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D3" w:rsidRPr="00685F3E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685F3E">
        <w:rPr>
          <w:rFonts w:ascii="Cambria" w:hAnsi="Cambria" w:cs="Calibri"/>
          <w:b/>
          <w:sz w:val="22"/>
          <w:szCs w:val="22"/>
        </w:rPr>
        <w:t>Załącznik nr 1</w:t>
      </w:r>
      <w:r w:rsidR="0070310D" w:rsidRPr="00685F3E">
        <w:rPr>
          <w:rFonts w:ascii="Cambria" w:hAnsi="Cambria" w:cs="Calibri"/>
          <w:b/>
          <w:sz w:val="22"/>
          <w:szCs w:val="22"/>
        </w:rPr>
        <w:t xml:space="preserve"> do S</w:t>
      </w:r>
      <w:r w:rsidRPr="00685F3E">
        <w:rPr>
          <w:rFonts w:ascii="Cambria" w:hAnsi="Cambria" w:cs="Calibri"/>
          <w:b/>
          <w:sz w:val="22"/>
          <w:szCs w:val="22"/>
        </w:rPr>
        <w:t>WZ</w:t>
      </w:r>
    </w:p>
    <w:p w:rsidR="000623D3" w:rsidRPr="00685F3E" w:rsidRDefault="000623D3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F3651" w:rsidRPr="00685F3E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Wykonawca: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wpisany do ________________________________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pod numerem ___________________________</w:t>
      </w:r>
    </w:p>
    <w:p w:rsidR="005F3651" w:rsidRPr="00685F3E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Cs w:val="22"/>
        </w:rPr>
      </w:pPr>
      <w:r w:rsidRPr="00685F3E">
        <w:rPr>
          <w:rFonts w:ascii="Cambria" w:hAnsi="Cambria" w:cs="Arial"/>
          <w:i/>
          <w:szCs w:val="22"/>
        </w:rPr>
        <w:t>(pełna nazwa/firma, adres, w zależności od podmiotu: NIP/PESEL, KRS/</w:t>
      </w:r>
      <w:proofErr w:type="spellStart"/>
      <w:r w:rsidRPr="00685F3E">
        <w:rPr>
          <w:rFonts w:ascii="Cambria" w:hAnsi="Cambria" w:cs="Arial"/>
          <w:i/>
          <w:szCs w:val="22"/>
        </w:rPr>
        <w:t>CEiDG</w:t>
      </w:r>
      <w:proofErr w:type="spellEnd"/>
      <w:r w:rsidRPr="00685F3E">
        <w:rPr>
          <w:rFonts w:ascii="Cambria" w:hAnsi="Cambria" w:cs="Arial"/>
          <w:i/>
          <w:szCs w:val="22"/>
        </w:rPr>
        <w:t>)</w:t>
      </w:r>
    </w:p>
    <w:p w:rsidR="0070310D" w:rsidRPr="00685F3E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Skarb Państwa - Państwowe Gospodarstwo Leśne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Lasy Państwowe -</w:t>
      </w:r>
      <w:r w:rsidRPr="00685F3E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Nadleśnictwo Żednia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Żednia 5</w:t>
      </w:r>
    </w:p>
    <w:p w:rsidR="0070310D" w:rsidRPr="00685F3E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16-050 Michałowo</w:t>
      </w:r>
    </w:p>
    <w:p w:rsidR="00AC2B41" w:rsidRPr="00685F3E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F3651" w:rsidRPr="00685F3E" w:rsidRDefault="005F365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206B8B" w:rsidRPr="00685F3E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:rsidR="00D87A3C" w:rsidRPr="00685F3E" w:rsidRDefault="00123339" w:rsidP="00D87A3C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</w:t>
      </w:r>
      <w:r w:rsidR="00080E2D">
        <w:rPr>
          <w:rFonts w:ascii="Cambria" w:hAnsi="Cambria" w:cs="Arial"/>
          <w:b/>
          <w:sz w:val="28"/>
          <w:szCs w:val="28"/>
        </w:rPr>
        <w:t>A</w:t>
      </w:r>
      <w:r w:rsidR="000A7D84">
        <w:rPr>
          <w:rFonts w:ascii="Cambria" w:hAnsi="Cambria" w:cs="Arial"/>
          <w:b/>
          <w:sz w:val="28"/>
          <w:szCs w:val="28"/>
        </w:rPr>
        <w:t xml:space="preserve"> </w:t>
      </w:r>
    </w:p>
    <w:p w:rsidR="00206B8B" w:rsidRPr="00685F3E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/>
          <w:sz w:val="16"/>
          <w:szCs w:val="16"/>
        </w:rPr>
      </w:pPr>
    </w:p>
    <w:p w:rsidR="00206B8B" w:rsidRPr="00685F3E" w:rsidRDefault="00206B8B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87C0F" w:rsidRPr="00685F3E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prowadzonym w trybie podstawowym bez negocjacji </w:t>
      </w:r>
      <w:r w:rsidRPr="00685F3E">
        <w:rPr>
          <w:rFonts w:ascii="Cambria" w:eastAsia="Calibri" w:hAnsi="Cambria" w:cs="Arial"/>
          <w:sz w:val="22"/>
          <w:szCs w:val="22"/>
          <w:lang w:eastAsia="en-US"/>
        </w:rPr>
        <w:t xml:space="preserve">o nr </w:t>
      </w:r>
      <w:r w:rsidRPr="00F503C0">
        <w:rPr>
          <w:rFonts w:ascii="Cambria" w:eastAsia="Calibri" w:hAnsi="Cambria" w:cs="Arial"/>
          <w:sz w:val="22"/>
          <w:szCs w:val="22"/>
          <w:lang w:eastAsia="en-US"/>
        </w:rPr>
        <w:t>sprawy</w:t>
      </w:r>
      <w:r w:rsidRPr="00A6580B">
        <w:rPr>
          <w:rFonts w:ascii="Cambria" w:eastAsia="Calibri" w:hAnsi="Cambria" w:cs="Arial"/>
          <w:sz w:val="22"/>
          <w:szCs w:val="22"/>
          <w:lang w:eastAsia="en-US"/>
        </w:rPr>
        <w:t>:</w:t>
      </w:r>
      <w:r w:rsidR="008E759D" w:rsidRPr="00A6580B">
        <w:rPr>
          <w:rFonts w:ascii="Cambria" w:hAnsi="Cambria" w:cs="Calibri"/>
          <w:b/>
          <w:sz w:val="22"/>
          <w:szCs w:val="22"/>
          <w:lang w:eastAsia="pl-PL"/>
        </w:rPr>
        <w:t xml:space="preserve"> </w:t>
      </w:r>
      <w:r w:rsidR="00A6580B" w:rsidRPr="00A6580B">
        <w:rPr>
          <w:rFonts w:ascii="Cambria" w:hAnsi="Cambria" w:cs="Calibri"/>
          <w:b/>
          <w:sz w:val="22"/>
          <w:szCs w:val="22"/>
          <w:lang w:eastAsia="pl-PL"/>
        </w:rPr>
        <w:t>SA.270.19</w:t>
      </w:r>
      <w:r w:rsidR="0052396B" w:rsidRPr="00A6580B">
        <w:rPr>
          <w:rFonts w:ascii="Cambria" w:hAnsi="Cambria" w:cs="Calibri"/>
          <w:b/>
          <w:sz w:val="22"/>
          <w:szCs w:val="22"/>
          <w:lang w:eastAsia="pl-PL"/>
        </w:rPr>
        <w:t>.2024</w:t>
      </w:r>
      <w:r w:rsidRPr="00A6580B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1A17C7">
        <w:rPr>
          <w:rFonts w:ascii="Cambria" w:eastAsia="Calibri" w:hAnsi="Cambria"/>
          <w:sz w:val="22"/>
          <w:szCs w:val="22"/>
          <w:lang w:eastAsia="en-US"/>
        </w:rPr>
        <w:t xml:space="preserve"> </w:t>
      </w:r>
      <w:r w:rsidR="0036157C">
        <w:rPr>
          <w:rFonts w:ascii="Cambria" w:eastAsia="Calibri" w:hAnsi="Cambria"/>
          <w:sz w:val="22"/>
          <w:szCs w:val="22"/>
          <w:lang w:eastAsia="en-US"/>
        </w:rPr>
        <w:br/>
      </w:r>
      <w:r w:rsidRPr="001A17C7">
        <w:rPr>
          <w:rFonts w:ascii="Cambria" w:eastAsia="Calibri" w:hAnsi="Cambria"/>
          <w:sz w:val="22"/>
          <w:szCs w:val="22"/>
          <w:lang w:eastAsia="en-US"/>
        </w:rPr>
        <w:t>pn.</w:t>
      </w:r>
      <w:r w:rsidR="00426CAC" w:rsidRPr="00685F3E">
        <w:rPr>
          <w:rFonts w:ascii="Cambria" w:hAnsi="Cambria"/>
          <w:sz w:val="22"/>
          <w:szCs w:val="22"/>
        </w:rPr>
        <w:t xml:space="preserve"> </w:t>
      </w:r>
      <w:r w:rsidR="006C3618" w:rsidRPr="006C3618">
        <w:rPr>
          <w:rFonts w:ascii="Cambria" w:hAnsi="Cambria"/>
          <w:b/>
          <w:sz w:val="22"/>
          <w:szCs w:val="22"/>
        </w:rPr>
        <w:t>„</w:t>
      </w:r>
      <w:r w:rsidR="0052396B" w:rsidRPr="0052396B">
        <w:rPr>
          <w:rFonts w:ascii="Cambria" w:hAnsi="Cambria" w:cs="Arial"/>
          <w:b/>
          <w:sz w:val="22"/>
          <w:szCs w:val="22"/>
          <w:lang w:eastAsia="pl-PL"/>
        </w:rPr>
        <w:t xml:space="preserve">Dostawa środków ochrony indywidualnej, odzieży i obuwia roboczego </w:t>
      </w:r>
      <w:r w:rsidR="0052396B">
        <w:rPr>
          <w:rFonts w:ascii="Cambria" w:hAnsi="Cambria" w:cs="Arial"/>
          <w:b/>
          <w:sz w:val="22"/>
          <w:szCs w:val="22"/>
          <w:lang w:eastAsia="pl-PL"/>
        </w:rPr>
        <w:br/>
      </w:r>
      <w:r w:rsidR="0052396B" w:rsidRPr="0052396B">
        <w:rPr>
          <w:rFonts w:ascii="Cambria" w:hAnsi="Cambria" w:cs="Arial"/>
          <w:b/>
          <w:sz w:val="22"/>
          <w:szCs w:val="22"/>
          <w:lang w:eastAsia="pl-PL"/>
        </w:rPr>
        <w:t>dla pracowników Nadleśnictwa Żednia w 2024 roku</w:t>
      </w:r>
      <w:r w:rsidR="006C3618" w:rsidRPr="006C3618">
        <w:rPr>
          <w:rFonts w:ascii="Cambria" w:hAnsi="Cambria"/>
          <w:b/>
          <w:sz w:val="22"/>
          <w:szCs w:val="22"/>
        </w:rPr>
        <w:t>’’</w:t>
      </w:r>
      <w:r w:rsidR="000A7D84">
        <w:rPr>
          <w:rFonts w:ascii="Cambria" w:hAnsi="Cambria" w:cs="Arial"/>
          <w:b/>
          <w:sz w:val="22"/>
          <w:szCs w:val="22"/>
        </w:rPr>
        <w:t>,</w:t>
      </w:r>
    </w:p>
    <w:p w:rsidR="0070310D" w:rsidRPr="00685F3E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  <w:lang w:eastAsia="pl-PL"/>
        </w:rPr>
        <w:t>składam</w:t>
      </w:r>
      <w:r w:rsidR="002761A1" w:rsidRPr="00685F3E">
        <w:rPr>
          <w:rFonts w:ascii="Cambria" w:hAnsi="Cambria" w:cs="Arial"/>
          <w:bCs/>
          <w:sz w:val="22"/>
          <w:szCs w:val="22"/>
          <w:lang w:eastAsia="pl-PL"/>
        </w:rPr>
        <w:t>/</w:t>
      </w:r>
      <w:r w:rsidRPr="00685F3E">
        <w:rPr>
          <w:rFonts w:ascii="Cambria" w:hAnsi="Cambria" w:cs="Arial"/>
          <w:bCs/>
          <w:sz w:val="22"/>
          <w:szCs w:val="22"/>
          <w:lang w:eastAsia="pl-PL"/>
        </w:rPr>
        <w:t xml:space="preserve">y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685F3E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EC9" w:rsidRPr="00685F3E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:rsidR="00116EC9" w:rsidRPr="00685F3E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:rsidR="00116EC9" w:rsidRPr="00685F3E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 w:rsidRPr="00685F3E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C9" w:rsidRPr="00685F3E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685F3E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 w:rsidRPr="00685F3E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:rsidR="0070310D" w:rsidRPr="00685F3E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:rsidR="009E5EA3" w:rsidRPr="00685F3E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 1</w:t>
      </w:r>
    </w:p>
    <w:p w:rsidR="00206B8B" w:rsidRPr="00685F3E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nazwa .</w:t>
      </w:r>
      <w:r w:rsidR="009E5EA3" w:rsidRPr="00685F3E">
        <w:rPr>
          <w:rFonts w:ascii="Cambria" w:hAnsi="Cambria" w:cs="Arial"/>
          <w:sz w:val="22"/>
          <w:szCs w:val="22"/>
        </w:rPr>
        <w:t>...</w:t>
      </w:r>
      <w:r w:rsidRPr="00685F3E">
        <w:rPr>
          <w:rFonts w:ascii="Cambria" w:hAnsi="Cambria" w:cs="Arial"/>
          <w:sz w:val="22"/>
          <w:szCs w:val="22"/>
        </w:rPr>
        <w:t>.............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</w:t>
      </w:r>
      <w:r w:rsidRPr="00685F3E">
        <w:rPr>
          <w:rFonts w:ascii="Cambria" w:hAnsi="Cambria" w:cs="Arial"/>
          <w:sz w:val="22"/>
          <w:szCs w:val="22"/>
        </w:rPr>
        <w:t>....</w:t>
      </w:r>
      <w:r w:rsidR="009E5EA3" w:rsidRPr="00685F3E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9E5EA3" w:rsidRPr="00685F3E" w:rsidRDefault="009E5EA3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>............................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adres</w:t>
      </w:r>
      <w:r w:rsidR="009E5EA3" w:rsidRPr="00685F3E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>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</w:t>
      </w:r>
      <w:r w:rsidR="009E5EA3" w:rsidRPr="00685F3E">
        <w:rPr>
          <w:rFonts w:ascii="Cambria" w:hAnsi="Cambria" w:cs="Arial"/>
          <w:sz w:val="22"/>
          <w:szCs w:val="22"/>
        </w:rPr>
        <w:t>................................................</w:t>
      </w:r>
      <w:r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telefon ........</w:t>
      </w:r>
      <w:r w:rsidR="00AC2B41" w:rsidRPr="00685F3E">
        <w:rPr>
          <w:rFonts w:ascii="Cambria" w:hAnsi="Cambria" w:cs="Arial"/>
          <w:sz w:val="22"/>
          <w:szCs w:val="22"/>
        </w:rPr>
        <w:t>...............................................</w:t>
      </w:r>
      <w:r w:rsidRPr="00685F3E">
        <w:rPr>
          <w:rFonts w:ascii="Cambria" w:hAnsi="Cambria" w:cs="Arial"/>
          <w:sz w:val="22"/>
          <w:szCs w:val="22"/>
        </w:rPr>
        <w:t>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fax ....................</w:t>
      </w:r>
      <w:r w:rsidR="00206B8B" w:rsidRPr="00685F3E">
        <w:rPr>
          <w:rFonts w:ascii="Cambria" w:hAnsi="Cambria" w:cs="Arial"/>
          <w:sz w:val="22"/>
          <w:szCs w:val="22"/>
        </w:rPr>
        <w:t>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.......................</w:t>
      </w:r>
      <w:r w:rsidRPr="00685F3E">
        <w:rPr>
          <w:rFonts w:ascii="Cambria" w:hAnsi="Cambria" w:cs="Arial"/>
          <w:sz w:val="22"/>
          <w:szCs w:val="22"/>
        </w:rPr>
        <w:t xml:space="preserve">.........................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e-mail ..............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Pr="00685F3E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NIP ............................</w:t>
      </w:r>
      <w:r w:rsidR="00AC2B41" w:rsidRPr="00685F3E">
        <w:rPr>
          <w:rFonts w:ascii="Cambria" w:hAnsi="Cambria" w:cs="Arial"/>
          <w:sz w:val="22"/>
          <w:szCs w:val="22"/>
        </w:rPr>
        <w:t>.............</w:t>
      </w:r>
      <w:r w:rsidRPr="00685F3E">
        <w:rPr>
          <w:rFonts w:ascii="Cambria" w:hAnsi="Cambria" w:cs="Arial"/>
          <w:sz w:val="22"/>
          <w:szCs w:val="22"/>
        </w:rPr>
        <w:t>......................................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 </w:t>
      </w:r>
    </w:p>
    <w:p w:rsidR="009E5EA3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REGON ..................</w:t>
      </w:r>
      <w:r w:rsidR="00AC2B41" w:rsidRPr="00685F3E">
        <w:rPr>
          <w:rFonts w:ascii="Cambria" w:hAnsi="Cambria" w:cs="Arial"/>
          <w:sz w:val="22"/>
          <w:szCs w:val="22"/>
        </w:rPr>
        <w:t>...................</w:t>
      </w:r>
      <w:r w:rsidRPr="00685F3E">
        <w:rPr>
          <w:rFonts w:ascii="Cambria" w:hAnsi="Cambria" w:cs="Arial"/>
          <w:sz w:val="22"/>
          <w:szCs w:val="22"/>
        </w:rPr>
        <w:t>..............................</w:t>
      </w:r>
      <w:r w:rsidR="00206B8B" w:rsidRPr="00685F3E">
        <w:rPr>
          <w:rFonts w:ascii="Cambria" w:hAnsi="Cambria" w:cs="Arial"/>
          <w:sz w:val="22"/>
          <w:szCs w:val="22"/>
        </w:rPr>
        <w:t xml:space="preserve">.... </w:t>
      </w:r>
    </w:p>
    <w:p w:rsidR="009103DF" w:rsidRPr="00685F3E" w:rsidRDefault="009103DF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</w:p>
    <w:p w:rsidR="009E5EA3" w:rsidRPr="00685F3E" w:rsidRDefault="009E5EA3" w:rsidP="00BC0BFF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Wykonawca 2</w:t>
      </w:r>
      <w:r w:rsidR="00BC0BFF" w:rsidRPr="00685F3E">
        <w:rPr>
          <w:rFonts w:ascii="Cambria" w:hAnsi="Cambria" w:cs="Arial"/>
          <w:sz w:val="22"/>
          <w:szCs w:val="22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*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nazwa 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adres ............................................................................................................................................................................................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fax ................................................................................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e-mail 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NIP ............................................................................... </w:t>
      </w:r>
    </w:p>
    <w:p w:rsidR="00AC2B41" w:rsidRPr="00685F3E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REGON ....................................................................... </w:t>
      </w:r>
    </w:p>
    <w:p w:rsidR="009E5EA3" w:rsidRPr="00685F3E" w:rsidRDefault="009E5EA3" w:rsidP="00702542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b/>
          <w:sz w:val="22"/>
          <w:szCs w:val="22"/>
        </w:rPr>
        <w:t>Pełnomocnik</w:t>
      </w:r>
      <w:r w:rsidR="00BC0BFF" w:rsidRPr="00685F3E">
        <w:rPr>
          <w:rFonts w:ascii="Cambria" w:hAnsi="Cambria" w:cs="Arial"/>
          <w:b/>
          <w:sz w:val="22"/>
          <w:szCs w:val="22"/>
        </w:rPr>
        <w:t> </w:t>
      </w:r>
      <w:r w:rsidRPr="00685F3E">
        <w:rPr>
          <w:rFonts w:ascii="Cambria" w:hAnsi="Cambria" w:cs="Arial"/>
          <w:sz w:val="22"/>
          <w:szCs w:val="22"/>
        </w:rPr>
        <w:t>*</w:t>
      </w:r>
      <w:r w:rsidRPr="00685F3E">
        <w:rPr>
          <w:rFonts w:ascii="Cambria" w:hAnsi="Cambria" w:cs="Arial"/>
          <w:b/>
          <w:sz w:val="22"/>
          <w:szCs w:val="22"/>
        </w:rPr>
        <w:t xml:space="preserve"> </w:t>
      </w:r>
      <w:r w:rsidRPr="00685F3E">
        <w:rPr>
          <w:rFonts w:ascii="Cambria" w:hAnsi="Cambria" w:cs="Arial"/>
          <w:bCs/>
          <w:sz w:val="22"/>
          <w:szCs w:val="22"/>
        </w:rPr>
        <w:t>do</w:t>
      </w:r>
      <w:r w:rsidRPr="00685F3E">
        <w:rPr>
          <w:rFonts w:ascii="Cambria" w:hAnsi="Cambria" w:cs="Arial"/>
          <w:b/>
          <w:sz w:val="22"/>
          <w:szCs w:val="22"/>
        </w:rPr>
        <w:t xml:space="preserve"> </w:t>
      </w:r>
      <w:r w:rsidRPr="00685F3E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 w:rsidRPr="00685F3E">
        <w:rPr>
          <w:rFonts w:ascii="Cambria" w:hAnsi="Cambria" w:cs="Arial"/>
          <w:bCs/>
          <w:sz w:val="22"/>
          <w:szCs w:val="22"/>
        </w:rPr>
        <w:t>w</w:t>
      </w:r>
      <w:r w:rsidRPr="00685F3E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 w:rsidRPr="00685F3E">
        <w:rPr>
          <w:rFonts w:ascii="Cambria" w:hAnsi="Cambria" w:cs="Arial"/>
          <w:bCs/>
          <w:sz w:val="22"/>
          <w:szCs w:val="22"/>
        </w:rPr>
        <w:t>z</w:t>
      </w:r>
      <w:r w:rsidRPr="00685F3E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 w:rsidRPr="00685F3E">
        <w:rPr>
          <w:rFonts w:ascii="Cambria" w:hAnsi="Cambria" w:cs="Arial"/>
          <w:bCs/>
          <w:sz w:val="22"/>
          <w:szCs w:val="22"/>
        </w:rPr>
        <w:t>k</w:t>
      </w:r>
      <w:r w:rsidRPr="00685F3E">
        <w:rPr>
          <w:rFonts w:ascii="Cambria" w:hAnsi="Cambria" w:cs="Arial"/>
          <w:bCs/>
          <w:sz w:val="22"/>
          <w:szCs w:val="22"/>
        </w:rPr>
        <w:t xml:space="preserve">onsorcjum) </w:t>
      </w:r>
      <w:r w:rsidRPr="00685F3E">
        <w:rPr>
          <w:rFonts w:ascii="Cambria" w:hAnsi="Cambria" w:cs="Arial"/>
          <w:sz w:val="22"/>
          <w:szCs w:val="22"/>
        </w:rPr>
        <w:t>...</w:t>
      </w:r>
      <w:r w:rsidR="00702542" w:rsidRPr="00685F3E">
        <w:rPr>
          <w:rFonts w:ascii="Cambria" w:hAnsi="Cambria" w:cs="Arial"/>
          <w:sz w:val="22"/>
          <w:szCs w:val="22"/>
        </w:rPr>
        <w:t>.......</w:t>
      </w:r>
      <w:r w:rsidRPr="00685F3E">
        <w:rPr>
          <w:rFonts w:ascii="Cambria" w:hAnsi="Cambria" w:cs="Arial"/>
          <w:sz w:val="22"/>
          <w:szCs w:val="22"/>
        </w:rPr>
        <w:t>........................</w:t>
      </w:r>
      <w:r w:rsidR="00702542" w:rsidRPr="00685F3E">
        <w:rPr>
          <w:rFonts w:ascii="Cambria" w:hAnsi="Cambria" w:cs="Arial"/>
          <w:sz w:val="22"/>
          <w:szCs w:val="22"/>
        </w:rPr>
        <w:t>.....</w:t>
      </w:r>
      <w:r w:rsidRPr="00685F3E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685F3E">
        <w:rPr>
          <w:rFonts w:ascii="Cambria" w:hAnsi="Cambria" w:cs="Arial"/>
          <w:sz w:val="22"/>
          <w:szCs w:val="22"/>
        </w:rPr>
        <w:t xml:space="preserve">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adres ............................................................................................................................................................................................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telefon 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fax ................................................................................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e-mail ......................................................................... </w:t>
      </w:r>
    </w:p>
    <w:p w:rsidR="00702542" w:rsidRPr="00685F3E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NIP ............................................................................... </w:t>
      </w:r>
    </w:p>
    <w:p w:rsidR="009E5EA3" w:rsidRPr="00685F3E" w:rsidRDefault="00702542" w:rsidP="00722E5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REGON ....................................................................... </w:t>
      </w:r>
    </w:p>
    <w:p w:rsidR="009E5EA3" w:rsidRPr="00685F3E" w:rsidRDefault="009E5EA3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722E51" w:rsidRPr="00685F3E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8360C6" w:rsidRPr="00685F3E" w:rsidRDefault="008360C6" w:rsidP="008360C6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Wszelką korespondencję w sprawie postępowania o udzielenie zamówienia należy kierować: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 xml:space="preserve">Pełna nazwa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(oznaczenie, firma)</w:t>
      </w:r>
      <w:r w:rsidRPr="00685F3E">
        <w:rPr>
          <w:rFonts w:ascii="Arial" w:hAnsi="Arial" w:cs="Arial"/>
          <w:sz w:val="22"/>
          <w:szCs w:val="22"/>
          <w:lang w:eastAsia="pl-PL"/>
        </w:rPr>
        <w:t xml:space="preserve"> ………………………………...……………........…………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………………………………………………………………….………………………………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Adres siedziby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(ulica, kod pocztowy, miejscowość)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sz w:val="22"/>
          <w:szCs w:val="22"/>
          <w:lang w:eastAsia="pl-PL"/>
        </w:rPr>
        <w:t>…………………………..……..................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……………………………………………………………………………………….…………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 xml:space="preserve">Telefon </w:t>
      </w:r>
      <w:r w:rsidRPr="00685F3E">
        <w:rPr>
          <w:rFonts w:ascii="Arial" w:hAnsi="Arial" w:cs="Arial"/>
          <w:i/>
          <w:sz w:val="18"/>
          <w:szCs w:val="18"/>
          <w:lang w:eastAsia="pl-PL"/>
        </w:rPr>
        <w:t>(z numerem kierunkowym)</w:t>
      </w:r>
      <w:r w:rsidRPr="00685F3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……………………………………………………...…...…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E-mail ………………………...……...………………………………..…………………...…</w:t>
      </w:r>
    </w:p>
    <w:p w:rsidR="008360C6" w:rsidRPr="00685F3E" w:rsidRDefault="008360C6" w:rsidP="0002109E">
      <w:pPr>
        <w:numPr>
          <w:ilvl w:val="1"/>
          <w:numId w:val="4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Imię i nazwisko przedstawiciela Wykonawcy upoważnionego do kontaktu ……….…..</w:t>
      </w:r>
    </w:p>
    <w:p w:rsidR="008360C6" w:rsidRPr="00685F3E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685F3E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………………………………………………………………………………………………….</w:t>
      </w:r>
    </w:p>
    <w:p w:rsidR="009E5EA3" w:rsidRPr="00685F3E" w:rsidRDefault="009E5EA3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685F3E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685F3E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FA4B2F" w:rsidRPr="00685F3E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685F3E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685F3E">
        <w:rPr>
          <w:rFonts w:ascii="Cambria" w:hAnsi="Cambria" w:cs="Arial"/>
          <w:b/>
          <w:sz w:val="22"/>
          <w:szCs w:val="22"/>
          <w:u w:val="single"/>
        </w:rPr>
        <w:t>*</w:t>
      </w:r>
    </w:p>
    <w:p w:rsidR="00FA4B2F" w:rsidRPr="00685F3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685F3E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685F3E">
        <w:rPr>
          <w:rFonts w:ascii="Cambria" w:hAnsi="Cambria" w:cs="Arial"/>
          <w:sz w:val="22"/>
          <w:szCs w:val="22"/>
        </w:rPr>
        <w:t xml:space="preserve"> </w:t>
      </w:r>
      <w:r w:rsidR="008D1242" w:rsidRPr="00685F3E">
        <w:rPr>
          <w:rFonts w:ascii="Cambria" w:hAnsi="Cambria" w:cs="Arial"/>
          <w:sz w:val="22"/>
          <w:szCs w:val="22"/>
        </w:rPr>
        <w:br/>
      </w:r>
      <w:r w:rsidRPr="00685F3E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685F3E">
        <w:rPr>
          <w:rFonts w:ascii="Cambria" w:hAnsi="Cambria" w:cs="Arial"/>
          <w:sz w:val="22"/>
          <w:szCs w:val="22"/>
        </w:rPr>
        <w:t>www:</w:t>
      </w:r>
      <w:r w:rsidRPr="00685F3E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685F3E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685F3E">
        <w:rPr>
          <w:rFonts w:ascii="Cambria" w:hAnsi="Cambria"/>
          <w:i/>
          <w:sz w:val="22"/>
          <w:szCs w:val="22"/>
        </w:rPr>
        <w:t xml:space="preserve"> </w:t>
      </w:r>
      <w:r w:rsidRPr="00685F3E">
        <w:rPr>
          <w:rFonts w:ascii="Cambria" w:hAnsi="Cambria"/>
          <w:sz w:val="22"/>
          <w:szCs w:val="22"/>
        </w:rPr>
        <w:t>*</w:t>
      </w:r>
      <w:r w:rsidR="006E5683" w:rsidRPr="00685F3E">
        <w:rPr>
          <w:rFonts w:ascii="Cambria" w:hAnsi="Cambria"/>
          <w:sz w:val="22"/>
          <w:szCs w:val="22"/>
        </w:rPr>
        <w:t>*</w:t>
      </w:r>
    </w:p>
    <w:p w:rsidR="008D1242" w:rsidRPr="00685F3E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FA4B2F" w:rsidRPr="00685F3E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685F3E">
        <w:rPr>
          <w:rFonts w:ascii="Cambria" w:hAnsi="Cambria"/>
          <w:sz w:val="22"/>
          <w:szCs w:val="22"/>
        </w:rPr>
        <w:t>CEIDG dostępnym na stronie</w:t>
      </w:r>
      <w:r w:rsidR="008D1242" w:rsidRPr="00685F3E">
        <w:rPr>
          <w:rFonts w:ascii="Cambria" w:hAnsi="Cambria"/>
          <w:sz w:val="22"/>
          <w:szCs w:val="22"/>
        </w:rPr>
        <w:t>:</w:t>
      </w:r>
      <w:r w:rsidRPr="00685F3E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685F3E">
        <w:rPr>
          <w:rFonts w:ascii="Cambria" w:hAnsi="Cambria"/>
          <w:sz w:val="22"/>
          <w:szCs w:val="22"/>
        </w:rPr>
        <w:t>*</w:t>
      </w:r>
    </w:p>
    <w:p w:rsidR="00722E51" w:rsidRPr="00685F3E" w:rsidRDefault="00722E51" w:rsidP="008D1242">
      <w:pPr>
        <w:autoSpaceDE w:val="0"/>
        <w:spacing w:line="276" w:lineRule="auto"/>
        <w:rPr>
          <w:rFonts w:ascii="Cambria" w:hAnsi="Cambria"/>
          <w:color w:val="FF0000"/>
          <w:sz w:val="22"/>
          <w:szCs w:val="22"/>
        </w:rPr>
      </w:pPr>
    </w:p>
    <w:p w:rsidR="003C08A0" w:rsidRPr="00685F3E" w:rsidRDefault="003C08A0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685F3E" w:rsidRDefault="00722E51" w:rsidP="006E5683">
      <w:pPr>
        <w:spacing w:line="360" w:lineRule="auto"/>
        <w:jc w:val="both"/>
        <w:rPr>
          <w:rFonts w:ascii="Cambria" w:hAnsi="Cambria" w:cs="Cambria"/>
        </w:rPr>
      </w:pPr>
    </w:p>
    <w:p w:rsidR="00F11BC7" w:rsidRPr="00DF4856" w:rsidRDefault="00F11BC7" w:rsidP="0012672F">
      <w:pPr>
        <w:tabs>
          <w:tab w:val="left" w:pos="284"/>
          <w:tab w:val="left" w:pos="600"/>
        </w:tabs>
        <w:suppressAutoHyphens w:val="0"/>
        <w:autoSpaceDE w:val="0"/>
        <w:autoSpaceDN w:val="0"/>
        <w:spacing w:line="336" w:lineRule="auto"/>
        <w:jc w:val="both"/>
        <w:rPr>
          <w:rFonts w:ascii="Cambria" w:hAnsi="Cambria" w:cs="Calibri"/>
          <w:spacing w:val="-4"/>
          <w:sz w:val="22"/>
          <w:szCs w:val="22"/>
          <w:lang w:eastAsia="pl-PL"/>
        </w:rPr>
      </w:pPr>
      <w:r w:rsidRPr="00DF4856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t>SKŁADAM/Y OFERTĘ</w:t>
      </w:r>
      <w:r w:rsidRPr="00DF4856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</w:t>
      </w:r>
      <w:r w:rsidR="00F8336B" w:rsidRPr="00DF4856">
        <w:rPr>
          <w:rFonts w:ascii="Cambria" w:hAnsi="Cambria" w:cs="Calibri"/>
          <w:spacing w:val="-4"/>
          <w:sz w:val="22"/>
          <w:szCs w:val="22"/>
          <w:lang w:eastAsia="pl-PL"/>
        </w:rPr>
        <w:t>z</w:t>
      </w:r>
      <w:r w:rsidRPr="00DF4856">
        <w:rPr>
          <w:rFonts w:ascii="Cambria" w:hAnsi="Cambria" w:cs="Calibri"/>
          <w:spacing w:val="-4"/>
          <w:sz w:val="22"/>
          <w:szCs w:val="22"/>
          <w:lang w:eastAsia="pl-PL"/>
        </w:rPr>
        <w:t>amówienia zgo</w:t>
      </w:r>
      <w:r w:rsidR="00F8336B" w:rsidRPr="00DF4856">
        <w:rPr>
          <w:rFonts w:ascii="Cambria" w:hAnsi="Cambria" w:cs="Calibri"/>
          <w:spacing w:val="-4"/>
          <w:sz w:val="22"/>
          <w:szCs w:val="22"/>
          <w:lang w:eastAsia="pl-PL"/>
        </w:rPr>
        <w:t>dnie z przekazaną dokumentacją.</w:t>
      </w:r>
    </w:p>
    <w:p w:rsidR="00F11BC7" w:rsidRPr="0052396B" w:rsidRDefault="00F11BC7" w:rsidP="0002109E">
      <w:pPr>
        <w:pStyle w:val="Akapitzlist"/>
        <w:widowControl w:val="0"/>
        <w:numPr>
          <w:ilvl w:val="0"/>
          <w:numId w:val="5"/>
        </w:numPr>
        <w:autoSpaceDE w:val="0"/>
        <w:autoSpaceDN w:val="0"/>
        <w:spacing w:line="336" w:lineRule="auto"/>
        <w:ind w:left="426" w:hanging="284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52396B">
        <w:rPr>
          <w:rFonts w:ascii="Cambria" w:hAnsi="Cambria" w:cs="Calibri"/>
          <w:b/>
          <w:bCs/>
          <w:sz w:val="22"/>
          <w:szCs w:val="22"/>
          <w:lang w:eastAsia="pl-PL"/>
        </w:rPr>
        <w:t xml:space="preserve">OFERUJĘ/JEMY </w:t>
      </w:r>
      <w:r w:rsidRPr="0052396B">
        <w:rPr>
          <w:rFonts w:ascii="Cambria" w:hAnsi="Cambria" w:cs="Calibri"/>
          <w:bCs/>
          <w:sz w:val="22"/>
          <w:szCs w:val="22"/>
          <w:lang w:eastAsia="pl-PL"/>
        </w:rPr>
        <w:t xml:space="preserve">wykonanie przedmiotu </w:t>
      </w:r>
      <w:r w:rsidR="008F3D09" w:rsidRPr="0052396B">
        <w:rPr>
          <w:rFonts w:ascii="Cambria" w:hAnsi="Cambria" w:cs="Calibri"/>
          <w:bCs/>
          <w:sz w:val="22"/>
          <w:szCs w:val="22"/>
          <w:lang w:eastAsia="pl-PL"/>
        </w:rPr>
        <w:t>z</w:t>
      </w:r>
      <w:r w:rsidRPr="0052396B">
        <w:rPr>
          <w:rFonts w:ascii="Cambria" w:hAnsi="Cambria" w:cs="Calibri"/>
          <w:bCs/>
          <w:sz w:val="22"/>
          <w:szCs w:val="22"/>
          <w:lang w:eastAsia="pl-PL"/>
        </w:rPr>
        <w:t xml:space="preserve">amówienia za </w:t>
      </w:r>
      <w:r w:rsidR="0052396B" w:rsidRPr="0052396B">
        <w:rPr>
          <w:rFonts w:ascii="Cambria" w:hAnsi="Cambria" w:cs="Arial"/>
          <w:b/>
          <w:sz w:val="22"/>
          <w:szCs w:val="22"/>
        </w:rPr>
        <w:t>cenę łączną</w:t>
      </w:r>
      <w:r w:rsidR="00662E5B" w:rsidRPr="0052396B">
        <w:rPr>
          <w:rFonts w:ascii="Cambria" w:hAnsi="Cambria" w:cs="Arial"/>
          <w:b/>
          <w:sz w:val="22"/>
          <w:szCs w:val="22"/>
        </w:rPr>
        <w:t>:</w:t>
      </w:r>
    </w:p>
    <w:p w:rsidR="00CE484F" w:rsidRDefault="00CE484F" w:rsidP="007C5A47">
      <w:pPr>
        <w:jc w:val="both"/>
        <w:rPr>
          <w:rFonts w:ascii="Cambria" w:hAnsi="Cambria"/>
          <w:b/>
          <w:sz w:val="22"/>
          <w:szCs w:val="22"/>
        </w:rPr>
      </w:pPr>
    </w:p>
    <w:p w:rsidR="0052396B" w:rsidRPr="007D1E1A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>Cena ofertowa netto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 zł</w:t>
      </w:r>
    </w:p>
    <w:p w:rsidR="0052396B" w:rsidRPr="007D1E1A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(słownie:..................................................................................................................................................……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)</w:t>
      </w:r>
    </w:p>
    <w:p w:rsidR="0052396B" w:rsidRPr="007D1E1A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>Stawka pod. VAT ………. %, wartość pod. VAT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:rsidR="0052396B" w:rsidRPr="007D1E1A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b/>
          <w:color w:val="000000"/>
          <w:sz w:val="22"/>
          <w:szCs w:val="22"/>
          <w:lang w:eastAsia="pl-PL"/>
        </w:rPr>
        <w:t>Cena ofertowa brutto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</w:t>
      </w: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 xml:space="preserve"> zł</w:t>
      </w:r>
    </w:p>
    <w:p w:rsidR="0052396B" w:rsidRPr="009114AF" w:rsidRDefault="0052396B" w:rsidP="0052396B">
      <w:pPr>
        <w:widowControl w:val="0"/>
        <w:tabs>
          <w:tab w:val="left" w:pos="284"/>
          <w:tab w:val="left" w:pos="7938"/>
        </w:tabs>
        <w:spacing w:line="360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D1E1A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....)</w:t>
      </w:r>
    </w:p>
    <w:p w:rsidR="0052396B" w:rsidRPr="00640041" w:rsidRDefault="0052396B" w:rsidP="0052396B">
      <w:pPr>
        <w:spacing w:before="240" w:after="240" w:line="360" w:lineRule="auto"/>
        <w:rPr>
          <w:rFonts w:ascii="Cambria" w:hAnsi="Cambria" w:cs="Arial"/>
          <w:b/>
          <w:bCs/>
          <w:szCs w:val="22"/>
        </w:rPr>
      </w:pPr>
      <w:r w:rsidRPr="0011755F">
        <w:rPr>
          <w:rFonts w:ascii="Cambria" w:hAnsi="Cambria" w:cs="Arial"/>
          <w:b/>
          <w:bCs/>
          <w:szCs w:val="22"/>
        </w:rPr>
        <w:t>Wynagrodzenie zaoferowane powyżej wynika z załączonego kosztorysu of</w:t>
      </w:r>
      <w:r>
        <w:rPr>
          <w:rFonts w:ascii="Cambria" w:hAnsi="Cambria" w:cs="Arial"/>
          <w:b/>
          <w:bCs/>
          <w:szCs w:val="22"/>
        </w:rPr>
        <w:t xml:space="preserve">ertowego i stanowi sumę cen łącznych </w:t>
      </w:r>
      <w:r w:rsidRPr="0011755F">
        <w:rPr>
          <w:rFonts w:ascii="Cambria" w:hAnsi="Cambria" w:cs="Arial"/>
          <w:b/>
          <w:bCs/>
          <w:szCs w:val="22"/>
        </w:rPr>
        <w:t xml:space="preserve">za </w:t>
      </w:r>
      <w:r>
        <w:rPr>
          <w:rFonts w:ascii="Cambria" w:hAnsi="Cambria" w:cs="Arial"/>
          <w:b/>
          <w:bCs/>
          <w:szCs w:val="22"/>
        </w:rPr>
        <w:t>poszczególne pozycje (sortyment).</w:t>
      </w:r>
    </w:p>
    <w:p w:rsidR="006E5683" w:rsidRPr="00685F3E" w:rsidRDefault="006E5683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b/>
          <w:color w:val="000000"/>
          <w:sz w:val="22"/>
          <w:szCs w:val="22"/>
          <w:lang w:eastAsia="pl-PL"/>
        </w:rPr>
      </w:pPr>
    </w:p>
    <w:p w:rsidR="00F11BC7" w:rsidRPr="00685F3E" w:rsidRDefault="00E04BD2" w:rsidP="0002109E">
      <w:pPr>
        <w:numPr>
          <w:ilvl w:val="0"/>
          <w:numId w:val="2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b/>
          <w:sz w:val="22"/>
          <w:szCs w:val="22"/>
          <w:lang w:eastAsia="pl-PL"/>
        </w:rPr>
        <w:t>Oświadczam/y, że</w:t>
      </w:r>
    </w:p>
    <w:p w:rsidR="00F11BC7" w:rsidRPr="00685F3E" w:rsidRDefault="00F11BC7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685F3E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WZ </w:t>
      </w:r>
      <w:r w:rsidR="008920F5" w:rsidRPr="00685F3E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umowy,</w:t>
      </w:r>
    </w:p>
    <w:p w:rsidR="00F11BC7" w:rsidRPr="00685F3E" w:rsidRDefault="00B44451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>w kwocie</w:t>
      </w:r>
      <w:r w:rsidR="00F11BC7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mojej/naszej</w:t>
      </w:r>
      <w:r w:rsidR="00F11BC7"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426CAC" w:rsidRPr="00685F3E">
        <w:rPr>
          <w:rFonts w:ascii="Cambria" w:hAnsi="Cambria" w:cs="Calibri"/>
          <w:sz w:val="22"/>
          <w:szCs w:val="22"/>
          <w:lang w:eastAsia="pl-PL"/>
        </w:rPr>
        <w:t>lone w dokumentacji</w:t>
      </w:r>
      <w:r w:rsidR="00F665C0" w:rsidRPr="00685F3E">
        <w:rPr>
          <w:rFonts w:ascii="Cambria" w:hAnsi="Cambria" w:cs="Calibri"/>
          <w:sz w:val="22"/>
          <w:szCs w:val="22"/>
          <w:lang w:eastAsia="pl-PL"/>
        </w:rPr>
        <w:t>,</w:t>
      </w:r>
    </w:p>
    <w:p w:rsidR="00F11BC7" w:rsidRPr="00685F3E" w:rsidRDefault="00034486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zapoznałem/liśmy się z SWZ, załącznikami do S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685F3E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685F3E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685F3E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wnoszę/</w:t>
      </w:r>
      <w:proofErr w:type="spellStart"/>
      <w:r w:rsidR="00F11BC7" w:rsidRPr="00685F3E">
        <w:rPr>
          <w:rFonts w:ascii="Cambria" w:hAnsi="Cambria" w:cs="Calibri"/>
          <w:sz w:val="22"/>
          <w:szCs w:val="22"/>
          <w:lang w:eastAsia="pl-PL"/>
        </w:rPr>
        <w:t>imy</w:t>
      </w:r>
      <w:proofErr w:type="spellEnd"/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w stosunku do nich żadnych uwag</w:t>
      </w:r>
      <w:r w:rsidRPr="00685F3E">
        <w:rPr>
          <w:rFonts w:ascii="Cambria" w:hAnsi="Cambria" w:cs="Calibri"/>
          <w:sz w:val="22"/>
          <w:szCs w:val="22"/>
          <w:lang w:eastAsia="pl-PL"/>
        </w:rPr>
        <w:t xml:space="preserve"> i zastrzeżeń, przyjmujemy</w:t>
      </w:r>
      <w:r w:rsidR="00F11BC7" w:rsidRPr="00685F3E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685F3E">
        <w:rPr>
          <w:rFonts w:ascii="Cambria" w:hAnsi="Cambria" w:cs="Arial"/>
          <w:sz w:val="22"/>
          <w:szCs w:val="22"/>
        </w:rPr>
        <w:t>warunki w nich zawarte oraz zdobyliśmy konieczne informacje potrzebne do właściwego wykonania zamówienia.</w:t>
      </w:r>
    </w:p>
    <w:p w:rsidR="00002A3B" w:rsidRPr="00685F3E" w:rsidRDefault="00002A3B" w:rsidP="0002109E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zobowiązuję/</w:t>
      </w:r>
      <w:proofErr w:type="spellStart"/>
      <w:r w:rsidRPr="00685F3E">
        <w:rPr>
          <w:rFonts w:ascii="Cambria" w:hAnsi="Cambria" w:cs="Calibri"/>
          <w:sz w:val="22"/>
          <w:szCs w:val="22"/>
          <w:lang w:eastAsia="pl-PL"/>
        </w:rPr>
        <w:t>emy</w:t>
      </w:r>
      <w:proofErr w:type="spellEnd"/>
      <w:r w:rsidRPr="00685F3E">
        <w:rPr>
          <w:rFonts w:ascii="Cambria" w:hAnsi="Cambria" w:cs="Calibri"/>
          <w:sz w:val="22"/>
          <w:szCs w:val="22"/>
          <w:lang w:eastAsia="pl-PL"/>
        </w:rPr>
        <w:t xml:space="preserve"> się do zawarcia umowy zgodnej z niniejszą ofertą, na warunkach</w:t>
      </w:r>
      <w:r w:rsidRPr="00685F3E">
        <w:rPr>
          <w:rFonts w:ascii="Cambria" w:hAnsi="Cambria" w:cs="Arial"/>
          <w:bCs/>
          <w:sz w:val="22"/>
          <w:szCs w:val="22"/>
        </w:rPr>
        <w:t xml:space="preserve"> określonych w specyfikacji warunków zamówienia oraz w miejscu i terminie wyznaczonym przez Zamawiającego.</w:t>
      </w:r>
    </w:p>
    <w:p w:rsidR="00002A3B" w:rsidRPr="00685F3E" w:rsidRDefault="00002A3B" w:rsidP="0002109E">
      <w:pPr>
        <w:widowControl w:val="0"/>
        <w:numPr>
          <w:ilvl w:val="0"/>
          <w:numId w:val="1"/>
        </w:numPr>
        <w:shd w:val="clear" w:color="auto" w:fill="FFFFFF"/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</w:rPr>
        <w:t xml:space="preserve">przedmiot zamówienia wykonamy w terminie </w:t>
      </w:r>
      <w:r w:rsidR="00985EDD" w:rsidRPr="00685F3E">
        <w:rPr>
          <w:rFonts w:ascii="Cambria" w:hAnsi="Cambria" w:cs="Arial"/>
          <w:sz w:val="22"/>
          <w:szCs w:val="22"/>
        </w:rPr>
        <w:t>wskazanym przez Zamawiającego w SWZ.</w:t>
      </w:r>
    </w:p>
    <w:p w:rsidR="00F11BC7" w:rsidRPr="0052396B" w:rsidRDefault="00F11BC7" w:rsidP="0002109E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685F3E">
        <w:rPr>
          <w:rFonts w:ascii="Cambria" w:hAnsi="Cambria" w:cs="Calibri"/>
          <w:color w:val="000000"/>
          <w:sz w:val="22"/>
          <w:szCs w:val="22"/>
          <w:lang w:eastAsia="pl-PL"/>
        </w:rPr>
        <w:t xml:space="preserve">uważam/y się za związanych niniejszą ofertą </w:t>
      </w:r>
      <w:r w:rsidR="00BA3195" w:rsidRPr="00685F3E">
        <w:rPr>
          <w:rFonts w:ascii="Cambria" w:hAnsi="Cambria" w:cs="Arial"/>
          <w:bCs/>
          <w:sz w:val="22"/>
          <w:szCs w:val="22"/>
        </w:rPr>
        <w:t>przez okres</w:t>
      </w:r>
      <w:r w:rsidR="00B44451" w:rsidRPr="00685F3E">
        <w:rPr>
          <w:rFonts w:ascii="Cambria" w:hAnsi="Cambria" w:cs="Arial"/>
          <w:bCs/>
          <w:sz w:val="22"/>
          <w:szCs w:val="22"/>
        </w:rPr>
        <w:t xml:space="preserve"> wskazany w s</w:t>
      </w:r>
      <w:r w:rsidR="00AF0C08" w:rsidRPr="00685F3E">
        <w:rPr>
          <w:rFonts w:ascii="Cambria" w:hAnsi="Cambria" w:cs="Arial"/>
          <w:bCs/>
          <w:sz w:val="22"/>
          <w:szCs w:val="22"/>
        </w:rPr>
        <w:t xml:space="preserve">pecyfikacji </w:t>
      </w:r>
      <w:r w:rsidR="00AF0C08" w:rsidRPr="00E66A8C">
        <w:rPr>
          <w:rFonts w:ascii="Cambria" w:hAnsi="Cambria" w:cs="Arial"/>
          <w:bCs/>
          <w:sz w:val="22"/>
          <w:szCs w:val="22"/>
        </w:rPr>
        <w:t>warunków zamówienia tj. 30 dni.</w:t>
      </w:r>
    </w:p>
    <w:p w:rsidR="0052396B" w:rsidRPr="00597212" w:rsidRDefault="0052396B" w:rsidP="0002109E">
      <w:pPr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w trakcie obowiązywania umowy zapewnię pu</w:t>
      </w:r>
      <w:r>
        <w:rPr>
          <w:rFonts w:ascii="Cambria" w:hAnsi="Cambria" w:cs="Arial"/>
          <w:sz w:val="22"/>
          <w:szCs w:val="22"/>
        </w:rPr>
        <w:t xml:space="preserve">nkt wydawania </w:t>
      </w:r>
      <w:r w:rsidRPr="00597212">
        <w:rPr>
          <w:rFonts w:ascii="Cambria" w:hAnsi="Cambria"/>
          <w:sz w:val="22"/>
          <w:szCs w:val="22"/>
        </w:rPr>
        <w:t xml:space="preserve">środków ochrony indywidualnej, odzieży i obuwia roboczego </w:t>
      </w:r>
      <w:r w:rsidRPr="00597212">
        <w:rPr>
          <w:rFonts w:ascii="Cambria" w:hAnsi="Cambria" w:cs="Arial"/>
          <w:sz w:val="22"/>
          <w:szCs w:val="22"/>
        </w:rPr>
        <w:t>w odległości nie większej niż 40 km od siedziby Zamawiającego</w:t>
      </w:r>
      <w:r>
        <w:rPr>
          <w:rFonts w:ascii="Cambria" w:hAnsi="Cambria" w:cs="Arial"/>
          <w:sz w:val="22"/>
          <w:szCs w:val="22"/>
        </w:rPr>
        <w:t>;</w:t>
      </w:r>
    </w:p>
    <w:p w:rsidR="0052396B" w:rsidRPr="00597212" w:rsidRDefault="0052396B" w:rsidP="0002109E">
      <w:pPr>
        <w:numPr>
          <w:ilvl w:val="0"/>
          <w:numId w:val="1"/>
        </w:numPr>
        <w:tabs>
          <w:tab w:val="left" w:pos="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pu</w:t>
      </w:r>
      <w:r>
        <w:rPr>
          <w:rFonts w:ascii="Cambria" w:hAnsi="Cambria" w:cs="Arial"/>
          <w:sz w:val="22"/>
          <w:szCs w:val="22"/>
        </w:rPr>
        <w:t xml:space="preserve">nkt wydawania </w:t>
      </w:r>
      <w:r w:rsidRPr="00597212">
        <w:rPr>
          <w:rFonts w:ascii="Cambria" w:hAnsi="Cambria"/>
          <w:sz w:val="22"/>
          <w:szCs w:val="22"/>
        </w:rPr>
        <w:t>środków o</w:t>
      </w:r>
      <w:r>
        <w:rPr>
          <w:rFonts w:ascii="Cambria" w:hAnsi="Cambria"/>
          <w:sz w:val="22"/>
          <w:szCs w:val="22"/>
        </w:rPr>
        <w:t xml:space="preserve">chrony indywidualnej, odzieży </w:t>
      </w:r>
      <w:r>
        <w:rPr>
          <w:rFonts w:ascii="Cambria" w:hAnsi="Cambria"/>
          <w:sz w:val="22"/>
          <w:szCs w:val="22"/>
        </w:rPr>
        <w:br/>
        <w:t xml:space="preserve">i </w:t>
      </w:r>
      <w:r w:rsidRPr="00597212">
        <w:rPr>
          <w:rFonts w:ascii="Cambria" w:hAnsi="Cambria"/>
          <w:sz w:val="22"/>
          <w:szCs w:val="22"/>
        </w:rPr>
        <w:t>obuwia roboczego będzie czynny w</w:t>
      </w:r>
      <w:r w:rsidRPr="00597212">
        <w:rPr>
          <w:rFonts w:ascii="Cambria" w:hAnsi="Cambria" w:cs="Cambria"/>
          <w:sz w:val="22"/>
          <w:szCs w:val="22"/>
          <w:lang w:eastAsia="pl-PL"/>
        </w:rPr>
        <w:t xml:space="preserve"> dni robocze od poniedziałku do piątku co naj</w:t>
      </w:r>
      <w:r>
        <w:rPr>
          <w:rFonts w:ascii="Cambria" w:hAnsi="Cambria" w:cs="Cambria"/>
          <w:sz w:val="22"/>
          <w:szCs w:val="22"/>
          <w:lang w:eastAsia="pl-PL"/>
        </w:rPr>
        <w:t xml:space="preserve">mniej </w:t>
      </w:r>
      <w:r>
        <w:rPr>
          <w:rFonts w:ascii="Cambria" w:hAnsi="Cambria" w:cs="Cambria"/>
          <w:sz w:val="22"/>
          <w:szCs w:val="22"/>
          <w:lang w:eastAsia="pl-PL"/>
        </w:rPr>
        <w:br/>
        <w:t>w godz. od 9.00 do 15.00;</w:t>
      </w:r>
    </w:p>
    <w:p w:rsidR="0052396B" w:rsidRPr="00E30B3C" w:rsidRDefault="0052396B" w:rsidP="0002109E">
      <w:pPr>
        <w:numPr>
          <w:ilvl w:val="0"/>
          <w:numId w:val="1"/>
        </w:numPr>
        <w:tabs>
          <w:tab w:val="left" w:pos="0"/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gwarantujemy/</w:t>
      </w:r>
      <w:r w:rsidRPr="008C2C35">
        <w:rPr>
          <w:rFonts w:ascii="Cambria" w:hAnsi="Cambria" w:cs="Arial"/>
          <w:sz w:val="22"/>
          <w:szCs w:val="22"/>
        </w:rPr>
        <w:t>ę możliwość dokonania przymiarki w przymierzalni i odbioru elementów umundurowania i odzieży upoważnionym pracowni</w:t>
      </w:r>
      <w:r>
        <w:rPr>
          <w:rFonts w:ascii="Cambria" w:hAnsi="Cambria" w:cs="Arial"/>
          <w:sz w:val="22"/>
          <w:szCs w:val="22"/>
        </w:rPr>
        <w:t>kom Zamawiającego w ww. punkcie.</w:t>
      </w:r>
    </w:p>
    <w:p w:rsidR="0052396B" w:rsidRPr="00E66A8C" w:rsidRDefault="0052396B" w:rsidP="0052396B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</w:p>
    <w:p w:rsidR="00B93C91" w:rsidRPr="00E66A8C" w:rsidRDefault="00B93C91" w:rsidP="00B93C91">
      <w:pPr>
        <w:pStyle w:val="Akapitzlist"/>
        <w:suppressAutoHyphens w:val="0"/>
        <w:ind w:left="567"/>
        <w:jc w:val="both"/>
        <w:rPr>
          <w:rFonts w:ascii="Cambria" w:hAnsi="Cambria"/>
          <w:sz w:val="22"/>
          <w:szCs w:val="22"/>
          <w:highlight w:val="yellow"/>
        </w:rPr>
      </w:pPr>
    </w:p>
    <w:p w:rsidR="00722E51" w:rsidRPr="00685F3E" w:rsidRDefault="00511ADC" w:rsidP="0002109E">
      <w:pPr>
        <w:numPr>
          <w:ilvl w:val="0"/>
          <w:numId w:val="2"/>
        </w:numPr>
        <w:tabs>
          <w:tab w:val="clear" w:pos="357"/>
        </w:tabs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Oświadczenie</w:t>
      </w:r>
      <w:r w:rsidR="00722E51" w:rsidRPr="00685F3E">
        <w:rPr>
          <w:rFonts w:ascii="Cambria" w:hAnsi="Cambria" w:cs="Arial"/>
          <w:bCs/>
          <w:sz w:val="22"/>
          <w:szCs w:val="22"/>
        </w:rPr>
        <w:t xml:space="preserve"> w zakresie kryteriów oceny ofert: </w:t>
      </w:r>
    </w:p>
    <w:p w:rsidR="00426CAC" w:rsidRPr="00685F3E" w:rsidRDefault="00511ADC" w:rsidP="00511ADC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="Cambria" w:hAnsi="Cambria" w:cstheme="minorHAnsi"/>
          <w:b/>
          <w:sz w:val="22"/>
          <w:szCs w:val="22"/>
        </w:rPr>
      </w:pPr>
      <w:r w:rsidRPr="00685F3E">
        <w:rPr>
          <w:rFonts w:ascii="Cambria" w:hAnsi="Cambria" w:cstheme="minorHAnsi"/>
          <w:b/>
          <w:sz w:val="22"/>
          <w:szCs w:val="22"/>
        </w:rPr>
        <w:t xml:space="preserve">Oświadczam/y, </w:t>
      </w:r>
      <w:r w:rsidR="0052396B" w:rsidRPr="00B94CFC">
        <w:rPr>
          <w:rFonts w:ascii="Cambria" w:hAnsi="Cambria"/>
          <w:b/>
          <w:sz w:val="22"/>
          <w:szCs w:val="22"/>
        </w:rPr>
        <w:t>że punkt wyda</w:t>
      </w:r>
      <w:r w:rsidR="0052396B">
        <w:rPr>
          <w:rFonts w:ascii="Cambria" w:hAnsi="Cambria"/>
          <w:b/>
          <w:sz w:val="22"/>
          <w:szCs w:val="22"/>
        </w:rPr>
        <w:t>wa</w:t>
      </w:r>
      <w:r w:rsidR="0052396B" w:rsidRPr="00B94CFC">
        <w:rPr>
          <w:rFonts w:ascii="Cambria" w:hAnsi="Cambria"/>
          <w:b/>
          <w:sz w:val="22"/>
          <w:szCs w:val="22"/>
        </w:rPr>
        <w:t xml:space="preserve">nia środków ochrony indywidualnej, odzieży i obuwia roboczego będzie czynny od poniedziałku do piątku w godzinach 9.00 - 15.00 </w:t>
      </w:r>
      <w:r w:rsidR="0052396B">
        <w:rPr>
          <w:rFonts w:ascii="Cambria" w:hAnsi="Cambria"/>
          <w:b/>
          <w:sz w:val="22"/>
          <w:szCs w:val="22"/>
        </w:rPr>
        <w:br/>
      </w:r>
      <w:r w:rsidR="0052396B" w:rsidRPr="00B94CFC">
        <w:rPr>
          <w:rFonts w:ascii="Cambria" w:hAnsi="Cambria"/>
          <w:b/>
          <w:sz w:val="22"/>
          <w:szCs w:val="22"/>
        </w:rPr>
        <w:t xml:space="preserve">oraz dodatkowo w ........................................................ sobotę/y w miesiącu w godzinach </w:t>
      </w:r>
      <w:r w:rsidR="0052396B">
        <w:rPr>
          <w:rFonts w:ascii="Cambria" w:hAnsi="Cambria"/>
          <w:b/>
          <w:sz w:val="22"/>
          <w:szCs w:val="22"/>
        </w:rPr>
        <w:br/>
      </w:r>
      <w:r w:rsidR="0052396B" w:rsidRPr="00B94CFC">
        <w:rPr>
          <w:rFonts w:ascii="Cambria" w:hAnsi="Cambria"/>
          <w:b/>
          <w:sz w:val="22"/>
          <w:szCs w:val="22"/>
        </w:rPr>
        <w:t xml:space="preserve">9.00 - 13.00 </w:t>
      </w:r>
      <w:r w:rsidR="0052396B" w:rsidRPr="00B94CFC">
        <w:rPr>
          <w:rFonts w:ascii="Cambria" w:hAnsi="Cambria" w:cs="Calibri"/>
          <w:b/>
          <w:sz w:val="22"/>
          <w:szCs w:val="22"/>
        </w:rPr>
        <w:t>(</w:t>
      </w:r>
      <w:r w:rsidR="0052396B" w:rsidRPr="00B94CFC">
        <w:rPr>
          <w:rFonts w:ascii="Cambria" w:hAnsi="Cambria" w:cs="Calibri"/>
          <w:b/>
          <w:bCs/>
          <w:sz w:val="22"/>
          <w:szCs w:val="22"/>
        </w:rPr>
        <w:t xml:space="preserve">należy wskazać konkretną ilość sobót – zgodnie z </w:t>
      </w:r>
      <w:bookmarkStart w:id="0" w:name="_GoBack"/>
      <w:bookmarkEnd w:id="0"/>
      <w:r w:rsidR="0068616A" w:rsidRPr="00A6580B">
        <w:rPr>
          <w:rFonts w:ascii="Cambria" w:hAnsi="Cambria" w:cs="Calibri"/>
          <w:b/>
          <w:bCs/>
          <w:sz w:val="22"/>
          <w:szCs w:val="22"/>
        </w:rPr>
        <w:t>pkt 16.2</w:t>
      </w:r>
      <w:r w:rsidR="0052396B" w:rsidRPr="00A6580B">
        <w:rPr>
          <w:rFonts w:ascii="Cambria" w:hAnsi="Cambria" w:cs="Calibri"/>
          <w:b/>
          <w:bCs/>
          <w:sz w:val="22"/>
          <w:szCs w:val="22"/>
        </w:rPr>
        <w:t xml:space="preserve"> </w:t>
      </w:r>
      <w:proofErr w:type="spellStart"/>
      <w:r w:rsidR="0052396B" w:rsidRPr="00A6580B">
        <w:rPr>
          <w:rFonts w:ascii="Cambria" w:hAnsi="Cambria" w:cs="Calibri"/>
          <w:b/>
          <w:bCs/>
          <w:sz w:val="22"/>
          <w:szCs w:val="22"/>
        </w:rPr>
        <w:t>ppkt</w:t>
      </w:r>
      <w:proofErr w:type="spellEnd"/>
      <w:r w:rsidR="0052396B" w:rsidRPr="00A6580B">
        <w:rPr>
          <w:rFonts w:ascii="Cambria" w:hAnsi="Cambria" w:cs="Calibri"/>
          <w:b/>
          <w:bCs/>
          <w:sz w:val="22"/>
          <w:szCs w:val="22"/>
        </w:rPr>
        <w:t xml:space="preserve"> 2) SWZ</w:t>
      </w:r>
      <w:r w:rsidR="0052396B" w:rsidRPr="00A6580B">
        <w:rPr>
          <w:rFonts w:ascii="Cambria" w:hAnsi="Cambria" w:cs="Calibri"/>
          <w:b/>
          <w:sz w:val="22"/>
          <w:szCs w:val="22"/>
        </w:rPr>
        <w:t>).</w:t>
      </w:r>
    </w:p>
    <w:p w:rsidR="00FE55EB" w:rsidRPr="00685F3E" w:rsidRDefault="00FE55EB" w:rsidP="00B93C91">
      <w:pPr>
        <w:pStyle w:val="Tekstpodstawowywcity"/>
        <w:tabs>
          <w:tab w:val="left" w:pos="426"/>
        </w:tabs>
        <w:suppressAutoHyphens w:val="0"/>
        <w:spacing w:after="0"/>
        <w:ind w:left="0"/>
        <w:jc w:val="both"/>
        <w:rPr>
          <w:rFonts w:ascii="Cambria" w:hAnsi="Cambria" w:cs="Arial"/>
          <w:sz w:val="12"/>
          <w:szCs w:val="22"/>
        </w:rPr>
      </w:pPr>
    </w:p>
    <w:p w:rsidR="00953413" w:rsidRPr="00685F3E" w:rsidRDefault="00953413" w:rsidP="0002109E">
      <w:pPr>
        <w:pStyle w:val="Tekstpodstawowywcity"/>
        <w:numPr>
          <w:ilvl w:val="0"/>
          <w:numId w:val="2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lastRenderedPageBreak/>
        <w:t>Następujące zakresy rzeczowe wchodzące w przedmiot zamówienia zamierzamy zlecić następującym podwykonawcom:</w:t>
      </w:r>
    </w:p>
    <w:p w:rsidR="00953413" w:rsidRPr="00685F3E" w:rsidRDefault="00953413" w:rsidP="00953413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8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"/>
        <w:gridCol w:w="3654"/>
        <w:gridCol w:w="4594"/>
      </w:tblGrid>
      <w:tr w:rsidR="00953413" w:rsidRPr="00685F3E" w:rsidTr="00510F1F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685F3E">
              <w:rPr>
                <w:rFonts w:ascii="Cambria" w:hAnsi="Cambria" w:cs="Arial"/>
                <w:b/>
                <w:sz w:val="18"/>
                <w:szCs w:val="18"/>
              </w:rPr>
              <w:t>(zakres powierzonych dostaw)</w:t>
            </w: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953413" w:rsidRPr="00685F3E" w:rsidTr="00510F1F">
        <w:trPr>
          <w:trHeight w:val="828"/>
        </w:trPr>
        <w:tc>
          <w:tcPr>
            <w:tcW w:w="56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953413" w:rsidRPr="00685F3E" w:rsidRDefault="00953413" w:rsidP="00510F1F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953413" w:rsidRPr="00685F3E" w:rsidRDefault="00953413" w:rsidP="00953413">
      <w:pPr>
        <w:suppressAutoHyphens w:val="0"/>
        <w:jc w:val="both"/>
        <w:rPr>
          <w:rFonts w:ascii="Cambria" w:hAnsi="Cambria" w:cs="Arial"/>
          <w:bCs/>
          <w:sz w:val="22"/>
          <w:szCs w:val="22"/>
          <w:lang w:eastAsia="pl-PL"/>
        </w:rPr>
      </w:pPr>
    </w:p>
    <w:p w:rsidR="007A0EC0" w:rsidRPr="00685F3E" w:rsidRDefault="00953413" w:rsidP="007A0EC0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  <w:lang w:eastAsia="pl-PL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A0EC0" w:rsidRPr="00685F3E" w:rsidRDefault="007A0EC0" w:rsidP="007A0EC0">
      <w:pPr>
        <w:pStyle w:val="Tekstpodstawowy"/>
        <w:suppressAutoHyphens w:val="0"/>
        <w:spacing w:after="0" w:line="276" w:lineRule="auto"/>
        <w:ind w:left="357"/>
        <w:jc w:val="both"/>
        <w:rPr>
          <w:rFonts w:ascii="Cambria" w:hAnsi="Cambria" w:cs="Arial"/>
          <w:bCs/>
          <w:sz w:val="12"/>
          <w:szCs w:val="22"/>
          <w:lang w:eastAsia="pl-PL"/>
        </w:rPr>
      </w:pPr>
    </w:p>
    <w:p w:rsidR="007A0EC0" w:rsidRPr="00685F3E" w:rsidRDefault="007A0EC0" w:rsidP="0002109E">
      <w:pPr>
        <w:pStyle w:val="Akapitzlist"/>
        <w:numPr>
          <w:ilvl w:val="0"/>
          <w:numId w:val="2"/>
        </w:numPr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685F3E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BB5AD1">
        <w:rPr>
          <w:rFonts w:ascii="Cambria" w:hAnsi="Cambria" w:cs="Arial"/>
          <w:bCs/>
          <w:sz w:val="22"/>
          <w:szCs w:val="22"/>
        </w:rPr>
        <w:t>dostawy</w:t>
      </w:r>
      <w:r w:rsidRPr="00685F3E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685F3E">
        <w:rPr>
          <w:rFonts w:ascii="Cambria" w:hAnsi="Cambria"/>
          <w:sz w:val="22"/>
          <w:szCs w:val="22"/>
          <w:vertAlign w:val="superscript"/>
        </w:rPr>
        <w:footnoteReference w:id="1"/>
      </w:r>
      <w:r w:rsidRPr="00685F3E">
        <w:rPr>
          <w:rFonts w:ascii="Cambria" w:hAnsi="Cambria" w:cs="Arial"/>
          <w:bCs/>
          <w:sz w:val="22"/>
          <w:szCs w:val="22"/>
        </w:rPr>
        <w:t>:</w:t>
      </w:r>
    </w:p>
    <w:p w:rsidR="007A0EC0" w:rsidRPr="00685F3E" w:rsidRDefault="007A0EC0" w:rsidP="007A0EC0">
      <w:pPr>
        <w:pStyle w:val="Akapitzlist"/>
        <w:ind w:left="357"/>
        <w:jc w:val="both"/>
        <w:rPr>
          <w:rFonts w:ascii="Cambria" w:hAnsi="Cambria" w:cs="Calibri"/>
          <w:bCs/>
          <w:sz w:val="18"/>
          <w:szCs w:val="22"/>
          <w:lang w:eastAsia="pl-PL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4677"/>
      </w:tblGrid>
      <w:tr w:rsidR="007A0EC0" w:rsidRPr="00685F3E" w:rsidTr="007A0EC0">
        <w:trPr>
          <w:trHeight w:val="107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A0EC0" w:rsidRPr="00685F3E" w:rsidRDefault="007A0EC0" w:rsidP="00257913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85F3E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685F3E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:rsidR="007A0EC0" w:rsidRPr="00685F3E" w:rsidRDefault="007A0EC0" w:rsidP="00257913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85F3E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6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7A0EC0" w:rsidRPr="00685F3E" w:rsidTr="007A0EC0">
        <w:trPr>
          <w:trHeight w:val="7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EC0" w:rsidRPr="00685F3E" w:rsidRDefault="007A0EC0" w:rsidP="00257913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:rsidR="007A0EC0" w:rsidRPr="00685F3E" w:rsidRDefault="007A0EC0" w:rsidP="007A0EC0">
      <w:pPr>
        <w:pStyle w:val="Akapitzlist"/>
        <w:ind w:left="357"/>
        <w:jc w:val="both"/>
        <w:rPr>
          <w:rFonts w:ascii="Cambria" w:hAnsi="Cambria" w:cs="Calibri"/>
          <w:bCs/>
          <w:sz w:val="22"/>
          <w:szCs w:val="22"/>
          <w:lang w:eastAsia="pl-PL"/>
        </w:rPr>
      </w:pPr>
    </w:p>
    <w:p w:rsidR="00177DFB" w:rsidRPr="00685F3E" w:rsidRDefault="00177DFB" w:rsidP="00177DFB">
      <w:pPr>
        <w:suppressAutoHyphens w:val="0"/>
        <w:spacing w:line="276" w:lineRule="auto"/>
        <w:jc w:val="both"/>
        <w:rPr>
          <w:rFonts w:ascii="Cambria" w:hAnsi="Cambria" w:cs="Arial"/>
          <w:bCs/>
          <w:color w:val="FF0000"/>
          <w:sz w:val="12"/>
          <w:szCs w:val="22"/>
          <w:lang w:eastAsia="pl-PL"/>
        </w:rPr>
      </w:pPr>
    </w:p>
    <w:p w:rsidR="00953413" w:rsidRPr="00685F3E" w:rsidRDefault="00953413" w:rsidP="0002109E">
      <w:pPr>
        <w:pStyle w:val="Akapitzlist"/>
        <w:numPr>
          <w:ilvl w:val="0"/>
          <w:numId w:val="2"/>
        </w:numPr>
        <w:tabs>
          <w:tab w:val="clear" w:pos="357"/>
        </w:tabs>
        <w:jc w:val="both"/>
        <w:rPr>
          <w:rFonts w:ascii="Cambria" w:hAnsi="Cambria" w:cs="Calibri"/>
          <w:bCs/>
          <w:sz w:val="22"/>
          <w:szCs w:val="22"/>
          <w:lang w:eastAsia="pl-PL"/>
        </w:rPr>
      </w:pPr>
      <w:r w:rsidRPr="00685F3E">
        <w:rPr>
          <w:rFonts w:ascii="Cambria" w:hAnsi="Cambria" w:cs="Calibri"/>
          <w:bCs/>
          <w:sz w:val="22"/>
          <w:szCs w:val="22"/>
          <w:lang w:eastAsia="pl-PL"/>
        </w:rPr>
        <w:lastRenderedPageBreak/>
        <w:t xml:space="preserve">Informujemy, że wybór oferty </w:t>
      </w:r>
      <w:r w:rsidRPr="00685F3E">
        <w:rPr>
          <w:rFonts w:ascii="Cambria" w:hAnsi="Cambria" w:cs="Calibri"/>
          <w:b/>
          <w:bCs/>
          <w:sz w:val="22"/>
          <w:szCs w:val="22"/>
          <w:lang w:eastAsia="pl-PL"/>
        </w:rPr>
        <w:t>nie będzie/będzie**</w:t>
      </w:r>
      <w:r w:rsidRPr="00685F3E">
        <w:rPr>
          <w:rFonts w:ascii="Cambria" w:hAnsi="Cambria" w:cs="Calibri"/>
          <w:bCs/>
          <w:sz w:val="22"/>
          <w:szCs w:val="22"/>
          <w:lang w:eastAsia="pl-PL"/>
        </w:rPr>
        <w:t xml:space="preserve"> prowadzić do powstania u Zamawiającego obowiązku podatkowego zgodnie z przepisami o podatku od towarów i usług (DOTYCZY ODWRÓCONEGO VAT).</w:t>
      </w:r>
    </w:p>
    <w:p w:rsidR="00953413" w:rsidRPr="00685F3E" w:rsidRDefault="00953413" w:rsidP="00953413">
      <w:pPr>
        <w:spacing w:before="12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:rsidR="00953413" w:rsidRPr="00685F3E" w:rsidRDefault="00953413" w:rsidP="00953413">
      <w:pPr>
        <w:spacing w:before="120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685F3E"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:rsidR="00FE55EB" w:rsidRPr="00685F3E" w:rsidRDefault="00FE55EB" w:rsidP="00177DFB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357" w:hanging="357"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685F3E">
        <w:rPr>
          <w:rFonts w:ascii="Cambria" w:hAnsi="Cambria" w:cs="Arial"/>
          <w:sz w:val="22"/>
          <w:szCs w:val="22"/>
        </w:rPr>
        <w:t xml:space="preserve">5/46/WE (ogólne rozporządzenie </w:t>
      </w:r>
      <w:r w:rsidRPr="00685F3E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:rsidR="00FE55EB" w:rsidRPr="00685F3E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 xml:space="preserve">Oświadczamy, że wypełniliśmy obowiązki informacyjne przewidziane </w:t>
      </w:r>
      <w:r w:rsidRPr="00685F3E">
        <w:rPr>
          <w:rFonts w:ascii="Cambria" w:hAnsi="Cambria" w:cs="Arial"/>
          <w:sz w:val="22"/>
          <w:szCs w:val="22"/>
        </w:rPr>
        <w:br/>
        <w:t>w art. 13 lub art. 14 RODO wobec osób fizycznych, od których dane osobowe bezpośrednio lub pośrednio pozyskaliśmy w celu ubiegania się o udzielenie zamówienia publicznego w niniejszym postępowaniu o udzielenie zamówienia.</w:t>
      </w:r>
    </w:p>
    <w:p w:rsidR="00FE55EB" w:rsidRPr="00685F3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:rsidR="00FE55EB" w:rsidRPr="00685F3E" w:rsidRDefault="00FE55EB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Oświadczamy, pod groźbą odpowiedzialności karnej, iż załączone do oferty dokumenty opisują stan faktyczny i prawny, aktualny na dzień otwarcia ofert.</w:t>
      </w:r>
    </w:p>
    <w:p w:rsidR="00002A3B" w:rsidRPr="00685F3E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:rsidR="00002A3B" w:rsidRPr="00685F3E" w:rsidRDefault="00002A3B" w:rsidP="0002109E">
      <w:pPr>
        <w:widowControl w:val="0"/>
        <w:numPr>
          <w:ilvl w:val="0"/>
          <w:numId w:val="2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bCs/>
          <w:sz w:val="22"/>
          <w:szCs w:val="22"/>
          <w:lang w:eastAsia="pl-PL"/>
        </w:rPr>
        <w:t>Następujące informacje zawarte w mojej/naszej ofercie stanowią tajemnicę przedsiębiorstwa: ……………………………………………………………………………………………………………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</w:t>
      </w: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685F3E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 w:rsidRPr="00685F3E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:rsidR="00002A3B" w:rsidRPr="00685F3E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685F3E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mojej/naszej oferty.</w:t>
      </w:r>
    </w:p>
    <w:p w:rsidR="00FE55EB" w:rsidRPr="00685F3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</w:rPr>
      </w:pPr>
    </w:p>
    <w:p w:rsidR="00FE55EB" w:rsidRPr="00685F3E" w:rsidRDefault="00FE55EB" w:rsidP="0002109E">
      <w:pPr>
        <w:pStyle w:val="Akapitzlist"/>
        <w:numPr>
          <w:ilvl w:val="0"/>
          <w:numId w:val="2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rPr>
          <w:rFonts w:ascii="Cambria" w:hAnsi="Cambria" w:cs="Cambria"/>
          <w:sz w:val="22"/>
          <w:szCs w:val="22"/>
          <w:u w:val="single"/>
        </w:rPr>
      </w:pPr>
      <w:r w:rsidRPr="00685F3E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685F3E" w:rsidTr="00A83E02">
        <w:trPr>
          <w:trHeight w:hRule="exact" w:val="454"/>
        </w:trPr>
        <w:tc>
          <w:tcPr>
            <w:tcW w:w="8432" w:type="dxa"/>
            <w:gridSpan w:val="4"/>
            <w:shd w:val="clear" w:color="auto" w:fill="E0E0E0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685F3E">
              <w:rPr>
                <w:rFonts w:ascii="Cambria" w:hAnsi="Cambria" w:cs="Cambria"/>
                <w:b/>
                <w:bCs/>
              </w:rPr>
              <w:t>WIELKOŚĆ PRZEDSIĘBIORSTWA</w:t>
            </w:r>
            <w:r w:rsidRPr="00685F3E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2"/>
            </w:r>
          </w:p>
        </w:tc>
      </w:tr>
      <w:tr w:rsidR="00FE55EB" w:rsidRPr="00685F3E" w:rsidTr="00A83E02">
        <w:trPr>
          <w:trHeight w:hRule="exact" w:val="454"/>
        </w:trPr>
        <w:tc>
          <w:tcPr>
            <w:tcW w:w="198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lastRenderedPageBreak/>
              <w:t>□</w:t>
            </w:r>
            <w:r w:rsidRPr="00685F3E">
              <w:rPr>
                <w:rFonts w:ascii="Cambria" w:hAnsi="Cambria" w:cs="Cambria"/>
              </w:rPr>
              <w:t xml:space="preserve"> mikro</w:t>
            </w:r>
          </w:p>
        </w:tc>
        <w:tc>
          <w:tcPr>
            <w:tcW w:w="198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małe</w:t>
            </w:r>
          </w:p>
        </w:tc>
        <w:tc>
          <w:tcPr>
            <w:tcW w:w="2150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średnie</w:t>
            </w:r>
          </w:p>
        </w:tc>
        <w:tc>
          <w:tcPr>
            <w:tcW w:w="2322" w:type="dxa"/>
            <w:vAlign w:val="center"/>
          </w:tcPr>
          <w:p w:rsidR="00FE55EB" w:rsidRPr="00685F3E" w:rsidRDefault="00FE55EB" w:rsidP="00A83E02">
            <w:pPr>
              <w:jc w:val="center"/>
              <w:rPr>
                <w:rFonts w:ascii="Cambria" w:hAnsi="Cambria"/>
              </w:rPr>
            </w:pPr>
            <w:r w:rsidRPr="00685F3E">
              <w:t>□</w:t>
            </w:r>
            <w:r w:rsidRPr="00685F3E">
              <w:rPr>
                <w:rFonts w:ascii="Cambria" w:hAnsi="Cambria" w:cs="Cambria"/>
              </w:rPr>
              <w:t xml:space="preserve"> duże</w:t>
            </w:r>
          </w:p>
        </w:tc>
      </w:tr>
    </w:tbl>
    <w:p w:rsidR="00FE55EB" w:rsidRPr="00685F3E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p w:rsidR="00FE55EB" w:rsidRPr="00685F3E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16"/>
          <w:szCs w:val="22"/>
        </w:rPr>
      </w:pPr>
    </w:p>
    <w:p w:rsidR="006514D7" w:rsidRPr="00685F3E" w:rsidRDefault="006514D7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85F3E">
        <w:rPr>
          <w:rFonts w:ascii="Cambria" w:hAnsi="Cambria" w:cs="Arial"/>
          <w:sz w:val="22"/>
          <w:szCs w:val="22"/>
        </w:rPr>
        <w:t>Oferta została złożona na …</w:t>
      </w:r>
      <w:r w:rsidR="0082470E" w:rsidRPr="00685F3E">
        <w:rPr>
          <w:rFonts w:ascii="Cambria" w:hAnsi="Cambria" w:cs="Arial"/>
          <w:sz w:val="22"/>
          <w:szCs w:val="22"/>
        </w:rPr>
        <w:t>………..</w:t>
      </w:r>
      <w:r w:rsidRPr="00685F3E">
        <w:rPr>
          <w:rFonts w:ascii="Cambria" w:hAnsi="Cambria" w:cs="Arial"/>
          <w:sz w:val="22"/>
          <w:szCs w:val="22"/>
        </w:rPr>
        <w:t>.. stronach.</w:t>
      </w:r>
    </w:p>
    <w:p w:rsidR="00A764B8" w:rsidRPr="00685F3E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685F3E" w:rsidRDefault="003F2976" w:rsidP="0002109E">
      <w:pPr>
        <w:pStyle w:val="Tekstpodstawowy"/>
        <w:numPr>
          <w:ilvl w:val="0"/>
          <w:numId w:val="2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685F3E" w:rsidRDefault="003F2976" w:rsidP="0002109E">
      <w:pPr>
        <w:numPr>
          <w:ilvl w:val="1"/>
          <w:numId w:val="3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04BD2" w:rsidRPr="00685F3E" w:rsidRDefault="003F2976" w:rsidP="0002109E">
      <w:pPr>
        <w:numPr>
          <w:ilvl w:val="1"/>
          <w:numId w:val="3"/>
        </w:numPr>
        <w:tabs>
          <w:tab w:val="clear" w:pos="644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685F3E">
        <w:rPr>
          <w:rFonts w:ascii="Cambria" w:hAnsi="Cambria" w:cs="Arial"/>
          <w:sz w:val="22"/>
          <w:szCs w:val="22"/>
          <w:lang w:eastAsia="pl-PL"/>
        </w:rPr>
        <w:t>…………………………………………………</w:t>
      </w:r>
    </w:p>
    <w:p w:rsidR="009E5EA3" w:rsidRPr="00685F3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685F3E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  .....................................................................................</w:t>
      </w:r>
    </w:p>
    <w:p w:rsidR="003F2976" w:rsidRPr="00685F3E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685F3E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</w:t>
      </w:r>
      <w:r w:rsidRPr="00685F3E">
        <w:rPr>
          <w:rFonts w:ascii="Arial" w:hAnsi="Arial" w:cs="Arial"/>
          <w:sz w:val="18"/>
          <w:szCs w:val="18"/>
          <w:lang w:eastAsia="pl-PL"/>
        </w:rPr>
        <w:tab/>
      </w:r>
      <w:r w:rsidRPr="00685F3E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(Podpis)</w:t>
      </w: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685F3E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i/>
          <w:sz w:val="18"/>
          <w:szCs w:val="18"/>
          <w:lang w:eastAsia="pl-PL"/>
        </w:rPr>
      </w:pPr>
    </w:p>
    <w:p w:rsidR="003F2976" w:rsidRPr="00685F3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F2976" w:rsidRPr="00685F3E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 xml:space="preserve">Formularz oferty musi być opatrzony przez osobę lub osoby uprawnione do reprezentowania firmy kwalifikowanym podpisem elektronicznym lub podpisem zaufanych lub podpisem osobistym i </w:t>
      </w:r>
      <w:r w:rsidR="001862F0" w:rsidRPr="00685F3E">
        <w:rPr>
          <w:rFonts w:ascii="Arial" w:hAnsi="Arial" w:cs="Arial"/>
          <w:i/>
          <w:iCs/>
          <w:sz w:val="18"/>
          <w:szCs w:val="18"/>
          <w:lang w:eastAsia="pl-PL"/>
        </w:rPr>
        <w:t>przekazany Zamawiającemu wraz</w:t>
      </w:r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 xml:space="preserve"> z dokumentem (-</w:t>
      </w:r>
      <w:proofErr w:type="spellStart"/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ami</w:t>
      </w:r>
      <w:proofErr w:type="spellEnd"/>
      <w:r w:rsidRPr="00685F3E">
        <w:rPr>
          <w:rFonts w:ascii="Arial" w:hAnsi="Arial" w:cs="Arial"/>
          <w:i/>
          <w:iCs/>
          <w:sz w:val="18"/>
          <w:szCs w:val="18"/>
          <w:lang w:eastAsia="pl-PL"/>
        </w:rPr>
        <w:t>) potwierdzającymi prawo do reprezentacji Wykonawcy przez osobę podpisującą ofertę.</w:t>
      </w:r>
    </w:p>
    <w:p w:rsidR="003F2976" w:rsidRPr="00685F3E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685F3E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9E5EA3" w:rsidRPr="00685F3E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685F3E">
        <w:rPr>
          <w:rFonts w:ascii="Cambria" w:hAnsi="Cambria" w:cs="Calibri"/>
          <w:bCs/>
          <w:sz w:val="22"/>
          <w:szCs w:val="22"/>
        </w:rPr>
        <w:t xml:space="preserve">* </w:t>
      </w:r>
      <w:r w:rsidRPr="00685F3E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 w:rsidRPr="00685F3E">
        <w:rPr>
          <w:rFonts w:ascii="Cambria" w:hAnsi="Cambria" w:cs="Calibri"/>
          <w:bCs/>
          <w:sz w:val="16"/>
          <w:szCs w:val="22"/>
        </w:rPr>
        <w:t>w</w:t>
      </w:r>
      <w:r w:rsidRPr="00685F3E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 w:rsidRPr="00685F3E">
        <w:rPr>
          <w:rFonts w:ascii="Cambria" w:hAnsi="Cambria" w:cs="Calibri"/>
          <w:bCs/>
          <w:sz w:val="16"/>
          <w:szCs w:val="22"/>
        </w:rPr>
        <w:t>z</w:t>
      </w:r>
      <w:r w:rsidRPr="00685F3E">
        <w:rPr>
          <w:rFonts w:ascii="Cambria" w:hAnsi="Cambria" w:cs="Calibri"/>
          <w:bCs/>
          <w:sz w:val="16"/>
          <w:szCs w:val="22"/>
        </w:rPr>
        <w:t>amówienia.</w:t>
      </w:r>
    </w:p>
    <w:p w:rsidR="000623D3" w:rsidRPr="00C669B1" w:rsidRDefault="00846293" w:rsidP="00C669B1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685F3E">
        <w:rPr>
          <w:rFonts w:ascii="Cambria" w:hAnsi="Cambria" w:cs="Calibri"/>
          <w:sz w:val="16"/>
          <w:szCs w:val="22"/>
        </w:rPr>
        <w:t>**  niepotrzebne skreślić.</w:t>
      </w:r>
    </w:p>
    <w:sectPr w:rsidR="000623D3" w:rsidRPr="00C669B1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7A0" w:rsidRDefault="000517A0">
      <w:r>
        <w:separator/>
      </w:r>
    </w:p>
  </w:endnote>
  <w:endnote w:type="continuationSeparator" w:id="0">
    <w:p w:rsidR="000517A0" w:rsidRDefault="00051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MS PGothic"/>
    <w:charset w:val="EE"/>
    <w:family w:val="swiss"/>
    <w:pitch w:val="variable"/>
  </w:font>
  <w:font w:name="Bitstream Vera Sans">
    <w:charset w:val="80"/>
    <w:family w:val="auto"/>
    <w:pitch w:val="variable"/>
  </w:font>
  <w:font w:name="FreeSans">
    <w:altName w:val="@Malgun Gothic Semilight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A6580B">
      <w:rPr>
        <w:rFonts w:ascii="Cambria" w:hAnsi="Cambria"/>
        <w:noProof/>
        <w:sz w:val="16"/>
        <w:szCs w:val="16"/>
      </w:rPr>
      <w:t>5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7A0" w:rsidRDefault="000517A0">
      <w:r>
        <w:separator/>
      </w:r>
    </w:p>
  </w:footnote>
  <w:footnote w:type="continuationSeparator" w:id="0">
    <w:p w:rsidR="000517A0" w:rsidRDefault="000517A0">
      <w:r>
        <w:continuationSeparator/>
      </w:r>
    </w:p>
  </w:footnote>
  <w:footnote w:id="1">
    <w:p w:rsidR="007A0EC0" w:rsidRDefault="007A0EC0" w:rsidP="007A0EC0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2">
    <w:p w:rsidR="00FE55EB" w:rsidRPr="0042232E" w:rsidRDefault="00FE55EB" w:rsidP="00FE55EB">
      <w:pPr>
        <w:pStyle w:val="Tekstprzypisudolnego"/>
        <w:jc w:val="both"/>
        <w:rPr>
          <w:b/>
          <w:bCs w:val="0"/>
          <w:sz w:val="16"/>
          <w:szCs w:val="16"/>
        </w:rPr>
      </w:pPr>
      <w:r>
        <w:rPr>
          <w:rStyle w:val="Znakiprzypiswdolnych"/>
        </w:rPr>
        <w:footnoteRef/>
      </w:r>
      <w:r w:rsidRPr="0042232E">
        <w:rPr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A) </w:t>
      </w:r>
      <w:r w:rsidRPr="0042232E">
        <w:rPr>
          <w:sz w:val="16"/>
          <w:szCs w:val="16"/>
        </w:rPr>
        <w:t>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124z 20.05.2003, str. 36): </w:t>
      </w:r>
      <w:r w:rsidRPr="0042232E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B) </w:t>
      </w:r>
      <w:r w:rsidRPr="0042232E">
        <w:rPr>
          <w:sz w:val="16"/>
          <w:szCs w:val="16"/>
        </w:rPr>
        <w:t>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C) </w:t>
      </w:r>
      <w:r w:rsidRPr="0042232E">
        <w:rPr>
          <w:sz w:val="16"/>
          <w:szCs w:val="16"/>
        </w:rPr>
        <w:t>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 w:rsidRPr="0042232E">
        <w:rPr>
          <w:sz w:val="16"/>
          <w:szCs w:val="16"/>
        </w:rPr>
        <w:t>Dz.Urz</w:t>
      </w:r>
      <w:proofErr w:type="spellEnd"/>
      <w:r w:rsidRPr="0042232E">
        <w:rPr>
          <w:sz w:val="16"/>
          <w:szCs w:val="16"/>
        </w:rPr>
        <w:t xml:space="preserve">. UE L 124 z 20.05.2003, str. 36): </w:t>
      </w:r>
      <w:r w:rsidRPr="0042232E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9366A0"/>
    <w:multiLevelType w:val="hybridMultilevel"/>
    <w:tmpl w:val="81226D9E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B25C5A"/>
    <w:multiLevelType w:val="hybridMultilevel"/>
    <w:tmpl w:val="D34C9AFC"/>
    <w:lvl w:ilvl="0" w:tplc="DC902A7A">
      <w:start w:val="1"/>
      <w:numFmt w:val="upperRoman"/>
      <w:lvlText w:val="%1."/>
      <w:lvlJc w:val="left"/>
      <w:pPr>
        <w:ind w:left="1080" w:hanging="720"/>
      </w:pPr>
      <w:rPr>
        <w:rFonts w:cs="Calibri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3"/>
  </w:num>
  <w:num w:numId="4">
    <w:abstractNumId w:val="11"/>
  </w:num>
  <w:num w:numId="5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F8"/>
    <w:rsid w:val="00002A3B"/>
    <w:rsid w:val="00003648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109E"/>
    <w:rsid w:val="00022AEE"/>
    <w:rsid w:val="0002493C"/>
    <w:rsid w:val="0002510C"/>
    <w:rsid w:val="00025CCF"/>
    <w:rsid w:val="00025D57"/>
    <w:rsid w:val="00026B18"/>
    <w:rsid w:val="00027438"/>
    <w:rsid w:val="00030C61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1F6B"/>
    <w:rsid w:val="000421A9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7A0"/>
    <w:rsid w:val="00051C1A"/>
    <w:rsid w:val="00052B02"/>
    <w:rsid w:val="0005373A"/>
    <w:rsid w:val="00053A57"/>
    <w:rsid w:val="00053CFB"/>
    <w:rsid w:val="00053DFC"/>
    <w:rsid w:val="00054607"/>
    <w:rsid w:val="00055957"/>
    <w:rsid w:val="00055D39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6783"/>
    <w:rsid w:val="00070C94"/>
    <w:rsid w:val="00070E08"/>
    <w:rsid w:val="0007307E"/>
    <w:rsid w:val="00073ECC"/>
    <w:rsid w:val="00076262"/>
    <w:rsid w:val="00077C4D"/>
    <w:rsid w:val="00080E2D"/>
    <w:rsid w:val="000814C5"/>
    <w:rsid w:val="00081867"/>
    <w:rsid w:val="00081FD1"/>
    <w:rsid w:val="00082313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A7D84"/>
    <w:rsid w:val="000B0453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3433"/>
    <w:rsid w:val="000C4424"/>
    <w:rsid w:val="000C4A07"/>
    <w:rsid w:val="000C60B6"/>
    <w:rsid w:val="000C7EE4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1A66"/>
    <w:rsid w:val="00111C61"/>
    <w:rsid w:val="00111EE8"/>
    <w:rsid w:val="001131C0"/>
    <w:rsid w:val="00113F04"/>
    <w:rsid w:val="00115D42"/>
    <w:rsid w:val="00116EC9"/>
    <w:rsid w:val="00120288"/>
    <w:rsid w:val="0012126A"/>
    <w:rsid w:val="00121854"/>
    <w:rsid w:val="00123339"/>
    <w:rsid w:val="00125146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6033"/>
    <w:rsid w:val="00196750"/>
    <w:rsid w:val="00196E47"/>
    <w:rsid w:val="00197193"/>
    <w:rsid w:val="001A0BE4"/>
    <w:rsid w:val="001A1644"/>
    <w:rsid w:val="001A17C7"/>
    <w:rsid w:val="001A2032"/>
    <w:rsid w:val="001A33F5"/>
    <w:rsid w:val="001A4742"/>
    <w:rsid w:val="001A5C27"/>
    <w:rsid w:val="001A62CB"/>
    <w:rsid w:val="001A6901"/>
    <w:rsid w:val="001A6BEC"/>
    <w:rsid w:val="001A6F85"/>
    <w:rsid w:val="001B0453"/>
    <w:rsid w:val="001B0AC5"/>
    <w:rsid w:val="001B3865"/>
    <w:rsid w:val="001B58A6"/>
    <w:rsid w:val="001B5DDB"/>
    <w:rsid w:val="001B6A73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1D3E"/>
    <w:rsid w:val="001D3416"/>
    <w:rsid w:val="001D4196"/>
    <w:rsid w:val="001D590C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25CB"/>
    <w:rsid w:val="001F41DE"/>
    <w:rsid w:val="001F461E"/>
    <w:rsid w:val="001F4A36"/>
    <w:rsid w:val="001F4C8E"/>
    <w:rsid w:val="001F63D6"/>
    <w:rsid w:val="00202279"/>
    <w:rsid w:val="00203AE2"/>
    <w:rsid w:val="00203CBA"/>
    <w:rsid w:val="002048C0"/>
    <w:rsid w:val="00204A9E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0B3"/>
    <w:rsid w:val="002144AF"/>
    <w:rsid w:val="00215EC4"/>
    <w:rsid w:val="002160A2"/>
    <w:rsid w:val="002163D0"/>
    <w:rsid w:val="00216767"/>
    <w:rsid w:val="00216B9C"/>
    <w:rsid w:val="00217AFA"/>
    <w:rsid w:val="00217B8A"/>
    <w:rsid w:val="00220218"/>
    <w:rsid w:val="00221C02"/>
    <w:rsid w:val="00222A58"/>
    <w:rsid w:val="002231CA"/>
    <w:rsid w:val="00223349"/>
    <w:rsid w:val="0022609B"/>
    <w:rsid w:val="002266DD"/>
    <w:rsid w:val="00227DEC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15F7"/>
    <w:rsid w:val="00282A76"/>
    <w:rsid w:val="00282AB4"/>
    <w:rsid w:val="00282BF9"/>
    <w:rsid w:val="00283CC0"/>
    <w:rsid w:val="002840A8"/>
    <w:rsid w:val="00285948"/>
    <w:rsid w:val="0029108C"/>
    <w:rsid w:val="00291A93"/>
    <w:rsid w:val="00291DA9"/>
    <w:rsid w:val="002923FD"/>
    <w:rsid w:val="00293F92"/>
    <w:rsid w:val="002945A4"/>
    <w:rsid w:val="00294D7A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D14AF"/>
    <w:rsid w:val="002D1A52"/>
    <w:rsid w:val="002D1E85"/>
    <w:rsid w:val="002D2890"/>
    <w:rsid w:val="002D2DC2"/>
    <w:rsid w:val="002D3BBB"/>
    <w:rsid w:val="002D46C5"/>
    <w:rsid w:val="002D52EC"/>
    <w:rsid w:val="002D5F2E"/>
    <w:rsid w:val="002D7919"/>
    <w:rsid w:val="002E1A79"/>
    <w:rsid w:val="002E202F"/>
    <w:rsid w:val="002E2944"/>
    <w:rsid w:val="002E2947"/>
    <w:rsid w:val="002E29FC"/>
    <w:rsid w:val="002E42C0"/>
    <w:rsid w:val="002E46A1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4152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24D0"/>
    <w:rsid w:val="00342C73"/>
    <w:rsid w:val="00343633"/>
    <w:rsid w:val="00344816"/>
    <w:rsid w:val="00345130"/>
    <w:rsid w:val="00346455"/>
    <w:rsid w:val="003465CE"/>
    <w:rsid w:val="00347806"/>
    <w:rsid w:val="00350445"/>
    <w:rsid w:val="00350577"/>
    <w:rsid w:val="00350A3F"/>
    <w:rsid w:val="00351202"/>
    <w:rsid w:val="0035131D"/>
    <w:rsid w:val="00351CEC"/>
    <w:rsid w:val="003539A0"/>
    <w:rsid w:val="00354A75"/>
    <w:rsid w:val="00354BC9"/>
    <w:rsid w:val="00355112"/>
    <w:rsid w:val="00355DDC"/>
    <w:rsid w:val="00355F63"/>
    <w:rsid w:val="00357B32"/>
    <w:rsid w:val="00357C4C"/>
    <w:rsid w:val="00357D4E"/>
    <w:rsid w:val="0036070D"/>
    <w:rsid w:val="00360866"/>
    <w:rsid w:val="0036157C"/>
    <w:rsid w:val="00364D39"/>
    <w:rsid w:val="00364F1D"/>
    <w:rsid w:val="003650C5"/>
    <w:rsid w:val="00366ADC"/>
    <w:rsid w:val="00367426"/>
    <w:rsid w:val="00367E16"/>
    <w:rsid w:val="00367EFB"/>
    <w:rsid w:val="00370123"/>
    <w:rsid w:val="00370FF7"/>
    <w:rsid w:val="00371912"/>
    <w:rsid w:val="00373500"/>
    <w:rsid w:val="00373BA2"/>
    <w:rsid w:val="00374896"/>
    <w:rsid w:val="00374F61"/>
    <w:rsid w:val="003750B8"/>
    <w:rsid w:val="0037545E"/>
    <w:rsid w:val="00377315"/>
    <w:rsid w:val="00381EFE"/>
    <w:rsid w:val="003822D6"/>
    <w:rsid w:val="00382C5A"/>
    <w:rsid w:val="003844A3"/>
    <w:rsid w:val="00386A12"/>
    <w:rsid w:val="00390527"/>
    <w:rsid w:val="003906E3"/>
    <w:rsid w:val="003949A3"/>
    <w:rsid w:val="00394B0A"/>
    <w:rsid w:val="00394B11"/>
    <w:rsid w:val="003958DA"/>
    <w:rsid w:val="00395BB7"/>
    <w:rsid w:val="003961EB"/>
    <w:rsid w:val="003A1018"/>
    <w:rsid w:val="003A28B0"/>
    <w:rsid w:val="003A3058"/>
    <w:rsid w:val="003A3106"/>
    <w:rsid w:val="003A3434"/>
    <w:rsid w:val="003A3EEA"/>
    <w:rsid w:val="003A48CB"/>
    <w:rsid w:val="003A505C"/>
    <w:rsid w:val="003A7664"/>
    <w:rsid w:val="003B007B"/>
    <w:rsid w:val="003B152C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5285"/>
    <w:rsid w:val="003D5C10"/>
    <w:rsid w:val="003D638D"/>
    <w:rsid w:val="003D63E9"/>
    <w:rsid w:val="003D79CC"/>
    <w:rsid w:val="003E5A8A"/>
    <w:rsid w:val="003E7227"/>
    <w:rsid w:val="003E7C24"/>
    <w:rsid w:val="003F02AE"/>
    <w:rsid w:val="003F0965"/>
    <w:rsid w:val="003F2976"/>
    <w:rsid w:val="003F3AF1"/>
    <w:rsid w:val="003F3CA3"/>
    <w:rsid w:val="003F3FD2"/>
    <w:rsid w:val="003F4173"/>
    <w:rsid w:val="003F45EA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758"/>
    <w:rsid w:val="004159AA"/>
    <w:rsid w:val="00416584"/>
    <w:rsid w:val="0041717B"/>
    <w:rsid w:val="00417AB4"/>
    <w:rsid w:val="00421A25"/>
    <w:rsid w:val="00421F22"/>
    <w:rsid w:val="0042468A"/>
    <w:rsid w:val="00426CAC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27B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8D7"/>
    <w:rsid w:val="00454F85"/>
    <w:rsid w:val="004601AC"/>
    <w:rsid w:val="00460DDD"/>
    <w:rsid w:val="00461449"/>
    <w:rsid w:val="00463097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1C6A"/>
    <w:rsid w:val="00482943"/>
    <w:rsid w:val="00485048"/>
    <w:rsid w:val="00485718"/>
    <w:rsid w:val="00486C2A"/>
    <w:rsid w:val="00492147"/>
    <w:rsid w:val="00494DA5"/>
    <w:rsid w:val="00497307"/>
    <w:rsid w:val="004A01EE"/>
    <w:rsid w:val="004A2673"/>
    <w:rsid w:val="004A2957"/>
    <w:rsid w:val="004A2C85"/>
    <w:rsid w:val="004A2F2D"/>
    <w:rsid w:val="004A4AA4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3B74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1307"/>
    <w:rsid w:val="004F261B"/>
    <w:rsid w:val="004F2C1D"/>
    <w:rsid w:val="004F2F37"/>
    <w:rsid w:val="004F58DE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1ADC"/>
    <w:rsid w:val="00512CF8"/>
    <w:rsid w:val="00512E70"/>
    <w:rsid w:val="00515D47"/>
    <w:rsid w:val="00520979"/>
    <w:rsid w:val="00520D21"/>
    <w:rsid w:val="00520D68"/>
    <w:rsid w:val="00521A78"/>
    <w:rsid w:val="005229DC"/>
    <w:rsid w:val="005234A2"/>
    <w:rsid w:val="0052396B"/>
    <w:rsid w:val="00523FB1"/>
    <w:rsid w:val="00525983"/>
    <w:rsid w:val="0052632C"/>
    <w:rsid w:val="00531465"/>
    <w:rsid w:val="005317BD"/>
    <w:rsid w:val="0053273D"/>
    <w:rsid w:val="00533758"/>
    <w:rsid w:val="005342EF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382F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2581"/>
    <w:rsid w:val="005838D0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1815"/>
    <w:rsid w:val="005A356F"/>
    <w:rsid w:val="005A439B"/>
    <w:rsid w:val="005A55DA"/>
    <w:rsid w:val="005A71DC"/>
    <w:rsid w:val="005B0B62"/>
    <w:rsid w:val="005B10AA"/>
    <w:rsid w:val="005B1D2D"/>
    <w:rsid w:val="005B1E80"/>
    <w:rsid w:val="005B3B74"/>
    <w:rsid w:val="005B3C2E"/>
    <w:rsid w:val="005B481B"/>
    <w:rsid w:val="005B5080"/>
    <w:rsid w:val="005B6777"/>
    <w:rsid w:val="005B6A16"/>
    <w:rsid w:val="005B721D"/>
    <w:rsid w:val="005B74DF"/>
    <w:rsid w:val="005C108F"/>
    <w:rsid w:val="005C1237"/>
    <w:rsid w:val="005C128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6C3C"/>
    <w:rsid w:val="00620DF4"/>
    <w:rsid w:val="006215F4"/>
    <w:rsid w:val="006217B2"/>
    <w:rsid w:val="00622621"/>
    <w:rsid w:val="00622D7C"/>
    <w:rsid w:val="006236EA"/>
    <w:rsid w:val="006237F0"/>
    <w:rsid w:val="006242C2"/>
    <w:rsid w:val="00625C77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0FF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4261"/>
    <w:rsid w:val="006545CD"/>
    <w:rsid w:val="0065475D"/>
    <w:rsid w:val="006569A7"/>
    <w:rsid w:val="00656C0F"/>
    <w:rsid w:val="00657BC7"/>
    <w:rsid w:val="00660236"/>
    <w:rsid w:val="00660A86"/>
    <w:rsid w:val="00662AF8"/>
    <w:rsid w:val="00662E5B"/>
    <w:rsid w:val="0066533C"/>
    <w:rsid w:val="00665A5F"/>
    <w:rsid w:val="006660D2"/>
    <w:rsid w:val="006663C5"/>
    <w:rsid w:val="00667615"/>
    <w:rsid w:val="006710BE"/>
    <w:rsid w:val="00671657"/>
    <w:rsid w:val="00672B68"/>
    <w:rsid w:val="00673DDC"/>
    <w:rsid w:val="0067400A"/>
    <w:rsid w:val="00674019"/>
    <w:rsid w:val="0067420B"/>
    <w:rsid w:val="00674CA1"/>
    <w:rsid w:val="0067594D"/>
    <w:rsid w:val="00675B56"/>
    <w:rsid w:val="00676379"/>
    <w:rsid w:val="0068000E"/>
    <w:rsid w:val="00680B7E"/>
    <w:rsid w:val="006814BF"/>
    <w:rsid w:val="00681F64"/>
    <w:rsid w:val="006826CA"/>
    <w:rsid w:val="00682F52"/>
    <w:rsid w:val="00683011"/>
    <w:rsid w:val="006845EC"/>
    <w:rsid w:val="00685F3E"/>
    <w:rsid w:val="0068616A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618"/>
    <w:rsid w:val="006C3A81"/>
    <w:rsid w:val="006C3ED6"/>
    <w:rsid w:val="006C416E"/>
    <w:rsid w:val="006C4D07"/>
    <w:rsid w:val="006C5169"/>
    <w:rsid w:val="006C57C7"/>
    <w:rsid w:val="006C7AAC"/>
    <w:rsid w:val="006C7FB1"/>
    <w:rsid w:val="006D18E3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E6F0A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30CA"/>
    <w:rsid w:val="007331DB"/>
    <w:rsid w:val="00733A8B"/>
    <w:rsid w:val="00734E46"/>
    <w:rsid w:val="007369C8"/>
    <w:rsid w:val="0074027E"/>
    <w:rsid w:val="007407C7"/>
    <w:rsid w:val="007408F8"/>
    <w:rsid w:val="00740EC1"/>
    <w:rsid w:val="00742015"/>
    <w:rsid w:val="00742BD8"/>
    <w:rsid w:val="007433BF"/>
    <w:rsid w:val="00743D57"/>
    <w:rsid w:val="0074451A"/>
    <w:rsid w:val="00745E31"/>
    <w:rsid w:val="00745E37"/>
    <w:rsid w:val="0074702F"/>
    <w:rsid w:val="0074784E"/>
    <w:rsid w:val="00747D2F"/>
    <w:rsid w:val="00753F9D"/>
    <w:rsid w:val="00757483"/>
    <w:rsid w:val="0076069B"/>
    <w:rsid w:val="00760F59"/>
    <w:rsid w:val="0076103F"/>
    <w:rsid w:val="0076176D"/>
    <w:rsid w:val="00761FD2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67E5C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27D"/>
    <w:rsid w:val="0078284A"/>
    <w:rsid w:val="00782FD3"/>
    <w:rsid w:val="0078322F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988"/>
    <w:rsid w:val="00792A73"/>
    <w:rsid w:val="00793973"/>
    <w:rsid w:val="007946DE"/>
    <w:rsid w:val="00794A54"/>
    <w:rsid w:val="00794DA0"/>
    <w:rsid w:val="007A0002"/>
    <w:rsid w:val="007A0AF4"/>
    <w:rsid w:val="007A0EC0"/>
    <w:rsid w:val="007A14E7"/>
    <w:rsid w:val="007A1D26"/>
    <w:rsid w:val="007A21FD"/>
    <w:rsid w:val="007A2C85"/>
    <w:rsid w:val="007A5E33"/>
    <w:rsid w:val="007A6252"/>
    <w:rsid w:val="007A6893"/>
    <w:rsid w:val="007A7B6F"/>
    <w:rsid w:val="007A7F9A"/>
    <w:rsid w:val="007B1772"/>
    <w:rsid w:val="007B236F"/>
    <w:rsid w:val="007B34DD"/>
    <w:rsid w:val="007B4DFD"/>
    <w:rsid w:val="007B5070"/>
    <w:rsid w:val="007B629A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A47"/>
    <w:rsid w:val="007C5F20"/>
    <w:rsid w:val="007C73DD"/>
    <w:rsid w:val="007C75A8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F03"/>
    <w:rsid w:val="007F41CF"/>
    <w:rsid w:val="007F4770"/>
    <w:rsid w:val="007F478F"/>
    <w:rsid w:val="00800158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506A"/>
    <w:rsid w:val="00815C5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470E"/>
    <w:rsid w:val="00824D36"/>
    <w:rsid w:val="00825BD8"/>
    <w:rsid w:val="00825CB4"/>
    <w:rsid w:val="008269FC"/>
    <w:rsid w:val="00826FD9"/>
    <w:rsid w:val="008270E4"/>
    <w:rsid w:val="00827E1C"/>
    <w:rsid w:val="00830A8E"/>
    <w:rsid w:val="00831C5A"/>
    <w:rsid w:val="008331AC"/>
    <w:rsid w:val="008360C6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3964"/>
    <w:rsid w:val="0085521E"/>
    <w:rsid w:val="00855718"/>
    <w:rsid w:val="00855DB0"/>
    <w:rsid w:val="008602AB"/>
    <w:rsid w:val="0086113D"/>
    <w:rsid w:val="008611E2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80147"/>
    <w:rsid w:val="00880CAA"/>
    <w:rsid w:val="0088302D"/>
    <w:rsid w:val="00883086"/>
    <w:rsid w:val="0088401A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4228"/>
    <w:rsid w:val="008962BB"/>
    <w:rsid w:val="00896BDA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0F08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D7F84"/>
    <w:rsid w:val="008E0382"/>
    <w:rsid w:val="008E07CA"/>
    <w:rsid w:val="008E0A16"/>
    <w:rsid w:val="008E1066"/>
    <w:rsid w:val="008E151C"/>
    <w:rsid w:val="008E2508"/>
    <w:rsid w:val="008E6B5C"/>
    <w:rsid w:val="008E759D"/>
    <w:rsid w:val="008F065F"/>
    <w:rsid w:val="008F203B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3DF"/>
    <w:rsid w:val="00910FB8"/>
    <w:rsid w:val="0091106D"/>
    <w:rsid w:val="00912B3F"/>
    <w:rsid w:val="0091355E"/>
    <w:rsid w:val="009139D2"/>
    <w:rsid w:val="009165CA"/>
    <w:rsid w:val="00920311"/>
    <w:rsid w:val="00920632"/>
    <w:rsid w:val="00922563"/>
    <w:rsid w:val="00922F44"/>
    <w:rsid w:val="00923A48"/>
    <w:rsid w:val="00923FF9"/>
    <w:rsid w:val="0092480E"/>
    <w:rsid w:val="00926BC8"/>
    <w:rsid w:val="00926FB2"/>
    <w:rsid w:val="00927FBA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52C5"/>
    <w:rsid w:val="0094665F"/>
    <w:rsid w:val="00946D12"/>
    <w:rsid w:val="00947504"/>
    <w:rsid w:val="00947B5E"/>
    <w:rsid w:val="00950BED"/>
    <w:rsid w:val="009513E3"/>
    <w:rsid w:val="00951E23"/>
    <w:rsid w:val="0095341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43"/>
    <w:rsid w:val="009707A0"/>
    <w:rsid w:val="00970FFC"/>
    <w:rsid w:val="0097415C"/>
    <w:rsid w:val="00974ADD"/>
    <w:rsid w:val="009750D6"/>
    <w:rsid w:val="00976F5C"/>
    <w:rsid w:val="00977C9E"/>
    <w:rsid w:val="009807CC"/>
    <w:rsid w:val="00981B5D"/>
    <w:rsid w:val="009830E9"/>
    <w:rsid w:val="009837CB"/>
    <w:rsid w:val="00983E04"/>
    <w:rsid w:val="009849A3"/>
    <w:rsid w:val="00985024"/>
    <w:rsid w:val="009855C2"/>
    <w:rsid w:val="00985EDD"/>
    <w:rsid w:val="00985F6C"/>
    <w:rsid w:val="00986A5C"/>
    <w:rsid w:val="00990384"/>
    <w:rsid w:val="00990639"/>
    <w:rsid w:val="009909E9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BE1"/>
    <w:rsid w:val="009C54F9"/>
    <w:rsid w:val="009C59EC"/>
    <w:rsid w:val="009C6994"/>
    <w:rsid w:val="009C6CD7"/>
    <w:rsid w:val="009C7395"/>
    <w:rsid w:val="009C7EA3"/>
    <w:rsid w:val="009D0614"/>
    <w:rsid w:val="009D0919"/>
    <w:rsid w:val="009D3C6A"/>
    <w:rsid w:val="009D4071"/>
    <w:rsid w:val="009D651C"/>
    <w:rsid w:val="009D7886"/>
    <w:rsid w:val="009D7F98"/>
    <w:rsid w:val="009E2DD2"/>
    <w:rsid w:val="009E413D"/>
    <w:rsid w:val="009E4687"/>
    <w:rsid w:val="009E5B09"/>
    <w:rsid w:val="009E5EA3"/>
    <w:rsid w:val="009F3337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BCC"/>
    <w:rsid w:val="00A10EDC"/>
    <w:rsid w:val="00A111D2"/>
    <w:rsid w:val="00A1198A"/>
    <w:rsid w:val="00A12290"/>
    <w:rsid w:val="00A12653"/>
    <w:rsid w:val="00A14B99"/>
    <w:rsid w:val="00A150B8"/>
    <w:rsid w:val="00A15D50"/>
    <w:rsid w:val="00A16FB1"/>
    <w:rsid w:val="00A203E4"/>
    <w:rsid w:val="00A217F8"/>
    <w:rsid w:val="00A229B6"/>
    <w:rsid w:val="00A25B50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27EE"/>
    <w:rsid w:val="00A64B10"/>
    <w:rsid w:val="00A64B51"/>
    <w:rsid w:val="00A6502C"/>
    <w:rsid w:val="00A6580B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545"/>
    <w:rsid w:val="00A84E71"/>
    <w:rsid w:val="00A8579F"/>
    <w:rsid w:val="00A859B7"/>
    <w:rsid w:val="00A8662B"/>
    <w:rsid w:val="00A907F9"/>
    <w:rsid w:val="00A91C1D"/>
    <w:rsid w:val="00A927C8"/>
    <w:rsid w:val="00A95547"/>
    <w:rsid w:val="00A95C6E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245E"/>
    <w:rsid w:val="00AD2921"/>
    <w:rsid w:val="00AD3511"/>
    <w:rsid w:val="00AD3FB7"/>
    <w:rsid w:val="00AD4835"/>
    <w:rsid w:val="00AD4E88"/>
    <w:rsid w:val="00AD7F3D"/>
    <w:rsid w:val="00AE0162"/>
    <w:rsid w:val="00AE1C1D"/>
    <w:rsid w:val="00AE2310"/>
    <w:rsid w:val="00AE2F8A"/>
    <w:rsid w:val="00AE33A0"/>
    <w:rsid w:val="00AE4391"/>
    <w:rsid w:val="00AE5DE0"/>
    <w:rsid w:val="00AE5DEA"/>
    <w:rsid w:val="00AE687E"/>
    <w:rsid w:val="00AE76E5"/>
    <w:rsid w:val="00AE7848"/>
    <w:rsid w:val="00AF0991"/>
    <w:rsid w:val="00AF0C08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37B1"/>
    <w:rsid w:val="00B93C91"/>
    <w:rsid w:val="00B97BC6"/>
    <w:rsid w:val="00B97C3B"/>
    <w:rsid w:val="00BA0479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89F"/>
    <w:rsid w:val="00BA5D60"/>
    <w:rsid w:val="00BA75BC"/>
    <w:rsid w:val="00BA77A1"/>
    <w:rsid w:val="00BB0CF7"/>
    <w:rsid w:val="00BB1A3A"/>
    <w:rsid w:val="00BB1C0F"/>
    <w:rsid w:val="00BB489A"/>
    <w:rsid w:val="00BB53CF"/>
    <w:rsid w:val="00BB5AD1"/>
    <w:rsid w:val="00BB6ABB"/>
    <w:rsid w:val="00BB6D44"/>
    <w:rsid w:val="00BC0308"/>
    <w:rsid w:val="00BC0346"/>
    <w:rsid w:val="00BC0BFF"/>
    <w:rsid w:val="00BC1170"/>
    <w:rsid w:val="00BC225F"/>
    <w:rsid w:val="00BC2279"/>
    <w:rsid w:val="00BC3D8B"/>
    <w:rsid w:val="00BC4197"/>
    <w:rsid w:val="00BC4CEF"/>
    <w:rsid w:val="00BC505B"/>
    <w:rsid w:val="00BC5FAC"/>
    <w:rsid w:val="00BC7AA9"/>
    <w:rsid w:val="00BC7FBE"/>
    <w:rsid w:val="00BD05BB"/>
    <w:rsid w:val="00BD2387"/>
    <w:rsid w:val="00BD2551"/>
    <w:rsid w:val="00BD446A"/>
    <w:rsid w:val="00BD4C14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F06E2"/>
    <w:rsid w:val="00BF1E4F"/>
    <w:rsid w:val="00BF29E9"/>
    <w:rsid w:val="00BF4E66"/>
    <w:rsid w:val="00BF5C46"/>
    <w:rsid w:val="00C00886"/>
    <w:rsid w:val="00C00D6D"/>
    <w:rsid w:val="00C02552"/>
    <w:rsid w:val="00C02657"/>
    <w:rsid w:val="00C044C0"/>
    <w:rsid w:val="00C04EE4"/>
    <w:rsid w:val="00C05156"/>
    <w:rsid w:val="00C05A45"/>
    <w:rsid w:val="00C06E10"/>
    <w:rsid w:val="00C107C5"/>
    <w:rsid w:val="00C123A7"/>
    <w:rsid w:val="00C12842"/>
    <w:rsid w:val="00C13F9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391"/>
    <w:rsid w:val="00C243E9"/>
    <w:rsid w:val="00C258AB"/>
    <w:rsid w:val="00C261CF"/>
    <w:rsid w:val="00C26689"/>
    <w:rsid w:val="00C2677F"/>
    <w:rsid w:val="00C27D00"/>
    <w:rsid w:val="00C30A9C"/>
    <w:rsid w:val="00C324A9"/>
    <w:rsid w:val="00C332FC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37B0"/>
    <w:rsid w:val="00C45326"/>
    <w:rsid w:val="00C45DA5"/>
    <w:rsid w:val="00C462AC"/>
    <w:rsid w:val="00C5168A"/>
    <w:rsid w:val="00C53816"/>
    <w:rsid w:val="00C541FF"/>
    <w:rsid w:val="00C542C4"/>
    <w:rsid w:val="00C542D1"/>
    <w:rsid w:val="00C55881"/>
    <w:rsid w:val="00C561D4"/>
    <w:rsid w:val="00C56B30"/>
    <w:rsid w:val="00C57DB9"/>
    <w:rsid w:val="00C60CC2"/>
    <w:rsid w:val="00C60FD5"/>
    <w:rsid w:val="00C63E69"/>
    <w:rsid w:val="00C63F92"/>
    <w:rsid w:val="00C6405E"/>
    <w:rsid w:val="00C6459D"/>
    <w:rsid w:val="00C652A0"/>
    <w:rsid w:val="00C65BB5"/>
    <w:rsid w:val="00C660C9"/>
    <w:rsid w:val="00C662A7"/>
    <w:rsid w:val="00C669B1"/>
    <w:rsid w:val="00C67EF7"/>
    <w:rsid w:val="00C70309"/>
    <w:rsid w:val="00C70C68"/>
    <w:rsid w:val="00C70D1B"/>
    <w:rsid w:val="00C70FFD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5043"/>
    <w:rsid w:val="00CB5153"/>
    <w:rsid w:val="00CB6049"/>
    <w:rsid w:val="00CB6566"/>
    <w:rsid w:val="00CC0299"/>
    <w:rsid w:val="00CC02B8"/>
    <w:rsid w:val="00CC089A"/>
    <w:rsid w:val="00CC2B1A"/>
    <w:rsid w:val="00CC54B8"/>
    <w:rsid w:val="00CC5A57"/>
    <w:rsid w:val="00CC5B42"/>
    <w:rsid w:val="00CC6537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484F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051B6"/>
    <w:rsid w:val="00D107CE"/>
    <w:rsid w:val="00D138E5"/>
    <w:rsid w:val="00D13A31"/>
    <w:rsid w:val="00D142B5"/>
    <w:rsid w:val="00D14C72"/>
    <w:rsid w:val="00D160F0"/>
    <w:rsid w:val="00D16869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44B2"/>
    <w:rsid w:val="00D55DAC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A49"/>
    <w:rsid w:val="00D86A82"/>
    <w:rsid w:val="00D87A3C"/>
    <w:rsid w:val="00D904F1"/>
    <w:rsid w:val="00D91088"/>
    <w:rsid w:val="00D94962"/>
    <w:rsid w:val="00D9552B"/>
    <w:rsid w:val="00D960E9"/>
    <w:rsid w:val="00D96654"/>
    <w:rsid w:val="00D97942"/>
    <w:rsid w:val="00DA045D"/>
    <w:rsid w:val="00DA0590"/>
    <w:rsid w:val="00DA0EA1"/>
    <w:rsid w:val="00DA10D9"/>
    <w:rsid w:val="00DA4CFC"/>
    <w:rsid w:val="00DA5BF7"/>
    <w:rsid w:val="00DA6044"/>
    <w:rsid w:val="00DA6620"/>
    <w:rsid w:val="00DA6AA6"/>
    <w:rsid w:val="00DA6BEF"/>
    <w:rsid w:val="00DA7189"/>
    <w:rsid w:val="00DA726E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CF3"/>
    <w:rsid w:val="00DC0CE0"/>
    <w:rsid w:val="00DC10FE"/>
    <w:rsid w:val="00DC434A"/>
    <w:rsid w:val="00DC5D8D"/>
    <w:rsid w:val="00DC5E82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3E73"/>
    <w:rsid w:val="00DF4856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F6D"/>
    <w:rsid w:val="00E173CE"/>
    <w:rsid w:val="00E17714"/>
    <w:rsid w:val="00E177B0"/>
    <w:rsid w:val="00E200A7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C8F"/>
    <w:rsid w:val="00E42225"/>
    <w:rsid w:val="00E42569"/>
    <w:rsid w:val="00E428F4"/>
    <w:rsid w:val="00E42A4F"/>
    <w:rsid w:val="00E44258"/>
    <w:rsid w:val="00E46BD1"/>
    <w:rsid w:val="00E46BE5"/>
    <w:rsid w:val="00E50792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570AF"/>
    <w:rsid w:val="00E60B92"/>
    <w:rsid w:val="00E60BA0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6A8C"/>
    <w:rsid w:val="00E672F0"/>
    <w:rsid w:val="00E72604"/>
    <w:rsid w:val="00E72736"/>
    <w:rsid w:val="00E73390"/>
    <w:rsid w:val="00E746E3"/>
    <w:rsid w:val="00E76331"/>
    <w:rsid w:val="00E76608"/>
    <w:rsid w:val="00E81A87"/>
    <w:rsid w:val="00E82272"/>
    <w:rsid w:val="00E83E89"/>
    <w:rsid w:val="00E85C18"/>
    <w:rsid w:val="00E86C24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0D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5C48"/>
    <w:rsid w:val="00EF636C"/>
    <w:rsid w:val="00EF78F8"/>
    <w:rsid w:val="00F01338"/>
    <w:rsid w:val="00F02FD1"/>
    <w:rsid w:val="00F03826"/>
    <w:rsid w:val="00F04015"/>
    <w:rsid w:val="00F047DF"/>
    <w:rsid w:val="00F05D3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436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3C0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6776D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A2D"/>
    <w:rsid w:val="00F95A5E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5ABCD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uiPriority w:val="99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87292-5783-4B4E-B5D1-01E375ACD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6</Pages>
  <Words>1849</Words>
  <Characters>11096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N-ctwo Żednia - Sylwia Dubowska</cp:lastModifiedBy>
  <cp:revision>45</cp:revision>
  <cp:lastPrinted>2024-03-14T12:44:00Z</cp:lastPrinted>
  <dcterms:created xsi:type="dcterms:W3CDTF">2022-09-12T15:56:00Z</dcterms:created>
  <dcterms:modified xsi:type="dcterms:W3CDTF">2024-03-14T12:46:00Z</dcterms:modified>
</cp:coreProperties>
</file>