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10F2A78E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3E025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17F66D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192AD5">
        <w:rPr>
          <w:rFonts w:ascii="Cambria" w:eastAsia="Times New Roman" w:hAnsi="Cambria" w:cs="Arial"/>
          <w:bCs/>
          <w:lang w:eastAsia="pl-PL"/>
        </w:rPr>
        <w:t>W</w:t>
      </w:r>
      <w:r w:rsidR="00192AD5" w:rsidRPr="00192AD5">
        <w:rPr>
          <w:rFonts w:ascii="Cambria" w:eastAsia="Times New Roman" w:hAnsi="Cambria" w:cs="Arial"/>
          <w:bCs/>
          <w:lang w:eastAsia="pl-PL"/>
        </w:rPr>
        <w:t>ykonanie usług z zakresu wycinki krzewów z poboczy dróg leśnych w Nadleśnictwie Przasnysz</w:t>
      </w:r>
      <w:r w:rsidR="00C42355">
        <w:rPr>
          <w:rFonts w:ascii="Cambria" w:eastAsia="Times New Roman" w:hAnsi="Cambria" w:cs="Arial"/>
          <w:bCs/>
          <w:lang w:eastAsia="pl-PL"/>
        </w:rPr>
        <w:t xml:space="preserve"> w 2024 roku</w:t>
      </w:r>
      <w:r w:rsidR="00192AD5">
        <w:rPr>
          <w:rFonts w:ascii="Cambria" w:eastAsia="Times New Roman" w:hAnsi="Cambria" w:cs="Arial"/>
          <w:bCs/>
          <w:lang w:eastAsia="pl-PL"/>
        </w:rPr>
        <w:t xml:space="preserve">” </w:t>
      </w:r>
      <w:r w:rsidR="00042833">
        <w:rPr>
          <w:rFonts w:ascii="Cambria" w:eastAsia="Times New Roman" w:hAnsi="Cambria" w:cs="Arial"/>
          <w:bCs/>
          <w:lang w:eastAsia="pl-PL"/>
        </w:rPr>
        <w:t>– II postępowanie</w:t>
      </w:r>
      <w:bookmarkStart w:id="3" w:name="_GoBack"/>
      <w:bookmarkEnd w:id="3"/>
      <w:r w:rsidR="00042833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3AEA431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C1733" w14:textId="77777777" w:rsidR="002B3F59" w:rsidRDefault="002B3F59" w:rsidP="00473719">
      <w:pPr>
        <w:spacing w:after="0" w:line="240" w:lineRule="auto"/>
      </w:pPr>
      <w:r>
        <w:separator/>
      </w:r>
    </w:p>
  </w:endnote>
  <w:endnote w:type="continuationSeparator" w:id="0">
    <w:p w14:paraId="7F85E430" w14:textId="77777777" w:rsidR="002B3F59" w:rsidRDefault="002B3F5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2B3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2B3F5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F613CFC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127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B3F5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2B3F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EB4CB" w14:textId="77777777" w:rsidR="002B3F59" w:rsidRDefault="002B3F59" w:rsidP="00473719">
      <w:pPr>
        <w:spacing w:after="0" w:line="240" w:lineRule="auto"/>
      </w:pPr>
      <w:r>
        <w:separator/>
      </w:r>
    </w:p>
  </w:footnote>
  <w:footnote w:type="continuationSeparator" w:id="0">
    <w:p w14:paraId="38BF0C7E" w14:textId="77777777" w:rsidR="002B3F59" w:rsidRDefault="002B3F5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2B3F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B3F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2B3F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42833"/>
    <w:rsid w:val="001336FC"/>
    <w:rsid w:val="00154436"/>
    <w:rsid w:val="00192AD5"/>
    <w:rsid w:val="001F1277"/>
    <w:rsid w:val="00203CB6"/>
    <w:rsid w:val="002A246C"/>
    <w:rsid w:val="002B3F59"/>
    <w:rsid w:val="003A0E25"/>
    <w:rsid w:val="003E0255"/>
    <w:rsid w:val="00473719"/>
    <w:rsid w:val="004F3ACA"/>
    <w:rsid w:val="00532D30"/>
    <w:rsid w:val="00706C21"/>
    <w:rsid w:val="00735501"/>
    <w:rsid w:val="007A2E83"/>
    <w:rsid w:val="00812C95"/>
    <w:rsid w:val="008662F3"/>
    <w:rsid w:val="00A10F65"/>
    <w:rsid w:val="00A2554E"/>
    <w:rsid w:val="00A83F61"/>
    <w:rsid w:val="00AA6089"/>
    <w:rsid w:val="00B30432"/>
    <w:rsid w:val="00B36A01"/>
    <w:rsid w:val="00BD45D8"/>
    <w:rsid w:val="00C42355"/>
    <w:rsid w:val="00C51C13"/>
    <w:rsid w:val="00C66B30"/>
    <w:rsid w:val="00D03E81"/>
    <w:rsid w:val="00DC6415"/>
    <w:rsid w:val="00EA09B4"/>
    <w:rsid w:val="00F7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1223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N.Przasnysz Emilia Czaplicka</cp:lastModifiedBy>
  <cp:revision>13</cp:revision>
  <dcterms:created xsi:type="dcterms:W3CDTF">2022-06-26T18:22:00Z</dcterms:created>
  <dcterms:modified xsi:type="dcterms:W3CDTF">2024-07-25T07:45:00Z</dcterms:modified>
</cp:coreProperties>
</file>