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7F8D4" w14:textId="6CEF295A" w:rsidR="00425608" w:rsidRPr="00D31FCB" w:rsidRDefault="00CA0554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CA0554">
        <w:rPr>
          <w:rFonts w:cs="Arial"/>
          <w:b/>
          <w:color w:val="000000" w:themeColor="text1"/>
          <w:szCs w:val="20"/>
        </w:rPr>
        <w:t>INW.271.3.2025</w:t>
      </w:r>
      <w:r w:rsidR="00AB75C9" w:rsidRPr="00D31FCB">
        <w:rPr>
          <w:rFonts w:cs="Arial"/>
          <w:b/>
          <w:color w:val="000000" w:themeColor="text1"/>
          <w:szCs w:val="20"/>
        </w:rPr>
        <w:tab/>
      </w:r>
      <w:r w:rsidR="00AA4845" w:rsidRPr="00D31FCB">
        <w:rPr>
          <w:rFonts w:cs="Arial"/>
          <w:b/>
          <w:color w:val="000000" w:themeColor="text1"/>
          <w:szCs w:val="20"/>
        </w:rPr>
        <w:t>załącznik nr</w:t>
      </w:r>
      <w:r w:rsidR="00826CA9" w:rsidRPr="00D31FCB">
        <w:rPr>
          <w:rFonts w:cs="Arial"/>
          <w:b/>
          <w:color w:val="000000" w:themeColor="text1"/>
          <w:szCs w:val="20"/>
        </w:rPr>
        <w:t xml:space="preserve"> </w:t>
      </w:r>
      <w:r w:rsidR="00D31FCB" w:rsidRPr="00D31FCB">
        <w:rPr>
          <w:rFonts w:cs="Arial"/>
          <w:b/>
          <w:color w:val="000000" w:themeColor="text1"/>
          <w:szCs w:val="20"/>
        </w:rPr>
        <w:t>4B</w:t>
      </w:r>
      <w:r w:rsidR="00AA4845" w:rsidRPr="00D31FCB">
        <w:rPr>
          <w:rFonts w:cs="Arial"/>
          <w:b/>
          <w:color w:val="000000" w:themeColor="text1"/>
          <w:szCs w:val="20"/>
        </w:rPr>
        <w:t xml:space="preserve"> do SWZ</w:t>
      </w:r>
    </w:p>
    <w:p w14:paraId="6A01C7DC" w14:textId="77777777" w:rsidR="00367787" w:rsidRPr="00D31FCB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D31FCB">
        <w:rPr>
          <w:rFonts w:cs="Arial"/>
          <w:b/>
          <w:color w:val="000000" w:themeColor="text1"/>
          <w:szCs w:val="20"/>
        </w:rPr>
        <w:t xml:space="preserve">WYKAZ </w:t>
      </w:r>
      <w:r w:rsidR="00491009" w:rsidRPr="00D31FCB">
        <w:rPr>
          <w:rFonts w:cs="Arial"/>
          <w:b/>
          <w:color w:val="000000" w:themeColor="text1"/>
          <w:szCs w:val="20"/>
        </w:rPr>
        <w:t>WYKONANYCH USŁUG</w:t>
      </w:r>
    </w:p>
    <w:p w14:paraId="615D4406" w14:textId="5E93A0C9" w:rsidR="009A221F" w:rsidRPr="009A221F" w:rsidRDefault="009A221F" w:rsidP="00CA0554">
      <w:pPr>
        <w:rPr>
          <w:color w:val="000000" w:themeColor="text1"/>
        </w:rPr>
      </w:pPr>
      <w:r w:rsidRPr="009A221F">
        <w:rPr>
          <w:color w:val="000000" w:themeColor="text1"/>
        </w:rPr>
        <w:t>W celu potwierdzenia spełniania warunków udziału</w:t>
      </w:r>
      <w:r w:rsidRPr="009A221F">
        <w:rPr>
          <w:b/>
          <w:bCs/>
          <w:color w:val="000000" w:themeColor="text1"/>
        </w:rPr>
        <w:t xml:space="preserve"> </w:t>
      </w:r>
      <w:r w:rsidRPr="009A221F">
        <w:rPr>
          <w:color w:val="000000" w:themeColor="text1"/>
        </w:rPr>
        <w:t>w postępowaniu o udzielenie zamówienia publicznego pn. </w:t>
      </w:r>
      <w:r w:rsidR="00CA0554" w:rsidRPr="00CA0554">
        <w:rPr>
          <w:rFonts w:cs="Arial"/>
          <w:b/>
          <w:color w:val="000000" w:themeColor="text1"/>
          <w:szCs w:val="20"/>
        </w:rPr>
        <w:t>Sporządzenie planu ogólnego gminy Kutno, prognozy oddziaływania na środowisko</w:t>
      </w:r>
      <w:r w:rsidR="00CA0554">
        <w:rPr>
          <w:rFonts w:cs="Arial"/>
          <w:b/>
          <w:color w:val="000000" w:themeColor="text1"/>
          <w:szCs w:val="20"/>
        </w:rPr>
        <w:t xml:space="preserve"> </w:t>
      </w:r>
      <w:r w:rsidR="00CA0554" w:rsidRPr="00CA0554">
        <w:rPr>
          <w:rFonts w:cs="Arial"/>
          <w:b/>
          <w:color w:val="000000" w:themeColor="text1"/>
          <w:szCs w:val="20"/>
        </w:rPr>
        <w:t xml:space="preserve">oraz opracowania </w:t>
      </w:r>
      <w:proofErr w:type="spellStart"/>
      <w:r w:rsidR="00CA0554" w:rsidRPr="00CA0554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CA0554" w:rsidRPr="00CA0554">
        <w:rPr>
          <w:rFonts w:cs="Arial"/>
          <w:b/>
          <w:color w:val="000000" w:themeColor="text1"/>
          <w:szCs w:val="20"/>
        </w:rPr>
        <w:t xml:space="preserve"> gminy Kutno</w:t>
      </w:r>
      <w:r w:rsidRPr="009A221F">
        <w:rPr>
          <w:b/>
          <w:color w:val="000000" w:themeColor="text1"/>
        </w:rPr>
        <w:t xml:space="preserve">, </w:t>
      </w:r>
      <w:r w:rsidRPr="009A221F">
        <w:rPr>
          <w:color w:val="000000" w:themeColor="text1"/>
        </w:rPr>
        <w:t xml:space="preserve">dotyczących </w:t>
      </w:r>
      <w:r w:rsidRPr="009A221F">
        <w:rPr>
          <w:bCs/>
          <w:color w:val="000000" w:themeColor="text1"/>
        </w:rPr>
        <w:t>zdolności technicznej lub zawodowej</w:t>
      </w:r>
      <w:r w:rsidRPr="009A221F">
        <w:rPr>
          <w:color w:val="000000" w:themeColor="text1"/>
        </w:rPr>
        <w:t xml:space="preserve"> (określonych w pkt 9.1.4 </w:t>
      </w:r>
      <w:proofErr w:type="spellStart"/>
      <w:r w:rsidRPr="009A221F">
        <w:rPr>
          <w:color w:val="000000" w:themeColor="text1"/>
        </w:rPr>
        <w:t>ppkt</w:t>
      </w:r>
      <w:proofErr w:type="spellEnd"/>
      <w:r w:rsidRPr="009A221F">
        <w:rPr>
          <w:color w:val="000000" w:themeColor="text1"/>
        </w:rPr>
        <w:t xml:space="preserve"> 1 SWZ) niniejszym oświadczamy, iż w okresie</w:t>
      </w:r>
      <w:r w:rsidRPr="009A221F">
        <w:rPr>
          <w:b/>
          <w:color w:val="000000" w:themeColor="text1"/>
        </w:rPr>
        <w:t xml:space="preserve"> </w:t>
      </w:r>
      <w:r w:rsidRPr="009A221F">
        <w:rPr>
          <w:color w:val="000000" w:themeColor="text1"/>
        </w:rPr>
        <w:t xml:space="preserve">ostatnich </w:t>
      </w:r>
      <w:r w:rsidRPr="00405AB6">
        <w:rPr>
          <w:b/>
          <w:color w:val="000000" w:themeColor="text1"/>
        </w:rPr>
        <w:t>3 lat</w:t>
      </w:r>
      <w:r w:rsidRPr="009A221F">
        <w:rPr>
          <w:color w:val="000000" w:themeColor="text1"/>
          <w:vertAlign w:val="superscript"/>
        </w:rPr>
        <w:t>1</w:t>
      </w:r>
      <w:r w:rsidRPr="009A221F">
        <w:rPr>
          <w:color w:val="000000" w:themeColor="text1"/>
        </w:rPr>
        <w:t>, a jeżeli okres prowadzenia działalności jest krótszy – w tym okresie, wykonaliśmy (tj. zakończyliśmy) następujące usługi:</w:t>
      </w:r>
    </w:p>
    <w:p w14:paraId="520772BF" w14:textId="77777777" w:rsidR="00367787" w:rsidRPr="009A221F" w:rsidRDefault="00367787" w:rsidP="00367787">
      <w:pPr>
        <w:rPr>
          <w:rFonts w:cs="Arial"/>
          <w:color w:val="000000" w:themeColor="text1"/>
          <w:szCs w:val="20"/>
        </w:rPr>
      </w:pPr>
    </w:p>
    <w:tbl>
      <w:tblPr>
        <w:tblW w:w="10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1713"/>
        <w:gridCol w:w="1767"/>
        <w:gridCol w:w="3251"/>
        <w:gridCol w:w="1843"/>
        <w:gridCol w:w="1411"/>
      </w:tblGrid>
      <w:tr w:rsidR="001A036A" w:rsidRPr="001A036A" w14:paraId="0A442634" w14:textId="77777777" w:rsidTr="00FC6BAC">
        <w:trPr>
          <w:cantSplit/>
          <w:trHeight w:val="1064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02C9D7B1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14644DA9" w14:textId="77777777" w:rsidR="00FC6BAC" w:rsidRPr="001A036A" w:rsidRDefault="00FC6BAC" w:rsidP="00E161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1A036A">
              <w:rPr>
                <w:rFonts w:cs="Arial"/>
                <w:color w:val="000000" w:themeColor="text1"/>
                <w:szCs w:val="20"/>
              </w:rPr>
              <w:t>(podmiotu, na</w:t>
            </w:r>
            <w:r w:rsidR="00E16198">
              <w:rPr>
                <w:rFonts w:cs="Arial"/>
                <w:color w:val="000000" w:themeColor="text1"/>
                <w:szCs w:val="20"/>
              </w:rPr>
              <w:t> </w:t>
            </w:r>
            <w:r w:rsidRPr="001A036A">
              <w:rPr>
                <w:rFonts w:cs="Arial"/>
                <w:color w:val="000000" w:themeColor="text1"/>
                <w:szCs w:val="20"/>
              </w:rPr>
              <w:t>którego zasobach polega Wykonawca)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67041440" w14:textId="77777777" w:rsidR="00FC6BAC" w:rsidRPr="001A036A" w:rsidRDefault="00FC6BAC" w:rsidP="002143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Podmiot, na</w:t>
            </w:r>
            <w:r w:rsidR="002143B7">
              <w:rPr>
                <w:rFonts w:cs="Arial"/>
                <w:b/>
                <w:color w:val="000000" w:themeColor="text1"/>
                <w:szCs w:val="20"/>
              </w:rPr>
              <w:t xml:space="preserve"> </w:t>
            </w:r>
            <w:r w:rsidRPr="001A036A">
              <w:rPr>
                <w:rFonts w:cs="Arial"/>
                <w:b/>
                <w:color w:val="000000" w:themeColor="text1"/>
                <w:szCs w:val="20"/>
              </w:rPr>
              <w:t>rzecz którego usługa została wykonana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2289D383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Przedmiot zamówienia</w:t>
            </w:r>
          </w:p>
          <w:p w14:paraId="1C841086" w14:textId="7DAD5308" w:rsidR="00FC6BAC" w:rsidRPr="001A036A" w:rsidRDefault="00FC6BAC" w:rsidP="00163A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(w odniesieniu do warunków opisanych w pkt </w:t>
            </w:r>
            <w:r w:rsidR="007C08A3" w:rsidRPr="001A036A">
              <w:rPr>
                <w:rFonts w:cs="Arial"/>
                <w:color w:val="000000" w:themeColor="text1"/>
                <w:szCs w:val="20"/>
              </w:rPr>
              <w:t>9.1.4.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1A036A" w:rsidRPr="001A036A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1A036A" w:rsidRPr="001A036A">
              <w:rPr>
                <w:rFonts w:cs="Arial"/>
                <w:color w:val="000000" w:themeColor="text1"/>
                <w:szCs w:val="20"/>
              </w:rPr>
              <w:t xml:space="preserve"> 1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17AA68B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Wartość usługi</w:t>
            </w:r>
            <w:r w:rsidR="009A221F" w:rsidRPr="001A036A">
              <w:rPr>
                <w:rFonts w:cs="Arial"/>
                <w:b/>
                <w:color w:val="000000" w:themeColor="text1"/>
                <w:szCs w:val="20"/>
                <w:vertAlign w:val="superscript"/>
              </w:rPr>
              <w:t>2</w:t>
            </w:r>
          </w:p>
          <w:p w14:paraId="2953EF60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(w zł)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1412F74A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36A59B50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br/>
            </w:r>
            <w:r w:rsidRPr="001A036A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1A036A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DD7B3E" w:rsidRPr="00D07B0F" w14:paraId="5E991D6A" w14:textId="77777777" w:rsidTr="00057B34">
        <w:trPr>
          <w:cantSplit/>
          <w:trHeight w:val="260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737A6012" w14:textId="0A65F009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(1)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38C481CF" w14:textId="03B64EE2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(2)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65B4B1FF" w14:textId="03FCDDC4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(3)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601D6EA2" w14:textId="16D45B62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642A2560" w14:textId="6BC27466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(5)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3FE8BCA0" w14:textId="36D5AC26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(6)</w:t>
            </w:r>
          </w:p>
        </w:tc>
      </w:tr>
      <w:tr w:rsidR="00DD7B3E" w:rsidRPr="001A036A" w14:paraId="6FC80E48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330A5CCD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713" w:type="dxa"/>
            <w:vAlign w:val="center"/>
          </w:tcPr>
          <w:p w14:paraId="2F96F087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C962C88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38372DCE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E50DDB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6951521D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D7B3E" w:rsidRPr="001A036A" w14:paraId="284234D0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68D8C1A3" w14:textId="77777777" w:rsidR="00DD7B3E" w:rsidRPr="001A036A" w:rsidRDefault="00DD7B3E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2.</w:t>
            </w:r>
          </w:p>
        </w:tc>
        <w:tc>
          <w:tcPr>
            <w:tcW w:w="1713" w:type="dxa"/>
            <w:vAlign w:val="center"/>
          </w:tcPr>
          <w:p w14:paraId="5E897031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59A1E9CE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33937428" w14:textId="77777777" w:rsidR="00DD7B3E" w:rsidRPr="001A036A" w:rsidRDefault="00DD7B3E" w:rsidP="00DD7B3E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DBE0B9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048E9E8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815C30" w:rsidRPr="001A036A" w14:paraId="7559AF7F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0E860566" w14:textId="1E9ECBFB" w:rsidR="00815C30" w:rsidRDefault="00815C30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3.</w:t>
            </w:r>
          </w:p>
        </w:tc>
        <w:tc>
          <w:tcPr>
            <w:tcW w:w="1713" w:type="dxa"/>
            <w:vAlign w:val="center"/>
          </w:tcPr>
          <w:p w14:paraId="4689E37C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32E8E630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2BD3869F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E04AAA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739D51D8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D7B3E" w:rsidRPr="001A036A" w14:paraId="55FC3723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215E2A33" w14:textId="77777777" w:rsidR="00DD7B3E" w:rsidRPr="001A036A" w:rsidRDefault="00DD7B3E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1713" w:type="dxa"/>
            <w:vAlign w:val="center"/>
          </w:tcPr>
          <w:p w14:paraId="3485BAAC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095731A7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71188CFC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5E59E06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64EC3D65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47DC25B0" w14:textId="77777777" w:rsidR="0070568B" w:rsidRPr="005A38A9" w:rsidRDefault="0070568B" w:rsidP="00367787">
      <w:pPr>
        <w:rPr>
          <w:rFonts w:cs="Arial"/>
          <w:color w:val="000000" w:themeColor="text1"/>
          <w:szCs w:val="20"/>
        </w:rPr>
      </w:pPr>
    </w:p>
    <w:p w14:paraId="639EA0F6" w14:textId="77777777" w:rsidR="000C49E9" w:rsidRPr="005A38A9" w:rsidRDefault="0070568B" w:rsidP="00130980">
      <w:pPr>
        <w:rPr>
          <w:rFonts w:cs="Arial"/>
          <w:b/>
          <w:color w:val="000000" w:themeColor="text1"/>
          <w:szCs w:val="20"/>
        </w:rPr>
      </w:pPr>
      <w:r w:rsidRPr="005A38A9">
        <w:rPr>
          <w:rFonts w:cs="Arial"/>
          <w:b/>
          <w:color w:val="000000" w:themeColor="text1"/>
          <w:szCs w:val="20"/>
        </w:rPr>
        <w:t>UWAGA:</w:t>
      </w:r>
    </w:p>
    <w:p w14:paraId="5791D6E8" w14:textId="77777777" w:rsidR="00A57EE7" w:rsidRPr="005A38A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5A38A9">
        <w:rPr>
          <w:rFonts w:cs="Arial"/>
          <w:color w:val="000000" w:themeColor="text1"/>
          <w:szCs w:val="20"/>
        </w:rPr>
        <w:t>dowody określające</w:t>
      </w:r>
      <w:r w:rsidR="007C08A3" w:rsidRPr="005A38A9">
        <w:rPr>
          <w:rFonts w:cs="Arial"/>
          <w:color w:val="000000" w:themeColor="text1"/>
          <w:szCs w:val="20"/>
        </w:rPr>
        <w:t>,</w:t>
      </w:r>
      <w:r w:rsidR="00130980" w:rsidRPr="005A38A9">
        <w:rPr>
          <w:rFonts w:cs="Arial"/>
          <w:color w:val="000000" w:themeColor="text1"/>
          <w:szCs w:val="20"/>
        </w:rPr>
        <w:t xml:space="preserve"> czy te </w:t>
      </w:r>
      <w:r w:rsidR="00491009" w:rsidRPr="005A38A9">
        <w:rPr>
          <w:rFonts w:cs="Arial"/>
          <w:color w:val="000000" w:themeColor="text1"/>
          <w:szCs w:val="20"/>
        </w:rPr>
        <w:t>usługi</w:t>
      </w:r>
      <w:r w:rsidR="00130980" w:rsidRPr="005A38A9">
        <w:rPr>
          <w:rFonts w:cs="Arial"/>
          <w:color w:val="000000" w:themeColor="text1"/>
          <w:szCs w:val="20"/>
        </w:rPr>
        <w:t xml:space="preserve"> zostały wykonane należycie, </w:t>
      </w:r>
      <w:r w:rsidR="00491009" w:rsidRPr="005A38A9">
        <w:rPr>
          <w:rFonts w:cs="Arial"/>
          <w:color w:val="000000" w:themeColor="text1"/>
          <w:szCs w:val="20"/>
        </w:rPr>
        <w:t>przy czym dowodami, o których mowa, są referencje bądź inne dokumenty wystawione przez podmiot, na rzecz którego usługi były wykonywane, a jeżeli z uzasadnionej przyczyny o obiektywnym charakterze wykonawca nie jest w stanie uzyskać tych dokumentów - oświadczenie wykonawcy,</w:t>
      </w:r>
    </w:p>
    <w:p w14:paraId="10EE5E72" w14:textId="7D57663E" w:rsidR="000C49E9" w:rsidRPr="005A38A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</w:rPr>
        <w:t xml:space="preserve">z </w:t>
      </w:r>
      <w:r w:rsidRPr="005A38A9">
        <w:rPr>
          <w:rFonts w:cs="Arial"/>
          <w:b/>
          <w:color w:val="000000" w:themeColor="text1"/>
          <w:szCs w:val="20"/>
        </w:rPr>
        <w:t xml:space="preserve">opisu w kolumnie </w:t>
      </w:r>
      <w:r w:rsidR="00FC6BAC" w:rsidRPr="005A38A9">
        <w:rPr>
          <w:rFonts w:cs="Arial"/>
          <w:b/>
          <w:color w:val="000000" w:themeColor="text1"/>
          <w:szCs w:val="20"/>
        </w:rPr>
        <w:t>3</w:t>
      </w:r>
      <w:r w:rsidRPr="005A38A9">
        <w:rPr>
          <w:rFonts w:cs="Arial"/>
          <w:b/>
          <w:color w:val="000000" w:themeColor="text1"/>
          <w:szCs w:val="20"/>
        </w:rPr>
        <w:t xml:space="preserve"> Wykazu</w:t>
      </w:r>
      <w:r w:rsidRPr="005A38A9">
        <w:rPr>
          <w:rFonts w:cs="Arial"/>
          <w:b/>
          <w:bCs/>
          <w:color w:val="000000" w:themeColor="text1"/>
          <w:szCs w:val="20"/>
        </w:rPr>
        <w:t xml:space="preserve">, </w:t>
      </w:r>
      <w:r w:rsidRPr="005A38A9">
        <w:rPr>
          <w:rFonts w:cs="Arial"/>
          <w:color w:val="000000" w:themeColor="text1"/>
          <w:szCs w:val="20"/>
        </w:rPr>
        <w:t xml:space="preserve">musi jednoznacznie wynikać, że Wykonawca wykonał </w:t>
      </w:r>
      <w:r w:rsidR="00491009" w:rsidRPr="005A38A9">
        <w:rPr>
          <w:rFonts w:cs="Arial"/>
          <w:color w:val="000000" w:themeColor="text1"/>
          <w:szCs w:val="20"/>
        </w:rPr>
        <w:t>usługi</w:t>
      </w:r>
      <w:r w:rsidRPr="005A38A9">
        <w:rPr>
          <w:rFonts w:cs="Arial"/>
          <w:color w:val="000000" w:themeColor="text1"/>
          <w:szCs w:val="20"/>
        </w:rPr>
        <w:t xml:space="preserve"> p</w:t>
      </w:r>
      <w:r w:rsidR="006E3A54" w:rsidRPr="005A38A9">
        <w:rPr>
          <w:rFonts w:cs="Arial"/>
          <w:color w:val="000000" w:themeColor="text1"/>
          <w:szCs w:val="20"/>
        </w:rPr>
        <w:t>otwierdzające spełnianie warunk</w:t>
      </w:r>
      <w:r w:rsidR="00E6670C" w:rsidRPr="005A38A9">
        <w:rPr>
          <w:rFonts w:cs="Arial"/>
          <w:color w:val="000000" w:themeColor="text1"/>
          <w:szCs w:val="20"/>
        </w:rPr>
        <w:t>ów</w:t>
      </w:r>
      <w:r w:rsidRPr="005A38A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5A38A9">
        <w:rPr>
          <w:rFonts w:cs="Arial"/>
          <w:color w:val="000000" w:themeColor="text1"/>
          <w:szCs w:val="20"/>
        </w:rPr>
        <w:t>ych</w:t>
      </w:r>
      <w:r w:rsidRPr="005A38A9">
        <w:rPr>
          <w:rFonts w:cs="Arial"/>
          <w:color w:val="000000" w:themeColor="text1"/>
          <w:szCs w:val="20"/>
        </w:rPr>
        <w:t xml:space="preserve"> zdolności technicznych lub zawodowych (pkt </w:t>
      </w:r>
      <w:r w:rsidR="007C08A3" w:rsidRPr="005A38A9">
        <w:rPr>
          <w:rFonts w:cs="Arial"/>
          <w:color w:val="000000" w:themeColor="text1"/>
          <w:szCs w:val="20"/>
        </w:rPr>
        <w:t>9.1.4.</w:t>
      </w:r>
      <w:r w:rsidRPr="005A38A9">
        <w:rPr>
          <w:rFonts w:cs="Arial"/>
          <w:color w:val="000000" w:themeColor="text1"/>
          <w:szCs w:val="20"/>
        </w:rPr>
        <w:t xml:space="preserve"> </w:t>
      </w:r>
      <w:proofErr w:type="spellStart"/>
      <w:r w:rsidR="001A036A" w:rsidRPr="005A38A9">
        <w:rPr>
          <w:rFonts w:cs="Arial"/>
          <w:color w:val="000000" w:themeColor="text1"/>
          <w:szCs w:val="20"/>
        </w:rPr>
        <w:t>ppkt</w:t>
      </w:r>
      <w:proofErr w:type="spellEnd"/>
      <w:r w:rsidR="001A036A" w:rsidRPr="005A38A9">
        <w:rPr>
          <w:rFonts w:cs="Arial"/>
          <w:color w:val="000000" w:themeColor="text1"/>
          <w:szCs w:val="20"/>
        </w:rPr>
        <w:t xml:space="preserve"> 1 </w:t>
      </w:r>
      <w:r w:rsidRPr="005A38A9">
        <w:rPr>
          <w:rFonts w:cs="Arial"/>
          <w:color w:val="000000" w:themeColor="text1"/>
          <w:szCs w:val="20"/>
        </w:rPr>
        <w:t>SWZ).</w:t>
      </w:r>
    </w:p>
    <w:p w14:paraId="23A9FEED" w14:textId="77777777" w:rsidR="009A221F" w:rsidRPr="005A38A9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4BA596D3" w14:textId="348CB566" w:rsidR="009A221F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  <w:vertAlign w:val="superscript"/>
        </w:rPr>
        <w:t>1</w:t>
      </w:r>
      <w:r w:rsidRPr="005A38A9">
        <w:rPr>
          <w:rFonts w:cs="Arial"/>
          <w:color w:val="000000" w:themeColor="text1"/>
          <w:szCs w:val="20"/>
        </w:rPr>
        <w:t xml:space="preserve"> - zgodnie z § 9 ust. 2 pkt 1 Rozporządzeniem Ministra Rozwoju, Pracy i Technologii z dnia 23 grudnia 2020 r. w sprawie podmiotowych środków dowodowych oraz innych dokumentów lub oświadczeń, jakich może żądać zamawiający od wykonawcy (Dz. U. z 202</w:t>
      </w:r>
      <w:r w:rsidR="00946803">
        <w:rPr>
          <w:rFonts w:cs="Arial"/>
          <w:color w:val="000000" w:themeColor="text1"/>
          <w:szCs w:val="20"/>
        </w:rPr>
        <w:t>3</w:t>
      </w:r>
      <w:r w:rsidRPr="005A38A9">
        <w:rPr>
          <w:rFonts w:cs="Arial"/>
          <w:color w:val="000000" w:themeColor="text1"/>
          <w:szCs w:val="20"/>
        </w:rPr>
        <w:t xml:space="preserve"> r. poz. </w:t>
      </w:r>
      <w:r w:rsidR="00946803">
        <w:rPr>
          <w:rFonts w:cs="Arial"/>
          <w:color w:val="000000" w:themeColor="text1"/>
          <w:szCs w:val="20"/>
        </w:rPr>
        <w:t>1824</w:t>
      </w:r>
      <w:r w:rsidRPr="005A38A9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</w:t>
      </w:r>
    </w:p>
    <w:p w14:paraId="2A97F67E" w14:textId="77777777" w:rsidR="003454CF" w:rsidRPr="005A38A9" w:rsidRDefault="003454C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22D81173" w14:textId="644FA64E" w:rsidR="009A221F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  <w:vertAlign w:val="superscript"/>
        </w:rPr>
        <w:t>2</w:t>
      </w:r>
      <w:r w:rsidRPr="005A38A9">
        <w:rPr>
          <w:rFonts w:cs="Arial"/>
          <w:color w:val="000000" w:themeColor="text1"/>
          <w:szCs w:val="20"/>
        </w:rPr>
        <w:t xml:space="preserve"> – w odniesieniu do usług wskazywanych w celu wykazania spełniania warunku udziału w postępowaniu </w:t>
      </w:r>
      <w:r w:rsidR="001A036A" w:rsidRPr="005A38A9">
        <w:rPr>
          <w:rFonts w:cs="Arial"/>
          <w:color w:val="000000" w:themeColor="text1"/>
          <w:szCs w:val="20"/>
        </w:rPr>
        <w:t xml:space="preserve">określonego w pkt 9.1.4 </w:t>
      </w:r>
      <w:proofErr w:type="spellStart"/>
      <w:r w:rsidR="001A036A" w:rsidRPr="005A38A9">
        <w:rPr>
          <w:rFonts w:cs="Arial"/>
          <w:color w:val="000000" w:themeColor="text1"/>
          <w:szCs w:val="20"/>
        </w:rPr>
        <w:t>ppkt</w:t>
      </w:r>
      <w:proofErr w:type="spellEnd"/>
      <w:r w:rsidR="001A036A" w:rsidRPr="005A38A9">
        <w:rPr>
          <w:rFonts w:cs="Arial"/>
          <w:color w:val="000000" w:themeColor="text1"/>
          <w:szCs w:val="20"/>
        </w:rPr>
        <w:t xml:space="preserve"> 1 SWZ Zamawiający nie wymaga wskazywania Wartości usługi</w:t>
      </w:r>
    </w:p>
    <w:p w14:paraId="132931FD" w14:textId="77777777" w:rsidR="00CA0554" w:rsidRDefault="00CA0554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39CC1F6C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6DE494D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AEEB5B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98800D6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2194F879" w14:textId="77777777" w:rsidR="00CA0554" w:rsidRDefault="00CA0554" w:rsidP="00CA0554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0CEE8E" w14:textId="77777777" w:rsidR="00CA0554" w:rsidRDefault="00CA0554" w:rsidP="00CA0554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6A28AB0E" w14:textId="77777777" w:rsidR="00CA0554" w:rsidRPr="009565E4" w:rsidRDefault="00CA0554" w:rsidP="00CA0554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  <w:bookmarkStart w:id="0" w:name="_GoBack"/>
      <w:bookmarkEnd w:id="0"/>
    </w:p>
    <w:sectPr w:rsidR="00CA0554" w:rsidRPr="009565E4" w:rsidSect="00D31FCB"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7D2FD" w14:textId="77777777" w:rsidR="00B86EC3" w:rsidRDefault="00B86EC3" w:rsidP="0038231F">
      <w:pPr>
        <w:spacing w:line="240" w:lineRule="auto"/>
      </w:pPr>
      <w:r>
        <w:separator/>
      </w:r>
    </w:p>
  </w:endnote>
  <w:endnote w:type="continuationSeparator" w:id="0">
    <w:p w14:paraId="0432123D" w14:textId="77777777" w:rsidR="00B86EC3" w:rsidRDefault="00B86EC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8367767"/>
      <w:docPartObj>
        <w:docPartGallery w:val="Page Numbers (Bottom of Page)"/>
        <w:docPartUnique/>
      </w:docPartObj>
    </w:sdtPr>
    <w:sdtEndPr>
      <w:rPr>
        <w:rFonts w:cs="Times New Roman"/>
        <w:szCs w:val="20"/>
      </w:rPr>
    </w:sdtEndPr>
    <w:sdtContent>
      <w:p w14:paraId="0F475C75" w14:textId="77777777" w:rsidR="008F3717" w:rsidRPr="00631F5B" w:rsidRDefault="008F3717" w:rsidP="0006116E">
        <w:pPr>
          <w:pStyle w:val="Stopka"/>
          <w:jc w:val="center"/>
          <w:rPr>
            <w:rFonts w:cs="Times New Roman"/>
            <w:szCs w:val="20"/>
          </w:rPr>
        </w:pPr>
        <w:r w:rsidRPr="00631F5B">
          <w:rPr>
            <w:rFonts w:cs="Times New Roman"/>
            <w:szCs w:val="20"/>
          </w:rPr>
          <w:fldChar w:fldCharType="begin"/>
        </w:r>
        <w:r w:rsidRPr="00631F5B">
          <w:rPr>
            <w:rFonts w:cs="Times New Roman"/>
            <w:szCs w:val="20"/>
          </w:rPr>
          <w:instrText>PAGE   \* MERGEFORMAT</w:instrText>
        </w:r>
        <w:r w:rsidRPr="00631F5B">
          <w:rPr>
            <w:rFonts w:cs="Times New Roman"/>
            <w:szCs w:val="20"/>
          </w:rPr>
          <w:fldChar w:fldCharType="separate"/>
        </w:r>
        <w:r w:rsidR="00B2348D">
          <w:rPr>
            <w:rFonts w:cs="Times New Roman"/>
            <w:noProof/>
            <w:szCs w:val="20"/>
          </w:rPr>
          <w:t>2</w:t>
        </w:r>
        <w:r w:rsidRPr="00631F5B">
          <w:rPr>
            <w:rFonts w:cs="Times New Roman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ED962" w14:textId="77777777" w:rsidR="00B86EC3" w:rsidRDefault="00B86EC3" w:rsidP="0038231F">
      <w:pPr>
        <w:spacing w:line="240" w:lineRule="auto"/>
      </w:pPr>
      <w:r>
        <w:separator/>
      </w:r>
    </w:p>
  </w:footnote>
  <w:footnote w:type="continuationSeparator" w:id="0">
    <w:p w14:paraId="5245C9D4" w14:textId="77777777" w:rsidR="00B86EC3" w:rsidRDefault="00B86EC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57B34"/>
    <w:rsid w:val="0006116E"/>
    <w:rsid w:val="00073C3D"/>
    <w:rsid w:val="000809B6"/>
    <w:rsid w:val="000A7A13"/>
    <w:rsid w:val="000B1025"/>
    <w:rsid w:val="000B54D1"/>
    <w:rsid w:val="000C021E"/>
    <w:rsid w:val="000C18AF"/>
    <w:rsid w:val="000C49E9"/>
    <w:rsid w:val="000D6F17"/>
    <w:rsid w:val="000D73C4"/>
    <w:rsid w:val="000E4D37"/>
    <w:rsid w:val="00130980"/>
    <w:rsid w:val="0014122F"/>
    <w:rsid w:val="00163A03"/>
    <w:rsid w:val="001902D2"/>
    <w:rsid w:val="001A036A"/>
    <w:rsid w:val="001A37C4"/>
    <w:rsid w:val="001C6945"/>
    <w:rsid w:val="001F027E"/>
    <w:rsid w:val="001F30E9"/>
    <w:rsid w:val="00203A40"/>
    <w:rsid w:val="002143B7"/>
    <w:rsid w:val="002168A8"/>
    <w:rsid w:val="0022040D"/>
    <w:rsid w:val="00255142"/>
    <w:rsid w:val="00256CEC"/>
    <w:rsid w:val="00262D61"/>
    <w:rsid w:val="00273C76"/>
    <w:rsid w:val="00290B01"/>
    <w:rsid w:val="002A1985"/>
    <w:rsid w:val="002B335F"/>
    <w:rsid w:val="002C1C7B"/>
    <w:rsid w:val="002C4948"/>
    <w:rsid w:val="002E641A"/>
    <w:rsid w:val="00313417"/>
    <w:rsid w:val="00313911"/>
    <w:rsid w:val="00333209"/>
    <w:rsid w:val="00335193"/>
    <w:rsid w:val="00337073"/>
    <w:rsid w:val="0034107D"/>
    <w:rsid w:val="003454CF"/>
    <w:rsid w:val="00345D47"/>
    <w:rsid w:val="00350CD9"/>
    <w:rsid w:val="00351F8A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F024C"/>
    <w:rsid w:val="00405AB6"/>
    <w:rsid w:val="0041570F"/>
    <w:rsid w:val="0042037E"/>
    <w:rsid w:val="00425608"/>
    <w:rsid w:val="00431C24"/>
    <w:rsid w:val="00434CC2"/>
    <w:rsid w:val="00446091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1009"/>
    <w:rsid w:val="004A06BE"/>
    <w:rsid w:val="004C4854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A38A9"/>
    <w:rsid w:val="005C39CA"/>
    <w:rsid w:val="005D6EE3"/>
    <w:rsid w:val="005E176A"/>
    <w:rsid w:val="00631F5B"/>
    <w:rsid w:val="00634311"/>
    <w:rsid w:val="00657054"/>
    <w:rsid w:val="00663B46"/>
    <w:rsid w:val="00673237"/>
    <w:rsid w:val="00694BDA"/>
    <w:rsid w:val="006A3A1F"/>
    <w:rsid w:val="006A3C3C"/>
    <w:rsid w:val="006A3D7E"/>
    <w:rsid w:val="006A52B6"/>
    <w:rsid w:val="006A60AF"/>
    <w:rsid w:val="006C0967"/>
    <w:rsid w:val="006C5EFB"/>
    <w:rsid w:val="006D344E"/>
    <w:rsid w:val="006E3A54"/>
    <w:rsid w:val="006F0034"/>
    <w:rsid w:val="006F3D32"/>
    <w:rsid w:val="0070568B"/>
    <w:rsid w:val="007118F0"/>
    <w:rsid w:val="00712BF9"/>
    <w:rsid w:val="0072560B"/>
    <w:rsid w:val="00736090"/>
    <w:rsid w:val="00746532"/>
    <w:rsid w:val="00751163"/>
    <w:rsid w:val="00751725"/>
    <w:rsid w:val="00756C8F"/>
    <w:rsid w:val="00756FD7"/>
    <w:rsid w:val="007716C5"/>
    <w:rsid w:val="00783D3C"/>
    <w:rsid w:val="007840F2"/>
    <w:rsid w:val="007936D6"/>
    <w:rsid w:val="007961C8"/>
    <w:rsid w:val="00796EFA"/>
    <w:rsid w:val="007B01C8"/>
    <w:rsid w:val="007C08A3"/>
    <w:rsid w:val="007C3CE4"/>
    <w:rsid w:val="007D5B61"/>
    <w:rsid w:val="007E2F69"/>
    <w:rsid w:val="007E4802"/>
    <w:rsid w:val="007E661E"/>
    <w:rsid w:val="007F7D08"/>
    <w:rsid w:val="00804F07"/>
    <w:rsid w:val="00815C30"/>
    <w:rsid w:val="008174B8"/>
    <w:rsid w:val="00825A09"/>
    <w:rsid w:val="00826CA9"/>
    <w:rsid w:val="00830AB1"/>
    <w:rsid w:val="00833FCD"/>
    <w:rsid w:val="0083453C"/>
    <w:rsid w:val="00842991"/>
    <w:rsid w:val="00851BC3"/>
    <w:rsid w:val="00862417"/>
    <w:rsid w:val="00874F96"/>
    <w:rsid w:val="008757E1"/>
    <w:rsid w:val="00892E48"/>
    <w:rsid w:val="008A6F03"/>
    <w:rsid w:val="008B54CD"/>
    <w:rsid w:val="008B6B47"/>
    <w:rsid w:val="008C5709"/>
    <w:rsid w:val="008C6DF8"/>
    <w:rsid w:val="008C7ECA"/>
    <w:rsid w:val="008D0487"/>
    <w:rsid w:val="008D5A36"/>
    <w:rsid w:val="008F3717"/>
    <w:rsid w:val="008F3B4E"/>
    <w:rsid w:val="0091264E"/>
    <w:rsid w:val="009139E4"/>
    <w:rsid w:val="009301A2"/>
    <w:rsid w:val="009326FD"/>
    <w:rsid w:val="009440B7"/>
    <w:rsid w:val="00946803"/>
    <w:rsid w:val="00946ED2"/>
    <w:rsid w:val="00952535"/>
    <w:rsid w:val="00956C26"/>
    <w:rsid w:val="00960337"/>
    <w:rsid w:val="00975019"/>
    <w:rsid w:val="00975C49"/>
    <w:rsid w:val="009A13C0"/>
    <w:rsid w:val="009A221F"/>
    <w:rsid w:val="009C1FDB"/>
    <w:rsid w:val="009C7756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702FA"/>
    <w:rsid w:val="00A974AC"/>
    <w:rsid w:val="00AA4845"/>
    <w:rsid w:val="00AB75C9"/>
    <w:rsid w:val="00AE6FF2"/>
    <w:rsid w:val="00B0088C"/>
    <w:rsid w:val="00B032B1"/>
    <w:rsid w:val="00B0526C"/>
    <w:rsid w:val="00B15219"/>
    <w:rsid w:val="00B15FD3"/>
    <w:rsid w:val="00B2348D"/>
    <w:rsid w:val="00B34079"/>
    <w:rsid w:val="00B704FC"/>
    <w:rsid w:val="00B77B1B"/>
    <w:rsid w:val="00B8005E"/>
    <w:rsid w:val="00B846ED"/>
    <w:rsid w:val="00B86EC3"/>
    <w:rsid w:val="00B90E42"/>
    <w:rsid w:val="00BA7BDF"/>
    <w:rsid w:val="00BB0C3C"/>
    <w:rsid w:val="00BD325E"/>
    <w:rsid w:val="00BD4AD1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A0554"/>
    <w:rsid w:val="00CA4459"/>
    <w:rsid w:val="00CB1954"/>
    <w:rsid w:val="00CE4999"/>
    <w:rsid w:val="00D0069E"/>
    <w:rsid w:val="00D07B0F"/>
    <w:rsid w:val="00D122FF"/>
    <w:rsid w:val="00D23F3D"/>
    <w:rsid w:val="00D31FCB"/>
    <w:rsid w:val="00D34D9A"/>
    <w:rsid w:val="00D409DE"/>
    <w:rsid w:val="00D42C9B"/>
    <w:rsid w:val="00D531D5"/>
    <w:rsid w:val="00D554A2"/>
    <w:rsid w:val="00D7532C"/>
    <w:rsid w:val="00D86EC6"/>
    <w:rsid w:val="00D97C32"/>
    <w:rsid w:val="00DA1D65"/>
    <w:rsid w:val="00DA6EC7"/>
    <w:rsid w:val="00DD146A"/>
    <w:rsid w:val="00DD3E9D"/>
    <w:rsid w:val="00DD7B3E"/>
    <w:rsid w:val="00DE4271"/>
    <w:rsid w:val="00E022A1"/>
    <w:rsid w:val="00E16198"/>
    <w:rsid w:val="00E21B42"/>
    <w:rsid w:val="00E309E9"/>
    <w:rsid w:val="00E31C06"/>
    <w:rsid w:val="00E51041"/>
    <w:rsid w:val="00E64482"/>
    <w:rsid w:val="00E65685"/>
    <w:rsid w:val="00E6670C"/>
    <w:rsid w:val="00E6789C"/>
    <w:rsid w:val="00E73190"/>
    <w:rsid w:val="00E73CEB"/>
    <w:rsid w:val="00E844D7"/>
    <w:rsid w:val="00EB4600"/>
    <w:rsid w:val="00EB7CDE"/>
    <w:rsid w:val="00EE1FBF"/>
    <w:rsid w:val="00EF5B4B"/>
    <w:rsid w:val="00EF74CA"/>
    <w:rsid w:val="00F04280"/>
    <w:rsid w:val="00F365F2"/>
    <w:rsid w:val="00F43919"/>
    <w:rsid w:val="00F740A7"/>
    <w:rsid w:val="00FA1DD8"/>
    <w:rsid w:val="00FC0317"/>
    <w:rsid w:val="00FC4DE9"/>
    <w:rsid w:val="00FC6BAC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D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21F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paragraph" w:customStyle="1" w:styleId="Default">
    <w:name w:val="Default"/>
    <w:rsid w:val="00CA05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21F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paragraph" w:customStyle="1" w:styleId="Default">
    <w:name w:val="Default"/>
    <w:rsid w:val="00CA05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3412-0B13-4E14-859C-9A12A8C9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"Paweł Pietrusa" &lt;p.pietrusa@gminakutno.pl&gt;</dc:creator>
  <cp:lastModifiedBy>USER</cp:lastModifiedBy>
  <cp:revision>65</cp:revision>
  <cp:lastPrinted>2016-07-26T10:32:00Z</cp:lastPrinted>
  <dcterms:created xsi:type="dcterms:W3CDTF">2023-02-01T10:25:00Z</dcterms:created>
  <dcterms:modified xsi:type="dcterms:W3CDTF">2025-02-01T19:19:00Z</dcterms:modified>
</cp:coreProperties>
</file>