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BFB8B" w14:textId="48D1DEFE" w:rsidR="00BE7C62" w:rsidRPr="00FC0954" w:rsidRDefault="00731D2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DD9C3"/>
        <w:spacing w:before="240"/>
        <w:jc w:val="center"/>
        <w:rPr>
          <w:rFonts w:ascii="Calibri" w:hAnsi="Calibri" w:cs="Calibri"/>
        </w:rPr>
      </w:pPr>
      <w:r w:rsidRPr="00FC0954">
        <w:rPr>
          <w:rFonts w:ascii="Calibri" w:hAnsi="Calibri" w:cs="Calibri"/>
          <w:b/>
          <w:sz w:val="28"/>
        </w:rPr>
        <w:t>Formularz ofertowy</w:t>
      </w:r>
      <w:r w:rsidRPr="00FC0954">
        <w:rPr>
          <w:rStyle w:val="Zakotwiczenieprzypisukocowego"/>
          <w:rFonts w:ascii="Calibri" w:hAnsi="Calibri" w:cs="Calibri"/>
        </w:rPr>
        <w:endnoteReference w:id="1"/>
      </w:r>
    </w:p>
    <w:p w14:paraId="6EDE02A6" w14:textId="77777777" w:rsidR="00BE7C62" w:rsidRDefault="00731D23">
      <w:pPr>
        <w:pStyle w:val="Bezodstpw"/>
      </w:pPr>
      <w:r>
        <w:t>Dane Wykonawcy</w:t>
      </w:r>
    </w:p>
    <w:tbl>
      <w:tblPr>
        <w:tblW w:w="875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814"/>
        <w:gridCol w:w="1796"/>
        <w:gridCol w:w="671"/>
        <w:gridCol w:w="2472"/>
      </w:tblGrid>
      <w:tr w:rsidR="00BE7C62" w14:paraId="322691A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56187D82" w14:textId="77777777" w:rsidR="00BE7C62" w:rsidRDefault="00731D23">
            <w:pPr>
              <w:pStyle w:val="Bezodstpw"/>
            </w:pPr>
            <w:r>
              <w:t>Nazwa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0493D0F4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35C3C342" w14:textId="77777777" w:rsidR="00BE7C62" w:rsidRDefault="00BE7C62"/>
        </w:tc>
      </w:tr>
      <w:tr w:rsidR="00BE7C62" w14:paraId="1BF08ED5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0CAF2D08" w14:textId="77777777" w:rsidR="00BE7C62" w:rsidRDefault="00731D23">
            <w:pPr>
              <w:pStyle w:val="Bezodstpw"/>
            </w:pPr>
            <w:r>
              <w:t>Siedziba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375F5291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5EEF432A" w14:textId="77777777" w:rsidR="00BE7C62" w:rsidRDefault="00BE7C62"/>
        </w:tc>
      </w:tr>
      <w:tr w:rsidR="00BE7C62" w14:paraId="124CE03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76A43C6B" w14:textId="77777777" w:rsidR="00BE7C62" w:rsidRDefault="00731D23">
            <w:pPr>
              <w:pStyle w:val="Bezodstpw"/>
            </w:pPr>
            <w:r>
              <w:t>Adres poczty elektronicznej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15AEDA2C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6FF482DA" w14:textId="77777777" w:rsidR="00BE7C62" w:rsidRDefault="00BE7C62"/>
        </w:tc>
      </w:tr>
      <w:tr w:rsidR="00BE7C62" w14:paraId="2E6634E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2A42F4CD" w14:textId="77777777" w:rsidR="00BE7C62" w:rsidRDefault="00731D23">
            <w:pPr>
              <w:pStyle w:val="Bezodstpw"/>
            </w:pPr>
            <w:r>
              <w:t xml:space="preserve">Adres skrzynki </w:t>
            </w:r>
            <w:proofErr w:type="spellStart"/>
            <w:r>
              <w:t>ePUAP</w:t>
            </w:r>
            <w:proofErr w:type="spellEnd"/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65B62D3E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18F29C63" w14:textId="77777777" w:rsidR="00BE7C62" w:rsidRDefault="00BE7C62"/>
        </w:tc>
      </w:tr>
      <w:tr w:rsidR="00BE7C62" w14:paraId="7180835E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2208E2A1" w14:textId="77777777" w:rsidR="00BE7C62" w:rsidRDefault="00731D23">
            <w:pPr>
              <w:pStyle w:val="Bezodstpw"/>
            </w:pPr>
            <w:r>
              <w:t>Numer telefonu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49EB0A5D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58F95D63" w14:textId="77777777" w:rsidR="00BE7C62" w:rsidRDefault="00BE7C62"/>
        </w:tc>
      </w:tr>
      <w:tr w:rsidR="00BE7C62" w14:paraId="606ED9C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6A3C9645" w14:textId="77777777" w:rsidR="00BE7C62" w:rsidRDefault="00731D23">
            <w:pPr>
              <w:pStyle w:val="Bezodstpw"/>
            </w:pPr>
            <w:r>
              <w:t>Numer REGON</w:t>
            </w:r>
          </w:p>
        </w:tc>
        <w:tc>
          <w:tcPr>
            <w:tcW w:w="2467" w:type="dxa"/>
            <w:gridSpan w:val="2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315DCF47" w14:textId="77777777" w:rsidR="00BE7C62" w:rsidRDefault="00BE7C62">
            <w:pPr>
              <w:pStyle w:val="Bezodstpw"/>
            </w:pPr>
          </w:p>
        </w:tc>
        <w:tc>
          <w:tcPr>
            <w:tcW w:w="2472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shd w:val="clear" w:color="auto" w:fill="DDD9C3"/>
          </w:tcPr>
          <w:p w14:paraId="76E59415" w14:textId="77777777" w:rsidR="00BE7C62" w:rsidRDefault="00731D23">
            <w:pPr>
              <w:pStyle w:val="Bezodstpw"/>
            </w:pPr>
            <w:r>
              <w:t>Numer NIP</w:t>
            </w:r>
          </w:p>
        </w:tc>
      </w:tr>
    </w:tbl>
    <w:p w14:paraId="7CB268E8" w14:textId="77777777" w:rsidR="008C228C" w:rsidRDefault="008C228C">
      <w:pPr>
        <w:spacing w:after="0"/>
        <w:rPr>
          <w:rFonts w:ascii="Calibri" w:hAnsi="Calibri" w:cs="Calibri"/>
        </w:rPr>
      </w:pPr>
    </w:p>
    <w:p w14:paraId="1CADC497" w14:textId="560AF052" w:rsidR="00BE7C62" w:rsidRDefault="00731D23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Ubiegając się o udzielenie zamówienia publicznego pod nazwą: </w:t>
      </w:r>
    </w:p>
    <w:p w14:paraId="515B8FE6" w14:textId="77777777" w:rsidR="00BE7C62" w:rsidRDefault="00BE7C62">
      <w:pPr>
        <w:spacing w:after="0"/>
        <w:rPr>
          <w:rFonts w:ascii="Calibri" w:hAnsi="Calibri" w:cs="Calibri"/>
        </w:rPr>
      </w:pPr>
    </w:p>
    <w:p w14:paraId="12BE1B15" w14:textId="7D328BED" w:rsidR="004C6A8B" w:rsidRPr="00A45781" w:rsidRDefault="00A45781" w:rsidP="000F68E4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0" w:name="_Hlk83652572"/>
      <w:bookmarkEnd w:id="0"/>
      <w:r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Pr="00A45781">
        <w:rPr>
          <w:rFonts w:asciiTheme="minorHAnsi" w:eastAsia="Times New Roman" w:hAnsiTheme="minorHAnsi" w:cstheme="minorHAnsi"/>
          <w:b/>
          <w:sz w:val="24"/>
          <w:szCs w:val="24"/>
        </w:rPr>
        <w:t>Zakup agregatu prądotwórczego   w ramach projektu „</w:t>
      </w:r>
      <w:proofErr w:type="spellStart"/>
      <w:r w:rsidRPr="00A45781">
        <w:rPr>
          <w:rFonts w:asciiTheme="minorHAnsi" w:eastAsia="Times New Roman" w:hAnsiTheme="minorHAnsi" w:cstheme="minorHAnsi"/>
          <w:b/>
          <w:sz w:val="24"/>
          <w:szCs w:val="24"/>
        </w:rPr>
        <w:t>Cyberbezpieczny</w:t>
      </w:r>
      <w:proofErr w:type="spellEnd"/>
      <w:r w:rsidRPr="00A45781">
        <w:rPr>
          <w:rFonts w:asciiTheme="minorHAnsi" w:eastAsia="Times New Roman" w:hAnsiTheme="minorHAnsi" w:cstheme="minorHAnsi"/>
          <w:b/>
          <w:sz w:val="24"/>
          <w:szCs w:val="24"/>
        </w:rPr>
        <w:t xml:space="preserve"> samorząd” - Projekt współfinansowany przez Unię Europejską w ramach programu FUNDUSZE EUROPEJSKIE NA ROZWÓJ CYFROWY 2021-2027 (FERC)”</w:t>
      </w:r>
    </w:p>
    <w:p w14:paraId="59F3DDBE" w14:textId="77777777" w:rsidR="00A45781" w:rsidRDefault="00A45781" w:rsidP="000F68E4">
      <w:pPr>
        <w:spacing w:after="0"/>
        <w:rPr>
          <w:rFonts w:ascii="Calibri" w:hAnsi="Calibri" w:cs="Calibri"/>
        </w:rPr>
      </w:pPr>
    </w:p>
    <w:p w14:paraId="16A3F1BE" w14:textId="2FD8B4C4" w:rsidR="00BE7C62" w:rsidRDefault="00731D23" w:rsidP="000F68E4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składamy ofertę na realizację przedmiotu zamówienia w zakresie określonym w Specyfikacji Warunków Zamówienia, na następujących warunkach: </w:t>
      </w:r>
    </w:p>
    <w:p w14:paraId="266A9A24" w14:textId="77777777" w:rsidR="003B7D61" w:rsidRPr="00741997" w:rsidRDefault="003B7D61" w:rsidP="00C03855">
      <w:pPr>
        <w:spacing w:after="0"/>
        <w:rPr>
          <w:rFonts w:ascii="Calibri" w:hAnsi="Calibri" w:cs="Calibri"/>
          <w:b/>
          <w:bCs/>
        </w:rPr>
      </w:pPr>
    </w:p>
    <w:p w14:paraId="5D7E6A70" w14:textId="77777777" w:rsidR="00C03855" w:rsidRDefault="00C03855" w:rsidP="00C03855">
      <w:pPr>
        <w:pStyle w:val="Akapitzlist"/>
        <w:numPr>
          <w:ilvl w:val="0"/>
          <w:numId w:val="9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Cena za wykonanie przedmiotu zamówienia wynosi:</w:t>
      </w:r>
    </w:p>
    <w:p w14:paraId="55C621C1" w14:textId="77777777" w:rsidR="00C03855" w:rsidRDefault="00C03855" w:rsidP="00C03855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brutto w wysokości: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………………………………….. zł</w:t>
      </w:r>
    </w:p>
    <w:p w14:paraId="2D09C580" w14:textId="77777777" w:rsidR="00C03855" w:rsidRDefault="00C03855" w:rsidP="00C03855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21176E2E" w14:textId="108CE8CC" w:rsidR="00FC05BC" w:rsidRDefault="00FC05BC" w:rsidP="00C03855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6AEA97EA" w14:textId="5FD1FEF6" w:rsidR="00C03855" w:rsidRPr="00383EDF" w:rsidRDefault="00C03855" w:rsidP="00C03855">
      <w:pPr>
        <w:pStyle w:val="Akapitzlist"/>
        <w:rPr>
          <w:rFonts w:ascii="Calibri" w:hAnsi="Calibri" w:cs="Calibri"/>
          <w:b/>
          <w:bCs/>
        </w:rPr>
      </w:pPr>
      <w:r w:rsidRPr="00383EDF">
        <w:rPr>
          <w:rFonts w:ascii="Calibri" w:hAnsi="Calibri" w:cs="Calibri"/>
          <w:b/>
          <w:bCs/>
        </w:rPr>
        <w:t xml:space="preserve">podatek VAT </w:t>
      </w:r>
      <w:r w:rsidR="00383EDF" w:rsidRPr="00383EDF">
        <w:rPr>
          <w:rFonts w:ascii="Calibri" w:hAnsi="Calibri" w:cs="Calibri"/>
          <w:b/>
          <w:bCs/>
        </w:rPr>
        <w:t>…..</w:t>
      </w:r>
      <w:r w:rsidR="00840B52" w:rsidRPr="00383EDF">
        <w:rPr>
          <w:rFonts w:ascii="Calibri" w:hAnsi="Calibri" w:cs="Calibri"/>
          <w:b/>
          <w:bCs/>
        </w:rPr>
        <w:t xml:space="preserve"> </w:t>
      </w:r>
      <w:r w:rsidRPr="00383EDF">
        <w:rPr>
          <w:rFonts w:ascii="Calibri" w:hAnsi="Calibri" w:cs="Calibri"/>
          <w:b/>
          <w:bCs/>
        </w:rPr>
        <w:t>%</w:t>
      </w:r>
      <w:r w:rsidRPr="00383EDF">
        <w:rPr>
          <w:rFonts w:ascii="Calibri" w:hAnsi="Calibri" w:cs="Calibri"/>
        </w:rPr>
        <w:t xml:space="preserve"> w wysokości: </w:t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="00840B52" w:rsidRPr="00383EDF">
        <w:rPr>
          <w:rFonts w:ascii="Calibri" w:hAnsi="Calibri" w:cs="Calibri"/>
        </w:rPr>
        <w:t xml:space="preserve">             </w:t>
      </w:r>
      <w:r w:rsidRPr="00383EDF">
        <w:rPr>
          <w:rFonts w:ascii="Calibri" w:hAnsi="Calibri" w:cs="Calibri"/>
        </w:rPr>
        <w:t>…………………………………….. zł</w:t>
      </w:r>
      <w:r w:rsidR="00840B52" w:rsidRPr="00383EDF">
        <w:rPr>
          <w:rFonts w:ascii="Calibri" w:hAnsi="Calibri" w:cs="Calibri"/>
        </w:rPr>
        <w:t xml:space="preserve"> </w:t>
      </w:r>
    </w:p>
    <w:p w14:paraId="3C1785F3" w14:textId="77777777" w:rsidR="00840B52" w:rsidRPr="00FC05BC" w:rsidRDefault="00840B52" w:rsidP="00840B52">
      <w:pPr>
        <w:pStyle w:val="Akapitzlist"/>
        <w:rPr>
          <w:rFonts w:ascii="Calibri" w:hAnsi="Calibri" w:cs="Calibri"/>
          <w:color w:val="FF0000"/>
        </w:rPr>
      </w:pPr>
      <w:r w:rsidRPr="00383EDF"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66EB5155" w14:textId="0C19C40B" w:rsidR="00C03855" w:rsidRDefault="00C03855" w:rsidP="00C03855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cena netto w wysokości: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0196B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>…………………………………….. zł</w:t>
      </w:r>
    </w:p>
    <w:p w14:paraId="6C9C1E51" w14:textId="77777777" w:rsidR="00C03855" w:rsidRDefault="00C03855" w:rsidP="00C03855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</w:t>
      </w:r>
    </w:p>
    <w:p w14:paraId="3C43ED9B" w14:textId="77777777" w:rsidR="00C03855" w:rsidRDefault="00C03855" w:rsidP="00C03855">
      <w:pPr>
        <w:pStyle w:val="Akapitzlist"/>
        <w:spacing w:after="0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w tym:</w:t>
      </w:r>
    </w:p>
    <w:p w14:paraId="137FFEB5" w14:textId="77777777" w:rsidR="0000196B" w:rsidRDefault="0000196B" w:rsidP="00C03855">
      <w:pPr>
        <w:pStyle w:val="Akapitzlist"/>
        <w:spacing w:after="0"/>
        <w:rPr>
          <w:rFonts w:ascii="Calibri" w:hAnsi="Calibri" w:cs="Calibri"/>
          <w:b/>
          <w:i/>
          <w:u w:val="single"/>
        </w:rPr>
      </w:pPr>
    </w:p>
    <w:p w14:paraId="30AA6C34" w14:textId="77777777" w:rsidR="0000196B" w:rsidRDefault="0000196B" w:rsidP="00C03855">
      <w:pPr>
        <w:pStyle w:val="Akapitzlist"/>
        <w:spacing w:after="0"/>
        <w:rPr>
          <w:rFonts w:ascii="Calibri" w:hAnsi="Calibri" w:cs="Calibri"/>
          <w:b/>
          <w:i/>
          <w:u w:val="single"/>
        </w:rPr>
      </w:pPr>
    </w:p>
    <w:tbl>
      <w:tblPr>
        <w:tblW w:w="1018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709"/>
        <w:gridCol w:w="709"/>
        <w:gridCol w:w="1984"/>
        <w:gridCol w:w="1701"/>
        <w:gridCol w:w="1572"/>
      </w:tblGrid>
      <w:tr w:rsidR="00F76629" w:rsidRPr="00F76629" w14:paraId="3643CA5E" w14:textId="0866CF0F" w:rsidTr="008B4161">
        <w:trPr>
          <w:trHeight w:val="2081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14336A" w14:textId="77777777" w:rsidR="00383EDF" w:rsidRPr="00BB6CAF" w:rsidRDefault="00383EDF" w:rsidP="002A5A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B6CA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05521C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Nazwa/opis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2BC587" w14:textId="274AE3CA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459F37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F9CC49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71ED50D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Oferowany sprzęt: producent, marka, rodzaj, model itp.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E026F8" w14:textId="77777777" w:rsidR="00383EDF" w:rsidRPr="00C672AE" w:rsidRDefault="00383EDF" w:rsidP="002A5A4C">
            <w:pPr>
              <w:spacing w:after="0"/>
              <w:jc w:val="center"/>
              <w:rPr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Minimalne parametry określone w opisie przedmiotu zamówienia </w:t>
            </w:r>
            <w:r w:rsidRPr="00C672AE">
              <w:rPr>
                <w:rFonts w:ascii="Calibri" w:hAnsi="Calibri" w:cs="Calibri"/>
                <w:sz w:val="20"/>
                <w:szCs w:val="20"/>
              </w:rPr>
              <w:t>(zał. nr 7 SWZ)</w:t>
            </w: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spełnia/*     nie spełnia</w:t>
            </w: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6D6D5B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8F6BFA4" w14:textId="77777777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8D0E0F" w14:textId="6F824B31" w:rsidR="00383EDF" w:rsidRPr="00C672AE" w:rsidRDefault="00383EDF" w:rsidP="002A5A4C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/zł/</w:t>
            </w:r>
          </w:p>
        </w:tc>
      </w:tr>
      <w:tr w:rsidR="00F76629" w:rsidRPr="00F76629" w14:paraId="0660253F" w14:textId="1AA80928" w:rsidTr="008B4161">
        <w:trPr>
          <w:trHeight w:val="225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B73C8E" w14:textId="77777777" w:rsidR="00383EDF" w:rsidRPr="00BB6CAF" w:rsidRDefault="00383EDF" w:rsidP="002A5A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B6CAF">
              <w:rPr>
                <w:rFonts w:ascii="Calibri" w:hAnsi="Calibri" w:cs="Calibri"/>
                <w:sz w:val="20"/>
                <w:szCs w:val="20"/>
              </w:rPr>
              <w:t xml:space="preserve"> 1.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B6D710" w14:textId="77777777" w:rsidR="008B4161" w:rsidRPr="00C672AE" w:rsidRDefault="008B4161" w:rsidP="008B4161">
            <w:pPr>
              <w:autoSpaceDE w:val="0"/>
              <w:spacing w:after="0" w:line="240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Agregat o parametrach nie gorszych niż:</w:t>
            </w:r>
          </w:p>
          <w:p w14:paraId="5A655F72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Zastosowanie: na potrzeby alternatywnego zasilania budynku Urzędu Gminy w Łącku</w:t>
            </w:r>
          </w:p>
          <w:p w14:paraId="7E0B820F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Typ: zabudowy, obudowa ze stali zabezpieczona antykorozyjnie fosforanowaniem </w:t>
            </w:r>
          </w:p>
          <w:p w14:paraId="1A897E00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Wyciszony na ramie ze zintegrowanym zbiornikiem paliwa. </w:t>
            </w:r>
          </w:p>
          <w:p w14:paraId="27B385EA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Wszystkie drzwi serwisowe oraz korek wlewu paliwa zamykane na klucz.</w:t>
            </w:r>
          </w:p>
          <w:p w14:paraId="2D253987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 Autonomia zbiornika na min. 8 godzin pracy przy 100% obciążenia mocą PRP</w:t>
            </w:r>
          </w:p>
          <w:p w14:paraId="081CA984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Silnik przemysłowy wysokoprężny DIESEL w klasie emisji EU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Stage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 2</w:t>
            </w:r>
          </w:p>
          <w:p w14:paraId="4E9FECA4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Agregat przystosowany do współpracy z układem ATS/SZR (Samoczynne załączanie Rezerwy)</w:t>
            </w:r>
          </w:p>
          <w:p w14:paraId="6846388D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Z grzałką płynu chłodniczego bloku silnika</w:t>
            </w:r>
          </w:p>
          <w:p w14:paraId="68F4656B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Z prądnicą synchroniczną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bezszczotkową</w:t>
            </w:r>
            <w:proofErr w:type="spellEnd"/>
          </w:p>
          <w:p w14:paraId="02E39ECE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Bateria akumulator</w:t>
            </w:r>
            <w:r w:rsidRPr="00C672AE">
              <w:rPr>
                <w:rFonts w:ascii="Calibri" w:eastAsia="Calibri" w:hAnsi="Calibri" w:cs="Calibri"/>
                <w:sz w:val="16"/>
                <w:szCs w:val="16"/>
                <w:lang w:val="en-US"/>
              </w:rPr>
              <w:t>ó</w:t>
            </w:r>
            <w:r w:rsidRPr="00C672AE">
              <w:rPr>
                <w:rFonts w:ascii="Calibri" w:eastAsia="Calibri" w:hAnsi="Calibri" w:cs="Calibri"/>
                <w:sz w:val="16"/>
                <w:szCs w:val="16"/>
              </w:rPr>
              <w:t>w z dźwignią rozłączania akumulator</w:t>
            </w:r>
            <w:r w:rsidRPr="00C672AE">
              <w:rPr>
                <w:rFonts w:ascii="Calibri" w:eastAsia="Calibri" w:hAnsi="Calibri" w:cs="Calibri"/>
                <w:sz w:val="16"/>
                <w:szCs w:val="16"/>
                <w:lang w:val="en-US"/>
              </w:rPr>
              <w:t>ó</w:t>
            </w:r>
            <w:r w:rsidRPr="00C672AE">
              <w:rPr>
                <w:rFonts w:ascii="Calibri" w:eastAsia="Calibri" w:hAnsi="Calibri" w:cs="Calibri"/>
                <w:sz w:val="16"/>
                <w:szCs w:val="16"/>
              </w:rPr>
              <w:t>w</w:t>
            </w:r>
          </w:p>
          <w:p w14:paraId="714FEBA5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Ładowarka buforowa akumulator</w:t>
            </w:r>
            <w:r w:rsidRPr="00C672AE">
              <w:rPr>
                <w:rFonts w:ascii="Calibri" w:eastAsia="Calibri" w:hAnsi="Calibri" w:cs="Calibri"/>
                <w:sz w:val="16"/>
                <w:szCs w:val="16"/>
                <w:lang w:val="en-US"/>
              </w:rPr>
              <w:t>ó</w:t>
            </w: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w </w:t>
            </w:r>
          </w:p>
          <w:p w14:paraId="22101C98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Wibroizolatory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  silnika i prądnicy</w:t>
            </w:r>
          </w:p>
          <w:p w14:paraId="5F25C32A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Tłumik z kompensatorem  drgań </w:t>
            </w:r>
          </w:p>
          <w:p w14:paraId="46BD1B31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Wyłącznik mocy ( Zabezpieczenie prądnicy)</w:t>
            </w:r>
          </w:p>
          <w:p w14:paraId="5FC90715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Awaryjny wyłącznik bezpieczeństwa</w:t>
            </w:r>
          </w:p>
          <w:p w14:paraId="3E219A21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Mikroprocesorowy panel sterowania montowany we wskazanym przez wykonawcę miejscu w budynku Urzędu Gminy.</w:t>
            </w:r>
          </w:p>
          <w:p w14:paraId="2A22B43D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Panel sterowania w języku polskim </w:t>
            </w:r>
          </w:p>
          <w:p w14:paraId="1069503F" w14:textId="77777777" w:rsidR="008B4161" w:rsidRPr="00C672AE" w:rsidRDefault="008B4161" w:rsidP="008B4161">
            <w:pPr>
              <w:numPr>
                <w:ilvl w:val="0"/>
                <w:numId w:val="11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Parametry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og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  <w:lang w:val="en-US"/>
              </w:rPr>
              <w:t>ó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lne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</w:rPr>
              <w:t>:</w:t>
            </w:r>
          </w:p>
          <w:p w14:paraId="33382A53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moc maksymalna L.T.P. cos (fi=0,8) kVA /KW - 110/88</w:t>
            </w:r>
          </w:p>
          <w:p w14:paraId="0CBC76CA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moc znamionowa P.R.P cos (fi=0,8) kVA /KW - 100/80</w:t>
            </w:r>
          </w:p>
          <w:p w14:paraId="3525E58C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lastRenderedPageBreak/>
              <w:t>prąd znamionowy 144A</w:t>
            </w:r>
          </w:p>
          <w:p w14:paraId="09E3EE40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napięcie znamionowe 400/230V</w:t>
            </w:r>
          </w:p>
          <w:p w14:paraId="0837BE2F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Częstotliwość: 50Hz</w:t>
            </w:r>
          </w:p>
          <w:p w14:paraId="5D87B5A3" w14:textId="77777777" w:rsidR="008B4161" w:rsidRPr="00C672AE" w:rsidRDefault="008B4161" w:rsidP="008B4161">
            <w:pPr>
              <w:numPr>
                <w:ilvl w:val="0"/>
                <w:numId w:val="14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Pojemność zbiornika paliwa 235l</w:t>
            </w:r>
          </w:p>
          <w:p w14:paraId="3A5020A2" w14:textId="77777777" w:rsidR="008B4161" w:rsidRPr="00C672AE" w:rsidRDefault="008B4161" w:rsidP="008B4161">
            <w:pPr>
              <w:numPr>
                <w:ilvl w:val="0"/>
                <w:numId w:val="12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Silnik:</w:t>
            </w:r>
          </w:p>
          <w:p w14:paraId="2F00A857" w14:textId="77777777" w:rsidR="008B4161" w:rsidRPr="00C672AE" w:rsidRDefault="008B4161" w:rsidP="008B4161">
            <w:pPr>
              <w:numPr>
                <w:ilvl w:val="0"/>
                <w:numId w:val="15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6 cylindrowy , 4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suwowy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, chłodzony cieczą, 1500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obr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</w:rPr>
              <w:t>/ min, bezpośredni wtrysk</w:t>
            </w:r>
          </w:p>
          <w:p w14:paraId="4746E201" w14:textId="77777777" w:rsidR="008B4161" w:rsidRPr="00C672AE" w:rsidRDefault="008B4161" w:rsidP="008B4161">
            <w:pPr>
              <w:numPr>
                <w:ilvl w:val="0"/>
                <w:numId w:val="15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elektroniczna stabilizacja </w:t>
            </w:r>
            <w:proofErr w:type="spellStart"/>
            <w:r w:rsidRPr="00C672AE">
              <w:rPr>
                <w:rFonts w:ascii="Calibri" w:eastAsia="Calibri" w:hAnsi="Calibri" w:cs="Calibri"/>
                <w:sz w:val="16"/>
                <w:szCs w:val="16"/>
              </w:rPr>
              <w:t>obrot</w:t>
            </w:r>
            <w:proofErr w:type="spellEnd"/>
            <w:r w:rsidRPr="00C672AE">
              <w:rPr>
                <w:rFonts w:ascii="Calibri" w:eastAsia="Calibri" w:hAnsi="Calibri" w:cs="Calibri"/>
                <w:sz w:val="16"/>
                <w:szCs w:val="16"/>
                <w:lang w:val="en-US"/>
              </w:rPr>
              <w:t>ó</w:t>
            </w:r>
            <w:r w:rsidRPr="00C672AE">
              <w:rPr>
                <w:rFonts w:ascii="Calibri" w:eastAsia="Calibri" w:hAnsi="Calibri" w:cs="Calibri"/>
                <w:sz w:val="16"/>
                <w:szCs w:val="16"/>
              </w:rPr>
              <w:t xml:space="preserve">w </w:t>
            </w:r>
          </w:p>
          <w:p w14:paraId="05591663" w14:textId="77777777" w:rsidR="008B4161" w:rsidRPr="00C672AE" w:rsidRDefault="008B4161" w:rsidP="008B4161">
            <w:pPr>
              <w:numPr>
                <w:ilvl w:val="0"/>
                <w:numId w:val="15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pojemność skokowa 6,49l</w:t>
            </w:r>
          </w:p>
          <w:p w14:paraId="45BC7528" w14:textId="77777777" w:rsidR="008B4161" w:rsidRPr="00C672AE" w:rsidRDefault="008B4161" w:rsidP="008B4161">
            <w:pPr>
              <w:numPr>
                <w:ilvl w:val="0"/>
                <w:numId w:val="15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moc PRP (ISO 3046): 100 kW</w:t>
            </w:r>
          </w:p>
          <w:p w14:paraId="69E76B47" w14:textId="77777777" w:rsidR="008B4161" w:rsidRPr="00C672AE" w:rsidRDefault="008B4161" w:rsidP="008B4161">
            <w:pPr>
              <w:numPr>
                <w:ilvl w:val="0"/>
                <w:numId w:val="13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Prądnica:</w:t>
            </w:r>
          </w:p>
          <w:p w14:paraId="6E0B6446" w14:textId="77777777" w:rsidR="008B4161" w:rsidRPr="00C672AE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4 bieguny / typ połączeń gniazda</w:t>
            </w:r>
          </w:p>
          <w:p w14:paraId="4612B755" w14:textId="77777777" w:rsidR="008B4161" w:rsidRPr="00C672AE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klasa uzwojeń izolacji: H</w:t>
            </w:r>
          </w:p>
          <w:p w14:paraId="571012EA" w14:textId="77777777" w:rsidR="008B4161" w:rsidRPr="00C672AE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stopień ochrony: IP23</w:t>
            </w:r>
          </w:p>
          <w:p w14:paraId="1EB28F73" w14:textId="77777777" w:rsidR="008B4161" w:rsidRPr="00C672AE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regulacja napięcia: elektroniczna AVR</w:t>
            </w:r>
          </w:p>
          <w:p w14:paraId="4335EC98" w14:textId="77777777" w:rsidR="008B4161" w:rsidRPr="00C672AE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C672AE">
              <w:rPr>
                <w:rFonts w:ascii="Calibri" w:eastAsia="Calibri" w:hAnsi="Calibri" w:cs="Calibri"/>
                <w:sz w:val="16"/>
                <w:szCs w:val="16"/>
              </w:rPr>
              <w:t>stabilność napięcia +/-1%</w:t>
            </w:r>
          </w:p>
          <w:p w14:paraId="06C25771" w14:textId="77777777" w:rsidR="008B4161" w:rsidRPr="00F62C9F" w:rsidRDefault="008B4161" w:rsidP="008B4161">
            <w:pPr>
              <w:numPr>
                <w:ilvl w:val="0"/>
                <w:numId w:val="16"/>
              </w:numPr>
              <w:autoSpaceDE w:val="0"/>
              <w:spacing w:after="0" w:line="240" w:lineRule="auto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r w:rsidRPr="00F62C9F">
              <w:rPr>
                <w:rFonts w:ascii="Calibri" w:eastAsia="Calibri" w:hAnsi="Calibri" w:cs="Calibri"/>
                <w:sz w:val="16"/>
                <w:szCs w:val="16"/>
              </w:rPr>
              <w:t>gwarancja min. 5 lat (przeglądy serwisowe w cenie agregatu)</w:t>
            </w:r>
          </w:p>
          <w:p w14:paraId="4D9B0D92" w14:textId="631C032E" w:rsidR="00383EDF" w:rsidRPr="00C672AE" w:rsidRDefault="00383EDF" w:rsidP="008B4161">
            <w:pPr>
              <w:tabs>
                <w:tab w:val="left" w:pos="1134"/>
              </w:tabs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6468CA" w14:textId="32D72C79" w:rsidR="00383EDF" w:rsidRPr="00C672AE" w:rsidRDefault="004C6A8B" w:rsidP="002A5A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kpl</w:t>
            </w:r>
            <w:proofErr w:type="spellEnd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14E38D" w14:textId="03D1DFC9" w:rsidR="00383EDF" w:rsidRPr="00C672AE" w:rsidRDefault="004C6A8B" w:rsidP="002A5A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6A6DB7" w14:textId="1505D51E" w:rsidR="00383EDF" w:rsidRPr="00C672AE" w:rsidRDefault="00383ED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Producent :  …............................</w:t>
            </w:r>
          </w:p>
          <w:p w14:paraId="08FFE8FD" w14:textId="1BCDABA7" w:rsidR="00383EDF" w:rsidRPr="00C672AE" w:rsidRDefault="00383ED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Model: …............................</w:t>
            </w:r>
          </w:p>
          <w:p w14:paraId="5C99EDC7" w14:textId="3C3EF1A5" w:rsidR="00383EDF" w:rsidRPr="00C672AE" w:rsidRDefault="00383ED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…............................</w:t>
            </w:r>
          </w:p>
          <w:p w14:paraId="70280CEA" w14:textId="77777777" w:rsidR="00383EDF" w:rsidRDefault="00383ED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72AE">
              <w:rPr>
                <w:rFonts w:ascii="Calibri" w:hAnsi="Calibri" w:cs="Calibri"/>
                <w:b/>
                <w:bCs/>
                <w:sz w:val="20"/>
                <w:szCs w:val="20"/>
              </w:rPr>
              <w:t>…............................</w:t>
            </w:r>
          </w:p>
          <w:p w14:paraId="37C2C820" w14:textId="77777777" w:rsidR="00F62C9F" w:rsidRDefault="00F62C9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Moc …………………….</w:t>
            </w:r>
          </w:p>
          <w:p w14:paraId="1843CA28" w14:textId="6732FD2B" w:rsidR="00F62C9F" w:rsidRPr="00C672AE" w:rsidRDefault="00F62C9F" w:rsidP="002A5A4C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Inne ……………………..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AF125B" w14:textId="77777777" w:rsidR="00383EDF" w:rsidRPr="00C672AE" w:rsidRDefault="00383EDF" w:rsidP="002A5A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6818A2" w14:textId="77777777" w:rsidR="00383EDF" w:rsidRPr="00C672AE" w:rsidRDefault="00383EDF" w:rsidP="002A5A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0198226" w14:textId="77777777" w:rsidR="00C03855" w:rsidRPr="00E41D85" w:rsidRDefault="00C03855" w:rsidP="00C03855">
      <w:pPr>
        <w:spacing w:after="120" w:line="240" w:lineRule="auto"/>
        <w:rPr>
          <w:rFonts w:asciiTheme="minorHAnsi" w:hAnsiTheme="minorHAnsi" w:cstheme="minorHAnsi"/>
          <w:b/>
          <w:bCs/>
        </w:rPr>
      </w:pPr>
      <w:r w:rsidRPr="00E41D85">
        <w:rPr>
          <w:rFonts w:asciiTheme="minorHAnsi" w:hAnsiTheme="minorHAnsi" w:cstheme="minorHAnsi"/>
          <w:b/>
          <w:bCs/>
        </w:rPr>
        <w:t xml:space="preserve">* Wykonawca wpisuje właściwą deklarację </w:t>
      </w:r>
    </w:p>
    <w:p w14:paraId="6DA2A007" w14:textId="3ABF7878" w:rsidR="00C03855" w:rsidRDefault="00C03855" w:rsidP="00C03855">
      <w:pPr>
        <w:pStyle w:val="Akapitzlist"/>
        <w:ind w:hanging="436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2. </w:t>
      </w:r>
      <w:r w:rsidR="00014352" w:rsidRPr="00014352">
        <w:rPr>
          <w:rFonts w:ascii="Calibri" w:hAnsi="Calibri" w:cs="Calibri"/>
        </w:rPr>
        <w:t xml:space="preserve">W zakresie kryterium dotyczącego </w:t>
      </w:r>
      <w:bookmarkStart w:id="1" w:name="_Hlk143163492"/>
      <w:r w:rsidR="00014352" w:rsidRPr="008C228C">
        <w:rPr>
          <w:rFonts w:ascii="Calibri" w:hAnsi="Calibri" w:cs="Calibri"/>
          <w:b/>
          <w:bCs/>
        </w:rPr>
        <w:t>okres gwarancji   (G)</w:t>
      </w:r>
      <w:r w:rsidR="00014352" w:rsidRPr="00014352">
        <w:rPr>
          <w:rFonts w:ascii="Calibri" w:hAnsi="Calibri" w:cs="Calibri"/>
        </w:rPr>
        <w:t xml:space="preserve"> oświadczam(y), że okres proponowany okres gwarancji – </w:t>
      </w:r>
      <w:r w:rsidR="00014352" w:rsidRPr="008C228C">
        <w:rPr>
          <w:rFonts w:ascii="Calibri" w:hAnsi="Calibri" w:cs="Calibri"/>
          <w:b/>
          <w:bCs/>
        </w:rPr>
        <w:t>wynosi …………..… miesiące(y)</w:t>
      </w:r>
      <w:r w:rsidRPr="008C228C">
        <w:rPr>
          <w:rFonts w:ascii="Calibri" w:hAnsi="Calibri" w:cs="Calibri"/>
          <w:b/>
          <w:bCs/>
        </w:rPr>
        <w:t>.</w:t>
      </w:r>
    </w:p>
    <w:bookmarkEnd w:id="1"/>
    <w:p w14:paraId="12E21D8A" w14:textId="77777777" w:rsidR="00C03855" w:rsidRPr="00880684" w:rsidRDefault="00C03855" w:rsidP="006C0427">
      <w:pPr>
        <w:pStyle w:val="Akapitzlist"/>
        <w:spacing w:after="0"/>
        <w:ind w:left="0" w:hanging="436"/>
      </w:pPr>
      <w:r>
        <w:rPr>
          <w:rFonts w:ascii="Calibri" w:hAnsi="Calibri" w:cs="Calibri"/>
        </w:rPr>
        <w:t xml:space="preserve">3. </w:t>
      </w:r>
      <w:r w:rsidRPr="00880684">
        <w:rPr>
          <w:rFonts w:ascii="Calibri" w:hAnsi="Calibri" w:cs="Calibri"/>
        </w:rPr>
        <w:t xml:space="preserve">Przedmiot zamówienia *: </w:t>
      </w:r>
    </w:p>
    <w:p w14:paraId="0793F51A" w14:textId="77777777" w:rsidR="00C03855" w:rsidRDefault="00C03855" w:rsidP="006C0427">
      <w:pPr>
        <w:pStyle w:val="Akapitzlist"/>
        <w:spacing w:after="0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- zrealizujemy siłami własnymi.</w:t>
      </w:r>
    </w:p>
    <w:p w14:paraId="522EA23D" w14:textId="77777777" w:rsidR="00C03855" w:rsidRDefault="00C03855" w:rsidP="006C0427">
      <w:pPr>
        <w:pStyle w:val="Akapitzlist"/>
        <w:spacing w:after="0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- Następujące prace zamierzamy zlecić podwykonawcom:</w:t>
      </w:r>
    </w:p>
    <w:p w14:paraId="5FCFEE25" w14:textId="77777777" w:rsidR="00161F03" w:rsidRDefault="00161F03" w:rsidP="00C03855">
      <w:pPr>
        <w:pStyle w:val="Akapitzlist"/>
        <w:spacing w:after="0"/>
        <w:rPr>
          <w:rFonts w:ascii="Calibri" w:hAnsi="Calibri" w:cs="Calibri"/>
        </w:rPr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C03855" w14:paraId="1A48C71B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12D60D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AA8D0A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i adres podwykonawcy </w:t>
            </w:r>
          </w:p>
          <w:p w14:paraId="34F163B8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8B4E54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 robót do wykonania</w:t>
            </w:r>
          </w:p>
        </w:tc>
      </w:tr>
      <w:tr w:rsidR="00C03855" w14:paraId="20B8258E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0B216F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0E9C3B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8C557C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</w:tr>
      <w:tr w:rsidR="00C03855" w14:paraId="13D6888B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857234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7B28E1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DC2079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29AAAB0B" w14:textId="77777777" w:rsidR="00BE7C62" w:rsidRDefault="00731D23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Ponadto:</w:t>
      </w:r>
    </w:p>
    <w:p w14:paraId="13708A02" w14:textId="29D14E66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zapoznaliśmy się ze Specyfikacją Warunków Zamówienia i akceptujemy wszystkie warunki w niej zawarte.</w:t>
      </w:r>
      <w:r w:rsidR="00F30BCF">
        <w:rPr>
          <w:rFonts w:ascii="Calibri" w:hAnsi="Calibri" w:cs="Calibri"/>
        </w:rPr>
        <w:t xml:space="preserve"> Oświadczamy, że proponowany sprzęt jest zgodny z opisem przedmiotu zamówienia oraz, że w cenie zostały uwzględnione wszystkie koszty związane z wykonaniem zamówienia.</w:t>
      </w:r>
    </w:p>
    <w:p w14:paraId="5F6B2D5D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uzyskaliśmy wszelkie informacje niezbędne do prawidłowego przygotowania i złożenia niniejszej oferty.</w:t>
      </w:r>
    </w:p>
    <w:p w14:paraId="2DB8434B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jesteśmy związani niniejszą ofertą przez okres wskazany w SWZ.</w:t>
      </w:r>
    </w:p>
    <w:p w14:paraId="10FA6D6A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zapoznaliśmy się z projektowanymi postanowieniami umowy, określonymi w Załączniku nr 5 do Specyfikacji Warunków Zamówienia i ZOBOWIĄZUJEMY SIĘ, w przypadku wyboru naszej oferty, do zawarcia umowy zgodnej z niniejszą ofertą, na warunkach w nich określonych.</w:t>
      </w:r>
    </w:p>
    <w:p w14:paraId="724434D3" w14:textId="77777777" w:rsidR="00BE7C62" w:rsidRDefault="00731D23">
      <w:pPr>
        <w:numPr>
          <w:ilvl w:val="0"/>
          <w:numId w:val="2"/>
        </w:numPr>
        <w:spacing w:after="0"/>
      </w:pPr>
      <w:r>
        <w:rPr>
          <w:rFonts w:ascii="Calibri" w:hAnsi="Calibri" w:cs="Calibri"/>
        </w:rPr>
        <w:t xml:space="preserve">OŚWIADCZAM, że wypełniłem obowiązki informacyjne przewidziane w art. 13 lub art. 14 </w:t>
      </w:r>
      <w:r>
        <w:rPr>
          <w:rFonts w:ascii="Calibri" w:hAnsi="Calibri" w:cs="Calibri"/>
        </w:rPr>
        <w:lastRenderedPageBreak/>
        <w:t>RODO</w:t>
      </w:r>
      <w:r>
        <w:rPr>
          <w:rStyle w:val="Zakotwiczenieprzypisudolnego"/>
        </w:rPr>
        <w:footnoteReference w:id="1"/>
      </w:r>
      <w:r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58FECAB2" w14:textId="77777777" w:rsidR="0093698E" w:rsidRPr="0093698E" w:rsidRDefault="0093698E" w:rsidP="0093698E">
      <w:pPr>
        <w:widowControl/>
        <w:numPr>
          <w:ilvl w:val="0"/>
          <w:numId w:val="2"/>
        </w:numPr>
        <w:suppressAutoHyphens w:val="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t>***</w:t>
      </w:r>
      <w:r w:rsidRPr="0093698E">
        <w:rPr>
          <w:rFonts w:asciiTheme="minorHAnsi" w:hAnsiTheme="minorHAnsi" w:cstheme="minorHAnsi"/>
          <w:b/>
          <w:iCs/>
          <w:sz w:val="20"/>
        </w:rPr>
        <w:t xml:space="preserve">Oświadczam/-y, że jestem/jesteśmy:  </w:t>
      </w:r>
    </w:p>
    <w:p w14:paraId="41B2EDE6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</w:t>
      </w:r>
      <w:r w:rsidRPr="0093698E">
        <w:rPr>
          <w:rFonts w:asciiTheme="minorHAnsi" w:hAnsiTheme="minorHAnsi" w:cstheme="minorHAnsi"/>
          <w:b/>
          <w:iCs/>
          <w:sz w:val="20"/>
        </w:rPr>
        <w:t>mikroprzedsiębiorstwem</w:t>
      </w:r>
    </w:p>
    <w:p w14:paraId="085D653A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małym przedsiębiorstwem </w:t>
      </w:r>
    </w:p>
    <w:p w14:paraId="02011F4A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średnim przedsiębiorstwem</w:t>
      </w:r>
    </w:p>
    <w:p w14:paraId="001A1CB9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</w:p>
    <w:p w14:paraId="04CC9997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382CD8B1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Mikroprzedsiębiorstwo: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10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2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2B81D9A6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Małe 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10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2F87882D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20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Średnie przedsiębiorstwa: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zatrudniają mniej niż 250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których</w:t>
      </w:r>
      <w:r w:rsidRPr="0093698E">
        <w:rPr>
          <w:rFonts w:asciiTheme="minorHAnsi" w:hAnsiTheme="minorHAnsi" w:cstheme="minorHAnsi"/>
          <w:iCs/>
          <w:sz w:val="20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20"/>
          <w:lang w:val="x-none"/>
        </w:rPr>
        <w:t>roczny obrót nie przekracza 50 milionów EUR lub roczna suma bilansowa nie przekracza 43 milionów EUR</w:t>
      </w:r>
      <w:r w:rsidRPr="0093698E">
        <w:rPr>
          <w:rFonts w:asciiTheme="minorHAnsi" w:hAnsiTheme="minorHAnsi" w:cstheme="minorHAnsi"/>
          <w:iCs/>
          <w:sz w:val="20"/>
          <w:lang w:val="x-none"/>
        </w:rPr>
        <w:t>.</w:t>
      </w:r>
    </w:p>
    <w:p w14:paraId="612B7656" w14:textId="77777777" w:rsidR="00BE7C62" w:rsidRDefault="00731D23">
      <w:pPr>
        <w:ind w:right="2268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……………………………………………., dnia ………………………….</w:t>
      </w:r>
    </w:p>
    <w:sectPr w:rsidR="00BE7C62" w:rsidSect="0000196B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85249" w14:textId="77777777" w:rsidR="00D215AD" w:rsidRDefault="00D215AD">
      <w:r>
        <w:separator/>
      </w:r>
    </w:p>
  </w:endnote>
  <w:endnote w:type="continuationSeparator" w:id="0">
    <w:p w14:paraId="4325A7B0" w14:textId="77777777" w:rsidR="00D215AD" w:rsidRDefault="00D215AD">
      <w:r>
        <w:continuationSeparator/>
      </w:r>
    </w:p>
  </w:endnote>
  <w:endnote w:id="1">
    <w:p w14:paraId="46B66621" w14:textId="77777777" w:rsidR="00BE7C62" w:rsidRDefault="00731D23">
      <w:pPr>
        <w:pStyle w:val="Tekstprzypisukocowego"/>
      </w:pPr>
      <w:r>
        <w:rPr>
          <w:rStyle w:val="Znakiprzypiswkocowych"/>
        </w:rPr>
        <w:endnoteRef/>
      </w:r>
      <w:r>
        <w:t>Informacje dla Wykonawcy:</w:t>
      </w:r>
    </w:p>
    <w:p w14:paraId="5E78EA76" w14:textId="2279AA46" w:rsidR="00BE7C62" w:rsidRDefault="00731D23" w:rsidP="00F76629">
      <w:pPr>
        <w:pStyle w:val="Tekstprzypisukocowego"/>
        <w:ind w:left="0" w:firstLine="0"/>
      </w:pPr>
      <w:r>
        <w:t>Formularz oferty musi być opatrzony przez osobę lub osoby uprawnione do reprezentowania wykonawcy</w:t>
      </w:r>
      <w:r w:rsidR="00F76629">
        <w:t xml:space="preserve"> </w:t>
      </w:r>
      <w:r>
        <w:t>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231ED" w14:textId="77777777" w:rsidR="00BE7C62" w:rsidRDefault="00731D23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  <w:p w14:paraId="48224384" w14:textId="77777777" w:rsidR="00BE7C62" w:rsidRDefault="00BE7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0D667" w14:textId="77777777" w:rsidR="00D215AD" w:rsidRDefault="00D215AD">
      <w:pPr>
        <w:rPr>
          <w:sz w:val="12"/>
        </w:rPr>
      </w:pPr>
      <w:r>
        <w:separator/>
      </w:r>
    </w:p>
  </w:footnote>
  <w:footnote w:type="continuationSeparator" w:id="0">
    <w:p w14:paraId="73EED4E0" w14:textId="77777777" w:rsidR="00D215AD" w:rsidRDefault="00D215AD">
      <w:pPr>
        <w:rPr>
          <w:sz w:val="12"/>
        </w:rPr>
      </w:pPr>
      <w:r>
        <w:continuationSeparator/>
      </w:r>
    </w:p>
  </w:footnote>
  <w:footnote w:id="1">
    <w:p w14:paraId="220E14B4" w14:textId="77777777" w:rsidR="00BE7C62" w:rsidRDefault="00731D23">
      <w:pPr>
        <w:pStyle w:val="Tekstprzypisudolnego"/>
      </w:pPr>
      <w:r>
        <w:rPr>
          <w:rStyle w:val="Znakiprzypiswdolnych"/>
        </w:rPr>
        <w:footnoteRef/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3CEED9" w14:textId="77777777" w:rsidR="00BE7C62" w:rsidRDefault="00731D23">
      <w:pPr>
        <w:pStyle w:val="Tekstprzypisudolnego"/>
      </w:pPr>
      <w:r>
        <w:t>*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94C1" w14:textId="4DFFD548" w:rsidR="001E2E06" w:rsidRPr="001E2E06" w:rsidRDefault="00D523A5" w:rsidP="001E2E06">
    <w:pPr>
      <w:pStyle w:val="Nagwek"/>
      <w:pBdr>
        <w:bottom w:val="single" w:sz="4" w:space="1" w:color="00000A"/>
      </w:pBdr>
      <w:jc w:val="center"/>
    </w:pPr>
    <w:r w:rsidRPr="00395826">
      <w:rPr>
        <w:noProof/>
      </w:rPr>
      <w:drawing>
        <wp:inline distT="0" distB="0" distL="0" distR="0" wp14:anchorId="74AA2E7C" wp14:editId="7DE17985">
          <wp:extent cx="5433060" cy="502920"/>
          <wp:effectExtent l="0" t="0" r="0" b="0"/>
          <wp:docPr id="384714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9082D" w14:textId="77777777" w:rsidR="00383EDF" w:rsidRDefault="00383EDF" w:rsidP="00FC0954">
    <w:pPr>
      <w:pStyle w:val="Nagwek"/>
      <w:pBdr>
        <w:bottom w:val="single" w:sz="4" w:space="1" w:color="00000A"/>
      </w:pBdr>
      <w:jc w:val="left"/>
      <w:rPr>
        <w:rFonts w:asciiTheme="minorHAnsi" w:hAnsiTheme="minorHAnsi" w:cstheme="minorHAnsi"/>
        <w:b/>
        <w:bCs/>
        <w:sz w:val="20"/>
      </w:rPr>
    </w:pPr>
  </w:p>
  <w:p w14:paraId="43A84E62" w14:textId="126054EF" w:rsidR="00FC0954" w:rsidRPr="00FC0954" w:rsidRDefault="00731D23" w:rsidP="00FC0954">
    <w:pPr>
      <w:pStyle w:val="Nagwek"/>
      <w:pBdr>
        <w:bottom w:val="single" w:sz="4" w:space="1" w:color="00000A"/>
      </w:pBdr>
      <w:jc w:val="left"/>
      <w:rPr>
        <w:rFonts w:asciiTheme="minorHAnsi" w:hAnsiTheme="minorHAnsi" w:cstheme="minorHAnsi"/>
        <w:b/>
        <w:bCs/>
        <w:sz w:val="20"/>
      </w:rPr>
    </w:pPr>
    <w:r w:rsidRPr="00FC0954">
      <w:rPr>
        <w:rFonts w:asciiTheme="minorHAnsi" w:hAnsiTheme="minorHAnsi" w:cstheme="minorHAnsi"/>
        <w:b/>
        <w:bCs/>
        <w:sz w:val="20"/>
      </w:rPr>
      <w:t>Nr postępowania: RIR.271.1.</w:t>
    </w:r>
    <w:r w:rsidR="004C6A8B">
      <w:rPr>
        <w:rFonts w:asciiTheme="minorHAnsi" w:hAnsiTheme="minorHAnsi" w:cstheme="minorHAnsi"/>
        <w:b/>
        <w:bCs/>
        <w:sz w:val="20"/>
      </w:rPr>
      <w:t>6</w:t>
    </w:r>
    <w:r w:rsidRPr="00FC0954">
      <w:rPr>
        <w:rFonts w:asciiTheme="minorHAnsi" w:hAnsiTheme="minorHAnsi" w:cstheme="minorHAnsi"/>
        <w:b/>
        <w:bCs/>
        <w:sz w:val="20"/>
      </w:rPr>
      <w:t>.202</w:t>
    </w:r>
    <w:r w:rsidR="004C6A8B">
      <w:rPr>
        <w:rFonts w:asciiTheme="minorHAnsi" w:hAnsiTheme="minorHAnsi" w:cstheme="minorHAnsi"/>
        <w:b/>
        <w:bCs/>
        <w:sz w:val="20"/>
      </w:rPr>
      <w:t>5</w:t>
    </w:r>
    <w:r w:rsidRPr="00FC0954">
      <w:rPr>
        <w:rFonts w:asciiTheme="minorHAnsi" w:hAnsiTheme="minorHAnsi" w:cstheme="minorHAnsi"/>
        <w:b/>
        <w:bCs/>
        <w:sz w:val="20"/>
      </w:rPr>
      <w:tab/>
    </w:r>
    <w:r w:rsidRPr="00FC0954">
      <w:rPr>
        <w:rFonts w:asciiTheme="minorHAnsi" w:hAnsiTheme="minorHAnsi" w:cstheme="minorHAnsi"/>
        <w:b/>
        <w:bCs/>
        <w:sz w:val="20"/>
      </w:rPr>
      <w:tab/>
    </w:r>
    <w:r w:rsidR="00FC0954" w:rsidRPr="00FC0954">
      <w:rPr>
        <w:rFonts w:asciiTheme="minorHAnsi" w:hAnsiTheme="minorHAnsi" w:cstheme="minorHAnsi"/>
        <w:b/>
        <w:bCs/>
        <w:sz w:val="20"/>
      </w:rPr>
      <w:t xml:space="preserve">                                     </w:t>
    </w:r>
  </w:p>
  <w:p w14:paraId="220E14CE" w14:textId="0E49E379" w:rsidR="00BE7C62" w:rsidRPr="00FC0954" w:rsidRDefault="00731D23" w:rsidP="00FC0954">
    <w:pPr>
      <w:pStyle w:val="Nagwek"/>
      <w:pBdr>
        <w:bottom w:val="single" w:sz="4" w:space="1" w:color="00000A"/>
      </w:pBdr>
      <w:jc w:val="right"/>
      <w:rPr>
        <w:rFonts w:asciiTheme="minorHAnsi" w:hAnsiTheme="minorHAnsi" w:cstheme="minorHAnsi"/>
        <w:b/>
        <w:bCs/>
        <w:sz w:val="20"/>
      </w:rPr>
    </w:pPr>
    <w:r w:rsidRPr="00FC0954">
      <w:rPr>
        <w:rFonts w:asciiTheme="minorHAnsi" w:hAnsiTheme="minorHAnsi" w:cstheme="minorHAnsi"/>
        <w:b/>
        <w:bCs/>
        <w:sz w:val="20"/>
      </w:rPr>
      <w:t>Załącznik nr 1 do SWZ</w:t>
    </w:r>
  </w:p>
  <w:p w14:paraId="1140E53A" w14:textId="77777777" w:rsidR="00BE7C62" w:rsidRDefault="00BE7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libri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5396769"/>
    <w:multiLevelType w:val="multilevel"/>
    <w:tmpl w:val="0D34DBC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6B2825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60049E9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09D7705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1964C8E"/>
    <w:multiLevelType w:val="multilevel"/>
    <w:tmpl w:val="4A8A10C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45DC4C95"/>
    <w:multiLevelType w:val="multilevel"/>
    <w:tmpl w:val="490CD61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AD50F96"/>
    <w:multiLevelType w:val="multilevel"/>
    <w:tmpl w:val="2FD2EB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2FA06FF"/>
    <w:multiLevelType w:val="multilevel"/>
    <w:tmpl w:val="38A2F8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13A25"/>
    <w:multiLevelType w:val="multilevel"/>
    <w:tmpl w:val="AD0C4BA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520008214">
    <w:abstractNumId w:val="9"/>
  </w:num>
  <w:num w:numId="2" w16cid:durableId="396586043">
    <w:abstractNumId w:val="15"/>
  </w:num>
  <w:num w:numId="3" w16cid:durableId="1322349658">
    <w:abstractNumId w:val="13"/>
  </w:num>
  <w:num w:numId="4" w16cid:durableId="1588730418">
    <w:abstractNumId w:val="6"/>
  </w:num>
  <w:num w:numId="5" w16cid:durableId="2029721366">
    <w:abstractNumId w:val="11"/>
  </w:num>
  <w:num w:numId="6" w16cid:durableId="16738782">
    <w:abstractNumId w:val="10"/>
  </w:num>
  <w:num w:numId="7" w16cid:durableId="2007853336">
    <w:abstractNumId w:val="12"/>
  </w:num>
  <w:num w:numId="8" w16cid:durableId="2090418429">
    <w:abstractNumId w:val="14"/>
  </w:num>
  <w:num w:numId="9" w16cid:durableId="1037199640">
    <w:abstractNumId w:val="8"/>
  </w:num>
  <w:num w:numId="10" w16cid:durableId="982584528">
    <w:abstractNumId w:val="7"/>
  </w:num>
  <w:num w:numId="11" w16cid:durableId="629286829">
    <w:abstractNumId w:val="0"/>
  </w:num>
  <w:num w:numId="12" w16cid:durableId="1593273492">
    <w:abstractNumId w:val="1"/>
  </w:num>
  <w:num w:numId="13" w16cid:durableId="760830508">
    <w:abstractNumId w:val="2"/>
  </w:num>
  <w:num w:numId="14" w16cid:durableId="94640495">
    <w:abstractNumId w:val="3"/>
  </w:num>
  <w:num w:numId="15" w16cid:durableId="2900354">
    <w:abstractNumId w:val="4"/>
  </w:num>
  <w:num w:numId="16" w16cid:durableId="1354261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C62"/>
    <w:rsid w:val="0000196B"/>
    <w:rsid w:val="00014352"/>
    <w:rsid w:val="0009418B"/>
    <w:rsid w:val="000A70A1"/>
    <w:rsid w:val="000B3850"/>
    <w:rsid w:val="000E0020"/>
    <w:rsid w:val="000F68E4"/>
    <w:rsid w:val="000F76BA"/>
    <w:rsid w:val="001377EA"/>
    <w:rsid w:val="00161F03"/>
    <w:rsid w:val="0017447D"/>
    <w:rsid w:val="001C53FA"/>
    <w:rsid w:val="001E2E06"/>
    <w:rsid w:val="001E628A"/>
    <w:rsid w:val="001F112B"/>
    <w:rsid w:val="001F17CD"/>
    <w:rsid w:val="001F18A8"/>
    <w:rsid w:val="001F2FFE"/>
    <w:rsid w:val="001F4B9E"/>
    <w:rsid w:val="0025063A"/>
    <w:rsid w:val="002619F9"/>
    <w:rsid w:val="002643E1"/>
    <w:rsid w:val="00273E1F"/>
    <w:rsid w:val="00284D26"/>
    <w:rsid w:val="00285DD2"/>
    <w:rsid w:val="00297A3E"/>
    <w:rsid w:val="002A17AB"/>
    <w:rsid w:val="002A6730"/>
    <w:rsid w:val="002A765E"/>
    <w:rsid w:val="00304AD6"/>
    <w:rsid w:val="00320337"/>
    <w:rsid w:val="00324403"/>
    <w:rsid w:val="00341F31"/>
    <w:rsid w:val="00357F5B"/>
    <w:rsid w:val="00383EDF"/>
    <w:rsid w:val="003A07C1"/>
    <w:rsid w:val="003B7D61"/>
    <w:rsid w:val="003D25E2"/>
    <w:rsid w:val="003E7D4B"/>
    <w:rsid w:val="003F0338"/>
    <w:rsid w:val="00426866"/>
    <w:rsid w:val="00455677"/>
    <w:rsid w:val="00490A95"/>
    <w:rsid w:val="004A1F2C"/>
    <w:rsid w:val="004C6A8B"/>
    <w:rsid w:val="004D261A"/>
    <w:rsid w:val="00536D18"/>
    <w:rsid w:val="0058265B"/>
    <w:rsid w:val="0058795E"/>
    <w:rsid w:val="005B5663"/>
    <w:rsid w:val="005D01AC"/>
    <w:rsid w:val="005E52B1"/>
    <w:rsid w:val="00633521"/>
    <w:rsid w:val="00653577"/>
    <w:rsid w:val="00663E03"/>
    <w:rsid w:val="00691136"/>
    <w:rsid w:val="00691C54"/>
    <w:rsid w:val="006B4FF2"/>
    <w:rsid w:val="006C0427"/>
    <w:rsid w:val="006C51C2"/>
    <w:rsid w:val="00731D23"/>
    <w:rsid w:val="0073663E"/>
    <w:rsid w:val="00741997"/>
    <w:rsid w:val="007563DB"/>
    <w:rsid w:val="00797D60"/>
    <w:rsid w:val="007F324B"/>
    <w:rsid w:val="007F334C"/>
    <w:rsid w:val="00840B52"/>
    <w:rsid w:val="0084101E"/>
    <w:rsid w:val="008474A3"/>
    <w:rsid w:val="00856485"/>
    <w:rsid w:val="00880684"/>
    <w:rsid w:val="00881737"/>
    <w:rsid w:val="00887FCD"/>
    <w:rsid w:val="008B4161"/>
    <w:rsid w:val="008B7460"/>
    <w:rsid w:val="008C228C"/>
    <w:rsid w:val="008C3042"/>
    <w:rsid w:val="008F15C6"/>
    <w:rsid w:val="00915191"/>
    <w:rsid w:val="009313EE"/>
    <w:rsid w:val="0093698E"/>
    <w:rsid w:val="009D1292"/>
    <w:rsid w:val="00A044F0"/>
    <w:rsid w:val="00A050BA"/>
    <w:rsid w:val="00A10E35"/>
    <w:rsid w:val="00A16FF5"/>
    <w:rsid w:val="00A45781"/>
    <w:rsid w:val="00A46E4C"/>
    <w:rsid w:val="00A503E6"/>
    <w:rsid w:val="00A523FB"/>
    <w:rsid w:val="00A56928"/>
    <w:rsid w:val="00AD192A"/>
    <w:rsid w:val="00AE114D"/>
    <w:rsid w:val="00B115FC"/>
    <w:rsid w:val="00B410FF"/>
    <w:rsid w:val="00B546A0"/>
    <w:rsid w:val="00B76720"/>
    <w:rsid w:val="00BA2936"/>
    <w:rsid w:val="00BB0498"/>
    <w:rsid w:val="00BB6CAF"/>
    <w:rsid w:val="00BE7C62"/>
    <w:rsid w:val="00C03855"/>
    <w:rsid w:val="00C43DBE"/>
    <w:rsid w:val="00C672AE"/>
    <w:rsid w:val="00C96552"/>
    <w:rsid w:val="00CC5369"/>
    <w:rsid w:val="00CF1F3D"/>
    <w:rsid w:val="00D215AD"/>
    <w:rsid w:val="00D23688"/>
    <w:rsid w:val="00D268FC"/>
    <w:rsid w:val="00D523A5"/>
    <w:rsid w:val="00DF4145"/>
    <w:rsid w:val="00E06439"/>
    <w:rsid w:val="00E41D85"/>
    <w:rsid w:val="00E46634"/>
    <w:rsid w:val="00E536A3"/>
    <w:rsid w:val="00EC17A5"/>
    <w:rsid w:val="00EC1EFD"/>
    <w:rsid w:val="00EC27A7"/>
    <w:rsid w:val="00EC55B1"/>
    <w:rsid w:val="00F0370C"/>
    <w:rsid w:val="00F30BCF"/>
    <w:rsid w:val="00F3701D"/>
    <w:rsid w:val="00F5176D"/>
    <w:rsid w:val="00F62C9F"/>
    <w:rsid w:val="00F74488"/>
    <w:rsid w:val="00F76629"/>
    <w:rsid w:val="00F772BA"/>
    <w:rsid w:val="00F81CB6"/>
    <w:rsid w:val="00F9687A"/>
    <w:rsid w:val="00FC05BC"/>
    <w:rsid w:val="00FC0954"/>
    <w:rsid w:val="00FC463B"/>
    <w:rsid w:val="00FD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0A9C1"/>
  <w15:docId w15:val="{E8CECD68-4701-4A25-BF85-3E99A948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200" w:line="276" w:lineRule="auto"/>
      <w:jc w:val="both"/>
    </w:pPr>
    <w:rPr>
      <w:rFonts w:ascii="Times New Roman" w:eastAsia="Arial" w:hAnsi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  <w:rPr>
      <w:lang w:eastAsia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Pr>
      <w:lang w:eastAsia="en-US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lang w:eastAsia="en-US"/>
    </w:rPr>
  </w:style>
  <w:style w:type="character" w:customStyle="1" w:styleId="TematkomentarzaZnak">
    <w:name w:val="Temat komentarza Znak"/>
    <w:basedOn w:val="TekstkomentarzaZnak"/>
    <w:qFormat/>
    <w:rPr>
      <w:b/>
      <w:bCs/>
      <w:lang w:eastAsia="en-US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qFormat/>
    <w:rPr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Poprawka">
    <w:name w:val="Revision"/>
    <w:qFormat/>
    <w:rPr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C7862-F796-4D06-A8D2-A4DDD7E1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JLagos</cp:lastModifiedBy>
  <cp:revision>101</cp:revision>
  <cp:lastPrinted>2023-09-11T14:15:00Z</cp:lastPrinted>
  <dcterms:created xsi:type="dcterms:W3CDTF">2021-03-06T20:18:00Z</dcterms:created>
  <dcterms:modified xsi:type="dcterms:W3CDTF">2025-02-21T11:18:00Z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