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838567E" w14:textId="211011D4" w:rsidR="00EE56E6" w:rsidRDefault="00EE56E6" w:rsidP="00EE56E6">
      <w:pPr>
        <w:pStyle w:val="Nagwek"/>
      </w:pPr>
      <w:bookmarkStart w:id="0" w:name="_Hlk159833898"/>
      <w:r>
        <w:t>ZSR</w:t>
      </w:r>
      <w:r w:rsidRPr="00D14AE2">
        <w:t>.271.</w:t>
      </w:r>
      <w:r w:rsidR="004611CC">
        <w:t>5</w:t>
      </w:r>
      <w:r w:rsidRPr="00D14AE2">
        <w:t>.2024</w:t>
      </w:r>
    </w:p>
    <w:p w14:paraId="77E2623A" w14:textId="77777777" w:rsidR="00EE56E6" w:rsidRDefault="00EE56E6" w:rsidP="00EE56E6">
      <w:pPr>
        <w:tabs>
          <w:tab w:val="left" w:pos="1680"/>
        </w:tabs>
        <w:jc w:val="right"/>
        <w:rPr>
          <w:rFonts w:ascii="Arial" w:hAnsi="Arial" w:cs="Arial"/>
          <w:b/>
          <w:sz w:val="22"/>
        </w:rPr>
      </w:pPr>
    </w:p>
    <w:p w14:paraId="7AC747BF" w14:textId="457A1773" w:rsidR="00EE56E6" w:rsidRDefault="00EE56E6" w:rsidP="00EE56E6">
      <w:pPr>
        <w:tabs>
          <w:tab w:val="left" w:pos="1680"/>
        </w:tabs>
        <w:jc w:val="right"/>
        <w:rPr>
          <w:rFonts w:ascii="Arial" w:hAnsi="Arial" w:cs="Arial"/>
          <w:b/>
          <w:sz w:val="22"/>
        </w:rPr>
      </w:pPr>
      <w:r w:rsidRPr="00D421BB">
        <w:rPr>
          <w:rFonts w:ascii="Arial" w:hAnsi="Arial" w:cs="Arial"/>
          <w:b/>
          <w:sz w:val="22"/>
        </w:rPr>
        <w:t xml:space="preserve">Załącznik nr </w:t>
      </w:r>
      <w:r>
        <w:rPr>
          <w:rFonts w:ascii="Arial" w:hAnsi="Arial" w:cs="Arial"/>
          <w:b/>
          <w:sz w:val="22"/>
        </w:rPr>
        <w:t>10</w:t>
      </w:r>
      <w:r w:rsidRPr="00D421BB">
        <w:rPr>
          <w:rFonts w:ascii="Arial" w:hAnsi="Arial" w:cs="Arial"/>
          <w:b/>
          <w:sz w:val="22"/>
        </w:rPr>
        <w:t xml:space="preserve"> do SWZ</w:t>
      </w:r>
    </w:p>
    <w:p w14:paraId="73020864" w14:textId="77777777" w:rsidR="00EE56E6" w:rsidRDefault="00CD4914" w:rsidP="00CD4914">
      <w:pPr>
        <w:jc w:val="right"/>
        <w:rPr>
          <w:b/>
        </w:rPr>
      </w:pPr>
      <w:r>
        <w:rPr>
          <w:b/>
        </w:rPr>
        <w:tab/>
      </w:r>
    </w:p>
    <w:p w14:paraId="612E1BFA" w14:textId="1A3B0B28" w:rsidR="00EE56E6" w:rsidRDefault="004611CC" w:rsidP="004611CC">
      <w:pPr>
        <w:tabs>
          <w:tab w:val="left" w:pos="3680"/>
          <w:tab w:val="right" w:pos="9638"/>
        </w:tabs>
        <w:rPr>
          <w:b/>
        </w:rPr>
      </w:pPr>
      <w:r>
        <w:rPr>
          <w:b/>
        </w:rPr>
        <w:tab/>
      </w:r>
      <w:r>
        <w:rPr>
          <w:b/>
        </w:rPr>
        <w:tab/>
      </w:r>
      <w:r w:rsidR="00681714">
        <w:rPr>
          <w:b/>
        </w:rPr>
        <w:t>Załącznik nr 3 do umowy</w:t>
      </w:r>
    </w:p>
    <w:p w14:paraId="158742A7" w14:textId="77777777" w:rsidR="00EE56E6" w:rsidRDefault="00EE56E6" w:rsidP="00CD4914">
      <w:pPr>
        <w:jc w:val="right"/>
        <w:rPr>
          <w:rFonts w:ascii="Calibri" w:hAnsi="Calibri" w:cs="Calibri"/>
          <w:szCs w:val="24"/>
        </w:rPr>
      </w:pPr>
    </w:p>
    <w:p w14:paraId="76C3BD39" w14:textId="638A1E8A" w:rsidR="00CD4914" w:rsidRDefault="00CD4914" w:rsidP="00CD4914">
      <w:pPr>
        <w:tabs>
          <w:tab w:val="left" w:pos="8205"/>
        </w:tabs>
        <w:rPr>
          <w:b/>
        </w:rPr>
      </w:pPr>
    </w:p>
    <w:p w14:paraId="66BD85BC" w14:textId="77777777" w:rsidR="00CD4914" w:rsidRDefault="00CD4914" w:rsidP="00CF55D5">
      <w:pPr>
        <w:jc w:val="center"/>
        <w:rPr>
          <w:b/>
        </w:rPr>
      </w:pPr>
    </w:p>
    <w:p w14:paraId="3B2DF4AE" w14:textId="4E3F200E" w:rsidR="00CF55D5" w:rsidRPr="004D4601" w:rsidRDefault="00CF55D5" w:rsidP="00CF55D5">
      <w:pPr>
        <w:jc w:val="center"/>
        <w:rPr>
          <w:b/>
        </w:rPr>
      </w:pPr>
      <w:r w:rsidRPr="004D4601">
        <w:rPr>
          <w:b/>
        </w:rPr>
        <w:t xml:space="preserve">Klauzula informacyjna </w:t>
      </w:r>
      <w:bookmarkEnd w:id="0"/>
      <w:r w:rsidRPr="004D4601">
        <w:rPr>
          <w:b/>
        </w:rPr>
        <w:t>dla osoby,</w:t>
      </w:r>
    </w:p>
    <w:p w14:paraId="6D1085BC" w14:textId="6B41F2B4" w:rsidR="00CF55D5" w:rsidRPr="004D4601" w:rsidRDefault="00CF55D5" w:rsidP="00CF55D5">
      <w:pPr>
        <w:jc w:val="center"/>
        <w:rPr>
          <w:b/>
        </w:rPr>
      </w:pPr>
      <w:r w:rsidRPr="004D4601">
        <w:rPr>
          <w:b/>
        </w:rPr>
        <w:t>której dane są przetwarzane w ramach realizacji Projekt</w:t>
      </w:r>
      <w:r w:rsidR="0061065C">
        <w:rPr>
          <w:b/>
        </w:rPr>
        <w:t>u</w:t>
      </w:r>
      <w:r w:rsidRPr="004D4601">
        <w:rPr>
          <w:b/>
        </w:rPr>
        <w:br/>
      </w:r>
    </w:p>
    <w:p w14:paraId="2DE764ED" w14:textId="5428110C" w:rsidR="00CF55D5" w:rsidRPr="00CA0E59" w:rsidRDefault="00CF55D5" w:rsidP="00CA0E59">
      <w:pPr>
        <w:jc w:val="both"/>
        <w:rPr>
          <w:rFonts w:asciiTheme="majorHAnsi" w:hAnsiTheme="majorHAnsi" w:cstheme="majorHAnsi"/>
        </w:rPr>
      </w:pPr>
      <w:bookmarkStart w:id="1" w:name="_Hlk159829245"/>
      <w:r w:rsidRPr="00CA0E59">
        <w:rPr>
          <w:rFonts w:asciiTheme="majorHAnsi" w:hAnsiTheme="majorHAnsi" w:cstheme="majorHAnsi"/>
        </w:rPr>
        <w:t xml:space="preserve">W związku z Państwa udziałem w realizacji Projektu, świadczeniem pracy, wykonywaniem, świadczeniem lub dostarczeniem robót, usług lub produktów w ramach Projektu/złożeniem oferty  w ramach Projektu pn. </w:t>
      </w:r>
      <w:r w:rsidRPr="00CA0E59">
        <w:rPr>
          <w:rFonts w:asciiTheme="majorHAnsi" w:hAnsiTheme="majorHAnsi" w:cstheme="majorHAnsi"/>
          <w:b/>
          <w:bCs/>
        </w:rPr>
        <w:t>Agroturystyka z Witosem</w:t>
      </w:r>
      <w:r w:rsidRPr="00CA0E59">
        <w:rPr>
          <w:rFonts w:asciiTheme="majorHAnsi" w:hAnsiTheme="majorHAnsi" w:cstheme="majorHAnsi"/>
        </w:rPr>
        <w:t xml:space="preserve"> (nr Projektu FEWM.06.04-IZ.00-0007/23) w ramach programu regionalnego Fundusze Europejskie dla Warmii i Mazur 2021-2027 na podstawie art. 13 </w:t>
      </w:r>
      <w:r w:rsidRPr="00CA0E59">
        <w:rPr>
          <w:rFonts w:asciiTheme="majorHAnsi" w:hAnsiTheme="majorHAnsi" w:cstheme="majorHAnsi"/>
          <w: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CA0E59">
        <w:rPr>
          <w:rFonts w:asciiTheme="majorHAnsi" w:hAnsiTheme="majorHAnsi" w:cstheme="majorHAnsi"/>
        </w:rPr>
        <w:t xml:space="preserve"> (dalej: RODO), informuję iż</w:t>
      </w:r>
      <w:r w:rsidR="00507531">
        <w:rPr>
          <w:rFonts w:asciiTheme="majorHAnsi" w:hAnsiTheme="majorHAnsi" w:cstheme="majorHAnsi"/>
        </w:rPr>
        <w:t>:</w:t>
      </w:r>
    </w:p>
    <w:p w14:paraId="211793AB" w14:textId="77777777" w:rsidR="00CF55D5" w:rsidRPr="00AF34A6" w:rsidRDefault="00CF55D5" w:rsidP="00CF55D5">
      <w:pPr>
        <w:pStyle w:val="Akapitzlist"/>
        <w:numPr>
          <w:ilvl w:val="0"/>
          <w:numId w:val="7"/>
        </w:numPr>
        <w:rPr>
          <w:rFonts w:cstheme="minorHAnsi"/>
          <w:highlight w:val="yellow"/>
        </w:rPr>
      </w:pPr>
      <w:bookmarkStart w:id="2" w:name="_GoBack"/>
      <w:bookmarkEnd w:id="2"/>
      <w:r w:rsidRPr="00AF34A6">
        <w:rPr>
          <w:rFonts w:cstheme="minorHAnsi"/>
          <w:highlight w:val="yellow"/>
        </w:rPr>
        <w:t xml:space="preserve">Administratorem Państwa danych osobowych przetwarzanych w związku z realizacją ww. Projektu jest Dyrektor; Pan Paweł Muszyński, adres poczty elektronicznej: sekretariat@rolnik.edu.pl, strona internetowa: http://rolnik.edu.pl/, będący Beneficjentem tego Projektu (dalej: Beneficjent).  </w:t>
      </w:r>
    </w:p>
    <w:p w14:paraId="2088CA1C" w14:textId="77777777" w:rsidR="00CF55D5" w:rsidRPr="004D4601" w:rsidRDefault="00CF55D5" w:rsidP="00CF55D5">
      <w:pPr>
        <w:pStyle w:val="Akapitzlist"/>
        <w:numPr>
          <w:ilvl w:val="0"/>
          <w:numId w:val="7"/>
        </w:numPr>
        <w:rPr>
          <w:rFonts w:cstheme="minorHAnsi"/>
        </w:rPr>
      </w:pPr>
      <w:r w:rsidRPr="004D4601">
        <w:rPr>
          <w:rFonts w:cstheme="minorHAnsi"/>
        </w:rPr>
        <w:t xml:space="preserve">Beneficjent powołał Inspektora Ochrony Danych, z którym kontakt jest możliwy pod adresem email </w:t>
      </w:r>
      <w:r w:rsidRPr="00D469F5">
        <w:t>iod@rolnik.edu.pl</w:t>
      </w:r>
    </w:p>
    <w:p w14:paraId="3ABE567C" w14:textId="77777777" w:rsidR="00CF55D5" w:rsidRPr="004D4601" w:rsidRDefault="00CF55D5" w:rsidP="00CF55D5">
      <w:pPr>
        <w:pStyle w:val="Akapitzlist"/>
        <w:numPr>
          <w:ilvl w:val="0"/>
          <w:numId w:val="7"/>
        </w:numPr>
        <w:rPr>
          <w:rFonts w:cstheme="minorHAnsi"/>
        </w:rPr>
      </w:pPr>
      <w:r w:rsidRPr="004D4601">
        <w:rPr>
          <w:rFonts w:cstheme="minorHAnsi"/>
        </w:rPr>
        <w:t xml:space="preserve">Państwa dane osobowe przetwarzane są na podstawie art. 6 ust. 1 lit. c </w:t>
      </w:r>
      <w:r w:rsidRPr="004D4601">
        <w:rPr>
          <w:rFonts w:cstheme="minorHAnsi"/>
          <w:i/>
        </w:rPr>
        <w:t>RODO</w:t>
      </w:r>
      <w:r w:rsidRPr="004D4601">
        <w:rPr>
          <w:rFonts w:cstheme="minorHAnsi"/>
        </w:rPr>
        <w:t xml:space="preserve">. 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Umową o dofinansowanie Projektu nr </w:t>
      </w:r>
      <w:r w:rsidRPr="005D384F">
        <w:rPr>
          <w:rFonts w:cstheme="minorHAnsi"/>
        </w:rPr>
        <w:t>FEWM.06.04-IZ.00-0007/23-00</w:t>
      </w:r>
      <w:r w:rsidRPr="004D4601">
        <w:rPr>
          <w:rFonts w:cstheme="minorHAnsi"/>
        </w:rPr>
        <w:t xml:space="preserve"> [wskazać numer umowy] oraz przepisami m.in. w niżej wymienionych aktach prawnych:</w:t>
      </w:r>
    </w:p>
    <w:p w14:paraId="3308A35F" w14:textId="77777777" w:rsidR="00CF55D5" w:rsidRPr="004D4601" w:rsidRDefault="00CF55D5" w:rsidP="00CF55D5">
      <w:pPr>
        <w:pStyle w:val="numerowanie12"/>
        <w:numPr>
          <w:ilvl w:val="0"/>
          <w:numId w:val="8"/>
        </w:numPr>
      </w:pPr>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w:t>
      </w:r>
    </w:p>
    <w:p w14:paraId="6D70428F" w14:textId="77777777" w:rsidR="00CF55D5" w:rsidRPr="004D4601" w:rsidRDefault="00CF55D5" w:rsidP="00CF55D5">
      <w:pPr>
        <w:pStyle w:val="numerowanie12"/>
      </w:pPr>
      <w:r w:rsidRPr="004D4601">
        <w:rPr>
          <w:i/>
        </w:rPr>
        <w:t>Rozporządzenie Parlamentu Europejskiego i Rady (UE) 2021/1057 z dnia 24 czerwca 2021 r. ustanawiające Europejski Fundusz Społeczny Plus (EFS+) oraz uchylające rozporządzenie (UE) nr 1296/2013</w:t>
      </w:r>
      <w:r w:rsidRPr="004D4601">
        <w:t>,</w:t>
      </w:r>
    </w:p>
    <w:p w14:paraId="06B659FE" w14:textId="77777777" w:rsidR="00CF55D5" w:rsidRPr="004D4601" w:rsidRDefault="00CF55D5" w:rsidP="00CF55D5">
      <w:pPr>
        <w:pStyle w:val="numerowanie12"/>
      </w:pPr>
      <w:r w:rsidRPr="004D4601">
        <w:rPr>
          <w:i/>
        </w:rPr>
        <w:t>Rozporządzenie Parlamentu Europejskiego i Rady (UE) 2021/1058 z dnia 24 czerwca 2021 r. w sprawie Europejskiego Funduszu Rozwoju Regionalnego i Funduszu Spójności</w:t>
      </w:r>
      <w:r w:rsidRPr="004D4601">
        <w:t>,</w:t>
      </w:r>
    </w:p>
    <w:p w14:paraId="1CA72A6F" w14:textId="77777777" w:rsidR="00CF55D5" w:rsidRPr="004D4601" w:rsidRDefault="00CF55D5" w:rsidP="00CF55D5">
      <w:pPr>
        <w:pStyle w:val="numerowanie12"/>
      </w:pPr>
      <w:r w:rsidRPr="004D4601">
        <w:rPr>
          <w:i/>
        </w:rPr>
        <w:t>Ustawa z dnia 28 kwietnia 2022 r. o zasadach realizacji zadań finansowanych ze środków europejskich w perspektywie finansowej 2021-2027</w:t>
      </w:r>
      <w:r w:rsidRPr="004D4601">
        <w:t xml:space="preserve"> (dalej: </w:t>
      </w:r>
      <w:r w:rsidRPr="004D4601">
        <w:rPr>
          <w:i/>
        </w:rPr>
        <w:t>ustawa wdrożeniowa</w:t>
      </w:r>
      <w:r w:rsidRPr="004D4601">
        <w:t>).</w:t>
      </w:r>
    </w:p>
    <w:p w14:paraId="5413B0E6" w14:textId="77777777" w:rsidR="00CF55D5" w:rsidRPr="004D4601" w:rsidRDefault="00CF55D5" w:rsidP="00CF55D5">
      <w:pPr>
        <w:pStyle w:val="Akapitzlist"/>
        <w:numPr>
          <w:ilvl w:val="0"/>
          <w:numId w:val="7"/>
        </w:numPr>
        <w:rPr>
          <w:rFonts w:cstheme="minorHAnsi"/>
        </w:rPr>
      </w:pPr>
      <w:r w:rsidRPr="004D4601">
        <w:rPr>
          <w:rFonts w:cstheme="minorHAnsi"/>
        </w:rPr>
        <w:t xml:space="preserve">Państwa dane osobowe będą przetwarzane wyłącznie w celu wykonania przez Beneficjenta określonych prawem i Umową o dofinansowanie Projektu nr </w:t>
      </w:r>
      <w:r w:rsidRPr="009604A6">
        <w:rPr>
          <w:rFonts w:cstheme="minorHAnsi"/>
        </w:rPr>
        <w:t>FEWM.06.04-IZ.00-0007/23-00</w:t>
      </w:r>
      <w:r>
        <w:t xml:space="preserve"> </w:t>
      </w:r>
      <w:r w:rsidRPr="004D4601">
        <w:rPr>
          <w:rFonts w:cstheme="minorHAnsi"/>
        </w:rPr>
        <w:t>obowiązków w związku z realizacją Projektu nr</w:t>
      </w:r>
      <w:r>
        <w:rPr>
          <w:rFonts w:cstheme="minorHAnsi"/>
        </w:rPr>
        <w:t xml:space="preserve"> </w:t>
      </w:r>
      <w:r w:rsidRPr="009604A6">
        <w:rPr>
          <w:rFonts w:cstheme="minorHAnsi"/>
        </w:rPr>
        <w:t>FEWM.06.04-IZ.00-0007/23</w:t>
      </w:r>
      <w:r>
        <w:rPr>
          <w:rFonts w:cstheme="minorHAnsi"/>
        </w:rPr>
        <w:t xml:space="preserve"> </w:t>
      </w:r>
      <w:r w:rsidRPr="004D4601">
        <w:rPr>
          <w:rFonts w:cstheme="minorHAnsi"/>
        </w:rPr>
        <w:t>pn. </w:t>
      </w:r>
      <w:r w:rsidRPr="009604A6">
        <w:rPr>
          <w:rFonts w:cstheme="minorHAnsi"/>
        </w:rPr>
        <w:t>Agroturystyka z Witosem</w:t>
      </w:r>
      <w:r>
        <w:rPr>
          <w:rFonts w:cstheme="minorHAnsi"/>
        </w:rPr>
        <w:t>.</w:t>
      </w:r>
    </w:p>
    <w:p w14:paraId="127659D3" w14:textId="77777777" w:rsidR="00CF55D5" w:rsidRPr="004D4601" w:rsidRDefault="00CF55D5" w:rsidP="00CF55D5">
      <w:pPr>
        <w:pStyle w:val="Akapitzlist"/>
        <w:numPr>
          <w:ilvl w:val="0"/>
          <w:numId w:val="7"/>
        </w:numPr>
        <w:rPr>
          <w:rFonts w:cstheme="minorHAnsi"/>
        </w:rPr>
      </w:pPr>
      <w:r w:rsidRPr="004D4601">
        <w:rPr>
          <w:rFonts w:cstheme="minorHAnsi"/>
        </w:rPr>
        <w:t xml:space="preserve">Państwa dane osobowe zgodnie z obowiązującymi przepisami prawa są udostępniane uprawnionym podmiotom i instytucjom, w tym wskazanym w art. 89 </w:t>
      </w:r>
      <w:r w:rsidRPr="004D4601">
        <w:rPr>
          <w:rFonts w:cstheme="minorHAnsi"/>
          <w:i/>
        </w:rPr>
        <w:t>ustawy wdrożeniowej</w:t>
      </w:r>
      <w:r w:rsidRPr="004D4601">
        <w:rPr>
          <w:rFonts w:cstheme="minorHAnsi"/>
        </w:rPr>
        <w:t>, w szczególności:</w:t>
      </w:r>
    </w:p>
    <w:p w14:paraId="6160A734" w14:textId="77777777" w:rsidR="00CF55D5" w:rsidRPr="004D4601" w:rsidRDefault="00CF55D5" w:rsidP="00CF55D5">
      <w:pPr>
        <w:pStyle w:val="Akapitzlist"/>
        <w:numPr>
          <w:ilvl w:val="0"/>
          <w:numId w:val="9"/>
        </w:numPr>
        <w:ind w:left="567"/>
        <w:rPr>
          <w:rFonts w:cstheme="minorHAnsi"/>
        </w:rPr>
      </w:pPr>
      <w:r w:rsidRPr="004D4601">
        <w:rPr>
          <w:rFonts w:cstheme="minorHAnsi"/>
        </w:rPr>
        <w:lastRenderedPageBreak/>
        <w:t>Ministrowi właściwemu ds. rozwoju regionalnego – Ministrowi Funduszy i Polityki Regionalnej, ul. Wspólna 2/4, 00-926 Warszawa,</w:t>
      </w:r>
    </w:p>
    <w:p w14:paraId="53FB4E88" w14:textId="77777777" w:rsidR="00CF55D5" w:rsidRPr="004D4601" w:rsidRDefault="00CF55D5" w:rsidP="00CF55D5">
      <w:pPr>
        <w:pStyle w:val="Akapitzlist"/>
        <w:numPr>
          <w:ilvl w:val="0"/>
          <w:numId w:val="9"/>
        </w:numPr>
        <w:ind w:left="567"/>
        <w:rPr>
          <w:rFonts w:cstheme="minorHAnsi"/>
        </w:rPr>
      </w:pPr>
      <w:r w:rsidRPr="004D4601">
        <w:rPr>
          <w:rFonts w:cstheme="minorHAnsi"/>
        </w:rPr>
        <w:t>Ministrowi właściwemu ds. finansów publicznych – Ministrowi Finansów, ul. Świętokrzyska 12, 00-916 Warszawa,</w:t>
      </w:r>
    </w:p>
    <w:p w14:paraId="6B008CAC" w14:textId="77777777" w:rsidR="00CF55D5" w:rsidRPr="004D4601" w:rsidRDefault="00CF55D5" w:rsidP="00CF55D5">
      <w:pPr>
        <w:pStyle w:val="Akapitzlist"/>
        <w:numPr>
          <w:ilvl w:val="0"/>
          <w:numId w:val="9"/>
        </w:numPr>
        <w:ind w:left="567"/>
        <w:rPr>
          <w:rFonts w:cstheme="minorHAnsi"/>
        </w:rPr>
      </w:pPr>
      <w:r w:rsidRPr="004D4601">
        <w:rPr>
          <w:rFonts w:cstheme="minorHAnsi"/>
        </w:rPr>
        <w:t>Instytucji Zarządzającej programem regionalnym Fundusze Europejskie dla Warmii i Mazur 2021-2027 – Zarządowi Województwa Warmińsko-Mazurskiego, ul. Emilii Plater 1, 10-562 Olsztyn,</w:t>
      </w:r>
    </w:p>
    <w:p w14:paraId="0F219773" w14:textId="77777777" w:rsidR="00CF55D5" w:rsidRPr="004D4601" w:rsidRDefault="00CF55D5" w:rsidP="00CF55D5">
      <w:pPr>
        <w:pStyle w:val="Akapitzlist"/>
        <w:numPr>
          <w:ilvl w:val="0"/>
          <w:numId w:val="9"/>
        </w:numPr>
        <w:ind w:left="567"/>
        <w:rPr>
          <w:rFonts w:cstheme="minorHAnsi"/>
        </w:rPr>
      </w:pPr>
      <w:r w:rsidRPr="004D4601">
        <w:rPr>
          <w:rFonts w:cstheme="minorHAnsi"/>
        </w:rPr>
        <w:t>Instytucji Pośredniczącej programu regionalnego Fundusze Europejskie dla Warmii i Mazur 2021-2027 – Wojewódzkiemu Urzędowi Pracy w Olsztynie, ul. Głowackiego 28, 10-448 Olsztyn,</w:t>
      </w:r>
    </w:p>
    <w:p w14:paraId="16BBDF16" w14:textId="77777777" w:rsidR="00CF55D5" w:rsidRPr="004D4601" w:rsidRDefault="00CF55D5" w:rsidP="00CF55D5">
      <w:pPr>
        <w:pStyle w:val="Akapitzlist"/>
        <w:numPr>
          <w:ilvl w:val="0"/>
          <w:numId w:val="9"/>
        </w:numPr>
        <w:ind w:left="567"/>
        <w:rPr>
          <w:rFonts w:cstheme="minorHAnsi"/>
        </w:rPr>
      </w:pPr>
      <w:r w:rsidRPr="004D4601">
        <w:rPr>
          <w:rFonts w:cstheme="minorHAnsi"/>
        </w:rPr>
        <w:t>Instytucji Audytowej – Szefowi Krajowej Administracji Skarbowej, ul. Świętokrzyska 12, 00-916 Warszawa,</w:t>
      </w:r>
    </w:p>
    <w:p w14:paraId="406A0D55" w14:textId="77777777" w:rsidR="00CF55D5" w:rsidRPr="004D4601" w:rsidRDefault="00CF55D5" w:rsidP="00CF55D5">
      <w:pPr>
        <w:pStyle w:val="Akapitzlist"/>
        <w:numPr>
          <w:ilvl w:val="0"/>
          <w:numId w:val="9"/>
        </w:numPr>
        <w:ind w:left="567"/>
        <w:rPr>
          <w:rFonts w:cstheme="minorHAnsi"/>
        </w:rPr>
      </w:pPr>
      <w:r w:rsidRPr="004D4601">
        <w:rPr>
          <w:rFonts w:cstheme="minorHAnsi"/>
        </w:rPr>
        <w:t xml:space="preserve"> w zakresie niezbędnym do realizacji ich zadań wynikających z przepisów tej ustawy, oraz</w:t>
      </w:r>
    </w:p>
    <w:p w14:paraId="3F8E5484" w14:textId="77777777" w:rsidR="00CF55D5" w:rsidRPr="00001D52" w:rsidRDefault="00CF55D5" w:rsidP="00001D52">
      <w:pPr>
        <w:ind w:left="207"/>
        <w:jc w:val="both"/>
        <w:rPr>
          <w:rFonts w:asciiTheme="minorHAnsi" w:hAnsiTheme="minorHAnsi" w:cstheme="minorHAnsi"/>
          <w:sz w:val="22"/>
          <w:szCs w:val="22"/>
        </w:rPr>
      </w:pPr>
      <w:r w:rsidRPr="00001D52">
        <w:rPr>
          <w:rFonts w:asciiTheme="minorHAnsi" w:hAnsiTheme="minorHAnsi" w:cstheme="minorHAnsi"/>
          <w:sz w:val="22"/>
          <w:szCs w:val="22"/>
        </w:rPr>
        <w:t xml:space="preserve">Państwa dane osobowe zostały powierzone do przetwarzania lub udostępnione podmiotom (o ile dotyczy), które na zlecenie Beneficjenta uczestniczą w realizacji Projektu – </w:t>
      </w:r>
    </w:p>
    <w:p w14:paraId="524D0F3D" w14:textId="2F5BD3A5" w:rsidR="00CF55D5" w:rsidRPr="00001D52" w:rsidRDefault="00CF55D5" w:rsidP="00001D52">
      <w:pPr>
        <w:ind w:left="207"/>
        <w:jc w:val="both"/>
        <w:rPr>
          <w:rFonts w:asciiTheme="minorHAnsi" w:hAnsiTheme="minorHAnsi" w:cstheme="minorHAnsi"/>
          <w:sz w:val="22"/>
          <w:szCs w:val="22"/>
        </w:rPr>
      </w:pPr>
      <w:r w:rsidRPr="00001D52">
        <w:rPr>
          <w:rFonts w:asciiTheme="minorHAnsi" w:hAnsiTheme="minorHAnsi" w:cstheme="minorHAnsi"/>
          <w:sz w:val="22"/>
          <w:szCs w:val="22"/>
        </w:rPr>
        <w:t>………………………………………………………………………………………………………</w:t>
      </w:r>
    </w:p>
    <w:p w14:paraId="714E7558" w14:textId="77777777" w:rsidR="00CF55D5" w:rsidRPr="00001D52" w:rsidRDefault="00CF55D5" w:rsidP="00CF55D5">
      <w:pPr>
        <w:ind w:left="207"/>
        <w:jc w:val="center"/>
        <w:rPr>
          <w:rFonts w:asciiTheme="minorHAnsi" w:hAnsiTheme="minorHAnsi" w:cstheme="minorHAnsi"/>
          <w:sz w:val="18"/>
          <w:szCs w:val="18"/>
        </w:rPr>
      </w:pPr>
      <w:r w:rsidRPr="00001D52">
        <w:rPr>
          <w:rFonts w:asciiTheme="minorHAnsi" w:hAnsiTheme="minorHAnsi" w:cstheme="minorHAnsi"/>
          <w:sz w:val="18"/>
          <w:szCs w:val="18"/>
        </w:rPr>
        <w:t>(nazwa i adres ww. podmiotów)</w:t>
      </w:r>
    </w:p>
    <w:p w14:paraId="69F8972B" w14:textId="77777777" w:rsidR="00CF55D5" w:rsidRPr="004D4601" w:rsidRDefault="00CF55D5" w:rsidP="00CF55D5">
      <w:pPr>
        <w:ind w:left="207"/>
        <w:rPr>
          <w:rFonts w:cstheme="minorHAnsi"/>
          <w:sz w:val="18"/>
          <w:szCs w:val="18"/>
        </w:rPr>
      </w:pPr>
    </w:p>
    <w:p w14:paraId="00CC4389" w14:textId="77777777" w:rsidR="00CF55D5" w:rsidRPr="004D4601" w:rsidRDefault="00CF55D5" w:rsidP="00CF55D5">
      <w:pPr>
        <w:pStyle w:val="Akapitzlist"/>
        <w:numPr>
          <w:ilvl w:val="0"/>
          <w:numId w:val="7"/>
        </w:numPr>
        <w:rPr>
          <w:rFonts w:cstheme="minorHAnsi"/>
        </w:rPr>
      </w:pPr>
      <w:r w:rsidRPr="004D4601">
        <w:rPr>
          <w:rFonts w:cstheme="minorHAnsi"/>
        </w:rPr>
        <w:t>Państwa dane osobowe 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2021-2027 lub Beneficjenta.</w:t>
      </w:r>
    </w:p>
    <w:p w14:paraId="37479C5D" w14:textId="77777777" w:rsidR="00CF55D5" w:rsidRPr="004D4601" w:rsidRDefault="00CF55D5" w:rsidP="00CF55D5">
      <w:pPr>
        <w:pStyle w:val="Akapitzlist"/>
        <w:numPr>
          <w:ilvl w:val="0"/>
          <w:numId w:val="7"/>
        </w:numPr>
        <w:rPr>
          <w:rFonts w:cstheme="minorHAnsi"/>
        </w:rPr>
      </w:pPr>
      <w:r w:rsidRPr="004D4601">
        <w:rPr>
          <w:rFonts w:cstheme="minorHAnsi"/>
        </w:rPr>
        <w:t>Państwa dane osobowe nie będą przekazywane do państwa trzeciego lub organizacji międzynarodowej.</w:t>
      </w:r>
    </w:p>
    <w:p w14:paraId="51465B1A" w14:textId="77777777" w:rsidR="00CF55D5" w:rsidRPr="004D4601" w:rsidRDefault="00CF55D5" w:rsidP="00CF55D5">
      <w:pPr>
        <w:pStyle w:val="Akapitzlist"/>
        <w:numPr>
          <w:ilvl w:val="0"/>
          <w:numId w:val="7"/>
        </w:numPr>
        <w:rPr>
          <w:rFonts w:cstheme="minorHAnsi"/>
        </w:rPr>
      </w:pPr>
      <w:r w:rsidRPr="004D4601">
        <w:rPr>
          <w:rFonts w:cstheme="minorHAnsi"/>
        </w:rPr>
        <w:t>Państwa dane osobowe nie będą poddawane zautomatyzowanemu podejmowaniu decyzji.</w:t>
      </w:r>
    </w:p>
    <w:p w14:paraId="1321C60C" w14:textId="77777777" w:rsidR="00CF55D5" w:rsidRPr="004D4601" w:rsidRDefault="00CF55D5" w:rsidP="00CF55D5">
      <w:pPr>
        <w:pStyle w:val="Akapitzlist"/>
        <w:numPr>
          <w:ilvl w:val="0"/>
          <w:numId w:val="7"/>
        </w:numPr>
        <w:rPr>
          <w:rFonts w:cstheme="minorHAnsi"/>
        </w:rPr>
      </w:pPr>
      <w:r w:rsidRPr="004D4601">
        <w:rPr>
          <w:rFonts w:cstheme="minorHAnsi"/>
        </w:rPr>
        <w:t xml:space="preserve">Państwa dane osobowe będą przechowywane przez okres niezbędny do realizacji celów określonych w art. 87 ust. 1 </w:t>
      </w:r>
      <w:r w:rsidRPr="004D4601">
        <w:rPr>
          <w:rFonts w:cstheme="minorHAnsi"/>
          <w:i/>
        </w:rPr>
        <w:t xml:space="preserve">ustawy </w:t>
      </w:r>
      <w:r w:rsidRPr="004D4601">
        <w:rPr>
          <w:i/>
        </w:rPr>
        <w:t>wdrożeniowej</w:t>
      </w:r>
      <w:r w:rsidRPr="004D4601">
        <w:rPr>
          <w:rFonts w:cstheme="minorHAnsi"/>
        </w:rPr>
        <w:t>.</w:t>
      </w:r>
    </w:p>
    <w:p w14:paraId="11B7666C" w14:textId="77777777" w:rsidR="00CF55D5" w:rsidRPr="004D4601" w:rsidRDefault="00CF55D5" w:rsidP="00CF55D5">
      <w:pPr>
        <w:pStyle w:val="Akapitzlist"/>
        <w:numPr>
          <w:ilvl w:val="0"/>
          <w:numId w:val="7"/>
        </w:numPr>
        <w:rPr>
          <w:rFonts w:cstheme="minorHAnsi"/>
        </w:rPr>
      </w:pPr>
      <w:r w:rsidRPr="004D4601">
        <w:rPr>
          <w:rFonts w:cstheme="minorHAnsi"/>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w:t>
      </w:r>
      <w:r w:rsidRPr="004D4601">
        <w:rPr>
          <w:rFonts w:cstheme="minorHAnsi"/>
          <w:i/>
        </w:rPr>
        <w:t>RODO</w:t>
      </w:r>
      <w:r w:rsidRPr="004D4601">
        <w:rPr>
          <w:rFonts w:cstheme="minorHAnsi"/>
        </w:rPr>
        <w:t>.</w:t>
      </w:r>
    </w:p>
    <w:p w14:paraId="43E0E938" w14:textId="77777777" w:rsidR="00CF55D5" w:rsidRPr="004D4601" w:rsidRDefault="00CF55D5" w:rsidP="00CF55D5">
      <w:pPr>
        <w:pStyle w:val="Akapitzlist"/>
        <w:numPr>
          <w:ilvl w:val="0"/>
          <w:numId w:val="7"/>
        </w:numPr>
        <w:rPr>
          <w:rFonts w:cstheme="minorHAnsi"/>
        </w:rPr>
      </w:pPr>
      <w:r w:rsidRPr="004D4601">
        <w:rPr>
          <w:rFonts w:cstheme="minorHAnsi"/>
        </w:rPr>
        <w:t>Jeżeli uznają Państwo, że przetwarzanie danych osobowych narusza przepisy o ochronie danych osobowych, mają Państwo prawo wnieść skargę do organu nadzorczego, tj. Prezesa Urzędu Ochrony Danych Osobowych, ul. Stawki 2, 00-193 Warszawa.</w:t>
      </w:r>
    </w:p>
    <w:p w14:paraId="265FD4B9" w14:textId="77777777" w:rsidR="00CF55D5" w:rsidRPr="004D4601" w:rsidRDefault="00CF55D5" w:rsidP="00CF55D5">
      <w:pPr>
        <w:pStyle w:val="Akapitzlist"/>
        <w:numPr>
          <w:ilvl w:val="0"/>
          <w:numId w:val="7"/>
        </w:numPr>
        <w:rPr>
          <w:rFonts w:cstheme="minorHAnsi"/>
        </w:rPr>
      </w:pPr>
      <w:r w:rsidRPr="004D4601">
        <w:rPr>
          <w:rFonts w:cstheme="minorHAnsi"/>
        </w:rPr>
        <w:t>Podanie przez Państwa danych osobowych jest dobrowolne, aczkolwiek odmowa ich podania będzie równoznaczna z brakiem możliwości udziału w realizacji Projektu.</w:t>
      </w:r>
    </w:p>
    <w:bookmarkEnd w:id="1"/>
    <w:p w14:paraId="45708CB5" w14:textId="77777777" w:rsidR="00CF55D5" w:rsidRPr="004D4601" w:rsidRDefault="00CF55D5" w:rsidP="00CF55D5">
      <w:pPr>
        <w:rPr>
          <w:rFonts w:cstheme="minorHAnsi"/>
        </w:rPr>
      </w:pPr>
    </w:p>
    <w:p w14:paraId="09D2CAE2" w14:textId="77777777" w:rsidR="00CF55D5" w:rsidRDefault="00CF55D5" w:rsidP="00CF55D5">
      <w:pPr>
        <w:pStyle w:val="Akapitzlist"/>
        <w:ind w:left="5103" w:firstLine="426"/>
        <w:rPr>
          <w:rFonts w:cstheme="minorHAnsi"/>
          <w:szCs w:val="22"/>
        </w:rPr>
      </w:pPr>
      <w:r w:rsidRPr="004D4601">
        <w:rPr>
          <w:rFonts w:cstheme="minorHAnsi"/>
          <w:szCs w:val="22"/>
        </w:rPr>
        <w:t>Zapoznałem się*</w:t>
      </w:r>
    </w:p>
    <w:p w14:paraId="2ABCAEA6" w14:textId="77777777" w:rsidR="00CF55D5" w:rsidRDefault="00CF55D5" w:rsidP="00CF55D5">
      <w:pPr>
        <w:pStyle w:val="Akapitzlist"/>
        <w:ind w:left="5103" w:firstLine="426"/>
        <w:rPr>
          <w:rFonts w:cstheme="minorHAnsi"/>
          <w:szCs w:val="22"/>
        </w:rPr>
      </w:pPr>
    </w:p>
    <w:p w14:paraId="3E53C93C" w14:textId="77777777" w:rsidR="00CF55D5" w:rsidRPr="004D4601" w:rsidRDefault="00CF55D5" w:rsidP="00CF55D5">
      <w:pPr>
        <w:pStyle w:val="Akapitzlist"/>
        <w:ind w:left="5103" w:firstLine="426"/>
        <w:rPr>
          <w:rFonts w:cstheme="minorHAnsi"/>
          <w:szCs w:val="22"/>
        </w:rPr>
      </w:pPr>
    </w:p>
    <w:p w14:paraId="76BDEC62" w14:textId="77777777" w:rsidR="00CF55D5" w:rsidRPr="004D4601" w:rsidRDefault="00CF55D5" w:rsidP="00CF55D5">
      <w:pPr>
        <w:pStyle w:val="Akapitzlist"/>
        <w:ind w:left="0"/>
        <w:rPr>
          <w:rFonts w:cstheme="minorHAnsi"/>
          <w:szCs w:val="22"/>
        </w:rPr>
      </w:pPr>
    </w:p>
    <w:p w14:paraId="6F2252DA" w14:textId="77777777" w:rsidR="00CF55D5" w:rsidRPr="004D4601" w:rsidRDefault="00CF55D5" w:rsidP="00CF55D5">
      <w:pPr>
        <w:pStyle w:val="Akapitzlist"/>
        <w:ind w:left="3969"/>
        <w:jc w:val="right"/>
        <w:rPr>
          <w:rFonts w:cstheme="minorHAnsi"/>
          <w:szCs w:val="22"/>
        </w:rPr>
      </w:pPr>
      <w:r w:rsidRPr="004D4601">
        <w:rPr>
          <w:rFonts w:cstheme="minorHAnsi"/>
          <w:szCs w:val="22"/>
        </w:rPr>
        <w:t>………………………………….……………………………………………………</w:t>
      </w:r>
    </w:p>
    <w:p w14:paraId="12D15ABA" w14:textId="77777777" w:rsidR="00CF55D5" w:rsidRPr="004D4601" w:rsidRDefault="00CF55D5" w:rsidP="00CF55D5">
      <w:pPr>
        <w:pStyle w:val="Akapitzlist"/>
        <w:ind w:left="3969"/>
        <w:jc w:val="center"/>
        <w:rPr>
          <w:sz w:val="20"/>
          <w:szCs w:val="20"/>
        </w:rPr>
      </w:pPr>
      <w:r w:rsidRPr="004D4601">
        <w:rPr>
          <w:sz w:val="20"/>
          <w:szCs w:val="20"/>
        </w:rPr>
        <w:t>PODPIS</w:t>
      </w:r>
    </w:p>
    <w:p w14:paraId="049249D8" w14:textId="77777777" w:rsidR="00CF55D5" w:rsidRPr="004D4601" w:rsidRDefault="00CF55D5" w:rsidP="00CF55D5">
      <w:pPr>
        <w:pStyle w:val="Akapitzlist"/>
        <w:spacing w:line="240" w:lineRule="auto"/>
        <w:ind w:left="3969"/>
        <w:rPr>
          <w:sz w:val="20"/>
          <w:szCs w:val="20"/>
        </w:rPr>
      </w:pPr>
      <w:r w:rsidRPr="004D4601">
        <w:rPr>
          <w:sz w:val="20"/>
          <w:szCs w:val="20"/>
        </w:rPr>
        <w:t>*W przypadku uczestnika projektu nieposiadającego zdolności do czynności prawnych fakt zapoznania się z powyższymi informacjami potwierdza jego opiekun prawny.</w:t>
      </w:r>
    </w:p>
    <w:p w14:paraId="1F80378C" w14:textId="77777777" w:rsidR="00964D8C" w:rsidRPr="00CF55D5" w:rsidRDefault="00964D8C" w:rsidP="00CF55D5"/>
    <w:sectPr w:rsidR="00964D8C" w:rsidRPr="00CF55D5">
      <w:headerReference w:type="default" r:id="rId7"/>
      <w:pgSz w:w="11906" w:h="16838"/>
      <w:pgMar w:top="426" w:right="1134" w:bottom="567" w:left="1134"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190923" w14:textId="77777777" w:rsidR="00D4205C" w:rsidRDefault="00D4205C" w:rsidP="00BF14D4">
      <w:r>
        <w:separator/>
      </w:r>
    </w:p>
  </w:endnote>
  <w:endnote w:type="continuationSeparator" w:id="0">
    <w:p w14:paraId="608A1C32" w14:textId="77777777" w:rsidR="00D4205C" w:rsidRDefault="00D4205C" w:rsidP="00BF1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charset w:val="00"/>
    <w:family w:val="auto"/>
    <w:pitch w:val="variable"/>
    <w:sig w:usb0="800000AF" w:usb1="1001ECEA" w:usb2="00000000" w:usb3="00000000" w:csb0="8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6F6993" w14:textId="77777777" w:rsidR="00D4205C" w:rsidRDefault="00D4205C" w:rsidP="00BF14D4">
      <w:r>
        <w:separator/>
      </w:r>
    </w:p>
  </w:footnote>
  <w:footnote w:type="continuationSeparator" w:id="0">
    <w:p w14:paraId="1D6609E2" w14:textId="77777777" w:rsidR="00D4205C" w:rsidRDefault="00D4205C" w:rsidP="00BF14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ECF82" w14:textId="77777777" w:rsidR="00BF14D4" w:rsidRDefault="00BF14D4">
    <w:pPr>
      <w:pStyle w:val="Nagwek"/>
    </w:pPr>
  </w:p>
  <w:p w14:paraId="674B6466" w14:textId="40967A8C" w:rsidR="00BF14D4" w:rsidRDefault="008645E5">
    <w:pPr>
      <w:pStyle w:val="Nagwek"/>
    </w:pPr>
    <w:r w:rsidRPr="000E770A">
      <w:rPr>
        <w:noProof/>
      </w:rPr>
      <w:drawing>
        <wp:inline distT="0" distB="0" distL="0" distR="0" wp14:anchorId="2D120B6B" wp14:editId="278BFDDB">
          <wp:extent cx="5941060" cy="572135"/>
          <wp:effectExtent l="0" t="0" r="0" b="0"/>
          <wp:docPr id="1" name="Obraz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2"/>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060" cy="5721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pStyle w:val="Listawypunktowana"/>
      <w:suff w:val="nothing"/>
      <w:lvlText w:val=""/>
      <w:lvlJc w:val="left"/>
      <w:pPr>
        <w:tabs>
          <w:tab w:val="num" w:pos="0"/>
        </w:tabs>
        <w:ind w:left="283" w:hanging="283"/>
      </w:pPr>
      <w:rPr>
        <w:rFonts w:ascii="Times New Roman" w:hAnsi="Times New Roman" w:cs="Times New Roman"/>
        <w:b w:val="0"/>
        <w:i w:val="0"/>
        <w:sz w:val="24"/>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none"/>
      <w:pStyle w:val="Listapunktowana21"/>
      <w:suff w:val="nothing"/>
      <w:lvlText w:val=""/>
      <w:lvlJc w:val="left"/>
      <w:pPr>
        <w:tabs>
          <w:tab w:val="num" w:pos="0"/>
        </w:tabs>
        <w:ind w:left="283" w:hanging="283"/>
      </w:pPr>
      <w:rPr>
        <w:rFonts w:ascii="Times New Roman" w:hAnsi="Times New Roman" w:cs="Times New Roman"/>
        <w:b/>
        <w:bCs/>
        <w:i w:val="0"/>
        <w:sz w:val="24"/>
        <w:szCs w:val="24"/>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lang w:val="pl-PL"/>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22B606C4"/>
    <w:lvl w:ilvl="0">
      <w:start w:val="1"/>
      <w:numFmt w:val="decimal"/>
      <w:lvlText w:val="%1."/>
      <w:lvlJc w:val="left"/>
      <w:pPr>
        <w:ind w:left="720" w:hanging="360"/>
      </w:pPr>
      <w:rPr>
        <w:b/>
        <w:bCs/>
        <w:i w:val="0"/>
        <w:iCs/>
        <w:sz w:val="24"/>
        <w:szCs w:val="22"/>
        <w:u w:val="none"/>
      </w:rPr>
    </w:lvl>
  </w:abstractNum>
  <w:abstractNum w:abstractNumId="4" w15:restartNumberingAfterBreak="0">
    <w:nsid w:val="00000005"/>
    <w:multiLevelType w:val="singleLevel"/>
    <w:tmpl w:val="00000005"/>
    <w:name w:val="WW8Num5"/>
    <w:lvl w:ilvl="0">
      <w:start w:val="3"/>
      <w:numFmt w:val="upperRoman"/>
      <w:lvlText w:val="%1."/>
      <w:lvlJc w:val="left"/>
      <w:pPr>
        <w:tabs>
          <w:tab w:val="num" w:pos="0"/>
        </w:tabs>
        <w:ind w:left="1080" w:hanging="720"/>
      </w:pPr>
      <w:rPr>
        <w:rFonts w:ascii="Arial" w:hAnsi="Arial" w:cs="Arial"/>
        <w:b/>
        <w:i w:val="0"/>
        <w:sz w:val="24"/>
        <w:szCs w:val="24"/>
        <w:u w:val="none"/>
      </w:rPr>
    </w:lvl>
  </w:abstractNum>
  <w:abstractNum w:abstractNumId="5"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BF41E0"/>
    <w:multiLevelType w:val="hybridMultilevel"/>
    <w:tmpl w:val="BC164EC0"/>
    <w:lvl w:ilvl="0" w:tplc="A146A464">
      <w:start w:val="1"/>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CF6F5D"/>
    <w:multiLevelType w:val="hybridMultilevel"/>
    <w:tmpl w:val="49828D14"/>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5"/>
    <w:lvlOverride w:ilvl="0">
      <w:startOverride w:val="1"/>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removeDateAndTime/>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137"/>
    <w:rsid w:val="00001D52"/>
    <w:rsid w:val="00135CCC"/>
    <w:rsid w:val="00323C09"/>
    <w:rsid w:val="0043261A"/>
    <w:rsid w:val="004525A2"/>
    <w:rsid w:val="004611CC"/>
    <w:rsid w:val="00465E46"/>
    <w:rsid w:val="004D516A"/>
    <w:rsid w:val="004D64B6"/>
    <w:rsid w:val="00507531"/>
    <w:rsid w:val="005A18C1"/>
    <w:rsid w:val="0061065C"/>
    <w:rsid w:val="006474F6"/>
    <w:rsid w:val="00681714"/>
    <w:rsid w:val="00792DCA"/>
    <w:rsid w:val="007E1BA4"/>
    <w:rsid w:val="00823EF8"/>
    <w:rsid w:val="008543EF"/>
    <w:rsid w:val="008645E5"/>
    <w:rsid w:val="008C59DC"/>
    <w:rsid w:val="00915497"/>
    <w:rsid w:val="00964D8C"/>
    <w:rsid w:val="00966600"/>
    <w:rsid w:val="009A09EF"/>
    <w:rsid w:val="009F116B"/>
    <w:rsid w:val="00A05568"/>
    <w:rsid w:val="00A1030D"/>
    <w:rsid w:val="00A21D6F"/>
    <w:rsid w:val="00A33A5D"/>
    <w:rsid w:val="00AA6137"/>
    <w:rsid w:val="00AC09E1"/>
    <w:rsid w:val="00AF34A6"/>
    <w:rsid w:val="00BF14D4"/>
    <w:rsid w:val="00C50C18"/>
    <w:rsid w:val="00C6555C"/>
    <w:rsid w:val="00CA0E59"/>
    <w:rsid w:val="00CB3022"/>
    <w:rsid w:val="00CD4914"/>
    <w:rsid w:val="00CF55D5"/>
    <w:rsid w:val="00D41545"/>
    <w:rsid w:val="00D4205C"/>
    <w:rsid w:val="00DA5867"/>
    <w:rsid w:val="00E91D00"/>
    <w:rsid w:val="00EE56E6"/>
    <w:rsid w:val="00FE68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49F18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sz w:val="24"/>
      <w:lang w:eastAsia="zh-CN"/>
    </w:rPr>
  </w:style>
  <w:style w:type="paragraph" w:styleId="Nagwek2">
    <w:name w:val="heading 2"/>
    <w:basedOn w:val="Normalny"/>
    <w:next w:val="Normalny"/>
    <w:qFormat/>
    <w:pPr>
      <w:keepNext/>
      <w:numPr>
        <w:ilvl w:val="1"/>
        <w:numId w:val="1"/>
      </w:numPr>
      <w:ind w:left="0" w:firstLine="0"/>
      <w:outlineLvl w:val="1"/>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b w:val="0"/>
      <w:i w:val="0"/>
      <w:sz w:val="24"/>
      <w:u w:val="none"/>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b/>
      <w:bCs/>
      <w:i w:val="0"/>
      <w:sz w:val="24"/>
      <w:szCs w:val="24"/>
      <w:u w:val="none"/>
    </w:rPr>
  </w:style>
  <w:style w:type="character" w:customStyle="1" w:styleId="WW8Num3z1">
    <w:name w:val="WW8Num3z1"/>
  </w:style>
  <w:style w:type="character" w:customStyle="1" w:styleId="WW8Num3z2">
    <w:name w:val="WW8Num3z2"/>
    <w:rPr>
      <w:lang w:val="pl-PL"/>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Calibri" w:hAnsi="Calibri" w:cs="Times New Roman"/>
      <w:b/>
      <w:bCs/>
      <w:i w:val="0"/>
      <w:sz w:val="24"/>
      <w:szCs w:val="22"/>
      <w:u w:val="none"/>
    </w:rPr>
  </w:style>
  <w:style w:type="character" w:customStyle="1" w:styleId="WW8Num5z0">
    <w:name w:val="WW8Num5z0"/>
    <w:rPr>
      <w:rFonts w:ascii="Arial" w:hAnsi="Arial" w:cs="Arial"/>
      <w:b/>
      <w:i w:val="0"/>
      <w:sz w:val="24"/>
      <w:szCs w:val="24"/>
      <w:u w:val="none"/>
    </w:rPr>
  </w:style>
  <w:style w:type="character" w:customStyle="1" w:styleId="WW8Num6z0">
    <w:name w:val="WW8Num6z0"/>
    <w:rPr>
      <w:rFonts w:ascii="Wingdings" w:hAnsi="Wingdings" w:cs="Wingdings"/>
      <w:b w:val="0"/>
      <w:i w:val="0"/>
      <w:sz w:val="24"/>
      <w:szCs w:val="22"/>
      <w:u w:val="none"/>
    </w:rPr>
  </w:style>
  <w:style w:type="character" w:customStyle="1" w:styleId="WW8Num7z0">
    <w:name w:val="WW8Num7z0"/>
    <w:rPr>
      <w:rFonts w:ascii="Symbol" w:hAnsi="Symbol" w:cs="Symbol" w:hint="default"/>
      <w:sz w:val="22"/>
      <w:szCs w:val="22"/>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Domylnaczcionkaakapitu3">
    <w:name w:val="Domyślna czcionka akapitu3"/>
  </w:style>
  <w:style w:type="character" w:customStyle="1" w:styleId="Domylnaczcionkaakapitu2">
    <w:name w:val="Domyślna czcionka akapitu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St4z0">
    <w:name w:val="WW8NumSt4z0"/>
    <w:rPr>
      <w:rFonts w:ascii="Symbol" w:hAnsi="Symbol" w:cs="Symbol"/>
    </w:rPr>
  </w:style>
  <w:style w:type="character" w:customStyle="1" w:styleId="WW8NumSt5z0">
    <w:name w:val="WW8NumSt5z0"/>
    <w:rPr>
      <w:rFonts w:ascii="Wingdings" w:hAnsi="Wingdings" w:cs="Wingdings"/>
      <w:b w:val="0"/>
      <w:i w:val="0"/>
      <w:sz w:val="24"/>
      <w:u w:val="none"/>
    </w:rPr>
  </w:style>
  <w:style w:type="character" w:customStyle="1" w:styleId="Domylnaczcionkaakapitu1">
    <w:name w:val="Domyślna czcionka akapitu1"/>
  </w:style>
  <w:style w:type="character" w:customStyle="1" w:styleId="Znakinumeracji">
    <w:name w:val="Znaki numeracji"/>
    <w:rPr>
      <w:rFonts w:ascii="Arial" w:hAnsi="Arial" w:cs="Arial"/>
      <w:sz w:val="20"/>
      <w:szCs w:val="20"/>
    </w:rPr>
  </w:style>
  <w:style w:type="character" w:customStyle="1" w:styleId="Symbolewypunktowania">
    <w:name w:val="Symbole wypunktowania"/>
    <w:rPr>
      <w:rFonts w:ascii="OpenSymbol" w:eastAsia="OpenSymbol" w:hAnsi="OpenSymbol" w:cs="OpenSymbol"/>
    </w:rPr>
  </w:style>
  <w:style w:type="paragraph" w:customStyle="1" w:styleId="Nagwek3">
    <w:name w:val="Nagłówek3"/>
    <w:basedOn w:val="Normalny"/>
    <w:next w:val="Tekstpodstawowy"/>
    <w:pPr>
      <w:keepNext/>
      <w:spacing w:before="240" w:after="120"/>
    </w:pPr>
    <w:rPr>
      <w:rFonts w:ascii="Arial" w:eastAsia="Microsoft YaHei" w:hAnsi="Arial" w:cs="Arial"/>
      <w:sz w:val="28"/>
      <w:szCs w:val="28"/>
    </w:rPr>
  </w:style>
  <w:style w:type="paragraph" w:styleId="Tekstpodstawowy">
    <w:name w:val="Body Text"/>
    <w:basedOn w:val="Normalny"/>
    <w:pPr>
      <w:spacing w:after="120"/>
    </w:pPr>
  </w:style>
  <w:style w:type="paragraph" w:styleId="Lista">
    <w:name w:val="List"/>
    <w:basedOn w:val="Normalny"/>
    <w:pPr>
      <w:ind w:left="283" w:hanging="283"/>
    </w:p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pPr>
      <w:suppressLineNumbers/>
    </w:pPr>
    <w:rPr>
      <w:rFonts w:cs="Mangal"/>
    </w:rPr>
  </w:style>
  <w:style w:type="paragraph" w:customStyle="1" w:styleId="Nagwek20">
    <w:name w:val="Nagłówek2"/>
    <w:basedOn w:val="Normalny"/>
    <w:next w:val="Tekstpodstawowy"/>
    <w:pPr>
      <w:keepNext/>
      <w:spacing w:before="240" w:after="120"/>
    </w:pPr>
    <w:rPr>
      <w:rFonts w:ascii="Arial" w:eastAsia="Microsoft YaHei" w:hAnsi="Arial" w:cs="Arial"/>
      <w:sz w:val="28"/>
      <w:szCs w:val="28"/>
    </w:rPr>
  </w:style>
  <w:style w:type="paragraph" w:customStyle="1" w:styleId="Podpis2">
    <w:name w:val="Podpis2"/>
    <w:basedOn w:val="Normalny"/>
    <w:pPr>
      <w:suppressLineNumbers/>
      <w:spacing w:before="120" w:after="120"/>
    </w:pPr>
    <w:rPr>
      <w:rFonts w:cs="Arial"/>
      <w:i/>
      <w:iCs/>
      <w:szCs w:val="24"/>
    </w:rPr>
  </w:style>
  <w:style w:type="paragraph" w:customStyle="1" w:styleId="Nagwek1">
    <w:name w:val="Nagłówek1"/>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szCs w:val="24"/>
    </w:rPr>
  </w:style>
  <w:style w:type="paragraph" w:customStyle="1" w:styleId="Lista21">
    <w:name w:val="Lista 21"/>
    <w:basedOn w:val="Normalny"/>
    <w:pPr>
      <w:ind w:left="566" w:hanging="283"/>
    </w:pPr>
  </w:style>
  <w:style w:type="paragraph" w:customStyle="1" w:styleId="Lista31">
    <w:name w:val="Lista 31"/>
    <w:basedOn w:val="Normalny"/>
    <w:pPr>
      <w:ind w:left="849" w:hanging="283"/>
    </w:pPr>
  </w:style>
  <w:style w:type="paragraph" w:customStyle="1" w:styleId="Listawypunktowana">
    <w:name w:val="Lista wypunktowana"/>
    <w:basedOn w:val="Normalny"/>
    <w:pPr>
      <w:numPr>
        <w:numId w:val="2"/>
      </w:numPr>
    </w:pPr>
  </w:style>
  <w:style w:type="paragraph" w:customStyle="1" w:styleId="Listapunktowana21">
    <w:name w:val="Lista punktowana 21"/>
    <w:basedOn w:val="Normalny"/>
    <w:pPr>
      <w:numPr>
        <w:numId w:val="3"/>
      </w:numPr>
      <w:ind w:left="566"/>
    </w:pPr>
  </w:style>
  <w:style w:type="paragraph" w:styleId="Tytu">
    <w:name w:val="Title"/>
    <w:basedOn w:val="Normalny"/>
    <w:next w:val="Podtytu"/>
    <w:qFormat/>
    <w:pPr>
      <w:spacing w:before="240" w:after="60"/>
      <w:jc w:val="center"/>
    </w:pPr>
    <w:rPr>
      <w:rFonts w:ascii="Arial" w:hAnsi="Arial" w:cs="Arial"/>
      <w:b/>
      <w:kern w:val="2"/>
      <w:sz w:val="32"/>
    </w:rPr>
  </w:style>
  <w:style w:type="paragraph" w:styleId="Podtytu">
    <w:name w:val="Subtitle"/>
    <w:basedOn w:val="Normalny"/>
    <w:next w:val="Tekstpodstawowy"/>
    <w:qFormat/>
    <w:pPr>
      <w:spacing w:after="60"/>
      <w:jc w:val="center"/>
    </w:pPr>
    <w:rPr>
      <w:rFonts w:ascii="Arial" w:hAnsi="Arial" w:cs="Arial"/>
    </w:rPr>
  </w:style>
  <w:style w:type="paragraph" w:styleId="Tekstpodstawowywcity">
    <w:name w:val="Body Text Indent"/>
    <w:basedOn w:val="Normalny"/>
    <w:pPr>
      <w:spacing w:after="120"/>
      <w:ind w:left="283"/>
    </w:pPr>
  </w:style>
  <w:style w:type="paragraph" w:styleId="Tekstdymka">
    <w:name w:val="Balloon Text"/>
    <w:basedOn w:val="Normalny"/>
    <w:rPr>
      <w:rFonts w:ascii="Tahoma" w:hAnsi="Tahoma" w:cs="Tahoma"/>
      <w:sz w:val="16"/>
      <w:szCs w:val="16"/>
    </w:rPr>
  </w:style>
  <w:style w:type="paragraph" w:customStyle="1" w:styleId="Zawartotabeli">
    <w:name w:val="Zawartość tabeli"/>
    <w:basedOn w:val="Normalny"/>
    <w:pPr>
      <w:suppressLineNumbers/>
    </w:pPr>
  </w:style>
  <w:style w:type="paragraph" w:styleId="Nagwek">
    <w:name w:val="header"/>
    <w:basedOn w:val="Normalny"/>
    <w:link w:val="NagwekZnak"/>
    <w:uiPriority w:val="99"/>
    <w:unhideWhenUsed/>
    <w:rsid w:val="00BF14D4"/>
    <w:pPr>
      <w:tabs>
        <w:tab w:val="center" w:pos="4536"/>
        <w:tab w:val="right" w:pos="9072"/>
      </w:tabs>
    </w:pPr>
  </w:style>
  <w:style w:type="character" w:customStyle="1" w:styleId="NagwekZnak">
    <w:name w:val="Nagłówek Znak"/>
    <w:link w:val="Nagwek"/>
    <w:uiPriority w:val="99"/>
    <w:rsid w:val="00BF14D4"/>
    <w:rPr>
      <w:sz w:val="24"/>
      <w:lang w:eastAsia="zh-CN"/>
    </w:rPr>
  </w:style>
  <w:style w:type="paragraph" w:styleId="Stopka">
    <w:name w:val="footer"/>
    <w:basedOn w:val="Normalny"/>
    <w:link w:val="StopkaZnak"/>
    <w:uiPriority w:val="99"/>
    <w:unhideWhenUsed/>
    <w:rsid w:val="00BF14D4"/>
    <w:pPr>
      <w:tabs>
        <w:tab w:val="center" w:pos="4536"/>
        <w:tab w:val="right" w:pos="9072"/>
      </w:tabs>
    </w:pPr>
  </w:style>
  <w:style w:type="character" w:customStyle="1" w:styleId="StopkaZnak">
    <w:name w:val="Stopka Znak"/>
    <w:link w:val="Stopka"/>
    <w:uiPriority w:val="99"/>
    <w:rsid w:val="00BF14D4"/>
    <w:rPr>
      <w:sz w:val="24"/>
      <w:lang w:eastAsia="zh-CN"/>
    </w:rPr>
  </w:style>
  <w:style w:type="paragraph" w:styleId="Akapitzlist">
    <w:name w:val="List Paragraph"/>
    <w:aliases w:val="Numerowanie,List Paragraph"/>
    <w:basedOn w:val="Normalny"/>
    <w:link w:val="AkapitzlistZnak"/>
    <w:uiPriority w:val="34"/>
    <w:qFormat/>
    <w:rsid w:val="00CF55D5"/>
    <w:pPr>
      <w:suppressAutoHyphens w:val="0"/>
      <w:spacing w:line="276" w:lineRule="auto"/>
      <w:ind w:left="709"/>
      <w:jc w:val="both"/>
    </w:pPr>
    <w:rPr>
      <w:rFonts w:asciiTheme="minorHAnsi" w:hAnsiTheme="minorHAnsi"/>
      <w:sz w:val="22"/>
      <w:szCs w:val="24"/>
      <w:lang w:eastAsia="pl-PL"/>
    </w:rPr>
  </w:style>
  <w:style w:type="paragraph" w:customStyle="1" w:styleId="numerowanie12">
    <w:name w:val="numerowanie 1) 2)"/>
    <w:basedOn w:val="Akapitzlist"/>
    <w:link w:val="numerowanie12Znak"/>
    <w:qFormat/>
    <w:rsid w:val="00CF55D5"/>
    <w:pPr>
      <w:numPr>
        <w:numId w:val="6"/>
      </w:numPr>
    </w:pPr>
    <w:rPr>
      <w:rFonts w:cstheme="minorHAnsi"/>
      <w:szCs w:val="22"/>
    </w:rPr>
  </w:style>
  <w:style w:type="character" w:customStyle="1" w:styleId="AkapitzlistZnak">
    <w:name w:val="Akapit z listą Znak"/>
    <w:aliases w:val="Numerowanie Znak,List Paragraph Znak"/>
    <w:basedOn w:val="Domylnaczcionkaakapitu"/>
    <w:link w:val="Akapitzlist"/>
    <w:uiPriority w:val="34"/>
    <w:rsid w:val="00CF55D5"/>
    <w:rPr>
      <w:rFonts w:asciiTheme="minorHAnsi" w:hAnsiTheme="minorHAnsi"/>
      <w:sz w:val="22"/>
      <w:szCs w:val="24"/>
    </w:rPr>
  </w:style>
  <w:style w:type="character" w:customStyle="1" w:styleId="numerowanie12Znak">
    <w:name w:val="numerowanie 1) 2) Znak"/>
    <w:basedOn w:val="AkapitzlistZnak"/>
    <w:link w:val="numerowanie12"/>
    <w:rsid w:val="00CF55D5"/>
    <w:rPr>
      <w:rFonts w:asciiTheme="minorHAnsi" w:hAnsiTheme="minorHAnsi" w:cs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0247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848</Words>
  <Characters>5092</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2024-02-23T12:59:00Z</dcterms:created>
  <dcterms:modified xsi:type="dcterms:W3CDTF">2024-08-07T22:18:00Z</dcterms:modified>
</cp:coreProperties>
</file>