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30E89C43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23714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2A9B7885" w14:textId="77777777" w:rsidR="00201393" w:rsidRPr="00201393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296B5A17" w14:textId="77777777" w:rsidR="00201393" w:rsidRPr="00201393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7EA04111" w14:textId="166BDAAE" w:rsidR="00C2601F" w:rsidRPr="00C2601F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5EB27A78" w14:textId="28A1B9F3" w:rsidR="001F6F77" w:rsidRDefault="001F6F77" w:rsidP="001F6F77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*</w:t>
            </w:r>
          </w:p>
          <w:p w14:paraId="2D9599D3" w14:textId="77777777" w:rsidR="001F6F77" w:rsidRDefault="001F6F77" w:rsidP="001F6F77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69C2F53F" w14:textId="00616133" w:rsidR="001F6F77" w:rsidRPr="001F6F77" w:rsidRDefault="001F6F77" w:rsidP="001F6F77">
            <w:pPr>
              <w:ind w:left="5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* należy uzupełnić załącznik (zestawienie kosztów)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C2601F" w:rsidRPr="00C2601F" w14:paraId="707A697A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3C57EB8E" w14:textId="134F877C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3. USUNIĘCIE WAD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13F46E98" w14:textId="23308943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usunięcia wad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2343860D" w14:textId="66E319EA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1704E4" w:rsidRPr="00C2601F" w14:paraId="6AE54168" w14:textId="77777777" w:rsidTr="000776DB">
        <w:trPr>
          <w:trHeight w:val="27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41B22940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1563A1C1" w14:textId="1B65B25D" w:rsidR="001704E4" w:rsidRPr="000776DB" w:rsidRDefault="000776DB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</w:t>
      </w:r>
      <w:r w:rsidR="00D2371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D23714">
        <w:rPr>
          <w:rFonts w:asciiTheme="minorHAnsi" w:hAnsiTheme="minorHAnsi" w:cstheme="minorHAnsi"/>
          <w:b/>
          <w:bCs/>
          <w:sz w:val="20"/>
          <w:szCs w:val="20"/>
        </w:rPr>
        <w:t>ewentualnego zwrotu środków z tytułu wadium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F967728" w14:textId="74C4C650" w:rsidR="001704E4" w:rsidRPr="000776DB" w:rsidRDefault="001704E4" w:rsidP="001704E4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6A660E33" w14:textId="73684C91" w:rsidR="001704E4" w:rsidRPr="000776DB" w:rsidRDefault="000776D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D2371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Zabezpieczenie należytego wykonania umowy zostanie wpłacone </w:t>
      </w:r>
      <w:r w:rsidR="00D23714">
        <w:rPr>
          <w:rFonts w:asciiTheme="minorHAnsi" w:hAnsiTheme="minorHAnsi" w:cstheme="minorHAnsi"/>
          <w:b/>
          <w:bCs/>
          <w:sz w:val="20"/>
          <w:szCs w:val="20"/>
        </w:rPr>
        <w:t>zgodnie z warunkami SWZ</w:t>
      </w:r>
      <w:r w:rsidR="00D2371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5AD0FBB1" w14:textId="77777777" w:rsidR="00D23714" w:rsidRPr="000776DB" w:rsidRDefault="00D23714" w:rsidP="00D2371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E549FDA" w14:textId="3F95622C" w:rsidR="00D23714" w:rsidRPr="00DA7CAB" w:rsidRDefault="00D23714" w:rsidP="00D23714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Podwykonawcom przewidujemy powierzyć wykonanie części zamówienia</w:t>
      </w:r>
      <w:r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F852CE9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593A3" wp14:editId="6F5DAE33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10013357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02998C" id="Prostokąt 1" o:spid="_x0000_s1026" style="position:absolute;margin-left:13.45pt;margin-top:3.65pt;width:9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TAK</w:t>
      </w:r>
    </w:p>
    <w:p w14:paraId="2318C1C2" w14:textId="77777777" w:rsidR="00D23714" w:rsidRPr="000776DB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07CE0486" w14:textId="77777777" w:rsidR="00D23714" w:rsidRDefault="00D23714" w:rsidP="00D2371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5904261" w14:textId="77777777" w:rsidR="00D23714" w:rsidRDefault="00D23714" w:rsidP="00D23714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Podwykonawcami będą (</w:t>
      </w:r>
      <w:r w:rsidRPr="00DA7CAB">
        <w:rPr>
          <w:rFonts w:asciiTheme="minorHAnsi" w:hAnsiTheme="minorHAnsi" w:cstheme="minorHAnsi"/>
          <w:i/>
          <w:iCs/>
          <w:sz w:val="20"/>
          <w:szCs w:val="20"/>
        </w:rPr>
        <w:t>należy podać nazwy, dane kontaktowe oraz przedstawicieli podwykonawców zaangażowanych w roboty budowlane lub usługi, jeżeli już są znani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):</w:t>
      </w:r>
    </w:p>
    <w:p w14:paraId="0A4F3179" w14:textId="77777777" w:rsidR="00D23714" w:rsidRDefault="00D23714" w:rsidP="00D2371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B29A535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0E07F" wp14:editId="6EE15FA5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92179699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F0E0C" id="Prostokąt 1" o:spid="_x0000_s1026" style="position:absolute;margin-left:13.5pt;margin-top:3.75pt;width:9.7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NIE</w:t>
      </w:r>
    </w:p>
    <w:p w14:paraId="27B3A936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326F56FB" w14:textId="77777777" w:rsidR="00D23714" w:rsidRPr="00DA7CAB" w:rsidRDefault="00D23714" w:rsidP="00D23714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i/>
          <w:iCs/>
          <w:sz w:val="20"/>
          <w:szCs w:val="20"/>
        </w:rPr>
        <w:t>Brak odpowiedniego zaznaczenia będzie traktowane jako realizacja przedmiotu umowy bez powierzenia części zamówienia podwykonawcom</w:t>
      </w:r>
      <w:r w:rsidRPr="00DA7CAB">
        <w:rPr>
          <w:rFonts w:asciiTheme="minorHAnsi" w:hAnsiTheme="minorHAnsi" w:cstheme="minorHAnsi"/>
          <w:sz w:val="20"/>
          <w:szCs w:val="20"/>
        </w:rPr>
        <w:t>.</w:t>
      </w:r>
    </w:p>
    <w:p w14:paraId="7468B745" w14:textId="77777777" w:rsidR="00D23714" w:rsidRDefault="00D23714" w:rsidP="00D2371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704BB4F8" w14:textId="26C3598B" w:rsidR="00D23714" w:rsidRPr="00DA7CAB" w:rsidRDefault="00D23714" w:rsidP="00D23714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Składając niniejszą ofertę, zgodnie z art. 225 ust. 1 ustawy </w:t>
      </w:r>
      <w:proofErr w:type="spellStart"/>
      <w:r w:rsidRPr="00DA7CA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informujemy, że wybór oferty</w:t>
      </w:r>
      <w:r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36A854F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F325A" wp14:editId="62DB98CF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21367030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1ED5E" w14:textId="77777777" w:rsidR="00D23714" w:rsidRDefault="00D23714" w:rsidP="00D23714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1F325A" id="Prostokąt 1" o:spid="_x0000_s1026" style="position:absolute;left:0;text-align:left;margin-left:13.45pt;margin-top:3.65pt;width:9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" fillcolor="#4f81bd [3204]" strokecolor="#0a121c [484]" strokeweight="2pt">
                <v:textbox>
                  <w:txbxContent>
                    <w:p w14:paraId="4CB1ED5E" w14:textId="77777777" w:rsidR="00D23714" w:rsidRDefault="00D23714" w:rsidP="00D23714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nie będzie prowadzić do powstania u Zamawiającego obowiązku podatkowego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4888DAE0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22F8B" wp14:editId="2666A204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4561704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ED44F8" id="Prostokąt 1" o:spid="_x0000_s1026" style="position:absolute;margin-left:13.5pt;margin-top:3.75pt;width:9.7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będzie prowadzić do powstania u Zamawiającego obowiązku podatkowego w zakresie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5419F89" w14:textId="77777777" w:rsidR="00D23714" w:rsidRDefault="00D23714" w:rsidP="00D2371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019234A6" w14:textId="77777777" w:rsidR="00D23714" w:rsidRPr="00E3284F" w:rsidRDefault="00D23714" w:rsidP="00D23714">
      <w:pPr>
        <w:pStyle w:val="Tekstpodstawowy"/>
        <w:numPr>
          <w:ilvl w:val="0"/>
          <w:numId w:val="6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nazwę (rodzaj) towaru lub usługi, których dostawa lub świadczenie będą prowadziły do powstania obowiązku podatkowego:</w:t>
      </w:r>
    </w:p>
    <w:p w14:paraId="60FA6AAB" w14:textId="77777777" w:rsidR="00D23714" w:rsidRPr="00E3284F" w:rsidRDefault="00D23714" w:rsidP="00D23714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01DAFBF7" w14:textId="77777777" w:rsidR="00D23714" w:rsidRPr="00E3284F" w:rsidRDefault="00D23714" w:rsidP="00D23714">
      <w:pPr>
        <w:pStyle w:val="Tekstpodstawowy"/>
        <w:numPr>
          <w:ilvl w:val="0"/>
          <w:numId w:val="6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wartość towaru lub usługi objętego obowiązkiem podatkowym zamawiającego, bez kwoty podatku:</w:t>
      </w:r>
    </w:p>
    <w:p w14:paraId="4900E981" w14:textId="77777777" w:rsidR="00D23714" w:rsidRPr="00E3284F" w:rsidRDefault="00D23714" w:rsidP="00D23714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430ACB3D" w14:textId="77777777" w:rsidR="00D23714" w:rsidRPr="00E3284F" w:rsidRDefault="00D23714" w:rsidP="00D23714">
      <w:pPr>
        <w:pStyle w:val="Tekstpodstawowy"/>
        <w:numPr>
          <w:ilvl w:val="0"/>
          <w:numId w:val="6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stawki podatku od towarów i usług, która zgodnie z wiedzą wykonawcy, będzie miała zastosowanie:</w:t>
      </w:r>
    </w:p>
    <w:p w14:paraId="1023B7AF" w14:textId="77777777" w:rsidR="00D23714" w:rsidRPr="00E3284F" w:rsidRDefault="00D23714" w:rsidP="00D23714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454A63DB" w14:textId="77777777" w:rsidR="00D23714" w:rsidRDefault="00D23714" w:rsidP="00D2371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03E69FC4" w14:textId="77777777" w:rsidR="000776DB" w:rsidRDefault="000776DB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E65D0CE" w14:textId="77777777" w:rsidR="000776DB" w:rsidRDefault="000776DB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37301DB5" w14:textId="77777777" w:rsidR="00D23714" w:rsidRPr="000776DB" w:rsidRDefault="00D23714" w:rsidP="00D2371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</w:t>
      </w:r>
      <w:r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BF0775A" w14:textId="77777777" w:rsidR="00D23714" w:rsidRPr="000776DB" w:rsidRDefault="00D23714" w:rsidP="00D2371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D23714" w:rsidRPr="000776DB" w14:paraId="0C778A28" w14:textId="77777777" w:rsidTr="004B34E6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31FA64A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03B429E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3714" w:rsidRPr="000776DB" w14:paraId="5B3AB1EB" w14:textId="77777777" w:rsidTr="004B34E6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0FBE371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5147C2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3714" w:rsidRPr="000776DB" w14:paraId="73D689A8" w14:textId="77777777" w:rsidTr="004B34E6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75C87968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E68058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3714" w:rsidRPr="000776DB" w14:paraId="780C043C" w14:textId="77777777" w:rsidTr="004B34E6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086BDC22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E8BF9F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3714" w:rsidRPr="000776DB" w14:paraId="62230D06" w14:textId="77777777" w:rsidTr="004B34E6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000B6AF6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11307E7" w14:textId="77777777" w:rsidR="00D23714" w:rsidRPr="000776DB" w:rsidRDefault="00D23714" w:rsidP="004B34E6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5B77A11" w14:textId="77777777" w:rsidR="00D23714" w:rsidRPr="000776DB" w:rsidRDefault="00D23714" w:rsidP="00D2371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AD2C4AE" w14:textId="77777777" w:rsidR="00D23714" w:rsidRPr="000776DB" w:rsidRDefault="00D23714" w:rsidP="00D2371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22D00D45" w14:textId="77777777" w:rsidR="00D23714" w:rsidRPr="000776DB" w:rsidRDefault="00D23714" w:rsidP="00D2371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2299E38A" w14:textId="77777777" w:rsidR="00D23714" w:rsidRPr="000776DB" w:rsidRDefault="00D23714" w:rsidP="00D2371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37A0F1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398906F8" w14:textId="5AE42804" w:rsidR="00D23714" w:rsidRPr="00DA7CAB" w:rsidRDefault="00D23714" w:rsidP="00D23714">
      <w:pPr>
        <w:pStyle w:val="Tekstpodstawowy"/>
        <w:spacing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11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Oświadczamy, że wypełniłem obowiązki informacyjne przewidziane w art. 13 lub art. 14 RODO</w:t>
      </w:r>
      <w:r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wobec osób fizycznych, od których dane osobowe bezpośrednio lub pośrednio pozyskałem w celu ubiegania się o udzielenie zamówienia publicznego w niniejszym postępowaniu</w:t>
      </w:r>
      <w:r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5"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58DD256B" w14:textId="670F4B3C" w:rsidR="00D23714" w:rsidRPr="000776DB" w:rsidRDefault="00D23714" w:rsidP="00D23714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36F16518" w14:textId="77777777" w:rsidR="00D23714" w:rsidRPr="006F4CFD" w:rsidRDefault="00D23714" w:rsidP="00D23714">
      <w:pPr>
        <w:pStyle w:val="Tekstpodstawowy"/>
        <w:spacing w:after="0" w:line="360" w:lineRule="auto"/>
        <w:ind w:left="284" w:firstLine="142"/>
        <w:rPr>
          <w:rFonts w:asciiTheme="minorHAnsi" w:hAnsiTheme="minorHAnsi" w:cstheme="minorHAnsi"/>
          <w:sz w:val="20"/>
          <w:szCs w:val="20"/>
        </w:rPr>
      </w:pPr>
      <w:r w:rsidRPr="006F4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644A3D59" w14:textId="77777777" w:rsidR="001704E4" w:rsidRPr="00C2601F" w:rsidRDefault="001704E4" w:rsidP="001704E4">
      <w:pPr>
        <w:ind w:left="36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0F207725" w14:textId="77777777" w:rsidR="001704E4" w:rsidRPr="00C2601F" w:rsidRDefault="001704E4" w:rsidP="001704E4">
      <w:pPr>
        <w:ind w:left="36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F6F77" w:rsidRPr="00C2601F" w14:paraId="609A14A9" w14:textId="77777777" w:rsidTr="001F6F77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443C83D3" w14:textId="29E959CD" w:rsidR="001F6F77" w:rsidRPr="001F6F77" w:rsidRDefault="001F6F77" w:rsidP="001F6F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F6F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Zestawienie kosztów wpływających na cenę:</w:t>
            </w:r>
          </w:p>
        </w:tc>
      </w:tr>
      <w:tr w:rsidR="001F6F77" w:rsidRPr="00C2601F" w14:paraId="4270B307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12177D86" w14:textId="4A9DB7E8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wykonania kompletnej dokumentacji</w:t>
            </w:r>
          </w:p>
        </w:tc>
        <w:tc>
          <w:tcPr>
            <w:tcW w:w="3128" w:type="dxa"/>
            <w:vAlign w:val="center"/>
          </w:tcPr>
          <w:p w14:paraId="2A374743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25B5970E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61DE8275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7890DD32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6882B635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7994F095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1C402347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303FA5EF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14CD9D17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2F1037F9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F6F77" w:rsidRPr="00C2601F" w14:paraId="4D60C958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23CC9CDB" w14:textId="40F06B18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nadzoru autorskiego</w:t>
            </w:r>
          </w:p>
        </w:tc>
        <w:tc>
          <w:tcPr>
            <w:tcW w:w="3128" w:type="dxa"/>
            <w:vAlign w:val="center"/>
          </w:tcPr>
          <w:p w14:paraId="7BAA3706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4C0DED98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30B3DD38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151908BE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C711758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19997F43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1F1D6E7D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7F3A89CD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3C58339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B47DE06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F6F77" w:rsidRPr="00C2601F" w14:paraId="017195A7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0CD0F71C" w14:textId="20D6BC8F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SUMA</w:t>
            </w:r>
          </w:p>
        </w:tc>
        <w:tc>
          <w:tcPr>
            <w:tcW w:w="3128" w:type="dxa"/>
            <w:vAlign w:val="center"/>
          </w:tcPr>
          <w:p w14:paraId="47A4A059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11A8527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411623CB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7D86CE07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379AE2B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4BF996AC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4953DF79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0967FE63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596D50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36788A06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</w:tbl>
    <w:p w14:paraId="1E01C057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364C02B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5B6B23C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C69D56C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E17C5ED" w14:textId="3E72922F" w:rsidR="001F6F77" w:rsidRPr="00D23714" w:rsidRDefault="001F6F77" w:rsidP="00D23714">
      <w:pPr>
        <w:tabs>
          <w:tab w:val="left" w:pos="643"/>
          <w:tab w:val="left" w:pos="720"/>
        </w:tabs>
        <w:rPr>
          <w:rFonts w:asciiTheme="minorHAnsi" w:hAnsiTheme="minorHAnsi" w:cstheme="minorHAnsi"/>
          <w:sz w:val="18"/>
          <w:szCs w:val="18"/>
        </w:rPr>
      </w:pPr>
    </w:p>
    <w:sectPr w:rsidR="001F6F77" w:rsidRPr="00D23714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F9FE5" w14:textId="77777777" w:rsidR="000D2EBC" w:rsidRDefault="000D2EBC">
      <w:r>
        <w:separator/>
      </w:r>
    </w:p>
  </w:endnote>
  <w:endnote w:type="continuationSeparator" w:id="0">
    <w:p w14:paraId="3280EB85" w14:textId="77777777" w:rsidR="000D2EBC" w:rsidRDefault="000D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CB623" w14:textId="77777777" w:rsidR="000D2EBC" w:rsidRDefault="000D2EBC">
      <w:r>
        <w:separator/>
      </w:r>
    </w:p>
  </w:footnote>
  <w:footnote w:type="continuationSeparator" w:id="0">
    <w:p w14:paraId="4D0BDC72" w14:textId="77777777" w:rsidR="000D2EBC" w:rsidRDefault="000D2EBC">
      <w:r>
        <w:continuationSeparator/>
      </w:r>
    </w:p>
  </w:footnote>
  <w:footnote w:id="1">
    <w:p w14:paraId="4A6247F9" w14:textId="77777777" w:rsidR="00D23714" w:rsidRPr="00DA7CAB" w:rsidRDefault="00D23714" w:rsidP="00D23714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DA7CA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A7CAB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2">
    <w:p w14:paraId="376FF11A" w14:textId="77777777" w:rsidR="00D23714" w:rsidRPr="00E3284F" w:rsidRDefault="00D23714" w:rsidP="00D23714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zaznaczyć właściwe</w:t>
      </w:r>
    </w:p>
  </w:footnote>
  <w:footnote w:id="3">
    <w:p w14:paraId="04BAE5F3" w14:textId="77777777" w:rsidR="00D23714" w:rsidRPr="00E3284F" w:rsidRDefault="00D23714" w:rsidP="00D23714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E3284F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4">
    <w:p w14:paraId="65C020C9" w14:textId="77777777" w:rsidR="00D23714" w:rsidRPr="00E3284F" w:rsidRDefault="00D23714" w:rsidP="00D23714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 xml:space="preserve">  </w:t>
      </w:r>
      <w:r w:rsidRPr="00E3284F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6B69B69" w14:textId="77777777" w:rsidR="00D23714" w:rsidRDefault="00D23714" w:rsidP="00D23714">
      <w:pPr>
        <w:ind w:left="142" w:hanging="142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5</w:t>
      </w:r>
      <w:r w:rsidRPr="00E3284F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   </w:t>
      </w:r>
      <w:r w:rsidRPr="00E3284F">
        <w:rPr>
          <w:rFonts w:asciiTheme="minorHAnsi" w:hAnsiTheme="minorHAnsi" w:cstheme="min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85B770C"/>
    <w:multiLevelType w:val="hybridMultilevel"/>
    <w:tmpl w:val="C8BC6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7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9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2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3ED238F9"/>
    <w:multiLevelType w:val="hybridMultilevel"/>
    <w:tmpl w:val="EC8C48F2"/>
    <w:lvl w:ilvl="0" w:tplc="A0462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8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9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5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7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8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1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4"/>
  </w:num>
  <w:num w:numId="2" w16cid:durableId="1512454824">
    <w:abstractNumId w:val="123"/>
  </w:num>
  <w:num w:numId="3" w16cid:durableId="982078658">
    <w:abstractNumId w:val="96"/>
  </w:num>
  <w:num w:numId="4" w16cid:durableId="1488395412">
    <w:abstractNumId w:val="108"/>
  </w:num>
  <w:num w:numId="5" w16cid:durableId="262957363">
    <w:abstractNumId w:val="119"/>
  </w:num>
  <w:num w:numId="6" w16cid:durableId="1725252958">
    <w:abstractNumId w:val="132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6"/>
  </w:num>
  <w:num w:numId="11" w16cid:durableId="1250115022">
    <w:abstractNumId w:val="100"/>
  </w:num>
  <w:num w:numId="12" w16cid:durableId="1077628468">
    <w:abstractNumId w:val="107"/>
  </w:num>
  <w:num w:numId="13" w16cid:durableId="1888837423">
    <w:abstractNumId w:val="101"/>
  </w:num>
  <w:num w:numId="14" w16cid:durableId="1929532822">
    <w:abstractNumId w:val="121"/>
  </w:num>
  <w:num w:numId="15" w16cid:durableId="54790598">
    <w:abstractNumId w:val="133"/>
  </w:num>
  <w:num w:numId="16" w16cid:durableId="680353829">
    <w:abstractNumId w:val="69"/>
  </w:num>
  <w:num w:numId="17" w16cid:durableId="1184393303">
    <w:abstractNumId w:val="114"/>
  </w:num>
  <w:num w:numId="18" w16cid:durableId="1975864107">
    <w:abstractNumId w:val="129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5"/>
  </w:num>
  <w:num w:numId="22" w16cid:durableId="1596554725">
    <w:abstractNumId w:val="86"/>
  </w:num>
  <w:num w:numId="23" w16cid:durableId="999499849">
    <w:abstractNumId w:val="92"/>
  </w:num>
  <w:num w:numId="24" w16cid:durableId="744035180">
    <w:abstractNumId w:val="103"/>
  </w:num>
  <w:num w:numId="25" w16cid:durableId="572087390">
    <w:abstractNumId w:val="131"/>
  </w:num>
  <w:num w:numId="26" w16cid:durableId="653604850">
    <w:abstractNumId w:val="111"/>
  </w:num>
  <w:num w:numId="27" w16cid:durableId="1978683172">
    <w:abstractNumId w:val="72"/>
  </w:num>
  <w:num w:numId="28" w16cid:durableId="942612500">
    <w:abstractNumId w:val="113"/>
  </w:num>
  <w:num w:numId="29" w16cid:durableId="420834736">
    <w:abstractNumId w:val="117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8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9"/>
  </w:num>
  <w:num w:numId="38" w16cid:durableId="121853382">
    <w:abstractNumId w:val="73"/>
  </w:num>
  <w:num w:numId="39" w16cid:durableId="1144663388">
    <w:abstractNumId w:val="94"/>
  </w:num>
  <w:num w:numId="40" w16cid:durableId="880482899">
    <w:abstractNumId w:val="106"/>
  </w:num>
  <w:num w:numId="41" w16cid:durableId="610823299">
    <w:abstractNumId w:val="134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7"/>
  </w:num>
  <w:num w:numId="45" w16cid:durableId="59056756">
    <w:abstractNumId w:val="99"/>
  </w:num>
  <w:num w:numId="46" w16cid:durableId="1107771299">
    <w:abstractNumId w:val="130"/>
  </w:num>
  <w:num w:numId="47" w16cid:durableId="1085346532">
    <w:abstractNumId w:val="81"/>
  </w:num>
  <w:num w:numId="48" w16cid:durableId="596404940">
    <w:abstractNumId w:val="102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9"/>
  </w:num>
  <w:num w:numId="52" w16cid:durableId="942767714">
    <w:abstractNumId w:val="93"/>
  </w:num>
  <w:num w:numId="53" w16cid:durableId="1405033210">
    <w:abstractNumId w:val="124"/>
  </w:num>
  <w:num w:numId="54" w16cid:durableId="508132909">
    <w:abstractNumId w:val="70"/>
  </w:num>
  <w:num w:numId="55" w16cid:durableId="1872451053">
    <w:abstractNumId w:val="90"/>
  </w:num>
  <w:num w:numId="56" w16cid:durableId="1231430114">
    <w:abstractNumId w:val="126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8"/>
  </w:num>
  <w:num w:numId="60" w16cid:durableId="704715951">
    <w:abstractNumId w:val="95"/>
  </w:num>
  <w:num w:numId="61" w16cid:durableId="309555464">
    <w:abstractNumId w:val="83"/>
  </w:num>
  <w:num w:numId="62" w16cid:durableId="1659070089">
    <w:abstractNumId w:val="120"/>
  </w:num>
  <w:num w:numId="63" w16cid:durableId="435172130">
    <w:abstractNumId w:val="122"/>
  </w:num>
  <w:num w:numId="64" w16cid:durableId="1592470115">
    <w:abstractNumId w:val="88"/>
  </w:num>
  <w:num w:numId="65" w16cid:durableId="1187256916">
    <w:abstractNumId w:val="110"/>
  </w:num>
  <w:num w:numId="66" w16cid:durableId="2531699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2EBC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38FF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846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419D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714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  <w:style w:type="character" w:styleId="Odwoanieprzypisudolnego">
    <w:name w:val="footnote reference"/>
    <w:basedOn w:val="Domylnaczcionkaakapitu"/>
    <w:uiPriority w:val="99"/>
    <w:semiHidden/>
    <w:unhideWhenUsed/>
    <w:rsid w:val="00D237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11</cp:revision>
  <cp:lastPrinted>2025-02-27T13:00:00Z</cp:lastPrinted>
  <dcterms:created xsi:type="dcterms:W3CDTF">2024-08-19T05:56:00Z</dcterms:created>
  <dcterms:modified xsi:type="dcterms:W3CDTF">2025-05-13T06:21:00Z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