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4DAB6" w14:textId="77777777" w:rsidR="00EC125E" w:rsidRPr="0098272E" w:rsidRDefault="00EC125E" w:rsidP="00552641">
      <w:pPr>
        <w:pStyle w:val="Lista"/>
        <w:overflowPunct/>
        <w:autoSpaceDE/>
        <w:autoSpaceDN/>
        <w:adjustRightInd/>
        <w:ind w:left="0" w:right="-1" w:firstLine="0"/>
        <w:jc w:val="both"/>
        <w:textAlignment w:val="auto"/>
        <w:rPr>
          <w:rFonts w:ascii="Times New Roman" w:hAnsi="Times New Roman"/>
          <w:b/>
          <w:szCs w:val="24"/>
        </w:rPr>
      </w:pPr>
    </w:p>
    <w:p w14:paraId="58A72B5E" w14:textId="77777777" w:rsidR="00EC125E" w:rsidRPr="0098272E" w:rsidRDefault="00EC125E" w:rsidP="00CB20FD">
      <w:pPr>
        <w:jc w:val="both"/>
        <w:rPr>
          <w:b/>
          <w:sz w:val="24"/>
          <w:szCs w:val="24"/>
        </w:rPr>
      </w:pPr>
      <w:r w:rsidRPr="0098272E">
        <w:rPr>
          <w:b/>
          <w:sz w:val="24"/>
          <w:szCs w:val="24"/>
        </w:rPr>
        <w:t>Opis przedmiotu zamówienia</w:t>
      </w:r>
    </w:p>
    <w:p w14:paraId="20379848" w14:textId="77777777" w:rsidR="00EC125E" w:rsidRPr="0098272E" w:rsidRDefault="00EC125E" w:rsidP="00CB20FD">
      <w:pPr>
        <w:jc w:val="both"/>
        <w:rPr>
          <w:b/>
          <w:sz w:val="24"/>
          <w:szCs w:val="24"/>
        </w:rPr>
      </w:pPr>
    </w:p>
    <w:p w14:paraId="0FD9C18D" w14:textId="77777777" w:rsidR="00CB20FD" w:rsidRPr="0098272E" w:rsidRDefault="00E72054" w:rsidP="00FB15E5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98272E">
        <w:rPr>
          <w:sz w:val="24"/>
          <w:szCs w:val="24"/>
        </w:rPr>
        <w:t xml:space="preserve">Przedmiotem zamówienia </w:t>
      </w:r>
      <w:r w:rsidR="00DD4B5D" w:rsidRPr="0098272E">
        <w:rPr>
          <w:sz w:val="24"/>
          <w:szCs w:val="24"/>
        </w:rPr>
        <w:t>jest</w:t>
      </w:r>
      <w:r w:rsidR="00EC125E" w:rsidRPr="0098272E">
        <w:rPr>
          <w:sz w:val="24"/>
          <w:szCs w:val="24"/>
        </w:rPr>
        <w:t xml:space="preserve"> </w:t>
      </w:r>
      <w:r w:rsidR="007D6BA3" w:rsidRPr="0098272E">
        <w:rPr>
          <w:sz w:val="24"/>
          <w:szCs w:val="24"/>
        </w:rPr>
        <w:t>wykonani</w:t>
      </w:r>
      <w:r w:rsidR="00DD4B5D" w:rsidRPr="0098272E">
        <w:rPr>
          <w:sz w:val="24"/>
          <w:szCs w:val="24"/>
        </w:rPr>
        <w:t>e</w:t>
      </w:r>
      <w:r w:rsidR="007D6BA3" w:rsidRPr="0098272E">
        <w:rPr>
          <w:sz w:val="24"/>
          <w:szCs w:val="24"/>
        </w:rPr>
        <w:t xml:space="preserve"> </w:t>
      </w:r>
      <w:r w:rsidR="007B380C" w:rsidRPr="0098272E">
        <w:rPr>
          <w:sz w:val="24"/>
          <w:szCs w:val="24"/>
        </w:rPr>
        <w:t xml:space="preserve">napraw </w:t>
      </w:r>
      <w:r w:rsidR="00B121E9" w:rsidRPr="0098272E">
        <w:rPr>
          <w:sz w:val="24"/>
          <w:szCs w:val="24"/>
        </w:rPr>
        <w:t>bieżących i awaryjnych</w:t>
      </w:r>
      <w:r w:rsidR="0098272E">
        <w:rPr>
          <w:sz w:val="24"/>
          <w:szCs w:val="24"/>
        </w:rPr>
        <w:t xml:space="preserve"> </w:t>
      </w:r>
      <w:r w:rsidR="007D6BA3" w:rsidRPr="0098272E">
        <w:rPr>
          <w:sz w:val="24"/>
          <w:szCs w:val="24"/>
        </w:rPr>
        <w:t xml:space="preserve">ubytków (wybojów) w </w:t>
      </w:r>
      <w:r w:rsidR="007B380C" w:rsidRPr="0098272E">
        <w:rPr>
          <w:sz w:val="24"/>
          <w:szCs w:val="24"/>
        </w:rPr>
        <w:t>nawierzchni</w:t>
      </w:r>
      <w:r w:rsidR="007D6BA3" w:rsidRPr="0098272E">
        <w:rPr>
          <w:sz w:val="24"/>
          <w:szCs w:val="24"/>
        </w:rPr>
        <w:t xml:space="preserve">ach asfaltowych jezdni </w:t>
      </w:r>
      <w:r w:rsidR="00EC125E" w:rsidRPr="0098272E">
        <w:rPr>
          <w:sz w:val="24"/>
          <w:szCs w:val="24"/>
        </w:rPr>
        <w:t xml:space="preserve">w granicach administracyjnych </w:t>
      </w:r>
      <w:r w:rsidR="0043113D" w:rsidRPr="0098272E">
        <w:rPr>
          <w:sz w:val="24"/>
          <w:szCs w:val="24"/>
        </w:rPr>
        <w:t>Miasta</w:t>
      </w:r>
      <w:r w:rsidR="0098272E">
        <w:rPr>
          <w:sz w:val="24"/>
          <w:szCs w:val="24"/>
        </w:rPr>
        <w:t>.</w:t>
      </w:r>
      <w:r w:rsidR="0043113D" w:rsidRPr="0098272E">
        <w:rPr>
          <w:sz w:val="24"/>
          <w:szCs w:val="24"/>
        </w:rPr>
        <w:t xml:space="preserve"> </w:t>
      </w:r>
    </w:p>
    <w:p w14:paraId="2FE2E4F6" w14:textId="77777777" w:rsidR="00E07FF1" w:rsidRPr="0098272E" w:rsidRDefault="00B121E9" w:rsidP="00CB20FD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98272E">
        <w:rPr>
          <w:sz w:val="24"/>
          <w:szCs w:val="24"/>
        </w:rPr>
        <w:t>Przez awaryjne wykonywanie napraw należy rozumieć naprawy rozpoczęte</w:t>
      </w:r>
      <w:r w:rsidR="00CB20FD" w:rsidRPr="0098272E">
        <w:rPr>
          <w:sz w:val="24"/>
          <w:szCs w:val="24"/>
        </w:rPr>
        <w:t xml:space="preserve"> </w:t>
      </w:r>
      <w:r w:rsidR="004B0798" w:rsidRPr="0098272E">
        <w:rPr>
          <w:sz w:val="24"/>
          <w:szCs w:val="24"/>
        </w:rPr>
        <w:t>p</w:t>
      </w:r>
      <w:r w:rsidRPr="0098272E">
        <w:rPr>
          <w:sz w:val="24"/>
          <w:szCs w:val="24"/>
        </w:rPr>
        <w:t>rzez</w:t>
      </w:r>
      <w:r w:rsidR="004B0798" w:rsidRPr="0098272E">
        <w:rPr>
          <w:sz w:val="24"/>
          <w:szCs w:val="24"/>
        </w:rPr>
        <w:t xml:space="preserve"> </w:t>
      </w:r>
      <w:r w:rsidRPr="0098272E">
        <w:rPr>
          <w:sz w:val="24"/>
          <w:szCs w:val="24"/>
        </w:rPr>
        <w:t xml:space="preserve">Wykonawcę </w:t>
      </w:r>
      <w:r w:rsidR="00945808">
        <w:rPr>
          <w:sz w:val="24"/>
          <w:szCs w:val="24"/>
        </w:rPr>
        <w:t xml:space="preserve">maksymalnie </w:t>
      </w:r>
      <w:r w:rsidRPr="0098272E">
        <w:rPr>
          <w:sz w:val="24"/>
          <w:szCs w:val="24"/>
        </w:rPr>
        <w:t xml:space="preserve">w ciągu </w:t>
      </w:r>
      <w:r w:rsidR="00945808">
        <w:rPr>
          <w:sz w:val="24"/>
          <w:szCs w:val="24"/>
        </w:rPr>
        <w:t>12</w:t>
      </w:r>
      <w:r w:rsidRPr="0098272E">
        <w:rPr>
          <w:sz w:val="24"/>
          <w:szCs w:val="24"/>
        </w:rPr>
        <w:t xml:space="preserve"> godzin od zgłoszenia przez Zamawiającego.</w:t>
      </w:r>
    </w:p>
    <w:p w14:paraId="2E7687B0" w14:textId="77777777" w:rsidR="00CB20FD" w:rsidRPr="0098272E" w:rsidRDefault="00CB20FD" w:rsidP="00F01A94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98272E">
        <w:rPr>
          <w:sz w:val="24"/>
          <w:szCs w:val="24"/>
        </w:rPr>
        <w:t>Monitorowanie stanu technicznego nawierzchni asfaltowych dróg, dla celów wyeliminowania ewentualnych zagrożeń dla ruchu kołowego.</w:t>
      </w:r>
    </w:p>
    <w:p w14:paraId="14402802" w14:textId="77777777" w:rsidR="00CB20FD" w:rsidRPr="0098272E" w:rsidRDefault="00CB20FD" w:rsidP="00CB20FD">
      <w:pPr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98272E">
        <w:rPr>
          <w:sz w:val="24"/>
          <w:szCs w:val="24"/>
        </w:rPr>
        <w:t xml:space="preserve">W zakres napraw i konserwacji jezdni asfaltowych wchodzi m.in.: </w:t>
      </w:r>
    </w:p>
    <w:p w14:paraId="7C4B899F" w14:textId="77777777" w:rsidR="00CB20FD" w:rsidRPr="0098272E" w:rsidRDefault="00CB20FD" w:rsidP="0098272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98272E">
        <w:rPr>
          <w:sz w:val="24"/>
          <w:szCs w:val="24"/>
        </w:rPr>
        <w:t>n</w:t>
      </w:r>
      <w:r w:rsidR="0098272E">
        <w:rPr>
          <w:sz w:val="24"/>
          <w:szCs w:val="24"/>
        </w:rPr>
        <w:t xml:space="preserve">aprawa nawierzchni jezdni masą </w:t>
      </w:r>
      <w:r w:rsidRPr="0098272E">
        <w:rPr>
          <w:sz w:val="24"/>
          <w:szCs w:val="24"/>
        </w:rPr>
        <w:t xml:space="preserve">z recyklera, </w:t>
      </w:r>
    </w:p>
    <w:p w14:paraId="78EBA21A" w14:textId="77777777" w:rsidR="00CB20FD" w:rsidRPr="0098272E" w:rsidRDefault="00CB20FD" w:rsidP="0098272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98272E">
        <w:rPr>
          <w:sz w:val="24"/>
          <w:szCs w:val="24"/>
        </w:rPr>
        <w:t xml:space="preserve">uzupełnienie podbudowy, </w:t>
      </w:r>
    </w:p>
    <w:p w14:paraId="02B6BDB4" w14:textId="77777777" w:rsidR="00CB20FD" w:rsidRPr="0098272E" w:rsidRDefault="00CB20FD" w:rsidP="0098272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98272E">
        <w:rPr>
          <w:sz w:val="24"/>
          <w:szCs w:val="24"/>
        </w:rPr>
        <w:t>w przypadku wystąpienia dużej ilości ubytków równocześnie</w:t>
      </w:r>
      <w:r w:rsidR="0077072E">
        <w:rPr>
          <w:sz w:val="24"/>
          <w:szCs w:val="24"/>
        </w:rPr>
        <w:t>,</w:t>
      </w:r>
      <w:r w:rsidRPr="0098272E">
        <w:rPr>
          <w:sz w:val="24"/>
          <w:szCs w:val="24"/>
        </w:rPr>
        <w:t xml:space="preserve"> prowadzenie prac </w:t>
      </w:r>
      <w:r w:rsidR="006345D5">
        <w:rPr>
          <w:sz w:val="24"/>
          <w:szCs w:val="24"/>
        </w:rPr>
        <w:br/>
      </w:r>
      <w:r w:rsidRPr="0098272E">
        <w:rPr>
          <w:sz w:val="24"/>
          <w:szCs w:val="24"/>
        </w:rPr>
        <w:t>za pomocą dwóch recyklerów,</w:t>
      </w:r>
    </w:p>
    <w:p w14:paraId="3798586A" w14:textId="77777777" w:rsidR="00CB20FD" w:rsidRPr="0098272E" w:rsidRDefault="00CB20FD" w:rsidP="0098272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98272E">
        <w:rPr>
          <w:sz w:val="24"/>
          <w:szCs w:val="24"/>
        </w:rPr>
        <w:t>regulacja urządzeń infrastruktury</w:t>
      </w:r>
      <w:r w:rsidR="0098272E">
        <w:rPr>
          <w:sz w:val="24"/>
          <w:szCs w:val="24"/>
        </w:rPr>
        <w:t xml:space="preserve"> w tym</w:t>
      </w:r>
      <w:r w:rsidRPr="0098272E">
        <w:rPr>
          <w:sz w:val="24"/>
          <w:szCs w:val="24"/>
        </w:rPr>
        <w:t xml:space="preserve">: włazów i wpustów ulicznych </w:t>
      </w:r>
      <w:r w:rsidR="0098272E">
        <w:rPr>
          <w:sz w:val="24"/>
          <w:szCs w:val="24"/>
        </w:rPr>
        <w:t xml:space="preserve">kanalizacji </w:t>
      </w:r>
      <w:r w:rsidRPr="0098272E">
        <w:rPr>
          <w:sz w:val="24"/>
          <w:szCs w:val="24"/>
        </w:rPr>
        <w:t xml:space="preserve">deszczowej, z odtworzeniem nawierzchni do stanu pierwotnego, </w:t>
      </w:r>
    </w:p>
    <w:p w14:paraId="6A84B2EC" w14:textId="77777777" w:rsidR="00CB20FD" w:rsidRPr="0098272E" w:rsidRDefault="00CB20FD" w:rsidP="0098272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98272E">
        <w:rPr>
          <w:sz w:val="24"/>
          <w:szCs w:val="24"/>
        </w:rPr>
        <w:t xml:space="preserve">zabezpieczenie i oznakowanie miejsca </w:t>
      </w:r>
      <w:r w:rsidR="0098272E">
        <w:rPr>
          <w:sz w:val="24"/>
          <w:szCs w:val="24"/>
        </w:rPr>
        <w:t xml:space="preserve">robót zgodnie z </w:t>
      </w:r>
      <w:r w:rsidRPr="0098272E">
        <w:rPr>
          <w:sz w:val="24"/>
          <w:szCs w:val="24"/>
        </w:rPr>
        <w:t xml:space="preserve">obowiązującymi przepisami, </w:t>
      </w:r>
    </w:p>
    <w:p w14:paraId="7FD10576" w14:textId="77777777" w:rsidR="00CB20FD" w:rsidRPr="0098272E" w:rsidRDefault="0098272E" w:rsidP="0098272E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CB20FD" w:rsidRPr="0098272E">
        <w:rPr>
          <w:sz w:val="24"/>
          <w:szCs w:val="24"/>
        </w:rPr>
        <w:t>ykonanie napraw bieżących powinno zostać wykonane przez Wykonawcę w ciągu maksimum 12 godzin od</w:t>
      </w:r>
      <w:r w:rsidR="00A33913">
        <w:rPr>
          <w:sz w:val="24"/>
          <w:szCs w:val="24"/>
        </w:rPr>
        <w:t xml:space="preserve"> </w:t>
      </w:r>
      <w:r w:rsidR="00945808">
        <w:rPr>
          <w:sz w:val="24"/>
          <w:szCs w:val="24"/>
        </w:rPr>
        <w:t xml:space="preserve">przystąpienia do napraw. </w:t>
      </w:r>
    </w:p>
    <w:p w14:paraId="10CB7821" w14:textId="77777777" w:rsidR="00CB20FD" w:rsidRPr="0098272E" w:rsidRDefault="00CB20FD" w:rsidP="0098272E">
      <w:pPr>
        <w:numPr>
          <w:ilvl w:val="0"/>
          <w:numId w:val="6"/>
        </w:numPr>
        <w:ind w:left="993" w:hanging="426"/>
        <w:jc w:val="both"/>
        <w:rPr>
          <w:bCs/>
          <w:iCs/>
          <w:sz w:val="24"/>
          <w:szCs w:val="24"/>
        </w:rPr>
      </w:pPr>
      <w:r w:rsidRPr="0098272E">
        <w:rPr>
          <w:bCs/>
          <w:iCs/>
          <w:sz w:val="24"/>
          <w:szCs w:val="24"/>
        </w:rPr>
        <w:t xml:space="preserve">usuwanie karpin. </w:t>
      </w:r>
    </w:p>
    <w:p w14:paraId="68CC51FE" w14:textId="77777777" w:rsidR="00D66288" w:rsidRPr="0098272E" w:rsidRDefault="00EC125E" w:rsidP="00D66288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8272E">
        <w:rPr>
          <w:sz w:val="24"/>
          <w:szCs w:val="24"/>
        </w:rPr>
        <w:t xml:space="preserve">Szczegółowy zakres robót </w:t>
      </w:r>
      <w:r w:rsidR="003C4DF7" w:rsidRPr="0098272E">
        <w:rPr>
          <w:sz w:val="24"/>
          <w:szCs w:val="24"/>
        </w:rPr>
        <w:t>o</w:t>
      </w:r>
      <w:r w:rsidRPr="0098272E">
        <w:rPr>
          <w:sz w:val="24"/>
          <w:szCs w:val="24"/>
        </w:rPr>
        <w:t>kre</w:t>
      </w:r>
      <w:r w:rsidR="00CB20FD" w:rsidRPr="0098272E">
        <w:rPr>
          <w:sz w:val="24"/>
          <w:szCs w:val="24"/>
        </w:rPr>
        <w:t>ślony został</w:t>
      </w:r>
      <w:r w:rsidR="004448AF" w:rsidRPr="0098272E">
        <w:rPr>
          <w:sz w:val="24"/>
          <w:szCs w:val="24"/>
        </w:rPr>
        <w:t xml:space="preserve"> </w:t>
      </w:r>
      <w:r w:rsidR="00D66288" w:rsidRPr="0098272E">
        <w:rPr>
          <w:sz w:val="24"/>
          <w:szCs w:val="24"/>
        </w:rPr>
        <w:t>w:</w:t>
      </w:r>
    </w:p>
    <w:p w14:paraId="01726C79" w14:textId="77777777" w:rsidR="00D66288" w:rsidRPr="0098272E" w:rsidRDefault="00E93C33" w:rsidP="0098272E">
      <w:pPr>
        <w:widowControl w:val="0"/>
        <w:numPr>
          <w:ilvl w:val="1"/>
          <w:numId w:val="7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98272E">
        <w:rPr>
          <w:sz w:val="24"/>
          <w:szCs w:val="24"/>
        </w:rPr>
        <w:t>Specyfikacj</w:t>
      </w:r>
      <w:r w:rsidR="003C4DF7" w:rsidRPr="0098272E">
        <w:rPr>
          <w:sz w:val="24"/>
          <w:szCs w:val="24"/>
        </w:rPr>
        <w:t>i</w:t>
      </w:r>
      <w:r w:rsidR="005378A1" w:rsidRPr="0098272E">
        <w:rPr>
          <w:sz w:val="24"/>
          <w:szCs w:val="24"/>
        </w:rPr>
        <w:t xml:space="preserve"> techniczn</w:t>
      </w:r>
      <w:r w:rsidR="003C4DF7" w:rsidRPr="0098272E">
        <w:rPr>
          <w:sz w:val="24"/>
          <w:szCs w:val="24"/>
        </w:rPr>
        <w:t>ej</w:t>
      </w:r>
      <w:r w:rsidR="005378A1" w:rsidRPr="0098272E">
        <w:rPr>
          <w:sz w:val="24"/>
          <w:szCs w:val="24"/>
        </w:rPr>
        <w:t xml:space="preserve"> wykonani</w:t>
      </w:r>
      <w:r w:rsidR="003F6D9F" w:rsidRPr="0098272E">
        <w:rPr>
          <w:sz w:val="24"/>
          <w:szCs w:val="24"/>
        </w:rPr>
        <w:t>a</w:t>
      </w:r>
      <w:r w:rsidR="00D66288" w:rsidRPr="0098272E">
        <w:rPr>
          <w:sz w:val="24"/>
          <w:szCs w:val="24"/>
        </w:rPr>
        <w:t xml:space="preserve"> </w:t>
      </w:r>
      <w:r w:rsidR="005378A1" w:rsidRPr="0098272E">
        <w:rPr>
          <w:sz w:val="24"/>
          <w:szCs w:val="24"/>
        </w:rPr>
        <w:t>i odbioru robót</w:t>
      </w:r>
      <w:r w:rsidR="0098272E">
        <w:rPr>
          <w:sz w:val="24"/>
          <w:szCs w:val="24"/>
        </w:rPr>
        <w:t>,</w:t>
      </w:r>
    </w:p>
    <w:p w14:paraId="1DB8005A" w14:textId="77777777" w:rsidR="002E50B8" w:rsidRPr="0098272E" w:rsidRDefault="00D66288" w:rsidP="0098272E">
      <w:pPr>
        <w:widowControl w:val="0"/>
        <w:numPr>
          <w:ilvl w:val="1"/>
          <w:numId w:val="7"/>
        </w:numPr>
        <w:autoSpaceDE w:val="0"/>
        <w:autoSpaceDN w:val="0"/>
        <w:adjustRightInd w:val="0"/>
        <w:ind w:left="993" w:hanging="426"/>
        <w:jc w:val="both"/>
        <w:rPr>
          <w:sz w:val="24"/>
          <w:szCs w:val="24"/>
        </w:rPr>
      </w:pPr>
      <w:r w:rsidRPr="0098272E">
        <w:rPr>
          <w:sz w:val="24"/>
          <w:szCs w:val="24"/>
        </w:rPr>
        <w:t>Przedmiarze robót</w:t>
      </w:r>
      <w:r w:rsidR="0098272E">
        <w:rPr>
          <w:sz w:val="24"/>
          <w:szCs w:val="24"/>
        </w:rPr>
        <w:t>.</w:t>
      </w:r>
    </w:p>
    <w:p w14:paraId="36F23E7C" w14:textId="77777777" w:rsidR="00EB10CD" w:rsidRDefault="00DA5EFA" w:rsidP="002E50B8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8272E">
        <w:rPr>
          <w:sz w:val="24"/>
          <w:szCs w:val="24"/>
        </w:rPr>
        <w:t xml:space="preserve">Na Wykonawcy spoczywa obowiązek oznakowania miejsca robót i bezpiecznego </w:t>
      </w:r>
      <w:r w:rsidR="001F177C" w:rsidRPr="0098272E">
        <w:rPr>
          <w:sz w:val="24"/>
          <w:szCs w:val="24"/>
        </w:rPr>
        <w:t xml:space="preserve">ich </w:t>
      </w:r>
      <w:r w:rsidR="002F5206">
        <w:rPr>
          <w:sz w:val="24"/>
          <w:szCs w:val="24"/>
        </w:rPr>
        <w:br/>
        <w:t>re</w:t>
      </w:r>
      <w:r w:rsidRPr="0098272E">
        <w:rPr>
          <w:sz w:val="24"/>
          <w:szCs w:val="24"/>
        </w:rPr>
        <w:t>alizowania mając na uwadze to, że w czasie prowadzenia</w:t>
      </w:r>
      <w:r w:rsidR="00235AD2" w:rsidRPr="0098272E">
        <w:rPr>
          <w:sz w:val="24"/>
          <w:szCs w:val="24"/>
        </w:rPr>
        <w:t xml:space="preserve"> </w:t>
      </w:r>
      <w:r w:rsidRPr="0098272E">
        <w:rPr>
          <w:sz w:val="24"/>
          <w:szCs w:val="24"/>
        </w:rPr>
        <w:t xml:space="preserve">robót odcinek drogi </w:t>
      </w:r>
      <w:r w:rsidR="006569F3" w:rsidRPr="0098272E">
        <w:rPr>
          <w:sz w:val="24"/>
          <w:szCs w:val="24"/>
        </w:rPr>
        <w:t xml:space="preserve">nie będzie </w:t>
      </w:r>
      <w:r w:rsidR="003670F7" w:rsidRPr="0098272E">
        <w:rPr>
          <w:sz w:val="24"/>
          <w:szCs w:val="24"/>
        </w:rPr>
        <w:t>całkowicie</w:t>
      </w:r>
      <w:r w:rsidRPr="0098272E">
        <w:rPr>
          <w:sz w:val="24"/>
          <w:szCs w:val="24"/>
        </w:rPr>
        <w:t xml:space="preserve"> wyłączony z ruchu</w:t>
      </w:r>
      <w:r w:rsidR="003670F7" w:rsidRPr="0098272E">
        <w:rPr>
          <w:sz w:val="24"/>
          <w:szCs w:val="24"/>
        </w:rPr>
        <w:t>.</w:t>
      </w:r>
      <w:r w:rsidR="00235AD2" w:rsidRPr="0098272E">
        <w:rPr>
          <w:sz w:val="24"/>
          <w:szCs w:val="24"/>
        </w:rPr>
        <w:t xml:space="preserve"> </w:t>
      </w:r>
    </w:p>
    <w:p w14:paraId="0653EC76" w14:textId="77777777" w:rsidR="001C41B0" w:rsidRPr="0098272E" w:rsidRDefault="001C41B0" w:rsidP="002E50B8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powinien dysponować bazą sprzętowo-magazynową na terenie miasta </w:t>
      </w:r>
      <w:r>
        <w:rPr>
          <w:sz w:val="24"/>
          <w:szCs w:val="24"/>
        </w:rPr>
        <w:br/>
        <w:t>Żyrardowa lub w odległości do 25,00 km od granicy Miasta Żyrardowa.</w:t>
      </w:r>
    </w:p>
    <w:p w14:paraId="5CA318B9" w14:textId="77777777" w:rsidR="008A43EE" w:rsidRPr="0098272E" w:rsidRDefault="002E50B8" w:rsidP="008A43E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8272E">
        <w:rPr>
          <w:sz w:val="24"/>
          <w:szCs w:val="24"/>
        </w:rPr>
        <w:t xml:space="preserve">Wykonawca przed wyceną oferty może dokonać aktualnej wizji terenu, w celu uzyskania niezbędnych informacji do prawidłowej realizacji zamówienia. Zakres robót będzie </w:t>
      </w:r>
      <w:r w:rsidR="00AC6E9B">
        <w:rPr>
          <w:sz w:val="24"/>
          <w:szCs w:val="24"/>
        </w:rPr>
        <w:br/>
      </w:r>
      <w:r w:rsidRPr="0098272E">
        <w:rPr>
          <w:sz w:val="24"/>
          <w:szCs w:val="24"/>
        </w:rPr>
        <w:t>ustalany na podstawie przeprowadzonych przez wykonawcę objazdów Miasta, zgłoszeń Straż</w:t>
      </w:r>
      <w:r w:rsidR="00AC6E9B">
        <w:rPr>
          <w:sz w:val="24"/>
          <w:szCs w:val="24"/>
        </w:rPr>
        <w:t>y</w:t>
      </w:r>
      <w:r w:rsidRPr="0098272E">
        <w:rPr>
          <w:sz w:val="24"/>
          <w:szCs w:val="24"/>
        </w:rPr>
        <w:t xml:space="preserve"> Miejskiej i zgłoszeń przedstawicieli Zamawiającego.</w:t>
      </w:r>
    </w:p>
    <w:p w14:paraId="77F85156" w14:textId="77777777" w:rsidR="008A43EE" w:rsidRPr="0098272E" w:rsidRDefault="004F3730" w:rsidP="008A43E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8272E">
        <w:rPr>
          <w:sz w:val="24"/>
          <w:szCs w:val="24"/>
        </w:rPr>
        <w:t>W okresie przygotowania postępowania Z</w:t>
      </w:r>
      <w:r w:rsidR="00E03E0C" w:rsidRPr="0098272E">
        <w:rPr>
          <w:sz w:val="24"/>
          <w:szCs w:val="24"/>
        </w:rPr>
        <w:t xml:space="preserve">amawiający </w:t>
      </w:r>
      <w:r w:rsidR="00D06884" w:rsidRPr="0098272E">
        <w:rPr>
          <w:sz w:val="24"/>
          <w:szCs w:val="24"/>
        </w:rPr>
        <w:t>nie jest w stanie przewidzieć jakie będą występować</w:t>
      </w:r>
      <w:r w:rsidR="00DA5EFA" w:rsidRPr="0098272E">
        <w:rPr>
          <w:sz w:val="24"/>
          <w:szCs w:val="24"/>
        </w:rPr>
        <w:t xml:space="preserve"> dokładne</w:t>
      </w:r>
      <w:r w:rsidR="00D90663" w:rsidRPr="0098272E">
        <w:rPr>
          <w:sz w:val="24"/>
          <w:szCs w:val="24"/>
        </w:rPr>
        <w:t xml:space="preserve"> </w:t>
      </w:r>
      <w:r w:rsidR="00D06884" w:rsidRPr="0098272E">
        <w:rPr>
          <w:sz w:val="24"/>
          <w:szCs w:val="24"/>
        </w:rPr>
        <w:t xml:space="preserve">ilości </w:t>
      </w:r>
      <w:r w:rsidR="00DA5EFA" w:rsidRPr="0098272E">
        <w:rPr>
          <w:sz w:val="24"/>
          <w:szCs w:val="24"/>
        </w:rPr>
        <w:t xml:space="preserve">i głębokości </w:t>
      </w:r>
      <w:r w:rsidR="00AC6E9B">
        <w:rPr>
          <w:sz w:val="24"/>
          <w:szCs w:val="24"/>
        </w:rPr>
        <w:t>uszkodzeń (ubytków, wybojów</w:t>
      </w:r>
      <w:r w:rsidRPr="0098272E">
        <w:rPr>
          <w:sz w:val="24"/>
          <w:szCs w:val="24"/>
        </w:rPr>
        <w:t xml:space="preserve">) </w:t>
      </w:r>
      <w:r w:rsidR="00AC6E9B">
        <w:rPr>
          <w:sz w:val="24"/>
          <w:szCs w:val="24"/>
        </w:rPr>
        <w:br/>
      </w:r>
      <w:r w:rsidRPr="0098272E">
        <w:rPr>
          <w:sz w:val="24"/>
          <w:szCs w:val="24"/>
        </w:rPr>
        <w:t>w nawierzchniach bitumicznych</w:t>
      </w:r>
      <w:r w:rsidR="00474C90" w:rsidRPr="0098272E">
        <w:rPr>
          <w:sz w:val="24"/>
          <w:szCs w:val="24"/>
        </w:rPr>
        <w:t>,</w:t>
      </w:r>
      <w:r w:rsidR="00C025C7" w:rsidRPr="0098272E">
        <w:rPr>
          <w:sz w:val="24"/>
          <w:szCs w:val="24"/>
        </w:rPr>
        <w:t xml:space="preserve"> wielkości</w:t>
      </w:r>
      <w:r w:rsidR="00D06884" w:rsidRPr="0098272E">
        <w:rPr>
          <w:sz w:val="24"/>
          <w:szCs w:val="24"/>
        </w:rPr>
        <w:t xml:space="preserve"> </w:t>
      </w:r>
      <w:r w:rsidR="00C025C7" w:rsidRPr="0098272E">
        <w:rPr>
          <w:sz w:val="24"/>
          <w:szCs w:val="24"/>
        </w:rPr>
        <w:t>powierzchni uszkodzeń i rodzaje</w:t>
      </w:r>
      <w:r w:rsidR="00E93C33" w:rsidRPr="0098272E">
        <w:rPr>
          <w:sz w:val="24"/>
          <w:szCs w:val="24"/>
        </w:rPr>
        <w:t xml:space="preserve"> podbudowy w nawierzchniach</w:t>
      </w:r>
      <w:r w:rsidR="003C4DF7" w:rsidRPr="0098272E">
        <w:rPr>
          <w:sz w:val="24"/>
          <w:szCs w:val="24"/>
        </w:rPr>
        <w:t xml:space="preserve"> asfaltowych </w:t>
      </w:r>
      <w:r w:rsidR="00DA5EFA" w:rsidRPr="0098272E">
        <w:rPr>
          <w:sz w:val="24"/>
          <w:szCs w:val="24"/>
        </w:rPr>
        <w:t>ulic, stąd też w oparciu</w:t>
      </w:r>
      <w:r w:rsidR="00977039" w:rsidRPr="0098272E">
        <w:rPr>
          <w:sz w:val="24"/>
          <w:szCs w:val="24"/>
        </w:rPr>
        <w:t xml:space="preserve"> </w:t>
      </w:r>
      <w:r w:rsidR="00DA5EFA" w:rsidRPr="0098272E">
        <w:rPr>
          <w:sz w:val="24"/>
          <w:szCs w:val="24"/>
        </w:rPr>
        <w:t>o zrealizowane zakresy</w:t>
      </w:r>
      <w:r w:rsidR="003D585D" w:rsidRPr="0098272E">
        <w:rPr>
          <w:sz w:val="24"/>
          <w:szCs w:val="24"/>
        </w:rPr>
        <w:t xml:space="preserve"> robót</w:t>
      </w:r>
      <w:r w:rsidR="00DA5EFA" w:rsidRPr="0098272E">
        <w:rPr>
          <w:sz w:val="24"/>
          <w:szCs w:val="24"/>
        </w:rPr>
        <w:t xml:space="preserve"> </w:t>
      </w:r>
      <w:r w:rsidR="00AC6E9B">
        <w:rPr>
          <w:sz w:val="24"/>
          <w:szCs w:val="24"/>
        </w:rPr>
        <w:br/>
      </w:r>
      <w:r w:rsidR="00DA5EFA" w:rsidRPr="0098272E">
        <w:rPr>
          <w:sz w:val="24"/>
          <w:szCs w:val="24"/>
        </w:rPr>
        <w:t>w poprzednich latach przewi</w:t>
      </w:r>
      <w:r w:rsidR="00C025C7" w:rsidRPr="0098272E">
        <w:rPr>
          <w:sz w:val="24"/>
          <w:szCs w:val="24"/>
        </w:rPr>
        <w:t>dziano rodzaje robót,</w:t>
      </w:r>
      <w:r w:rsidR="00DA5EFA" w:rsidRPr="0098272E">
        <w:rPr>
          <w:sz w:val="24"/>
          <w:szCs w:val="24"/>
        </w:rPr>
        <w:t xml:space="preserve"> ilości dla niniejszego postępowania </w:t>
      </w:r>
      <w:r w:rsidR="00C025C7" w:rsidRPr="0098272E">
        <w:rPr>
          <w:sz w:val="24"/>
          <w:szCs w:val="24"/>
        </w:rPr>
        <w:t>zgodnie z kosztorys</w:t>
      </w:r>
      <w:r w:rsidR="003C4DF7" w:rsidRPr="0098272E">
        <w:rPr>
          <w:sz w:val="24"/>
          <w:szCs w:val="24"/>
        </w:rPr>
        <w:t>em</w:t>
      </w:r>
      <w:r w:rsidR="00DA5EFA" w:rsidRPr="0098272E">
        <w:rPr>
          <w:sz w:val="24"/>
          <w:szCs w:val="24"/>
        </w:rPr>
        <w:t xml:space="preserve"> ślepy</w:t>
      </w:r>
      <w:r w:rsidR="003C4DF7" w:rsidRPr="0098272E">
        <w:rPr>
          <w:sz w:val="24"/>
          <w:szCs w:val="24"/>
        </w:rPr>
        <w:t>m</w:t>
      </w:r>
      <w:r w:rsidR="008A43EE" w:rsidRPr="0098272E">
        <w:rPr>
          <w:sz w:val="24"/>
          <w:szCs w:val="24"/>
        </w:rPr>
        <w:t>.</w:t>
      </w:r>
    </w:p>
    <w:p w14:paraId="0C55522C" w14:textId="77777777" w:rsidR="001E412C" w:rsidRPr="0098272E" w:rsidRDefault="008A43EE" w:rsidP="008A43E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8272E">
        <w:rPr>
          <w:sz w:val="24"/>
          <w:szCs w:val="24"/>
        </w:rPr>
        <w:t>W związku z powyższym</w:t>
      </w:r>
      <w:r w:rsidR="00D06884" w:rsidRPr="0098272E">
        <w:rPr>
          <w:sz w:val="24"/>
          <w:szCs w:val="24"/>
        </w:rPr>
        <w:t xml:space="preserve"> </w:t>
      </w:r>
      <w:r w:rsidR="00D06884" w:rsidRPr="0098272E">
        <w:rPr>
          <w:sz w:val="24"/>
          <w:szCs w:val="24"/>
          <w:u w:val="single"/>
        </w:rPr>
        <w:t xml:space="preserve">Zamawiający </w:t>
      </w:r>
      <w:r w:rsidR="00E03E0C" w:rsidRPr="0098272E">
        <w:rPr>
          <w:sz w:val="24"/>
          <w:szCs w:val="24"/>
          <w:u w:val="single"/>
        </w:rPr>
        <w:t>zastrzega sobie możliwość zmiany ilościo</w:t>
      </w:r>
      <w:r w:rsidR="004F3730" w:rsidRPr="0098272E">
        <w:rPr>
          <w:sz w:val="24"/>
          <w:szCs w:val="24"/>
          <w:u w:val="single"/>
        </w:rPr>
        <w:t>wej</w:t>
      </w:r>
      <w:r w:rsidR="00DA5EFA" w:rsidRPr="0098272E">
        <w:rPr>
          <w:sz w:val="24"/>
          <w:szCs w:val="24"/>
          <w:u w:val="single"/>
        </w:rPr>
        <w:t xml:space="preserve"> </w:t>
      </w:r>
      <w:r w:rsidR="00AC6E9B">
        <w:rPr>
          <w:sz w:val="24"/>
          <w:szCs w:val="24"/>
          <w:u w:val="single"/>
        </w:rPr>
        <w:br/>
      </w:r>
      <w:r w:rsidR="00E03E0C" w:rsidRPr="0098272E">
        <w:rPr>
          <w:sz w:val="24"/>
          <w:szCs w:val="24"/>
          <w:u w:val="single"/>
        </w:rPr>
        <w:t>i finansowej zakre</w:t>
      </w:r>
      <w:r w:rsidR="00D06884" w:rsidRPr="0098272E">
        <w:rPr>
          <w:sz w:val="24"/>
          <w:szCs w:val="24"/>
          <w:u w:val="single"/>
        </w:rPr>
        <w:t>su</w:t>
      </w:r>
      <w:r w:rsidR="0037350D" w:rsidRPr="0098272E">
        <w:rPr>
          <w:sz w:val="24"/>
          <w:szCs w:val="24"/>
          <w:u w:val="single"/>
        </w:rPr>
        <w:t xml:space="preserve"> </w:t>
      </w:r>
      <w:r w:rsidR="00B81C29" w:rsidRPr="0098272E">
        <w:rPr>
          <w:sz w:val="24"/>
          <w:szCs w:val="24"/>
          <w:u w:val="single"/>
        </w:rPr>
        <w:t xml:space="preserve">zamówienia stosownie do limitu wydatków budżetowych </w:t>
      </w:r>
      <w:r w:rsidR="00694E65">
        <w:rPr>
          <w:sz w:val="24"/>
          <w:szCs w:val="24"/>
          <w:u w:val="single"/>
        </w:rPr>
        <w:br/>
      </w:r>
      <w:r w:rsidR="00B81C29" w:rsidRPr="0098272E">
        <w:rPr>
          <w:sz w:val="24"/>
          <w:szCs w:val="24"/>
          <w:u w:val="single"/>
        </w:rPr>
        <w:t>okre</w:t>
      </w:r>
      <w:r w:rsidR="00D06884" w:rsidRPr="0098272E">
        <w:rPr>
          <w:sz w:val="24"/>
          <w:szCs w:val="24"/>
          <w:u w:val="single"/>
        </w:rPr>
        <w:t xml:space="preserve">ślonych </w:t>
      </w:r>
      <w:r w:rsidR="00B81C29" w:rsidRPr="0098272E">
        <w:rPr>
          <w:sz w:val="24"/>
          <w:szCs w:val="24"/>
          <w:u w:val="single"/>
        </w:rPr>
        <w:t>w budżecie</w:t>
      </w:r>
      <w:r w:rsidR="005378A1" w:rsidRPr="0098272E">
        <w:rPr>
          <w:sz w:val="24"/>
          <w:szCs w:val="24"/>
          <w:u w:val="single"/>
        </w:rPr>
        <w:t xml:space="preserve"> </w:t>
      </w:r>
      <w:r w:rsidR="00B81C29" w:rsidRPr="0098272E">
        <w:rPr>
          <w:sz w:val="24"/>
          <w:szCs w:val="24"/>
          <w:u w:val="single"/>
        </w:rPr>
        <w:t>Miasta na utrzymanie dróg</w:t>
      </w:r>
      <w:r w:rsidR="004F3730" w:rsidRPr="0098272E">
        <w:rPr>
          <w:sz w:val="24"/>
          <w:szCs w:val="24"/>
          <w:u w:val="single"/>
        </w:rPr>
        <w:t xml:space="preserve"> w poszczególnych </w:t>
      </w:r>
      <w:r w:rsidR="00F342CB" w:rsidRPr="0098272E">
        <w:rPr>
          <w:sz w:val="24"/>
          <w:szCs w:val="24"/>
          <w:u w:val="single"/>
        </w:rPr>
        <w:t>okresach</w:t>
      </w:r>
      <w:r w:rsidR="00DA5EFA" w:rsidRPr="0098272E">
        <w:rPr>
          <w:sz w:val="24"/>
          <w:szCs w:val="24"/>
          <w:u w:val="single"/>
        </w:rPr>
        <w:t xml:space="preserve"> </w:t>
      </w:r>
      <w:r w:rsidR="0037350D" w:rsidRPr="0098272E">
        <w:rPr>
          <w:sz w:val="24"/>
          <w:szCs w:val="24"/>
          <w:u w:val="single"/>
        </w:rPr>
        <w:t>realiza</w:t>
      </w:r>
      <w:r w:rsidR="00D06884" w:rsidRPr="0098272E">
        <w:rPr>
          <w:sz w:val="24"/>
          <w:szCs w:val="24"/>
          <w:u w:val="single"/>
        </w:rPr>
        <w:t xml:space="preserve">cji </w:t>
      </w:r>
    </w:p>
    <w:p w14:paraId="403E1443" w14:textId="77777777" w:rsidR="008A43EE" w:rsidRPr="0098272E" w:rsidRDefault="005378A1" w:rsidP="008A43EE">
      <w:pPr>
        <w:ind w:left="502"/>
        <w:jc w:val="both"/>
        <w:rPr>
          <w:sz w:val="24"/>
          <w:szCs w:val="24"/>
          <w:u w:val="single"/>
        </w:rPr>
      </w:pPr>
      <w:r w:rsidRPr="0098272E">
        <w:rPr>
          <w:sz w:val="24"/>
          <w:szCs w:val="24"/>
          <w:u w:val="single"/>
        </w:rPr>
        <w:t>z</w:t>
      </w:r>
      <w:r w:rsidR="0037350D" w:rsidRPr="0098272E">
        <w:rPr>
          <w:sz w:val="24"/>
          <w:szCs w:val="24"/>
          <w:u w:val="single"/>
        </w:rPr>
        <w:t>amówienia</w:t>
      </w:r>
      <w:r w:rsidR="00E03E0C" w:rsidRPr="0098272E">
        <w:rPr>
          <w:sz w:val="24"/>
          <w:szCs w:val="24"/>
          <w:u w:val="single"/>
        </w:rPr>
        <w:t>.</w:t>
      </w:r>
      <w:r w:rsidR="00DA5EFA" w:rsidRPr="0098272E">
        <w:rPr>
          <w:sz w:val="24"/>
          <w:szCs w:val="24"/>
          <w:u w:val="single"/>
        </w:rPr>
        <w:t xml:space="preserve"> </w:t>
      </w:r>
    </w:p>
    <w:p w14:paraId="289C239C" w14:textId="77777777" w:rsidR="008A43EE" w:rsidRPr="00694E65" w:rsidRDefault="00DA5EFA" w:rsidP="008E00C9">
      <w:pPr>
        <w:numPr>
          <w:ilvl w:val="0"/>
          <w:numId w:val="7"/>
        </w:numPr>
        <w:jc w:val="both"/>
        <w:rPr>
          <w:sz w:val="24"/>
          <w:szCs w:val="24"/>
        </w:rPr>
      </w:pPr>
      <w:r w:rsidRPr="00694E65">
        <w:rPr>
          <w:sz w:val="24"/>
          <w:szCs w:val="24"/>
        </w:rPr>
        <w:t>Wynagrodzenie Wykonawcy</w:t>
      </w:r>
      <w:r w:rsidR="00EB10CD" w:rsidRPr="00694E65">
        <w:rPr>
          <w:sz w:val="24"/>
          <w:szCs w:val="24"/>
        </w:rPr>
        <w:t xml:space="preserve"> </w:t>
      </w:r>
      <w:r w:rsidRPr="00694E65">
        <w:rPr>
          <w:sz w:val="24"/>
          <w:szCs w:val="24"/>
        </w:rPr>
        <w:t>ustalone będzie w o</w:t>
      </w:r>
      <w:r w:rsidR="004F3730" w:rsidRPr="00694E65">
        <w:rPr>
          <w:sz w:val="24"/>
          <w:szCs w:val="24"/>
        </w:rPr>
        <w:t>parciu</w:t>
      </w:r>
      <w:r w:rsidRPr="00694E65">
        <w:rPr>
          <w:sz w:val="24"/>
          <w:szCs w:val="24"/>
        </w:rPr>
        <w:t xml:space="preserve"> o faktyczn</w:t>
      </w:r>
      <w:r w:rsidR="00647DE1" w:rsidRPr="00694E65">
        <w:rPr>
          <w:sz w:val="24"/>
          <w:szCs w:val="24"/>
        </w:rPr>
        <w:t>i</w:t>
      </w:r>
      <w:r w:rsidRPr="00694E65">
        <w:rPr>
          <w:sz w:val="24"/>
          <w:szCs w:val="24"/>
        </w:rPr>
        <w:t>e wykonane i odebrane zakresy robót</w:t>
      </w:r>
      <w:r w:rsidR="003670F7" w:rsidRPr="00694E65">
        <w:rPr>
          <w:sz w:val="24"/>
          <w:szCs w:val="24"/>
        </w:rPr>
        <w:t xml:space="preserve"> przemnożone przez</w:t>
      </w:r>
      <w:r w:rsidR="00D90663" w:rsidRPr="00694E65">
        <w:rPr>
          <w:sz w:val="24"/>
          <w:szCs w:val="24"/>
        </w:rPr>
        <w:t xml:space="preserve"> ceny jednostkowe określone w kalkula</w:t>
      </w:r>
      <w:r w:rsidR="00EB10CD" w:rsidRPr="00694E65">
        <w:rPr>
          <w:sz w:val="24"/>
          <w:szCs w:val="24"/>
        </w:rPr>
        <w:t xml:space="preserve">cji cenowej, które </w:t>
      </w:r>
      <w:r w:rsidR="00D90663" w:rsidRPr="00694E65">
        <w:rPr>
          <w:sz w:val="24"/>
          <w:szCs w:val="24"/>
        </w:rPr>
        <w:t xml:space="preserve">obowiązywać będą </w:t>
      </w:r>
      <w:r w:rsidR="005B2C7A" w:rsidRPr="00694E65">
        <w:rPr>
          <w:sz w:val="24"/>
          <w:szCs w:val="24"/>
        </w:rPr>
        <w:t>przez</w:t>
      </w:r>
      <w:r w:rsidR="00D90663" w:rsidRPr="00694E65">
        <w:rPr>
          <w:sz w:val="24"/>
          <w:szCs w:val="24"/>
        </w:rPr>
        <w:t xml:space="preserve"> cały okres realizacji za</w:t>
      </w:r>
      <w:r w:rsidR="008A43EE" w:rsidRPr="00694E65">
        <w:rPr>
          <w:sz w:val="24"/>
          <w:szCs w:val="24"/>
        </w:rPr>
        <w:t>mówienia.</w:t>
      </w:r>
    </w:p>
    <w:p w14:paraId="090EE646" w14:textId="77777777" w:rsidR="00A4455F" w:rsidRPr="0098272E" w:rsidRDefault="004F3730" w:rsidP="00CB20FD">
      <w:pPr>
        <w:numPr>
          <w:ilvl w:val="0"/>
          <w:numId w:val="7"/>
        </w:numPr>
        <w:jc w:val="both"/>
        <w:rPr>
          <w:sz w:val="24"/>
          <w:szCs w:val="24"/>
        </w:rPr>
      </w:pPr>
      <w:r w:rsidRPr="0098272E">
        <w:rPr>
          <w:sz w:val="24"/>
          <w:szCs w:val="24"/>
        </w:rPr>
        <w:t>Zamawiający dopuszcza możliwość rozliczenia wy</w:t>
      </w:r>
      <w:r w:rsidR="008A43EE" w:rsidRPr="0098272E">
        <w:rPr>
          <w:sz w:val="24"/>
          <w:szCs w:val="24"/>
        </w:rPr>
        <w:t xml:space="preserve">konanych i odebranych robót </w:t>
      </w:r>
      <w:r w:rsidR="00694E65">
        <w:rPr>
          <w:sz w:val="24"/>
          <w:szCs w:val="24"/>
        </w:rPr>
        <w:br/>
      </w:r>
      <w:r w:rsidRPr="0098272E">
        <w:rPr>
          <w:sz w:val="24"/>
          <w:szCs w:val="24"/>
        </w:rPr>
        <w:t>fak</w:t>
      </w:r>
      <w:r w:rsidR="00694E65">
        <w:rPr>
          <w:sz w:val="24"/>
          <w:szCs w:val="24"/>
        </w:rPr>
        <w:t>turami częściowymi (</w:t>
      </w:r>
      <w:r w:rsidRPr="0098272E">
        <w:rPr>
          <w:sz w:val="24"/>
          <w:szCs w:val="24"/>
        </w:rPr>
        <w:t>nie częściej niż raz w miesiącu).</w:t>
      </w:r>
      <w:r w:rsidR="008A43EE" w:rsidRPr="0098272E">
        <w:rPr>
          <w:sz w:val="24"/>
          <w:szCs w:val="24"/>
        </w:rPr>
        <w:t xml:space="preserve"> </w:t>
      </w:r>
      <w:r w:rsidR="00DA5EFA" w:rsidRPr="0098272E">
        <w:rPr>
          <w:sz w:val="24"/>
          <w:szCs w:val="24"/>
        </w:rPr>
        <w:t>Podstawą zapłaty będą faktury wystawiane przez Wykonawc</w:t>
      </w:r>
      <w:r w:rsidR="003C4DF7" w:rsidRPr="0098272E">
        <w:rPr>
          <w:sz w:val="24"/>
          <w:szCs w:val="24"/>
        </w:rPr>
        <w:t>ę</w:t>
      </w:r>
      <w:r w:rsidR="00D60AED">
        <w:rPr>
          <w:sz w:val="24"/>
          <w:szCs w:val="24"/>
        </w:rPr>
        <w:t xml:space="preserve"> wraz </w:t>
      </w:r>
      <w:r w:rsidR="00DA5EFA" w:rsidRPr="0098272E">
        <w:rPr>
          <w:sz w:val="24"/>
          <w:szCs w:val="24"/>
        </w:rPr>
        <w:t>z załączony</w:t>
      </w:r>
      <w:r w:rsidR="00D90663" w:rsidRPr="0098272E">
        <w:rPr>
          <w:sz w:val="24"/>
          <w:szCs w:val="24"/>
        </w:rPr>
        <w:t xml:space="preserve">mi </w:t>
      </w:r>
      <w:r w:rsidR="00647DE1" w:rsidRPr="0098272E">
        <w:rPr>
          <w:sz w:val="24"/>
          <w:szCs w:val="24"/>
        </w:rPr>
        <w:t>d</w:t>
      </w:r>
      <w:r w:rsidR="00D90663" w:rsidRPr="0098272E">
        <w:rPr>
          <w:sz w:val="24"/>
          <w:szCs w:val="24"/>
        </w:rPr>
        <w:t>okumentami</w:t>
      </w:r>
      <w:r w:rsidR="008A43EE" w:rsidRPr="0098272E">
        <w:rPr>
          <w:sz w:val="24"/>
          <w:szCs w:val="24"/>
        </w:rPr>
        <w:t>:</w:t>
      </w:r>
      <w:r w:rsidR="003C4DF7" w:rsidRPr="0098272E">
        <w:rPr>
          <w:sz w:val="24"/>
          <w:szCs w:val="24"/>
        </w:rPr>
        <w:t xml:space="preserve"> </w:t>
      </w:r>
      <w:r w:rsidR="00DB336E">
        <w:rPr>
          <w:sz w:val="24"/>
          <w:szCs w:val="24"/>
        </w:rPr>
        <w:t xml:space="preserve">podpisanym przez przedstawiciela Zamawiającego </w:t>
      </w:r>
      <w:r w:rsidR="00DB336E" w:rsidRPr="0098272E">
        <w:rPr>
          <w:sz w:val="24"/>
          <w:szCs w:val="24"/>
        </w:rPr>
        <w:t>protok</w:t>
      </w:r>
      <w:r w:rsidR="00DB336E">
        <w:rPr>
          <w:sz w:val="24"/>
          <w:szCs w:val="24"/>
        </w:rPr>
        <w:t>ółem</w:t>
      </w:r>
      <w:r w:rsidR="00DB336E" w:rsidRPr="0098272E">
        <w:rPr>
          <w:sz w:val="24"/>
          <w:szCs w:val="24"/>
        </w:rPr>
        <w:t xml:space="preserve"> odbioru wykonanych prac</w:t>
      </w:r>
      <w:r w:rsidR="00DB336E">
        <w:rPr>
          <w:sz w:val="24"/>
          <w:szCs w:val="24"/>
        </w:rPr>
        <w:t xml:space="preserve">, kosztorysem </w:t>
      </w:r>
      <w:r w:rsidR="00DB336E">
        <w:rPr>
          <w:sz w:val="24"/>
          <w:szCs w:val="24"/>
        </w:rPr>
        <w:br/>
        <w:t xml:space="preserve">powykonawczym zawierającym obmiar wykonanych robót oraz bilans zaawansowania robót, zestawieniem wykonanych robót uwzględniającym miejsca, w których zostały </w:t>
      </w:r>
      <w:r w:rsidR="00DB336E">
        <w:rPr>
          <w:sz w:val="24"/>
          <w:szCs w:val="24"/>
        </w:rPr>
        <w:br/>
        <w:t xml:space="preserve">wykonane i ich ilości, w przypadku wykonania robót wyłącznie przez Wykonawcę oświadczenie, że przy wykonywaniu zamówienia nie korzystał z udziału </w:t>
      </w:r>
      <w:r w:rsidR="00DB336E">
        <w:rPr>
          <w:sz w:val="24"/>
          <w:szCs w:val="24"/>
        </w:rPr>
        <w:br/>
        <w:t>Podwykonawców.</w:t>
      </w:r>
    </w:p>
    <w:p w14:paraId="0BEE3201" w14:textId="77777777" w:rsidR="00AF5FB1" w:rsidRDefault="00AF5FB1" w:rsidP="00AF5FB1">
      <w:pPr>
        <w:spacing w:line="276" w:lineRule="auto"/>
        <w:jc w:val="both"/>
        <w:rPr>
          <w:b/>
          <w:bCs/>
        </w:rPr>
      </w:pPr>
    </w:p>
    <w:p w14:paraId="5C5693C9" w14:textId="77777777" w:rsidR="00AF5FB1" w:rsidRDefault="00AF5FB1" w:rsidP="00AF5FB1">
      <w:pPr>
        <w:spacing w:line="276" w:lineRule="auto"/>
        <w:jc w:val="both"/>
        <w:rPr>
          <w:b/>
          <w:bCs/>
        </w:rPr>
      </w:pPr>
    </w:p>
    <w:p w14:paraId="769538FD" w14:textId="77777777" w:rsidR="00AF5FB1" w:rsidRDefault="00AF5FB1" w:rsidP="00AF5FB1">
      <w:pPr>
        <w:spacing w:line="276" w:lineRule="auto"/>
        <w:jc w:val="both"/>
        <w:rPr>
          <w:b/>
          <w:bCs/>
        </w:rPr>
      </w:pPr>
    </w:p>
    <w:p w14:paraId="0837B5F7" w14:textId="00707DC2" w:rsidR="00AF5FB1" w:rsidRPr="00AF5FB1" w:rsidRDefault="00AF5FB1" w:rsidP="00AF5FB1">
      <w:pPr>
        <w:spacing w:line="276" w:lineRule="auto"/>
        <w:jc w:val="both"/>
        <w:rPr>
          <w:b/>
          <w:bCs/>
          <w:sz w:val="24"/>
          <w:szCs w:val="24"/>
        </w:rPr>
      </w:pPr>
      <w:r w:rsidRPr="00AF5FB1">
        <w:rPr>
          <w:b/>
          <w:bCs/>
          <w:sz w:val="24"/>
          <w:szCs w:val="24"/>
        </w:rPr>
        <w:lastRenderedPageBreak/>
        <w:t xml:space="preserve">Zdolność techniczna:    </w:t>
      </w:r>
    </w:p>
    <w:p w14:paraId="5C4C7DC0" w14:textId="77777777" w:rsidR="00AF5FB1" w:rsidRPr="00AF5FB1" w:rsidRDefault="00AF5FB1" w:rsidP="00AF5FB1">
      <w:pPr>
        <w:rPr>
          <w:sz w:val="24"/>
          <w:szCs w:val="24"/>
        </w:rPr>
      </w:pPr>
      <w:r w:rsidRPr="00AF5FB1">
        <w:rPr>
          <w:sz w:val="24"/>
          <w:szCs w:val="24"/>
        </w:rPr>
        <w:t>Warunek zostanie spełniony jeśli wykonawca wykaże że  dysponuje lub będzie dysponował do realizacji zamówienia następującymi narzędziami, wyposażeniem zakładu oraz urządzeniami technicznymi dostępnymi Wykonawcy:</w:t>
      </w:r>
    </w:p>
    <w:p w14:paraId="7D81115A" w14:textId="77777777" w:rsidR="00AF5FB1" w:rsidRPr="00AF5FB1" w:rsidRDefault="00AF5FB1" w:rsidP="00AF5FB1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AF5FB1">
        <w:t>piła do cięcia nawierzchni – min. 2 szt.</w:t>
      </w:r>
    </w:p>
    <w:p w14:paraId="5B83AB65" w14:textId="77777777" w:rsidR="00AF5FB1" w:rsidRPr="00AF5FB1" w:rsidRDefault="00AF5FB1" w:rsidP="00AF5FB1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AF5FB1">
        <w:t>młot pneumatyczny – min. 2 szt.</w:t>
      </w:r>
    </w:p>
    <w:p w14:paraId="65532BB7" w14:textId="77777777" w:rsidR="00AF5FB1" w:rsidRPr="00AF5FB1" w:rsidRDefault="00AF5FB1" w:rsidP="00AF5FB1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AF5FB1">
        <w:t>zagęszczarki płytowe o wadze 90-110 kg – min. 2 szt.</w:t>
      </w:r>
    </w:p>
    <w:p w14:paraId="42C0E625" w14:textId="77777777" w:rsidR="00AF5FB1" w:rsidRPr="00AF5FB1" w:rsidRDefault="00AF5FB1" w:rsidP="00AF5FB1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AF5FB1">
        <w:t>sprężarka powietrza – min. 2 szt.</w:t>
      </w:r>
    </w:p>
    <w:p w14:paraId="7D49EB09" w14:textId="77777777" w:rsidR="00AF5FB1" w:rsidRPr="00AF5FB1" w:rsidRDefault="00AF5FB1" w:rsidP="00AF5FB1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AF5FB1">
        <w:t>skrapiarka mała z ręcznie prowadzoną lancą  – min. 2 szt.</w:t>
      </w:r>
    </w:p>
    <w:p w14:paraId="17CAB10F" w14:textId="77777777" w:rsidR="00AF5FB1" w:rsidRPr="00AF5FB1" w:rsidRDefault="00AF5FB1" w:rsidP="00AF5FB1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AF5FB1">
        <w:t>palnik gazowy do osuszenia i podgrzania ścianek ubytku lub wyboju – min. 2 szt.</w:t>
      </w:r>
    </w:p>
    <w:p w14:paraId="73B7B8A7" w14:textId="77777777" w:rsidR="003520C2" w:rsidRDefault="00AF5FB1" w:rsidP="003520C2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AF5FB1">
        <w:t>recykler o pojemności jednorazowego zasypu min. 2,5 T - min. 2 szt.</w:t>
      </w:r>
    </w:p>
    <w:p w14:paraId="378EA6EC" w14:textId="6A87EACB" w:rsidR="003520C2" w:rsidRDefault="003520C2" w:rsidP="003520C2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3520C2">
        <w:t>samochód samowyładowczy – min. 2szt</w:t>
      </w:r>
      <w:r>
        <w:t>;</w:t>
      </w:r>
    </w:p>
    <w:p w14:paraId="5F900A12" w14:textId="7B474E07" w:rsidR="003520C2" w:rsidRPr="00AF5FB1" w:rsidRDefault="003520C2" w:rsidP="003520C2">
      <w:pPr>
        <w:pStyle w:val="Style16"/>
        <w:numPr>
          <w:ilvl w:val="0"/>
          <w:numId w:val="27"/>
        </w:numPr>
        <w:suppressAutoHyphens/>
        <w:autoSpaceDE w:val="0"/>
        <w:spacing w:line="240" w:lineRule="auto"/>
        <w:ind w:left="720"/>
      </w:pPr>
      <w:r w:rsidRPr="003520C2">
        <w:t>walec wibracyjny – min. 1szt</w:t>
      </w:r>
      <w:r>
        <w:t>.</w:t>
      </w:r>
    </w:p>
    <w:p w14:paraId="1BA4D3AA" w14:textId="79894C0A" w:rsidR="000F31F6" w:rsidRPr="0098272E" w:rsidRDefault="000F31F6" w:rsidP="003520C2">
      <w:pPr>
        <w:spacing w:before="120"/>
        <w:jc w:val="both"/>
        <w:rPr>
          <w:b/>
          <w:sz w:val="24"/>
          <w:szCs w:val="24"/>
        </w:rPr>
      </w:pPr>
      <w:bookmarkStart w:id="0" w:name="_GoBack"/>
      <w:bookmarkEnd w:id="0"/>
    </w:p>
    <w:sectPr w:rsidR="000F31F6" w:rsidRPr="0098272E" w:rsidSect="00955852">
      <w:type w:val="continuous"/>
      <w:pgSz w:w="11906" w:h="16838"/>
      <w:pgMar w:top="709" w:right="1417" w:bottom="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8193" w14:textId="77777777" w:rsidR="007C5E57" w:rsidRDefault="007C5E57">
      <w:r>
        <w:separator/>
      </w:r>
    </w:p>
  </w:endnote>
  <w:endnote w:type="continuationSeparator" w:id="0">
    <w:p w14:paraId="2B8AF192" w14:textId="77777777" w:rsidR="007C5E57" w:rsidRDefault="007C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84CBE" w14:textId="77777777" w:rsidR="007C5E57" w:rsidRDefault="007C5E57">
      <w:r>
        <w:separator/>
      </w:r>
    </w:p>
  </w:footnote>
  <w:footnote w:type="continuationSeparator" w:id="0">
    <w:p w14:paraId="37AC8B64" w14:textId="77777777" w:rsidR="007C5E57" w:rsidRDefault="007C5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suff w:val="nothing"/>
      <w:lvlText w:val="-"/>
      <w:lvlJc w:val="left"/>
      <w:pPr>
        <w:ind w:left="1650" w:hanging="360"/>
      </w:pPr>
      <w:rPr>
        <w:rFonts w:ascii="Thorndale" w:hAnsi="Thorndale"/>
        <w:b w:val="0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00011"/>
    <w:multiLevelType w:val="multilevel"/>
    <w:tmpl w:val="00000011"/>
    <w:name w:val="WW8Num17"/>
    <w:lvl w:ilvl="0">
      <w:start w:val="7"/>
      <w:numFmt w:val="decimal"/>
      <w:suff w:val="nothing"/>
      <w:lvlText w:val="%1."/>
      <w:lvlJc w:val="left"/>
      <w:pPr>
        <w:ind w:left="420" w:hanging="420"/>
      </w:pPr>
    </w:lvl>
    <w:lvl w:ilvl="1">
      <w:start w:val="1"/>
      <w:numFmt w:val="decimal"/>
      <w:suff w:val="nothing"/>
      <w:lvlText w:val="%1.%2."/>
      <w:lvlJc w:val="left"/>
      <w:pPr>
        <w:ind w:left="1140" w:hanging="720"/>
      </w:pPr>
    </w:lvl>
    <w:lvl w:ilvl="2">
      <w:start w:val="1"/>
      <w:numFmt w:val="decimal"/>
      <w:suff w:val="nothing"/>
      <w:lvlText w:val="%1.%2.%3."/>
      <w:lvlJc w:val="left"/>
      <w:pPr>
        <w:ind w:left="1560" w:hanging="720"/>
      </w:pPr>
    </w:lvl>
    <w:lvl w:ilvl="3">
      <w:start w:val="1"/>
      <w:numFmt w:val="decimal"/>
      <w:suff w:val="nothing"/>
      <w:lvlText w:val="%1.%2.%3.%4."/>
      <w:lvlJc w:val="left"/>
      <w:pPr>
        <w:ind w:left="2340" w:hanging="1080"/>
      </w:pPr>
    </w:lvl>
    <w:lvl w:ilvl="4">
      <w:start w:val="1"/>
      <w:numFmt w:val="decimal"/>
      <w:suff w:val="nothing"/>
      <w:lvlText w:val="%1.%2.%3.%4.%5."/>
      <w:lvlJc w:val="left"/>
      <w:pPr>
        <w:ind w:left="2760" w:hanging="1080"/>
      </w:pPr>
    </w:lvl>
    <w:lvl w:ilvl="5">
      <w:start w:val="1"/>
      <w:numFmt w:val="decimal"/>
      <w:suff w:val="nothing"/>
      <w:lvlText w:val="%1.%2.%3.%4.%5.%6."/>
      <w:lvlJc w:val="left"/>
      <w:pPr>
        <w:ind w:left="3540" w:hanging="1440"/>
      </w:pPr>
    </w:lvl>
    <w:lvl w:ilvl="6">
      <w:start w:val="1"/>
      <w:numFmt w:val="decimal"/>
      <w:suff w:val="nothing"/>
      <w:lvlText w:val="%1.%2.%3.%4.%5.%6.%7."/>
      <w:lvlJc w:val="left"/>
      <w:pPr>
        <w:ind w:left="4320" w:hanging="1800"/>
      </w:pPr>
    </w:lvl>
    <w:lvl w:ilvl="7">
      <w:start w:val="1"/>
      <w:numFmt w:val="decimal"/>
      <w:suff w:val="nothing"/>
      <w:lvlText w:val="%1.%2.%3.%4.%5.%6.%7.%8."/>
      <w:lvlJc w:val="left"/>
      <w:pPr>
        <w:ind w:left="4740" w:hanging="1800"/>
      </w:pPr>
    </w:lvl>
    <w:lvl w:ilvl="8">
      <w:start w:val="1"/>
      <w:numFmt w:val="decimal"/>
      <w:suff w:val="nothing"/>
      <w:lvlText w:val="%1.%2.%3.%4.%5.%6.%7.%8.%9."/>
      <w:lvlJc w:val="left"/>
      <w:pPr>
        <w:ind w:left="5520" w:hanging="2160"/>
      </w:pPr>
    </w:lvl>
  </w:abstractNum>
  <w:abstractNum w:abstractNumId="4" w15:restartNumberingAfterBreak="0">
    <w:nsid w:val="00000019"/>
    <w:multiLevelType w:val="multilevel"/>
    <w:tmpl w:val="00000019"/>
    <w:name w:val="WW8Num25"/>
    <w:lvl w:ilvl="0">
      <w:start w:val="2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1.%2"/>
      <w:lvlJc w:val="left"/>
      <w:pPr>
        <w:ind w:left="709" w:hanging="283"/>
      </w:pPr>
    </w:lvl>
    <w:lvl w:ilvl="2">
      <w:start w:val="1"/>
      <w:numFmt w:val="decimal"/>
      <w:suff w:val="nothing"/>
      <w:lvlText w:val="%1.%2.%3."/>
      <w:lvlJc w:val="left"/>
      <w:pPr>
        <w:ind w:left="423" w:hanging="283"/>
      </w:p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</w:lvl>
  </w:abstractNum>
  <w:abstractNum w:abstractNumId="5" w15:restartNumberingAfterBreak="0">
    <w:nsid w:val="0000001A"/>
    <w:multiLevelType w:val="multilevel"/>
    <w:tmpl w:val="0000001A"/>
    <w:name w:val="WW8Num2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2"/>
      <w:numFmt w:val="upperRoman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6" w15:restartNumberingAfterBreak="0">
    <w:nsid w:val="00B66D17"/>
    <w:multiLevelType w:val="hybridMultilevel"/>
    <w:tmpl w:val="D8446422"/>
    <w:lvl w:ilvl="0" w:tplc="03FC3D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D6276"/>
    <w:multiLevelType w:val="hybridMultilevel"/>
    <w:tmpl w:val="7F86C4B6"/>
    <w:lvl w:ilvl="0" w:tplc="E7A8DDA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E30AB7"/>
    <w:multiLevelType w:val="hybridMultilevel"/>
    <w:tmpl w:val="8B26BABE"/>
    <w:lvl w:ilvl="0" w:tplc="7A64E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80711"/>
    <w:multiLevelType w:val="hybridMultilevel"/>
    <w:tmpl w:val="0F26A8A6"/>
    <w:lvl w:ilvl="0" w:tplc="52BECEE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C815F23"/>
    <w:multiLevelType w:val="hybridMultilevel"/>
    <w:tmpl w:val="2D1E5BD8"/>
    <w:lvl w:ilvl="0" w:tplc="EB10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05BF3"/>
    <w:multiLevelType w:val="hybridMultilevel"/>
    <w:tmpl w:val="865A93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A577D"/>
    <w:multiLevelType w:val="hybridMultilevel"/>
    <w:tmpl w:val="525ABB76"/>
    <w:lvl w:ilvl="0" w:tplc="64F8D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45ED5"/>
    <w:multiLevelType w:val="hybridMultilevel"/>
    <w:tmpl w:val="0C907266"/>
    <w:lvl w:ilvl="0" w:tplc="B14EB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B56C0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70F99"/>
    <w:multiLevelType w:val="hybridMultilevel"/>
    <w:tmpl w:val="A15CD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04582C"/>
    <w:multiLevelType w:val="hybridMultilevel"/>
    <w:tmpl w:val="9208C2B8"/>
    <w:lvl w:ilvl="0" w:tplc="3AD8DB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E6326"/>
    <w:multiLevelType w:val="hybridMultilevel"/>
    <w:tmpl w:val="89C607A6"/>
    <w:lvl w:ilvl="0" w:tplc="DFF8C79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D1DED5F6">
      <w:start w:val="2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E80CC83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5D51EF"/>
    <w:multiLevelType w:val="hybridMultilevel"/>
    <w:tmpl w:val="58B44BF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21E3D44"/>
    <w:multiLevelType w:val="hybridMultilevel"/>
    <w:tmpl w:val="DF5A0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D97A5C"/>
    <w:multiLevelType w:val="hybridMultilevel"/>
    <w:tmpl w:val="D88C1C7A"/>
    <w:lvl w:ilvl="0" w:tplc="74288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11E3E"/>
    <w:multiLevelType w:val="hybridMultilevel"/>
    <w:tmpl w:val="679C5DF6"/>
    <w:lvl w:ilvl="0" w:tplc="0FFA49BE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524E3B50"/>
    <w:multiLevelType w:val="hybridMultilevel"/>
    <w:tmpl w:val="652CBD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B5949"/>
    <w:multiLevelType w:val="hybridMultilevel"/>
    <w:tmpl w:val="56985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10D39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66E51"/>
    <w:multiLevelType w:val="hybridMultilevel"/>
    <w:tmpl w:val="9AC864F8"/>
    <w:lvl w:ilvl="0" w:tplc="CE7AA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F16BDC"/>
    <w:multiLevelType w:val="hybridMultilevel"/>
    <w:tmpl w:val="C90AF8C0"/>
    <w:lvl w:ilvl="0" w:tplc="DCA4FBE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434AAA"/>
    <w:multiLevelType w:val="hybridMultilevel"/>
    <w:tmpl w:val="2AA8ED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AC0DA2"/>
    <w:multiLevelType w:val="hybridMultilevel"/>
    <w:tmpl w:val="7F323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98694B"/>
    <w:multiLevelType w:val="hybridMultilevel"/>
    <w:tmpl w:val="621424AA"/>
    <w:lvl w:ilvl="0" w:tplc="6DFA9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4749C"/>
    <w:multiLevelType w:val="hybridMultilevel"/>
    <w:tmpl w:val="A470C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064645"/>
    <w:multiLevelType w:val="hybridMultilevel"/>
    <w:tmpl w:val="27A41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17602E"/>
    <w:multiLevelType w:val="hybridMultilevel"/>
    <w:tmpl w:val="C0C49250"/>
    <w:lvl w:ilvl="0" w:tplc="E80CC8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0"/>
  </w:num>
  <w:num w:numId="4">
    <w:abstractNumId w:val="20"/>
  </w:num>
  <w:num w:numId="5">
    <w:abstractNumId w:val="26"/>
  </w:num>
  <w:num w:numId="6">
    <w:abstractNumId w:val="17"/>
  </w:num>
  <w:num w:numId="7">
    <w:abstractNumId w:val="9"/>
  </w:num>
  <w:num w:numId="8">
    <w:abstractNumId w:val="30"/>
  </w:num>
  <w:num w:numId="9">
    <w:abstractNumId w:val="18"/>
  </w:num>
  <w:num w:numId="10">
    <w:abstractNumId w:val="23"/>
  </w:num>
  <w:num w:numId="11">
    <w:abstractNumId w:val="14"/>
  </w:num>
  <w:num w:numId="12">
    <w:abstractNumId w:val="19"/>
  </w:num>
  <w:num w:numId="13">
    <w:abstractNumId w:val="7"/>
  </w:num>
  <w:num w:numId="14">
    <w:abstractNumId w:val="6"/>
  </w:num>
  <w:num w:numId="15">
    <w:abstractNumId w:val="12"/>
  </w:num>
  <w:num w:numId="16">
    <w:abstractNumId w:val="13"/>
  </w:num>
  <w:num w:numId="17">
    <w:abstractNumId w:val="15"/>
  </w:num>
  <w:num w:numId="18">
    <w:abstractNumId w:val="27"/>
  </w:num>
  <w:num w:numId="19">
    <w:abstractNumId w:val="25"/>
  </w:num>
  <w:num w:numId="20">
    <w:abstractNumId w:val="10"/>
  </w:num>
  <w:num w:numId="21">
    <w:abstractNumId w:val="8"/>
  </w:num>
  <w:num w:numId="22">
    <w:abstractNumId w:val="22"/>
  </w:num>
  <w:num w:numId="23">
    <w:abstractNumId w:val="24"/>
  </w:num>
  <w:num w:numId="24">
    <w:abstractNumId w:val="29"/>
  </w:num>
  <w:num w:numId="25">
    <w:abstractNumId w:val="28"/>
  </w:num>
  <w:num w:numId="26">
    <w:abstractNumId w:val="11"/>
  </w:num>
  <w:num w:numId="27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630"/>
    <w:rsid w:val="00001196"/>
    <w:rsid w:val="00003D87"/>
    <w:rsid w:val="000040F4"/>
    <w:rsid w:val="00010D47"/>
    <w:rsid w:val="00011C1E"/>
    <w:rsid w:val="00017863"/>
    <w:rsid w:val="0002737A"/>
    <w:rsid w:val="00027ED7"/>
    <w:rsid w:val="000378FA"/>
    <w:rsid w:val="0004095F"/>
    <w:rsid w:val="00042CF4"/>
    <w:rsid w:val="00044F9E"/>
    <w:rsid w:val="000458B7"/>
    <w:rsid w:val="0005036C"/>
    <w:rsid w:val="00050C71"/>
    <w:rsid w:val="00050F42"/>
    <w:rsid w:val="00051E3E"/>
    <w:rsid w:val="00055F92"/>
    <w:rsid w:val="000616E7"/>
    <w:rsid w:val="0006284D"/>
    <w:rsid w:val="0006451D"/>
    <w:rsid w:val="00071BCE"/>
    <w:rsid w:val="00075179"/>
    <w:rsid w:val="000821B7"/>
    <w:rsid w:val="00094603"/>
    <w:rsid w:val="000A1B24"/>
    <w:rsid w:val="000A236B"/>
    <w:rsid w:val="000B4832"/>
    <w:rsid w:val="000B702E"/>
    <w:rsid w:val="000C7024"/>
    <w:rsid w:val="000C7FB7"/>
    <w:rsid w:val="000D18CA"/>
    <w:rsid w:val="000D341A"/>
    <w:rsid w:val="000D3BF3"/>
    <w:rsid w:val="000D660E"/>
    <w:rsid w:val="000E5DD9"/>
    <w:rsid w:val="000E68C4"/>
    <w:rsid w:val="000F1117"/>
    <w:rsid w:val="000F31F6"/>
    <w:rsid w:val="000F3FFB"/>
    <w:rsid w:val="000F511B"/>
    <w:rsid w:val="000F5541"/>
    <w:rsid w:val="000F60EC"/>
    <w:rsid w:val="000F6D98"/>
    <w:rsid w:val="000F7791"/>
    <w:rsid w:val="000F7CA4"/>
    <w:rsid w:val="00101A14"/>
    <w:rsid w:val="001029D7"/>
    <w:rsid w:val="00132673"/>
    <w:rsid w:val="00133BCE"/>
    <w:rsid w:val="00134C77"/>
    <w:rsid w:val="00140F66"/>
    <w:rsid w:val="00143F57"/>
    <w:rsid w:val="00145469"/>
    <w:rsid w:val="00146B83"/>
    <w:rsid w:val="00160004"/>
    <w:rsid w:val="001627E6"/>
    <w:rsid w:val="00165D6C"/>
    <w:rsid w:val="00172564"/>
    <w:rsid w:val="00173E4E"/>
    <w:rsid w:val="001742DB"/>
    <w:rsid w:val="00176445"/>
    <w:rsid w:val="00176EF4"/>
    <w:rsid w:val="00180A2A"/>
    <w:rsid w:val="00182C82"/>
    <w:rsid w:val="001834FE"/>
    <w:rsid w:val="00186098"/>
    <w:rsid w:val="001914D9"/>
    <w:rsid w:val="001930B9"/>
    <w:rsid w:val="001A31AF"/>
    <w:rsid w:val="001B5606"/>
    <w:rsid w:val="001B6035"/>
    <w:rsid w:val="001B6796"/>
    <w:rsid w:val="001C41B0"/>
    <w:rsid w:val="001D6E0B"/>
    <w:rsid w:val="001E412C"/>
    <w:rsid w:val="001E5768"/>
    <w:rsid w:val="001F177C"/>
    <w:rsid w:val="001F52B5"/>
    <w:rsid w:val="002014BB"/>
    <w:rsid w:val="00201F11"/>
    <w:rsid w:val="00202425"/>
    <w:rsid w:val="002121A0"/>
    <w:rsid w:val="00213721"/>
    <w:rsid w:val="00215C5B"/>
    <w:rsid w:val="00215D6F"/>
    <w:rsid w:val="0021699F"/>
    <w:rsid w:val="0023580B"/>
    <w:rsid w:val="00235AD2"/>
    <w:rsid w:val="00235E8F"/>
    <w:rsid w:val="00244EA1"/>
    <w:rsid w:val="00247C9B"/>
    <w:rsid w:val="0025552E"/>
    <w:rsid w:val="0026173F"/>
    <w:rsid w:val="00261A45"/>
    <w:rsid w:val="0026243F"/>
    <w:rsid w:val="00266783"/>
    <w:rsid w:val="00270708"/>
    <w:rsid w:val="002713CF"/>
    <w:rsid w:val="00272ABB"/>
    <w:rsid w:val="00272D37"/>
    <w:rsid w:val="0029186E"/>
    <w:rsid w:val="002928E6"/>
    <w:rsid w:val="0029435A"/>
    <w:rsid w:val="002A360D"/>
    <w:rsid w:val="002A407F"/>
    <w:rsid w:val="002A6E61"/>
    <w:rsid w:val="002B4A36"/>
    <w:rsid w:val="002B4AB6"/>
    <w:rsid w:val="002B6577"/>
    <w:rsid w:val="002B73D9"/>
    <w:rsid w:val="002C6452"/>
    <w:rsid w:val="002E0651"/>
    <w:rsid w:val="002E50B8"/>
    <w:rsid w:val="002E72FD"/>
    <w:rsid w:val="002E7934"/>
    <w:rsid w:val="002F5206"/>
    <w:rsid w:val="0030340F"/>
    <w:rsid w:val="00306635"/>
    <w:rsid w:val="003103DA"/>
    <w:rsid w:val="003107BC"/>
    <w:rsid w:val="00316F08"/>
    <w:rsid w:val="00317FE7"/>
    <w:rsid w:val="003363E3"/>
    <w:rsid w:val="00337708"/>
    <w:rsid w:val="00337F9B"/>
    <w:rsid w:val="00341D4E"/>
    <w:rsid w:val="00344A31"/>
    <w:rsid w:val="00344C0C"/>
    <w:rsid w:val="003452C6"/>
    <w:rsid w:val="00346353"/>
    <w:rsid w:val="00347088"/>
    <w:rsid w:val="003520C2"/>
    <w:rsid w:val="00352C3F"/>
    <w:rsid w:val="00353C3E"/>
    <w:rsid w:val="00361DFD"/>
    <w:rsid w:val="003623DE"/>
    <w:rsid w:val="0036286A"/>
    <w:rsid w:val="0036433E"/>
    <w:rsid w:val="003670F7"/>
    <w:rsid w:val="00373157"/>
    <w:rsid w:val="0037350D"/>
    <w:rsid w:val="00375177"/>
    <w:rsid w:val="0038264F"/>
    <w:rsid w:val="00386926"/>
    <w:rsid w:val="003926C9"/>
    <w:rsid w:val="003A4F9C"/>
    <w:rsid w:val="003A77FF"/>
    <w:rsid w:val="003B43AD"/>
    <w:rsid w:val="003C10D8"/>
    <w:rsid w:val="003C4DF7"/>
    <w:rsid w:val="003C54A3"/>
    <w:rsid w:val="003C6DFE"/>
    <w:rsid w:val="003D585D"/>
    <w:rsid w:val="003D6329"/>
    <w:rsid w:val="003F12D0"/>
    <w:rsid w:val="003F2355"/>
    <w:rsid w:val="003F2B68"/>
    <w:rsid w:val="003F6544"/>
    <w:rsid w:val="003F6BF8"/>
    <w:rsid w:val="003F6D9F"/>
    <w:rsid w:val="00400C66"/>
    <w:rsid w:val="00402BA0"/>
    <w:rsid w:val="00406F79"/>
    <w:rsid w:val="004156EE"/>
    <w:rsid w:val="00424105"/>
    <w:rsid w:val="004305E0"/>
    <w:rsid w:val="0043113D"/>
    <w:rsid w:val="004314B2"/>
    <w:rsid w:val="00433171"/>
    <w:rsid w:val="00433194"/>
    <w:rsid w:val="0043346A"/>
    <w:rsid w:val="004334EE"/>
    <w:rsid w:val="0044198E"/>
    <w:rsid w:val="004446DF"/>
    <w:rsid w:val="004448AF"/>
    <w:rsid w:val="00455B2E"/>
    <w:rsid w:val="00457AEF"/>
    <w:rsid w:val="00463018"/>
    <w:rsid w:val="004642E3"/>
    <w:rsid w:val="00464383"/>
    <w:rsid w:val="004708C5"/>
    <w:rsid w:val="00471789"/>
    <w:rsid w:val="00474C90"/>
    <w:rsid w:val="00477441"/>
    <w:rsid w:val="00486F53"/>
    <w:rsid w:val="0048743D"/>
    <w:rsid w:val="0049236A"/>
    <w:rsid w:val="004A0808"/>
    <w:rsid w:val="004B0798"/>
    <w:rsid w:val="004B5EBE"/>
    <w:rsid w:val="004C049B"/>
    <w:rsid w:val="004C2493"/>
    <w:rsid w:val="004D1CEB"/>
    <w:rsid w:val="004D2FDB"/>
    <w:rsid w:val="004D622F"/>
    <w:rsid w:val="004D7708"/>
    <w:rsid w:val="004F3730"/>
    <w:rsid w:val="004F6361"/>
    <w:rsid w:val="0050543E"/>
    <w:rsid w:val="00505FE9"/>
    <w:rsid w:val="00506CBE"/>
    <w:rsid w:val="005225EC"/>
    <w:rsid w:val="00524267"/>
    <w:rsid w:val="00525829"/>
    <w:rsid w:val="00525BD5"/>
    <w:rsid w:val="005273E1"/>
    <w:rsid w:val="00533A6B"/>
    <w:rsid w:val="00533C71"/>
    <w:rsid w:val="005378A1"/>
    <w:rsid w:val="00542316"/>
    <w:rsid w:val="00552641"/>
    <w:rsid w:val="00557CE8"/>
    <w:rsid w:val="00561B49"/>
    <w:rsid w:val="005635B1"/>
    <w:rsid w:val="00571F16"/>
    <w:rsid w:val="0057481C"/>
    <w:rsid w:val="00576252"/>
    <w:rsid w:val="0058030E"/>
    <w:rsid w:val="00586869"/>
    <w:rsid w:val="00593A03"/>
    <w:rsid w:val="00594B8B"/>
    <w:rsid w:val="00594F49"/>
    <w:rsid w:val="005A0A2C"/>
    <w:rsid w:val="005A421A"/>
    <w:rsid w:val="005A6FA0"/>
    <w:rsid w:val="005B1403"/>
    <w:rsid w:val="005B2C7A"/>
    <w:rsid w:val="005B3115"/>
    <w:rsid w:val="005B4CFD"/>
    <w:rsid w:val="005B63C0"/>
    <w:rsid w:val="005C2A96"/>
    <w:rsid w:val="005D0661"/>
    <w:rsid w:val="005D49AF"/>
    <w:rsid w:val="005E071E"/>
    <w:rsid w:val="005E0900"/>
    <w:rsid w:val="005E7D19"/>
    <w:rsid w:val="005F039A"/>
    <w:rsid w:val="005F248E"/>
    <w:rsid w:val="00615BA5"/>
    <w:rsid w:val="00620ECA"/>
    <w:rsid w:val="00622EFB"/>
    <w:rsid w:val="006247B7"/>
    <w:rsid w:val="00625FA3"/>
    <w:rsid w:val="006274D8"/>
    <w:rsid w:val="00631908"/>
    <w:rsid w:val="00633378"/>
    <w:rsid w:val="006333B4"/>
    <w:rsid w:val="006345D5"/>
    <w:rsid w:val="00642C59"/>
    <w:rsid w:val="00647587"/>
    <w:rsid w:val="00647DE1"/>
    <w:rsid w:val="006510BF"/>
    <w:rsid w:val="00652CD2"/>
    <w:rsid w:val="00652D85"/>
    <w:rsid w:val="00653A2D"/>
    <w:rsid w:val="006551FE"/>
    <w:rsid w:val="006569F3"/>
    <w:rsid w:val="00661C73"/>
    <w:rsid w:val="00662544"/>
    <w:rsid w:val="006701DA"/>
    <w:rsid w:val="00675F7E"/>
    <w:rsid w:val="00681B39"/>
    <w:rsid w:val="00682773"/>
    <w:rsid w:val="00684D8E"/>
    <w:rsid w:val="00694E65"/>
    <w:rsid w:val="00695753"/>
    <w:rsid w:val="00695B02"/>
    <w:rsid w:val="00695C45"/>
    <w:rsid w:val="006973AA"/>
    <w:rsid w:val="006A0FE5"/>
    <w:rsid w:val="006A3D05"/>
    <w:rsid w:val="006B1545"/>
    <w:rsid w:val="006B30C9"/>
    <w:rsid w:val="006C19EB"/>
    <w:rsid w:val="006C2F48"/>
    <w:rsid w:val="006C7E45"/>
    <w:rsid w:val="006D55AE"/>
    <w:rsid w:val="006E3B8A"/>
    <w:rsid w:val="006E48EB"/>
    <w:rsid w:val="006F07A2"/>
    <w:rsid w:val="006F291E"/>
    <w:rsid w:val="006F60C6"/>
    <w:rsid w:val="006F755C"/>
    <w:rsid w:val="00703E48"/>
    <w:rsid w:val="00710D53"/>
    <w:rsid w:val="00711344"/>
    <w:rsid w:val="00711633"/>
    <w:rsid w:val="00712734"/>
    <w:rsid w:val="0072107D"/>
    <w:rsid w:val="00732095"/>
    <w:rsid w:val="007323C3"/>
    <w:rsid w:val="00734147"/>
    <w:rsid w:val="00737E8A"/>
    <w:rsid w:val="0075084A"/>
    <w:rsid w:val="00750A77"/>
    <w:rsid w:val="00752BAC"/>
    <w:rsid w:val="007569B7"/>
    <w:rsid w:val="007622B7"/>
    <w:rsid w:val="0077072E"/>
    <w:rsid w:val="00772D9A"/>
    <w:rsid w:val="00774547"/>
    <w:rsid w:val="00777319"/>
    <w:rsid w:val="00784FEF"/>
    <w:rsid w:val="00787195"/>
    <w:rsid w:val="007B380C"/>
    <w:rsid w:val="007B47C9"/>
    <w:rsid w:val="007C1791"/>
    <w:rsid w:val="007C1B35"/>
    <w:rsid w:val="007C2DFA"/>
    <w:rsid w:val="007C5E57"/>
    <w:rsid w:val="007C6B0A"/>
    <w:rsid w:val="007D6BA3"/>
    <w:rsid w:val="007E2632"/>
    <w:rsid w:val="007F11A8"/>
    <w:rsid w:val="007F2028"/>
    <w:rsid w:val="007F2382"/>
    <w:rsid w:val="007F2A95"/>
    <w:rsid w:val="007F7B40"/>
    <w:rsid w:val="008052A4"/>
    <w:rsid w:val="00811B0A"/>
    <w:rsid w:val="0081669D"/>
    <w:rsid w:val="00817730"/>
    <w:rsid w:val="008224F5"/>
    <w:rsid w:val="00831C00"/>
    <w:rsid w:val="0083744F"/>
    <w:rsid w:val="00840D11"/>
    <w:rsid w:val="00851BDD"/>
    <w:rsid w:val="00851FBE"/>
    <w:rsid w:val="00855E06"/>
    <w:rsid w:val="0085675D"/>
    <w:rsid w:val="00857FB2"/>
    <w:rsid w:val="00861742"/>
    <w:rsid w:val="008665B2"/>
    <w:rsid w:val="00892FB2"/>
    <w:rsid w:val="00896245"/>
    <w:rsid w:val="00897C9F"/>
    <w:rsid w:val="008A43EE"/>
    <w:rsid w:val="008B2F1C"/>
    <w:rsid w:val="008B32C9"/>
    <w:rsid w:val="008B490C"/>
    <w:rsid w:val="008C50BE"/>
    <w:rsid w:val="008D1962"/>
    <w:rsid w:val="008D6A85"/>
    <w:rsid w:val="008E0C35"/>
    <w:rsid w:val="008E2E56"/>
    <w:rsid w:val="008E46EC"/>
    <w:rsid w:val="008E7C90"/>
    <w:rsid w:val="008F14FB"/>
    <w:rsid w:val="008F6F7B"/>
    <w:rsid w:val="009058D9"/>
    <w:rsid w:val="009102A5"/>
    <w:rsid w:val="00913B6F"/>
    <w:rsid w:val="0092142C"/>
    <w:rsid w:val="009221C3"/>
    <w:rsid w:val="00922CC9"/>
    <w:rsid w:val="00923504"/>
    <w:rsid w:val="00926E6D"/>
    <w:rsid w:val="00933046"/>
    <w:rsid w:val="00933EB7"/>
    <w:rsid w:val="00934126"/>
    <w:rsid w:val="0093437F"/>
    <w:rsid w:val="0093544E"/>
    <w:rsid w:val="00935651"/>
    <w:rsid w:val="009359D3"/>
    <w:rsid w:val="00942309"/>
    <w:rsid w:val="009431E5"/>
    <w:rsid w:val="00943D37"/>
    <w:rsid w:val="00945808"/>
    <w:rsid w:val="009478BA"/>
    <w:rsid w:val="009508E0"/>
    <w:rsid w:val="00955852"/>
    <w:rsid w:val="00960BE9"/>
    <w:rsid w:val="0096141F"/>
    <w:rsid w:val="00972E98"/>
    <w:rsid w:val="00977039"/>
    <w:rsid w:val="0098272E"/>
    <w:rsid w:val="009836EB"/>
    <w:rsid w:val="0098400B"/>
    <w:rsid w:val="0098529B"/>
    <w:rsid w:val="00986A1D"/>
    <w:rsid w:val="009877D7"/>
    <w:rsid w:val="0099085B"/>
    <w:rsid w:val="00992F05"/>
    <w:rsid w:val="00996A42"/>
    <w:rsid w:val="009A696C"/>
    <w:rsid w:val="009B3E84"/>
    <w:rsid w:val="009B609E"/>
    <w:rsid w:val="009B6216"/>
    <w:rsid w:val="009B6D4A"/>
    <w:rsid w:val="009C158B"/>
    <w:rsid w:val="009C4770"/>
    <w:rsid w:val="009D362D"/>
    <w:rsid w:val="009E7D4A"/>
    <w:rsid w:val="009F0192"/>
    <w:rsid w:val="009F0C0A"/>
    <w:rsid w:val="009F1557"/>
    <w:rsid w:val="009F1D99"/>
    <w:rsid w:val="009F2131"/>
    <w:rsid w:val="009F3FC6"/>
    <w:rsid w:val="00A002C3"/>
    <w:rsid w:val="00A003AE"/>
    <w:rsid w:val="00A029EF"/>
    <w:rsid w:val="00A03D7E"/>
    <w:rsid w:val="00A04826"/>
    <w:rsid w:val="00A05D7D"/>
    <w:rsid w:val="00A11BBE"/>
    <w:rsid w:val="00A1288B"/>
    <w:rsid w:val="00A14575"/>
    <w:rsid w:val="00A16BF3"/>
    <w:rsid w:val="00A171D2"/>
    <w:rsid w:val="00A23E9D"/>
    <w:rsid w:val="00A26BE7"/>
    <w:rsid w:val="00A30D12"/>
    <w:rsid w:val="00A33913"/>
    <w:rsid w:val="00A37B93"/>
    <w:rsid w:val="00A40271"/>
    <w:rsid w:val="00A40A8A"/>
    <w:rsid w:val="00A4455F"/>
    <w:rsid w:val="00A44773"/>
    <w:rsid w:val="00A538D0"/>
    <w:rsid w:val="00A56B7C"/>
    <w:rsid w:val="00A63DDC"/>
    <w:rsid w:val="00A7304F"/>
    <w:rsid w:val="00A74DB1"/>
    <w:rsid w:val="00A75FD3"/>
    <w:rsid w:val="00A85207"/>
    <w:rsid w:val="00A9258B"/>
    <w:rsid w:val="00A92A8F"/>
    <w:rsid w:val="00A96C83"/>
    <w:rsid w:val="00AA74D0"/>
    <w:rsid w:val="00AB5B3D"/>
    <w:rsid w:val="00AC1243"/>
    <w:rsid w:val="00AC6808"/>
    <w:rsid w:val="00AC6E9B"/>
    <w:rsid w:val="00AD265B"/>
    <w:rsid w:val="00AE069A"/>
    <w:rsid w:val="00AE53CE"/>
    <w:rsid w:val="00AE59C0"/>
    <w:rsid w:val="00AF5FB1"/>
    <w:rsid w:val="00AF6BC7"/>
    <w:rsid w:val="00B10877"/>
    <w:rsid w:val="00B121E9"/>
    <w:rsid w:val="00B17CA8"/>
    <w:rsid w:val="00B17D4D"/>
    <w:rsid w:val="00B2227D"/>
    <w:rsid w:val="00B241B9"/>
    <w:rsid w:val="00B30D25"/>
    <w:rsid w:val="00B31FE2"/>
    <w:rsid w:val="00B41280"/>
    <w:rsid w:val="00B41D45"/>
    <w:rsid w:val="00B452C4"/>
    <w:rsid w:val="00B4686A"/>
    <w:rsid w:val="00B67C13"/>
    <w:rsid w:val="00B7052B"/>
    <w:rsid w:val="00B73034"/>
    <w:rsid w:val="00B73080"/>
    <w:rsid w:val="00B742ED"/>
    <w:rsid w:val="00B7761E"/>
    <w:rsid w:val="00B819F4"/>
    <w:rsid w:val="00B81C29"/>
    <w:rsid w:val="00B82E19"/>
    <w:rsid w:val="00B86F5D"/>
    <w:rsid w:val="00B87A32"/>
    <w:rsid w:val="00B91F52"/>
    <w:rsid w:val="00B92900"/>
    <w:rsid w:val="00B945C8"/>
    <w:rsid w:val="00B97D81"/>
    <w:rsid w:val="00BA4BFE"/>
    <w:rsid w:val="00BB0079"/>
    <w:rsid w:val="00BB0B73"/>
    <w:rsid w:val="00BB248D"/>
    <w:rsid w:val="00BB3C0F"/>
    <w:rsid w:val="00BB4F67"/>
    <w:rsid w:val="00BC0842"/>
    <w:rsid w:val="00BC2B03"/>
    <w:rsid w:val="00BC3B86"/>
    <w:rsid w:val="00BC6579"/>
    <w:rsid w:val="00BC6D39"/>
    <w:rsid w:val="00BD1999"/>
    <w:rsid w:val="00BD2277"/>
    <w:rsid w:val="00BD4731"/>
    <w:rsid w:val="00BD5ADA"/>
    <w:rsid w:val="00BD61EB"/>
    <w:rsid w:val="00BE34D4"/>
    <w:rsid w:val="00BF0FFC"/>
    <w:rsid w:val="00BF31C8"/>
    <w:rsid w:val="00BF321B"/>
    <w:rsid w:val="00BF33BE"/>
    <w:rsid w:val="00BF34B3"/>
    <w:rsid w:val="00C00CA0"/>
    <w:rsid w:val="00C025C7"/>
    <w:rsid w:val="00C05E9D"/>
    <w:rsid w:val="00C0659A"/>
    <w:rsid w:val="00C10722"/>
    <w:rsid w:val="00C20D4E"/>
    <w:rsid w:val="00C248DB"/>
    <w:rsid w:val="00C25DBE"/>
    <w:rsid w:val="00C26E42"/>
    <w:rsid w:val="00C278D5"/>
    <w:rsid w:val="00C32031"/>
    <w:rsid w:val="00C345B3"/>
    <w:rsid w:val="00C34690"/>
    <w:rsid w:val="00C41498"/>
    <w:rsid w:val="00C42A56"/>
    <w:rsid w:val="00C43313"/>
    <w:rsid w:val="00C4340F"/>
    <w:rsid w:val="00C50DA2"/>
    <w:rsid w:val="00C51ED0"/>
    <w:rsid w:val="00C61282"/>
    <w:rsid w:val="00C63724"/>
    <w:rsid w:val="00C64ECB"/>
    <w:rsid w:val="00C66FB6"/>
    <w:rsid w:val="00C72396"/>
    <w:rsid w:val="00C73FBF"/>
    <w:rsid w:val="00C76B4B"/>
    <w:rsid w:val="00C81184"/>
    <w:rsid w:val="00C81237"/>
    <w:rsid w:val="00C81D8E"/>
    <w:rsid w:val="00C82A9A"/>
    <w:rsid w:val="00C857DC"/>
    <w:rsid w:val="00C86FC0"/>
    <w:rsid w:val="00C9026E"/>
    <w:rsid w:val="00C90347"/>
    <w:rsid w:val="00C90E61"/>
    <w:rsid w:val="00C95B14"/>
    <w:rsid w:val="00CA76CE"/>
    <w:rsid w:val="00CB20FD"/>
    <w:rsid w:val="00CB21AA"/>
    <w:rsid w:val="00CB3B8C"/>
    <w:rsid w:val="00CB4A38"/>
    <w:rsid w:val="00CB4D26"/>
    <w:rsid w:val="00CB5D6A"/>
    <w:rsid w:val="00CB6795"/>
    <w:rsid w:val="00CC2AFD"/>
    <w:rsid w:val="00CC600E"/>
    <w:rsid w:val="00CC675D"/>
    <w:rsid w:val="00CC6769"/>
    <w:rsid w:val="00CD1BB1"/>
    <w:rsid w:val="00CD603C"/>
    <w:rsid w:val="00CE1839"/>
    <w:rsid w:val="00CF3840"/>
    <w:rsid w:val="00CF64FF"/>
    <w:rsid w:val="00D0256F"/>
    <w:rsid w:val="00D06884"/>
    <w:rsid w:val="00D12257"/>
    <w:rsid w:val="00D127EF"/>
    <w:rsid w:val="00D14036"/>
    <w:rsid w:val="00D23EE8"/>
    <w:rsid w:val="00D26D64"/>
    <w:rsid w:val="00D36193"/>
    <w:rsid w:val="00D428DE"/>
    <w:rsid w:val="00D42953"/>
    <w:rsid w:val="00D54A5B"/>
    <w:rsid w:val="00D56683"/>
    <w:rsid w:val="00D56802"/>
    <w:rsid w:val="00D60AED"/>
    <w:rsid w:val="00D61DA0"/>
    <w:rsid w:val="00D62B3D"/>
    <w:rsid w:val="00D6337A"/>
    <w:rsid w:val="00D63801"/>
    <w:rsid w:val="00D66288"/>
    <w:rsid w:val="00D70EC4"/>
    <w:rsid w:val="00D71A8A"/>
    <w:rsid w:val="00D7372A"/>
    <w:rsid w:val="00D73893"/>
    <w:rsid w:val="00D7568E"/>
    <w:rsid w:val="00D83214"/>
    <w:rsid w:val="00D86D84"/>
    <w:rsid w:val="00D86F31"/>
    <w:rsid w:val="00D90663"/>
    <w:rsid w:val="00D96689"/>
    <w:rsid w:val="00D97F06"/>
    <w:rsid w:val="00DA4020"/>
    <w:rsid w:val="00DA547A"/>
    <w:rsid w:val="00DA5EFA"/>
    <w:rsid w:val="00DA75FD"/>
    <w:rsid w:val="00DA7F36"/>
    <w:rsid w:val="00DB13C5"/>
    <w:rsid w:val="00DB336E"/>
    <w:rsid w:val="00DB52D9"/>
    <w:rsid w:val="00DC36C1"/>
    <w:rsid w:val="00DC3B99"/>
    <w:rsid w:val="00DC66E0"/>
    <w:rsid w:val="00DC7FCD"/>
    <w:rsid w:val="00DD0B2B"/>
    <w:rsid w:val="00DD29B1"/>
    <w:rsid w:val="00DD4B5D"/>
    <w:rsid w:val="00DD5DC7"/>
    <w:rsid w:val="00DE082F"/>
    <w:rsid w:val="00DE5F81"/>
    <w:rsid w:val="00DE62A0"/>
    <w:rsid w:val="00DF0F3D"/>
    <w:rsid w:val="00DF1F1D"/>
    <w:rsid w:val="00DF2046"/>
    <w:rsid w:val="00DF2230"/>
    <w:rsid w:val="00DF5FAF"/>
    <w:rsid w:val="00E03E0C"/>
    <w:rsid w:val="00E06ED4"/>
    <w:rsid w:val="00E0709C"/>
    <w:rsid w:val="00E07FF1"/>
    <w:rsid w:val="00E17D2B"/>
    <w:rsid w:val="00E22928"/>
    <w:rsid w:val="00E32B60"/>
    <w:rsid w:val="00E3497D"/>
    <w:rsid w:val="00E35036"/>
    <w:rsid w:val="00E3698C"/>
    <w:rsid w:val="00E40846"/>
    <w:rsid w:val="00E432C8"/>
    <w:rsid w:val="00E4793C"/>
    <w:rsid w:val="00E5340F"/>
    <w:rsid w:val="00E5487F"/>
    <w:rsid w:val="00E6125D"/>
    <w:rsid w:val="00E66FEC"/>
    <w:rsid w:val="00E72054"/>
    <w:rsid w:val="00E749AC"/>
    <w:rsid w:val="00E74A42"/>
    <w:rsid w:val="00E77AF2"/>
    <w:rsid w:val="00E77CF9"/>
    <w:rsid w:val="00E803E5"/>
    <w:rsid w:val="00E842FC"/>
    <w:rsid w:val="00E93C33"/>
    <w:rsid w:val="00EA4202"/>
    <w:rsid w:val="00EB0E63"/>
    <w:rsid w:val="00EB10CD"/>
    <w:rsid w:val="00EC125E"/>
    <w:rsid w:val="00EC2090"/>
    <w:rsid w:val="00ED1BB6"/>
    <w:rsid w:val="00EE0357"/>
    <w:rsid w:val="00EE0F4F"/>
    <w:rsid w:val="00EE11D7"/>
    <w:rsid w:val="00EE4E6B"/>
    <w:rsid w:val="00EF12FD"/>
    <w:rsid w:val="00EF49B4"/>
    <w:rsid w:val="00EF4C90"/>
    <w:rsid w:val="00F0245E"/>
    <w:rsid w:val="00F038C2"/>
    <w:rsid w:val="00F03F5D"/>
    <w:rsid w:val="00F122DB"/>
    <w:rsid w:val="00F23FC3"/>
    <w:rsid w:val="00F2449A"/>
    <w:rsid w:val="00F25A65"/>
    <w:rsid w:val="00F2763A"/>
    <w:rsid w:val="00F32C0B"/>
    <w:rsid w:val="00F342CB"/>
    <w:rsid w:val="00F34F5F"/>
    <w:rsid w:val="00F354CF"/>
    <w:rsid w:val="00F3672A"/>
    <w:rsid w:val="00F37905"/>
    <w:rsid w:val="00F41AE6"/>
    <w:rsid w:val="00F44EE1"/>
    <w:rsid w:val="00F4567F"/>
    <w:rsid w:val="00F5121C"/>
    <w:rsid w:val="00F66630"/>
    <w:rsid w:val="00F676BD"/>
    <w:rsid w:val="00F70466"/>
    <w:rsid w:val="00F71796"/>
    <w:rsid w:val="00F74574"/>
    <w:rsid w:val="00F81F04"/>
    <w:rsid w:val="00F8292D"/>
    <w:rsid w:val="00F8399D"/>
    <w:rsid w:val="00F9529E"/>
    <w:rsid w:val="00FA0081"/>
    <w:rsid w:val="00FA7298"/>
    <w:rsid w:val="00FB2F01"/>
    <w:rsid w:val="00FB5247"/>
    <w:rsid w:val="00FC10CD"/>
    <w:rsid w:val="00FC16CC"/>
    <w:rsid w:val="00FC1B8D"/>
    <w:rsid w:val="00FC40F0"/>
    <w:rsid w:val="00FC4927"/>
    <w:rsid w:val="00FC5ED0"/>
    <w:rsid w:val="00FC72FA"/>
    <w:rsid w:val="00FD16BB"/>
    <w:rsid w:val="00FD61FB"/>
    <w:rsid w:val="00FE3E74"/>
    <w:rsid w:val="00FE5B76"/>
    <w:rsid w:val="00FE6A8B"/>
    <w:rsid w:val="00FE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ru v:ext="edit" colors="#eaeaea"/>
    </o:shapedefaults>
    <o:shapelayout v:ext="edit">
      <o:idmap v:ext="edit" data="1"/>
    </o:shapelayout>
  </w:shapeDefaults>
  <w:decimalSymbol w:val=","/>
  <w:listSeparator w:val=";"/>
  <w14:docId w14:val="7F4AE139"/>
  <w15:chartTrackingRefBased/>
  <w15:docId w15:val="{6DD13E7C-6370-4CAE-8996-B33140B4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customStyle="1" w:styleId="Tekstpodstawowy1">
    <w:name w:val="Tekst podstawowy1"/>
    <w:rPr>
      <w:color w:val="000000"/>
      <w:sz w:val="24"/>
      <w:lang w:val="en-US"/>
    </w:rPr>
  </w:style>
  <w:style w:type="paragraph" w:styleId="Tekstpodstawowy3">
    <w:name w:val="Body Text 3"/>
    <w:basedOn w:val="Normalny"/>
    <w:rPr>
      <w:rFonts w:ascii="Arial" w:hAnsi="Arial"/>
      <w:color w:val="000000"/>
      <w:sz w:val="22"/>
    </w:rPr>
  </w:style>
  <w:style w:type="paragraph" w:styleId="Tekstpodstawowywcity">
    <w:name w:val="Body Text Indent"/>
    <w:basedOn w:val="Normalny"/>
    <w:pPr>
      <w:ind w:left="567" w:firstLine="567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firstLine="567"/>
    </w:pPr>
    <w:rPr>
      <w:rFonts w:ascii="Arial" w:hAnsi="Arial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sz w:val="32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b/>
      <w:sz w:val="32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wcity3">
    <w:name w:val="Body Text Indent 3"/>
    <w:basedOn w:val="Normalny"/>
    <w:pPr>
      <w:ind w:firstLine="360"/>
    </w:pPr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character" w:customStyle="1" w:styleId="br21">
    <w:name w:val="br21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C81184"/>
    <w:pPr>
      <w:widowControl w:val="0"/>
      <w:suppressAutoHyphens/>
      <w:ind w:left="4956"/>
    </w:pPr>
    <w:rPr>
      <w:rFonts w:ascii="Tahoma" w:eastAsia="Lucida Sans Unicode" w:hAnsi="Tahoma" w:cs="Tahoma"/>
      <w:color w:val="000000"/>
      <w:sz w:val="24"/>
      <w:szCs w:val="24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81773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17730"/>
  </w:style>
  <w:style w:type="character" w:customStyle="1" w:styleId="TematkomentarzaZnak">
    <w:name w:val="Temat komentarza Znak"/>
    <w:basedOn w:val="TekstkomentarzaZnak"/>
    <w:link w:val="Tematkomentarza"/>
    <w:rsid w:val="00817730"/>
  </w:style>
  <w:style w:type="paragraph" w:styleId="Akapitzlist">
    <w:name w:val="List Paragraph"/>
    <w:basedOn w:val="Normalny"/>
    <w:uiPriority w:val="34"/>
    <w:qFormat/>
    <w:rsid w:val="0093437F"/>
    <w:pPr>
      <w:ind w:left="708"/>
    </w:pPr>
  </w:style>
  <w:style w:type="paragraph" w:customStyle="1" w:styleId="Style16">
    <w:name w:val="Style16"/>
    <w:basedOn w:val="Normalny"/>
    <w:rsid w:val="00AF5FB1"/>
    <w:pPr>
      <w:spacing w:line="360" w:lineRule="exact"/>
      <w:ind w:firstLine="23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nowela</vt:lpstr>
    </vt:vector>
  </TitlesOfParts>
  <Company>czabanzp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nowela</dc:title>
  <dc:subject/>
  <dc:creator>Grzegorz Czaban</dc:creator>
  <cp:keywords/>
  <cp:lastModifiedBy>Milena Łuczyńska</cp:lastModifiedBy>
  <cp:revision>7</cp:revision>
  <cp:lastPrinted>2023-04-18T12:54:00Z</cp:lastPrinted>
  <dcterms:created xsi:type="dcterms:W3CDTF">2023-04-18T12:55:00Z</dcterms:created>
  <dcterms:modified xsi:type="dcterms:W3CDTF">2025-03-21T07:33:00Z</dcterms:modified>
</cp:coreProperties>
</file>