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253653692"/>
    <w:p w14:paraId="054B98A7" w14:textId="197AB61F" w:rsidR="005F035B" w:rsidRPr="005F035B" w:rsidRDefault="005F035B" w:rsidP="00995C20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21E96" wp14:editId="1DAC2A99">
                <wp:simplePos x="0" y="0"/>
                <wp:positionH relativeFrom="column">
                  <wp:posOffset>-114300</wp:posOffset>
                </wp:positionH>
                <wp:positionV relativeFrom="paragraph">
                  <wp:posOffset>-23495</wp:posOffset>
                </wp:positionV>
                <wp:extent cx="2286000" cy="1028700"/>
                <wp:effectExtent l="0" t="0" r="19050" b="190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9A557A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5CE003D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EBF29D" w14:textId="14F7EC44" w:rsidR="005F035B" w:rsidRDefault="005F035B" w:rsidP="005F035B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 xml:space="preserve"> Wykonawc</w:t>
                            </w:r>
                            <w:r w:rsidR="007E1A06">
                              <w:rPr>
                                <w:sz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21E96" id="Rounded Rectangle 2" o:spid="_x0000_s1026" style="position:absolute;left:0;text-align:left;margin-left:-9pt;margin-top:-1.8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">
                <v:textbox>
                  <w:txbxContent>
                    <w:p w14:paraId="229A557A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15CE003D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EBF29D" w14:textId="14F7EC44" w:rsidR="005F035B" w:rsidRDefault="005F035B" w:rsidP="005F035B">
                      <w:pPr>
                        <w:jc w:val="center"/>
                      </w:pPr>
                      <w:r>
                        <w:rPr>
                          <w:sz w:val="18"/>
                        </w:rPr>
                        <w:t xml:space="preserve"> Wykonawc</w:t>
                      </w:r>
                      <w:r w:rsidR="007E1A06">
                        <w:rPr>
                          <w:sz w:val="18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bookmarkStart w:id="1" w:name="_Toc459792499"/>
      <w:r w:rsidRPr="005F035B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Załącznik Nr </w:t>
      </w:r>
      <w:bookmarkEnd w:id="0"/>
      <w:bookmarkEnd w:id="1"/>
      <w:r w:rsidR="00995C20">
        <w:rPr>
          <w:rFonts w:ascii="Times New Roman" w:eastAsia="Times New Roman" w:hAnsi="Times New Roman" w:cs="Times New Roman"/>
          <w:b/>
          <w:bCs/>
          <w:i/>
          <w:szCs w:val="26"/>
        </w:rPr>
        <w:t>6</w:t>
      </w:r>
      <w:r w:rsidR="008F1418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 – do </w:t>
      </w:r>
      <w:r w:rsidR="00995C20">
        <w:rPr>
          <w:rFonts w:ascii="Times New Roman" w:eastAsia="Times New Roman" w:hAnsi="Times New Roman" w:cs="Times New Roman"/>
          <w:b/>
          <w:bCs/>
          <w:i/>
          <w:szCs w:val="26"/>
        </w:rPr>
        <w:t>SWZ</w:t>
      </w:r>
    </w:p>
    <w:p w14:paraId="402BFD3C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29EB3F8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D6B34BE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D33C69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6C14463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F69654D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96024ED" w14:textId="77777777" w:rsidR="005F035B" w:rsidRPr="005F035B" w:rsidRDefault="005F035B" w:rsidP="005F03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03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ZAMÓWIEŃ ZREALIZOWANYCH</w:t>
      </w:r>
      <w:r w:rsidRPr="005F03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PRZEZ WYKONAWCĘ W CIAGU OSTATNICH 3 LAT ZGODNYCH Z WYMOGAMI ZAMAWIAJĄCEGO* </w:t>
      </w:r>
    </w:p>
    <w:p w14:paraId="1875456F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594"/>
        <w:gridCol w:w="1800"/>
        <w:gridCol w:w="2299"/>
        <w:gridCol w:w="1828"/>
      </w:tblGrid>
      <w:tr w:rsidR="005F035B" w:rsidRPr="005F035B" w14:paraId="0CECB874" w14:textId="77777777" w:rsidTr="00B800AB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62AD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7F4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dostawy</w:t>
            </w:r>
          </w:p>
        </w:tc>
        <w:tc>
          <w:tcPr>
            <w:tcW w:w="1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9DCD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Wielkość dostawy</w:t>
            </w:r>
          </w:p>
        </w:tc>
        <w:tc>
          <w:tcPr>
            <w:tcW w:w="23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2A74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wykonania dostawy</w:t>
            </w:r>
          </w:p>
          <w:p w14:paraId="259B71C5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(od DD-MM-RR</w:t>
            </w: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do DD-MM-RR)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4CEF" w14:textId="77777777" w:rsidR="005F035B" w:rsidRPr="005F035B" w:rsidRDefault="005F035B" w:rsidP="005F03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</w:t>
            </w:r>
          </w:p>
          <w:p w14:paraId="575C59C5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Zamawiającego</w:t>
            </w:r>
          </w:p>
        </w:tc>
      </w:tr>
      <w:tr w:rsidR="005F035B" w:rsidRPr="005F035B" w14:paraId="5539FEF2" w14:textId="77777777" w:rsidTr="00B800AB">
        <w:trPr>
          <w:trHeight w:val="1584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D047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150A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ECA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BD66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3E01F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5F035B" w:rsidRPr="005F035B" w14:paraId="7D266BB9" w14:textId="77777777" w:rsidTr="00B800AB">
        <w:trPr>
          <w:trHeight w:val="1678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632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B5D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0D4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C74C0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7C25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5F035B" w:rsidRPr="005F035B" w14:paraId="1DE129E2" w14:textId="77777777" w:rsidTr="00B800AB">
        <w:trPr>
          <w:trHeight w:val="1829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914B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B21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70B4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7A8A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CF1C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2108C3B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E09810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3AD4B" w14:textId="77777777" w:rsidR="00E907EA" w:rsidRPr="00E907EA" w:rsidRDefault="00E907EA" w:rsidP="00E907EA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Calibri" w:hAnsi="Times New Roman" w:cs="Times New Roman"/>
          <w:sz w:val="16"/>
          <w:szCs w:val="16"/>
        </w:rPr>
        <w:t>---------------------------------------</w:t>
      </w:r>
    </w:p>
    <w:p w14:paraId="5B9BF38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08DA87B8" w14:textId="0C5691B5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i przekazany Zamawiającemu.</w:t>
      </w:r>
    </w:p>
    <w:p w14:paraId="63369F82" w14:textId="77777777" w:rsidR="00AB1C68" w:rsidRDefault="00AB1C68"/>
    <w:sectPr w:rsidR="00AB1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1F"/>
    <w:rsid w:val="000A7634"/>
    <w:rsid w:val="005F035B"/>
    <w:rsid w:val="00696D1F"/>
    <w:rsid w:val="007E1A06"/>
    <w:rsid w:val="008F1418"/>
    <w:rsid w:val="00995C20"/>
    <w:rsid w:val="00AB1C68"/>
    <w:rsid w:val="00E9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CC9C"/>
  <w15:docId w15:val="{B0A480FA-AF25-43EF-9796-81493611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416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Informatyk Szpital</cp:lastModifiedBy>
  <cp:revision>6</cp:revision>
  <cp:lastPrinted>2022-03-23T07:28:00Z</cp:lastPrinted>
  <dcterms:created xsi:type="dcterms:W3CDTF">2022-03-07T12:23:00Z</dcterms:created>
  <dcterms:modified xsi:type="dcterms:W3CDTF">2022-12-27T10:15:00Z</dcterms:modified>
</cp:coreProperties>
</file>