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9DADF" w14:textId="77777777" w:rsidR="006529B5" w:rsidRPr="006529B5" w:rsidRDefault="006529B5" w:rsidP="006529B5">
      <w:pPr>
        <w:keepLines/>
        <w:spacing w:after="0" w:line="240" w:lineRule="auto"/>
        <w:jc w:val="right"/>
        <w:rPr>
          <w:rFonts w:ascii="Times New Roman" w:hAnsi="Times New Roman"/>
          <w:b/>
          <w:bCs/>
          <w:i/>
          <w:iCs/>
        </w:rPr>
      </w:pPr>
      <w:r w:rsidRPr="006529B5">
        <w:rPr>
          <w:rFonts w:ascii="Times New Roman" w:hAnsi="Times New Roman"/>
          <w:b/>
          <w:bCs/>
          <w:i/>
          <w:iCs/>
        </w:rPr>
        <w:t xml:space="preserve">Załącznik nr </w:t>
      </w:r>
      <w:r>
        <w:rPr>
          <w:rFonts w:ascii="Times New Roman" w:hAnsi="Times New Roman"/>
          <w:b/>
          <w:bCs/>
          <w:i/>
          <w:iCs/>
        </w:rPr>
        <w:t>7</w:t>
      </w:r>
      <w:r w:rsidRPr="006529B5">
        <w:rPr>
          <w:rFonts w:ascii="Times New Roman" w:hAnsi="Times New Roman"/>
          <w:b/>
          <w:bCs/>
          <w:i/>
          <w:iCs/>
        </w:rPr>
        <w:t xml:space="preserve"> do SWZ</w:t>
      </w:r>
    </w:p>
    <w:p w14:paraId="30BE5FA0" w14:textId="45A024E4" w:rsidR="005A6E09" w:rsidRPr="005A6E09" w:rsidRDefault="005A6E09" w:rsidP="005A6E09">
      <w:pPr>
        <w:keepLines/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</w:pPr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na świadczenie usługi ochrony fizycznej</w:t>
      </w:r>
      <w:r w:rsidR="003E46E0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 xml:space="preserve"> obiektów,</w:t>
      </w:r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 xml:space="preserve"> osób i mienia </w:t>
      </w:r>
    </w:p>
    <w:p w14:paraId="126759F7" w14:textId="77777777" w:rsidR="005A6E09" w:rsidRPr="005A6E09" w:rsidRDefault="005A6E09" w:rsidP="005A6E09">
      <w:pPr>
        <w:keepLines/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</w:pPr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Wojewódzkiego Szpitala Specjalistycznego we Wrocławiu</w:t>
      </w:r>
    </w:p>
    <w:p w14:paraId="21F30E3B" w14:textId="52921A33" w:rsidR="005A6E09" w:rsidRPr="005A6E09" w:rsidRDefault="005A6E09" w:rsidP="005A6E09">
      <w:pPr>
        <w:keepLines/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</w:pPr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Nr sprawy Szp-241/FZ  – 015</w:t>
      </w:r>
      <w:r w:rsidR="008A62BC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_A</w:t>
      </w:r>
      <w:bookmarkStart w:id="0" w:name="_GoBack"/>
      <w:bookmarkEnd w:id="0"/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/2025</w:t>
      </w:r>
    </w:p>
    <w:p w14:paraId="0475BB70" w14:textId="77777777" w:rsidR="006529B5" w:rsidRDefault="006529B5" w:rsidP="006529B5">
      <w:pPr>
        <w:keepLines/>
        <w:spacing w:after="0" w:line="240" w:lineRule="auto"/>
        <w:jc w:val="both"/>
        <w:rPr>
          <w:rFonts w:ascii="Times New Roman" w:hAnsi="Times New Roman"/>
        </w:rPr>
      </w:pPr>
    </w:p>
    <w:p w14:paraId="33A46E89" w14:textId="77777777" w:rsidR="006529B5" w:rsidRPr="006529B5" w:rsidRDefault="006529B5" w:rsidP="006529B5">
      <w:pPr>
        <w:keepLines/>
        <w:spacing w:after="0" w:line="240" w:lineRule="auto"/>
        <w:jc w:val="both"/>
        <w:rPr>
          <w:rFonts w:ascii="Times New Roman" w:hAnsi="Times New Roman"/>
        </w:rPr>
      </w:pPr>
      <w:r w:rsidRPr="006529B5">
        <w:rPr>
          <w:rFonts w:ascii="Times New Roman" w:hAnsi="Times New Roman"/>
        </w:rPr>
        <w:t>........................................................</w:t>
      </w:r>
    </w:p>
    <w:p w14:paraId="4631561C" w14:textId="77777777" w:rsidR="006529B5" w:rsidRPr="006529B5" w:rsidRDefault="006529B5" w:rsidP="006529B5">
      <w:pPr>
        <w:keepLines/>
        <w:spacing w:after="0" w:line="240" w:lineRule="auto"/>
        <w:jc w:val="both"/>
        <w:rPr>
          <w:rFonts w:ascii="Times New Roman" w:hAnsi="Times New Roman"/>
          <w:b/>
          <w:bCs/>
        </w:rPr>
      </w:pPr>
      <w:r w:rsidRPr="006529B5">
        <w:rPr>
          <w:rFonts w:ascii="Times New Roman" w:hAnsi="Times New Roman"/>
        </w:rPr>
        <w:t xml:space="preserve">nazwa (firma) i adres Wykonawcy </w:t>
      </w:r>
    </w:p>
    <w:p w14:paraId="6DC14FEE" w14:textId="77777777" w:rsidR="006529B5" w:rsidRPr="006529B5" w:rsidRDefault="006529B5" w:rsidP="006529B5">
      <w:pPr>
        <w:pStyle w:val="Zwykytekst"/>
        <w:outlineLvl w:val="0"/>
        <w:rPr>
          <w:rFonts w:ascii="Times New Roman" w:hAnsi="Times New Roman"/>
          <w:sz w:val="22"/>
          <w:szCs w:val="22"/>
        </w:rPr>
      </w:pPr>
    </w:p>
    <w:p w14:paraId="2C243C8C" w14:textId="77777777" w:rsidR="006529B5" w:rsidRDefault="006529B5" w:rsidP="006529B5">
      <w:pPr>
        <w:spacing w:after="0" w:line="240" w:lineRule="auto"/>
        <w:jc w:val="center"/>
        <w:rPr>
          <w:rFonts w:ascii="Times New Roman" w:hAnsi="Times New Roman"/>
          <w:i/>
          <w:lang w:eastAsia="pl-PL"/>
        </w:rPr>
      </w:pPr>
    </w:p>
    <w:p w14:paraId="05338DAC" w14:textId="77777777" w:rsidR="00416335" w:rsidRPr="006529B5" w:rsidRDefault="00416335" w:rsidP="006529B5">
      <w:pPr>
        <w:spacing w:after="0" w:line="240" w:lineRule="auto"/>
        <w:jc w:val="center"/>
        <w:rPr>
          <w:rFonts w:ascii="Times New Roman" w:hAnsi="Times New Roman"/>
          <w:i/>
          <w:lang w:eastAsia="pl-PL"/>
        </w:rPr>
      </w:pPr>
      <w:r w:rsidRPr="006529B5">
        <w:rPr>
          <w:rFonts w:ascii="Times New Roman" w:hAnsi="Times New Roman"/>
          <w:i/>
          <w:lang w:eastAsia="pl-PL"/>
        </w:rPr>
        <w:t xml:space="preserve">OŚWIADCZENIE </w:t>
      </w:r>
    </w:p>
    <w:p w14:paraId="25CEA58D" w14:textId="1B75DAD4" w:rsidR="00416335" w:rsidRPr="008A62BC" w:rsidRDefault="00416335" w:rsidP="006529B5">
      <w:pPr>
        <w:spacing w:after="0" w:line="240" w:lineRule="auto"/>
        <w:jc w:val="center"/>
        <w:rPr>
          <w:rFonts w:ascii="Times New Roman" w:hAnsi="Times New Roman"/>
          <w:b/>
          <w:i/>
          <w:u w:val="single"/>
          <w:lang w:eastAsia="pl-PL"/>
        </w:rPr>
      </w:pPr>
      <w:r w:rsidRPr="008A62BC">
        <w:rPr>
          <w:rFonts w:ascii="Times New Roman" w:hAnsi="Times New Roman"/>
          <w:b/>
          <w:i/>
          <w:u w:val="single"/>
          <w:lang w:eastAsia="pl-PL"/>
        </w:rPr>
        <w:t xml:space="preserve">o posiadaniu własnego Centrum Dowodzenia </w:t>
      </w:r>
      <w:r w:rsidR="00F10311" w:rsidRPr="008A62BC">
        <w:rPr>
          <w:rFonts w:ascii="Times New Roman" w:hAnsi="Times New Roman"/>
          <w:b/>
          <w:i/>
          <w:u w:val="single"/>
          <w:lang w:eastAsia="pl-PL"/>
        </w:rPr>
        <w:t xml:space="preserve">na terenie miasta Wrocławia </w:t>
      </w:r>
      <w:r w:rsidRPr="008A62BC">
        <w:rPr>
          <w:rFonts w:ascii="Times New Roman" w:hAnsi="Times New Roman"/>
          <w:b/>
          <w:i/>
          <w:u w:val="single"/>
          <w:lang w:eastAsia="pl-PL"/>
        </w:rPr>
        <w:t xml:space="preserve">i </w:t>
      </w:r>
      <w:r w:rsidR="00F10311" w:rsidRPr="008A62BC">
        <w:rPr>
          <w:rFonts w:ascii="Times New Roman" w:hAnsi="Times New Roman"/>
          <w:b/>
          <w:i/>
          <w:u w:val="single"/>
          <w:lang w:eastAsia="pl-PL"/>
        </w:rPr>
        <w:t xml:space="preserve">własnej </w:t>
      </w:r>
      <w:r w:rsidRPr="008A62BC">
        <w:rPr>
          <w:rFonts w:ascii="Times New Roman" w:hAnsi="Times New Roman"/>
          <w:b/>
          <w:i/>
          <w:u w:val="single"/>
          <w:lang w:eastAsia="pl-PL"/>
        </w:rPr>
        <w:t>Stacji Monitorowania Alarmów</w:t>
      </w:r>
      <w:r w:rsidR="00FF4509" w:rsidRPr="008A62BC">
        <w:rPr>
          <w:rFonts w:ascii="Times New Roman" w:hAnsi="Times New Roman"/>
          <w:b/>
          <w:i/>
          <w:u w:val="single"/>
          <w:lang w:eastAsia="pl-PL"/>
        </w:rPr>
        <w:t xml:space="preserve"> </w:t>
      </w:r>
    </w:p>
    <w:p w14:paraId="03B1D031" w14:textId="77777777" w:rsidR="00416335" w:rsidRPr="006529B5" w:rsidRDefault="00416335" w:rsidP="006529B5">
      <w:pPr>
        <w:spacing w:after="0" w:line="240" w:lineRule="auto"/>
        <w:jc w:val="center"/>
        <w:rPr>
          <w:rFonts w:ascii="Times New Roman" w:hAnsi="Times New Roman"/>
          <w:i/>
          <w:lang w:eastAsia="pl-PL"/>
        </w:rPr>
      </w:pPr>
    </w:p>
    <w:p w14:paraId="578CA398" w14:textId="32A76575" w:rsidR="00416335" w:rsidRPr="006529B5" w:rsidRDefault="00416335" w:rsidP="006529B5">
      <w:pPr>
        <w:spacing w:after="0" w:line="240" w:lineRule="auto"/>
        <w:jc w:val="center"/>
        <w:rPr>
          <w:rFonts w:ascii="Times New Roman" w:hAnsi="Times New Roman"/>
          <w:i/>
          <w:lang w:eastAsia="pl-PL"/>
        </w:rPr>
      </w:pPr>
      <w:r w:rsidRPr="006529B5">
        <w:rPr>
          <w:rFonts w:ascii="Times New Roman" w:hAnsi="Times New Roman"/>
          <w:i/>
          <w:lang w:eastAsia="pl-PL"/>
        </w:rPr>
        <w:t xml:space="preserve">(Wypełnia Wykonawca </w:t>
      </w:r>
      <w:r w:rsidR="00FF4509">
        <w:rPr>
          <w:rFonts w:ascii="Times New Roman" w:hAnsi="Times New Roman"/>
          <w:i/>
          <w:lang w:eastAsia="pl-PL"/>
        </w:rPr>
        <w:t>)</w:t>
      </w:r>
    </w:p>
    <w:p w14:paraId="496CD61C" w14:textId="77777777" w:rsidR="00416335" w:rsidRPr="006529B5" w:rsidRDefault="00416335" w:rsidP="006529B5">
      <w:pPr>
        <w:tabs>
          <w:tab w:val="left" w:pos="360"/>
          <w:tab w:val="left" w:pos="1980"/>
          <w:tab w:val="left" w:pos="2340"/>
        </w:tabs>
        <w:spacing w:after="0" w:line="240" w:lineRule="auto"/>
        <w:ind w:left="360" w:hanging="360"/>
        <w:jc w:val="both"/>
        <w:rPr>
          <w:rFonts w:ascii="Times New Roman" w:hAnsi="Times New Roman"/>
          <w:b/>
          <w:lang w:eastAsia="pl-PL"/>
        </w:rPr>
      </w:pPr>
      <w:r w:rsidRPr="006529B5">
        <w:rPr>
          <w:rFonts w:ascii="Times New Roman" w:hAnsi="Times New Roman"/>
          <w:bCs/>
          <w:lang w:eastAsia="pl-PL"/>
        </w:rPr>
        <w:tab/>
      </w:r>
    </w:p>
    <w:p w14:paraId="6F5ECC7B" w14:textId="77777777" w:rsidR="00416335" w:rsidRPr="006529B5" w:rsidRDefault="00416335" w:rsidP="006529B5">
      <w:pPr>
        <w:spacing w:after="0" w:line="240" w:lineRule="auto"/>
        <w:ind w:left="360"/>
        <w:rPr>
          <w:rFonts w:ascii="Times New Roman" w:hAnsi="Times New Roman"/>
          <w:lang w:eastAsia="pl-PL"/>
        </w:rPr>
      </w:pPr>
      <w:r w:rsidRPr="006529B5">
        <w:rPr>
          <w:rFonts w:ascii="Times New Roman" w:hAnsi="Times New Roman"/>
          <w:lang w:eastAsia="pl-PL"/>
        </w:rPr>
        <w:t>Pełna nazwa i adres Wykonawcy:</w:t>
      </w:r>
    </w:p>
    <w:p w14:paraId="22D7827F" w14:textId="77777777" w:rsidR="00416335" w:rsidRPr="006529B5" w:rsidRDefault="00416335" w:rsidP="006529B5">
      <w:pPr>
        <w:spacing w:after="0" w:line="240" w:lineRule="auto"/>
        <w:ind w:left="360"/>
        <w:jc w:val="both"/>
        <w:rPr>
          <w:rFonts w:ascii="Times New Roman" w:hAnsi="Times New Roman"/>
          <w:lang w:eastAsia="pl-PL"/>
        </w:rPr>
      </w:pPr>
      <w:r w:rsidRPr="006529B5">
        <w:rPr>
          <w:rFonts w:ascii="Times New Roman" w:hAnsi="Times New Roman"/>
          <w:lang w:eastAsia="pl-PL"/>
        </w:rPr>
        <w:t>………………………………………………………………………………………………………..</w:t>
      </w:r>
    </w:p>
    <w:p w14:paraId="40B606B2" w14:textId="77777777" w:rsidR="00416335" w:rsidRPr="006529B5" w:rsidRDefault="00416335" w:rsidP="006529B5">
      <w:pPr>
        <w:spacing w:after="0" w:line="240" w:lineRule="auto"/>
        <w:ind w:left="360"/>
        <w:jc w:val="both"/>
        <w:rPr>
          <w:rFonts w:ascii="Times New Roman" w:hAnsi="Times New Roman"/>
          <w:lang w:eastAsia="pl-PL"/>
        </w:rPr>
      </w:pPr>
      <w:r w:rsidRPr="006529B5">
        <w:rPr>
          <w:rFonts w:ascii="Times New Roman" w:hAnsi="Times New Roman"/>
          <w:lang w:eastAsia="pl-PL"/>
        </w:rPr>
        <w:t>………………………………………………………………………………………………………..</w:t>
      </w:r>
    </w:p>
    <w:p w14:paraId="222BBC39" w14:textId="77777777" w:rsidR="00416335" w:rsidRPr="006529B5" w:rsidRDefault="00416335" w:rsidP="006529B5">
      <w:pPr>
        <w:spacing w:after="0" w:line="240" w:lineRule="auto"/>
        <w:ind w:left="1080" w:hanging="720"/>
        <w:rPr>
          <w:rFonts w:ascii="Times New Roman" w:hAnsi="Times New Roman"/>
          <w:lang w:eastAsia="pl-PL"/>
        </w:rPr>
      </w:pPr>
      <w:r w:rsidRPr="006529B5">
        <w:rPr>
          <w:rFonts w:ascii="Times New Roman" w:hAnsi="Times New Roman"/>
          <w:lang w:eastAsia="pl-PL"/>
        </w:rPr>
        <w:t>Oświadczam/-y, że posiadam/-y :</w:t>
      </w:r>
    </w:p>
    <w:p w14:paraId="02E09D38" w14:textId="77777777" w:rsidR="00416335" w:rsidRPr="006529B5" w:rsidRDefault="00416335" w:rsidP="006529B5">
      <w:pPr>
        <w:spacing w:after="0" w:line="240" w:lineRule="auto"/>
        <w:ind w:left="1080" w:hanging="720"/>
        <w:rPr>
          <w:rFonts w:ascii="Times New Roman" w:hAnsi="Times New Roman"/>
          <w:lang w:eastAsia="pl-PL"/>
        </w:rPr>
      </w:pPr>
    </w:p>
    <w:p w14:paraId="7DFC1DE5" w14:textId="07B07033" w:rsidR="00416335" w:rsidRPr="006529B5" w:rsidRDefault="00416335" w:rsidP="006529B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lang w:eastAsia="pl-PL"/>
        </w:rPr>
      </w:pPr>
      <w:r w:rsidRPr="006529B5">
        <w:rPr>
          <w:rFonts w:ascii="Times New Roman" w:hAnsi="Times New Roman"/>
          <w:color w:val="000000"/>
          <w:lang w:eastAsia="pl-PL"/>
        </w:rPr>
        <w:t>własne Centrum Dowodzenia, funkcjonujące w trybie całodobowym</w:t>
      </w:r>
      <w:r w:rsidR="00FF4509">
        <w:rPr>
          <w:rFonts w:ascii="Times New Roman" w:hAnsi="Times New Roman"/>
          <w:color w:val="000000"/>
          <w:lang w:eastAsia="pl-PL"/>
        </w:rPr>
        <w:t xml:space="preserve"> na ter</w:t>
      </w:r>
      <w:r w:rsidR="00357F14">
        <w:rPr>
          <w:rFonts w:ascii="Times New Roman" w:hAnsi="Times New Roman"/>
          <w:color w:val="000000"/>
          <w:lang w:eastAsia="pl-PL"/>
        </w:rPr>
        <w:t>e</w:t>
      </w:r>
      <w:r w:rsidR="00FF4509">
        <w:rPr>
          <w:rFonts w:ascii="Times New Roman" w:hAnsi="Times New Roman"/>
          <w:color w:val="000000"/>
          <w:lang w:eastAsia="pl-PL"/>
        </w:rPr>
        <w:t>nie miasta Wrocławia</w:t>
      </w:r>
      <w:r w:rsidRPr="006529B5">
        <w:rPr>
          <w:rFonts w:ascii="Times New Roman" w:hAnsi="Times New Roman"/>
          <w:color w:val="000000"/>
          <w:lang w:eastAsia="pl-PL"/>
        </w:rPr>
        <w:t xml:space="preserve">, obsadzone przez kwalifikowanych pracowników ochrony fizycznej, wyposażonego m.in. w środki łączności gwarantujące kontakt ze </w:t>
      </w:r>
      <w:r w:rsidR="00357F14">
        <w:rPr>
          <w:rFonts w:ascii="Times New Roman" w:hAnsi="Times New Roman"/>
          <w:color w:val="000000"/>
          <w:lang w:eastAsia="pl-PL"/>
        </w:rPr>
        <w:t xml:space="preserve">Dowódcą </w:t>
      </w:r>
      <w:r w:rsidRPr="006529B5">
        <w:rPr>
          <w:rFonts w:ascii="Times New Roman" w:hAnsi="Times New Roman"/>
          <w:color w:val="000000"/>
          <w:lang w:eastAsia="pl-PL"/>
        </w:rPr>
        <w:t>Zmiany i upoważnionym pracownikiem  Zamawiającego.</w:t>
      </w:r>
    </w:p>
    <w:p w14:paraId="4C13CF02" w14:textId="543C49AA" w:rsidR="00416335" w:rsidRPr="006529B5" w:rsidRDefault="00416335" w:rsidP="006529B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lang w:eastAsia="pl-PL"/>
        </w:rPr>
      </w:pPr>
      <w:r w:rsidRPr="006529B5">
        <w:rPr>
          <w:rFonts w:ascii="Times New Roman" w:hAnsi="Times New Roman"/>
          <w:color w:val="000000"/>
          <w:lang w:eastAsia="pl-PL"/>
        </w:rPr>
        <w:t>własną Stację Monitorowania Alarmów zapewniającą możliwość natychmiastowego odbioru sygnałów generowanych przez systemy napadowe oraz systemy sygnalizacji włamania i napadu.</w:t>
      </w:r>
    </w:p>
    <w:p w14:paraId="2EF95106" w14:textId="77777777" w:rsidR="00416335" w:rsidRPr="006529B5" w:rsidRDefault="00416335" w:rsidP="006529B5">
      <w:pPr>
        <w:spacing w:after="0" w:line="240" w:lineRule="auto"/>
        <w:jc w:val="both"/>
        <w:rPr>
          <w:rFonts w:ascii="Times New Roman" w:hAnsi="Times New Roman"/>
          <w:color w:val="000000"/>
          <w:lang w:eastAsia="pl-PL"/>
        </w:rPr>
      </w:pPr>
    </w:p>
    <w:p w14:paraId="2DA63018" w14:textId="77777777" w:rsidR="00416335" w:rsidRPr="006529B5" w:rsidRDefault="00416335" w:rsidP="006529B5">
      <w:pPr>
        <w:spacing w:after="0" w:line="240" w:lineRule="auto"/>
        <w:ind w:left="720" w:hanging="720"/>
        <w:rPr>
          <w:rFonts w:ascii="Times New Roman" w:hAnsi="Times New Roman"/>
          <w:strike/>
          <w:color w:val="000000"/>
          <w:lang w:eastAsia="pl-PL"/>
        </w:rPr>
      </w:pPr>
    </w:p>
    <w:p w14:paraId="5B8FC52F" w14:textId="77777777" w:rsidR="00416335" w:rsidRPr="006529B5" w:rsidRDefault="00416335" w:rsidP="006529B5">
      <w:pPr>
        <w:spacing w:after="0" w:line="240" w:lineRule="auto"/>
        <w:rPr>
          <w:rFonts w:ascii="Times New Roman" w:hAnsi="Times New Roman"/>
        </w:rPr>
      </w:pPr>
      <w:r w:rsidRPr="006529B5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358C8C51" w14:textId="77777777" w:rsidR="006529B5" w:rsidRDefault="006529B5" w:rsidP="006529B5">
      <w:pPr>
        <w:spacing w:after="0" w:line="240" w:lineRule="auto"/>
        <w:jc w:val="both"/>
        <w:rPr>
          <w:rFonts w:ascii="Times New Roman" w:hAnsi="Times New Roman"/>
          <w:b/>
          <w:i/>
          <w:lang w:eastAsia="pl-PL"/>
        </w:rPr>
      </w:pPr>
    </w:p>
    <w:p w14:paraId="6BEFDD02" w14:textId="77777777" w:rsidR="00416335" w:rsidRPr="006529B5" w:rsidRDefault="00416335" w:rsidP="006529B5">
      <w:pPr>
        <w:spacing w:after="0" w:line="240" w:lineRule="auto"/>
        <w:jc w:val="both"/>
        <w:rPr>
          <w:rFonts w:ascii="Times New Roman" w:hAnsi="Times New Roman"/>
          <w:b/>
          <w:lang w:eastAsia="pl-PL"/>
        </w:rPr>
      </w:pPr>
      <w:r w:rsidRPr="006529B5">
        <w:rPr>
          <w:rFonts w:ascii="Times New Roman" w:hAnsi="Times New Roman"/>
          <w:b/>
          <w:i/>
          <w:lang w:eastAsia="pl-PL"/>
        </w:rPr>
        <w:t xml:space="preserve">Prawdziwość powyższych danych potwierdzam własnoręcznym podpisem, świadom odpowiedzialności karnej z art. 297 k.k. </w:t>
      </w:r>
    </w:p>
    <w:p w14:paraId="6BFE90E8" w14:textId="77777777" w:rsidR="006529B5" w:rsidRDefault="006529B5" w:rsidP="006529B5">
      <w:pPr>
        <w:spacing w:after="0" w:line="240" w:lineRule="auto"/>
        <w:rPr>
          <w:rFonts w:ascii="Times New Roman" w:hAnsi="Times New Roman"/>
          <w:lang w:eastAsia="pl-PL"/>
        </w:rPr>
      </w:pPr>
    </w:p>
    <w:p w14:paraId="200A05CD" w14:textId="77777777" w:rsidR="006529B5" w:rsidRDefault="006529B5" w:rsidP="006529B5">
      <w:pPr>
        <w:spacing w:after="0" w:line="240" w:lineRule="auto"/>
        <w:rPr>
          <w:rFonts w:ascii="Times New Roman" w:hAnsi="Times New Roman"/>
          <w:lang w:eastAsia="pl-PL"/>
        </w:rPr>
      </w:pPr>
    </w:p>
    <w:p w14:paraId="3B8D4424" w14:textId="77777777" w:rsidR="00416335" w:rsidRPr="006529B5" w:rsidRDefault="00416335" w:rsidP="006529B5">
      <w:pPr>
        <w:spacing w:after="0" w:line="240" w:lineRule="auto"/>
        <w:rPr>
          <w:rFonts w:ascii="Times New Roman" w:hAnsi="Times New Roman"/>
          <w:lang w:eastAsia="pl-PL"/>
        </w:rPr>
      </w:pPr>
      <w:r w:rsidRPr="006529B5">
        <w:rPr>
          <w:rFonts w:ascii="Times New Roman" w:hAnsi="Times New Roman"/>
          <w:lang w:eastAsia="pl-PL"/>
        </w:rPr>
        <w:t>…………………….…., dnia …………</w:t>
      </w:r>
      <w:r w:rsidRPr="006529B5">
        <w:rPr>
          <w:rFonts w:ascii="Times New Roman" w:hAnsi="Times New Roman"/>
          <w:lang w:eastAsia="pl-PL"/>
        </w:rPr>
        <w:tab/>
      </w:r>
      <w:r w:rsidRPr="006529B5">
        <w:rPr>
          <w:rFonts w:ascii="Times New Roman" w:hAnsi="Times New Roman"/>
          <w:lang w:eastAsia="pl-PL"/>
        </w:rPr>
        <w:tab/>
      </w:r>
      <w:r w:rsidRPr="006529B5">
        <w:rPr>
          <w:rFonts w:ascii="Times New Roman" w:hAnsi="Times New Roman"/>
          <w:lang w:eastAsia="pl-PL"/>
        </w:rPr>
        <w:tab/>
      </w:r>
      <w:r w:rsidRPr="006529B5">
        <w:rPr>
          <w:rFonts w:ascii="Times New Roman" w:hAnsi="Times New Roman"/>
          <w:lang w:eastAsia="pl-PL"/>
        </w:rPr>
        <w:tab/>
      </w:r>
    </w:p>
    <w:p w14:paraId="357BFB89" w14:textId="77777777" w:rsidR="006529B5" w:rsidRDefault="006529B5" w:rsidP="006529B5">
      <w:pPr>
        <w:spacing w:after="0" w:line="240" w:lineRule="auto"/>
        <w:ind w:left="5664"/>
        <w:rPr>
          <w:rFonts w:ascii="Times New Roman" w:hAnsi="Times New Roman"/>
          <w:i/>
          <w:lang w:eastAsia="pl-PL"/>
        </w:rPr>
      </w:pPr>
    </w:p>
    <w:p w14:paraId="706D842B" w14:textId="77777777" w:rsidR="006529B5" w:rsidRDefault="006529B5" w:rsidP="006529B5">
      <w:pPr>
        <w:spacing w:after="0" w:line="240" w:lineRule="auto"/>
        <w:ind w:left="5664"/>
        <w:rPr>
          <w:rFonts w:ascii="Times New Roman" w:hAnsi="Times New Roman"/>
          <w:i/>
          <w:lang w:eastAsia="pl-PL"/>
        </w:rPr>
      </w:pPr>
    </w:p>
    <w:p w14:paraId="347457D0" w14:textId="77777777" w:rsidR="006529B5" w:rsidRDefault="006529B5" w:rsidP="006529B5">
      <w:pPr>
        <w:spacing w:after="0" w:line="240" w:lineRule="auto"/>
        <w:ind w:left="5664"/>
        <w:rPr>
          <w:rFonts w:ascii="Times New Roman" w:hAnsi="Times New Roman"/>
          <w:i/>
          <w:lang w:eastAsia="pl-PL"/>
        </w:rPr>
      </w:pPr>
    </w:p>
    <w:p w14:paraId="6E599981" w14:textId="77777777" w:rsidR="006529B5" w:rsidRPr="006529B5" w:rsidRDefault="006529B5" w:rsidP="006529B5">
      <w:pPr>
        <w:spacing w:after="0" w:line="240" w:lineRule="auto"/>
        <w:ind w:left="5664"/>
        <w:rPr>
          <w:rFonts w:ascii="Times New Roman" w:hAnsi="Times New Roman"/>
          <w:i/>
          <w:lang w:eastAsia="pl-PL"/>
        </w:rPr>
      </w:pPr>
      <w:r w:rsidRPr="006529B5">
        <w:rPr>
          <w:rFonts w:ascii="Times New Roman" w:hAnsi="Times New Roman"/>
          <w:i/>
          <w:lang w:eastAsia="pl-PL"/>
        </w:rPr>
        <w:t>…………………………………</w:t>
      </w:r>
    </w:p>
    <w:p w14:paraId="7E62ECFC" w14:textId="77777777" w:rsidR="006529B5" w:rsidRPr="006529B5" w:rsidRDefault="006529B5" w:rsidP="006529B5">
      <w:pPr>
        <w:spacing w:after="0" w:line="240" w:lineRule="auto"/>
        <w:ind w:left="5664" w:firstLine="8"/>
        <w:rPr>
          <w:rFonts w:ascii="Times New Roman" w:hAnsi="Times New Roman"/>
          <w:i/>
          <w:lang w:eastAsia="pl-PL"/>
        </w:rPr>
      </w:pPr>
      <w:r w:rsidRPr="006529B5">
        <w:rPr>
          <w:rFonts w:ascii="Times New Roman" w:hAnsi="Times New Roman"/>
          <w:i/>
          <w:lang w:eastAsia="pl-PL"/>
        </w:rPr>
        <w:t xml:space="preserve">(podpis osób wskazanych </w:t>
      </w:r>
      <w:r w:rsidRPr="006529B5">
        <w:rPr>
          <w:rFonts w:ascii="Times New Roman" w:hAnsi="Times New Roman"/>
          <w:i/>
          <w:lang w:eastAsia="pl-PL"/>
        </w:rPr>
        <w:br/>
        <w:t>w dokumencie uprawniającym do występowania w obrocie prawnym lub  posiadających pełnomocnictwo)</w:t>
      </w:r>
    </w:p>
    <w:p w14:paraId="342A7AF4" w14:textId="77777777" w:rsidR="00416335" w:rsidRPr="006529B5" w:rsidRDefault="00416335" w:rsidP="006529B5">
      <w:pPr>
        <w:spacing w:after="0" w:line="240" w:lineRule="auto"/>
        <w:jc w:val="right"/>
        <w:textAlignment w:val="top"/>
        <w:rPr>
          <w:rFonts w:ascii="Times New Roman" w:hAnsi="Times New Roman"/>
          <w:lang w:eastAsia="pl-PL"/>
        </w:rPr>
      </w:pPr>
    </w:p>
    <w:p w14:paraId="5CBBC2C6" w14:textId="77777777" w:rsidR="00416335" w:rsidRPr="006529B5" w:rsidRDefault="00416335" w:rsidP="006529B5">
      <w:pPr>
        <w:spacing w:after="0" w:line="240" w:lineRule="auto"/>
        <w:jc w:val="right"/>
        <w:textAlignment w:val="top"/>
        <w:rPr>
          <w:rFonts w:ascii="Times New Roman" w:hAnsi="Times New Roman"/>
          <w:b/>
          <w:highlight w:val="lightGray"/>
          <w:lang w:eastAsia="pl-PL"/>
        </w:rPr>
      </w:pPr>
    </w:p>
    <w:p w14:paraId="2A2C017E" w14:textId="77777777" w:rsidR="00416335" w:rsidRPr="006529B5" w:rsidRDefault="00416335" w:rsidP="006529B5">
      <w:pPr>
        <w:spacing w:after="0" w:line="240" w:lineRule="auto"/>
        <w:jc w:val="right"/>
        <w:textAlignment w:val="top"/>
        <w:rPr>
          <w:rFonts w:ascii="Times New Roman" w:hAnsi="Times New Roman"/>
          <w:b/>
          <w:highlight w:val="lightGray"/>
          <w:lang w:eastAsia="pl-PL"/>
        </w:rPr>
      </w:pPr>
    </w:p>
    <w:p w14:paraId="75421743" w14:textId="77777777" w:rsidR="00416335" w:rsidRPr="006529B5" w:rsidRDefault="00416335" w:rsidP="006529B5">
      <w:pPr>
        <w:spacing w:after="0" w:line="240" w:lineRule="auto"/>
        <w:jc w:val="right"/>
        <w:textAlignment w:val="top"/>
        <w:rPr>
          <w:rFonts w:ascii="Times New Roman" w:hAnsi="Times New Roman"/>
          <w:b/>
          <w:highlight w:val="lightGray"/>
          <w:lang w:eastAsia="pl-PL"/>
        </w:rPr>
      </w:pPr>
    </w:p>
    <w:p w14:paraId="0383530A" w14:textId="77777777" w:rsidR="00416335" w:rsidRPr="006529B5" w:rsidRDefault="00416335" w:rsidP="006529B5">
      <w:pPr>
        <w:spacing w:after="0" w:line="240" w:lineRule="auto"/>
        <w:jc w:val="right"/>
        <w:textAlignment w:val="top"/>
        <w:rPr>
          <w:rFonts w:ascii="Times New Roman" w:hAnsi="Times New Roman"/>
          <w:b/>
          <w:highlight w:val="lightGray"/>
          <w:lang w:eastAsia="pl-PL"/>
        </w:rPr>
      </w:pPr>
    </w:p>
    <w:p w14:paraId="6015571C" w14:textId="77777777" w:rsidR="00416335" w:rsidRPr="006529B5" w:rsidRDefault="00416335" w:rsidP="006529B5">
      <w:pPr>
        <w:spacing w:after="0" w:line="240" w:lineRule="auto"/>
        <w:jc w:val="right"/>
        <w:textAlignment w:val="top"/>
        <w:rPr>
          <w:rFonts w:ascii="Times New Roman" w:hAnsi="Times New Roman"/>
          <w:b/>
          <w:highlight w:val="lightGray"/>
          <w:lang w:eastAsia="pl-PL"/>
        </w:rPr>
      </w:pPr>
    </w:p>
    <w:p w14:paraId="2DBBBB05" w14:textId="77777777" w:rsidR="00416335" w:rsidRPr="006529B5" w:rsidRDefault="00416335" w:rsidP="006529B5">
      <w:pPr>
        <w:spacing w:after="0" w:line="240" w:lineRule="auto"/>
        <w:jc w:val="right"/>
        <w:textAlignment w:val="top"/>
        <w:rPr>
          <w:rFonts w:ascii="Times New Roman" w:hAnsi="Times New Roman"/>
          <w:b/>
          <w:highlight w:val="lightGray"/>
          <w:lang w:eastAsia="pl-PL"/>
        </w:rPr>
      </w:pPr>
    </w:p>
    <w:p w14:paraId="16026D3C" w14:textId="77777777" w:rsidR="00416335" w:rsidRPr="006529B5" w:rsidRDefault="00416335" w:rsidP="006529B5">
      <w:pPr>
        <w:spacing w:after="0" w:line="240" w:lineRule="auto"/>
        <w:jc w:val="right"/>
        <w:textAlignment w:val="top"/>
        <w:rPr>
          <w:rFonts w:ascii="Times New Roman" w:hAnsi="Times New Roman"/>
          <w:b/>
          <w:highlight w:val="lightGray"/>
          <w:lang w:eastAsia="pl-PL"/>
        </w:rPr>
      </w:pPr>
    </w:p>
    <w:p w14:paraId="76255609" w14:textId="77777777" w:rsidR="00416335" w:rsidRPr="006529B5" w:rsidRDefault="00416335" w:rsidP="006529B5">
      <w:pPr>
        <w:spacing w:after="0" w:line="240" w:lineRule="auto"/>
        <w:jc w:val="right"/>
        <w:textAlignment w:val="top"/>
        <w:rPr>
          <w:rFonts w:ascii="Times New Roman" w:hAnsi="Times New Roman"/>
          <w:b/>
          <w:highlight w:val="lightGray"/>
          <w:lang w:eastAsia="pl-PL"/>
        </w:rPr>
      </w:pPr>
    </w:p>
    <w:p w14:paraId="11627CCD" w14:textId="77777777" w:rsidR="00416335" w:rsidRPr="006529B5" w:rsidRDefault="00416335" w:rsidP="006529B5">
      <w:pPr>
        <w:spacing w:after="0" w:line="240" w:lineRule="auto"/>
        <w:jc w:val="right"/>
        <w:textAlignment w:val="top"/>
        <w:rPr>
          <w:rFonts w:ascii="Times New Roman" w:hAnsi="Times New Roman"/>
          <w:b/>
          <w:highlight w:val="lightGray"/>
          <w:lang w:eastAsia="pl-PL"/>
        </w:rPr>
      </w:pPr>
    </w:p>
    <w:p w14:paraId="0A5A7CBF" w14:textId="77777777" w:rsidR="00416335" w:rsidRPr="006529B5" w:rsidRDefault="00416335" w:rsidP="006529B5">
      <w:pPr>
        <w:spacing w:after="0" w:line="240" w:lineRule="auto"/>
        <w:jc w:val="right"/>
        <w:textAlignment w:val="top"/>
        <w:rPr>
          <w:rFonts w:ascii="Times New Roman" w:hAnsi="Times New Roman"/>
          <w:b/>
          <w:highlight w:val="lightGray"/>
          <w:lang w:eastAsia="pl-PL"/>
        </w:rPr>
      </w:pPr>
    </w:p>
    <w:p w14:paraId="4C706EAC" w14:textId="77777777" w:rsidR="00416335" w:rsidRPr="006529B5" w:rsidRDefault="00416335" w:rsidP="006529B5">
      <w:pPr>
        <w:spacing w:after="0" w:line="240" w:lineRule="auto"/>
        <w:jc w:val="right"/>
        <w:textAlignment w:val="top"/>
        <w:rPr>
          <w:rFonts w:ascii="Times New Roman" w:hAnsi="Times New Roman"/>
          <w:b/>
          <w:highlight w:val="lightGray"/>
          <w:lang w:eastAsia="pl-PL"/>
        </w:rPr>
      </w:pPr>
    </w:p>
    <w:p w14:paraId="10529AAC" w14:textId="77777777" w:rsidR="00416335" w:rsidRPr="006529B5" w:rsidRDefault="00416335" w:rsidP="006529B5">
      <w:pPr>
        <w:tabs>
          <w:tab w:val="left" w:pos="6740"/>
        </w:tabs>
        <w:spacing w:after="0" w:line="240" w:lineRule="auto"/>
        <w:jc w:val="right"/>
        <w:rPr>
          <w:rFonts w:ascii="Times New Roman" w:hAnsi="Times New Roman"/>
          <w:b/>
          <w:highlight w:val="lightGray"/>
          <w:lang w:eastAsia="pl-PL"/>
        </w:rPr>
      </w:pPr>
    </w:p>
    <w:p w14:paraId="4C047853" w14:textId="77777777" w:rsidR="00416335" w:rsidRPr="006529B5" w:rsidRDefault="00416335" w:rsidP="006529B5">
      <w:pPr>
        <w:tabs>
          <w:tab w:val="left" w:pos="6740"/>
        </w:tabs>
        <w:spacing w:after="0" w:line="240" w:lineRule="auto"/>
        <w:jc w:val="right"/>
        <w:rPr>
          <w:rFonts w:ascii="Times New Roman" w:hAnsi="Times New Roman"/>
          <w:b/>
          <w:highlight w:val="lightGray"/>
          <w:lang w:eastAsia="pl-PL"/>
        </w:rPr>
      </w:pPr>
    </w:p>
    <w:p w14:paraId="6288D8B3" w14:textId="77777777" w:rsidR="006529B5" w:rsidRPr="006529B5" w:rsidRDefault="006529B5" w:rsidP="006529B5">
      <w:pPr>
        <w:keepLines/>
        <w:spacing w:after="0" w:line="240" w:lineRule="auto"/>
        <w:jc w:val="right"/>
        <w:rPr>
          <w:rFonts w:ascii="Times New Roman" w:hAnsi="Times New Roman"/>
          <w:b/>
          <w:bCs/>
          <w:i/>
          <w:iCs/>
        </w:rPr>
      </w:pPr>
      <w:r w:rsidRPr="006529B5">
        <w:rPr>
          <w:rFonts w:ascii="Times New Roman" w:hAnsi="Times New Roman"/>
          <w:b/>
          <w:bCs/>
          <w:i/>
          <w:iCs/>
        </w:rPr>
        <w:t xml:space="preserve">Załącznik nr </w:t>
      </w:r>
      <w:r>
        <w:rPr>
          <w:rFonts w:ascii="Times New Roman" w:hAnsi="Times New Roman"/>
          <w:b/>
          <w:bCs/>
          <w:i/>
          <w:iCs/>
        </w:rPr>
        <w:t>8</w:t>
      </w:r>
      <w:r w:rsidRPr="006529B5">
        <w:rPr>
          <w:rFonts w:ascii="Times New Roman" w:hAnsi="Times New Roman"/>
          <w:b/>
          <w:bCs/>
          <w:i/>
          <w:iCs/>
        </w:rPr>
        <w:t xml:space="preserve"> do SWZ</w:t>
      </w:r>
    </w:p>
    <w:p w14:paraId="36EE2EFC" w14:textId="33FC8247" w:rsidR="005A6E09" w:rsidRPr="005A6E09" w:rsidRDefault="005A6E09" w:rsidP="005A6E09">
      <w:pPr>
        <w:keepLines/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</w:pPr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na świadczenie usługi ochrony fizycznej</w:t>
      </w:r>
      <w:r w:rsidR="003E46E0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 xml:space="preserve"> obiektów, </w:t>
      </w:r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 xml:space="preserve">osób i mienia </w:t>
      </w:r>
    </w:p>
    <w:p w14:paraId="6A8D38DC" w14:textId="77777777" w:rsidR="005A6E09" w:rsidRPr="005A6E09" w:rsidRDefault="005A6E09" w:rsidP="005A6E09">
      <w:pPr>
        <w:keepLines/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</w:pPr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Wojewódzkiego Szpitala Specjalistycznego we Wrocławiu</w:t>
      </w:r>
    </w:p>
    <w:p w14:paraId="46CB3C6B" w14:textId="5CDE2DDB" w:rsidR="005A6E09" w:rsidRPr="005A6E09" w:rsidRDefault="005A6E09" w:rsidP="005A6E09">
      <w:pPr>
        <w:keepLines/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</w:pPr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Nr sprawy Szp-241/FZ  – 015</w:t>
      </w:r>
      <w:r w:rsidR="008A62BC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_A</w:t>
      </w:r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/2025</w:t>
      </w:r>
    </w:p>
    <w:p w14:paraId="7DD9AF4E" w14:textId="77777777" w:rsidR="006529B5" w:rsidRDefault="006529B5" w:rsidP="006529B5">
      <w:pPr>
        <w:keepLines/>
        <w:spacing w:after="0" w:line="240" w:lineRule="auto"/>
        <w:jc w:val="both"/>
        <w:rPr>
          <w:rFonts w:ascii="Times New Roman" w:hAnsi="Times New Roman"/>
        </w:rPr>
      </w:pPr>
    </w:p>
    <w:p w14:paraId="23274CC2" w14:textId="77777777" w:rsidR="006529B5" w:rsidRPr="006529B5" w:rsidRDefault="006529B5" w:rsidP="006529B5">
      <w:pPr>
        <w:keepLines/>
        <w:spacing w:after="0" w:line="240" w:lineRule="auto"/>
        <w:jc w:val="both"/>
        <w:rPr>
          <w:rFonts w:ascii="Times New Roman" w:hAnsi="Times New Roman"/>
        </w:rPr>
      </w:pPr>
      <w:r w:rsidRPr="006529B5">
        <w:rPr>
          <w:rFonts w:ascii="Times New Roman" w:hAnsi="Times New Roman"/>
        </w:rPr>
        <w:t>........................................................</w:t>
      </w:r>
    </w:p>
    <w:p w14:paraId="35B8670C" w14:textId="77777777" w:rsidR="006529B5" w:rsidRPr="006529B5" w:rsidRDefault="006529B5" w:rsidP="006529B5">
      <w:pPr>
        <w:keepLines/>
        <w:spacing w:after="0" w:line="240" w:lineRule="auto"/>
        <w:jc w:val="both"/>
        <w:rPr>
          <w:rFonts w:ascii="Times New Roman" w:hAnsi="Times New Roman"/>
          <w:b/>
          <w:bCs/>
        </w:rPr>
      </w:pPr>
      <w:r w:rsidRPr="006529B5">
        <w:rPr>
          <w:rFonts w:ascii="Times New Roman" w:hAnsi="Times New Roman"/>
        </w:rPr>
        <w:t xml:space="preserve">nazwa (firma) i adres Wykonawcy </w:t>
      </w:r>
    </w:p>
    <w:p w14:paraId="7E561684" w14:textId="77777777" w:rsidR="00416335" w:rsidRDefault="00416335" w:rsidP="006529B5">
      <w:pPr>
        <w:tabs>
          <w:tab w:val="left" w:pos="6740"/>
        </w:tabs>
        <w:spacing w:after="0" w:line="240" w:lineRule="auto"/>
        <w:jc w:val="right"/>
        <w:rPr>
          <w:rFonts w:ascii="Times New Roman" w:hAnsi="Times New Roman"/>
          <w:b/>
          <w:highlight w:val="lightGray"/>
          <w:lang w:eastAsia="pl-PL"/>
        </w:rPr>
      </w:pPr>
    </w:p>
    <w:p w14:paraId="47AABA04" w14:textId="77777777" w:rsidR="006529B5" w:rsidRPr="006529B5" w:rsidRDefault="006529B5" w:rsidP="006529B5">
      <w:pPr>
        <w:tabs>
          <w:tab w:val="left" w:pos="6740"/>
        </w:tabs>
        <w:spacing w:after="0" w:line="240" w:lineRule="auto"/>
        <w:jc w:val="right"/>
        <w:rPr>
          <w:rFonts w:ascii="Times New Roman" w:hAnsi="Times New Roman"/>
          <w:b/>
          <w:highlight w:val="lightGray"/>
          <w:lang w:eastAsia="pl-PL"/>
        </w:rPr>
      </w:pPr>
    </w:p>
    <w:p w14:paraId="7BAF133A" w14:textId="77777777" w:rsidR="00416335" w:rsidRDefault="00416335" w:rsidP="006529B5">
      <w:pPr>
        <w:spacing w:after="0" w:line="240" w:lineRule="auto"/>
        <w:jc w:val="center"/>
        <w:rPr>
          <w:rFonts w:ascii="Times New Roman" w:hAnsi="Times New Roman"/>
        </w:rPr>
      </w:pPr>
      <w:r w:rsidRPr="006529B5">
        <w:rPr>
          <w:rFonts w:ascii="Times New Roman" w:hAnsi="Times New Roman"/>
        </w:rPr>
        <w:t xml:space="preserve">OŚWIADCZENIE </w:t>
      </w:r>
    </w:p>
    <w:p w14:paraId="068187DE" w14:textId="77777777" w:rsidR="006529B5" w:rsidRPr="006529B5" w:rsidRDefault="006529B5" w:rsidP="006529B5">
      <w:pPr>
        <w:spacing w:after="0" w:line="240" w:lineRule="auto"/>
        <w:jc w:val="center"/>
        <w:rPr>
          <w:rFonts w:ascii="Times New Roman" w:hAnsi="Times New Roman"/>
        </w:rPr>
      </w:pPr>
    </w:p>
    <w:p w14:paraId="3246036D" w14:textId="77777777" w:rsidR="00416335" w:rsidRDefault="00416335" w:rsidP="006529B5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6529B5">
        <w:rPr>
          <w:rFonts w:ascii="Times New Roman" w:hAnsi="Times New Roman"/>
          <w:b/>
          <w:i/>
        </w:rPr>
        <w:t xml:space="preserve">o upoważnieniu do udzielania ulg we wpłatach do PFRON na podstawie posiadania statusu Zakładu Pracy Chronionej  </w:t>
      </w:r>
    </w:p>
    <w:p w14:paraId="42FE33C8" w14:textId="77777777" w:rsidR="006529B5" w:rsidRPr="006529B5" w:rsidRDefault="006529B5" w:rsidP="006529B5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2D154890" w14:textId="77777777" w:rsidR="00416335" w:rsidRPr="006529B5" w:rsidRDefault="00416335" w:rsidP="006529B5">
      <w:pPr>
        <w:spacing w:after="0" w:line="240" w:lineRule="auto"/>
        <w:jc w:val="center"/>
        <w:rPr>
          <w:rFonts w:ascii="Times New Roman" w:hAnsi="Times New Roman"/>
          <w:i/>
        </w:rPr>
      </w:pPr>
      <w:r w:rsidRPr="006529B5">
        <w:rPr>
          <w:rFonts w:ascii="Times New Roman" w:hAnsi="Times New Roman"/>
          <w:i/>
        </w:rPr>
        <w:t>zgodnie z art. 28 ust 1 ustawy z dnia 27 sierpnia 1997 r. o rehabilitacji zawodowej i społecznej oraz zatrudnianiu osób niepełnosprawnych (</w:t>
      </w:r>
      <w:r w:rsidR="00EF7517">
        <w:rPr>
          <w:rFonts w:ascii="Times New Roman" w:hAnsi="Times New Roman"/>
          <w:i/>
        </w:rPr>
        <w:t xml:space="preserve">Dz. U. z </w:t>
      </w:r>
      <w:r w:rsidR="00E96F94" w:rsidRPr="00616636">
        <w:rPr>
          <w:rFonts w:ascii="Times New Roman" w:hAnsi="Times New Roman"/>
          <w:i/>
        </w:rPr>
        <w:t xml:space="preserve">2024.0.44 </w:t>
      </w:r>
      <w:proofErr w:type="spellStart"/>
      <w:r w:rsidR="00E96F94" w:rsidRPr="00616636">
        <w:rPr>
          <w:rFonts w:ascii="Times New Roman" w:hAnsi="Times New Roman"/>
          <w:i/>
        </w:rPr>
        <w:t>t.j</w:t>
      </w:r>
      <w:proofErr w:type="spellEnd"/>
      <w:r w:rsidR="00EF7517">
        <w:rPr>
          <w:rFonts w:ascii="Times New Roman" w:hAnsi="Times New Roman"/>
          <w:i/>
        </w:rPr>
        <w:t>)</w:t>
      </w:r>
      <w:r w:rsidRPr="006529B5">
        <w:rPr>
          <w:rFonts w:ascii="Times New Roman" w:hAnsi="Times New Roman"/>
          <w:i/>
        </w:rPr>
        <w:t xml:space="preserve"> </w:t>
      </w:r>
    </w:p>
    <w:p w14:paraId="248D8C0A" w14:textId="77777777" w:rsidR="00416335" w:rsidRPr="006529B5" w:rsidRDefault="00416335" w:rsidP="006529B5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6529B5">
        <w:rPr>
          <w:rFonts w:ascii="Times New Roman" w:hAnsi="Times New Roman"/>
          <w:b/>
          <w:i/>
        </w:rPr>
        <w:t xml:space="preserve">lub spełniania warunków określonych </w:t>
      </w:r>
    </w:p>
    <w:p w14:paraId="6542194C" w14:textId="77777777" w:rsidR="00416335" w:rsidRPr="006529B5" w:rsidRDefault="00416335" w:rsidP="00EF7517">
      <w:pPr>
        <w:spacing w:after="0" w:line="240" w:lineRule="auto"/>
        <w:jc w:val="center"/>
        <w:rPr>
          <w:rFonts w:ascii="Times New Roman" w:hAnsi="Times New Roman"/>
          <w:i/>
        </w:rPr>
      </w:pPr>
      <w:r w:rsidRPr="006529B5">
        <w:rPr>
          <w:rFonts w:ascii="Times New Roman" w:hAnsi="Times New Roman"/>
          <w:i/>
        </w:rPr>
        <w:t>w art. 22. ust. 1 pkt 1 i 2 ustawy o rehabilitacji zawodowej i społecznej oraz zatrudnieniu o</w:t>
      </w:r>
      <w:r w:rsidR="00EF7517">
        <w:rPr>
          <w:rFonts w:ascii="Times New Roman" w:hAnsi="Times New Roman"/>
          <w:i/>
        </w:rPr>
        <w:t xml:space="preserve">sób niepełnosprawnych z dnia 27 </w:t>
      </w:r>
      <w:r w:rsidRPr="006529B5">
        <w:rPr>
          <w:rFonts w:ascii="Times New Roman" w:hAnsi="Times New Roman"/>
          <w:i/>
        </w:rPr>
        <w:t>sierpnia 1997 r. (</w:t>
      </w:r>
      <w:r w:rsidR="00EF7517">
        <w:rPr>
          <w:rFonts w:ascii="Times New Roman" w:hAnsi="Times New Roman"/>
          <w:i/>
        </w:rPr>
        <w:t xml:space="preserve">Dz. U. z </w:t>
      </w:r>
      <w:r w:rsidR="00E96F94" w:rsidRPr="00616636">
        <w:rPr>
          <w:rFonts w:ascii="Times New Roman" w:hAnsi="Times New Roman"/>
          <w:i/>
        </w:rPr>
        <w:t xml:space="preserve">2024.0.44 </w:t>
      </w:r>
      <w:proofErr w:type="spellStart"/>
      <w:r w:rsidR="00E96F94" w:rsidRPr="00616636">
        <w:rPr>
          <w:rFonts w:ascii="Times New Roman" w:hAnsi="Times New Roman"/>
          <w:i/>
        </w:rPr>
        <w:t>t.j</w:t>
      </w:r>
      <w:proofErr w:type="spellEnd"/>
      <w:r w:rsidRPr="006529B5">
        <w:rPr>
          <w:rFonts w:ascii="Times New Roman" w:hAnsi="Times New Roman"/>
          <w:i/>
        </w:rPr>
        <w:t>)</w:t>
      </w:r>
    </w:p>
    <w:p w14:paraId="33D16542" w14:textId="77777777" w:rsidR="006529B5" w:rsidRDefault="006529B5" w:rsidP="006529B5">
      <w:pPr>
        <w:spacing w:after="0" w:line="240" w:lineRule="auto"/>
        <w:jc w:val="center"/>
        <w:rPr>
          <w:rFonts w:ascii="Times New Roman" w:hAnsi="Times New Roman"/>
          <w:i/>
        </w:rPr>
      </w:pPr>
    </w:p>
    <w:p w14:paraId="032656FE" w14:textId="77777777" w:rsidR="006529B5" w:rsidRPr="006529B5" w:rsidRDefault="006529B5" w:rsidP="006529B5">
      <w:pPr>
        <w:spacing w:after="0" w:line="240" w:lineRule="auto"/>
        <w:jc w:val="center"/>
        <w:rPr>
          <w:rFonts w:ascii="Times New Roman" w:hAnsi="Times New Roman"/>
          <w:i/>
        </w:rPr>
      </w:pPr>
    </w:p>
    <w:p w14:paraId="70E402B8" w14:textId="77777777" w:rsidR="00416335" w:rsidRPr="006529B5" w:rsidRDefault="00416335" w:rsidP="006529B5">
      <w:pPr>
        <w:spacing w:after="0" w:line="240" w:lineRule="auto"/>
        <w:ind w:left="360"/>
        <w:rPr>
          <w:rFonts w:ascii="Times New Roman" w:hAnsi="Times New Roman"/>
        </w:rPr>
      </w:pPr>
      <w:r w:rsidRPr="006529B5">
        <w:rPr>
          <w:rFonts w:ascii="Times New Roman" w:hAnsi="Times New Roman"/>
        </w:rPr>
        <w:t>Pełna nazwa i adres Wykonawcy:</w:t>
      </w:r>
    </w:p>
    <w:p w14:paraId="764952BD" w14:textId="77777777" w:rsidR="00416335" w:rsidRPr="006529B5" w:rsidRDefault="00416335" w:rsidP="006529B5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6529B5"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14:paraId="75F82434" w14:textId="77777777" w:rsidR="00416335" w:rsidRPr="006529B5" w:rsidRDefault="00416335" w:rsidP="006529B5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6529B5"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14:paraId="4B91CF5C" w14:textId="77777777" w:rsidR="00416335" w:rsidRPr="00EF7517" w:rsidRDefault="00416335" w:rsidP="00EF7517">
      <w:pPr>
        <w:pStyle w:val="Akapitzlist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EF7517">
        <w:rPr>
          <w:rFonts w:ascii="Times New Roman" w:hAnsi="Times New Roman"/>
        </w:rPr>
        <w:t xml:space="preserve">Oświadczam/-y, </w:t>
      </w:r>
    </w:p>
    <w:p w14:paraId="33CCC8A0" w14:textId="77777777" w:rsidR="00CC1471" w:rsidRDefault="00CC1471" w:rsidP="006529B5">
      <w:pPr>
        <w:spacing w:after="0" w:line="240" w:lineRule="auto"/>
        <w:rPr>
          <w:rFonts w:ascii="Times New Roman" w:hAnsi="Times New Roman"/>
          <w:color w:val="000000"/>
        </w:rPr>
      </w:pPr>
    </w:p>
    <w:p w14:paraId="5239718C" w14:textId="77777777" w:rsidR="00416335" w:rsidRPr="006529B5" w:rsidRDefault="00416335" w:rsidP="00CC1471">
      <w:pPr>
        <w:spacing w:after="0" w:line="240" w:lineRule="auto"/>
        <w:jc w:val="both"/>
        <w:rPr>
          <w:rFonts w:ascii="Times New Roman" w:hAnsi="Times New Roman"/>
          <w:i/>
        </w:rPr>
      </w:pPr>
      <w:r w:rsidRPr="006529B5">
        <w:rPr>
          <w:rFonts w:ascii="Times New Roman" w:hAnsi="Times New Roman"/>
          <w:color w:val="000000"/>
        </w:rPr>
        <w:t xml:space="preserve">że jesteśmy </w:t>
      </w:r>
      <w:r w:rsidRPr="006529B5">
        <w:rPr>
          <w:rFonts w:ascii="Times New Roman" w:hAnsi="Times New Roman"/>
          <w:b/>
          <w:color w:val="000000"/>
        </w:rPr>
        <w:t>*</w:t>
      </w:r>
      <w:r w:rsidRPr="006529B5">
        <w:rPr>
          <w:rFonts w:ascii="Times New Roman" w:hAnsi="Times New Roman"/>
          <w:color w:val="000000"/>
        </w:rPr>
        <w:t>; nie jesteśmy</w:t>
      </w:r>
      <w:r w:rsidRPr="006529B5">
        <w:rPr>
          <w:rFonts w:ascii="Times New Roman" w:hAnsi="Times New Roman"/>
          <w:b/>
          <w:color w:val="000000"/>
        </w:rPr>
        <w:t>* upoważnieni do udzielania ulg we wpłatach do PFRON na podstawie posiadania statusu Zakładu Pracy Chronionej</w:t>
      </w:r>
      <w:r w:rsidRPr="006529B5">
        <w:rPr>
          <w:rFonts w:ascii="Times New Roman" w:hAnsi="Times New Roman"/>
          <w:color w:val="000000"/>
        </w:rPr>
        <w:t xml:space="preserve"> zgodnie z </w:t>
      </w:r>
      <w:r w:rsidRPr="006529B5">
        <w:rPr>
          <w:rFonts w:ascii="Times New Roman" w:hAnsi="Times New Roman"/>
          <w:i/>
        </w:rPr>
        <w:t>art. 28 ust 1 ustawy z dnia 27 sierpnia 1997 r. o rehabilitacji zawodowej i społecznej oraz zatrudnianiu osób niepełnosprawnych (</w:t>
      </w:r>
      <w:proofErr w:type="spellStart"/>
      <w:r w:rsidR="00616636" w:rsidRPr="00616636">
        <w:rPr>
          <w:rFonts w:ascii="Times New Roman" w:hAnsi="Times New Roman"/>
          <w:i/>
        </w:rPr>
        <w:t>Dz.U.</w:t>
      </w:r>
      <w:r w:rsidR="00616636">
        <w:rPr>
          <w:rFonts w:ascii="Times New Roman" w:hAnsi="Times New Roman"/>
          <w:i/>
        </w:rPr>
        <w:t>z</w:t>
      </w:r>
      <w:proofErr w:type="spellEnd"/>
      <w:r w:rsidR="00616636">
        <w:rPr>
          <w:rFonts w:ascii="Times New Roman" w:hAnsi="Times New Roman"/>
          <w:i/>
        </w:rPr>
        <w:t xml:space="preserve"> </w:t>
      </w:r>
      <w:r w:rsidR="00616636" w:rsidRPr="00616636">
        <w:rPr>
          <w:rFonts w:ascii="Times New Roman" w:hAnsi="Times New Roman"/>
          <w:i/>
        </w:rPr>
        <w:t xml:space="preserve">2024.0.44 </w:t>
      </w:r>
      <w:proofErr w:type="spellStart"/>
      <w:r w:rsidR="00616636" w:rsidRPr="00616636">
        <w:rPr>
          <w:rFonts w:ascii="Times New Roman" w:hAnsi="Times New Roman"/>
          <w:i/>
        </w:rPr>
        <w:t>t.j</w:t>
      </w:r>
      <w:proofErr w:type="spellEnd"/>
      <w:r w:rsidRPr="006529B5">
        <w:rPr>
          <w:rFonts w:ascii="Times New Roman" w:hAnsi="Times New Roman"/>
          <w:i/>
        </w:rPr>
        <w:t>)</w:t>
      </w:r>
    </w:p>
    <w:p w14:paraId="00C5F662" w14:textId="77777777" w:rsidR="00CC1471" w:rsidRDefault="00CC1471" w:rsidP="00CC1471">
      <w:pPr>
        <w:spacing w:after="0" w:line="240" w:lineRule="auto"/>
        <w:jc w:val="both"/>
        <w:rPr>
          <w:rFonts w:ascii="Times New Roman" w:hAnsi="Times New Roman"/>
          <w:b/>
          <w:i/>
        </w:rPr>
      </w:pPr>
    </w:p>
    <w:p w14:paraId="4589BE01" w14:textId="77777777" w:rsidR="00416335" w:rsidRPr="006529B5" w:rsidRDefault="00416335" w:rsidP="00CC1471">
      <w:pPr>
        <w:spacing w:after="0" w:line="240" w:lineRule="auto"/>
        <w:jc w:val="both"/>
        <w:rPr>
          <w:rFonts w:ascii="Times New Roman" w:hAnsi="Times New Roman"/>
          <w:i/>
        </w:rPr>
      </w:pPr>
      <w:r w:rsidRPr="006529B5">
        <w:rPr>
          <w:rFonts w:ascii="Times New Roman" w:hAnsi="Times New Roman"/>
          <w:b/>
          <w:i/>
        </w:rPr>
        <w:t xml:space="preserve">lub spełniamy warunki określone </w:t>
      </w:r>
      <w:r w:rsidRPr="006529B5">
        <w:rPr>
          <w:rFonts w:ascii="Times New Roman" w:hAnsi="Times New Roman"/>
          <w:i/>
        </w:rPr>
        <w:t>w art. 22. ust. 1 pkt 1 i 2 ustawy o rehabilitacji zawodowej i społecznej oraz zatrudnieniu osób niepełnosprawnych z dnia 27.sierpnia 1997 r. (</w:t>
      </w:r>
      <w:r w:rsidR="00EF7517">
        <w:rPr>
          <w:rFonts w:ascii="Times New Roman" w:hAnsi="Times New Roman"/>
          <w:i/>
        </w:rPr>
        <w:t xml:space="preserve">Dz. U. z </w:t>
      </w:r>
      <w:r w:rsidR="00E96F94" w:rsidRPr="00616636">
        <w:rPr>
          <w:rFonts w:ascii="Times New Roman" w:hAnsi="Times New Roman"/>
          <w:i/>
        </w:rPr>
        <w:t xml:space="preserve">2024.0.44 </w:t>
      </w:r>
      <w:proofErr w:type="spellStart"/>
      <w:r w:rsidR="00E96F94" w:rsidRPr="00616636">
        <w:rPr>
          <w:rFonts w:ascii="Times New Roman" w:hAnsi="Times New Roman"/>
          <w:i/>
        </w:rPr>
        <w:t>t.j</w:t>
      </w:r>
      <w:proofErr w:type="spellEnd"/>
      <w:r w:rsidRPr="006529B5">
        <w:rPr>
          <w:rFonts w:ascii="Times New Roman" w:hAnsi="Times New Roman"/>
          <w:i/>
        </w:rPr>
        <w:t>)</w:t>
      </w:r>
    </w:p>
    <w:p w14:paraId="504B133E" w14:textId="77777777" w:rsidR="00416335" w:rsidRPr="006529B5" w:rsidRDefault="00416335" w:rsidP="00CC1471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6529B5">
        <w:rPr>
          <w:rFonts w:ascii="Times New Roman" w:hAnsi="Times New Roman"/>
          <w:b/>
          <w:color w:val="000000"/>
        </w:rPr>
        <w:t>*</w:t>
      </w:r>
      <w:r w:rsidRPr="006529B5">
        <w:rPr>
          <w:rFonts w:ascii="Times New Roman" w:hAnsi="Times New Roman"/>
          <w:color w:val="000000"/>
        </w:rPr>
        <w:t xml:space="preserve"> niepotrzebne skreślić</w:t>
      </w:r>
    </w:p>
    <w:p w14:paraId="6B2DFF85" w14:textId="77777777" w:rsidR="00CC1471" w:rsidRDefault="00CC1471" w:rsidP="00CC1471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5EB094E4" w14:textId="77777777" w:rsidR="00416335" w:rsidRPr="006529B5" w:rsidRDefault="00416335" w:rsidP="00CC1471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6529B5">
        <w:rPr>
          <w:rFonts w:ascii="Times New Roman" w:hAnsi="Times New Roman"/>
          <w:color w:val="000000"/>
        </w:rPr>
        <w:t>2. Miesięczna kwota obniżenia wpłaty na PFRON</w:t>
      </w:r>
      <w:r w:rsidRPr="006529B5">
        <w:rPr>
          <w:rFonts w:ascii="Times New Roman" w:hAnsi="Times New Roman"/>
          <w:b/>
          <w:color w:val="000000"/>
        </w:rPr>
        <w:t>**</w:t>
      </w:r>
      <w:r w:rsidRPr="006529B5">
        <w:rPr>
          <w:rFonts w:ascii="Times New Roman" w:hAnsi="Times New Roman"/>
          <w:color w:val="000000"/>
        </w:rPr>
        <w:t xml:space="preserve">  wynosi</w:t>
      </w:r>
      <w:r w:rsidR="00EF7517">
        <w:rPr>
          <w:rFonts w:ascii="Times New Roman" w:hAnsi="Times New Roman"/>
          <w:color w:val="000000"/>
        </w:rPr>
        <w:t xml:space="preserve"> </w:t>
      </w:r>
      <w:r w:rsidRPr="006529B5">
        <w:rPr>
          <w:rFonts w:ascii="Times New Roman" w:hAnsi="Times New Roman"/>
          <w:color w:val="000000"/>
        </w:rPr>
        <w:t>…………… zł ………………………</w:t>
      </w:r>
      <w:r w:rsidR="00CC1471">
        <w:rPr>
          <w:rFonts w:ascii="Times New Roman" w:hAnsi="Times New Roman"/>
          <w:color w:val="000000"/>
        </w:rPr>
        <w:t xml:space="preserve"> </w:t>
      </w:r>
      <w:r w:rsidRPr="006529B5">
        <w:rPr>
          <w:rFonts w:ascii="Times New Roman" w:hAnsi="Times New Roman"/>
          <w:color w:val="000000"/>
        </w:rPr>
        <w:t xml:space="preserve">(słownie) z tytułu wykonywania usługi - </w:t>
      </w:r>
      <w:r w:rsidR="00EF7517" w:rsidRPr="006529B5">
        <w:rPr>
          <w:rFonts w:ascii="Times New Roman" w:hAnsi="Times New Roman"/>
          <w:color w:val="000000"/>
        </w:rPr>
        <w:t>„</w:t>
      </w:r>
      <w:r w:rsidR="00EF7517" w:rsidRPr="00EF7517">
        <w:rPr>
          <w:rFonts w:ascii="Times New Roman" w:hAnsi="Times New Roman"/>
          <w:b/>
        </w:rPr>
        <w:t>usługa o</w:t>
      </w:r>
      <w:r w:rsidR="00EF7517">
        <w:rPr>
          <w:rFonts w:ascii="Times New Roman" w:hAnsi="Times New Roman"/>
          <w:b/>
        </w:rPr>
        <w:t>chrony fizycznej osób i mienia W</w:t>
      </w:r>
      <w:r w:rsidR="00EF7517" w:rsidRPr="00EF7517">
        <w:rPr>
          <w:rFonts w:ascii="Times New Roman" w:hAnsi="Times New Roman"/>
          <w:b/>
        </w:rPr>
        <w:t xml:space="preserve">ojewódzkiego </w:t>
      </w:r>
      <w:r w:rsidR="00EF7517">
        <w:rPr>
          <w:rFonts w:ascii="Times New Roman" w:hAnsi="Times New Roman"/>
          <w:b/>
        </w:rPr>
        <w:t>Szpitala Specjalistycznego we W</w:t>
      </w:r>
      <w:r w:rsidR="00EF7517" w:rsidRPr="00EF7517">
        <w:rPr>
          <w:rFonts w:ascii="Times New Roman" w:hAnsi="Times New Roman"/>
          <w:b/>
        </w:rPr>
        <w:t>rocławiu</w:t>
      </w:r>
      <w:r w:rsidR="00EF7517" w:rsidRPr="006529B5">
        <w:rPr>
          <w:rFonts w:ascii="Times New Roman" w:hAnsi="Times New Roman"/>
          <w:b/>
        </w:rPr>
        <w:t>’</w:t>
      </w:r>
    </w:p>
    <w:p w14:paraId="374CC72B" w14:textId="77777777" w:rsidR="006529B5" w:rsidRDefault="006529B5" w:rsidP="00CC1471">
      <w:pPr>
        <w:spacing w:after="0" w:line="240" w:lineRule="auto"/>
        <w:jc w:val="both"/>
        <w:rPr>
          <w:rFonts w:ascii="Times New Roman" w:hAnsi="Times New Roman"/>
          <w:b/>
          <w:i/>
        </w:rPr>
      </w:pPr>
    </w:p>
    <w:p w14:paraId="17819C62" w14:textId="77777777" w:rsidR="00416335" w:rsidRPr="006529B5" w:rsidRDefault="00416335" w:rsidP="00CC1471">
      <w:pPr>
        <w:spacing w:after="0" w:line="240" w:lineRule="auto"/>
        <w:jc w:val="both"/>
        <w:rPr>
          <w:rFonts w:ascii="Times New Roman" w:hAnsi="Times New Roman"/>
          <w:b/>
        </w:rPr>
      </w:pPr>
      <w:r w:rsidRPr="006529B5">
        <w:rPr>
          <w:rFonts w:ascii="Times New Roman" w:hAnsi="Times New Roman"/>
          <w:b/>
          <w:i/>
        </w:rPr>
        <w:t xml:space="preserve">Prawdziwość powyższych danych potwierdzam własnoręcznym podpisem, świadom odpowiedzialności karnej z art. 297 k.k. </w:t>
      </w:r>
    </w:p>
    <w:p w14:paraId="62591452" w14:textId="77777777" w:rsidR="006529B5" w:rsidRDefault="006529B5" w:rsidP="006529B5">
      <w:pPr>
        <w:spacing w:after="0" w:line="240" w:lineRule="auto"/>
        <w:rPr>
          <w:rFonts w:ascii="Times New Roman" w:hAnsi="Times New Roman"/>
        </w:rPr>
      </w:pPr>
    </w:p>
    <w:p w14:paraId="0E6D7AE3" w14:textId="77777777" w:rsidR="006529B5" w:rsidRDefault="006529B5" w:rsidP="006529B5">
      <w:pPr>
        <w:spacing w:after="0" w:line="240" w:lineRule="auto"/>
        <w:rPr>
          <w:rFonts w:ascii="Times New Roman" w:hAnsi="Times New Roman"/>
        </w:rPr>
      </w:pPr>
    </w:p>
    <w:p w14:paraId="19101BED" w14:textId="77777777" w:rsidR="00416335" w:rsidRPr="006529B5" w:rsidRDefault="00416335" w:rsidP="006529B5">
      <w:pPr>
        <w:spacing w:after="0" w:line="240" w:lineRule="auto"/>
        <w:rPr>
          <w:rFonts w:ascii="Times New Roman" w:hAnsi="Times New Roman"/>
        </w:rPr>
      </w:pPr>
      <w:r w:rsidRPr="006529B5">
        <w:rPr>
          <w:rFonts w:ascii="Times New Roman" w:hAnsi="Times New Roman"/>
        </w:rPr>
        <w:t>…………………….…., dnia …………</w:t>
      </w:r>
      <w:r w:rsidRPr="006529B5">
        <w:rPr>
          <w:rFonts w:ascii="Times New Roman" w:hAnsi="Times New Roman"/>
        </w:rPr>
        <w:tab/>
      </w:r>
      <w:r w:rsidRPr="006529B5">
        <w:rPr>
          <w:rFonts w:ascii="Times New Roman" w:hAnsi="Times New Roman"/>
        </w:rPr>
        <w:tab/>
      </w:r>
      <w:r w:rsidRPr="006529B5">
        <w:rPr>
          <w:rFonts w:ascii="Times New Roman" w:hAnsi="Times New Roman"/>
        </w:rPr>
        <w:tab/>
      </w:r>
      <w:r w:rsidRPr="006529B5">
        <w:rPr>
          <w:rFonts w:ascii="Times New Roman" w:hAnsi="Times New Roman"/>
        </w:rPr>
        <w:tab/>
      </w:r>
    </w:p>
    <w:p w14:paraId="1A0C1530" w14:textId="77777777" w:rsidR="006529B5" w:rsidRPr="006529B5" w:rsidRDefault="006529B5" w:rsidP="006529B5">
      <w:pPr>
        <w:spacing w:after="0" w:line="240" w:lineRule="auto"/>
        <w:ind w:left="5664"/>
        <w:rPr>
          <w:rFonts w:ascii="Times New Roman" w:hAnsi="Times New Roman"/>
          <w:i/>
          <w:lang w:eastAsia="pl-PL"/>
        </w:rPr>
      </w:pPr>
      <w:r w:rsidRPr="006529B5">
        <w:rPr>
          <w:rFonts w:ascii="Times New Roman" w:hAnsi="Times New Roman"/>
          <w:i/>
          <w:lang w:eastAsia="pl-PL"/>
        </w:rPr>
        <w:t>…………………………………</w:t>
      </w:r>
    </w:p>
    <w:p w14:paraId="5C958DDB" w14:textId="77777777" w:rsidR="006529B5" w:rsidRPr="006529B5" w:rsidRDefault="006529B5" w:rsidP="006529B5">
      <w:pPr>
        <w:spacing w:after="0" w:line="240" w:lineRule="auto"/>
        <w:ind w:left="5664" w:firstLine="8"/>
        <w:rPr>
          <w:rFonts w:ascii="Times New Roman" w:hAnsi="Times New Roman"/>
          <w:i/>
          <w:lang w:eastAsia="pl-PL"/>
        </w:rPr>
      </w:pPr>
      <w:r w:rsidRPr="006529B5">
        <w:rPr>
          <w:rFonts w:ascii="Times New Roman" w:hAnsi="Times New Roman"/>
          <w:i/>
          <w:lang w:eastAsia="pl-PL"/>
        </w:rPr>
        <w:t xml:space="preserve">(podpis osób wskazanych </w:t>
      </w:r>
      <w:r w:rsidRPr="006529B5">
        <w:rPr>
          <w:rFonts w:ascii="Times New Roman" w:hAnsi="Times New Roman"/>
          <w:i/>
          <w:lang w:eastAsia="pl-PL"/>
        </w:rPr>
        <w:br/>
        <w:t>w dokumencie uprawniającym do występowania w obrocie prawnym lub  posiadających pełnomocnictwo)</w:t>
      </w:r>
    </w:p>
    <w:p w14:paraId="706FE5F8" w14:textId="77777777" w:rsidR="006529B5" w:rsidRDefault="006529B5" w:rsidP="006529B5">
      <w:pPr>
        <w:spacing w:after="0" w:line="240" w:lineRule="auto"/>
        <w:rPr>
          <w:rFonts w:ascii="Times New Roman" w:hAnsi="Times New Roman"/>
        </w:rPr>
      </w:pPr>
    </w:p>
    <w:p w14:paraId="0FD64C04" w14:textId="77777777" w:rsidR="006529B5" w:rsidRDefault="006529B5" w:rsidP="006529B5">
      <w:pPr>
        <w:spacing w:after="0" w:line="240" w:lineRule="auto"/>
        <w:rPr>
          <w:rFonts w:ascii="Times New Roman" w:hAnsi="Times New Roman"/>
        </w:rPr>
      </w:pPr>
    </w:p>
    <w:p w14:paraId="2B2EDEBD" w14:textId="77777777" w:rsidR="00EF7517" w:rsidRDefault="00EF7517" w:rsidP="006529B5">
      <w:pPr>
        <w:keepLines/>
        <w:spacing w:after="0" w:line="240" w:lineRule="auto"/>
        <w:jc w:val="right"/>
        <w:rPr>
          <w:rFonts w:ascii="Times New Roman" w:hAnsi="Times New Roman"/>
          <w:b/>
          <w:bCs/>
          <w:i/>
          <w:iCs/>
        </w:rPr>
      </w:pPr>
    </w:p>
    <w:p w14:paraId="4023D5B9" w14:textId="77777777" w:rsidR="00EF7517" w:rsidRDefault="00EF7517" w:rsidP="006529B5">
      <w:pPr>
        <w:keepLines/>
        <w:spacing w:after="0" w:line="240" w:lineRule="auto"/>
        <w:jc w:val="right"/>
        <w:rPr>
          <w:rFonts w:ascii="Times New Roman" w:hAnsi="Times New Roman"/>
          <w:b/>
          <w:bCs/>
          <w:i/>
          <w:iCs/>
        </w:rPr>
      </w:pPr>
    </w:p>
    <w:p w14:paraId="39CAE49D" w14:textId="77777777" w:rsidR="00EF7517" w:rsidRDefault="00EF7517" w:rsidP="006529B5">
      <w:pPr>
        <w:keepLines/>
        <w:spacing w:after="0" w:line="240" w:lineRule="auto"/>
        <w:jc w:val="right"/>
        <w:rPr>
          <w:rFonts w:ascii="Times New Roman" w:hAnsi="Times New Roman"/>
          <w:b/>
          <w:bCs/>
          <w:i/>
          <w:iCs/>
        </w:rPr>
      </w:pPr>
    </w:p>
    <w:p w14:paraId="37B11CAC" w14:textId="77777777" w:rsidR="006529B5" w:rsidRPr="006529B5" w:rsidRDefault="006529B5" w:rsidP="006529B5">
      <w:pPr>
        <w:keepLines/>
        <w:spacing w:after="0" w:line="240" w:lineRule="auto"/>
        <w:jc w:val="right"/>
        <w:rPr>
          <w:rFonts w:ascii="Times New Roman" w:hAnsi="Times New Roman"/>
          <w:b/>
          <w:bCs/>
          <w:i/>
          <w:iCs/>
        </w:rPr>
      </w:pPr>
      <w:r w:rsidRPr="006529B5">
        <w:rPr>
          <w:rFonts w:ascii="Times New Roman" w:hAnsi="Times New Roman"/>
          <w:b/>
          <w:bCs/>
          <w:i/>
          <w:iCs/>
        </w:rPr>
        <w:t xml:space="preserve">Załącznik nr </w:t>
      </w:r>
      <w:r>
        <w:rPr>
          <w:rFonts w:ascii="Times New Roman" w:hAnsi="Times New Roman"/>
          <w:b/>
          <w:bCs/>
          <w:i/>
          <w:iCs/>
        </w:rPr>
        <w:t>9</w:t>
      </w:r>
      <w:r w:rsidRPr="006529B5">
        <w:rPr>
          <w:rFonts w:ascii="Times New Roman" w:hAnsi="Times New Roman"/>
          <w:b/>
          <w:bCs/>
          <w:i/>
          <w:iCs/>
        </w:rPr>
        <w:t xml:space="preserve"> do SWZ</w:t>
      </w:r>
    </w:p>
    <w:p w14:paraId="20A5D0D2" w14:textId="05C73957" w:rsidR="005A6E09" w:rsidRPr="005A6E09" w:rsidRDefault="005A6E09" w:rsidP="005A6E09">
      <w:pPr>
        <w:keepLines/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</w:pPr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na świadczenie usługi ochrony fizycznej</w:t>
      </w:r>
      <w:r w:rsidR="003E46E0" w:rsidRPr="003E46E0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 xml:space="preserve"> </w:t>
      </w:r>
      <w:r w:rsidR="003E46E0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obiektów,</w:t>
      </w:r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 xml:space="preserve"> osób i mienia </w:t>
      </w:r>
    </w:p>
    <w:p w14:paraId="1448D611" w14:textId="77777777" w:rsidR="005A6E09" w:rsidRPr="005A6E09" w:rsidRDefault="005A6E09" w:rsidP="005A6E09">
      <w:pPr>
        <w:keepLines/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</w:pPr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Wojewódzkiego Szpitala Specjalistycznego we Wrocławiu</w:t>
      </w:r>
    </w:p>
    <w:p w14:paraId="4949127B" w14:textId="47E9513B" w:rsidR="005A6E09" w:rsidRPr="005A6E09" w:rsidRDefault="005A6E09" w:rsidP="005A6E09">
      <w:pPr>
        <w:keepLines/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</w:pPr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Nr sprawy Szp-241/FZ  – 015</w:t>
      </w:r>
      <w:r w:rsidR="008A62BC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_A</w:t>
      </w:r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/2025</w:t>
      </w:r>
    </w:p>
    <w:p w14:paraId="1356DD64" w14:textId="77777777" w:rsidR="006529B5" w:rsidRDefault="006529B5" w:rsidP="006529B5">
      <w:pPr>
        <w:keepLines/>
        <w:spacing w:after="0" w:line="240" w:lineRule="auto"/>
        <w:jc w:val="both"/>
        <w:rPr>
          <w:rFonts w:ascii="Times New Roman" w:hAnsi="Times New Roman"/>
        </w:rPr>
      </w:pPr>
    </w:p>
    <w:p w14:paraId="0677FD9A" w14:textId="77777777" w:rsidR="006529B5" w:rsidRPr="006529B5" w:rsidRDefault="006529B5" w:rsidP="006529B5">
      <w:pPr>
        <w:keepLines/>
        <w:spacing w:after="0" w:line="240" w:lineRule="auto"/>
        <w:jc w:val="both"/>
        <w:rPr>
          <w:rFonts w:ascii="Times New Roman" w:hAnsi="Times New Roman"/>
        </w:rPr>
      </w:pPr>
      <w:r w:rsidRPr="006529B5">
        <w:rPr>
          <w:rFonts w:ascii="Times New Roman" w:hAnsi="Times New Roman"/>
        </w:rPr>
        <w:t>........................................................</w:t>
      </w:r>
    </w:p>
    <w:p w14:paraId="4448C03B" w14:textId="77777777" w:rsidR="006529B5" w:rsidRPr="006529B5" w:rsidRDefault="006529B5" w:rsidP="006529B5">
      <w:pPr>
        <w:keepLines/>
        <w:spacing w:after="0" w:line="240" w:lineRule="auto"/>
        <w:jc w:val="both"/>
        <w:rPr>
          <w:rFonts w:ascii="Times New Roman" w:hAnsi="Times New Roman"/>
          <w:b/>
          <w:bCs/>
        </w:rPr>
      </w:pPr>
      <w:r w:rsidRPr="006529B5">
        <w:rPr>
          <w:rFonts w:ascii="Times New Roman" w:hAnsi="Times New Roman"/>
        </w:rPr>
        <w:t xml:space="preserve">nazwa (firma) i adres Wykonawcy </w:t>
      </w:r>
    </w:p>
    <w:p w14:paraId="3603759F" w14:textId="77777777" w:rsidR="00416335" w:rsidRDefault="00416335" w:rsidP="006529B5">
      <w:pPr>
        <w:spacing w:after="0" w:line="240" w:lineRule="auto"/>
        <w:jc w:val="center"/>
        <w:rPr>
          <w:rFonts w:ascii="Times New Roman" w:hAnsi="Times New Roman"/>
          <w:b/>
          <w:i/>
          <w:lang w:eastAsia="pl-PL"/>
        </w:rPr>
      </w:pPr>
    </w:p>
    <w:p w14:paraId="3DC4149A" w14:textId="77777777" w:rsidR="006529B5" w:rsidRPr="006529B5" w:rsidRDefault="006529B5" w:rsidP="006529B5">
      <w:pPr>
        <w:spacing w:after="0" w:line="240" w:lineRule="auto"/>
        <w:jc w:val="center"/>
        <w:rPr>
          <w:rFonts w:ascii="Times New Roman" w:hAnsi="Times New Roman"/>
          <w:b/>
          <w:i/>
          <w:lang w:eastAsia="pl-PL"/>
        </w:rPr>
      </w:pPr>
    </w:p>
    <w:p w14:paraId="2657287F" w14:textId="77777777" w:rsidR="00416335" w:rsidRPr="006529B5" w:rsidRDefault="00416335" w:rsidP="006529B5">
      <w:pPr>
        <w:spacing w:after="0" w:line="240" w:lineRule="auto"/>
        <w:jc w:val="center"/>
        <w:rPr>
          <w:rFonts w:ascii="Times New Roman" w:hAnsi="Times New Roman"/>
          <w:lang w:eastAsia="pl-PL"/>
        </w:rPr>
      </w:pPr>
      <w:r w:rsidRPr="006529B5">
        <w:rPr>
          <w:rFonts w:ascii="Times New Roman" w:hAnsi="Times New Roman"/>
          <w:lang w:eastAsia="pl-PL"/>
        </w:rPr>
        <w:t xml:space="preserve">OŚWIADCZENIE </w:t>
      </w:r>
    </w:p>
    <w:p w14:paraId="78B94DBA" w14:textId="752C835B" w:rsidR="00416335" w:rsidRPr="006529B5" w:rsidRDefault="00FF4509" w:rsidP="006529B5">
      <w:pPr>
        <w:spacing w:after="0" w:line="240" w:lineRule="auto"/>
        <w:jc w:val="center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i/>
          <w:lang w:eastAsia="pl-PL"/>
        </w:rPr>
        <w:t>o</w:t>
      </w:r>
      <w:r w:rsidR="00416335" w:rsidRPr="006529B5">
        <w:rPr>
          <w:rFonts w:ascii="Times New Roman" w:hAnsi="Times New Roman"/>
          <w:b/>
          <w:i/>
          <w:lang w:eastAsia="pl-PL"/>
        </w:rPr>
        <w:t xml:space="preserve"> posiadaniu własnej Grupy Interwencyjnej</w:t>
      </w:r>
      <w:r w:rsidR="00A90EED">
        <w:rPr>
          <w:rFonts w:ascii="Times New Roman" w:hAnsi="Times New Roman"/>
          <w:b/>
          <w:i/>
          <w:lang w:eastAsia="pl-PL"/>
        </w:rPr>
        <w:t xml:space="preserve"> SUFO</w:t>
      </w:r>
      <w:r w:rsidR="00416335" w:rsidRPr="006529B5">
        <w:rPr>
          <w:rFonts w:ascii="Times New Roman" w:hAnsi="Times New Roman"/>
          <w:b/>
          <w:i/>
          <w:lang w:eastAsia="pl-PL"/>
        </w:rPr>
        <w:t xml:space="preserve"> oraz o osobach posiadających status kwalifikowanego pracownika ochrony fizycznej </w:t>
      </w:r>
    </w:p>
    <w:p w14:paraId="77E7BE3F" w14:textId="77777777" w:rsidR="00416335" w:rsidRPr="006529B5" w:rsidRDefault="00416335" w:rsidP="006529B5">
      <w:pPr>
        <w:spacing w:after="0" w:line="240" w:lineRule="auto"/>
        <w:ind w:left="4956"/>
        <w:jc w:val="center"/>
        <w:rPr>
          <w:rFonts w:ascii="Times New Roman" w:hAnsi="Times New Roman"/>
          <w:lang w:eastAsia="pl-PL"/>
        </w:rPr>
      </w:pPr>
    </w:p>
    <w:p w14:paraId="107A6376" w14:textId="64BB86BE" w:rsidR="00416335" w:rsidRPr="006529B5" w:rsidRDefault="00416335" w:rsidP="006529B5">
      <w:pPr>
        <w:spacing w:after="0" w:line="240" w:lineRule="auto"/>
        <w:jc w:val="center"/>
        <w:rPr>
          <w:rFonts w:ascii="Times New Roman" w:hAnsi="Times New Roman"/>
          <w:i/>
          <w:lang w:eastAsia="pl-PL"/>
        </w:rPr>
      </w:pPr>
      <w:r w:rsidRPr="006529B5">
        <w:rPr>
          <w:rFonts w:ascii="Times New Roman" w:hAnsi="Times New Roman"/>
          <w:i/>
          <w:lang w:eastAsia="pl-PL"/>
        </w:rPr>
        <w:t xml:space="preserve"> (Wypełnia Wykonawca </w:t>
      </w:r>
      <w:r w:rsidR="00E0740F">
        <w:rPr>
          <w:rFonts w:ascii="Times New Roman" w:hAnsi="Times New Roman"/>
          <w:i/>
          <w:lang w:eastAsia="pl-PL"/>
        </w:rPr>
        <w:t>)</w:t>
      </w:r>
    </w:p>
    <w:p w14:paraId="424660FC" w14:textId="77777777" w:rsidR="00416335" w:rsidRPr="006529B5" w:rsidRDefault="00416335" w:rsidP="006529B5">
      <w:pPr>
        <w:spacing w:after="0" w:line="240" w:lineRule="auto"/>
        <w:jc w:val="center"/>
        <w:rPr>
          <w:rFonts w:ascii="Times New Roman" w:hAnsi="Times New Roman"/>
          <w:i/>
          <w:lang w:eastAsia="pl-PL"/>
        </w:rPr>
      </w:pPr>
      <w:r w:rsidRPr="006529B5">
        <w:rPr>
          <w:rFonts w:ascii="Times New Roman" w:hAnsi="Times New Roman"/>
          <w:i/>
          <w:lang w:eastAsia="pl-PL"/>
        </w:rPr>
        <w:t xml:space="preserve"> </w:t>
      </w:r>
    </w:p>
    <w:p w14:paraId="21038974" w14:textId="77777777" w:rsidR="00416335" w:rsidRPr="006529B5" w:rsidRDefault="00416335" w:rsidP="006529B5">
      <w:pPr>
        <w:tabs>
          <w:tab w:val="left" w:pos="360"/>
          <w:tab w:val="left" w:pos="1980"/>
          <w:tab w:val="left" w:pos="2340"/>
        </w:tabs>
        <w:spacing w:after="0" w:line="240" w:lineRule="auto"/>
        <w:ind w:left="360" w:hanging="360"/>
        <w:jc w:val="both"/>
        <w:rPr>
          <w:rFonts w:ascii="Times New Roman" w:hAnsi="Times New Roman"/>
          <w:b/>
          <w:lang w:eastAsia="pl-PL"/>
        </w:rPr>
      </w:pPr>
      <w:r w:rsidRPr="006529B5">
        <w:rPr>
          <w:rFonts w:ascii="Times New Roman" w:hAnsi="Times New Roman"/>
          <w:bCs/>
          <w:lang w:eastAsia="pl-PL"/>
        </w:rPr>
        <w:tab/>
      </w:r>
    </w:p>
    <w:p w14:paraId="1FBCDBD1" w14:textId="77777777" w:rsidR="00416335" w:rsidRPr="006529B5" w:rsidRDefault="00416335" w:rsidP="006529B5">
      <w:pPr>
        <w:spacing w:after="0" w:line="240" w:lineRule="auto"/>
        <w:ind w:left="360"/>
        <w:rPr>
          <w:rFonts w:ascii="Times New Roman" w:hAnsi="Times New Roman"/>
          <w:lang w:eastAsia="pl-PL"/>
        </w:rPr>
      </w:pPr>
      <w:r w:rsidRPr="006529B5">
        <w:rPr>
          <w:rFonts w:ascii="Times New Roman" w:hAnsi="Times New Roman"/>
          <w:lang w:eastAsia="pl-PL"/>
        </w:rPr>
        <w:t>Pełna nazwa i adres Wykonawcy:</w:t>
      </w:r>
    </w:p>
    <w:p w14:paraId="2B49AF01" w14:textId="77777777" w:rsidR="00416335" w:rsidRPr="006529B5" w:rsidRDefault="00416335" w:rsidP="006529B5">
      <w:pPr>
        <w:spacing w:after="0" w:line="240" w:lineRule="auto"/>
        <w:ind w:left="360"/>
        <w:jc w:val="both"/>
        <w:rPr>
          <w:rFonts w:ascii="Times New Roman" w:hAnsi="Times New Roman"/>
          <w:lang w:eastAsia="pl-PL"/>
        </w:rPr>
      </w:pPr>
      <w:r w:rsidRPr="006529B5">
        <w:rPr>
          <w:rFonts w:ascii="Times New Roman" w:hAnsi="Times New Roman"/>
          <w:lang w:eastAsia="pl-PL"/>
        </w:rPr>
        <w:t>………………………………………………………………………………………………………..</w:t>
      </w:r>
    </w:p>
    <w:p w14:paraId="44CB772E" w14:textId="77777777" w:rsidR="00416335" w:rsidRPr="006529B5" w:rsidRDefault="00416335" w:rsidP="006529B5">
      <w:pPr>
        <w:spacing w:after="0" w:line="240" w:lineRule="auto"/>
        <w:ind w:left="360"/>
        <w:jc w:val="both"/>
        <w:rPr>
          <w:rFonts w:ascii="Times New Roman" w:hAnsi="Times New Roman"/>
          <w:lang w:eastAsia="pl-PL"/>
        </w:rPr>
      </w:pPr>
      <w:r w:rsidRPr="006529B5">
        <w:rPr>
          <w:rFonts w:ascii="Times New Roman" w:hAnsi="Times New Roman"/>
          <w:lang w:eastAsia="pl-PL"/>
        </w:rPr>
        <w:t>………………………………………………………………………………………………………..</w:t>
      </w:r>
    </w:p>
    <w:p w14:paraId="4CA7F3EE" w14:textId="77777777" w:rsidR="00416335" w:rsidRPr="006529B5" w:rsidRDefault="00416335" w:rsidP="006529B5">
      <w:pPr>
        <w:spacing w:after="0" w:line="240" w:lineRule="auto"/>
        <w:ind w:left="283"/>
        <w:rPr>
          <w:rFonts w:ascii="Times New Roman" w:hAnsi="Times New Roman"/>
        </w:rPr>
      </w:pPr>
    </w:p>
    <w:p w14:paraId="6245D198" w14:textId="77777777" w:rsidR="00416335" w:rsidRPr="006529B5" w:rsidRDefault="00416335" w:rsidP="006529B5">
      <w:pPr>
        <w:spacing w:after="0" w:line="240" w:lineRule="auto"/>
        <w:ind w:left="1080" w:hanging="720"/>
        <w:rPr>
          <w:rFonts w:ascii="Times New Roman" w:hAnsi="Times New Roman"/>
          <w:lang w:eastAsia="pl-PL"/>
        </w:rPr>
      </w:pPr>
      <w:r w:rsidRPr="006529B5">
        <w:rPr>
          <w:rFonts w:ascii="Times New Roman" w:hAnsi="Times New Roman"/>
          <w:lang w:eastAsia="pl-PL"/>
        </w:rPr>
        <w:t>Oświadczam/-y, że posiadamy :</w:t>
      </w:r>
    </w:p>
    <w:p w14:paraId="2B868FC8" w14:textId="77777777" w:rsidR="00416335" w:rsidRDefault="00416335" w:rsidP="006529B5">
      <w:pPr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lang w:eastAsia="pl-PL"/>
        </w:rPr>
      </w:pPr>
    </w:p>
    <w:p w14:paraId="09DFAD24" w14:textId="0134BAE6" w:rsidR="002323C8" w:rsidRPr="00FF4509" w:rsidRDefault="00302331" w:rsidP="00FF450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lang w:eastAsia="pl-PL"/>
        </w:rPr>
      </w:pPr>
      <w:r w:rsidRPr="00DB08C0">
        <w:rPr>
          <w:rFonts w:ascii="Times New Roman" w:hAnsi="Times New Roman"/>
          <w:color w:val="000000" w:themeColor="text1"/>
          <w:lang w:eastAsia="pl-PL"/>
        </w:rPr>
        <w:t>C</w:t>
      </w:r>
      <w:r w:rsidR="002323C8" w:rsidRPr="00DB08C0">
        <w:rPr>
          <w:rFonts w:ascii="Times New Roman" w:hAnsi="Times New Roman"/>
          <w:color w:val="000000" w:themeColor="text1"/>
          <w:lang w:eastAsia="pl-PL"/>
        </w:rPr>
        <w:t xml:space="preserve">o najmniej jedną, własną Grupę Interwencyjną </w:t>
      </w:r>
      <w:r w:rsidR="00FF4509">
        <w:rPr>
          <w:rFonts w:ascii="Times New Roman" w:hAnsi="Times New Roman"/>
          <w:color w:val="000000" w:themeColor="text1"/>
          <w:lang w:eastAsia="pl-PL"/>
        </w:rPr>
        <w:t xml:space="preserve">SUFO </w:t>
      </w:r>
      <w:r w:rsidR="002323C8" w:rsidRPr="00DB08C0">
        <w:rPr>
          <w:rFonts w:ascii="Times New Roman" w:hAnsi="Times New Roman"/>
          <w:color w:val="000000" w:themeColor="text1"/>
          <w:lang w:eastAsia="pl-PL"/>
        </w:rPr>
        <w:t xml:space="preserve">na terenie miasta Wrocławia*, </w:t>
      </w:r>
      <w:r w:rsidR="002323C8" w:rsidRPr="00FF4509">
        <w:rPr>
          <w:rFonts w:ascii="Times New Roman" w:hAnsi="Times New Roman"/>
          <w:color w:val="000000" w:themeColor="text1"/>
          <w:lang w:eastAsia="pl-PL"/>
        </w:rPr>
        <w:t xml:space="preserve">gwarantującą podjęcie działań w przypadku zagrożenia w czasie nie dłuższym niż </w:t>
      </w:r>
      <w:r w:rsidR="002323C8" w:rsidRPr="00FF4509">
        <w:rPr>
          <w:rFonts w:ascii="Times New Roman" w:hAnsi="Times New Roman"/>
          <w:b/>
          <w:color w:val="000000" w:themeColor="text1"/>
          <w:lang w:eastAsia="pl-PL"/>
        </w:rPr>
        <w:t xml:space="preserve"> …….. minut .</w:t>
      </w:r>
      <w:r w:rsidR="002323C8" w:rsidRPr="00FF4509">
        <w:rPr>
          <w:rFonts w:ascii="Times New Roman" w:hAnsi="Times New Roman"/>
          <w:color w:val="000000" w:themeColor="text1"/>
          <w:lang w:eastAsia="pl-PL"/>
        </w:rPr>
        <w:t xml:space="preserve"> Grupa Interwencyjna</w:t>
      </w:r>
      <w:r w:rsidR="00FF4509">
        <w:rPr>
          <w:rFonts w:ascii="Times New Roman" w:hAnsi="Times New Roman"/>
          <w:color w:val="000000" w:themeColor="text1"/>
          <w:lang w:eastAsia="pl-PL"/>
        </w:rPr>
        <w:t xml:space="preserve"> SUFO</w:t>
      </w:r>
      <w:r w:rsidR="002323C8" w:rsidRPr="00FF4509">
        <w:rPr>
          <w:rFonts w:ascii="Times New Roman" w:hAnsi="Times New Roman"/>
          <w:color w:val="000000" w:themeColor="text1"/>
          <w:lang w:eastAsia="pl-PL"/>
        </w:rPr>
        <w:t xml:space="preserve"> składa  się z co najmniej dwóch</w:t>
      </w:r>
      <w:r w:rsidR="002323C8" w:rsidRPr="00FF4509">
        <w:rPr>
          <w:rFonts w:ascii="Times New Roman" w:hAnsi="Times New Roman"/>
          <w:b/>
          <w:color w:val="000000" w:themeColor="text1"/>
          <w:lang w:eastAsia="pl-PL"/>
        </w:rPr>
        <w:t xml:space="preserve"> kwalifikowanych </w:t>
      </w:r>
      <w:r w:rsidR="002323C8" w:rsidRPr="00FF4509">
        <w:rPr>
          <w:rFonts w:ascii="Times New Roman" w:hAnsi="Times New Roman"/>
          <w:color w:val="000000" w:themeColor="text1"/>
          <w:lang w:eastAsia="pl-PL"/>
        </w:rPr>
        <w:t>pracowników ochrony fizycznej, wyposażonych w środki przymusu bezpośredniego.</w:t>
      </w:r>
    </w:p>
    <w:p w14:paraId="6501EE8E" w14:textId="77777777" w:rsidR="002323C8" w:rsidRPr="006529B5" w:rsidRDefault="002323C8" w:rsidP="006529B5">
      <w:pPr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lang w:eastAsia="pl-PL"/>
        </w:rPr>
      </w:pPr>
    </w:p>
    <w:p w14:paraId="1629AB6F" w14:textId="77777777" w:rsidR="00416335" w:rsidRPr="006529B5" w:rsidRDefault="00416335" w:rsidP="0061663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6529B5">
        <w:rPr>
          <w:rFonts w:ascii="Times New Roman" w:hAnsi="Times New Roman"/>
          <w:lang w:eastAsia="pl-PL"/>
        </w:rPr>
        <w:t xml:space="preserve">Niniejszym, oświadczam, że osoby, które będą uczestniczyć w wykonywaniu zamówienia, posiadają wymagane uprawnienia, </w:t>
      </w:r>
      <w:proofErr w:type="spellStart"/>
      <w:r w:rsidRPr="006529B5">
        <w:rPr>
          <w:rFonts w:ascii="Times New Roman" w:hAnsi="Times New Roman"/>
          <w:lang w:eastAsia="pl-PL"/>
        </w:rPr>
        <w:t>tj</w:t>
      </w:r>
      <w:proofErr w:type="spellEnd"/>
      <w:r w:rsidRPr="006529B5">
        <w:rPr>
          <w:rFonts w:ascii="Times New Roman" w:hAnsi="Times New Roman"/>
          <w:lang w:eastAsia="pl-PL"/>
        </w:rPr>
        <w:t xml:space="preserve">: posiadają </w:t>
      </w:r>
      <w:r w:rsidRPr="006529B5">
        <w:rPr>
          <w:rFonts w:ascii="Times New Roman" w:hAnsi="Times New Roman"/>
          <w:b/>
          <w:lang w:eastAsia="pl-PL"/>
        </w:rPr>
        <w:t xml:space="preserve">kwalifikację pracownika ochrony fizycznej </w:t>
      </w:r>
      <w:r w:rsidRPr="006529B5">
        <w:rPr>
          <w:rFonts w:ascii="Times New Roman" w:hAnsi="Times New Roman"/>
          <w:lang w:eastAsia="pl-PL"/>
        </w:rPr>
        <w:t>zgodnie z przepisami ustawy z dnia 22.08.1997 r. o ochronie osób i mienia (Dz. U. z 20</w:t>
      </w:r>
      <w:r w:rsidR="00EF7517">
        <w:rPr>
          <w:rFonts w:ascii="Times New Roman" w:hAnsi="Times New Roman"/>
          <w:lang w:eastAsia="pl-PL"/>
        </w:rPr>
        <w:t>21 r. poz. 1995</w:t>
      </w:r>
      <w:r w:rsidR="00616636" w:rsidRPr="00616636">
        <w:rPr>
          <w:rFonts w:ascii="Times New Roman" w:hAnsi="Times New Roman"/>
          <w:lang w:eastAsia="pl-PL"/>
        </w:rPr>
        <w:t xml:space="preserve"> </w:t>
      </w:r>
      <w:proofErr w:type="spellStart"/>
      <w:r w:rsidR="00616636" w:rsidRPr="00616636">
        <w:rPr>
          <w:rFonts w:ascii="Times New Roman" w:hAnsi="Times New Roman"/>
          <w:lang w:eastAsia="pl-PL"/>
        </w:rPr>
        <w:t>t.j</w:t>
      </w:r>
      <w:proofErr w:type="spellEnd"/>
      <w:r w:rsidR="00616636" w:rsidRPr="00616636">
        <w:rPr>
          <w:rFonts w:ascii="Times New Roman" w:hAnsi="Times New Roman"/>
          <w:lang w:eastAsia="pl-PL"/>
        </w:rPr>
        <w:t>.</w:t>
      </w:r>
      <w:r w:rsidRPr="006529B5">
        <w:rPr>
          <w:rFonts w:ascii="Times New Roman" w:hAnsi="Times New Roman"/>
          <w:lang w:eastAsia="pl-PL"/>
        </w:rPr>
        <w:t>)</w:t>
      </w:r>
    </w:p>
    <w:p w14:paraId="57A27FBD" w14:textId="77777777" w:rsidR="00416335" w:rsidRPr="006529B5" w:rsidRDefault="00416335" w:rsidP="006529B5">
      <w:pPr>
        <w:spacing w:after="0" w:line="240" w:lineRule="auto"/>
        <w:ind w:left="720" w:hanging="720"/>
        <w:jc w:val="both"/>
        <w:rPr>
          <w:rFonts w:ascii="Times New Roman" w:hAnsi="Times New Roman"/>
          <w:strike/>
          <w:color w:val="000000"/>
          <w:lang w:eastAsia="pl-PL"/>
        </w:rPr>
      </w:pPr>
    </w:p>
    <w:p w14:paraId="100B5B44" w14:textId="77777777" w:rsidR="00416335" w:rsidRDefault="00416335" w:rsidP="006529B5">
      <w:pPr>
        <w:spacing w:after="0" w:line="240" w:lineRule="auto"/>
        <w:rPr>
          <w:rFonts w:ascii="Times New Roman" w:hAnsi="Times New Roman"/>
        </w:rPr>
      </w:pPr>
      <w:r w:rsidRPr="006529B5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1EB8FEDF" w14:textId="77777777" w:rsidR="006529B5" w:rsidRPr="006529B5" w:rsidRDefault="006529B5" w:rsidP="006529B5">
      <w:pPr>
        <w:spacing w:after="0" w:line="240" w:lineRule="auto"/>
        <w:rPr>
          <w:rFonts w:ascii="Times New Roman" w:hAnsi="Times New Roman"/>
        </w:rPr>
      </w:pPr>
    </w:p>
    <w:p w14:paraId="3A166935" w14:textId="77777777" w:rsidR="00416335" w:rsidRPr="006529B5" w:rsidRDefault="00416335" w:rsidP="006529B5">
      <w:pPr>
        <w:spacing w:after="0" w:line="240" w:lineRule="auto"/>
        <w:jc w:val="both"/>
        <w:rPr>
          <w:rFonts w:ascii="Times New Roman" w:hAnsi="Times New Roman"/>
          <w:b/>
          <w:lang w:eastAsia="pl-PL"/>
        </w:rPr>
      </w:pPr>
      <w:r w:rsidRPr="006529B5">
        <w:rPr>
          <w:rFonts w:ascii="Times New Roman" w:hAnsi="Times New Roman"/>
          <w:b/>
          <w:i/>
          <w:lang w:eastAsia="pl-PL"/>
        </w:rPr>
        <w:t xml:space="preserve">Prawdziwość powyższych danych potwierdzam własnoręcznym podpisem, świadom odpowiedzialności karnej z art. 297 k.k. </w:t>
      </w:r>
    </w:p>
    <w:p w14:paraId="08CEF8F0" w14:textId="77777777" w:rsidR="006529B5" w:rsidRDefault="006529B5" w:rsidP="006529B5">
      <w:pPr>
        <w:spacing w:after="0" w:line="240" w:lineRule="auto"/>
        <w:rPr>
          <w:rFonts w:ascii="Times New Roman" w:hAnsi="Times New Roman"/>
          <w:lang w:eastAsia="pl-PL"/>
        </w:rPr>
      </w:pPr>
    </w:p>
    <w:p w14:paraId="0730CB22" w14:textId="77777777" w:rsidR="006529B5" w:rsidRDefault="006529B5" w:rsidP="006529B5">
      <w:pPr>
        <w:spacing w:after="0" w:line="240" w:lineRule="auto"/>
        <w:rPr>
          <w:rFonts w:ascii="Times New Roman" w:hAnsi="Times New Roman"/>
          <w:lang w:eastAsia="pl-PL"/>
        </w:rPr>
      </w:pPr>
    </w:p>
    <w:p w14:paraId="75ED96D0" w14:textId="77777777" w:rsidR="00416335" w:rsidRPr="006529B5" w:rsidRDefault="00416335" w:rsidP="006529B5">
      <w:pPr>
        <w:spacing w:after="0" w:line="240" w:lineRule="auto"/>
        <w:rPr>
          <w:rFonts w:ascii="Times New Roman" w:hAnsi="Times New Roman"/>
          <w:lang w:eastAsia="pl-PL"/>
        </w:rPr>
      </w:pPr>
      <w:r w:rsidRPr="006529B5">
        <w:rPr>
          <w:rFonts w:ascii="Times New Roman" w:hAnsi="Times New Roman"/>
          <w:lang w:eastAsia="pl-PL"/>
        </w:rPr>
        <w:t>…………………….…., dnia …………</w:t>
      </w:r>
      <w:r w:rsidRPr="006529B5">
        <w:rPr>
          <w:rFonts w:ascii="Times New Roman" w:hAnsi="Times New Roman"/>
          <w:lang w:eastAsia="pl-PL"/>
        </w:rPr>
        <w:tab/>
      </w:r>
      <w:r w:rsidRPr="006529B5">
        <w:rPr>
          <w:rFonts w:ascii="Times New Roman" w:hAnsi="Times New Roman"/>
          <w:lang w:eastAsia="pl-PL"/>
        </w:rPr>
        <w:tab/>
      </w:r>
      <w:r w:rsidRPr="006529B5">
        <w:rPr>
          <w:rFonts w:ascii="Times New Roman" w:hAnsi="Times New Roman"/>
          <w:lang w:eastAsia="pl-PL"/>
        </w:rPr>
        <w:tab/>
      </w:r>
      <w:r w:rsidRPr="006529B5">
        <w:rPr>
          <w:rFonts w:ascii="Times New Roman" w:hAnsi="Times New Roman"/>
          <w:lang w:eastAsia="pl-PL"/>
        </w:rPr>
        <w:tab/>
      </w:r>
    </w:p>
    <w:p w14:paraId="36BFA3FF" w14:textId="77777777" w:rsidR="00EF7517" w:rsidRDefault="00EF7517" w:rsidP="006529B5">
      <w:pPr>
        <w:spacing w:after="0" w:line="240" w:lineRule="auto"/>
        <w:ind w:left="5664"/>
        <w:rPr>
          <w:rFonts w:ascii="Times New Roman" w:hAnsi="Times New Roman"/>
          <w:i/>
          <w:lang w:eastAsia="pl-PL"/>
        </w:rPr>
      </w:pPr>
    </w:p>
    <w:p w14:paraId="71033FFB" w14:textId="77777777" w:rsidR="002323C8" w:rsidRDefault="002323C8" w:rsidP="006529B5">
      <w:pPr>
        <w:spacing w:after="0" w:line="240" w:lineRule="auto"/>
        <w:ind w:left="5664"/>
        <w:rPr>
          <w:rFonts w:ascii="Times New Roman" w:hAnsi="Times New Roman"/>
          <w:i/>
          <w:lang w:eastAsia="pl-PL"/>
        </w:rPr>
      </w:pPr>
    </w:p>
    <w:p w14:paraId="24BA71ED" w14:textId="77777777" w:rsidR="00416335" w:rsidRPr="006529B5" w:rsidRDefault="00416335" w:rsidP="006529B5">
      <w:pPr>
        <w:spacing w:after="0" w:line="240" w:lineRule="auto"/>
        <w:ind w:left="5664"/>
        <w:rPr>
          <w:rFonts w:ascii="Times New Roman" w:hAnsi="Times New Roman"/>
          <w:i/>
          <w:lang w:eastAsia="pl-PL"/>
        </w:rPr>
      </w:pPr>
      <w:r w:rsidRPr="006529B5">
        <w:rPr>
          <w:rFonts w:ascii="Times New Roman" w:hAnsi="Times New Roman"/>
          <w:i/>
          <w:lang w:eastAsia="pl-PL"/>
        </w:rPr>
        <w:t>…………………………………</w:t>
      </w:r>
    </w:p>
    <w:p w14:paraId="1FB160C0" w14:textId="77777777" w:rsidR="00416335" w:rsidRPr="006529B5" w:rsidRDefault="00416335" w:rsidP="006529B5">
      <w:pPr>
        <w:spacing w:after="0" w:line="240" w:lineRule="auto"/>
        <w:ind w:left="5664" w:firstLine="8"/>
        <w:rPr>
          <w:rFonts w:ascii="Times New Roman" w:hAnsi="Times New Roman"/>
          <w:i/>
          <w:lang w:eastAsia="pl-PL"/>
        </w:rPr>
      </w:pPr>
      <w:r w:rsidRPr="006529B5">
        <w:rPr>
          <w:rFonts w:ascii="Times New Roman" w:hAnsi="Times New Roman"/>
          <w:i/>
          <w:lang w:eastAsia="pl-PL"/>
        </w:rPr>
        <w:t xml:space="preserve">(podpis osób wskazanych </w:t>
      </w:r>
      <w:r w:rsidRPr="006529B5">
        <w:rPr>
          <w:rFonts w:ascii="Times New Roman" w:hAnsi="Times New Roman"/>
          <w:i/>
          <w:lang w:eastAsia="pl-PL"/>
        </w:rPr>
        <w:br/>
        <w:t>w dokumencie uprawniającym do występowania w obrocie prawnym lub  posiadających pełnomocnictwo)</w:t>
      </w:r>
    </w:p>
    <w:p w14:paraId="72D95C72" w14:textId="77777777" w:rsidR="00416335" w:rsidRPr="006529B5" w:rsidRDefault="00416335" w:rsidP="006529B5">
      <w:pPr>
        <w:spacing w:after="0" w:line="240" w:lineRule="auto"/>
        <w:jc w:val="right"/>
        <w:textAlignment w:val="top"/>
        <w:rPr>
          <w:rFonts w:ascii="Times New Roman" w:hAnsi="Times New Roman"/>
          <w:lang w:eastAsia="pl-PL"/>
        </w:rPr>
      </w:pPr>
    </w:p>
    <w:p w14:paraId="17BC722F" w14:textId="77777777" w:rsidR="00416335" w:rsidRPr="006529B5" w:rsidRDefault="00416335" w:rsidP="006529B5">
      <w:pPr>
        <w:spacing w:after="0" w:line="240" w:lineRule="auto"/>
        <w:jc w:val="right"/>
        <w:textAlignment w:val="top"/>
        <w:rPr>
          <w:rFonts w:ascii="Times New Roman" w:hAnsi="Times New Roman"/>
          <w:b/>
          <w:highlight w:val="lightGray"/>
          <w:lang w:eastAsia="pl-PL"/>
        </w:rPr>
      </w:pPr>
    </w:p>
    <w:p w14:paraId="337536CA" w14:textId="77777777" w:rsidR="005A6E09" w:rsidRDefault="005A6E09">
      <w:pPr>
        <w:rPr>
          <w:rFonts w:ascii="Times New Roman" w:hAnsi="Times New Roman"/>
          <w:b/>
          <w:highlight w:val="lightGray"/>
          <w:lang w:eastAsia="pl-PL"/>
        </w:rPr>
      </w:pPr>
      <w:r>
        <w:rPr>
          <w:rFonts w:ascii="Times New Roman" w:hAnsi="Times New Roman"/>
          <w:b/>
          <w:highlight w:val="lightGray"/>
          <w:lang w:eastAsia="pl-PL"/>
        </w:rPr>
        <w:br w:type="page"/>
      </w:r>
    </w:p>
    <w:p w14:paraId="32C3A253" w14:textId="77777777" w:rsidR="006529B5" w:rsidRPr="006529B5" w:rsidRDefault="006529B5" w:rsidP="006529B5">
      <w:pPr>
        <w:keepLines/>
        <w:spacing w:after="0" w:line="240" w:lineRule="auto"/>
        <w:jc w:val="right"/>
        <w:rPr>
          <w:rFonts w:ascii="Times New Roman" w:hAnsi="Times New Roman"/>
          <w:b/>
          <w:bCs/>
          <w:i/>
          <w:iCs/>
        </w:rPr>
      </w:pPr>
      <w:r w:rsidRPr="006529B5">
        <w:rPr>
          <w:rFonts w:ascii="Times New Roman" w:hAnsi="Times New Roman"/>
          <w:b/>
          <w:bCs/>
          <w:i/>
          <w:iCs/>
        </w:rPr>
        <w:lastRenderedPageBreak/>
        <w:t xml:space="preserve">Załącznik nr </w:t>
      </w:r>
      <w:r>
        <w:rPr>
          <w:rFonts w:ascii="Times New Roman" w:hAnsi="Times New Roman"/>
          <w:b/>
          <w:bCs/>
          <w:i/>
          <w:iCs/>
        </w:rPr>
        <w:t>10</w:t>
      </w:r>
      <w:r w:rsidRPr="006529B5">
        <w:rPr>
          <w:rFonts w:ascii="Times New Roman" w:hAnsi="Times New Roman"/>
          <w:b/>
          <w:bCs/>
          <w:i/>
          <w:iCs/>
        </w:rPr>
        <w:t xml:space="preserve"> do SWZ</w:t>
      </w:r>
    </w:p>
    <w:p w14:paraId="163713CF" w14:textId="7CDB7799" w:rsidR="005A6E09" w:rsidRPr="005A6E09" w:rsidRDefault="005A6E09" w:rsidP="005A6E09">
      <w:pPr>
        <w:keepLines/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</w:pPr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na świadczenie usługi ochrony fizycznej</w:t>
      </w:r>
      <w:r w:rsidR="003E46E0" w:rsidRPr="003E46E0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 xml:space="preserve"> </w:t>
      </w:r>
      <w:r w:rsidR="003E46E0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obiektów,</w:t>
      </w:r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 xml:space="preserve"> osób i mienia </w:t>
      </w:r>
    </w:p>
    <w:p w14:paraId="59FFB4E1" w14:textId="77777777" w:rsidR="005A6E09" w:rsidRPr="005A6E09" w:rsidRDefault="005A6E09" w:rsidP="005A6E09">
      <w:pPr>
        <w:keepLines/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</w:pPr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Wojewódzkiego Szpitala Specjalistycznego we Wrocławiu</w:t>
      </w:r>
    </w:p>
    <w:p w14:paraId="41CAFCEC" w14:textId="27E2EEA1" w:rsidR="005A6E09" w:rsidRPr="005A6E09" w:rsidRDefault="005A6E09" w:rsidP="005A6E09">
      <w:pPr>
        <w:keepLines/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</w:pPr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Nr sprawy Szp-241/FZ  – 015</w:t>
      </w:r>
      <w:r w:rsidR="008A62BC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_A</w:t>
      </w:r>
      <w:r w:rsidRPr="005A6E09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/2025</w:t>
      </w:r>
    </w:p>
    <w:p w14:paraId="2355B3C4" w14:textId="77777777" w:rsidR="006529B5" w:rsidRDefault="006529B5" w:rsidP="006529B5">
      <w:pPr>
        <w:keepLines/>
        <w:spacing w:after="0" w:line="240" w:lineRule="auto"/>
        <w:jc w:val="both"/>
        <w:rPr>
          <w:rFonts w:ascii="Times New Roman" w:hAnsi="Times New Roman"/>
        </w:rPr>
      </w:pPr>
    </w:p>
    <w:p w14:paraId="29DE2B5D" w14:textId="77777777" w:rsidR="006529B5" w:rsidRPr="006529B5" w:rsidRDefault="006529B5" w:rsidP="006529B5">
      <w:pPr>
        <w:keepLines/>
        <w:spacing w:after="0" w:line="240" w:lineRule="auto"/>
        <w:jc w:val="both"/>
        <w:rPr>
          <w:rFonts w:ascii="Times New Roman" w:hAnsi="Times New Roman"/>
        </w:rPr>
      </w:pPr>
      <w:r w:rsidRPr="006529B5">
        <w:rPr>
          <w:rFonts w:ascii="Times New Roman" w:hAnsi="Times New Roman"/>
        </w:rPr>
        <w:t>........................................................</w:t>
      </w:r>
    </w:p>
    <w:p w14:paraId="4B325B5D" w14:textId="77777777" w:rsidR="006529B5" w:rsidRPr="006529B5" w:rsidRDefault="006529B5" w:rsidP="006529B5">
      <w:pPr>
        <w:keepLines/>
        <w:spacing w:after="0" w:line="240" w:lineRule="auto"/>
        <w:jc w:val="both"/>
        <w:rPr>
          <w:rFonts w:ascii="Times New Roman" w:hAnsi="Times New Roman"/>
          <w:b/>
          <w:bCs/>
        </w:rPr>
      </w:pPr>
      <w:r w:rsidRPr="006529B5">
        <w:rPr>
          <w:rFonts w:ascii="Times New Roman" w:hAnsi="Times New Roman"/>
        </w:rPr>
        <w:t xml:space="preserve">nazwa (firma) i adres Wykonawcy </w:t>
      </w:r>
    </w:p>
    <w:p w14:paraId="65E7CAAF" w14:textId="77777777" w:rsidR="00416335" w:rsidRPr="006529B5" w:rsidRDefault="00416335" w:rsidP="006529B5">
      <w:pPr>
        <w:spacing w:after="0" w:line="240" w:lineRule="auto"/>
        <w:jc w:val="center"/>
        <w:rPr>
          <w:rFonts w:ascii="Times New Roman" w:hAnsi="Times New Roman"/>
        </w:rPr>
      </w:pPr>
    </w:p>
    <w:p w14:paraId="08579BDB" w14:textId="77777777" w:rsidR="00416335" w:rsidRDefault="00416335" w:rsidP="006529B5">
      <w:pPr>
        <w:spacing w:after="0" w:line="240" w:lineRule="auto"/>
        <w:jc w:val="center"/>
        <w:rPr>
          <w:rFonts w:ascii="Times New Roman" w:hAnsi="Times New Roman"/>
        </w:rPr>
      </w:pPr>
      <w:r w:rsidRPr="006529B5">
        <w:rPr>
          <w:rFonts w:ascii="Times New Roman" w:hAnsi="Times New Roman"/>
        </w:rPr>
        <w:t>OŚWIADCZENIE</w:t>
      </w:r>
    </w:p>
    <w:p w14:paraId="2402D2D6" w14:textId="77777777" w:rsidR="006529B5" w:rsidRPr="006529B5" w:rsidRDefault="006529B5" w:rsidP="006529B5">
      <w:pPr>
        <w:spacing w:after="0" w:line="240" w:lineRule="auto"/>
        <w:jc w:val="center"/>
        <w:rPr>
          <w:rFonts w:ascii="Times New Roman" w:hAnsi="Times New Roman"/>
        </w:rPr>
      </w:pPr>
    </w:p>
    <w:p w14:paraId="1B5F3103" w14:textId="77777777" w:rsidR="00416335" w:rsidRDefault="00416335" w:rsidP="006529B5">
      <w:pPr>
        <w:spacing w:after="0" w:line="240" w:lineRule="auto"/>
        <w:jc w:val="center"/>
        <w:rPr>
          <w:rFonts w:ascii="Times New Roman" w:hAnsi="Times New Roman"/>
          <w:b/>
        </w:rPr>
      </w:pPr>
      <w:r w:rsidRPr="006529B5">
        <w:rPr>
          <w:rFonts w:ascii="Times New Roman" w:hAnsi="Times New Roman"/>
          <w:b/>
        </w:rPr>
        <w:t>o posiadaniu statusu Zakładu Pracy Chronionej</w:t>
      </w:r>
    </w:p>
    <w:p w14:paraId="2DE80EB1" w14:textId="77777777" w:rsidR="006529B5" w:rsidRPr="006529B5" w:rsidRDefault="006529B5" w:rsidP="006529B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A886488" w14:textId="77777777" w:rsidR="00416335" w:rsidRDefault="00416335" w:rsidP="006529B5">
      <w:pPr>
        <w:spacing w:after="0" w:line="240" w:lineRule="auto"/>
        <w:jc w:val="center"/>
        <w:rPr>
          <w:rFonts w:ascii="Times New Roman" w:hAnsi="Times New Roman"/>
        </w:rPr>
      </w:pPr>
      <w:r w:rsidRPr="006529B5">
        <w:rPr>
          <w:rFonts w:ascii="Times New Roman" w:hAnsi="Times New Roman"/>
        </w:rPr>
        <w:t xml:space="preserve">zgodnie z art. 28 ust. 1 ustawy z dnia 27 sierpnia 1997 r. o rehabilitacji zawodowej i społecznej oraz zatrudnianiu osób niepełnosprawnych (Dz. U. z </w:t>
      </w:r>
      <w:r w:rsidR="00616636" w:rsidRPr="00616636">
        <w:rPr>
          <w:rFonts w:ascii="Times New Roman" w:hAnsi="Times New Roman"/>
        </w:rPr>
        <w:t xml:space="preserve">Dz.U.2024.0.44 </w:t>
      </w:r>
      <w:proofErr w:type="spellStart"/>
      <w:r w:rsidR="00616636" w:rsidRPr="00616636">
        <w:rPr>
          <w:rFonts w:ascii="Times New Roman" w:hAnsi="Times New Roman"/>
        </w:rPr>
        <w:t>t.j</w:t>
      </w:r>
      <w:proofErr w:type="spellEnd"/>
      <w:r w:rsidRPr="006529B5">
        <w:rPr>
          <w:rFonts w:ascii="Times New Roman" w:hAnsi="Times New Roman"/>
        </w:rPr>
        <w:t>)</w:t>
      </w:r>
    </w:p>
    <w:p w14:paraId="1D859325" w14:textId="77777777" w:rsidR="006529B5" w:rsidRPr="006529B5" w:rsidRDefault="006529B5" w:rsidP="006529B5">
      <w:pPr>
        <w:spacing w:after="0" w:line="240" w:lineRule="auto"/>
        <w:jc w:val="center"/>
        <w:rPr>
          <w:rFonts w:ascii="Times New Roman" w:hAnsi="Times New Roman"/>
        </w:rPr>
      </w:pPr>
    </w:p>
    <w:p w14:paraId="286AAED6" w14:textId="77777777" w:rsidR="00416335" w:rsidRDefault="00DB08C0" w:rsidP="006529B5">
      <w:pPr>
        <w:spacing w:after="0" w:line="24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(Wypełnia Wykonawca)</w:t>
      </w:r>
    </w:p>
    <w:p w14:paraId="1FC20AA8" w14:textId="77777777" w:rsidR="006529B5" w:rsidRPr="006529B5" w:rsidRDefault="006529B5" w:rsidP="006529B5">
      <w:pPr>
        <w:spacing w:after="0" w:line="240" w:lineRule="auto"/>
        <w:jc w:val="center"/>
        <w:rPr>
          <w:rFonts w:ascii="Times New Roman" w:hAnsi="Times New Roman"/>
          <w:i/>
        </w:rPr>
      </w:pPr>
    </w:p>
    <w:p w14:paraId="721F8A5F" w14:textId="77777777" w:rsidR="00416335" w:rsidRDefault="00416335" w:rsidP="006529B5">
      <w:pPr>
        <w:spacing w:after="0" w:line="240" w:lineRule="auto"/>
        <w:rPr>
          <w:rFonts w:ascii="Times New Roman" w:hAnsi="Times New Roman"/>
        </w:rPr>
      </w:pPr>
      <w:r w:rsidRPr="006529B5">
        <w:rPr>
          <w:rFonts w:ascii="Times New Roman" w:hAnsi="Times New Roman"/>
        </w:rPr>
        <w:t>Pełna nazwa i adres Wykonawcy: …………………………………………………………………………………………………………..</w:t>
      </w:r>
    </w:p>
    <w:p w14:paraId="3F0C5952" w14:textId="77777777" w:rsidR="00CC1471" w:rsidRPr="006529B5" w:rsidRDefault="00CC1471" w:rsidP="006529B5">
      <w:pPr>
        <w:spacing w:after="0" w:line="240" w:lineRule="auto"/>
        <w:rPr>
          <w:rFonts w:ascii="Times New Roman" w:hAnsi="Times New Roman"/>
        </w:rPr>
      </w:pPr>
    </w:p>
    <w:p w14:paraId="57CB6D8A" w14:textId="77777777" w:rsidR="00CC1471" w:rsidRDefault="00416335" w:rsidP="006529B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CC1471">
        <w:rPr>
          <w:rFonts w:ascii="Times New Roman" w:hAnsi="Times New Roman"/>
        </w:rPr>
        <w:t>Oświadczam/y, że posiadam (-my) *; nie posiadam (-my) Status Zakładu Pracy Chronionej (*</w:t>
      </w:r>
      <w:r w:rsidRPr="00CC1471">
        <w:rPr>
          <w:rFonts w:ascii="Times New Roman" w:hAnsi="Times New Roman"/>
          <w:i/>
        </w:rPr>
        <w:t>niepotrzebne skreślić</w:t>
      </w:r>
      <w:r w:rsidRPr="00CC1471">
        <w:rPr>
          <w:rFonts w:ascii="Times New Roman" w:hAnsi="Times New Roman"/>
        </w:rPr>
        <w:t>)</w:t>
      </w:r>
    </w:p>
    <w:p w14:paraId="32361D4D" w14:textId="77777777" w:rsidR="00CC1471" w:rsidRDefault="00CC1471" w:rsidP="00CC1471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610EE877" w14:textId="77777777" w:rsidR="00416335" w:rsidRPr="00CC1471" w:rsidRDefault="00416335" w:rsidP="006529B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CC1471">
        <w:rPr>
          <w:rFonts w:ascii="Times New Roman" w:hAnsi="Times New Roman"/>
        </w:rPr>
        <w:t>Miesięczna kwota obniżenia wpłaty na PEFRON** wynosi ………………………. zł ……………………………….(słownie)</w:t>
      </w:r>
    </w:p>
    <w:p w14:paraId="13F900BD" w14:textId="77777777" w:rsidR="00CC1471" w:rsidRDefault="00CC1471" w:rsidP="006529B5">
      <w:pPr>
        <w:spacing w:after="0" w:line="240" w:lineRule="auto"/>
        <w:jc w:val="both"/>
        <w:rPr>
          <w:rFonts w:ascii="Times New Roman" w:hAnsi="Times New Roman"/>
        </w:rPr>
      </w:pPr>
    </w:p>
    <w:p w14:paraId="529E0E87" w14:textId="30692FC3" w:rsidR="00416335" w:rsidRPr="006529B5" w:rsidRDefault="00416335" w:rsidP="006529B5">
      <w:pPr>
        <w:spacing w:after="0" w:line="240" w:lineRule="auto"/>
        <w:jc w:val="both"/>
        <w:rPr>
          <w:rFonts w:ascii="Times New Roman" w:hAnsi="Times New Roman"/>
          <w:bCs/>
        </w:rPr>
      </w:pPr>
      <w:r w:rsidRPr="006529B5">
        <w:rPr>
          <w:rFonts w:ascii="Times New Roman" w:hAnsi="Times New Roman"/>
        </w:rPr>
        <w:t xml:space="preserve">Z tytułu wykonywania usług </w:t>
      </w:r>
      <w:r w:rsidRPr="006529B5">
        <w:rPr>
          <w:rFonts w:ascii="Times New Roman" w:hAnsi="Times New Roman"/>
          <w:iCs/>
        </w:rPr>
        <w:t>c</w:t>
      </w:r>
      <w:r w:rsidRPr="006529B5">
        <w:rPr>
          <w:rFonts w:ascii="Times New Roman" w:hAnsi="Times New Roman"/>
          <w:bCs/>
        </w:rPr>
        <w:t xml:space="preserve">ałodobowej ochrony fizycznej </w:t>
      </w:r>
      <w:r w:rsidR="00F21713">
        <w:rPr>
          <w:rFonts w:ascii="Times New Roman" w:hAnsi="Times New Roman"/>
          <w:bCs/>
        </w:rPr>
        <w:t xml:space="preserve">obiektów, </w:t>
      </w:r>
      <w:r w:rsidRPr="006529B5">
        <w:rPr>
          <w:rFonts w:ascii="Times New Roman" w:hAnsi="Times New Roman"/>
          <w:bCs/>
        </w:rPr>
        <w:t xml:space="preserve">osób i mienia w obiektach </w:t>
      </w:r>
      <w:r w:rsidR="00540BEE" w:rsidRPr="00540BEE">
        <w:rPr>
          <w:rFonts w:ascii="Times New Roman" w:hAnsi="Times New Roman"/>
          <w:bCs/>
        </w:rPr>
        <w:t xml:space="preserve">Wojewódzkiego Szpitala Specjalistycznego we Wrocławiu przy ul. Kamieńskiego 73a </w:t>
      </w:r>
      <w:r w:rsidR="00F21713">
        <w:rPr>
          <w:rFonts w:ascii="Times New Roman" w:hAnsi="Times New Roman"/>
          <w:bCs/>
        </w:rPr>
        <w:t xml:space="preserve">we Wrocławiu </w:t>
      </w:r>
      <w:r w:rsidR="00540BEE" w:rsidRPr="00540BEE">
        <w:rPr>
          <w:rFonts w:ascii="Times New Roman" w:hAnsi="Times New Roman"/>
          <w:bCs/>
        </w:rPr>
        <w:t xml:space="preserve">oraz Oddziału Zamiejscowego przy ul. </w:t>
      </w:r>
      <w:proofErr w:type="spellStart"/>
      <w:r w:rsidR="00540BEE" w:rsidRPr="00540BEE">
        <w:rPr>
          <w:rFonts w:ascii="Times New Roman" w:hAnsi="Times New Roman"/>
          <w:bCs/>
        </w:rPr>
        <w:t>Poświęckiej</w:t>
      </w:r>
      <w:proofErr w:type="spellEnd"/>
      <w:r w:rsidR="00540BEE" w:rsidRPr="00540BEE">
        <w:rPr>
          <w:rFonts w:ascii="Times New Roman" w:hAnsi="Times New Roman"/>
          <w:bCs/>
        </w:rPr>
        <w:t xml:space="preserve"> 8</w:t>
      </w:r>
      <w:r w:rsidR="00F21713">
        <w:rPr>
          <w:rFonts w:ascii="Times New Roman" w:hAnsi="Times New Roman"/>
          <w:bCs/>
        </w:rPr>
        <w:t xml:space="preserve"> we Wrocławiu</w:t>
      </w:r>
      <w:r w:rsidR="00540BEE" w:rsidRPr="00540BEE">
        <w:rPr>
          <w:rFonts w:ascii="Times New Roman" w:hAnsi="Times New Roman"/>
          <w:bCs/>
        </w:rPr>
        <w:t xml:space="preserve"> </w:t>
      </w:r>
      <w:r w:rsidRPr="006529B5">
        <w:rPr>
          <w:rFonts w:ascii="Times New Roman" w:hAnsi="Times New Roman"/>
          <w:bCs/>
        </w:rPr>
        <w:t xml:space="preserve">( </w:t>
      </w:r>
      <w:r w:rsidR="00540BEE">
        <w:rPr>
          <w:rFonts w:ascii="Times New Roman" w:hAnsi="Times New Roman"/>
          <w:bCs/>
        </w:rPr>
        <w:t>Szp</w:t>
      </w:r>
      <w:r w:rsidR="00616636">
        <w:rPr>
          <w:rFonts w:ascii="Times New Roman" w:hAnsi="Times New Roman"/>
          <w:bCs/>
        </w:rPr>
        <w:t>-241/FZ-015/2025</w:t>
      </w:r>
      <w:r w:rsidRPr="006529B5">
        <w:rPr>
          <w:rFonts w:ascii="Times New Roman" w:hAnsi="Times New Roman"/>
          <w:bCs/>
        </w:rPr>
        <w:t xml:space="preserve"> )</w:t>
      </w:r>
    </w:p>
    <w:p w14:paraId="14A02FE8" w14:textId="77777777" w:rsidR="00416335" w:rsidRPr="006529B5" w:rsidRDefault="00416335" w:rsidP="006529B5">
      <w:pPr>
        <w:spacing w:after="0" w:line="240" w:lineRule="auto"/>
        <w:rPr>
          <w:rFonts w:ascii="Times New Roman" w:hAnsi="Times New Roman"/>
          <w:bCs/>
        </w:rPr>
      </w:pPr>
    </w:p>
    <w:p w14:paraId="605A891B" w14:textId="2274927F" w:rsidR="00416335" w:rsidRPr="006529B5" w:rsidRDefault="00416335" w:rsidP="00CC1471">
      <w:pPr>
        <w:spacing w:after="0" w:line="240" w:lineRule="auto"/>
        <w:jc w:val="both"/>
        <w:rPr>
          <w:rFonts w:ascii="Times New Roman" w:hAnsi="Times New Roman"/>
          <w:bCs/>
          <w:i/>
        </w:rPr>
      </w:pPr>
      <w:r w:rsidRPr="006529B5">
        <w:rPr>
          <w:rFonts w:ascii="Times New Roman" w:hAnsi="Times New Roman"/>
          <w:bCs/>
          <w:i/>
        </w:rPr>
        <w:t>*Wypełniają tylko Wykonawcy, którzy w punkcie 1 zaznaczyli posiadani</w:t>
      </w:r>
      <w:r w:rsidR="00540BEE">
        <w:rPr>
          <w:rFonts w:ascii="Times New Roman" w:hAnsi="Times New Roman"/>
          <w:bCs/>
          <w:i/>
        </w:rPr>
        <w:t>e</w:t>
      </w:r>
      <w:r w:rsidRPr="006529B5">
        <w:rPr>
          <w:rFonts w:ascii="Times New Roman" w:hAnsi="Times New Roman"/>
          <w:bCs/>
          <w:i/>
        </w:rPr>
        <w:t xml:space="preserve"> statusu Zakładu Pracy Chronionej</w:t>
      </w:r>
    </w:p>
    <w:p w14:paraId="0C4AC8FF" w14:textId="77777777" w:rsidR="006529B5" w:rsidRDefault="006529B5" w:rsidP="006529B5">
      <w:pPr>
        <w:spacing w:after="0" w:line="240" w:lineRule="auto"/>
        <w:rPr>
          <w:rFonts w:ascii="Times New Roman" w:hAnsi="Times New Roman"/>
          <w:b/>
          <w:bCs/>
          <w:i/>
        </w:rPr>
      </w:pPr>
    </w:p>
    <w:p w14:paraId="2C0D9F9A" w14:textId="77777777" w:rsidR="00416335" w:rsidRPr="006529B5" w:rsidRDefault="00416335" w:rsidP="006529B5">
      <w:pPr>
        <w:spacing w:after="0" w:line="240" w:lineRule="auto"/>
        <w:jc w:val="both"/>
        <w:rPr>
          <w:rFonts w:ascii="Times New Roman" w:hAnsi="Times New Roman"/>
          <w:b/>
          <w:bCs/>
          <w:i/>
        </w:rPr>
      </w:pPr>
      <w:r w:rsidRPr="006529B5">
        <w:rPr>
          <w:rFonts w:ascii="Times New Roman" w:hAnsi="Times New Roman"/>
          <w:b/>
          <w:bCs/>
          <w:i/>
        </w:rPr>
        <w:t>Prawdziwość powyższych danych potwierdzam własnoręcznym podpisem, świadom odpowiedzialności karnej z art. 297 k.k.</w:t>
      </w:r>
    </w:p>
    <w:p w14:paraId="21B09CEE" w14:textId="77777777" w:rsidR="00416335" w:rsidRDefault="00416335" w:rsidP="006529B5">
      <w:pPr>
        <w:spacing w:after="0" w:line="240" w:lineRule="auto"/>
        <w:rPr>
          <w:rFonts w:ascii="Times New Roman" w:hAnsi="Times New Roman"/>
          <w:bCs/>
        </w:rPr>
      </w:pPr>
    </w:p>
    <w:p w14:paraId="0F8122F7" w14:textId="77777777" w:rsidR="006529B5" w:rsidRPr="006529B5" w:rsidRDefault="006529B5" w:rsidP="006529B5">
      <w:pPr>
        <w:spacing w:after="0" w:line="240" w:lineRule="auto"/>
        <w:rPr>
          <w:rFonts w:ascii="Times New Roman" w:hAnsi="Times New Roman"/>
          <w:bCs/>
        </w:rPr>
      </w:pPr>
    </w:p>
    <w:p w14:paraId="682722AA" w14:textId="77777777" w:rsidR="00416335" w:rsidRPr="006529B5" w:rsidRDefault="00416335" w:rsidP="006529B5">
      <w:pPr>
        <w:spacing w:after="0" w:line="240" w:lineRule="auto"/>
        <w:rPr>
          <w:rFonts w:ascii="Times New Roman" w:hAnsi="Times New Roman"/>
        </w:rPr>
      </w:pPr>
      <w:r w:rsidRPr="006529B5">
        <w:rPr>
          <w:rFonts w:ascii="Times New Roman" w:hAnsi="Times New Roman"/>
          <w:bCs/>
        </w:rPr>
        <w:t xml:space="preserve">  </w:t>
      </w:r>
    </w:p>
    <w:p w14:paraId="4069B1CB" w14:textId="77777777" w:rsidR="00416335" w:rsidRPr="006529B5" w:rsidRDefault="00416335" w:rsidP="006529B5">
      <w:pPr>
        <w:spacing w:after="0" w:line="240" w:lineRule="auto"/>
        <w:rPr>
          <w:rFonts w:ascii="Times New Roman" w:hAnsi="Times New Roman"/>
          <w:lang w:eastAsia="pl-PL"/>
        </w:rPr>
      </w:pPr>
      <w:r w:rsidRPr="006529B5">
        <w:rPr>
          <w:rFonts w:ascii="Times New Roman" w:hAnsi="Times New Roman"/>
          <w:lang w:eastAsia="pl-PL"/>
        </w:rPr>
        <w:t>…………………….…., dnia …………</w:t>
      </w:r>
      <w:r w:rsidRPr="006529B5">
        <w:rPr>
          <w:rFonts w:ascii="Times New Roman" w:hAnsi="Times New Roman"/>
          <w:lang w:eastAsia="pl-PL"/>
        </w:rPr>
        <w:tab/>
      </w:r>
      <w:r w:rsidRPr="006529B5">
        <w:rPr>
          <w:rFonts w:ascii="Times New Roman" w:hAnsi="Times New Roman"/>
          <w:lang w:eastAsia="pl-PL"/>
        </w:rPr>
        <w:tab/>
      </w:r>
      <w:r w:rsidRPr="006529B5">
        <w:rPr>
          <w:rFonts w:ascii="Times New Roman" w:hAnsi="Times New Roman"/>
          <w:lang w:eastAsia="pl-PL"/>
        </w:rPr>
        <w:tab/>
      </w:r>
      <w:r w:rsidRPr="006529B5">
        <w:rPr>
          <w:rFonts w:ascii="Times New Roman" w:hAnsi="Times New Roman"/>
          <w:lang w:eastAsia="pl-PL"/>
        </w:rPr>
        <w:tab/>
      </w:r>
    </w:p>
    <w:p w14:paraId="31D69103" w14:textId="77777777" w:rsidR="006529B5" w:rsidRPr="006529B5" w:rsidRDefault="006529B5" w:rsidP="006529B5">
      <w:pPr>
        <w:spacing w:after="0" w:line="240" w:lineRule="auto"/>
        <w:ind w:left="5664"/>
        <w:rPr>
          <w:rFonts w:ascii="Times New Roman" w:hAnsi="Times New Roman"/>
          <w:i/>
          <w:lang w:eastAsia="pl-PL"/>
        </w:rPr>
      </w:pPr>
      <w:r w:rsidRPr="006529B5">
        <w:rPr>
          <w:rFonts w:ascii="Times New Roman" w:hAnsi="Times New Roman"/>
          <w:i/>
          <w:lang w:eastAsia="pl-PL"/>
        </w:rPr>
        <w:t>…………………………………</w:t>
      </w:r>
    </w:p>
    <w:p w14:paraId="0F85F8E2" w14:textId="77777777" w:rsidR="006529B5" w:rsidRPr="006529B5" w:rsidRDefault="006529B5" w:rsidP="006529B5">
      <w:pPr>
        <w:spacing w:after="0" w:line="240" w:lineRule="auto"/>
        <w:ind w:left="5664" w:firstLine="8"/>
        <w:rPr>
          <w:rFonts w:ascii="Times New Roman" w:hAnsi="Times New Roman"/>
          <w:i/>
          <w:lang w:eastAsia="pl-PL"/>
        </w:rPr>
      </w:pPr>
      <w:r w:rsidRPr="006529B5">
        <w:rPr>
          <w:rFonts w:ascii="Times New Roman" w:hAnsi="Times New Roman"/>
          <w:i/>
          <w:lang w:eastAsia="pl-PL"/>
        </w:rPr>
        <w:t xml:space="preserve">(podpis osób wskazanych </w:t>
      </w:r>
      <w:r w:rsidRPr="006529B5">
        <w:rPr>
          <w:rFonts w:ascii="Times New Roman" w:hAnsi="Times New Roman"/>
          <w:i/>
          <w:lang w:eastAsia="pl-PL"/>
        </w:rPr>
        <w:br/>
        <w:t>w dokumencie uprawniającym do występowania w obrocie prawnym lub  posiadających pełnomocnictwo)</w:t>
      </w:r>
    </w:p>
    <w:p w14:paraId="21A9B2F2" w14:textId="77777777" w:rsidR="00FF1B15" w:rsidRPr="006529B5" w:rsidRDefault="00FF1B15" w:rsidP="006529B5">
      <w:pPr>
        <w:spacing w:after="0" w:line="240" w:lineRule="auto"/>
        <w:rPr>
          <w:rFonts w:ascii="Times New Roman" w:hAnsi="Times New Roman"/>
        </w:rPr>
      </w:pPr>
    </w:p>
    <w:sectPr w:rsidR="00FF1B15" w:rsidRPr="00652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85775"/>
    <w:multiLevelType w:val="hybridMultilevel"/>
    <w:tmpl w:val="94C82158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">
    <w:nsid w:val="37777F8F"/>
    <w:multiLevelType w:val="hybridMultilevel"/>
    <w:tmpl w:val="1C7C1B82"/>
    <w:lvl w:ilvl="0" w:tplc="16BEF06C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>
    <w:nsid w:val="618A4090"/>
    <w:multiLevelType w:val="hybridMultilevel"/>
    <w:tmpl w:val="083EB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CC2099"/>
    <w:multiLevelType w:val="hybridMultilevel"/>
    <w:tmpl w:val="9E220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824BD9"/>
    <w:multiLevelType w:val="hybridMultilevel"/>
    <w:tmpl w:val="2968EABE"/>
    <w:lvl w:ilvl="0" w:tplc="A7BEB3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CE6"/>
    <w:rsid w:val="00014AD2"/>
    <w:rsid w:val="001B3E37"/>
    <w:rsid w:val="001B73D8"/>
    <w:rsid w:val="002323C8"/>
    <w:rsid w:val="002D5B6D"/>
    <w:rsid w:val="00302331"/>
    <w:rsid w:val="00325397"/>
    <w:rsid w:val="00357F14"/>
    <w:rsid w:val="00362D09"/>
    <w:rsid w:val="003E46E0"/>
    <w:rsid w:val="00416335"/>
    <w:rsid w:val="004A0A7B"/>
    <w:rsid w:val="00540BEE"/>
    <w:rsid w:val="005A6E09"/>
    <w:rsid w:val="00616636"/>
    <w:rsid w:val="006529B5"/>
    <w:rsid w:val="0087750D"/>
    <w:rsid w:val="00885F97"/>
    <w:rsid w:val="008A62BC"/>
    <w:rsid w:val="009C7CE6"/>
    <w:rsid w:val="00A77449"/>
    <w:rsid w:val="00A90EED"/>
    <w:rsid w:val="00AE487A"/>
    <w:rsid w:val="00B04FB4"/>
    <w:rsid w:val="00B27459"/>
    <w:rsid w:val="00B53F4B"/>
    <w:rsid w:val="00C551AC"/>
    <w:rsid w:val="00CC1471"/>
    <w:rsid w:val="00DB08C0"/>
    <w:rsid w:val="00E0740F"/>
    <w:rsid w:val="00E96F94"/>
    <w:rsid w:val="00EF7517"/>
    <w:rsid w:val="00F10311"/>
    <w:rsid w:val="00F17AFB"/>
    <w:rsid w:val="00F21713"/>
    <w:rsid w:val="00FF1B15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854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63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416335"/>
    <w:pPr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16335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uiPriority w:val="99"/>
    <w:rsid w:val="0041633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529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63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416335"/>
    <w:pPr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16335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uiPriority w:val="99"/>
    <w:rsid w:val="0041633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52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Banaszak Jacek</dc:creator>
  <cp:lastModifiedBy>Cierpka Małgorzata</cp:lastModifiedBy>
  <cp:revision>2</cp:revision>
  <cp:lastPrinted>2025-04-08T15:44:00Z</cp:lastPrinted>
  <dcterms:created xsi:type="dcterms:W3CDTF">2025-04-25T09:08:00Z</dcterms:created>
  <dcterms:modified xsi:type="dcterms:W3CDTF">2025-04-25T09:08:00Z</dcterms:modified>
</cp:coreProperties>
</file>