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C50F4B" w14:textId="77777777" w:rsidR="00645138" w:rsidRDefault="00645138" w:rsidP="005B67FC">
      <w:pPr>
        <w:tabs>
          <w:tab w:val="left" w:pos="633"/>
          <w:tab w:val="right" w:pos="9071"/>
        </w:tabs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2F53F264" w14:textId="4397E3BC" w:rsidR="00916821" w:rsidRPr="00F64DF2" w:rsidRDefault="005B67FC" w:rsidP="005B67FC">
      <w:pPr>
        <w:tabs>
          <w:tab w:val="left" w:pos="633"/>
          <w:tab w:val="right" w:pos="9071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F64DF2">
        <w:rPr>
          <w:rFonts w:ascii="Arial" w:hAnsi="Arial" w:cs="Arial"/>
          <w:b/>
          <w:bCs/>
          <w:sz w:val="22"/>
          <w:szCs w:val="22"/>
        </w:rPr>
        <w:t>SA.270.</w:t>
      </w:r>
      <w:r w:rsidR="00B1455C">
        <w:rPr>
          <w:rFonts w:ascii="Arial" w:hAnsi="Arial" w:cs="Arial"/>
          <w:b/>
          <w:bCs/>
          <w:sz w:val="22"/>
          <w:szCs w:val="22"/>
        </w:rPr>
        <w:t>5</w:t>
      </w:r>
      <w:r w:rsidR="00C93916">
        <w:rPr>
          <w:rFonts w:ascii="Arial" w:hAnsi="Arial" w:cs="Arial"/>
          <w:b/>
          <w:bCs/>
          <w:sz w:val="22"/>
          <w:szCs w:val="22"/>
        </w:rPr>
        <w:t>.202</w:t>
      </w:r>
      <w:r w:rsidR="00B1455C">
        <w:rPr>
          <w:rFonts w:ascii="Arial" w:hAnsi="Arial" w:cs="Arial"/>
          <w:b/>
          <w:bCs/>
          <w:sz w:val="22"/>
          <w:szCs w:val="22"/>
        </w:rPr>
        <w:t>5</w:t>
      </w:r>
      <w:r w:rsidRPr="00F64DF2">
        <w:rPr>
          <w:rFonts w:ascii="Arial" w:hAnsi="Arial" w:cs="Arial"/>
          <w:b/>
          <w:bCs/>
          <w:sz w:val="22"/>
          <w:szCs w:val="22"/>
        </w:rPr>
        <w:tab/>
      </w:r>
      <w:r w:rsidR="00916821" w:rsidRPr="00F64DF2">
        <w:rPr>
          <w:rFonts w:ascii="Arial" w:hAnsi="Arial" w:cs="Arial"/>
          <w:b/>
          <w:bCs/>
          <w:sz w:val="22"/>
          <w:szCs w:val="22"/>
        </w:rPr>
        <w:t>Załącznik nr 1</w:t>
      </w:r>
      <w:r w:rsidR="00CA0C66" w:rsidRPr="00F64DF2">
        <w:rPr>
          <w:rFonts w:ascii="Arial" w:hAnsi="Arial" w:cs="Arial"/>
          <w:b/>
          <w:bCs/>
          <w:sz w:val="22"/>
          <w:szCs w:val="22"/>
        </w:rPr>
        <w:t xml:space="preserve"> </w:t>
      </w:r>
      <w:r w:rsidR="00891E7E" w:rsidRPr="00F64DF2">
        <w:rPr>
          <w:rFonts w:ascii="Arial" w:hAnsi="Arial" w:cs="Arial"/>
          <w:b/>
          <w:bCs/>
          <w:sz w:val="22"/>
          <w:szCs w:val="22"/>
        </w:rPr>
        <w:t>do S</w:t>
      </w:r>
      <w:r w:rsidR="00E96911" w:rsidRPr="00F64DF2">
        <w:rPr>
          <w:rFonts w:ascii="Arial" w:hAnsi="Arial" w:cs="Arial"/>
          <w:b/>
          <w:bCs/>
          <w:sz w:val="22"/>
          <w:szCs w:val="22"/>
        </w:rPr>
        <w:t>WZ</w:t>
      </w:r>
    </w:p>
    <w:p w14:paraId="4286BBD2" w14:textId="77777777" w:rsidR="000E1C61" w:rsidRPr="00F64DF2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E04ACB" w14:textId="50FB399D" w:rsidR="00916821" w:rsidRPr="00F64DF2" w:rsidRDefault="003F4EAC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="000E1C61" w:rsidRPr="00F64DF2">
        <w:rPr>
          <w:rFonts w:ascii="Arial" w:hAnsi="Arial" w:cs="Arial"/>
          <w:bCs/>
          <w:sz w:val="22"/>
          <w:szCs w:val="22"/>
        </w:rPr>
        <w:t>_______________________________________________</w:t>
      </w:r>
      <w:r>
        <w:rPr>
          <w:rFonts w:ascii="Arial" w:hAnsi="Arial" w:cs="Arial"/>
          <w:bCs/>
          <w:sz w:val="22"/>
          <w:szCs w:val="22"/>
        </w:rPr>
        <w:t>_</w:t>
      </w:r>
    </w:p>
    <w:p w14:paraId="48A22FFA" w14:textId="77777777" w:rsidR="00916821" w:rsidRPr="00F64DF2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11768AF" w14:textId="3A05007C" w:rsidR="004E0C25" w:rsidRDefault="00F64DF2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NIP: </w:t>
      </w:r>
      <w:r w:rsidR="000E1C61" w:rsidRPr="00F64DF2">
        <w:rPr>
          <w:rFonts w:ascii="Arial" w:hAnsi="Arial" w:cs="Arial"/>
          <w:bCs/>
          <w:sz w:val="22"/>
          <w:szCs w:val="22"/>
        </w:rPr>
        <w:t>______________________________________________________</w:t>
      </w:r>
    </w:p>
    <w:p w14:paraId="6426EB19" w14:textId="77777777" w:rsidR="00F64DF2" w:rsidRPr="00F64DF2" w:rsidRDefault="00F64DF2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56386D" w14:textId="73762200" w:rsidR="00F64DF2" w:rsidRPr="00F64DF2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 xml:space="preserve">(Nazwa i adres </w:t>
      </w:r>
      <w:r w:rsidR="0065129C">
        <w:rPr>
          <w:rFonts w:ascii="Arial" w:hAnsi="Arial" w:cs="Arial"/>
          <w:bCs/>
          <w:sz w:val="22"/>
          <w:szCs w:val="22"/>
        </w:rPr>
        <w:t>W</w:t>
      </w:r>
      <w:r w:rsidRPr="00F64DF2">
        <w:rPr>
          <w:rFonts w:ascii="Arial" w:hAnsi="Arial" w:cs="Arial"/>
          <w:bCs/>
          <w:sz w:val="22"/>
          <w:szCs w:val="22"/>
        </w:rPr>
        <w:t>ykonawcy)</w:t>
      </w:r>
    </w:p>
    <w:p w14:paraId="0A4A483E" w14:textId="77777777" w:rsidR="000E1C61" w:rsidRPr="00F64DF2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1505E1A" w14:textId="77777777" w:rsidR="00916821" w:rsidRPr="00F64DF2" w:rsidRDefault="00E9691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64DF2">
        <w:rPr>
          <w:rFonts w:ascii="Arial" w:hAnsi="Arial" w:cs="Arial"/>
          <w:b/>
          <w:bCs/>
          <w:sz w:val="22"/>
          <w:szCs w:val="22"/>
        </w:rPr>
        <w:t>OFERTA</w:t>
      </w:r>
    </w:p>
    <w:p w14:paraId="0336C31F" w14:textId="77777777" w:rsidR="000E1C61" w:rsidRPr="00F64DF2" w:rsidRDefault="000E1C6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E82E2A" w14:textId="70058E0A" w:rsidR="00916821" w:rsidRPr="00C70211" w:rsidRDefault="006568E9" w:rsidP="0044541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64DF2">
        <w:rPr>
          <w:rFonts w:ascii="Arial" w:hAnsi="Arial" w:cs="Arial"/>
          <w:b/>
          <w:bCs/>
          <w:sz w:val="22"/>
          <w:szCs w:val="22"/>
        </w:rPr>
        <w:t xml:space="preserve">Zamawiający:  </w:t>
      </w:r>
      <w:r w:rsidR="00E96911" w:rsidRPr="00C70211">
        <w:rPr>
          <w:rFonts w:ascii="Arial" w:hAnsi="Arial" w:cs="Arial"/>
          <w:sz w:val="22"/>
          <w:szCs w:val="22"/>
        </w:rPr>
        <w:t xml:space="preserve">Skarb Państwa - </w:t>
      </w:r>
      <w:r w:rsidR="00916821" w:rsidRPr="00C70211">
        <w:rPr>
          <w:rFonts w:ascii="Arial" w:hAnsi="Arial" w:cs="Arial"/>
          <w:sz w:val="22"/>
          <w:szCs w:val="22"/>
        </w:rPr>
        <w:t xml:space="preserve">Państwowe Gospodarstwo Leśne Lasy Państwowe </w:t>
      </w:r>
    </w:p>
    <w:p w14:paraId="494DB3F7" w14:textId="5D81DBA8" w:rsidR="00916821" w:rsidRPr="00C70211" w:rsidRDefault="00E96911" w:rsidP="0044541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C70211">
        <w:rPr>
          <w:rFonts w:ascii="Arial" w:hAnsi="Arial" w:cs="Arial"/>
          <w:sz w:val="22"/>
          <w:szCs w:val="22"/>
        </w:rPr>
        <w:t xml:space="preserve">Nadleśnictwo </w:t>
      </w:r>
      <w:r w:rsidR="00BA4AA1" w:rsidRPr="00C70211">
        <w:rPr>
          <w:rFonts w:ascii="Arial" w:hAnsi="Arial" w:cs="Arial"/>
          <w:sz w:val="22"/>
          <w:szCs w:val="22"/>
        </w:rPr>
        <w:t>B</w:t>
      </w:r>
      <w:r w:rsidR="006568E9" w:rsidRPr="00C70211">
        <w:rPr>
          <w:rFonts w:ascii="Arial" w:hAnsi="Arial" w:cs="Arial"/>
          <w:sz w:val="22"/>
          <w:szCs w:val="22"/>
        </w:rPr>
        <w:t>iałowieża , ul. Wojciech</w:t>
      </w:r>
      <w:r w:rsidR="00F64DF2" w:rsidRPr="00C70211">
        <w:rPr>
          <w:rFonts w:ascii="Arial" w:hAnsi="Arial" w:cs="Arial"/>
          <w:sz w:val="22"/>
          <w:szCs w:val="22"/>
        </w:rPr>
        <w:t>ó</w:t>
      </w:r>
      <w:r w:rsidR="006568E9" w:rsidRPr="00C70211">
        <w:rPr>
          <w:rFonts w:ascii="Arial" w:hAnsi="Arial" w:cs="Arial"/>
          <w:sz w:val="22"/>
          <w:szCs w:val="22"/>
        </w:rPr>
        <w:t xml:space="preserve">wka 4 , 17-230 Białowieża </w:t>
      </w:r>
    </w:p>
    <w:p w14:paraId="44FDD7C2" w14:textId="750922C1" w:rsidR="0004046F" w:rsidRPr="00F64DF2" w:rsidRDefault="00916821" w:rsidP="00891E7E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Odpowiadając na ogłoszeni</w:t>
      </w:r>
      <w:r w:rsidR="007127D0" w:rsidRPr="00F64DF2">
        <w:rPr>
          <w:rFonts w:ascii="Arial" w:hAnsi="Arial" w:cs="Arial"/>
          <w:bCs/>
          <w:sz w:val="22"/>
          <w:szCs w:val="22"/>
        </w:rPr>
        <w:t xml:space="preserve">e o </w:t>
      </w:r>
      <w:r w:rsidR="00012A81" w:rsidRPr="00F64DF2">
        <w:rPr>
          <w:rFonts w:ascii="Arial" w:hAnsi="Arial" w:cs="Arial"/>
          <w:bCs/>
          <w:sz w:val="22"/>
          <w:szCs w:val="22"/>
        </w:rPr>
        <w:t>zamówieniu</w:t>
      </w:r>
      <w:r w:rsidR="007127D0" w:rsidRPr="00F64DF2">
        <w:rPr>
          <w:rFonts w:ascii="Arial" w:hAnsi="Arial" w:cs="Arial"/>
          <w:bCs/>
          <w:sz w:val="22"/>
          <w:szCs w:val="22"/>
        </w:rPr>
        <w:t xml:space="preserve"> pn.:</w:t>
      </w:r>
      <w:r w:rsidR="006568E9" w:rsidRPr="00F64DF2">
        <w:rPr>
          <w:rFonts w:ascii="Arial" w:hAnsi="Arial" w:cs="Arial"/>
          <w:bCs/>
          <w:sz w:val="22"/>
          <w:szCs w:val="22"/>
        </w:rPr>
        <w:t xml:space="preserve"> </w:t>
      </w:r>
      <w:r w:rsidR="00B1455C" w:rsidRPr="00B1455C">
        <w:rPr>
          <w:rFonts w:ascii="Arial" w:hAnsi="Arial" w:cs="Arial"/>
          <w:b/>
          <w:sz w:val="22"/>
          <w:szCs w:val="22"/>
        </w:rPr>
        <w:t>Oczyszczanie miejsc zimowego dokarmiania żubrów wraz z posezonową konserwacją brogów w ramach projektu „Zarządzanie migracją żubra we wschodniej Polsce”</w:t>
      </w:r>
      <w:r w:rsidR="006568E9" w:rsidRPr="00F64DF2">
        <w:rPr>
          <w:rFonts w:ascii="Arial" w:hAnsi="Arial" w:cs="Arial"/>
          <w:bCs/>
          <w:sz w:val="22"/>
          <w:szCs w:val="22"/>
        </w:rPr>
        <w:t xml:space="preserve">, </w:t>
      </w:r>
      <w:r w:rsidRPr="00F64DF2">
        <w:rPr>
          <w:rFonts w:ascii="Arial" w:hAnsi="Arial" w:cs="Arial"/>
          <w:bCs/>
          <w:sz w:val="22"/>
          <w:szCs w:val="22"/>
        </w:rPr>
        <w:t>składamy niniejszym ofertę</w:t>
      </w:r>
      <w:r w:rsidR="007127D0" w:rsidRPr="00F64DF2">
        <w:rPr>
          <w:rFonts w:ascii="Arial" w:hAnsi="Arial" w:cs="Arial"/>
          <w:bCs/>
          <w:sz w:val="22"/>
          <w:szCs w:val="22"/>
        </w:rPr>
        <w:t>:</w:t>
      </w:r>
    </w:p>
    <w:p w14:paraId="2CD21234" w14:textId="65D6127C" w:rsidR="006B1B51" w:rsidRPr="00F64DF2" w:rsidRDefault="00012A81" w:rsidP="00B1455C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 xml:space="preserve">1. </w:t>
      </w:r>
      <w:r w:rsidRPr="00F64DF2">
        <w:rPr>
          <w:rFonts w:ascii="Arial" w:hAnsi="Arial" w:cs="Arial"/>
          <w:bCs/>
          <w:sz w:val="22"/>
          <w:szCs w:val="22"/>
        </w:rPr>
        <w:tab/>
        <w:t>Łącznie za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 wykonanie przedmiotu zamówienia oferujemy następujące wynagrodzenie brutto:</w:t>
      </w:r>
      <w:r w:rsidR="00916821" w:rsidRPr="00F64DF2">
        <w:rPr>
          <w:rFonts w:ascii="Arial" w:hAnsi="Arial" w:cs="Arial"/>
          <w:b/>
          <w:sz w:val="22"/>
          <w:szCs w:val="22"/>
        </w:rPr>
        <w:t xml:space="preserve"> __________________________________________</w:t>
      </w:r>
      <w:r w:rsidR="0065129C">
        <w:rPr>
          <w:rFonts w:ascii="Arial" w:hAnsi="Arial" w:cs="Arial"/>
          <w:b/>
          <w:sz w:val="22"/>
          <w:szCs w:val="22"/>
        </w:rPr>
        <w:t>_______________</w:t>
      </w:r>
      <w:r w:rsidR="00916821" w:rsidRPr="00F64DF2">
        <w:rPr>
          <w:rFonts w:ascii="Arial" w:hAnsi="Arial" w:cs="Arial"/>
          <w:b/>
          <w:sz w:val="22"/>
          <w:szCs w:val="22"/>
        </w:rPr>
        <w:t>_</w:t>
      </w:r>
      <w:r w:rsidR="00D75C6E" w:rsidRPr="00F64DF2">
        <w:rPr>
          <w:rFonts w:ascii="Arial" w:hAnsi="Arial" w:cs="Arial"/>
          <w:bCs/>
          <w:sz w:val="22"/>
          <w:szCs w:val="22"/>
        </w:rPr>
        <w:t>PLN.</w:t>
      </w:r>
    </w:p>
    <w:p w14:paraId="12112FC8" w14:textId="4BE8F5E0" w:rsidR="0076064A" w:rsidRPr="00F64DF2" w:rsidRDefault="00B1455C" w:rsidP="00164213">
      <w:pPr>
        <w:spacing w:before="240" w:after="240"/>
        <w:ind w:left="709" w:hanging="709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</w:t>
      </w:r>
      <w:r w:rsidR="00084DF2" w:rsidRPr="00F64DF2">
        <w:rPr>
          <w:rFonts w:ascii="Arial" w:hAnsi="Arial" w:cs="Arial"/>
          <w:bCs/>
          <w:sz w:val="22"/>
          <w:szCs w:val="22"/>
        </w:rPr>
        <w:t>.</w:t>
      </w:r>
      <w:r w:rsidR="00084DF2" w:rsidRPr="00F64DF2">
        <w:rPr>
          <w:rFonts w:ascii="Arial" w:hAnsi="Arial" w:cs="Arial"/>
          <w:bCs/>
          <w:sz w:val="22"/>
          <w:szCs w:val="22"/>
        </w:rPr>
        <w:tab/>
      </w:r>
      <w:bookmarkStart w:id="0" w:name="_Hlk103684108"/>
      <w:r w:rsidR="0076064A" w:rsidRPr="00F64DF2">
        <w:rPr>
          <w:rFonts w:ascii="Arial" w:hAnsi="Arial" w:cs="Arial"/>
          <w:bCs/>
          <w:sz w:val="22"/>
          <w:szCs w:val="22"/>
        </w:rPr>
        <w:t xml:space="preserve">Wykonawca </w:t>
      </w:r>
      <w:r w:rsidR="0076064A" w:rsidRPr="00F64DF2">
        <w:rPr>
          <w:rFonts w:ascii="Arial" w:hAnsi="Arial" w:cs="Arial"/>
          <w:b/>
          <w:bCs/>
          <w:sz w:val="22"/>
          <w:szCs w:val="22"/>
        </w:rPr>
        <w:t>zobowiązuje się/nie zobowiązuje się</w:t>
      </w:r>
      <w:r w:rsidR="0076064A" w:rsidRPr="00F64DF2">
        <w:rPr>
          <w:rFonts w:ascii="Arial" w:hAnsi="Arial" w:cs="Arial"/>
          <w:bCs/>
          <w:sz w:val="22"/>
          <w:szCs w:val="22"/>
        </w:rPr>
        <w:t xml:space="preserve">* </w:t>
      </w:r>
      <w:r w:rsidR="006568E9" w:rsidRPr="00082BAC">
        <w:rPr>
          <w:rFonts w:ascii="Arial" w:hAnsi="Arial" w:cs="Arial"/>
          <w:bCs/>
          <w:color w:val="C00000"/>
          <w:sz w:val="22"/>
          <w:szCs w:val="22"/>
        </w:rPr>
        <w:t xml:space="preserve">(niepotrzebne skreślić) </w:t>
      </w:r>
      <w:r w:rsidR="0076064A" w:rsidRPr="00F64DF2">
        <w:rPr>
          <w:rFonts w:ascii="Arial" w:hAnsi="Arial" w:cs="Arial"/>
          <w:bCs/>
          <w:sz w:val="22"/>
          <w:szCs w:val="22"/>
        </w:rPr>
        <w:t xml:space="preserve">do samodzielnej realizacji zamówienia określonych przez Zamawiającego w specyfikacji warunków zamówienia </w:t>
      </w:r>
      <w:bookmarkEnd w:id="0"/>
    </w:p>
    <w:p w14:paraId="3862CBCC" w14:textId="4662A4B3" w:rsidR="00891E7E" w:rsidRPr="00F64DF2" w:rsidRDefault="00B1455C" w:rsidP="00FC346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F64DF2">
        <w:rPr>
          <w:rFonts w:ascii="Arial" w:hAnsi="Arial" w:cs="Arial"/>
          <w:bCs/>
          <w:sz w:val="22"/>
          <w:szCs w:val="22"/>
        </w:rPr>
        <w:tab/>
        <w:t xml:space="preserve">Oświadczamy, że zapoznaliśmy się ze </w:t>
      </w:r>
      <w:r w:rsidR="00A0743B" w:rsidRPr="00F64DF2">
        <w:rPr>
          <w:rFonts w:ascii="Arial" w:hAnsi="Arial" w:cs="Arial"/>
          <w:bCs/>
          <w:sz w:val="22"/>
          <w:szCs w:val="22"/>
        </w:rPr>
        <w:t>s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pecyfikacją </w:t>
      </w:r>
      <w:r w:rsidR="00A0743B" w:rsidRPr="00F64DF2">
        <w:rPr>
          <w:rFonts w:ascii="Arial" w:hAnsi="Arial" w:cs="Arial"/>
          <w:bCs/>
          <w:sz w:val="22"/>
          <w:szCs w:val="22"/>
        </w:rPr>
        <w:t>w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F64DF2">
        <w:rPr>
          <w:rFonts w:ascii="Arial" w:hAnsi="Arial" w:cs="Arial"/>
          <w:bCs/>
          <w:sz w:val="22"/>
          <w:szCs w:val="22"/>
        </w:rPr>
        <w:t>z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F64DF2">
        <w:rPr>
          <w:rFonts w:ascii="Arial" w:hAnsi="Arial" w:cs="Arial"/>
          <w:bCs/>
          <w:sz w:val="22"/>
          <w:szCs w:val="22"/>
        </w:rPr>
        <w:t>s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pecyfikacji </w:t>
      </w:r>
      <w:r w:rsidR="00A0743B" w:rsidRPr="00F64DF2">
        <w:rPr>
          <w:rFonts w:ascii="Arial" w:hAnsi="Arial" w:cs="Arial"/>
          <w:bCs/>
          <w:sz w:val="22"/>
          <w:szCs w:val="22"/>
        </w:rPr>
        <w:t>w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F64DF2">
        <w:rPr>
          <w:rFonts w:ascii="Arial" w:hAnsi="Arial" w:cs="Arial"/>
          <w:bCs/>
          <w:sz w:val="22"/>
          <w:szCs w:val="22"/>
        </w:rPr>
        <w:t>z</w:t>
      </w:r>
      <w:r w:rsidR="00916821" w:rsidRPr="00F64DF2">
        <w:rPr>
          <w:rFonts w:ascii="Arial" w:hAnsi="Arial" w:cs="Arial"/>
          <w:bCs/>
          <w:sz w:val="22"/>
          <w:szCs w:val="22"/>
        </w:rPr>
        <w:t>amówienia oraz w miejscu i terminie wyznaczonym przez Zamawiającego</w:t>
      </w:r>
      <w:r w:rsidR="00FD77DA" w:rsidRPr="00F64DF2">
        <w:rPr>
          <w:rFonts w:ascii="Arial" w:hAnsi="Arial" w:cs="Arial"/>
          <w:bCs/>
          <w:sz w:val="22"/>
          <w:szCs w:val="22"/>
        </w:rPr>
        <w:t>.</w:t>
      </w:r>
    </w:p>
    <w:p w14:paraId="4131172B" w14:textId="41C27E76" w:rsidR="006B1B51" w:rsidRPr="00F64DF2" w:rsidRDefault="00B1455C" w:rsidP="00FC346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F64DF2">
        <w:rPr>
          <w:rFonts w:ascii="Arial" w:hAnsi="Arial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7D4FA8" w:rsidRPr="00F64DF2">
        <w:rPr>
          <w:rFonts w:ascii="Arial" w:hAnsi="Arial" w:cs="Arial"/>
          <w:bCs/>
          <w:sz w:val="22"/>
          <w:szCs w:val="22"/>
        </w:rPr>
        <w:br/>
      </w:r>
      <w:r w:rsidR="00916821" w:rsidRPr="00F64DF2">
        <w:rPr>
          <w:rFonts w:ascii="Arial" w:hAnsi="Arial" w:cs="Arial"/>
          <w:bCs/>
          <w:sz w:val="22"/>
          <w:szCs w:val="22"/>
        </w:rPr>
        <w:t>w specyfikacji</w:t>
      </w:r>
      <w:r w:rsidR="00FC3462" w:rsidRPr="00F64DF2">
        <w:rPr>
          <w:rFonts w:ascii="Arial" w:hAnsi="Arial" w:cs="Arial"/>
          <w:bCs/>
          <w:sz w:val="22"/>
          <w:szCs w:val="22"/>
        </w:rPr>
        <w:t xml:space="preserve"> warunków zamówienia.</w:t>
      </w:r>
    </w:p>
    <w:p w14:paraId="3A902D47" w14:textId="5D7A4FE7" w:rsidR="006B1B51" w:rsidRPr="00F64DF2" w:rsidRDefault="00084DF2" w:rsidP="00B1455C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6</w:t>
      </w:r>
      <w:r w:rsidR="00916821" w:rsidRPr="00F64DF2">
        <w:rPr>
          <w:rFonts w:ascii="Arial" w:hAnsi="Arial" w:cs="Arial"/>
          <w:bCs/>
          <w:sz w:val="22"/>
          <w:szCs w:val="22"/>
        </w:rPr>
        <w:t xml:space="preserve">. </w:t>
      </w:r>
      <w:r w:rsidR="00916821" w:rsidRPr="00F64DF2">
        <w:rPr>
          <w:rFonts w:ascii="Arial" w:hAnsi="Arial" w:cs="Arial"/>
          <w:bCs/>
          <w:sz w:val="22"/>
          <w:szCs w:val="22"/>
        </w:rPr>
        <w:tab/>
      </w:r>
      <w:r w:rsidR="00CF57A9" w:rsidRPr="00F64DF2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DD6399" w:rsidRPr="00F64DF2">
        <w:rPr>
          <w:rFonts w:ascii="Arial" w:hAnsi="Arial" w:cs="Arial"/>
          <w:bCs/>
          <w:sz w:val="22"/>
          <w:szCs w:val="22"/>
        </w:rPr>
        <w:t xml:space="preserve">118 </w:t>
      </w:r>
      <w:r w:rsidR="00CF57A9" w:rsidRPr="00F64DF2">
        <w:rPr>
          <w:rFonts w:ascii="Arial" w:hAnsi="Arial" w:cs="Arial"/>
          <w:bCs/>
          <w:sz w:val="22"/>
          <w:szCs w:val="22"/>
        </w:rPr>
        <w:t>PZP, w celu wykazania spełniania wa</w:t>
      </w:r>
      <w:r w:rsidR="00DD6399" w:rsidRPr="00F64DF2">
        <w:rPr>
          <w:rFonts w:ascii="Arial" w:hAnsi="Arial" w:cs="Arial"/>
          <w:bCs/>
          <w:sz w:val="22"/>
          <w:szCs w:val="22"/>
        </w:rPr>
        <w:t>runków udziału w postępowaniu</w:t>
      </w:r>
      <w:r w:rsidR="00CF57A9" w:rsidRPr="00F64DF2">
        <w:rPr>
          <w:rFonts w:ascii="Arial" w:hAnsi="Arial" w:cs="Arial"/>
          <w:bCs/>
          <w:sz w:val="22"/>
          <w:szCs w:val="22"/>
        </w:rPr>
        <w:t xml:space="preserve">: </w:t>
      </w:r>
      <w:bookmarkStart w:id="1" w:name="_GoBack"/>
      <w:bookmarkEnd w:id="1"/>
      <w:r w:rsidR="00DD6399" w:rsidRPr="00F64DF2">
        <w:rPr>
          <w:rFonts w:ascii="Arial" w:hAnsi="Arial" w:cs="Arial"/>
          <w:bCs/>
          <w:sz w:val="22"/>
          <w:szCs w:val="22"/>
        </w:rPr>
        <w:t>____________________________________________</w:t>
      </w:r>
      <w:r w:rsidR="00CF57A9" w:rsidRPr="00F64DF2">
        <w:rPr>
          <w:rFonts w:ascii="Arial" w:hAnsi="Arial" w:cs="Arial"/>
          <w:bCs/>
          <w:sz w:val="22"/>
          <w:szCs w:val="22"/>
        </w:rPr>
        <w:t>_______________________</w:t>
      </w:r>
      <w:r w:rsidR="00E73634">
        <w:rPr>
          <w:rFonts w:ascii="Arial" w:hAnsi="Arial" w:cs="Arial"/>
          <w:bCs/>
          <w:sz w:val="22"/>
          <w:szCs w:val="22"/>
        </w:rPr>
        <w:t>_</w:t>
      </w:r>
      <w:r w:rsidR="00CF57A9" w:rsidRPr="00F64DF2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EDA40B3" w14:textId="77777777" w:rsidR="00B3488B" w:rsidRDefault="00084DF2" w:rsidP="007127D0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7</w:t>
      </w:r>
      <w:r w:rsidR="000E1C61" w:rsidRPr="00F64DF2">
        <w:rPr>
          <w:rFonts w:ascii="Arial" w:hAnsi="Arial" w:cs="Arial"/>
          <w:bCs/>
          <w:sz w:val="22"/>
          <w:szCs w:val="22"/>
        </w:rPr>
        <w:t xml:space="preserve">. </w:t>
      </w:r>
      <w:r w:rsidR="000E1C61" w:rsidRPr="00F64DF2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F64DF2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F64DF2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</w:t>
      </w:r>
    </w:p>
    <w:p w14:paraId="4825C3AD" w14:textId="11F33AE1" w:rsidR="000F0B02" w:rsidRPr="00F64DF2" w:rsidRDefault="00B3488B" w:rsidP="007127D0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</w:t>
      </w:r>
      <w:r w:rsidR="000E1C61" w:rsidRPr="00F64DF2">
        <w:rPr>
          <w:rFonts w:ascii="Arial" w:hAnsi="Arial" w:cs="Arial"/>
          <w:bCs/>
          <w:sz w:val="22"/>
          <w:szCs w:val="22"/>
        </w:rPr>
        <w:t>Uzasadnienie zastrzeżenia ww. informacji jako tajemnicy przedsiębiorstwa zost</w:t>
      </w:r>
      <w:r w:rsidR="00DC0E26" w:rsidRPr="00F64DF2">
        <w:rPr>
          <w:rFonts w:ascii="Arial" w:hAnsi="Arial" w:cs="Arial"/>
          <w:bCs/>
          <w:sz w:val="22"/>
          <w:szCs w:val="22"/>
        </w:rPr>
        <w:t>ało załączone do naszej oferty.</w:t>
      </w:r>
    </w:p>
    <w:p w14:paraId="6BD0973E" w14:textId="77777777" w:rsidR="00562A58" w:rsidRPr="00F64DF2" w:rsidRDefault="00084DF2" w:rsidP="001641E5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8</w:t>
      </w:r>
      <w:r w:rsidR="00916821" w:rsidRPr="00F64DF2">
        <w:rPr>
          <w:rFonts w:ascii="Arial" w:hAnsi="Arial" w:cs="Arial"/>
          <w:bCs/>
          <w:sz w:val="22"/>
          <w:szCs w:val="22"/>
        </w:rPr>
        <w:t>.</w:t>
      </w:r>
      <w:r w:rsidR="00916821" w:rsidRPr="00F64DF2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</w:t>
      </w:r>
      <w:r w:rsidR="001641E5" w:rsidRPr="00F64DF2">
        <w:rPr>
          <w:rFonts w:ascii="Arial" w:hAnsi="Arial" w:cs="Arial"/>
          <w:bCs/>
          <w:sz w:val="22"/>
          <w:szCs w:val="22"/>
        </w:rPr>
        <w:t xml:space="preserve"> na:</w:t>
      </w:r>
    </w:p>
    <w:p w14:paraId="3C4705BB" w14:textId="149D21B7" w:rsidR="00FC3462" w:rsidRPr="00F64DF2" w:rsidRDefault="00916821" w:rsidP="0076064A">
      <w:pPr>
        <w:spacing w:before="240" w:after="240"/>
        <w:ind w:left="709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e-mail: ____________________________________________________________</w:t>
      </w:r>
    </w:p>
    <w:p w14:paraId="0BB3B978" w14:textId="77777777" w:rsidR="00E16D0D" w:rsidRPr="00F64DF2" w:rsidRDefault="00B56EBC" w:rsidP="00E16D0D">
      <w:pPr>
        <w:spacing w:before="240" w:after="240"/>
        <w:ind w:left="708" w:hanging="708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 xml:space="preserve">9. </w:t>
      </w:r>
      <w:r w:rsidRPr="00F64DF2">
        <w:rPr>
          <w:rFonts w:ascii="Arial" w:hAnsi="Arial" w:cs="Arial"/>
          <w:bCs/>
          <w:sz w:val="22"/>
          <w:szCs w:val="22"/>
        </w:rPr>
        <w:tab/>
      </w:r>
      <w:r w:rsidR="00E16D0D" w:rsidRPr="00F64DF2">
        <w:rPr>
          <w:rFonts w:ascii="Arial" w:hAnsi="Arial" w:cs="Arial"/>
          <w:bCs/>
          <w:sz w:val="22"/>
          <w:szCs w:val="22"/>
        </w:rPr>
        <w:t xml:space="preserve">Oświadczenie o statusie przedsiębiorstwa: </w:t>
      </w:r>
    </w:p>
    <w:p w14:paraId="08DEDE9A" w14:textId="3356DFFB" w:rsidR="00E16D0D" w:rsidRPr="00F64DF2" w:rsidRDefault="00E16D0D" w:rsidP="00E16D0D">
      <w:pPr>
        <w:spacing w:before="240" w:after="240"/>
        <w:ind w:left="708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małe/średnie/duże*</w:t>
      </w:r>
      <w:r w:rsidR="00E73634">
        <w:rPr>
          <w:rFonts w:ascii="Arial" w:hAnsi="Arial" w:cs="Arial"/>
          <w:bCs/>
          <w:sz w:val="22"/>
          <w:szCs w:val="22"/>
        </w:rPr>
        <w:t xml:space="preserve"> </w:t>
      </w:r>
      <w:r w:rsidR="00257598" w:rsidRPr="00F64DF2">
        <w:rPr>
          <w:rFonts w:ascii="Arial" w:hAnsi="Arial" w:cs="Arial"/>
          <w:bCs/>
          <w:sz w:val="22"/>
          <w:szCs w:val="22"/>
        </w:rPr>
        <w:t xml:space="preserve"> </w:t>
      </w:r>
      <w:r w:rsidR="00257598" w:rsidRPr="006E72C3">
        <w:rPr>
          <w:rFonts w:ascii="Arial" w:hAnsi="Arial" w:cs="Arial"/>
          <w:bCs/>
          <w:color w:val="660033"/>
          <w:sz w:val="22"/>
          <w:szCs w:val="22"/>
        </w:rPr>
        <w:t>(niepotrzebne skreślić).</w:t>
      </w:r>
    </w:p>
    <w:p w14:paraId="690E81A6" w14:textId="77777777" w:rsidR="006616A6" w:rsidRPr="00F64DF2" w:rsidRDefault="00F63B09" w:rsidP="00FC346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F64DF2">
        <w:rPr>
          <w:rFonts w:ascii="Arial" w:hAnsi="Arial" w:cs="Arial"/>
          <w:bCs/>
          <w:sz w:val="22"/>
          <w:szCs w:val="22"/>
        </w:rPr>
        <w:t>10</w:t>
      </w:r>
      <w:r w:rsidR="006616A6" w:rsidRPr="00F64DF2">
        <w:rPr>
          <w:rFonts w:ascii="Arial" w:hAnsi="Arial" w:cs="Arial"/>
          <w:bCs/>
          <w:sz w:val="22"/>
          <w:szCs w:val="22"/>
        </w:rPr>
        <w:t>.</w:t>
      </w:r>
      <w:r w:rsidR="006616A6" w:rsidRPr="00F64DF2">
        <w:rPr>
          <w:rFonts w:ascii="Arial" w:hAnsi="Arial" w:cs="Arial"/>
          <w:bCs/>
          <w:sz w:val="22"/>
          <w:szCs w:val="22"/>
        </w:rPr>
        <w:tab/>
      </w:r>
      <w:r w:rsidR="005F4C12" w:rsidRPr="00F64DF2">
        <w:rPr>
          <w:rFonts w:ascii="Arial" w:hAnsi="Arial" w:cs="Arial"/>
          <w:sz w:val="22"/>
          <w:szCs w:val="22"/>
          <w:lang w:eastAsia="pl-PL"/>
        </w:rPr>
        <w:t>Oświadczamy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F64DF2">
        <w:rPr>
          <w:rFonts w:ascii="Arial" w:hAnsi="Arial" w:cs="Arial"/>
          <w:sz w:val="22"/>
          <w:szCs w:val="22"/>
          <w:lang w:eastAsia="pl-PL"/>
        </w:rPr>
        <w:t xml:space="preserve"> r. nr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.</w:t>
      </w:r>
      <w:r w:rsidR="002E64B8" w:rsidRPr="00F64DF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119</w:t>
      </w:r>
      <w:r w:rsidR="002E64B8" w:rsidRPr="00F64DF2">
        <w:rPr>
          <w:rFonts w:ascii="Arial" w:hAnsi="Arial" w:cs="Arial"/>
          <w:sz w:val="22"/>
          <w:szCs w:val="22"/>
          <w:lang w:eastAsia="pl-PL"/>
        </w:rPr>
        <w:t xml:space="preserve"> s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.</w:t>
      </w:r>
      <w:r w:rsidR="002E64B8" w:rsidRPr="00F64DF2">
        <w:rPr>
          <w:rFonts w:ascii="Arial" w:hAnsi="Arial" w:cs="Arial"/>
          <w:sz w:val="22"/>
          <w:szCs w:val="22"/>
          <w:lang w:eastAsia="pl-PL"/>
        </w:rPr>
        <w:t xml:space="preserve"> 1</w:t>
      </w:r>
      <w:r w:rsidR="00445412" w:rsidRPr="00F64DF2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– „RODO”).</w:t>
      </w:r>
    </w:p>
    <w:p w14:paraId="6C90B6FC" w14:textId="77777777" w:rsidR="00E314EE" w:rsidRPr="00F64DF2" w:rsidRDefault="00F63B09" w:rsidP="00FC3462">
      <w:pPr>
        <w:suppressAutoHyphens w:val="0"/>
        <w:spacing w:before="240" w:after="24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F64DF2">
        <w:rPr>
          <w:rFonts w:ascii="Arial" w:hAnsi="Arial" w:cs="Arial"/>
          <w:sz w:val="22"/>
          <w:szCs w:val="22"/>
          <w:lang w:eastAsia="pl-PL"/>
        </w:rPr>
        <w:t>11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.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F64DF2">
        <w:rPr>
          <w:rFonts w:ascii="Arial" w:hAnsi="Arial" w:cs="Arial"/>
          <w:sz w:val="22"/>
          <w:szCs w:val="22"/>
          <w:lang w:eastAsia="pl-PL"/>
        </w:rPr>
        <w:t xml:space="preserve">RODO </w:t>
      </w:r>
      <w:r w:rsidR="006616A6" w:rsidRPr="00F64DF2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F64DF2">
        <w:rPr>
          <w:rFonts w:ascii="Arial" w:hAnsi="Arial" w:cs="Arial"/>
          <w:sz w:val="22"/>
          <w:szCs w:val="22"/>
          <w:lang w:eastAsia="pl-PL"/>
        </w:rPr>
        <w:t>nego w niniejszym postępowaniu.</w:t>
      </w:r>
    </w:p>
    <w:p w14:paraId="06C8E127" w14:textId="77777777" w:rsidR="00916821" w:rsidRPr="00F64DF2" w:rsidRDefault="00A43AE0" w:rsidP="00FC3462">
      <w:pPr>
        <w:spacing w:before="240" w:after="24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>1</w:t>
      </w:r>
      <w:r w:rsidR="00F63B09" w:rsidRPr="00F64DF2">
        <w:rPr>
          <w:rFonts w:ascii="Arial" w:hAnsi="Arial" w:cs="Arial"/>
          <w:bCs/>
          <w:sz w:val="22"/>
          <w:szCs w:val="22"/>
        </w:rPr>
        <w:t>2</w:t>
      </w:r>
      <w:r w:rsidR="00916821" w:rsidRPr="00F64DF2">
        <w:rPr>
          <w:rFonts w:ascii="Arial" w:hAnsi="Arial" w:cs="Arial"/>
          <w:bCs/>
          <w:sz w:val="22"/>
          <w:szCs w:val="22"/>
        </w:rPr>
        <w:t>.</w:t>
      </w:r>
      <w:r w:rsidR="00916821" w:rsidRPr="00F64DF2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63725588" w14:textId="3EFEE038" w:rsidR="00916821" w:rsidRPr="00F64DF2" w:rsidRDefault="00E73634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1) </w:t>
      </w:r>
      <w:r w:rsidR="00916821" w:rsidRPr="00F64DF2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34481D5F" w14:textId="21CFB511" w:rsidR="00916821" w:rsidRPr="00F64DF2" w:rsidRDefault="00E73634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2) </w:t>
      </w:r>
      <w:r w:rsidR="00916821" w:rsidRPr="00F64DF2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4D9B8C9E" w14:textId="226934A9" w:rsidR="00916821" w:rsidRPr="00F64DF2" w:rsidRDefault="00E73634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3) </w:t>
      </w:r>
      <w:r w:rsidR="00916821" w:rsidRPr="00F64DF2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636E71B2" w14:textId="379C0015" w:rsidR="00916821" w:rsidRDefault="00E73634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4) </w:t>
      </w:r>
      <w:r w:rsidR="00916821" w:rsidRPr="00F64DF2">
        <w:rPr>
          <w:rFonts w:ascii="Arial" w:hAnsi="Arial" w:cs="Arial"/>
          <w:bCs/>
          <w:sz w:val="22"/>
          <w:szCs w:val="22"/>
        </w:rPr>
        <w:t>__________________________________________________________________</w:t>
      </w:r>
    </w:p>
    <w:p w14:paraId="76BBF008" w14:textId="40EA01DD" w:rsidR="00E73634" w:rsidRPr="00F64DF2" w:rsidRDefault="00E73634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5) __________________________________________________________________</w:t>
      </w:r>
    </w:p>
    <w:p w14:paraId="1F0CB3E0" w14:textId="77777777" w:rsidR="00916821" w:rsidRPr="00F64DF2" w:rsidRDefault="00916821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455D55AB" w14:textId="77777777" w:rsidR="00916821" w:rsidRPr="00F64DF2" w:rsidRDefault="00916821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8AC4AED" w14:textId="77777777" w:rsidR="00495FFE" w:rsidRPr="00F64DF2" w:rsidRDefault="00495FFE" w:rsidP="00495FFE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4C33CB6" w14:textId="20B30005" w:rsidR="00DF1654" w:rsidRPr="006E72C3" w:rsidRDefault="00DF1654" w:rsidP="00DF1654">
      <w:pPr>
        <w:spacing w:before="240" w:after="240"/>
        <w:rPr>
          <w:rFonts w:ascii="Arial" w:hAnsi="Arial" w:cs="Arial"/>
          <w:bCs/>
          <w:sz w:val="22"/>
          <w:szCs w:val="22"/>
        </w:rPr>
      </w:pPr>
      <w:r w:rsidRPr="006E72C3">
        <w:rPr>
          <w:rFonts w:ascii="Arial" w:hAnsi="Arial" w:cs="Arial"/>
          <w:bCs/>
          <w:i/>
          <w:iCs/>
          <w:sz w:val="22"/>
          <w:szCs w:val="22"/>
        </w:rPr>
        <w:t>Dokument musi być opatrzony kwalifikowanym podpisem elektronicznym lub podpisem</w:t>
      </w:r>
      <w:r w:rsidR="003868C4" w:rsidRPr="006E72C3">
        <w:rPr>
          <w:rFonts w:ascii="Arial" w:hAnsi="Arial" w:cs="Arial"/>
          <w:bCs/>
          <w:i/>
          <w:iCs/>
          <w:sz w:val="22"/>
          <w:szCs w:val="22"/>
        </w:rPr>
        <w:t xml:space="preserve"> zaufanym</w:t>
      </w:r>
      <w:r w:rsidRPr="006E72C3">
        <w:rPr>
          <w:rFonts w:ascii="Arial" w:hAnsi="Arial" w:cs="Arial"/>
          <w:bCs/>
          <w:i/>
          <w:iCs/>
          <w:sz w:val="22"/>
          <w:szCs w:val="22"/>
        </w:rPr>
        <w:t xml:space="preserve"> lub podpisem osobistym</w:t>
      </w:r>
      <w:r w:rsidR="006E72C3" w:rsidRPr="006E72C3">
        <w:rPr>
          <w:rFonts w:ascii="Arial" w:hAnsi="Arial" w:cs="Arial"/>
          <w:bCs/>
          <w:i/>
          <w:iCs/>
          <w:sz w:val="22"/>
          <w:szCs w:val="22"/>
        </w:rPr>
        <w:t xml:space="preserve"> przez osobę upoważnioną. </w:t>
      </w:r>
    </w:p>
    <w:p w14:paraId="00FD116D" w14:textId="77777777" w:rsidR="0076064A" w:rsidRPr="00F64DF2" w:rsidRDefault="0076064A" w:rsidP="0076064A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</w:p>
    <w:p w14:paraId="07922717" w14:textId="77777777" w:rsidR="0076064A" w:rsidRPr="00F64DF2" w:rsidRDefault="0076064A" w:rsidP="0076064A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</w:p>
    <w:p w14:paraId="0CF26272" w14:textId="77777777" w:rsidR="00445412" w:rsidRPr="00F64DF2" w:rsidRDefault="00445412" w:rsidP="00FC3462">
      <w:pPr>
        <w:spacing w:before="240" w:after="240"/>
        <w:ind w:left="4820"/>
        <w:jc w:val="center"/>
        <w:rPr>
          <w:rFonts w:ascii="Arial" w:hAnsi="Arial" w:cs="Arial"/>
          <w:bCs/>
          <w:sz w:val="22"/>
          <w:szCs w:val="22"/>
        </w:rPr>
      </w:pPr>
    </w:p>
    <w:p w14:paraId="49B75A29" w14:textId="77777777" w:rsidR="002B4E7F" w:rsidRPr="00F64DF2" w:rsidRDefault="002B4E7F" w:rsidP="00FC3462">
      <w:pPr>
        <w:spacing w:before="240" w:after="240"/>
        <w:rPr>
          <w:rFonts w:ascii="Arial" w:hAnsi="Arial" w:cs="Arial"/>
          <w:bCs/>
          <w:sz w:val="22"/>
          <w:szCs w:val="22"/>
        </w:rPr>
      </w:pPr>
      <w:r w:rsidRPr="00F64DF2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p w14:paraId="1A0AB592" w14:textId="77777777" w:rsidR="00DF1654" w:rsidRPr="002E64B8" w:rsidRDefault="00DF1654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DF1654" w:rsidRPr="002E64B8" w:rsidSect="000E640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17" w:right="1417" w:bottom="1417" w:left="1417" w:header="284" w:footer="5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F5E4B" w14:textId="77777777" w:rsidR="00416B75" w:rsidRDefault="00416B75">
      <w:r>
        <w:separator/>
      </w:r>
    </w:p>
  </w:endnote>
  <w:endnote w:type="continuationSeparator" w:id="0">
    <w:p w14:paraId="292ACEA2" w14:textId="77777777" w:rsidR="00416B75" w:rsidRDefault="0041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8EE73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98096C7" w14:textId="77777777" w:rsidR="00992B9E" w:rsidRPr="00992B9E" w:rsidRDefault="00C63F81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412CA3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05254ACE" w14:textId="7209BC0E" w:rsidR="00992B9E" w:rsidRPr="00992B9E" w:rsidRDefault="00992B9E" w:rsidP="000E6406">
    <w:pPr>
      <w:pStyle w:val="Stopka"/>
      <w:jc w:val="center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E4658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26D59FE" w14:textId="77777777" w:rsidR="00C469FC" w:rsidRPr="00C469FC" w:rsidRDefault="00C63F8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412CA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38220558" w14:textId="563381BC" w:rsidR="002E2FC1" w:rsidRPr="00C469FC" w:rsidRDefault="002E2FC1" w:rsidP="007127D0">
    <w:pPr>
      <w:pStyle w:val="Stopka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35C33" w14:textId="77777777" w:rsidR="00416B75" w:rsidRDefault="00416B75">
      <w:r>
        <w:separator/>
      </w:r>
    </w:p>
  </w:footnote>
  <w:footnote w:type="continuationSeparator" w:id="0">
    <w:p w14:paraId="7EEEAA98" w14:textId="77777777" w:rsidR="00416B75" w:rsidRDefault="0041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95CD4" w14:textId="58472E67" w:rsidR="000E6406" w:rsidRPr="00B1455C" w:rsidRDefault="00B1455C" w:rsidP="00B1455C">
    <w:pPr>
      <w:pStyle w:val="Nagwek"/>
    </w:pPr>
    <w:r>
      <w:rPr>
        <w:rFonts w:ascii="Cambria" w:eastAsia="Cambria" w:hAnsi="Cambria" w:cs="Cambria"/>
        <w:noProof/>
        <w:color w:val="000000"/>
      </w:rPr>
      <w:drawing>
        <wp:inline distT="0" distB="0" distL="0" distR="0" wp14:anchorId="3DCC136A" wp14:editId="591195DC">
          <wp:extent cx="5114925" cy="73087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4469" cy="7350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813E6" w14:textId="75114614" w:rsidR="007127D0" w:rsidRDefault="00B1455C" w:rsidP="007127D0">
    <w:pPr>
      <w:pStyle w:val="Nagwek"/>
      <w:jc w:val="center"/>
    </w:pPr>
    <w:bookmarkStart w:id="2" w:name="_heading=h.1ci93xb" w:colFirst="0" w:colLast="0"/>
    <w:bookmarkEnd w:id="2"/>
    <w:r>
      <w:rPr>
        <w:rFonts w:ascii="Cambria" w:eastAsia="Cambria" w:hAnsi="Cambria" w:cs="Cambria"/>
        <w:noProof/>
        <w:color w:val="000000"/>
      </w:rPr>
      <w:drawing>
        <wp:inline distT="0" distB="0" distL="0" distR="0" wp14:anchorId="32BA703E" wp14:editId="3570C17B">
          <wp:extent cx="5114925" cy="73087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4469" cy="7350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A81"/>
    <w:rsid w:val="00015128"/>
    <w:rsid w:val="0001557A"/>
    <w:rsid w:val="000162F8"/>
    <w:rsid w:val="00020A45"/>
    <w:rsid w:val="00021365"/>
    <w:rsid w:val="00021779"/>
    <w:rsid w:val="00021C4A"/>
    <w:rsid w:val="0002205D"/>
    <w:rsid w:val="00022207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2BAC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1E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406"/>
    <w:rsid w:val="000E6766"/>
    <w:rsid w:val="000E6A48"/>
    <w:rsid w:val="000E6FB1"/>
    <w:rsid w:val="000F0B02"/>
    <w:rsid w:val="000F0E8D"/>
    <w:rsid w:val="000F1BF0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E5"/>
    <w:rsid w:val="00164213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E0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5C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57598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CB8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643"/>
    <w:rsid w:val="002D4470"/>
    <w:rsid w:val="002D5979"/>
    <w:rsid w:val="002D642D"/>
    <w:rsid w:val="002D7D66"/>
    <w:rsid w:val="002E0E64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8C4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EAC"/>
    <w:rsid w:val="003F508F"/>
    <w:rsid w:val="003F71B7"/>
    <w:rsid w:val="00400DF7"/>
    <w:rsid w:val="00402AC2"/>
    <w:rsid w:val="00403F42"/>
    <w:rsid w:val="0040522B"/>
    <w:rsid w:val="00410A11"/>
    <w:rsid w:val="00412CA3"/>
    <w:rsid w:val="00413305"/>
    <w:rsid w:val="00413C83"/>
    <w:rsid w:val="00416364"/>
    <w:rsid w:val="00416837"/>
    <w:rsid w:val="00416B75"/>
    <w:rsid w:val="004176F8"/>
    <w:rsid w:val="00417FAD"/>
    <w:rsid w:val="0042197F"/>
    <w:rsid w:val="004226B7"/>
    <w:rsid w:val="00422C28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5FFE"/>
    <w:rsid w:val="004972D5"/>
    <w:rsid w:val="004A24E7"/>
    <w:rsid w:val="004A52AD"/>
    <w:rsid w:val="004A6DB8"/>
    <w:rsid w:val="004A7A64"/>
    <w:rsid w:val="004A7CBC"/>
    <w:rsid w:val="004B2FB6"/>
    <w:rsid w:val="004B31A6"/>
    <w:rsid w:val="004B51BD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81E"/>
    <w:rsid w:val="004F22B9"/>
    <w:rsid w:val="004F397E"/>
    <w:rsid w:val="004F5FC8"/>
    <w:rsid w:val="004F646B"/>
    <w:rsid w:val="004F6ABC"/>
    <w:rsid w:val="005018ED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50A7"/>
    <w:rsid w:val="0053605A"/>
    <w:rsid w:val="00537139"/>
    <w:rsid w:val="00541166"/>
    <w:rsid w:val="00546655"/>
    <w:rsid w:val="005472D4"/>
    <w:rsid w:val="00547430"/>
    <w:rsid w:val="00552F10"/>
    <w:rsid w:val="005534B7"/>
    <w:rsid w:val="00553DBD"/>
    <w:rsid w:val="00554F11"/>
    <w:rsid w:val="00555363"/>
    <w:rsid w:val="00560AB2"/>
    <w:rsid w:val="00561994"/>
    <w:rsid w:val="00561CF5"/>
    <w:rsid w:val="00562A58"/>
    <w:rsid w:val="0056530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7FC"/>
    <w:rsid w:val="005B7184"/>
    <w:rsid w:val="005B7D69"/>
    <w:rsid w:val="005C1CC1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5D4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7A9"/>
    <w:rsid w:val="005F4C12"/>
    <w:rsid w:val="005F6489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38"/>
    <w:rsid w:val="0065129C"/>
    <w:rsid w:val="006544C9"/>
    <w:rsid w:val="0065644F"/>
    <w:rsid w:val="006568E9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2C3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7D0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27A8D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064A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7A5"/>
    <w:rsid w:val="007C7122"/>
    <w:rsid w:val="007C7D78"/>
    <w:rsid w:val="007D0940"/>
    <w:rsid w:val="007D1905"/>
    <w:rsid w:val="007D3991"/>
    <w:rsid w:val="007D4130"/>
    <w:rsid w:val="007D4FA8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B91"/>
    <w:rsid w:val="0084315D"/>
    <w:rsid w:val="00845AE0"/>
    <w:rsid w:val="00852D07"/>
    <w:rsid w:val="008556B5"/>
    <w:rsid w:val="00855995"/>
    <w:rsid w:val="00861FAC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1E7E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4E2"/>
    <w:rsid w:val="00896201"/>
    <w:rsid w:val="00896433"/>
    <w:rsid w:val="008A0E00"/>
    <w:rsid w:val="008A3A4F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7DFC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3F06"/>
    <w:rsid w:val="009D5E96"/>
    <w:rsid w:val="009D5FE4"/>
    <w:rsid w:val="009D7FED"/>
    <w:rsid w:val="009E08E3"/>
    <w:rsid w:val="009E23CD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4B0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55C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A6E"/>
    <w:rsid w:val="00B30B7A"/>
    <w:rsid w:val="00B331F5"/>
    <w:rsid w:val="00B33422"/>
    <w:rsid w:val="00B341B9"/>
    <w:rsid w:val="00B3488B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BC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B31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AA1"/>
    <w:rsid w:val="00BA577B"/>
    <w:rsid w:val="00BB0327"/>
    <w:rsid w:val="00BB13A6"/>
    <w:rsid w:val="00BB2403"/>
    <w:rsid w:val="00BB3924"/>
    <w:rsid w:val="00BB488B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9A4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6CDF"/>
    <w:rsid w:val="00C57295"/>
    <w:rsid w:val="00C57EF1"/>
    <w:rsid w:val="00C60694"/>
    <w:rsid w:val="00C61328"/>
    <w:rsid w:val="00C620D4"/>
    <w:rsid w:val="00C6271F"/>
    <w:rsid w:val="00C6372F"/>
    <w:rsid w:val="00C63F81"/>
    <w:rsid w:val="00C653D2"/>
    <w:rsid w:val="00C67110"/>
    <w:rsid w:val="00C70211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916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2707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5E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8B5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C6E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8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0E26"/>
    <w:rsid w:val="00DC1316"/>
    <w:rsid w:val="00DC30C7"/>
    <w:rsid w:val="00DC50C5"/>
    <w:rsid w:val="00DC7B7D"/>
    <w:rsid w:val="00DD0092"/>
    <w:rsid w:val="00DD255C"/>
    <w:rsid w:val="00DD2583"/>
    <w:rsid w:val="00DD29F5"/>
    <w:rsid w:val="00DD6399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1654"/>
    <w:rsid w:val="00DF2639"/>
    <w:rsid w:val="00DF659D"/>
    <w:rsid w:val="00DF6C30"/>
    <w:rsid w:val="00DF76A6"/>
    <w:rsid w:val="00E02E5E"/>
    <w:rsid w:val="00E036D1"/>
    <w:rsid w:val="00E0444F"/>
    <w:rsid w:val="00E06572"/>
    <w:rsid w:val="00E07216"/>
    <w:rsid w:val="00E07860"/>
    <w:rsid w:val="00E104DB"/>
    <w:rsid w:val="00E10CE2"/>
    <w:rsid w:val="00E11731"/>
    <w:rsid w:val="00E137EF"/>
    <w:rsid w:val="00E13D34"/>
    <w:rsid w:val="00E13EAE"/>
    <w:rsid w:val="00E155CE"/>
    <w:rsid w:val="00E16D0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634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499F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6911"/>
    <w:rsid w:val="00EA3623"/>
    <w:rsid w:val="00EA45E8"/>
    <w:rsid w:val="00EA5703"/>
    <w:rsid w:val="00EA7261"/>
    <w:rsid w:val="00EB1024"/>
    <w:rsid w:val="00EB1FD5"/>
    <w:rsid w:val="00EB491F"/>
    <w:rsid w:val="00EB5B0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EB7"/>
    <w:rsid w:val="00F25B21"/>
    <w:rsid w:val="00F3259B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9B7"/>
    <w:rsid w:val="00F56C0B"/>
    <w:rsid w:val="00F6148F"/>
    <w:rsid w:val="00F61C2D"/>
    <w:rsid w:val="00F63B09"/>
    <w:rsid w:val="00F64CDC"/>
    <w:rsid w:val="00F64DF2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DA"/>
    <w:rsid w:val="00FD7993"/>
    <w:rsid w:val="00FE1E3B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EBF39"/>
  <w15:docId w15:val="{8FF57E19-AD68-4D3F-8A9D-F24EA6DE0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5F55-D80B-4C33-BE09-7E9A8382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Iwona Biela-Zamojska</cp:lastModifiedBy>
  <cp:revision>2</cp:revision>
  <cp:lastPrinted>2020-01-16T10:31:00Z</cp:lastPrinted>
  <dcterms:created xsi:type="dcterms:W3CDTF">2025-05-21T09:13:00Z</dcterms:created>
  <dcterms:modified xsi:type="dcterms:W3CDTF">2025-05-21T09:13:00Z</dcterms:modified>
</cp:coreProperties>
</file>