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CC338" w14:textId="77777777" w:rsidR="00C84ED5" w:rsidRDefault="00C84ED5" w:rsidP="00A47633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</w:rPr>
      </w:pPr>
      <w:r>
        <w:rPr>
          <w:rFonts w:cstheme="minorHAnsi"/>
          <w:b/>
          <w:i/>
          <w:iCs/>
          <w:noProof/>
          <w:sz w:val="24"/>
          <w:szCs w:val="24"/>
          <w:lang w:eastAsia="pl-PL"/>
        </w:rPr>
        <w:drawing>
          <wp:inline distT="0" distB="0" distL="0" distR="0" wp14:anchorId="1C8A6963" wp14:editId="7FCD991F">
            <wp:extent cx="1146175" cy="353695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33208" w14:textId="470A2A63" w:rsidR="003C7751" w:rsidRDefault="003C7751" w:rsidP="00A47633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</w:rPr>
      </w:pPr>
      <w:r w:rsidRPr="00ED037E">
        <w:rPr>
          <w:rFonts w:cstheme="minorHAnsi"/>
          <w:b/>
          <w:i/>
          <w:iCs/>
          <w:sz w:val="24"/>
          <w:szCs w:val="24"/>
        </w:rPr>
        <w:t>Załącznik nr 1 do SWZ</w:t>
      </w:r>
      <w:r w:rsidR="00052D61">
        <w:rPr>
          <w:rFonts w:cstheme="minorHAnsi"/>
          <w:b/>
          <w:i/>
          <w:iCs/>
          <w:sz w:val="24"/>
          <w:szCs w:val="24"/>
        </w:rPr>
        <w:t xml:space="preserve"> </w:t>
      </w:r>
      <w:r w:rsidR="00F36DAF">
        <w:rPr>
          <w:rFonts w:cstheme="minorHAnsi"/>
          <w:b/>
          <w:i/>
          <w:iCs/>
          <w:sz w:val="24"/>
          <w:szCs w:val="24"/>
        </w:rPr>
        <w:t>- Formularz ofertowy</w:t>
      </w:r>
    </w:p>
    <w:p w14:paraId="3F1857A6" w14:textId="77777777" w:rsidR="00F36DAF" w:rsidRPr="00052D61" w:rsidRDefault="00F36DAF" w:rsidP="00A47633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</w:rPr>
      </w:pPr>
    </w:p>
    <w:p w14:paraId="1C751E30" w14:textId="77777777" w:rsidR="003C7751" w:rsidRPr="00F36DAF" w:rsidRDefault="003C7751" w:rsidP="00074502">
      <w:pPr>
        <w:spacing w:after="0" w:line="360" w:lineRule="auto"/>
        <w:rPr>
          <w:rFonts w:cstheme="minorHAnsi"/>
          <w:bCs/>
          <w:sz w:val="18"/>
          <w:szCs w:val="18"/>
        </w:rPr>
      </w:pPr>
      <w:r w:rsidRPr="00F36DAF">
        <w:rPr>
          <w:rFonts w:cstheme="minorHAnsi"/>
          <w:bCs/>
          <w:sz w:val="18"/>
          <w:szCs w:val="18"/>
        </w:rPr>
        <w:t>………………………………………………….</w:t>
      </w:r>
    </w:p>
    <w:p w14:paraId="5413CECF" w14:textId="77777777" w:rsidR="003C7751" w:rsidRPr="00F36DAF" w:rsidRDefault="003C7751" w:rsidP="00074502">
      <w:pPr>
        <w:pStyle w:val="Stopka"/>
        <w:tabs>
          <w:tab w:val="left" w:pos="708"/>
        </w:tabs>
        <w:spacing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 xml:space="preserve">(nazwa (firma) albo imię i nazwisko, siedziba </w:t>
      </w:r>
    </w:p>
    <w:p w14:paraId="53754CB7" w14:textId="2AA244F3" w:rsidR="003C7751" w:rsidRPr="00F36DAF" w:rsidRDefault="003C7751" w:rsidP="00C84ED5">
      <w:pPr>
        <w:pStyle w:val="Stopka"/>
        <w:tabs>
          <w:tab w:val="left" w:pos="708"/>
        </w:tabs>
        <w:spacing w:after="240"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>albo miejsce</w:t>
      </w:r>
      <w:r w:rsidR="00623C7E" w:rsidRPr="00F36DAF">
        <w:rPr>
          <w:rFonts w:cstheme="minorHAnsi"/>
          <w:i/>
          <w:iCs/>
          <w:sz w:val="18"/>
          <w:szCs w:val="18"/>
        </w:rPr>
        <w:t xml:space="preserve"> zamieszkania i adres Wykonawcy</w:t>
      </w:r>
      <w:r w:rsidRPr="00F36DAF">
        <w:rPr>
          <w:rFonts w:cstheme="minorHAnsi"/>
          <w:i/>
          <w:iCs/>
          <w:sz w:val="18"/>
          <w:szCs w:val="18"/>
        </w:rPr>
        <w:t>)</w:t>
      </w:r>
    </w:p>
    <w:p w14:paraId="55EB7F13" w14:textId="6321947F" w:rsidR="003C7751" w:rsidRPr="00F36DAF" w:rsidRDefault="00ED037E" w:rsidP="00C84ED5">
      <w:pPr>
        <w:spacing w:after="0" w:line="360" w:lineRule="auto"/>
        <w:rPr>
          <w:rFonts w:cstheme="minorHAnsi"/>
          <w:b/>
          <w:bCs/>
        </w:rPr>
      </w:pPr>
      <w:r w:rsidRPr="00F36DAF">
        <w:rPr>
          <w:rFonts w:cstheme="minorHAnsi"/>
          <w:b/>
          <w:bCs/>
        </w:rPr>
        <w:t xml:space="preserve">Zamawiający: </w:t>
      </w:r>
      <w:r w:rsidR="003C7751" w:rsidRPr="00F36DAF">
        <w:rPr>
          <w:rFonts w:cstheme="minorHAnsi"/>
          <w:b/>
          <w:bCs/>
        </w:rPr>
        <w:t>UNIWERSYTET MEDYCZN</w:t>
      </w:r>
      <w:r w:rsidR="00DC7B83" w:rsidRPr="00F36DAF">
        <w:rPr>
          <w:rFonts w:cstheme="minorHAnsi"/>
          <w:b/>
          <w:bCs/>
        </w:rPr>
        <w:t>Y</w:t>
      </w:r>
      <w:r w:rsidRPr="00F36DAF">
        <w:rPr>
          <w:rFonts w:cstheme="minorHAnsi"/>
          <w:b/>
          <w:bCs/>
        </w:rPr>
        <w:t xml:space="preserve"> </w:t>
      </w:r>
      <w:r w:rsidR="003C7751" w:rsidRPr="00F36DAF">
        <w:rPr>
          <w:rFonts w:cstheme="minorHAnsi"/>
          <w:b/>
          <w:bCs/>
        </w:rPr>
        <w:t>w  Białymstoku</w:t>
      </w:r>
      <w:r w:rsidRPr="00F36DAF">
        <w:rPr>
          <w:rFonts w:cstheme="minorHAnsi"/>
          <w:b/>
          <w:bCs/>
        </w:rPr>
        <w:t xml:space="preserve">, </w:t>
      </w:r>
      <w:r w:rsidR="003C7751" w:rsidRPr="00F36DAF">
        <w:rPr>
          <w:rFonts w:cstheme="minorHAnsi"/>
          <w:b/>
          <w:bCs/>
        </w:rPr>
        <w:t>ul. Jana Kilińskiego 1</w:t>
      </w:r>
      <w:r w:rsidR="00F36DAF" w:rsidRPr="00F36DAF">
        <w:rPr>
          <w:rFonts w:cstheme="minorHAnsi"/>
          <w:b/>
          <w:bCs/>
        </w:rPr>
        <w:t>,</w:t>
      </w:r>
      <w:r w:rsidR="00C84ED5">
        <w:rPr>
          <w:rFonts w:cstheme="minorHAnsi"/>
          <w:b/>
          <w:bCs/>
        </w:rPr>
        <w:t xml:space="preserve"> </w:t>
      </w:r>
      <w:r w:rsidR="003C7751" w:rsidRPr="00F36DAF">
        <w:rPr>
          <w:rFonts w:cstheme="minorHAnsi"/>
          <w:b/>
          <w:bCs/>
        </w:rPr>
        <w:t>15-089 Białystok</w:t>
      </w:r>
    </w:p>
    <w:p w14:paraId="4676E1A8" w14:textId="213CA475" w:rsidR="003C7751" w:rsidRPr="00C84ED5" w:rsidRDefault="00DC7B83" w:rsidP="00052D61">
      <w:pPr>
        <w:spacing w:before="240" w:after="0" w:line="360" w:lineRule="auto"/>
        <w:rPr>
          <w:rFonts w:cstheme="minorHAnsi"/>
          <w:b/>
          <w:bCs/>
          <w:sz w:val="28"/>
          <w:szCs w:val="28"/>
        </w:rPr>
      </w:pPr>
      <w:r w:rsidRPr="00C84ED5">
        <w:rPr>
          <w:rFonts w:cstheme="minorHAnsi"/>
          <w:b/>
          <w:bCs/>
          <w:sz w:val="28"/>
          <w:szCs w:val="28"/>
        </w:rPr>
        <w:t>OFERTA</w:t>
      </w:r>
    </w:p>
    <w:p w14:paraId="2311F1BC" w14:textId="49D54692" w:rsidR="00F36DAF" w:rsidRPr="00F36DAF" w:rsidRDefault="003C7751" w:rsidP="00074502">
      <w:pPr>
        <w:spacing w:after="0" w:line="360" w:lineRule="auto"/>
        <w:rPr>
          <w:rFonts w:cstheme="minorHAnsi"/>
        </w:rPr>
      </w:pPr>
      <w:r w:rsidRPr="00F36DAF">
        <w:rPr>
          <w:rFonts w:cstheme="minorHAnsi"/>
        </w:rPr>
        <w:t>Biorąc udział w postępowaniu</w:t>
      </w:r>
      <w:r w:rsidRPr="00F36DAF">
        <w:rPr>
          <w:rFonts w:cstheme="minorHAnsi"/>
          <w:color w:val="FF0000"/>
        </w:rPr>
        <w:t xml:space="preserve"> </w:t>
      </w:r>
      <w:r w:rsidRPr="00F36DAF">
        <w:rPr>
          <w:rFonts w:cstheme="minorHAnsi"/>
        </w:rPr>
        <w:t xml:space="preserve">na </w:t>
      </w:r>
      <w:r w:rsidR="007E3BEC" w:rsidRPr="00F36DAF">
        <w:rPr>
          <w:rFonts w:cstheme="minorHAnsi"/>
          <w:b/>
        </w:rPr>
        <w:t xml:space="preserve">pełnienie </w:t>
      </w:r>
      <w:r w:rsidR="00C84ED5" w:rsidRPr="00C84ED5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r w:rsidRPr="00F36DAF">
        <w:rPr>
          <w:rFonts w:cstheme="minorHAnsi"/>
          <w:b/>
        </w:rPr>
        <w:t>,</w:t>
      </w:r>
      <w:r w:rsidRPr="00F36DAF">
        <w:rPr>
          <w:rFonts w:cstheme="minorHAnsi"/>
          <w:b/>
          <w:i/>
        </w:rPr>
        <w:t xml:space="preserve"> </w:t>
      </w:r>
      <w:r w:rsidRPr="00F36DAF">
        <w:rPr>
          <w:rFonts w:cstheme="minorHAnsi"/>
        </w:rPr>
        <w:t xml:space="preserve">oferujemy realizację przedmiotu zamówienia </w:t>
      </w:r>
    </w:p>
    <w:p w14:paraId="42A30A1E" w14:textId="00743D81" w:rsidR="00F36DAF" w:rsidRPr="00F36DAF" w:rsidRDefault="003C7751" w:rsidP="00F36DAF">
      <w:pPr>
        <w:spacing w:after="0" w:line="360" w:lineRule="auto"/>
        <w:rPr>
          <w:rFonts w:cstheme="minorHAnsi"/>
          <w:b/>
        </w:rPr>
      </w:pPr>
      <w:r w:rsidRPr="00F36DAF">
        <w:rPr>
          <w:rFonts w:cstheme="minorHAnsi"/>
        </w:rPr>
        <w:t>za cenę:</w:t>
      </w:r>
      <w:r w:rsidR="00F36DAF" w:rsidRPr="00F36DAF">
        <w:rPr>
          <w:rFonts w:cstheme="minorHAnsi"/>
        </w:rPr>
        <w:t xml:space="preserve"> </w:t>
      </w:r>
      <w:r w:rsidR="00752EE3">
        <w:rPr>
          <w:rFonts w:cstheme="minorHAnsi"/>
          <w:b/>
        </w:rPr>
        <w:t>…………………………………………………………………………</w:t>
      </w:r>
      <w:r w:rsidR="00F36DAF" w:rsidRPr="00F36DAF">
        <w:rPr>
          <w:rFonts w:cstheme="minorHAnsi"/>
          <w:b/>
        </w:rPr>
        <w:t xml:space="preserve">……..  </w:t>
      </w:r>
      <w:r w:rsidRPr="00F36DAF">
        <w:rPr>
          <w:rFonts w:cstheme="minorHAnsi"/>
          <w:b/>
        </w:rPr>
        <w:t xml:space="preserve">zł brutto </w:t>
      </w:r>
    </w:p>
    <w:p w14:paraId="6426A4A9" w14:textId="2E9B9E3A" w:rsidR="003C7751" w:rsidRDefault="00F36DAF" w:rsidP="00F36DAF">
      <w:pPr>
        <w:tabs>
          <w:tab w:val="left" w:leader="dot" w:pos="6237"/>
          <w:tab w:val="left" w:leader="dot" w:pos="8505"/>
        </w:tabs>
        <w:spacing w:after="0" w:line="360" w:lineRule="auto"/>
        <w:rPr>
          <w:rFonts w:cstheme="minorHAnsi"/>
        </w:rPr>
      </w:pPr>
      <w:r w:rsidRPr="00F36DAF">
        <w:rPr>
          <w:rFonts w:cstheme="minorHAnsi"/>
        </w:rPr>
        <w:t>s</w:t>
      </w:r>
      <w:r w:rsidR="003C7751" w:rsidRPr="00F36DAF">
        <w:rPr>
          <w:rFonts w:cstheme="minorHAnsi"/>
        </w:rPr>
        <w:t>łownie</w:t>
      </w:r>
      <w:r w:rsidR="00BD0DB0" w:rsidRPr="00F36DAF">
        <w:rPr>
          <w:rFonts w:cstheme="minorHAnsi"/>
        </w:rPr>
        <w:t xml:space="preserve"> </w:t>
      </w:r>
      <w:r w:rsidR="003C7751" w:rsidRPr="00F36DAF">
        <w:rPr>
          <w:rFonts w:cstheme="minorHAnsi"/>
        </w:rPr>
        <w:t>brutto:</w:t>
      </w:r>
      <w:r w:rsidR="00607288" w:rsidRPr="00F36DAF">
        <w:rPr>
          <w:rFonts w:cstheme="minorHAnsi"/>
        </w:rPr>
        <w:tab/>
        <w:t xml:space="preserve"> </w:t>
      </w:r>
      <w:r w:rsidR="003C7751" w:rsidRPr="00F36DAF">
        <w:rPr>
          <w:rFonts w:cstheme="minorHAnsi"/>
        </w:rPr>
        <w:t>zł</w:t>
      </w:r>
    </w:p>
    <w:p w14:paraId="06682F05" w14:textId="77777777" w:rsidR="00752EE3" w:rsidRPr="00F36DAF" w:rsidRDefault="00752EE3" w:rsidP="00F36DAF">
      <w:pPr>
        <w:tabs>
          <w:tab w:val="left" w:leader="dot" w:pos="6237"/>
          <w:tab w:val="left" w:leader="dot" w:pos="8505"/>
        </w:tabs>
        <w:spacing w:after="0" w:line="360" w:lineRule="auto"/>
        <w:rPr>
          <w:rFonts w:cstheme="minorHAnsi"/>
          <w:b/>
        </w:rPr>
      </w:pPr>
    </w:p>
    <w:p w14:paraId="2C513B54" w14:textId="41C2F3B7" w:rsidR="003C7751" w:rsidRDefault="00752EE3" w:rsidP="00074502">
      <w:pPr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D</w:t>
      </w:r>
      <w:r w:rsidR="003E2668" w:rsidRPr="000B0979">
        <w:rPr>
          <w:rFonts w:cstheme="minorHAnsi"/>
          <w:b/>
        </w:rPr>
        <w:t xml:space="preserve">eklarujemy </w:t>
      </w:r>
      <w:r w:rsidR="00F36DAF" w:rsidRPr="000B0979">
        <w:rPr>
          <w:rFonts w:cstheme="minorHAnsi"/>
          <w:b/>
        </w:rPr>
        <w:t xml:space="preserve">udział w </w:t>
      </w:r>
      <w:r w:rsidR="003E2668" w:rsidRPr="000B0979">
        <w:rPr>
          <w:rFonts w:cstheme="minorHAnsi"/>
          <w:b/>
        </w:rPr>
        <w:t>………</w:t>
      </w:r>
      <w:r w:rsidR="000B0979" w:rsidRPr="000B0979">
        <w:rPr>
          <w:rFonts w:cstheme="minorHAnsi"/>
          <w:b/>
        </w:rPr>
        <w:t xml:space="preserve"> </w:t>
      </w:r>
      <w:r w:rsidR="000B0979" w:rsidRPr="000B0979">
        <w:rPr>
          <w:rFonts w:cstheme="minorHAnsi"/>
          <w:sz w:val="18"/>
          <w:szCs w:val="18"/>
        </w:rPr>
        <w:t>(podać ilość</w:t>
      </w:r>
      <w:r w:rsidR="000B0979" w:rsidRPr="000B0979">
        <w:rPr>
          <w:rFonts w:cstheme="minorHAnsi"/>
          <w:color w:val="000000"/>
          <w:sz w:val="18"/>
          <w:szCs w:val="18"/>
        </w:rPr>
        <w:t>)</w:t>
      </w:r>
      <w:r w:rsidR="003E2668" w:rsidRPr="00F36DAF">
        <w:rPr>
          <w:rFonts w:cstheme="minorHAnsi"/>
          <w:b/>
          <w:color w:val="000000"/>
        </w:rPr>
        <w:t xml:space="preserve"> przegląd</w:t>
      </w:r>
      <w:r w:rsidR="00F36DAF" w:rsidRPr="00F36DAF">
        <w:rPr>
          <w:rFonts w:cstheme="minorHAnsi"/>
          <w:b/>
          <w:color w:val="000000"/>
        </w:rPr>
        <w:t>zie/przeglądach</w:t>
      </w:r>
      <w:r w:rsidR="003E2668" w:rsidRPr="00F36DAF">
        <w:rPr>
          <w:rFonts w:cstheme="minorHAnsi"/>
          <w:b/>
          <w:color w:val="000000"/>
        </w:rPr>
        <w:t xml:space="preserve"> gwarancyjnych (min. 1, max. </w:t>
      </w:r>
      <w:r w:rsidR="00ED037E" w:rsidRPr="00F36DAF">
        <w:rPr>
          <w:rFonts w:cstheme="minorHAnsi"/>
          <w:b/>
          <w:color w:val="000000"/>
        </w:rPr>
        <w:t>3</w:t>
      </w:r>
      <w:r w:rsidR="003E2668" w:rsidRPr="00F36DAF">
        <w:rPr>
          <w:rFonts w:cstheme="minorHAnsi"/>
          <w:b/>
          <w:color w:val="000000"/>
        </w:rPr>
        <w:t>)</w:t>
      </w:r>
      <w:r>
        <w:rPr>
          <w:rFonts w:cstheme="minorHAnsi"/>
          <w:b/>
          <w:color w:val="000000"/>
        </w:rPr>
        <w:t xml:space="preserve"> </w:t>
      </w:r>
      <w:r w:rsidR="000B0979">
        <w:rPr>
          <w:rFonts w:cstheme="minorHAnsi"/>
          <w:b/>
          <w:color w:val="000000"/>
        </w:rPr>
        <w:t>przed upływem okresu gwarancji w terminach uzgodnionych z Zamawiającym</w:t>
      </w:r>
      <w:r w:rsidR="00991046" w:rsidRPr="00F36DAF">
        <w:rPr>
          <w:rFonts w:cstheme="minorHAnsi"/>
          <w:b/>
          <w:color w:val="000000"/>
        </w:rPr>
        <w:t xml:space="preserve">, </w:t>
      </w:r>
      <w:r w:rsidR="00991046" w:rsidRPr="00F36DAF">
        <w:rPr>
          <w:rFonts w:cstheme="minorHAnsi"/>
          <w:b/>
        </w:rPr>
        <w:t xml:space="preserve">zgodnie </w:t>
      </w:r>
      <w:r w:rsidR="007946EA" w:rsidRPr="00F36DAF">
        <w:rPr>
          <w:rFonts w:cstheme="minorHAnsi"/>
          <w:b/>
        </w:rPr>
        <w:t xml:space="preserve">z zasadami określonymi w Części XVII </w:t>
      </w:r>
      <w:r w:rsidR="00991046" w:rsidRPr="00F36DAF">
        <w:rPr>
          <w:rFonts w:cstheme="minorHAnsi"/>
          <w:b/>
        </w:rPr>
        <w:t>SWZ</w:t>
      </w:r>
      <w:r w:rsidRPr="00752EE3">
        <w:rPr>
          <w:rFonts w:cstheme="minorHAnsi"/>
          <w:b/>
        </w:rPr>
        <w:t>*</w:t>
      </w:r>
      <w:r w:rsidR="007946EA" w:rsidRPr="00F36DAF">
        <w:rPr>
          <w:rFonts w:cstheme="minorHAnsi"/>
          <w:b/>
        </w:rPr>
        <w:t>.</w:t>
      </w:r>
    </w:p>
    <w:p w14:paraId="79C7259E" w14:textId="77777777" w:rsidR="00F36DAF" w:rsidRPr="00F36DAF" w:rsidRDefault="00F36DAF" w:rsidP="00074502">
      <w:pPr>
        <w:spacing w:after="0" w:line="360" w:lineRule="auto"/>
        <w:rPr>
          <w:rFonts w:cstheme="minorHAnsi"/>
          <w:b/>
        </w:rPr>
      </w:pPr>
    </w:p>
    <w:p w14:paraId="435DBF6F" w14:textId="71228195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67" w:hanging="567"/>
        <w:rPr>
          <w:rFonts w:cstheme="minorHAnsi"/>
          <w:b/>
        </w:rPr>
      </w:pPr>
      <w:r w:rsidRPr="00F36DAF">
        <w:rPr>
          <w:rFonts w:cstheme="minorHAnsi"/>
        </w:rPr>
        <w:t xml:space="preserve">Prace stanowiące przedmiot zamówienia wykonamy </w:t>
      </w:r>
      <w:r w:rsidR="00991046" w:rsidRPr="00F36DAF">
        <w:rPr>
          <w:rFonts w:cstheme="minorHAnsi"/>
        </w:rPr>
        <w:t xml:space="preserve">w </w:t>
      </w:r>
      <w:r w:rsidRPr="00F36DAF">
        <w:rPr>
          <w:rFonts w:cstheme="minorHAnsi"/>
        </w:rPr>
        <w:t>terminie</w:t>
      </w:r>
      <w:r w:rsidRPr="00F36DAF">
        <w:rPr>
          <w:rFonts w:cstheme="minorHAnsi"/>
          <w:b/>
        </w:rPr>
        <w:t xml:space="preserve"> </w:t>
      </w:r>
      <w:r w:rsidRPr="00F36DAF">
        <w:rPr>
          <w:rFonts w:cstheme="minorHAnsi"/>
        </w:rPr>
        <w:t>określonym w SWZ.</w:t>
      </w:r>
    </w:p>
    <w:p w14:paraId="7E85EED2" w14:textId="77777777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67" w:hanging="567"/>
        <w:rPr>
          <w:rFonts w:cstheme="minorHAnsi"/>
        </w:rPr>
      </w:pPr>
      <w:r w:rsidRPr="00F36DAF">
        <w:rPr>
          <w:rFonts w:cstheme="minorHAnsi"/>
        </w:rPr>
        <w:t>Oświadczamy, że zapoznaliśmy się z SWZ i nie wnosimy do niej zastrzeżeń oraz przyjmujemy warunki w niej zawarte.</w:t>
      </w:r>
    </w:p>
    <w:p w14:paraId="7327E4E6" w14:textId="42CC1702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  <w:bCs/>
        </w:rPr>
      </w:pPr>
      <w:r w:rsidRPr="00F36DAF">
        <w:rPr>
          <w:rFonts w:cstheme="minorHAnsi"/>
          <w:bCs/>
        </w:rPr>
        <w:t xml:space="preserve">Oświadczamy, iż upewniliśmy się co do prawidłowości i kompletności złożonej w postępowaniu oferty oraz nie wnosimy uwag co do prawidłowości i kompletności opisu przedmiotu zamówienia i nie będziemy </w:t>
      </w:r>
      <w:r w:rsidR="00F81315" w:rsidRPr="00F36DAF">
        <w:rPr>
          <w:rFonts w:cstheme="minorHAnsi"/>
          <w:bCs/>
        </w:rPr>
        <w:t xml:space="preserve">wnosić o zapłatę za </w:t>
      </w:r>
      <w:r w:rsidRPr="00F36DAF">
        <w:rPr>
          <w:rFonts w:cstheme="minorHAnsi"/>
          <w:bCs/>
        </w:rPr>
        <w:t>dodatkowe</w:t>
      </w:r>
      <w:r w:rsidR="00F81315" w:rsidRPr="00F36DAF">
        <w:rPr>
          <w:rFonts w:cstheme="minorHAnsi"/>
          <w:bCs/>
        </w:rPr>
        <w:t xml:space="preserve"> usługi.</w:t>
      </w:r>
    </w:p>
    <w:p w14:paraId="5C853A13" w14:textId="351F1D3A" w:rsidR="003C7751" w:rsidRPr="00F36DAF" w:rsidRDefault="00991046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 xml:space="preserve">Oświadczamy, że uważamy </w:t>
      </w:r>
      <w:r w:rsidR="003C7751" w:rsidRPr="00F36DAF">
        <w:rPr>
          <w:rFonts w:cstheme="minorHAnsi"/>
        </w:rPr>
        <w:t>się za związanych ofertą na czas wskazany w SWZ.</w:t>
      </w:r>
    </w:p>
    <w:p w14:paraId="0A4283DF" w14:textId="53D21A8D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 xml:space="preserve">W przypadku przyznania nam zamówienia, zobowiązujemy się do zawarcia umowy w miejscu </w:t>
      </w:r>
      <w:r w:rsidR="00F36DAF">
        <w:rPr>
          <w:rFonts w:cstheme="minorHAnsi"/>
        </w:rPr>
        <w:br/>
      </w:r>
      <w:r w:rsidRPr="00F36DAF">
        <w:rPr>
          <w:rFonts w:cstheme="minorHAnsi"/>
        </w:rPr>
        <w:t>i  terminie wskazanym przez Zamawiającego.</w:t>
      </w:r>
    </w:p>
    <w:p w14:paraId="4E0CCD0D" w14:textId="77777777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  <w:color w:val="000000"/>
        </w:rPr>
        <w:t xml:space="preserve">Oświadczamy, że zapewnimy zgodne z obowiązującymi przepisami </w:t>
      </w:r>
      <w:r w:rsidRPr="00F36DAF">
        <w:rPr>
          <w:rFonts w:cstheme="minorHAnsi"/>
        </w:rPr>
        <w:t xml:space="preserve">wykonanie i </w:t>
      </w:r>
      <w:r w:rsidRPr="00F36DAF">
        <w:rPr>
          <w:rFonts w:cstheme="minorHAnsi"/>
          <w:color w:val="000000"/>
        </w:rPr>
        <w:t>nadzór nad robotami budowlanymi.</w:t>
      </w:r>
    </w:p>
    <w:p w14:paraId="5C23475C" w14:textId="6710F7B0" w:rsidR="003C7751" w:rsidRPr="00F36DAF" w:rsidRDefault="0077344A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>W</w:t>
      </w:r>
      <w:r w:rsidR="003C7751" w:rsidRPr="00F36DAF">
        <w:rPr>
          <w:rFonts w:cstheme="minorHAnsi"/>
        </w:rPr>
        <w:t xml:space="preserve"> przypadku przyznania nam zamówienia</w:t>
      </w:r>
      <w:r w:rsidRPr="00F36DAF">
        <w:rPr>
          <w:rFonts w:cstheme="minorHAnsi"/>
        </w:rPr>
        <w:t xml:space="preserve">, zobowiązujemy się </w:t>
      </w:r>
      <w:r w:rsidR="003C7751" w:rsidRPr="00F36DAF">
        <w:rPr>
          <w:rFonts w:cstheme="minorHAnsi"/>
        </w:rPr>
        <w:t>do jego zrealizowania w ramach ceny ofertowej.</w:t>
      </w:r>
    </w:p>
    <w:p w14:paraId="507573E1" w14:textId="77777777" w:rsidR="003C7751" w:rsidRPr="00F36DAF" w:rsidRDefault="003C7751" w:rsidP="00752EE3">
      <w:pPr>
        <w:numPr>
          <w:ilvl w:val="0"/>
          <w:numId w:val="3"/>
        </w:numPr>
        <w:spacing w:after="0" w:line="360" w:lineRule="auto"/>
        <w:ind w:left="567" w:hanging="567"/>
        <w:rPr>
          <w:rFonts w:cstheme="minorHAnsi"/>
        </w:rPr>
      </w:pPr>
      <w:r w:rsidRPr="00F36DAF">
        <w:rPr>
          <w:rFonts w:cstheme="minorHAnsi"/>
        </w:rPr>
        <w:t>Akceptujemy warunek, iż zapłata wynagrodzenia za wykonanie zamówienia nastąpi wg zasad określonych we wzorze umowy.</w:t>
      </w:r>
    </w:p>
    <w:p w14:paraId="123E1ED5" w14:textId="7A79BAE9" w:rsidR="003C7751" w:rsidRPr="00F36DAF" w:rsidRDefault="003C7751" w:rsidP="00607288">
      <w:pPr>
        <w:pStyle w:val="Akapitzlist"/>
        <w:numPr>
          <w:ilvl w:val="0"/>
          <w:numId w:val="3"/>
        </w:numPr>
        <w:tabs>
          <w:tab w:val="left" w:leader="dot" w:pos="8505"/>
        </w:tabs>
        <w:spacing w:line="360" w:lineRule="auto"/>
        <w:ind w:left="425" w:hanging="425"/>
        <w:rPr>
          <w:rFonts w:cstheme="minorHAnsi"/>
          <w:sz w:val="22"/>
          <w:szCs w:val="22"/>
        </w:rPr>
      </w:pPr>
      <w:r w:rsidRPr="00F36DAF">
        <w:rPr>
          <w:rFonts w:cstheme="minorHAnsi"/>
          <w:sz w:val="22"/>
          <w:szCs w:val="22"/>
        </w:rPr>
        <w:lastRenderedPageBreak/>
        <w:t>Numer rachunku bankowego Wykonawcy, na który powinny zostać przelane środki za realizację przedmiotu zamówienia:</w:t>
      </w:r>
      <w:r w:rsidR="00607288" w:rsidRPr="00F36DAF">
        <w:rPr>
          <w:rFonts w:cstheme="minorHAnsi"/>
          <w:sz w:val="22"/>
          <w:szCs w:val="22"/>
        </w:rPr>
        <w:tab/>
      </w:r>
    </w:p>
    <w:p w14:paraId="7431915D" w14:textId="33DF9090" w:rsidR="003C7751" w:rsidRPr="00F36DAF" w:rsidRDefault="003C7751" w:rsidP="00074502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</w:rPr>
        <w:t>Oświadczamy</w:t>
      </w:r>
      <w:r w:rsidR="0077344A" w:rsidRPr="00F36DAF">
        <w:rPr>
          <w:rFonts w:cstheme="minorHAnsi"/>
        </w:rPr>
        <w:t>,</w:t>
      </w:r>
      <w:r w:rsidRPr="00F36DAF">
        <w:rPr>
          <w:rFonts w:cstheme="minorHAnsi"/>
        </w:rPr>
        <w:t xml:space="preserve"> pod groźbą odpowiedzialności karnej, iż</w:t>
      </w:r>
      <w:r w:rsidR="0077344A" w:rsidRPr="00F36DAF">
        <w:rPr>
          <w:rFonts w:cstheme="minorHAnsi"/>
        </w:rPr>
        <w:t xml:space="preserve"> załączone do oferty dokumenty </w:t>
      </w:r>
      <w:r w:rsidRPr="00F36DAF">
        <w:rPr>
          <w:rFonts w:cstheme="minorHAnsi"/>
        </w:rPr>
        <w:t>opisują stan faktyczny, aktualny na dzień otwarcia ofert (art. 233 k.k.).</w:t>
      </w:r>
    </w:p>
    <w:p w14:paraId="2CA2A1A2" w14:textId="09C6E76E" w:rsidR="003C7751" w:rsidRPr="00F36DAF" w:rsidRDefault="003C7751" w:rsidP="00074502">
      <w:pPr>
        <w:pStyle w:val="Tekstprzypisudolnego"/>
        <w:numPr>
          <w:ilvl w:val="0"/>
          <w:numId w:val="3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F36DAF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D61BF9" w:rsidRPr="00F36DAF">
        <w:rPr>
          <w:rFonts w:asciiTheme="minorHAnsi" w:hAnsiTheme="minorHAnsi" w:cstheme="minorHAnsi"/>
          <w:color w:val="000000"/>
          <w:sz w:val="22"/>
          <w:szCs w:val="22"/>
        </w:rPr>
        <w:t>y, że wypełniliśmy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F36DAF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1)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36DAF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</w:t>
      </w:r>
      <w:r w:rsidR="00D61BF9" w:rsidRPr="00F36DAF">
        <w:rPr>
          <w:rFonts w:asciiTheme="minorHAnsi" w:hAnsiTheme="minorHAnsi" w:cstheme="minorHAnsi"/>
          <w:sz w:val="22"/>
          <w:szCs w:val="22"/>
        </w:rPr>
        <w:t>pozyskaliśmy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36DAF">
        <w:rPr>
          <w:rFonts w:asciiTheme="minorHAnsi" w:hAnsiTheme="minorHAnsi" w:cstheme="minorHAnsi"/>
          <w:sz w:val="22"/>
          <w:szCs w:val="22"/>
        </w:rPr>
        <w:t>.</w:t>
      </w:r>
    </w:p>
    <w:p w14:paraId="20152CEA" w14:textId="51EBFB1F" w:rsidR="002342B5" w:rsidRPr="00F36DAF" w:rsidRDefault="00752EE3" w:rsidP="00752EE3">
      <w:pPr>
        <w:pStyle w:val="Tekstprzypisudolnego"/>
        <w:numPr>
          <w:ilvl w:val="0"/>
          <w:numId w:val="3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wykonawcy*</w:t>
      </w:r>
      <w:r w:rsidRPr="00752EE3">
        <w:rPr>
          <w:rFonts w:asciiTheme="minorHAnsi" w:hAnsiTheme="minorHAnsi" w:cstheme="minorHAnsi"/>
          <w:sz w:val="22"/>
          <w:szCs w:val="22"/>
        </w:rPr>
        <w:t>*</w:t>
      </w:r>
      <w:r w:rsidR="002342B5" w:rsidRPr="00F36DAF">
        <w:rPr>
          <w:rFonts w:asciiTheme="minorHAnsi" w:hAnsiTheme="minorHAnsi" w:cstheme="minorHAnsi"/>
          <w:sz w:val="22"/>
          <w:szCs w:val="22"/>
        </w:rPr>
        <w:t>:</w:t>
      </w:r>
    </w:p>
    <w:p w14:paraId="6768C7D3" w14:textId="7333B867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0A49877E" wp14:editId="13E643B2">
            <wp:extent cx="171450" cy="171450"/>
            <wp:effectExtent l="0" t="0" r="0" b="0"/>
            <wp:docPr id="8" name="Obraz 8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mikroprzedsiębiorstwo</w:t>
      </w:r>
    </w:p>
    <w:p w14:paraId="39C6DA0C" w14:textId="223635B7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41DFAC8A" wp14:editId="6D184F4A">
            <wp:extent cx="171450" cy="171450"/>
            <wp:effectExtent l="0" t="0" r="0" b="0"/>
            <wp:docPr id="7" name="Obraz 7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małe przedsiębiorstwo</w:t>
      </w:r>
    </w:p>
    <w:p w14:paraId="1CA7C385" w14:textId="14B76F58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3CEAF3B7" wp14:editId="1155E329">
            <wp:extent cx="171450" cy="171450"/>
            <wp:effectExtent l="0" t="0" r="0" b="0"/>
            <wp:docPr id="6" name="Obraz 6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średnie przedsiębiorstwo</w:t>
      </w:r>
    </w:p>
    <w:p w14:paraId="6B0491E4" w14:textId="5C374FD8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1C947532" wp14:editId="1E65E88F">
            <wp:extent cx="171450" cy="171450"/>
            <wp:effectExtent l="0" t="0" r="0" b="0"/>
            <wp:docPr id="5" name="Obraz 5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jednoosobowa działalność gospodarcza</w:t>
      </w:r>
    </w:p>
    <w:p w14:paraId="295DCA18" w14:textId="50FEF93E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0660BE1C" wp14:editId="3A5824E6">
            <wp:extent cx="171450" cy="171450"/>
            <wp:effectExtent l="0" t="0" r="0" b="0"/>
            <wp:docPr id="4" name="Obraz 4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DAF">
        <w:rPr>
          <w:rFonts w:cstheme="minorHAnsi"/>
        </w:rPr>
        <w:t xml:space="preserve"> osoba fizyczna nieprowadząca działalności gospodarczej</w:t>
      </w:r>
    </w:p>
    <w:p w14:paraId="7CC53D18" w14:textId="60ACAF51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4869DB77" wp14:editId="3E544E4A">
            <wp:extent cx="171450" cy="171450"/>
            <wp:effectExtent l="0" t="0" r="0" b="0"/>
            <wp:docPr id="3" name="Obraz 3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inny rodzaj</w:t>
      </w:r>
    </w:p>
    <w:p w14:paraId="363C1D9C" w14:textId="77777777" w:rsidR="003C7751" w:rsidRPr="00F36DAF" w:rsidRDefault="003C7751" w:rsidP="000B0979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Nasz numer REGON ...................................................NIP: …………………………………………..</w:t>
      </w:r>
    </w:p>
    <w:p w14:paraId="3B48CB01" w14:textId="6D9FF0B6" w:rsidR="003C7751" w:rsidRPr="00F36DAF" w:rsidRDefault="003C7751" w:rsidP="000B0979">
      <w:pPr>
        <w:spacing w:line="360" w:lineRule="auto"/>
        <w:ind w:left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Województwo: ..........</w:t>
      </w:r>
      <w:r w:rsidR="00F36DAF">
        <w:rPr>
          <w:rFonts w:cstheme="minorHAnsi"/>
          <w:color w:val="000000"/>
          <w:lang w:eastAsia="ar-SA"/>
        </w:rPr>
        <w:t>............................... t</w:t>
      </w:r>
      <w:r w:rsidRPr="00F36DAF">
        <w:rPr>
          <w:rFonts w:cstheme="minorHAnsi"/>
          <w:color w:val="000000"/>
          <w:lang w:eastAsia="ar-SA"/>
        </w:rPr>
        <w:t>el.: .......................…………</w:t>
      </w:r>
    </w:p>
    <w:p w14:paraId="72A0BD54" w14:textId="635FFDBF" w:rsidR="003C7751" w:rsidRPr="00F36DAF" w:rsidRDefault="003C7751" w:rsidP="000B0979">
      <w:pPr>
        <w:spacing w:line="360" w:lineRule="auto"/>
        <w:ind w:left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Adres internetowy: .............</w:t>
      </w:r>
      <w:r w:rsidR="00F36DAF">
        <w:rPr>
          <w:rFonts w:cstheme="minorHAnsi"/>
          <w:color w:val="000000"/>
          <w:lang w:eastAsia="ar-SA"/>
        </w:rPr>
        <w:t>...................... stron</w:t>
      </w:r>
      <w:r w:rsidRPr="00F36DAF">
        <w:rPr>
          <w:rFonts w:cstheme="minorHAnsi"/>
          <w:color w:val="000000"/>
          <w:lang w:eastAsia="ar-SA"/>
        </w:rPr>
        <w:t>a internetowa: ………………………………...</w:t>
      </w:r>
    </w:p>
    <w:p w14:paraId="51561318" w14:textId="77777777" w:rsidR="00074502" w:rsidRPr="00F36DAF" w:rsidRDefault="003C7751" w:rsidP="000B0979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Osoba upoważnion</w:t>
      </w:r>
      <w:r w:rsidR="00D94547" w:rsidRPr="00F36DAF">
        <w:rPr>
          <w:rFonts w:cstheme="minorHAnsi"/>
          <w:color w:val="000000"/>
          <w:lang w:eastAsia="ar-SA"/>
        </w:rPr>
        <w:t>a do kontaktów ze strony</w:t>
      </w:r>
      <w:r w:rsidR="00074502" w:rsidRPr="00F36DAF">
        <w:rPr>
          <w:rFonts w:cstheme="minorHAnsi"/>
          <w:color w:val="000000"/>
          <w:lang w:eastAsia="ar-SA"/>
        </w:rPr>
        <w:t xml:space="preserve"> </w:t>
      </w:r>
      <w:r w:rsidR="00D94547" w:rsidRPr="00F36DAF">
        <w:rPr>
          <w:rFonts w:cstheme="minorHAnsi"/>
          <w:color w:val="000000"/>
          <w:lang w:eastAsia="ar-SA"/>
        </w:rPr>
        <w:t>Wykonawcy</w:t>
      </w:r>
      <w:r w:rsidRPr="00F36DAF">
        <w:rPr>
          <w:rFonts w:cstheme="minorHAnsi"/>
          <w:color w:val="000000"/>
          <w:lang w:eastAsia="ar-SA"/>
        </w:rPr>
        <w:t>:</w:t>
      </w:r>
    </w:p>
    <w:p w14:paraId="0E0BE10B" w14:textId="5C9F1CE3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bookmarkStart w:id="0" w:name="_Hlk87267166"/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Imię: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25B7CFCD" w14:textId="5F242760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Nazwisko: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6A1FB982" w14:textId="090771D5" w:rsidR="003C7751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ab/>
      </w:r>
      <w:r w:rsidR="003C7751" w:rsidRPr="00F36DAF">
        <w:rPr>
          <w:rFonts w:cstheme="minorHAnsi"/>
          <w:color w:val="000000"/>
          <w:lang w:eastAsia="ar-SA"/>
        </w:rPr>
        <w:t>nr tel.</w:t>
      </w:r>
      <w:r w:rsidR="009424FC" w:rsidRPr="00F36DAF">
        <w:rPr>
          <w:rFonts w:cstheme="minorHAnsi"/>
          <w:color w:val="000000"/>
          <w:lang w:eastAsia="ar-SA"/>
        </w:rPr>
        <w:t xml:space="preserve">: </w:t>
      </w:r>
      <w:r w:rsidR="009424FC" w:rsidRPr="00F36DAF">
        <w:rPr>
          <w:rFonts w:cstheme="minorHAnsi"/>
          <w:color w:val="000000"/>
          <w:lang w:eastAsia="ar-SA"/>
        </w:rPr>
        <w:tab/>
      </w:r>
    </w:p>
    <w:bookmarkEnd w:id="0"/>
    <w:p w14:paraId="5E1CA26A" w14:textId="77777777" w:rsidR="003C7751" w:rsidRPr="00F36DAF" w:rsidRDefault="003C7751" w:rsidP="000B0979">
      <w:pPr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 w:rsidRPr="00F36DAF">
        <w:rPr>
          <w:rFonts w:cstheme="minorHAnsi"/>
          <w:color w:val="000000"/>
          <w:lang w:eastAsia="ar-SA"/>
        </w:rPr>
        <w:t>Osoba uprawniona do podpisania umowy:</w:t>
      </w:r>
    </w:p>
    <w:p w14:paraId="68AD6465" w14:textId="7DA6B7B1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Imię: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5EF1697B" w14:textId="7FE1EDCB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Nazwisko: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6E687803" w14:textId="196C858D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 xml:space="preserve">Stanowisko: 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407E07D5" w14:textId="0C35D446" w:rsidR="003C7751" w:rsidRPr="00F36DAF" w:rsidRDefault="003C7751" w:rsidP="000B0979">
      <w:pPr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 w:rsidRPr="00F36DAF">
        <w:rPr>
          <w:rFonts w:cstheme="minorHAnsi"/>
        </w:rPr>
        <w:t xml:space="preserve">Integralną część oferty stanowią następujące dokumenty: </w:t>
      </w:r>
    </w:p>
    <w:p w14:paraId="3DFF4880" w14:textId="3A359E1B" w:rsidR="003C7751" w:rsidRPr="00F36DAF" w:rsidRDefault="009424FC" w:rsidP="009424FC">
      <w:pPr>
        <w:numPr>
          <w:ilvl w:val="0"/>
          <w:numId w:val="4"/>
        </w:numPr>
        <w:tabs>
          <w:tab w:val="left" w:leader="dot" w:pos="5670"/>
        </w:tabs>
        <w:spacing w:after="0" w:line="360" w:lineRule="auto"/>
        <w:ind w:left="852" w:hanging="284"/>
        <w:rPr>
          <w:rFonts w:cstheme="minorHAnsi"/>
        </w:rPr>
      </w:pPr>
      <w:r w:rsidRPr="00F36DAF">
        <w:rPr>
          <w:rFonts w:cstheme="minorHAnsi"/>
        </w:rPr>
        <w:t xml:space="preserve"> </w:t>
      </w:r>
      <w:r w:rsidRPr="00F36DAF">
        <w:rPr>
          <w:rFonts w:cstheme="minorHAnsi"/>
        </w:rPr>
        <w:tab/>
      </w:r>
    </w:p>
    <w:p w14:paraId="35FF467A" w14:textId="2BFFF5C1" w:rsidR="009424FC" w:rsidRPr="00F36DAF" w:rsidRDefault="009424FC" w:rsidP="009424FC">
      <w:pPr>
        <w:numPr>
          <w:ilvl w:val="0"/>
          <w:numId w:val="4"/>
        </w:numPr>
        <w:tabs>
          <w:tab w:val="left" w:leader="dot" w:pos="5670"/>
        </w:tabs>
        <w:spacing w:after="0" w:line="360" w:lineRule="auto"/>
        <w:ind w:left="852" w:hanging="284"/>
        <w:rPr>
          <w:rFonts w:cstheme="minorHAnsi"/>
        </w:rPr>
      </w:pPr>
      <w:r w:rsidRPr="00F36DAF">
        <w:rPr>
          <w:rFonts w:cstheme="minorHAnsi"/>
        </w:rPr>
        <w:t xml:space="preserve"> </w:t>
      </w:r>
      <w:r w:rsidRPr="00F36DAF">
        <w:rPr>
          <w:rFonts w:cstheme="minorHAnsi"/>
        </w:rPr>
        <w:tab/>
      </w:r>
    </w:p>
    <w:p w14:paraId="72AE0DCD" w14:textId="168D9E05" w:rsidR="003C7751" w:rsidRPr="00F36DAF" w:rsidRDefault="003C7751" w:rsidP="00074502">
      <w:pPr>
        <w:numPr>
          <w:ilvl w:val="0"/>
          <w:numId w:val="3"/>
        </w:numPr>
        <w:spacing w:after="0" w:line="360" w:lineRule="auto"/>
        <w:ind w:left="567" w:hanging="567"/>
        <w:rPr>
          <w:rFonts w:cstheme="minorHAnsi"/>
          <w:color w:val="000000"/>
        </w:rPr>
      </w:pPr>
      <w:r w:rsidRPr="00F36DAF">
        <w:rPr>
          <w:rFonts w:cstheme="minorHAnsi"/>
          <w:color w:val="000000"/>
        </w:rPr>
        <w:t xml:space="preserve">Zgodnie z art. 18 ust. 3 </w:t>
      </w:r>
      <w:r w:rsidR="00D94547" w:rsidRPr="00F36DAF">
        <w:rPr>
          <w:rFonts w:cstheme="minorHAnsi"/>
          <w:color w:val="000000"/>
        </w:rPr>
        <w:t>ustawy Prawo</w:t>
      </w:r>
      <w:r w:rsidRPr="00F36DAF">
        <w:rPr>
          <w:rFonts w:cstheme="minorHAnsi"/>
          <w:color w:val="000000"/>
        </w:rPr>
        <w:t xml:space="preserve"> zamówień publicznych, Wykonawca zastrzega, </w:t>
      </w:r>
      <w:r w:rsidR="00EC5C66">
        <w:rPr>
          <w:rFonts w:cstheme="minorHAnsi"/>
          <w:color w:val="000000"/>
        </w:rPr>
        <w:br/>
      </w:r>
      <w:r w:rsidRPr="00F36DAF">
        <w:rPr>
          <w:rFonts w:cstheme="minorHAnsi"/>
          <w:color w:val="000000"/>
        </w:rPr>
        <w:t>iż wymienione niżej dokumenty, składające się na ofertę, nie mogą być udostępnione innym uczestnikom postępowania:</w:t>
      </w:r>
    </w:p>
    <w:p w14:paraId="1A5476EC" w14:textId="57C24B6A" w:rsidR="003C7751" w:rsidRPr="00F36DAF" w:rsidRDefault="009424FC" w:rsidP="009424FC">
      <w:pPr>
        <w:tabs>
          <w:tab w:val="left" w:leader="dot" w:pos="5670"/>
        </w:tabs>
        <w:spacing w:line="360" w:lineRule="auto"/>
        <w:ind w:left="567"/>
        <w:rPr>
          <w:rFonts w:cstheme="minorHAnsi"/>
          <w:color w:val="000000"/>
        </w:rPr>
      </w:pPr>
      <w:r w:rsidRPr="00F36DAF">
        <w:rPr>
          <w:rFonts w:cstheme="minorHAnsi"/>
          <w:color w:val="000000"/>
        </w:rPr>
        <w:lastRenderedPageBreak/>
        <w:tab/>
      </w:r>
    </w:p>
    <w:p w14:paraId="18050AED" w14:textId="61710EA6" w:rsidR="009424FC" w:rsidRPr="00F36DAF" w:rsidRDefault="003C7751" w:rsidP="003E671B">
      <w:pPr>
        <w:numPr>
          <w:ilvl w:val="0"/>
          <w:numId w:val="3"/>
        </w:numPr>
        <w:shd w:val="clear" w:color="auto" w:fill="FFFFFF"/>
        <w:tabs>
          <w:tab w:val="left" w:leader="dot" w:pos="5670"/>
          <w:tab w:val="left" w:leader="dot" w:pos="8505"/>
        </w:tabs>
        <w:suppressAutoHyphens/>
        <w:spacing w:before="240" w:after="0" w:line="720" w:lineRule="auto"/>
        <w:ind w:left="567" w:right="420" w:hanging="567"/>
        <w:rPr>
          <w:rFonts w:eastAsia="Times New Roman" w:cstheme="minorHAnsi"/>
          <w:i/>
          <w:lang w:eastAsia="ar-SA"/>
        </w:rPr>
      </w:pPr>
      <w:r w:rsidRPr="00F36DAF">
        <w:rPr>
          <w:rFonts w:cstheme="minorHAnsi"/>
          <w:color w:val="000000"/>
        </w:rPr>
        <w:t xml:space="preserve">Inne informacje Wykonawcy: </w:t>
      </w:r>
      <w:r w:rsidR="003E671B" w:rsidRPr="00F36DAF">
        <w:rPr>
          <w:rFonts w:cstheme="minorHAnsi"/>
          <w:color w:val="000000"/>
        </w:rPr>
        <w:tab/>
      </w:r>
    </w:p>
    <w:p w14:paraId="44316122" w14:textId="74966645" w:rsidR="003C7751" w:rsidRPr="00F36DAF" w:rsidRDefault="003C7751" w:rsidP="003E671B">
      <w:pPr>
        <w:shd w:val="clear" w:color="auto" w:fill="FFFFFF"/>
        <w:tabs>
          <w:tab w:val="left" w:leader="dot" w:pos="8505"/>
        </w:tabs>
        <w:suppressAutoHyphens/>
        <w:spacing w:before="240" w:after="0" w:line="720" w:lineRule="auto"/>
        <w:ind w:right="420"/>
        <w:rPr>
          <w:rFonts w:eastAsia="Times New Roman" w:cstheme="minorHAnsi"/>
          <w:b/>
          <w:i/>
          <w:lang w:eastAsia="ar-SA"/>
        </w:rPr>
      </w:pPr>
      <w:r w:rsidRPr="00F36DAF">
        <w:rPr>
          <w:rFonts w:eastAsia="Times New Roman" w:cstheme="minorHAnsi"/>
          <w:b/>
          <w:i/>
          <w:lang w:eastAsia="ar-SA"/>
        </w:rPr>
        <w:t>kwalifikowany podpis elektroniczny Wykonawcy</w:t>
      </w:r>
    </w:p>
    <w:p w14:paraId="35683F9A" w14:textId="77777777" w:rsidR="003C7751" w:rsidRPr="00EC5C66" w:rsidRDefault="003C7751" w:rsidP="009424FC">
      <w:pPr>
        <w:spacing w:after="0" w:line="360" w:lineRule="auto"/>
        <w:rPr>
          <w:rFonts w:cstheme="minorHAnsi"/>
          <w:i/>
          <w:iCs/>
          <w:szCs w:val="24"/>
          <w:u w:val="single"/>
        </w:rPr>
      </w:pPr>
      <w:r w:rsidRPr="00EC5C66">
        <w:rPr>
          <w:rFonts w:cstheme="minorHAnsi"/>
          <w:i/>
          <w:iCs/>
          <w:szCs w:val="24"/>
          <w:u w:val="single"/>
        </w:rPr>
        <w:t>Uwaga:</w:t>
      </w:r>
    </w:p>
    <w:p w14:paraId="40F31742" w14:textId="0BB695F3" w:rsidR="00752EE3" w:rsidRDefault="003C7751" w:rsidP="00752EE3">
      <w:pPr>
        <w:pStyle w:val="Stopka"/>
        <w:spacing w:line="360" w:lineRule="auto"/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</w:pPr>
      <w:r w:rsidRPr="009424FC">
        <w:rPr>
          <w:rFonts w:cstheme="minorHAnsi"/>
          <w:i/>
          <w:iCs/>
          <w:szCs w:val="24"/>
        </w:rPr>
        <w:t>*</w:t>
      </w:r>
      <w:r w:rsidR="00752EE3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 xml:space="preserve">Wykonawca </w:t>
      </w:r>
      <w:r w:rsidR="00752EE3">
        <w:rPr>
          <w:rFonts w:eastAsia="Times New Roman" w:cstheme="minorHAnsi"/>
          <w:i/>
          <w:iCs/>
          <w:sz w:val="18"/>
          <w:szCs w:val="18"/>
          <w:lang w:eastAsia="pl-PL"/>
        </w:rPr>
        <w:t xml:space="preserve">wypełnia 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>zgodnie z Częścią XVII pkt 3</w:t>
      </w:r>
      <w:r w:rsidR="00D94547" w:rsidRPr="00F36DAF">
        <w:rPr>
          <w:rFonts w:eastAsia="Times New Roman" w:cstheme="minorHAnsi"/>
          <w:i/>
          <w:iCs/>
          <w:sz w:val="18"/>
          <w:szCs w:val="18"/>
          <w:lang w:eastAsia="pl-PL"/>
        </w:rPr>
        <w:t>) S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>WZ.</w:t>
      </w:r>
      <w:r w:rsidR="003E2668" w:rsidRPr="00F36DAF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val="x-none" w:eastAsia="pl-PL"/>
        </w:rPr>
        <w:t xml:space="preserve"> 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W przypadku, gdy Wykonawca nie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 </w:t>
      </w:r>
      <w:r w:rsidR="00752EE3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zadeklaruje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Formularzu ofertowym 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ilości udziałów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w przeglądach gwarancyjnych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, Zamawiający przyjmie minimalną dopuszczoną ilość, tj. udział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br/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jednym przeglądzie i przyzna Wykonawcy 38 pkt.  </w:t>
      </w:r>
    </w:p>
    <w:p w14:paraId="2D8BB009" w14:textId="3B9B6C62" w:rsidR="00EC5C66" w:rsidRPr="00EC5C66" w:rsidRDefault="00EC5C66" w:rsidP="00752EE3">
      <w:pPr>
        <w:pStyle w:val="Stopka"/>
        <w:spacing w:line="360" w:lineRule="auto"/>
        <w:rPr>
          <w:rFonts w:eastAsia="Times New Roman" w:cstheme="minorHAnsi"/>
          <w:bCs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bCs/>
          <w:i/>
          <w:iCs/>
          <w:sz w:val="18"/>
          <w:szCs w:val="18"/>
          <w:vertAlign w:val="superscript"/>
          <w:lang w:eastAsia="pl-PL"/>
        </w:rPr>
        <w:t xml:space="preserve">1) </w:t>
      </w:r>
      <w:r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przypadku gdy 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>W</w:t>
      </w:r>
      <w:r w:rsidR="00ED3FCB" w:rsidRPr="00EC5C66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ykonawca</w:t>
      </w:r>
      <w:r w:rsidRPr="00EC5C66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 nie przekazuje danych osobowych innych niż bezpośrednio jego dotyczących lub zachodzi wyłączenie stosowania obowiązku informacyjnego, stosownie do art. 13 ust. 4 lub art. 14 ust. 5 RODO treści oświadczenia wykonawca nie składa (usunięcie treści oświad</w:t>
      </w:r>
      <w:bookmarkStart w:id="1" w:name="_GoBack"/>
      <w:bookmarkEnd w:id="1"/>
      <w:r w:rsidRPr="00EC5C66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czenia np. przez jego wykreślenie).</w:t>
      </w:r>
    </w:p>
    <w:p w14:paraId="77E8ED77" w14:textId="62C2E0E7" w:rsidR="002342B5" w:rsidRPr="00F36DAF" w:rsidRDefault="002342B5" w:rsidP="00074502">
      <w:pPr>
        <w:pStyle w:val="Stopka"/>
        <w:tabs>
          <w:tab w:val="left" w:pos="708"/>
        </w:tabs>
        <w:spacing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>*</w:t>
      </w:r>
      <w:r w:rsidR="00752EE3" w:rsidRPr="00752EE3">
        <w:rPr>
          <w:rFonts w:cstheme="minorHAnsi"/>
          <w:i/>
          <w:iCs/>
          <w:sz w:val="18"/>
          <w:szCs w:val="18"/>
        </w:rPr>
        <w:t>*</w:t>
      </w:r>
      <w:r w:rsidR="00752EE3">
        <w:rPr>
          <w:rFonts w:cstheme="minorHAnsi"/>
          <w:i/>
          <w:iCs/>
          <w:sz w:val="18"/>
          <w:szCs w:val="18"/>
        </w:rPr>
        <w:t xml:space="preserve"> </w:t>
      </w:r>
      <w:r w:rsidRPr="00F36DAF">
        <w:rPr>
          <w:rFonts w:cstheme="minorHAnsi"/>
          <w:i/>
          <w:iCs/>
          <w:sz w:val="18"/>
          <w:szCs w:val="18"/>
        </w:rPr>
        <w:t xml:space="preserve">Mikro przedsiębiorstwo to przedsiębiorstwo, które zatrudnia mniej niż 10 osób i którego roczny obrót lub </w:t>
      </w:r>
      <w:r w:rsidR="00D94547" w:rsidRPr="00F36DAF">
        <w:rPr>
          <w:rFonts w:cstheme="minorHAnsi"/>
          <w:i/>
          <w:iCs/>
          <w:sz w:val="18"/>
          <w:szCs w:val="18"/>
        </w:rPr>
        <w:t xml:space="preserve">suma bilansowa nie przekracza </w:t>
      </w:r>
      <w:r w:rsidRPr="00F36DAF">
        <w:rPr>
          <w:rFonts w:cstheme="minorHAnsi"/>
          <w:i/>
          <w:iCs/>
          <w:sz w:val="18"/>
          <w:szCs w:val="18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604243" w:rsidRPr="00F36DAF">
        <w:rPr>
          <w:rFonts w:cstheme="minorHAnsi"/>
          <w:i/>
          <w:iCs/>
          <w:sz w:val="18"/>
          <w:szCs w:val="18"/>
        </w:rPr>
        <w:t>.</w:t>
      </w:r>
    </w:p>
    <w:p w14:paraId="4540DDE1" w14:textId="11390AC5" w:rsidR="003C7751" w:rsidRPr="00F36DAF" w:rsidRDefault="003C7751" w:rsidP="00074502">
      <w:pPr>
        <w:pStyle w:val="Tekstprzypisudolnego"/>
        <w:spacing w:line="360" w:lineRule="auto"/>
        <w:rPr>
          <w:rFonts w:asciiTheme="minorHAnsi" w:hAnsiTheme="minorHAnsi" w:cstheme="minorHAnsi"/>
          <w:i/>
          <w:sz w:val="18"/>
          <w:szCs w:val="18"/>
        </w:rPr>
      </w:pPr>
      <w:r w:rsidRPr="00F36DAF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1</w:t>
      </w:r>
      <w:r w:rsidRPr="00F36DAF">
        <w:rPr>
          <w:rFonts w:asciiTheme="minorHAnsi" w:hAnsiTheme="minorHAnsi" w:cstheme="minorHAnsi"/>
          <w:i/>
          <w:color w:val="000000"/>
          <w:sz w:val="18"/>
          <w:szCs w:val="18"/>
          <w:vertAlign w:val="superscript"/>
        </w:rPr>
        <w:t xml:space="preserve">) </w:t>
      </w:r>
      <w:r w:rsidR="00604243" w:rsidRPr="00F36DAF">
        <w:rPr>
          <w:rFonts w:asciiTheme="minorHAnsi" w:hAnsiTheme="minorHAnsi" w:cstheme="minorHAnsi"/>
          <w:i/>
          <w:sz w:val="18"/>
          <w:szCs w:val="18"/>
        </w:rPr>
        <w:t>R</w:t>
      </w:r>
      <w:r w:rsidRPr="00F36DAF">
        <w:rPr>
          <w:rFonts w:asciiTheme="minorHAnsi" w:hAnsiTheme="minorHAnsi" w:cstheme="minorHAnsi"/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E3D7EE" w14:textId="0A640768" w:rsidR="00FE25A0" w:rsidRPr="00F36DAF" w:rsidRDefault="003C7751" w:rsidP="009424FC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i/>
          <w:sz w:val="18"/>
          <w:szCs w:val="18"/>
        </w:rPr>
      </w:pPr>
      <w:r w:rsidRPr="00F36DAF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F36DAF">
        <w:rPr>
          <w:rFonts w:asciiTheme="minorHAns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E25A0" w:rsidRPr="00F36DAF" w:rsidSect="0058234F">
      <w:headerReference w:type="default" r:id="rId10"/>
      <w:pgSz w:w="11906" w:h="16838"/>
      <w:pgMar w:top="709" w:right="1417" w:bottom="1134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F1BF8" w14:textId="77777777" w:rsidR="00505222" w:rsidRDefault="00505222" w:rsidP="007D0747">
      <w:pPr>
        <w:spacing w:after="0" w:line="240" w:lineRule="auto"/>
      </w:pPr>
      <w:r>
        <w:separator/>
      </w:r>
    </w:p>
  </w:endnote>
  <w:endnote w:type="continuationSeparator" w:id="0">
    <w:p w14:paraId="4D151A05" w14:textId="77777777" w:rsidR="00505222" w:rsidRDefault="00505222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D1AB9" w14:textId="77777777" w:rsidR="00505222" w:rsidRDefault="00505222" w:rsidP="007D0747">
      <w:pPr>
        <w:spacing w:after="0" w:line="240" w:lineRule="auto"/>
      </w:pPr>
      <w:r>
        <w:separator/>
      </w:r>
    </w:p>
  </w:footnote>
  <w:footnote w:type="continuationSeparator" w:id="0">
    <w:p w14:paraId="478FF7C5" w14:textId="77777777" w:rsidR="00505222" w:rsidRDefault="00505222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4BCE296F" w:rsidR="00D65EC1" w:rsidRDefault="00505222">
    <w:pPr>
      <w:pStyle w:val="Nagwek"/>
    </w:pPr>
    <w:sdt>
      <w:sdtPr>
        <w:id w:val="-2124221016"/>
        <w:docPartObj>
          <w:docPartGallery w:val="Page Numbers (Margins)"/>
          <w:docPartUnique/>
        </w:docPartObj>
      </w:sdtPr>
      <w:sdtEndPr/>
      <w:sdtContent>
        <w:r w:rsidR="00D65EC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D65EC1" w:rsidRDefault="00D65E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D3FCB" w:rsidRPr="00ED3F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D65EC1" w:rsidRDefault="00D65E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D3FCB" w:rsidRPr="00ED3F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8D7436BC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A20CD8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BF5A996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0B0B72"/>
    <w:multiLevelType w:val="singleLevel"/>
    <w:tmpl w:val="AC385918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  <w:rPr>
        <w:rFonts w:asciiTheme="minorHAnsi" w:hAnsiTheme="minorHAnsi" w:cstheme="minorHAnsi" w:hint="default"/>
      </w:rPr>
    </w:lvl>
  </w:abstractNum>
  <w:abstractNum w:abstractNumId="37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38" w15:restartNumberingAfterBreak="0">
    <w:nsid w:val="41326127"/>
    <w:multiLevelType w:val="singleLevel"/>
    <w:tmpl w:val="E6969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3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39"/>
  </w:num>
  <w:num w:numId="3">
    <w:abstractNumId w:val="38"/>
  </w:num>
  <w:num w:numId="4">
    <w:abstractNumId w:val="36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31EE9"/>
    <w:rsid w:val="00052D61"/>
    <w:rsid w:val="0005633B"/>
    <w:rsid w:val="00060E52"/>
    <w:rsid w:val="00074502"/>
    <w:rsid w:val="000773C1"/>
    <w:rsid w:val="000822D5"/>
    <w:rsid w:val="000865B1"/>
    <w:rsid w:val="00090978"/>
    <w:rsid w:val="00090F7C"/>
    <w:rsid w:val="000A72C0"/>
    <w:rsid w:val="000B0979"/>
    <w:rsid w:val="000B61E6"/>
    <w:rsid w:val="000C4A14"/>
    <w:rsid w:val="000D3B55"/>
    <w:rsid w:val="000E45DC"/>
    <w:rsid w:val="000F4844"/>
    <w:rsid w:val="00104399"/>
    <w:rsid w:val="00113B09"/>
    <w:rsid w:val="0012030C"/>
    <w:rsid w:val="001272A2"/>
    <w:rsid w:val="001343DA"/>
    <w:rsid w:val="0013660B"/>
    <w:rsid w:val="001369B0"/>
    <w:rsid w:val="00136EDF"/>
    <w:rsid w:val="00157310"/>
    <w:rsid w:val="00163529"/>
    <w:rsid w:val="001704C2"/>
    <w:rsid w:val="0018417E"/>
    <w:rsid w:val="001875CD"/>
    <w:rsid w:val="00194313"/>
    <w:rsid w:val="00194A0A"/>
    <w:rsid w:val="001A7422"/>
    <w:rsid w:val="001B4102"/>
    <w:rsid w:val="001C03E0"/>
    <w:rsid w:val="001D4BC1"/>
    <w:rsid w:val="001F042B"/>
    <w:rsid w:val="001F53DE"/>
    <w:rsid w:val="00200223"/>
    <w:rsid w:val="00215BC0"/>
    <w:rsid w:val="002342B5"/>
    <w:rsid w:val="00236CD1"/>
    <w:rsid w:val="00237EF0"/>
    <w:rsid w:val="0024120C"/>
    <w:rsid w:val="00253CAD"/>
    <w:rsid w:val="0025619F"/>
    <w:rsid w:val="0025717C"/>
    <w:rsid w:val="002575C4"/>
    <w:rsid w:val="00262691"/>
    <w:rsid w:val="0026275C"/>
    <w:rsid w:val="002636E8"/>
    <w:rsid w:val="002736CC"/>
    <w:rsid w:val="0028043F"/>
    <w:rsid w:val="00280A46"/>
    <w:rsid w:val="0029714E"/>
    <w:rsid w:val="002A49ED"/>
    <w:rsid w:val="002A5AB8"/>
    <w:rsid w:val="002B19FE"/>
    <w:rsid w:val="002B4DC3"/>
    <w:rsid w:val="002B5F52"/>
    <w:rsid w:val="002C26E2"/>
    <w:rsid w:val="002C3C76"/>
    <w:rsid w:val="002D0447"/>
    <w:rsid w:val="002D7D70"/>
    <w:rsid w:val="002E0543"/>
    <w:rsid w:val="002F1DB8"/>
    <w:rsid w:val="003062BB"/>
    <w:rsid w:val="00313465"/>
    <w:rsid w:val="00317FBB"/>
    <w:rsid w:val="003201BA"/>
    <w:rsid w:val="003411AA"/>
    <w:rsid w:val="003424CB"/>
    <w:rsid w:val="00352958"/>
    <w:rsid w:val="00355CC9"/>
    <w:rsid w:val="00371116"/>
    <w:rsid w:val="00381BFD"/>
    <w:rsid w:val="003A6371"/>
    <w:rsid w:val="003C6069"/>
    <w:rsid w:val="003C7751"/>
    <w:rsid w:val="003E2668"/>
    <w:rsid w:val="003E671B"/>
    <w:rsid w:val="003F4B89"/>
    <w:rsid w:val="00404820"/>
    <w:rsid w:val="0041280E"/>
    <w:rsid w:val="0041417E"/>
    <w:rsid w:val="00421E21"/>
    <w:rsid w:val="00427F64"/>
    <w:rsid w:val="00443BC2"/>
    <w:rsid w:val="0045432E"/>
    <w:rsid w:val="004618AE"/>
    <w:rsid w:val="004658AB"/>
    <w:rsid w:val="00482449"/>
    <w:rsid w:val="00484F7F"/>
    <w:rsid w:val="00490432"/>
    <w:rsid w:val="00491872"/>
    <w:rsid w:val="00496A2A"/>
    <w:rsid w:val="004A345B"/>
    <w:rsid w:val="004B547C"/>
    <w:rsid w:val="004B55DA"/>
    <w:rsid w:val="004C6030"/>
    <w:rsid w:val="004E62E0"/>
    <w:rsid w:val="004E769A"/>
    <w:rsid w:val="004F6598"/>
    <w:rsid w:val="004F7948"/>
    <w:rsid w:val="00501518"/>
    <w:rsid w:val="00505222"/>
    <w:rsid w:val="00510B10"/>
    <w:rsid w:val="005260F1"/>
    <w:rsid w:val="005274E3"/>
    <w:rsid w:val="00534798"/>
    <w:rsid w:val="00534B8D"/>
    <w:rsid w:val="0053760E"/>
    <w:rsid w:val="005414FA"/>
    <w:rsid w:val="00550B9D"/>
    <w:rsid w:val="0058234F"/>
    <w:rsid w:val="005858F7"/>
    <w:rsid w:val="0059100E"/>
    <w:rsid w:val="00595E82"/>
    <w:rsid w:val="005C6266"/>
    <w:rsid w:val="006016E7"/>
    <w:rsid w:val="00604243"/>
    <w:rsid w:val="00607288"/>
    <w:rsid w:val="00610068"/>
    <w:rsid w:val="00622CE6"/>
    <w:rsid w:val="00623C7E"/>
    <w:rsid w:val="00630269"/>
    <w:rsid w:val="00633385"/>
    <w:rsid w:val="0064344C"/>
    <w:rsid w:val="00645214"/>
    <w:rsid w:val="00657B32"/>
    <w:rsid w:val="00657FE4"/>
    <w:rsid w:val="00663B41"/>
    <w:rsid w:val="006715E3"/>
    <w:rsid w:val="0069703F"/>
    <w:rsid w:val="006B3DC2"/>
    <w:rsid w:val="006B5450"/>
    <w:rsid w:val="006D1A75"/>
    <w:rsid w:val="006E2846"/>
    <w:rsid w:val="006F2395"/>
    <w:rsid w:val="00705994"/>
    <w:rsid w:val="0071508D"/>
    <w:rsid w:val="007276E9"/>
    <w:rsid w:val="00734DB7"/>
    <w:rsid w:val="0074036F"/>
    <w:rsid w:val="00752EE3"/>
    <w:rsid w:val="00766125"/>
    <w:rsid w:val="0077344A"/>
    <w:rsid w:val="00775C59"/>
    <w:rsid w:val="00784A7A"/>
    <w:rsid w:val="00787A97"/>
    <w:rsid w:val="00787C34"/>
    <w:rsid w:val="00791258"/>
    <w:rsid w:val="007946EA"/>
    <w:rsid w:val="0079548F"/>
    <w:rsid w:val="00795AAE"/>
    <w:rsid w:val="007A1D6D"/>
    <w:rsid w:val="007A26D5"/>
    <w:rsid w:val="007A6A70"/>
    <w:rsid w:val="007B7CED"/>
    <w:rsid w:val="007B7E39"/>
    <w:rsid w:val="007D0747"/>
    <w:rsid w:val="007D316A"/>
    <w:rsid w:val="007E0554"/>
    <w:rsid w:val="007E3BEC"/>
    <w:rsid w:val="007F43D8"/>
    <w:rsid w:val="007F7DCA"/>
    <w:rsid w:val="0080692F"/>
    <w:rsid w:val="0082728E"/>
    <w:rsid w:val="00843C32"/>
    <w:rsid w:val="00846BB9"/>
    <w:rsid w:val="0085180F"/>
    <w:rsid w:val="0085273E"/>
    <w:rsid w:val="008531EC"/>
    <w:rsid w:val="008546A9"/>
    <w:rsid w:val="008554AC"/>
    <w:rsid w:val="00881CBA"/>
    <w:rsid w:val="0088223A"/>
    <w:rsid w:val="00882E8F"/>
    <w:rsid w:val="00890085"/>
    <w:rsid w:val="008A4C87"/>
    <w:rsid w:val="008A78D5"/>
    <w:rsid w:val="008B097D"/>
    <w:rsid w:val="008B3AC7"/>
    <w:rsid w:val="008B3B00"/>
    <w:rsid w:val="008B52A6"/>
    <w:rsid w:val="008D0375"/>
    <w:rsid w:val="008F6A49"/>
    <w:rsid w:val="00907CF5"/>
    <w:rsid w:val="00912426"/>
    <w:rsid w:val="00913EF8"/>
    <w:rsid w:val="009167A4"/>
    <w:rsid w:val="00917E6F"/>
    <w:rsid w:val="0092419A"/>
    <w:rsid w:val="00925B63"/>
    <w:rsid w:val="009302D2"/>
    <w:rsid w:val="00936EB5"/>
    <w:rsid w:val="009424FC"/>
    <w:rsid w:val="00954FA8"/>
    <w:rsid w:val="00963306"/>
    <w:rsid w:val="00972E47"/>
    <w:rsid w:val="00973E16"/>
    <w:rsid w:val="009778D3"/>
    <w:rsid w:val="009876F4"/>
    <w:rsid w:val="00991046"/>
    <w:rsid w:val="00997F47"/>
    <w:rsid w:val="009C71B3"/>
    <w:rsid w:val="009E62A6"/>
    <w:rsid w:val="009E737E"/>
    <w:rsid w:val="009F5FC3"/>
    <w:rsid w:val="00A022BA"/>
    <w:rsid w:val="00A05C28"/>
    <w:rsid w:val="00A3795D"/>
    <w:rsid w:val="00A4065C"/>
    <w:rsid w:val="00A43796"/>
    <w:rsid w:val="00A47633"/>
    <w:rsid w:val="00A608C8"/>
    <w:rsid w:val="00A60B15"/>
    <w:rsid w:val="00A66BAC"/>
    <w:rsid w:val="00A706D4"/>
    <w:rsid w:val="00A75205"/>
    <w:rsid w:val="00A84316"/>
    <w:rsid w:val="00A87B97"/>
    <w:rsid w:val="00A9184A"/>
    <w:rsid w:val="00A96671"/>
    <w:rsid w:val="00AB1DC8"/>
    <w:rsid w:val="00AB6CFA"/>
    <w:rsid w:val="00AC07AE"/>
    <w:rsid w:val="00AC17A2"/>
    <w:rsid w:val="00AD1406"/>
    <w:rsid w:val="00AE5849"/>
    <w:rsid w:val="00AF4C6E"/>
    <w:rsid w:val="00AF7358"/>
    <w:rsid w:val="00B23373"/>
    <w:rsid w:val="00B26956"/>
    <w:rsid w:val="00B41161"/>
    <w:rsid w:val="00B44906"/>
    <w:rsid w:val="00B474D6"/>
    <w:rsid w:val="00B54F97"/>
    <w:rsid w:val="00B6073F"/>
    <w:rsid w:val="00B6078C"/>
    <w:rsid w:val="00B75404"/>
    <w:rsid w:val="00B76295"/>
    <w:rsid w:val="00B8369E"/>
    <w:rsid w:val="00B95577"/>
    <w:rsid w:val="00BB52FB"/>
    <w:rsid w:val="00BC371E"/>
    <w:rsid w:val="00BC5FEA"/>
    <w:rsid w:val="00BD0DB0"/>
    <w:rsid w:val="00BD231A"/>
    <w:rsid w:val="00BE1543"/>
    <w:rsid w:val="00BE2D26"/>
    <w:rsid w:val="00BE5475"/>
    <w:rsid w:val="00BE601A"/>
    <w:rsid w:val="00C0145F"/>
    <w:rsid w:val="00C227A3"/>
    <w:rsid w:val="00C255E6"/>
    <w:rsid w:val="00C54199"/>
    <w:rsid w:val="00C639C3"/>
    <w:rsid w:val="00C84ED5"/>
    <w:rsid w:val="00C9059F"/>
    <w:rsid w:val="00C90C54"/>
    <w:rsid w:val="00C92F9F"/>
    <w:rsid w:val="00CB2B3E"/>
    <w:rsid w:val="00CB3755"/>
    <w:rsid w:val="00CB6B50"/>
    <w:rsid w:val="00CC1784"/>
    <w:rsid w:val="00CD1A10"/>
    <w:rsid w:val="00CF00A2"/>
    <w:rsid w:val="00CF03AC"/>
    <w:rsid w:val="00CF23EF"/>
    <w:rsid w:val="00CF30EB"/>
    <w:rsid w:val="00D05B07"/>
    <w:rsid w:val="00D064BB"/>
    <w:rsid w:val="00D10959"/>
    <w:rsid w:val="00D27884"/>
    <w:rsid w:val="00D52675"/>
    <w:rsid w:val="00D61BF9"/>
    <w:rsid w:val="00D65966"/>
    <w:rsid w:val="00D65EC1"/>
    <w:rsid w:val="00D94547"/>
    <w:rsid w:val="00D94FDD"/>
    <w:rsid w:val="00DA4127"/>
    <w:rsid w:val="00DC3B57"/>
    <w:rsid w:val="00DC7B83"/>
    <w:rsid w:val="00DD28E6"/>
    <w:rsid w:val="00DE1AE0"/>
    <w:rsid w:val="00DF0323"/>
    <w:rsid w:val="00DF4C5F"/>
    <w:rsid w:val="00E036A6"/>
    <w:rsid w:val="00E2583B"/>
    <w:rsid w:val="00E33564"/>
    <w:rsid w:val="00E371E7"/>
    <w:rsid w:val="00E377FA"/>
    <w:rsid w:val="00E41E99"/>
    <w:rsid w:val="00E42F90"/>
    <w:rsid w:val="00E432C7"/>
    <w:rsid w:val="00E60FF9"/>
    <w:rsid w:val="00E87E0E"/>
    <w:rsid w:val="00E91C34"/>
    <w:rsid w:val="00E9309A"/>
    <w:rsid w:val="00E94954"/>
    <w:rsid w:val="00E964C5"/>
    <w:rsid w:val="00EB297B"/>
    <w:rsid w:val="00EB4500"/>
    <w:rsid w:val="00EC339F"/>
    <w:rsid w:val="00EC4DE4"/>
    <w:rsid w:val="00EC5C66"/>
    <w:rsid w:val="00EC63D7"/>
    <w:rsid w:val="00EC63FF"/>
    <w:rsid w:val="00ED037E"/>
    <w:rsid w:val="00ED0755"/>
    <w:rsid w:val="00ED384E"/>
    <w:rsid w:val="00ED3FCB"/>
    <w:rsid w:val="00ED7547"/>
    <w:rsid w:val="00EE657D"/>
    <w:rsid w:val="00EE7D81"/>
    <w:rsid w:val="00F25C6D"/>
    <w:rsid w:val="00F353E7"/>
    <w:rsid w:val="00F36DAF"/>
    <w:rsid w:val="00F44AC4"/>
    <w:rsid w:val="00F52749"/>
    <w:rsid w:val="00F53726"/>
    <w:rsid w:val="00F65542"/>
    <w:rsid w:val="00F65843"/>
    <w:rsid w:val="00F6704F"/>
    <w:rsid w:val="00F81315"/>
    <w:rsid w:val="00F81DA5"/>
    <w:rsid w:val="00F82BE2"/>
    <w:rsid w:val="00F920E2"/>
    <w:rsid w:val="00FA0139"/>
    <w:rsid w:val="00FB1943"/>
    <w:rsid w:val="00FB216B"/>
    <w:rsid w:val="00FB319E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95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aliases w:val="Znak1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50C98-8F7E-4D95-8866-F1F65193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41</cp:revision>
  <cp:lastPrinted>2024-07-04T11:26:00Z</cp:lastPrinted>
  <dcterms:created xsi:type="dcterms:W3CDTF">2021-04-06T08:45:00Z</dcterms:created>
  <dcterms:modified xsi:type="dcterms:W3CDTF">2024-10-29T11:10:00Z</dcterms:modified>
</cp:coreProperties>
</file>