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721CB" w14:paraId="49CBBB37" w14:textId="77777777" w:rsidTr="00E83D3A">
        <w:trPr>
          <w:trHeight w:val="487"/>
        </w:trPr>
        <w:tc>
          <w:tcPr>
            <w:tcW w:w="9212" w:type="dxa"/>
          </w:tcPr>
          <w:p w14:paraId="731D657F" w14:textId="153BCE12" w:rsidR="008721CB" w:rsidRDefault="001D17CE" w:rsidP="00E67763">
            <w:pPr>
              <w:pStyle w:val="Standard"/>
              <w:spacing w:line="360" w:lineRule="auto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1F497D" w:themeColor="text2"/>
                <w:sz w:val="32"/>
                <w:szCs w:val="32"/>
              </w:rPr>
              <w:t>SZCZEGÓŁOWA INWENTARYZACJA TERENU</w:t>
            </w:r>
            <w:r w:rsidR="000827BA">
              <w:rPr>
                <w:rFonts w:ascii="Arial" w:hAnsi="Arial" w:cs="Arial"/>
                <w:b/>
                <w:color w:val="1F497D" w:themeColor="text2"/>
                <w:sz w:val="32"/>
                <w:szCs w:val="32"/>
              </w:rPr>
              <w:t xml:space="preserve"> </w:t>
            </w:r>
            <w:r w:rsidR="0047364F">
              <w:rPr>
                <w:rFonts w:ascii="Arial" w:hAnsi="Arial" w:cs="Arial"/>
                <w:b/>
                <w:color w:val="1F497D" w:themeColor="text2"/>
                <w:sz w:val="32"/>
                <w:szCs w:val="32"/>
              </w:rPr>
              <w:t xml:space="preserve">     </w:t>
            </w:r>
            <w:r w:rsidR="00F90278">
              <w:rPr>
                <w:rFonts w:ascii="Arial" w:hAnsi="Arial" w:cs="Arial"/>
                <w:b/>
                <w:color w:val="1F497D" w:themeColor="text2"/>
                <w:sz w:val="32"/>
                <w:szCs w:val="32"/>
              </w:rPr>
              <w:t xml:space="preserve"> </w:t>
            </w:r>
            <w:r w:rsidR="00AC6511">
              <w:rPr>
                <w:rFonts w:ascii="Arial" w:hAnsi="Arial" w:cs="Arial"/>
                <w:b/>
                <w:color w:val="1F497D" w:themeColor="text2"/>
                <w:sz w:val="32"/>
                <w:szCs w:val="32"/>
              </w:rPr>
              <w:t xml:space="preserve"> </w:t>
            </w:r>
            <w:r w:rsidR="00456F4F">
              <w:rPr>
                <w:rFonts w:ascii="Arial" w:hAnsi="Arial" w:cs="Arial"/>
                <w:b/>
                <w:color w:val="1F497D" w:themeColor="text2"/>
                <w:sz w:val="32"/>
                <w:szCs w:val="32"/>
              </w:rPr>
              <w:t xml:space="preserve">EGZ. </w:t>
            </w:r>
            <w:r w:rsidR="00691997">
              <w:rPr>
                <w:rFonts w:ascii="Arial" w:hAnsi="Arial" w:cs="Arial"/>
                <w:b/>
                <w:color w:val="1F497D" w:themeColor="text2"/>
                <w:sz w:val="32"/>
                <w:szCs w:val="32"/>
              </w:rPr>
              <w:t>3</w:t>
            </w:r>
            <w:bookmarkStart w:id="0" w:name="_GoBack"/>
            <w:bookmarkEnd w:id="0"/>
            <w:r w:rsidR="001063BC">
              <w:rPr>
                <w:rFonts w:ascii="Arial" w:hAnsi="Arial" w:cs="Arial"/>
                <w:b/>
                <w:color w:val="1F497D" w:themeColor="text2"/>
                <w:sz w:val="32"/>
                <w:szCs w:val="32"/>
              </w:rPr>
              <w:t xml:space="preserve">       </w:t>
            </w:r>
          </w:p>
        </w:tc>
      </w:tr>
    </w:tbl>
    <w:p w14:paraId="27DA0420" w14:textId="77777777" w:rsidR="008721CB" w:rsidRDefault="008721CB" w:rsidP="008721CB">
      <w:pPr>
        <w:pStyle w:val="Standard"/>
        <w:spacing w:line="276" w:lineRule="auto"/>
        <w:rPr>
          <w:rFonts w:ascii="Arial" w:hAnsi="Arial" w:cs="Arial"/>
          <w:b/>
          <w:color w:val="1F497D" w:themeColor="text2"/>
        </w:rPr>
      </w:pPr>
    </w:p>
    <w:p w14:paraId="71DCFC9D" w14:textId="77777777" w:rsidR="008721CB" w:rsidRPr="00674346" w:rsidRDefault="008721CB" w:rsidP="008721CB">
      <w:pPr>
        <w:pStyle w:val="Standard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674346">
        <w:rPr>
          <w:rFonts w:ascii="Arial" w:hAnsi="Arial" w:cs="Arial"/>
          <w:b/>
          <w:color w:val="1F497D" w:themeColor="text2"/>
          <w:sz w:val="22"/>
          <w:szCs w:val="22"/>
        </w:rPr>
        <w:t>NAZWA I ZAKRES ZAMIERZENIA BUDOWLANEGO:</w:t>
      </w:r>
    </w:p>
    <w:p w14:paraId="158611B4" w14:textId="24821355" w:rsidR="001063BC" w:rsidRPr="00674346" w:rsidRDefault="001063BC" w:rsidP="001063BC">
      <w:pPr>
        <w:pStyle w:val="Standard"/>
        <w:spacing w:line="276" w:lineRule="auto"/>
        <w:jc w:val="both"/>
        <w:rPr>
          <w:rFonts w:ascii="Arial" w:hAnsi="Arial" w:cs="Arial"/>
          <w:b/>
          <w:color w:val="1F497D" w:themeColor="text2"/>
          <w:sz w:val="22"/>
          <w:szCs w:val="22"/>
        </w:rPr>
      </w:pPr>
      <w:r w:rsidRPr="00674346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BUDOWA OBIEKTÓW MAŁEJ ARCHITEKTURY W MIEJSCU PUBLICZNYM </w:t>
      </w:r>
      <w:r w:rsidRPr="00674346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br/>
      </w:r>
      <w:r w:rsidRPr="00674346">
        <w:rPr>
          <w:rFonts w:ascii="Arial" w:hAnsi="Arial" w:cs="Arial"/>
          <w:b/>
          <w:iCs/>
          <w:sz w:val="22"/>
          <w:szCs w:val="22"/>
        </w:rPr>
        <w:t>W RAMACH ZADANIA PN. „</w:t>
      </w:r>
      <w:r w:rsidR="00F447B5">
        <w:rPr>
          <w:rFonts w:ascii="Arial" w:hAnsi="Arial" w:cs="Arial"/>
          <w:b/>
          <w:iCs/>
          <w:sz w:val="22"/>
          <w:szCs w:val="22"/>
        </w:rPr>
        <w:t xml:space="preserve">BUDOWA SIŁOWNI ZEWNĘTRZNEJ </w:t>
      </w:r>
      <w:r w:rsidR="00F447B5">
        <w:rPr>
          <w:rFonts w:ascii="Arial" w:hAnsi="Arial" w:cs="Arial"/>
          <w:b/>
          <w:iCs/>
          <w:sz w:val="22"/>
          <w:szCs w:val="22"/>
        </w:rPr>
        <w:br/>
        <w:t>PRZY UL. PŁASZOWSKIEJ</w:t>
      </w:r>
      <w:r w:rsidRPr="00674346">
        <w:rPr>
          <w:rFonts w:ascii="Arial" w:hAnsi="Arial" w:cs="Arial"/>
          <w:b/>
          <w:iCs/>
          <w:sz w:val="22"/>
          <w:szCs w:val="22"/>
        </w:rPr>
        <w:t>”</w:t>
      </w:r>
    </w:p>
    <w:p w14:paraId="45D40DB1" w14:textId="3D52699F" w:rsidR="008721CB" w:rsidRPr="0079763C" w:rsidRDefault="008721CB" w:rsidP="0079763C">
      <w:pPr>
        <w:pStyle w:val="Standard"/>
        <w:spacing w:line="276" w:lineRule="auto"/>
        <w:jc w:val="both"/>
        <w:rPr>
          <w:rFonts w:ascii="Arial" w:hAnsi="Arial" w:cs="Arial"/>
          <w:b/>
          <w:color w:val="1F497D" w:themeColor="text2"/>
          <w:sz w:val="22"/>
        </w:rPr>
      </w:pPr>
    </w:p>
    <w:p w14:paraId="5ECCD961" w14:textId="3A8F0AD0" w:rsidR="00674346" w:rsidRPr="00B027F2" w:rsidRDefault="00674346" w:rsidP="006743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>ADRES</w:t>
      </w:r>
      <w:r w:rsidRPr="00B027F2">
        <w:rPr>
          <w:rFonts w:ascii="Arial" w:hAnsi="Arial" w:cs="Arial"/>
          <w:b/>
          <w:color w:val="1F497D" w:themeColor="text2"/>
        </w:rPr>
        <w:t xml:space="preserve">: </w:t>
      </w:r>
      <w:r w:rsidRPr="00B027F2">
        <w:rPr>
          <w:rFonts w:ascii="Arial" w:hAnsi="Arial" w:cs="Arial"/>
          <w:b/>
          <w:color w:val="1F497D" w:themeColor="text2"/>
        </w:rPr>
        <w:br/>
      </w:r>
      <w:r w:rsidR="006B3C96">
        <w:rPr>
          <w:rFonts w:ascii="Arial" w:hAnsi="Arial" w:cs="Arial"/>
          <w:b/>
        </w:rPr>
        <w:t xml:space="preserve">KRAKÓW, UL. </w:t>
      </w:r>
      <w:r w:rsidR="00F447B5">
        <w:rPr>
          <w:rFonts w:ascii="Arial" w:hAnsi="Arial" w:cs="Arial"/>
          <w:b/>
        </w:rPr>
        <w:t>PŁASZOWSKA</w:t>
      </w:r>
    </w:p>
    <w:p w14:paraId="73BC4BEE" w14:textId="77777777" w:rsidR="00674346" w:rsidRDefault="00674346" w:rsidP="006743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F497D" w:themeColor="text2"/>
          <w:szCs w:val="24"/>
        </w:rPr>
      </w:pPr>
    </w:p>
    <w:p w14:paraId="19B9E6AB" w14:textId="43CB1DEF" w:rsidR="00674346" w:rsidRDefault="00674346" w:rsidP="00674346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color w:val="000000"/>
          <w:sz w:val="31"/>
          <w:szCs w:val="31"/>
          <w:lang w:eastAsia="en-US"/>
        </w:rPr>
      </w:pPr>
      <w:r>
        <w:rPr>
          <w:rFonts w:ascii="Arial" w:hAnsi="Arial" w:cs="Arial"/>
          <w:b/>
          <w:color w:val="1F497D" w:themeColor="text2"/>
          <w:szCs w:val="24"/>
        </w:rPr>
        <w:t>IDENTYFIKATOR DZIAŁKI:</w:t>
      </w:r>
      <w:r w:rsidRPr="00B027F2">
        <w:rPr>
          <w:rFonts w:ascii="Arial" w:hAnsi="Arial" w:cs="Arial"/>
          <w:b/>
          <w:color w:val="1F497D" w:themeColor="text2"/>
          <w:szCs w:val="24"/>
        </w:rPr>
        <w:t xml:space="preserve"> </w:t>
      </w:r>
      <w:r w:rsidRPr="00B027F2">
        <w:rPr>
          <w:rFonts w:ascii="Arial" w:hAnsi="Arial" w:cs="Arial"/>
          <w:b/>
          <w:color w:val="1F497D" w:themeColor="text2"/>
          <w:szCs w:val="24"/>
        </w:rPr>
        <w:br/>
      </w:r>
      <w:r w:rsidR="00F447B5">
        <w:rPr>
          <w:rFonts w:ascii="Arial" w:eastAsiaTheme="minorHAnsi" w:hAnsi="Arial" w:cs="Arial"/>
          <w:b/>
          <w:color w:val="000000"/>
          <w:lang w:eastAsia="en-US"/>
        </w:rPr>
        <w:t>126104_9.0017.53/32</w:t>
      </w:r>
    </w:p>
    <w:p w14:paraId="0BD2F5AE" w14:textId="77777777" w:rsidR="00674346" w:rsidRDefault="00674346" w:rsidP="00674346">
      <w:pPr>
        <w:autoSpaceDE w:val="0"/>
        <w:autoSpaceDN w:val="0"/>
        <w:adjustRightInd w:val="0"/>
        <w:spacing w:after="0" w:line="240" w:lineRule="auto"/>
        <w:ind w:right="29"/>
        <w:rPr>
          <w:rFonts w:ascii="Arial" w:eastAsiaTheme="minorHAnsi" w:hAnsi="Arial" w:cs="Arial"/>
          <w:b/>
          <w:color w:val="000000"/>
          <w:szCs w:val="24"/>
          <w:lang w:eastAsia="en-US"/>
        </w:rPr>
      </w:pPr>
    </w:p>
    <w:p w14:paraId="3727D998" w14:textId="77777777" w:rsidR="00674346" w:rsidRPr="00B027F2" w:rsidRDefault="00674346" w:rsidP="00674346">
      <w:pPr>
        <w:autoSpaceDE w:val="0"/>
        <w:autoSpaceDN w:val="0"/>
        <w:adjustRightInd w:val="0"/>
        <w:spacing w:after="0" w:line="240" w:lineRule="auto"/>
        <w:ind w:right="29"/>
        <w:rPr>
          <w:rFonts w:ascii="Arial" w:hAnsi="Arial" w:cs="Arial"/>
          <w:b/>
        </w:rPr>
      </w:pPr>
    </w:p>
    <w:p w14:paraId="0ED37DB4" w14:textId="77777777" w:rsidR="00674346" w:rsidRPr="00B027F2" w:rsidRDefault="00674346" w:rsidP="00674346">
      <w:pPr>
        <w:pStyle w:val="Standard"/>
        <w:spacing w:line="276" w:lineRule="auto"/>
        <w:rPr>
          <w:rFonts w:ascii="Arial" w:hAnsi="Arial" w:cs="Arial"/>
          <w:b/>
          <w:sz w:val="22"/>
        </w:rPr>
      </w:pPr>
      <w:r w:rsidRPr="00B027F2">
        <w:rPr>
          <w:rFonts w:ascii="Arial" w:hAnsi="Arial" w:cs="Arial"/>
          <w:b/>
          <w:color w:val="1F497D" w:themeColor="text2"/>
          <w:sz w:val="22"/>
        </w:rPr>
        <w:t xml:space="preserve">KATEGORIA OBIEKTU BUDOWLANEGO:       </w:t>
      </w:r>
      <w:r w:rsidRPr="00B027F2">
        <w:rPr>
          <w:rFonts w:ascii="Arial" w:hAnsi="Arial" w:cs="Arial"/>
          <w:b/>
          <w:sz w:val="22"/>
        </w:rPr>
        <w:t>VIII</w:t>
      </w:r>
    </w:p>
    <w:p w14:paraId="628A21EE" w14:textId="77777777" w:rsidR="00674346" w:rsidRPr="00B027F2" w:rsidRDefault="00674346" w:rsidP="00674346">
      <w:pPr>
        <w:pStyle w:val="Standard"/>
        <w:spacing w:line="276" w:lineRule="auto"/>
        <w:rPr>
          <w:rFonts w:ascii="Arial" w:hAnsi="Arial" w:cs="Arial"/>
          <w:b/>
          <w:color w:val="1F497D" w:themeColor="text2"/>
          <w:sz w:val="22"/>
        </w:rPr>
      </w:pPr>
    </w:p>
    <w:p w14:paraId="6844827F" w14:textId="77777777" w:rsidR="00674346" w:rsidRDefault="00674346" w:rsidP="0067434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color w:val="000000"/>
          <w:szCs w:val="24"/>
          <w:lang w:eastAsia="en-US"/>
        </w:rPr>
      </w:pPr>
      <w:r w:rsidRPr="00B027F2">
        <w:rPr>
          <w:rFonts w:ascii="Arial" w:hAnsi="Arial" w:cs="Arial"/>
          <w:b/>
          <w:color w:val="1F497D" w:themeColor="text2"/>
          <w:sz w:val="20"/>
        </w:rPr>
        <w:t xml:space="preserve">INWESTOR: </w:t>
      </w:r>
      <w:r>
        <w:rPr>
          <w:rFonts w:ascii="Arial" w:eastAsiaTheme="minorHAnsi" w:hAnsi="Arial" w:cs="Arial"/>
          <w:b/>
          <w:color w:val="000000"/>
          <w:szCs w:val="24"/>
          <w:lang w:eastAsia="en-US"/>
        </w:rPr>
        <w:t xml:space="preserve"> </w:t>
      </w:r>
    </w:p>
    <w:p w14:paraId="3BCC9C86" w14:textId="39C936D6" w:rsidR="006B3C96" w:rsidRDefault="006B3C96" w:rsidP="006B3C9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color w:val="000000"/>
          <w:szCs w:val="24"/>
          <w:lang w:eastAsia="en-US"/>
        </w:rPr>
      </w:pPr>
      <w:r>
        <w:rPr>
          <w:rFonts w:ascii="Arial" w:eastAsiaTheme="minorHAnsi" w:hAnsi="Arial" w:cs="Arial"/>
          <w:b/>
          <w:color w:val="000000"/>
          <w:szCs w:val="24"/>
          <w:lang w:eastAsia="en-US"/>
        </w:rPr>
        <w:t>GMINA MIEJSKA KRAKÓW – ZARZĄD ZIELENI MIEJSKIEJ W  KRAKOWIE</w:t>
      </w:r>
    </w:p>
    <w:p w14:paraId="339D88B0" w14:textId="5F335204" w:rsidR="006B3C96" w:rsidRPr="00BE2514" w:rsidRDefault="006B3C96" w:rsidP="006B3C9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color w:val="000000"/>
          <w:szCs w:val="24"/>
          <w:lang w:eastAsia="en-US"/>
        </w:rPr>
      </w:pPr>
      <w:r>
        <w:rPr>
          <w:rFonts w:ascii="Arial" w:eastAsiaTheme="minorHAnsi" w:hAnsi="Arial" w:cs="Arial"/>
          <w:b/>
          <w:color w:val="000000"/>
          <w:szCs w:val="24"/>
          <w:lang w:eastAsia="en-US"/>
        </w:rPr>
        <w:t>UL. REYMONTA 20, 30-059 KRAKÓW</w:t>
      </w:r>
    </w:p>
    <w:p w14:paraId="47C3ED59" w14:textId="77777777" w:rsidR="00674346" w:rsidRPr="00B027F2" w:rsidRDefault="00674346" w:rsidP="00674346">
      <w:pPr>
        <w:jc w:val="both"/>
        <w:rPr>
          <w:rFonts w:ascii="Arial" w:hAnsi="Arial" w:cs="Arial"/>
          <w:b/>
          <w:szCs w:val="24"/>
          <w:shd w:val="clear" w:color="auto" w:fill="FFFFFF"/>
        </w:rPr>
      </w:pPr>
    </w:p>
    <w:p w14:paraId="42754F77" w14:textId="77777777" w:rsidR="00674346" w:rsidRPr="00B027F2" w:rsidRDefault="00674346" w:rsidP="00674346">
      <w:pPr>
        <w:pStyle w:val="Standard"/>
        <w:spacing w:line="276" w:lineRule="auto"/>
        <w:rPr>
          <w:rFonts w:ascii="Arial" w:hAnsi="Arial" w:cs="Arial"/>
          <w:b/>
          <w:sz w:val="22"/>
        </w:rPr>
      </w:pPr>
      <w:r w:rsidRPr="00B027F2">
        <w:rPr>
          <w:rFonts w:ascii="Arial" w:hAnsi="Arial" w:cs="Arial"/>
          <w:b/>
          <w:color w:val="1F497D" w:themeColor="text2"/>
          <w:sz w:val="22"/>
        </w:rPr>
        <w:t>NAZWA I ADRES JEDNOSTKI PROJEKTUJĄCEJ:</w:t>
      </w:r>
    </w:p>
    <w:p w14:paraId="297663CB" w14:textId="2F22F6E2" w:rsidR="00674346" w:rsidRDefault="00674346" w:rsidP="00674346">
      <w:pPr>
        <w:pStyle w:val="Standard"/>
        <w:spacing w:line="276" w:lineRule="auto"/>
        <w:rPr>
          <w:rFonts w:ascii="Arial" w:hAnsi="Arial" w:cs="Arial"/>
          <w:b/>
        </w:rPr>
      </w:pPr>
      <w:r w:rsidRPr="00B027F2">
        <w:rPr>
          <w:rFonts w:ascii="Arial" w:hAnsi="Arial" w:cs="Arial"/>
          <w:b/>
          <w:sz w:val="22"/>
        </w:rPr>
        <w:t>LAND ART PROJEKT S</w:t>
      </w:r>
      <w:r>
        <w:rPr>
          <w:rFonts w:ascii="Arial" w:hAnsi="Arial" w:cs="Arial"/>
          <w:b/>
          <w:sz w:val="22"/>
        </w:rPr>
        <w:t>P. Z O.O.</w:t>
      </w:r>
      <w:r w:rsidRPr="00B027F2">
        <w:rPr>
          <w:rFonts w:ascii="Arial" w:hAnsi="Arial" w:cs="Arial"/>
          <w:b/>
          <w:sz w:val="22"/>
        </w:rPr>
        <w:br/>
        <w:t xml:space="preserve">UL. </w:t>
      </w:r>
      <w:r>
        <w:rPr>
          <w:rFonts w:ascii="Arial" w:hAnsi="Arial" w:cs="Arial"/>
          <w:b/>
          <w:sz w:val="22"/>
        </w:rPr>
        <w:t>LIPOWA 3/24, 30-702 KRAKÓW</w:t>
      </w:r>
      <w:r w:rsidRPr="00B027F2">
        <w:rPr>
          <w:rFonts w:ascii="Arial" w:hAnsi="Arial" w:cs="Arial"/>
          <w:b/>
          <w:sz w:val="22"/>
        </w:rPr>
        <w:t>, TEL. 504 986 585, 698 628</w:t>
      </w:r>
      <w:r>
        <w:rPr>
          <w:rFonts w:ascii="Arial" w:hAnsi="Arial" w:cs="Arial"/>
          <w:b/>
          <w:sz w:val="22"/>
        </w:rPr>
        <w:t> </w:t>
      </w:r>
      <w:r w:rsidRPr="00B027F2">
        <w:rPr>
          <w:rFonts w:ascii="Arial" w:hAnsi="Arial" w:cs="Arial"/>
          <w:b/>
          <w:sz w:val="22"/>
        </w:rPr>
        <w:t>701</w:t>
      </w:r>
    </w:p>
    <w:p w14:paraId="46DDFE94" w14:textId="77777777" w:rsidR="00CF780F" w:rsidRPr="0008362E" w:rsidRDefault="00CF780F" w:rsidP="008721CB">
      <w:pPr>
        <w:pStyle w:val="Standard"/>
        <w:spacing w:line="360" w:lineRule="auto"/>
        <w:rPr>
          <w:rFonts w:ascii="Arial" w:hAnsi="Arial" w:cs="Arial"/>
          <w:b/>
        </w:rPr>
      </w:pPr>
    </w:p>
    <w:p w14:paraId="251E27E1" w14:textId="77777777" w:rsidR="008721CB" w:rsidRDefault="008721CB" w:rsidP="008721CB">
      <w:pPr>
        <w:pStyle w:val="Standard"/>
        <w:tabs>
          <w:tab w:val="left" w:pos="1993"/>
        </w:tabs>
        <w:spacing w:line="360" w:lineRule="auto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AUTORZY PROJEKTU</w:t>
      </w:r>
    </w:p>
    <w:p w14:paraId="10ECA9B3" w14:textId="0D23A12B" w:rsidR="008721CB" w:rsidRPr="00B92130" w:rsidRDefault="008721CB" w:rsidP="008721CB">
      <w:pPr>
        <w:pStyle w:val="Standard"/>
        <w:tabs>
          <w:tab w:val="left" w:pos="1993"/>
        </w:tabs>
        <w:jc w:val="both"/>
        <w:rPr>
          <w:rFonts w:ascii="Arial" w:hAnsi="Arial" w:cs="Arial"/>
          <w:sz w:val="22"/>
        </w:rPr>
      </w:pPr>
      <w:r w:rsidRPr="00C56D2C">
        <w:rPr>
          <w:rFonts w:ascii="Arial" w:hAnsi="Arial" w:cs="Arial"/>
          <w:sz w:val="20"/>
        </w:rPr>
        <w:t xml:space="preserve">Imiona i nazwiska projektantów opracowujących wszystkie części projektu budowlanego, wraz </w:t>
      </w:r>
      <w:r w:rsidR="00EC6031">
        <w:rPr>
          <w:rFonts w:ascii="Arial" w:hAnsi="Arial" w:cs="Arial"/>
          <w:sz w:val="20"/>
        </w:rPr>
        <w:br/>
      </w:r>
      <w:r w:rsidRPr="00C56D2C">
        <w:rPr>
          <w:rFonts w:ascii="Arial" w:hAnsi="Arial" w:cs="Arial"/>
          <w:sz w:val="20"/>
        </w:rPr>
        <w:t>z określeniem zakresu ich opracowania i numeru posiadanych uprawnień budowlanych</w:t>
      </w:r>
      <w:r w:rsidRPr="00B92130">
        <w:rPr>
          <w:rFonts w:ascii="Arial" w:hAnsi="Arial" w:cs="Arial"/>
          <w:sz w:val="22"/>
        </w:rPr>
        <w:t>:</w:t>
      </w:r>
    </w:p>
    <w:p w14:paraId="6236EC07" w14:textId="77777777" w:rsidR="008721CB" w:rsidRPr="0008362E" w:rsidRDefault="008721CB" w:rsidP="008721CB">
      <w:pPr>
        <w:pStyle w:val="Standard"/>
        <w:tabs>
          <w:tab w:val="left" w:pos="1993"/>
        </w:tabs>
        <w:jc w:val="both"/>
        <w:rPr>
          <w:rFonts w:ascii="Arial" w:hAnsi="Arial" w:cs="Arial"/>
        </w:rPr>
      </w:pPr>
    </w:p>
    <w:tbl>
      <w:tblPr>
        <w:tblStyle w:val="Tabela-Siatka"/>
        <w:tblW w:w="9234" w:type="dxa"/>
        <w:tblLayout w:type="fixed"/>
        <w:tblLook w:val="04A0" w:firstRow="1" w:lastRow="0" w:firstColumn="1" w:lastColumn="0" w:noHBand="0" w:noVBand="1"/>
      </w:tblPr>
      <w:tblGrid>
        <w:gridCol w:w="108"/>
        <w:gridCol w:w="1985"/>
        <w:gridCol w:w="709"/>
        <w:gridCol w:w="2268"/>
        <w:gridCol w:w="1984"/>
        <w:gridCol w:w="2158"/>
        <w:gridCol w:w="22"/>
      </w:tblGrid>
      <w:tr w:rsidR="008721CB" w14:paraId="661F18EC" w14:textId="77777777" w:rsidTr="001D17CE">
        <w:trPr>
          <w:gridBefore w:val="1"/>
          <w:wBefore w:w="108" w:type="dxa"/>
        </w:trPr>
        <w:tc>
          <w:tcPr>
            <w:tcW w:w="1985" w:type="dxa"/>
            <w:tcBorders>
              <w:top w:val="nil"/>
              <w:left w:val="nil"/>
            </w:tcBorders>
          </w:tcPr>
          <w:p w14:paraId="7009A4A1" w14:textId="77777777" w:rsidR="008721CB" w:rsidRPr="0008362E" w:rsidRDefault="008721CB" w:rsidP="00E83D3A">
            <w:pPr>
              <w:pStyle w:val="Standard"/>
              <w:spacing w:line="360" w:lineRule="auto"/>
              <w:rPr>
                <w:rFonts w:ascii="Arial" w:hAnsi="Arial" w:cs="Arial"/>
              </w:rPr>
            </w:pPr>
            <w:r w:rsidRPr="0008362E">
              <w:rPr>
                <w:rFonts w:ascii="Arial" w:hAnsi="Arial" w:cs="Arial"/>
              </w:rPr>
              <w:t>BRANŻA</w:t>
            </w:r>
          </w:p>
        </w:tc>
        <w:tc>
          <w:tcPr>
            <w:tcW w:w="709" w:type="dxa"/>
            <w:tcBorders>
              <w:top w:val="nil"/>
            </w:tcBorders>
          </w:tcPr>
          <w:p w14:paraId="3CFD9765" w14:textId="77777777" w:rsidR="008721CB" w:rsidRPr="0008362E" w:rsidRDefault="008721CB" w:rsidP="00E83D3A">
            <w:pPr>
              <w:pStyle w:val="Standard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67A5CE89" w14:textId="77777777" w:rsidR="008721CB" w:rsidRPr="0008362E" w:rsidRDefault="008721CB" w:rsidP="00E83D3A">
            <w:pPr>
              <w:pStyle w:val="Standard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1984" w:type="dxa"/>
            <w:tcBorders>
              <w:top w:val="nil"/>
            </w:tcBorders>
          </w:tcPr>
          <w:p w14:paraId="5EF15D98" w14:textId="77777777" w:rsidR="008721CB" w:rsidRPr="0008362E" w:rsidRDefault="008721CB" w:rsidP="00E83D3A">
            <w:pPr>
              <w:pStyle w:val="Standard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Upr</w:t>
            </w:r>
            <w:proofErr w:type="spellEnd"/>
            <w:r>
              <w:rPr>
                <w:rFonts w:ascii="Arial" w:hAnsi="Arial" w:cs="Arial"/>
              </w:rPr>
              <w:t>. Bud.</w:t>
            </w:r>
          </w:p>
        </w:tc>
        <w:tc>
          <w:tcPr>
            <w:tcW w:w="2180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14:paraId="6CA08BC6" w14:textId="77777777" w:rsidR="008721CB" w:rsidRPr="0008362E" w:rsidRDefault="008721CB" w:rsidP="00E83D3A">
            <w:pPr>
              <w:pStyle w:val="Standard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</w:tr>
      <w:tr w:rsidR="008721CB" w14:paraId="7F6AA3E8" w14:textId="77777777" w:rsidTr="001D17CE">
        <w:trPr>
          <w:gridBefore w:val="1"/>
          <w:wBefore w:w="108" w:type="dxa"/>
          <w:trHeight w:val="697"/>
        </w:trPr>
        <w:tc>
          <w:tcPr>
            <w:tcW w:w="1985" w:type="dxa"/>
            <w:tcBorders>
              <w:left w:val="nil"/>
            </w:tcBorders>
            <w:vAlign w:val="center"/>
          </w:tcPr>
          <w:p w14:paraId="49457CC1" w14:textId="77777777" w:rsidR="008721CB" w:rsidRPr="00603654" w:rsidRDefault="008721CB" w:rsidP="00E83D3A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654">
              <w:rPr>
                <w:rFonts w:ascii="Arial" w:hAnsi="Arial" w:cs="Arial"/>
                <w:sz w:val="22"/>
                <w:szCs w:val="22"/>
              </w:rPr>
              <w:t xml:space="preserve">PROJEKANT, </w:t>
            </w:r>
            <w:r w:rsidRPr="006036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709" w:type="dxa"/>
            <w:vAlign w:val="center"/>
          </w:tcPr>
          <w:p w14:paraId="09CFC55E" w14:textId="77777777" w:rsidR="008721CB" w:rsidRPr="00603654" w:rsidRDefault="008721CB" w:rsidP="00E83D3A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03654">
              <w:rPr>
                <w:rFonts w:ascii="Arial" w:hAnsi="Arial" w:cs="Arial"/>
                <w:sz w:val="22"/>
                <w:szCs w:val="22"/>
              </w:rPr>
              <w:t>Proj.</w:t>
            </w:r>
          </w:p>
        </w:tc>
        <w:tc>
          <w:tcPr>
            <w:tcW w:w="2268" w:type="dxa"/>
            <w:vAlign w:val="center"/>
          </w:tcPr>
          <w:p w14:paraId="02D3650B" w14:textId="77777777" w:rsidR="008721CB" w:rsidRPr="00603654" w:rsidRDefault="008721CB" w:rsidP="00E83D3A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654">
              <w:rPr>
                <w:rFonts w:ascii="Arial" w:hAnsi="Arial" w:cs="Arial"/>
                <w:sz w:val="22"/>
                <w:szCs w:val="22"/>
              </w:rPr>
              <w:t>mgr inż.</w:t>
            </w:r>
            <w:r w:rsidRPr="00603654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Magdalena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Feil-Bereta</w:t>
            </w:r>
            <w:proofErr w:type="spellEnd"/>
          </w:p>
        </w:tc>
        <w:tc>
          <w:tcPr>
            <w:tcW w:w="1984" w:type="dxa"/>
            <w:vAlign w:val="center"/>
          </w:tcPr>
          <w:p w14:paraId="02D80BD3" w14:textId="77777777" w:rsidR="008721CB" w:rsidRPr="00603654" w:rsidRDefault="008721CB" w:rsidP="00E83D3A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</w:t>
            </w:r>
          </w:p>
        </w:tc>
        <w:tc>
          <w:tcPr>
            <w:tcW w:w="2180" w:type="dxa"/>
            <w:gridSpan w:val="2"/>
            <w:tcBorders>
              <w:right w:val="nil"/>
            </w:tcBorders>
            <w:vAlign w:val="center"/>
          </w:tcPr>
          <w:p w14:paraId="354A534E" w14:textId="77777777" w:rsidR="008721CB" w:rsidRPr="00603654" w:rsidRDefault="008721CB" w:rsidP="00E83D3A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21CB" w14:paraId="5A243D0C" w14:textId="77777777" w:rsidTr="001D17CE">
        <w:trPr>
          <w:gridBefore w:val="1"/>
          <w:wBefore w:w="108" w:type="dxa"/>
          <w:trHeight w:val="740"/>
        </w:trPr>
        <w:tc>
          <w:tcPr>
            <w:tcW w:w="1985" w:type="dxa"/>
            <w:tcBorders>
              <w:left w:val="nil"/>
            </w:tcBorders>
            <w:vAlign w:val="center"/>
          </w:tcPr>
          <w:p w14:paraId="391EE5E8" w14:textId="77777777" w:rsidR="008721CB" w:rsidRPr="00603654" w:rsidRDefault="008721CB" w:rsidP="00E83D3A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654">
              <w:rPr>
                <w:rFonts w:ascii="Arial" w:hAnsi="Arial" w:cs="Arial"/>
                <w:sz w:val="22"/>
                <w:szCs w:val="22"/>
              </w:rPr>
              <w:t xml:space="preserve">PROJEKANT, </w:t>
            </w:r>
            <w:r w:rsidRPr="006036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709" w:type="dxa"/>
            <w:vAlign w:val="center"/>
          </w:tcPr>
          <w:p w14:paraId="7166BB09" w14:textId="77777777" w:rsidR="008721CB" w:rsidRPr="00603654" w:rsidRDefault="008721CB" w:rsidP="00E83D3A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03654">
              <w:rPr>
                <w:rFonts w:ascii="Arial" w:hAnsi="Arial" w:cs="Arial"/>
                <w:sz w:val="22"/>
                <w:szCs w:val="22"/>
              </w:rPr>
              <w:t>Proj.</w:t>
            </w:r>
          </w:p>
        </w:tc>
        <w:tc>
          <w:tcPr>
            <w:tcW w:w="2268" w:type="dxa"/>
            <w:vAlign w:val="center"/>
          </w:tcPr>
          <w:p w14:paraId="0D224C99" w14:textId="77777777" w:rsidR="008721CB" w:rsidRPr="00603654" w:rsidRDefault="008721CB" w:rsidP="00E83D3A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654">
              <w:rPr>
                <w:rFonts w:ascii="Arial" w:hAnsi="Arial" w:cs="Arial"/>
                <w:sz w:val="22"/>
                <w:szCs w:val="22"/>
              </w:rPr>
              <w:t>mgr inż.</w:t>
            </w:r>
            <w:r w:rsidRPr="00603654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Damian Mytych</w:t>
            </w:r>
          </w:p>
        </w:tc>
        <w:tc>
          <w:tcPr>
            <w:tcW w:w="1984" w:type="dxa"/>
            <w:vAlign w:val="center"/>
          </w:tcPr>
          <w:p w14:paraId="77E134AA" w14:textId="77777777" w:rsidR="008721CB" w:rsidRPr="00603654" w:rsidRDefault="008721CB" w:rsidP="00E83D3A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</w:t>
            </w:r>
          </w:p>
        </w:tc>
        <w:tc>
          <w:tcPr>
            <w:tcW w:w="2180" w:type="dxa"/>
            <w:gridSpan w:val="2"/>
            <w:tcBorders>
              <w:right w:val="nil"/>
            </w:tcBorders>
            <w:vAlign w:val="center"/>
          </w:tcPr>
          <w:p w14:paraId="15AE489C" w14:textId="77777777" w:rsidR="008721CB" w:rsidRPr="00603654" w:rsidRDefault="008721CB" w:rsidP="00E83D3A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21CB" w14:paraId="6AC5DAC6" w14:textId="77777777" w:rsidTr="001D17CE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22" w:type="dxa"/>
        </w:trPr>
        <w:tc>
          <w:tcPr>
            <w:tcW w:w="9212" w:type="dxa"/>
            <w:gridSpan w:val="6"/>
          </w:tcPr>
          <w:p w14:paraId="2656CB66" w14:textId="41F8B45B" w:rsidR="008721CB" w:rsidRDefault="008721CB" w:rsidP="006B3C96">
            <w:pPr>
              <w:pStyle w:val="Standard"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1F497D" w:themeColor="text2"/>
              </w:rPr>
              <w:t xml:space="preserve">DATA:   </w:t>
            </w:r>
            <w:r w:rsidR="006B3C96">
              <w:rPr>
                <w:rFonts w:ascii="Arial" w:hAnsi="Arial" w:cs="Arial"/>
                <w:b/>
              </w:rPr>
              <w:t>CZERWIEC</w:t>
            </w:r>
            <w:r w:rsidR="008C5ECE">
              <w:rPr>
                <w:rFonts w:ascii="Arial" w:hAnsi="Arial" w:cs="Arial"/>
                <w:b/>
              </w:rPr>
              <w:t xml:space="preserve"> 20</w:t>
            </w:r>
            <w:r w:rsidR="00E64794">
              <w:rPr>
                <w:rFonts w:ascii="Arial" w:hAnsi="Arial" w:cs="Arial"/>
                <w:b/>
              </w:rPr>
              <w:t>2</w:t>
            </w:r>
            <w:r w:rsidR="008C5ECE">
              <w:rPr>
                <w:rFonts w:ascii="Arial" w:hAnsi="Arial" w:cs="Arial"/>
                <w:b/>
              </w:rPr>
              <w:t>4</w:t>
            </w:r>
          </w:p>
        </w:tc>
      </w:tr>
    </w:tbl>
    <w:p w14:paraId="59B2AF23" w14:textId="77777777" w:rsidR="008721CB" w:rsidRPr="00603654" w:rsidRDefault="008721CB" w:rsidP="008721CB">
      <w:pPr>
        <w:pStyle w:val="Standard"/>
        <w:spacing w:line="360" w:lineRule="auto"/>
        <w:jc w:val="both"/>
        <w:rPr>
          <w:rFonts w:ascii="Arial" w:hAnsi="Arial" w:cs="Arial"/>
          <w:color w:val="1F497D" w:themeColor="text2"/>
          <w:sz w:val="18"/>
          <w:szCs w:val="28"/>
        </w:rPr>
      </w:pPr>
      <w:r w:rsidRPr="00603654">
        <w:rPr>
          <w:rFonts w:ascii="Arial" w:hAnsi="Arial" w:cs="Arial"/>
          <w:color w:val="1F497D" w:themeColor="text2"/>
          <w:sz w:val="18"/>
          <w:szCs w:val="28"/>
        </w:rPr>
        <w:t>ZASTRZEŻENIA JEDNOSTKI PROJEKTOWEJ:</w:t>
      </w:r>
    </w:p>
    <w:p w14:paraId="36F5A9AE" w14:textId="77777777" w:rsidR="008721CB" w:rsidRDefault="008721CB" w:rsidP="008721CB">
      <w:pPr>
        <w:pStyle w:val="Standard"/>
        <w:spacing w:line="276" w:lineRule="auto"/>
        <w:jc w:val="both"/>
        <w:rPr>
          <w:rFonts w:ascii="Arial" w:hAnsi="Arial" w:cs="Arial"/>
          <w:sz w:val="16"/>
          <w:szCs w:val="28"/>
        </w:rPr>
      </w:pPr>
      <w:r w:rsidRPr="00603654">
        <w:rPr>
          <w:rFonts w:ascii="Arial" w:hAnsi="Arial" w:cs="Arial"/>
          <w:sz w:val="16"/>
          <w:szCs w:val="28"/>
        </w:rPr>
        <w:t xml:space="preserve">WSZELKIE PRAWA  AUTORSKIE ZASTEŻONE, REPRODUKCJA WZBRONIONA, </w:t>
      </w:r>
      <w:r>
        <w:rPr>
          <w:rFonts w:ascii="Arial" w:hAnsi="Arial" w:cs="Arial"/>
          <w:sz w:val="16"/>
          <w:szCs w:val="28"/>
        </w:rPr>
        <w:t xml:space="preserve">Podst. prawna: Ust. „o prawie autorskim </w:t>
      </w:r>
      <w:r>
        <w:rPr>
          <w:rFonts w:ascii="Arial" w:hAnsi="Arial" w:cs="Arial"/>
          <w:sz w:val="16"/>
          <w:szCs w:val="28"/>
        </w:rPr>
        <w:br/>
        <w:t>i prawach pokrewnych” z dnia 04.02.1994 r. (Dz. U. Nr 24 poz. 83 z dnia 23.02.1994). Niniejszy projekt budowlany nie może być przerysowany, uzupełniany lub odstępowany komukolwiek bez pisemnej zgody biura projektowego.</w:t>
      </w:r>
    </w:p>
    <w:p w14:paraId="2E23E889" w14:textId="77777777" w:rsidR="001D17CE" w:rsidRDefault="001D17CE" w:rsidP="008721CB">
      <w:pPr>
        <w:pStyle w:val="Standard"/>
        <w:spacing w:line="276" w:lineRule="auto"/>
        <w:jc w:val="both"/>
        <w:rPr>
          <w:rFonts w:ascii="Arial" w:hAnsi="Arial" w:cs="Arial"/>
          <w:sz w:val="16"/>
          <w:szCs w:val="28"/>
        </w:rPr>
      </w:pPr>
    </w:p>
    <w:p w14:paraId="329C8F16" w14:textId="77777777" w:rsidR="001D17CE" w:rsidRDefault="001D17CE" w:rsidP="008721CB">
      <w:pPr>
        <w:pStyle w:val="Standard"/>
        <w:spacing w:line="276" w:lineRule="auto"/>
        <w:jc w:val="both"/>
        <w:rPr>
          <w:rFonts w:ascii="Arial" w:hAnsi="Arial" w:cs="Arial"/>
          <w:sz w:val="16"/>
          <w:szCs w:val="28"/>
        </w:rPr>
      </w:pPr>
    </w:p>
    <w:p w14:paraId="3B2A0520" w14:textId="77777777" w:rsidR="001D17CE" w:rsidRDefault="001D17CE" w:rsidP="008721CB">
      <w:pPr>
        <w:pStyle w:val="Standard"/>
        <w:spacing w:line="276" w:lineRule="auto"/>
        <w:jc w:val="both"/>
        <w:rPr>
          <w:rFonts w:ascii="Arial" w:hAnsi="Arial" w:cs="Arial"/>
          <w:sz w:val="16"/>
          <w:szCs w:val="28"/>
        </w:rPr>
      </w:pPr>
    </w:p>
    <w:p w14:paraId="56137710" w14:textId="77777777" w:rsidR="001D17CE" w:rsidRDefault="001D17CE" w:rsidP="008721CB">
      <w:pPr>
        <w:pStyle w:val="Standard"/>
        <w:spacing w:line="276" w:lineRule="auto"/>
        <w:jc w:val="both"/>
        <w:rPr>
          <w:rFonts w:ascii="Arial" w:hAnsi="Arial" w:cs="Arial"/>
          <w:sz w:val="16"/>
          <w:szCs w:val="28"/>
        </w:rPr>
      </w:pPr>
    </w:p>
    <w:p w14:paraId="43CB83DE" w14:textId="77777777" w:rsidR="001D17CE" w:rsidRDefault="001D17CE" w:rsidP="008721CB">
      <w:pPr>
        <w:pStyle w:val="Standard"/>
        <w:spacing w:line="276" w:lineRule="auto"/>
        <w:jc w:val="both"/>
        <w:rPr>
          <w:rFonts w:ascii="Arial" w:hAnsi="Arial" w:cs="Arial"/>
          <w:sz w:val="16"/>
          <w:szCs w:val="28"/>
        </w:rPr>
      </w:pPr>
    </w:p>
    <w:p w14:paraId="718EBA6E" w14:textId="77777777" w:rsidR="001D17CE" w:rsidRDefault="001D17CE" w:rsidP="008721CB">
      <w:pPr>
        <w:pStyle w:val="Standard"/>
        <w:spacing w:line="276" w:lineRule="auto"/>
        <w:jc w:val="both"/>
        <w:rPr>
          <w:rFonts w:ascii="Arial" w:hAnsi="Arial" w:cs="Arial"/>
          <w:sz w:val="16"/>
          <w:szCs w:val="28"/>
        </w:rPr>
      </w:pPr>
    </w:p>
    <w:p w14:paraId="0B93058D" w14:textId="77777777" w:rsidR="001D17CE" w:rsidRPr="00603654" w:rsidRDefault="001D17CE" w:rsidP="008721CB">
      <w:pPr>
        <w:pStyle w:val="Standard"/>
        <w:spacing w:line="276" w:lineRule="auto"/>
        <w:jc w:val="both"/>
        <w:rPr>
          <w:rFonts w:ascii="Arial" w:hAnsi="Arial" w:cs="Arial"/>
          <w:sz w:val="16"/>
          <w:szCs w:val="28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102"/>
        <w:gridCol w:w="7137"/>
        <w:gridCol w:w="1083"/>
      </w:tblGrid>
      <w:tr w:rsidR="001D17CE" w14:paraId="5F2DCDE5" w14:textId="77777777" w:rsidTr="00485773">
        <w:tc>
          <w:tcPr>
            <w:tcW w:w="1102" w:type="dxa"/>
          </w:tcPr>
          <w:p w14:paraId="47F87A3C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37" w:type="dxa"/>
            <w:vAlign w:val="center"/>
          </w:tcPr>
          <w:p w14:paraId="22762212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3095D">
              <w:rPr>
                <w:rFonts w:ascii="Arial" w:hAnsi="Arial" w:cs="Arial"/>
                <w:b/>
                <w:sz w:val="18"/>
                <w:szCs w:val="18"/>
              </w:rPr>
              <w:t>SPIS ZAWARTOŚCI PROJEKTU</w:t>
            </w:r>
          </w:p>
        </w:tc>
        <w:tc>
          <w:tcPr>
            <w:tcW w:w="1083" w:type="dxa"/>
            <w:vAlign w:val="center"/>
          </w:tcPr>
          <w:p w14:paraId="2905D0F3" w14:textId="77777777" w:rsidR="001D17CE" w:rsidRPr="00E3095D" w:rsidRDefault="001D17CE" w:rsidP="00485773">
            <w:pPr>
              <w:pStyle w:val="Standard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17CE" w:rsidRPr="00425225" w14:paraId="01B67962" w14:textId="77777777" w:rsidTr="00485773">
        <w:tc>
          <w:tcPr>
            <w:tcW w:w="1102" w:type="dxa"/>
            <w:vAlign w:val="center"/>
          </w:tcPr>
          <w:p w14:paraId="7B40BF4D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3095D">
              <w:rPr>
                <w:rFonts w:ascii="Arial" w:hAnsi="Arial" w:cs="Arial"/>
                <w:b/>
                <w:sz w:val="18"/>
                <w:szCs w:val="18"/>
              </w:rPr>
              <w:t>L.P</w:t>
            </w:r>
          </w:p>
        </w:tc>
        <w:tc>
          <w:tcPr>
            <w:tcW w:w="7137" w:type="dxa"/>
            <w:vAlign w:val="center"/>
          </w:tcPr>
          <w:p w14:paraId="7DF7E980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3095D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083" w:type="dxa"/>
            <w:vAlign w:val="center"/>
          </w:tcPr>
          <w:p w14:paraId="2AC5CF82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3095D">
              <w:rPr>
                <w:rFonts w:ascii="Arial" w:hAnsi="Arial" w:cs="Arial"/>
                <w:b/>
                <w:sz w:val="18"/>
                <w:szCs w:val="18"/>
              </w:rPr>
              <w:t>NR STR.</w:t>
            </w:r>
          </w:p>
        </w:tc>
      </w:tr>
      <w:tr w:rsidR="001D17CE" w:rsidRPr="00425225" w14:paraId="0A05CF8E" w14:textId="77777777" w:rsidTr="00485773">
        <w:trPr>
          <w:trHeight w:val="315"/>
        </w:trPr>
        <w:tc>
          <w:tcPr>
            <w:tcW w:w="1102" w:type="dxa"/>
            <w:vAlign w:val="center"/>
          </w:tcPr>
          <w:p w14:paraId="505B5F32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5D">
              <w:rPr>
                <w:rFonts w:ascii="Arial" w:hAnsi="Arial" w:cs="Arial"/>
                <w:sz w:val="18"/>
                <w:szCs w:val="18"/>
              </w:rPr>
              <w:t>0.</w:t>
            </w:r>
          </w:p>
        </w:tc>
        <w:tc>
          <w:tcPr>
            <w:tcW w:w="7137" w:type="dxa"/>
            <w:vAlign w:val="center"/>
          </w:tcPr>
          <w:p w14:paraId="5C5FDCA7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STRONA TYTUŁOWA</w:t>
            </w:r>
          </w:p>
        </w:tc>
        <w:tc>
          <w:tcPr>
            <w:tcW w:w="1083" w:type="dxa"/>
            <w:vAlign w:val="center"/>
          </w:tcPr>
          <w:p w14:paraId="64A0DB31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D17CE" w:rsidRPr="00425225" w14:paraId="0D0FFB06" w14:textId="77777777" w:rsidTr="00485773">
        <w:trPr>
          <w:trHeight w:val="162"/>
        </w:trPr>
        <w:tc>
          <w:tcPr>
            <w:tcW w:w="1102" w:type="dxa"/>
            <w:vAlign w:val="center"/>
          </w:tcPr>
          <w:p w14:paraId="1BF82B84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5D">
              <w:rPr>
                <w:rFonts w:ascii="Arial" w:hAnsi="Arial" w:cs="Arial"/>
                <w:sz w:val="18"/>
                <w:szCs w:val="18"/>
              </w:rPr>
              <w:t>0.</w:t>
            </w:r>
          </w:p>
        </w:tc>
        <w:tc>
          <w:tcPr>
            <w:tcW w:w="7137" w:type="dxa"/>
            <w:vAlign w:val="center"/>
          </w:tcPr>
          <w:p w14:paraId="1AAA31E2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5D">
              <w:rPr>
                <w:rFonts w:ascii="Arial" w:hAnsi="Arial" w:cs="Arial"/>
                <w:sz w:val="18"/>
                <w:szCs w:val="18"/>
              </w:rPr>
              <w:t>SPIS ZAWARTOŚCI PROJEKTU</w:t>
            </w:r>
          </w:p>
        </w:tc>
        <w:tc>
          <w:tcPr>
            <w:tcW w:w="1083" w:type="dxa"/>
            <w:vAlign w:val="center"/>
          </w:tcPr>
          <w:p w14:paraId="0E487728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1D17CE" w:rsidRPr="00425225" w14:paraId="5B6DED55" w14:textId="77777777" w:rsidTr="00485773">
        <w:trPr>
          <w:trHeight w:val="158"/>
        </w:trPr>
        <w:tc>
          <w:tcPr>
            <w:tcW w:w="1102" w:type="dxa"/>
            <w:vAlign w:val="center"/>
          </w:tcPr>
          <w:p w14:paraId="391DBF37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E3095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137" w:type="dxa"/>
            <w:vAlign w:val="center"/>
          </w:tcPr>
          <w:p w14:paraId="453D7700" w14:textId="77777777" w:rsidR="001D17CE" w:rsidRPr="00E3095D" w:rsidRDefault="001D17CE" w:rsidP="00485773">
            <w:pPr>
              <w:pStyle w:val="Standard"/>
              <w:spacing w:line="276" w:lineRule="auto"/>
              <w:ind w:right="2268"/>
              <w:rPr>
                <w:rFonts w:ascii="Arial" w:hAnsi="Arial" w:cs="Arial"/>
                <w:b/>
                <w:sz w:val="18"/>
                <w:szCs w:val="18"/>
              </w:rPr>
            </w:pP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Ch</w:t>
            </w:r>
            <w:r w:rsidRPr="00E3095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r</w:t>
            </w:r>
            <w:r w:rsidRPr="00E3095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k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t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r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2"/>
                <w:sz w:val="18"/>
                <w:szCs w:val="18"/>
              </w:rPr>
              <w:t>y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s</w:t>
            </w:r>
            <w:r w:rsidRPr="00E3095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2"/>
                <w:sz w:val="18"/>
                <w:szCs w:val="18"/>
              </w:rPr>
              <w:t>y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k</w:t>
            </w:r>
            <w:r w:rsidRPr="00E3095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a 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42"/>
                <w:sz w:val="18"/>
                <w:szCs w:val="18"/>
              </w:rPr>
              <w:t xml:space="preserve"> 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t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r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nu</w:t>
            </w:r>
          </w:p>
        </w:tc>
        <w:tc>
          <w:tcPr>
            <w:tcW w:w="1083" w:type="dxa"/>
            <w:vAlign w:val="center"/>
          </w:tcPr>
          <w:p w14:paraId="620B028E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1D17CE" w:rsidRPr="00425225" w14:paraId="04965EE1" w14:textId="77777777" w:rsidTr="00485773">
        <w:tc>
          <w:tcPr>
            <w:tcW w:w="1102" w:type="dxa"/>
            <w:vAlign w:val="center"/>
          </w:tcPr>
          <w:p w14:paraId="2336B75D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E3095D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7137" w:type="dxa"/>
            <w:vAlign w:val="center"/>
          </w:tcPr>
          <w:p w14:paraId="05252A54" w14:textId="77777777" w:rsidR="001D17CE" w:rsidRPr="00E3095D" w:rsidRDefault="001D17CE" w:rsidP="00485773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7260"/>
              </w:tabs>
              <w:autoSpaceDE w:val="0"/>
              <w:spacing w:before="16" w:line="276" w:lineRule="auto"/>
              <w:rPr>
                <w:rFonts w:ascii="Arial" w:hAnsi="Arial" w:cs="Arial"/>
                <w:sz w:val="18"/>
                <w:szCs w:val="18"/>
              </w:rPr>
            </w:pPr>
            <w:r w:rsidRPr="00E3095D">
              <w:rPr>
                <w:rFonts w:ascii="Arial" w:hAnsi="Arial" w:cs="Arial"/>
                <w:bCs/>
                <w:color w:val="000000"/>
                <w:spacing w:val="1"/>
                <w:sz w:val="18"/>
                <w:szCs w:val="18"/>
              </w:rPr>
              <w:t>Stan istniejący</w:t>
            </w:r>
          </w:p>
        </w:tc>
        <w:tc>
          <w:tcPr>
            <w:tcW w:w="1083" w:type="dxa"/>
            <w:vAlign w:val="center"/>
          </w:tcPr>
          <w:p w14:paraId="7DD58D30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1D17CE" w:rsidRPr="00425225" w14:paraId="607DE60F" w14:textId="77777777" w:rsidTr="00485773">
        <w:trPr>
          <w:trHeight w:val="280"/>
        </w:trPr>
        <w:tc>
          <w:tcPr>
            <w:tcW w:w="1102" w:type="dxa"/>
            <w:vAlign w:val="center"/>
          </w:tcPr>
          <w:p w14:paraId="17C29BB5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E3095D">
              <w:rPr>
                <w:rFonts w:ascii="Arial" w:hAnsi="Arial" w:cs="Arial"/>
                <w:sz w:val="18"/>
                <w:szCs w:val="18"/>
              </w:rPr>
              <w:t>.2.</w:t>
            </w:r>
          </w:p>
        </w:tc>
        <w:tc>
          <w:tcPr>
            <w:tcW w:w="7137" w:type="dxa"/>
            <w:vAlign w:val="center"/>
          </w:tcPr>
          <w:p w14:paraId="1FDC2A8D" w14:textId="77777777" w:rsidR="001D17CE" w:rsidRPr="00E3095D" w:rsidRDefault="001D17CE" w:rsidP="00485773">
            <w:pPr>
              <w:pStyle w:val="Standard"/>
              <w:tabs>
                <w:tab w:val="left" w:pos="907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Cel inwestycji</w:t>
            </w:r>
          </w:p>
        </w:tc>
        <w:tc>
          <w:tcPr>
            <w:tcW w:w="1083" w:type="dxa"/>
            <w:vAlign w:val="center"/>
          </w:tcPr>
          <w:p w14:paraId="5C5914C0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1D17CE" w:rsidRPr="00425225" w14:paraId="4EC8A127" w14:textId="77777777" w:rsidTr="00485773">
        <w:tc>
          <w:tcPr>
            <w:tcW w:w="1102" w:type="dxa"/>
            <w:vAlign w:val="center"/>
          </w:tcPr>
          <w:p w14:paraId="58EFC542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E3095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137" w:type="dxa"/>
            <w:vAlign w:val="center"/>
          </w:tcPr>
          <w:p w14:paraId="016F5FD4" w14:textId="77777777" w:rsidR="001D17CE" w:rsidRPr="00E3095D" w:rsidRDefault="001D17CE" w:rsidP="00485773">
            <w:pPr>
              <w:pStyle w:val="Standard"/>
              <w:spacing w:line="276" w:lineRule="auto"/>
              <w:ind w:right="2268"/>
              <w:rPr>
                <w:rFonts w:ascii="Arial" w:hAnsi="Arial" w:cs="Arial"/>
                <w:b/>
                <w:sz w:val="18"/>
                <w:szCs w:val="18"/>
              </w:rPr>
            </w:pPr>
            <w:r w:rsidRPr="00E3095D">
              <w:rPr>
                <w:rFonts w:ascii="Arial" w:hAnsi="Arial" w:cs="Arial"/>
                <w:bCs/>
                <w:color w:val="000000"/>
                <w:spacing w:val="-14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Inwentaryzacja terenu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:</w:t>
            </w:r>
          </w:p>
        </w:tc>
        <w:tc>
          <w:tcPr>
            <w:tcW w:w="1083" w:type="dxa"/>
            <w:vAlign w:val="center"/>
          </w:tcPr>
          <w:p w14:paraId="28BBFC3E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1D17CE" w:rsidRPr="00425225" w14:paraId="531C50CA" w14:textId="77777777" w:rsidTr="00485773">
        <w:tc>
          <w:tcPr>
            <w:tcW w:w="1102" w:type="dxa"/>
            <w:vAlign w:val="center"/>
          </w:tcPr>
          <w:p w14:paraId="01DB3737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E3095D">
              <w:rPr>
                <w:rFonts w:ascii="Arial" w:hAnsi="Arial" w:cs="Arial"/>
                <w:sz w:val="18"/>
                <w:szCs w:val="18"/>
              </w:rPr>
              <w:t>.1.</w:t>
            </w:r>
          </w:p>
        </w:tc>
        <w:tc>
          <w:tcPr>
            <w:tcW w:w="7137" w:type="dxa"/>
            <w:vAlign w:val="center"/>
          </w:tcPr>
          <w:p w14:paraId="51E1F346" w14:textId="77777777" w:rsidR="001D17CE" w:rsidRPr="00E3095D" w:rsidRDefault="001D17CE" w:rsidP="00485773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7260"/>
              </w:tabs>
              <w:autoSpaceDE w:val="0"/>
              <w:spacing w:before="16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pacing w:val="1"/>
                <w:sz w:val="18"/>
                <w:szCs w:val="18"/>
              </w:rPr>
              <w:t>Elementy do usunięcia</w:t>
            </w:r>
          </w:p>
        </w:tc>
        <w:tc>
          <w:tcPr>
            <w:tcW w:w="1083" w:type="dxa"/>
            <w:vAlign w:val="center"/>
          </w:tcPr>
          <w:p w14:paraId="643EAA68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1D17CE" w:rsidRPr="00425225" w14:paraId="10F48C77" w14:textId="77777777" w:rsidTr="00485773">
        <w:tc>
          <w:tcPr>
            <w:tcW w:w="1102" w:type="dxa"/>
            <w:vAlign w:val="center"/>
          </w:tcPr>
          <w:p w14:paraId="444D4974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Rys. 1</w:t>
            </w:r>
          </w:p>
        </w:tc>
        <w:tc>
          <w:tcPr>
            <w:tcW w:w="7137" w:type="dxa"/>
            <w:vAlign w:val="center"/>
          </w:tcPr>
          <w:p w14:paraId="6407BC09" w14:textId="77777777" w:rsidR="001D17CE" w:rsidRPr="00E3095D" w:rsidRDefault="001D17CE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Inwentaryzacja terenu</w:t>
            </w:r>
            <w:r w:rsidRPr="00E3095D">
              <w:rPr>
                <w:rFonts w:ascii="Arial" w:hAnsi="Arial" w:cs="Arial"/>
                <w:sz w:val="18"/>
                <w:szCs w:val="18"/>
              </w:rPr>
              <w:t xml:space="preserve"> – skala 1:500</w:t>
            </w:r>
          </w:p>
        </w:tc>
        <w:tc>
          <w:tcPr>
            <w:tcW w:w="1083" w:type="dxa"/>
            <w:vAlign w:val="center"/>
          </w:tcPr>
          <w:p w14:paraId="17C58E66" w14:textId="0F1C810B" w:rsidR="001D17CE" w:rsidRPr="00E3095D" w:rsidRDefault="00023706" w:rsidP="00485773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</w:tbl>
    <w:p w14:paraId="28981770" w14:textId="77777777" w:rsidR="000D5661" w:rsidRDefault="000D5661" w:rsidP="000D5661">
      <w:pPr>
        <w:spacing w:line="360" w:lineRule="auto"/>
        <w:rPr>
          <w:rFonts w:ascii="Arial" w:hAnsi="Arial" w:cs="Arial"/>
        </w:rPr>
      </w:pPr>
    </w:p>
    <w:p w14:paraId="1D719E24" w14:textId="77777777" w:rsidR="00090E40" w:rsidRDefault="00090E40" w:rsidP="000D5661">
      <w:pPr>
        <w:spacing w:line="360" w:lineRule="auto"/>
        <w:rPr>
          <w:rFonts w:ascii="Arial" w:hAnsi="Arial" w:cs="Arial"/>
        </w:rPr>
      </w:pPr>
    </w:p>
    <w:p w14:paraId="2ACC87EC" w14:textId="77777777" w:rsidR="00090E40" w:rsidRDefault="00090E40" w:rsidP="000D5661">
      <w:pPr>
        <w:spacing w:line="360" w:lineRule="auto"/>
        <w:rPr>
          <w:rFonts w:ascii="Arial" w:hAnsi="Arial" w:cs="Arial"/>
        </w:rPr>
      </w:pPr>
    </w:p>
    <w:p w14:paraId="33B23D05" w14:textId="01CC8496" w:rsidR="005B45C1" w:rsidRDefault="000D5661" w:rsidP="00B66CB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br/>
      </w:r>
    </w:p>
    <w:p w14:paraId="1E072EDC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149D6287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74D98CC9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58FB009E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30538225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0EB489A1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3F10A434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7C783A00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2B560D69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1F4D2EEB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6F0DA291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79229387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3E828FD0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31D3FC73" w14:textId="77777777" w:rsidR="00B66CB1" w:rsidRDefault="00B66CB1" w:rsidP="00B66CB1">
      <w:pPr>
        <w:spacing w:line="360" w:lineRule="auto"/>
        <w:rPr>
          <w:rFonts w:ascii="Arial" w:hAnsi="Arial" w:cs="Arial"/>
          <w:sz w:val="24"/>
          <w:szCs w:val="24"/>
        </w:rPr>
      </w:pPr>
    </w:p>
    <w:p w14:paraId="026EDDE3" w14:textId="77777777" w:rsidR="00B66CB1" w:rsidRDefault="00B66CB1" w:rsidP="00B66CB1">
      <w:pPr>
        <w:pStyle w:val="Standard"/>
        <w:spacing w:line="360" w:lineRule="auto"/>
        <w:ind w:right="2268"/>
        <w:jc w:val="both"/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lastRenderedPageBreak/>
        <w:t>1</w:t>
      </w:r>
      <w:r w:rsidRPr="00B877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.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  <w:r w:rsidRPr="00B877C1">
        <w:rPr>
          <w:rFonts w:ascii="Arial" w:hAnsi="Arial" w:cs="Arial"/>
          <w:b/>
          <w:bCs/>
          <w:color w:val="000000"/>
          <w:spacing w:val="-142"/>
          <w:sz w:val="22"/>
          <w:szCs w:val="22"/>
          <w:u w:val="single"/>
        </w:rPr>
        <w:t xml:space="preserve"> </w:t>
      </w:r>
      <w:r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CH</w:t>
      </w:r>
      <w:r w:rsidRPr="00B877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A</w:t>
      </w:r>
      <w:r w:rsidRPr="00B877C1">
        <w:rPr>
          <w:rFonts w:ascii="Arial" w:hAnsi="Arial" w:cs="Arial"/>
          <w:b/>
          <w:bCs/>
          <w:color w:val="000000"/>
          <w:spacing w:val="1"/>
          <w:sz w:val="22"/>
          <w:szCs w:val="22"/>
          <w:u w:val="single"/>
        </w:rPr>
        <w:t>R</w:t>
      </w:r>
      <w:r w:rsidRPr="00B877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A</w:t>
      </w:r>
      <w:r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K</w:t>
      </w:r>
      <w:r w:rsidRPr="00B877C1">
        <w:rPr>
          <w:rFonts w:ascii="Arial" w:hAnsi="Arial" w:cs="Arial"/>
          <w:b/>
          <w:bCs/>
          <w:color w:val="000000"/>
          <w:spacing w:val="-2"/>
          <w:sz w:val="22"/>
          <w:szCs w:val="22"/>
          <w:u w:val="single"/>
        </w:rPr>
        <w:t>T</w:t>
      </w:r>
      <w:r w:rsidRPr="00B877C1">
        <w:rPr>
          <w:rFonts w:ascii="Arial" w:hAnsi="Arial" w:cs="Arial"/>
          <w:b/>
          <w:bCs/>
          <w:color w:val="000000"/>
          <w:spacing w:val="1"/>
          <w:sz w:val="22"/>
          <w:szCs w:val="22"/>
          <w:u w:val="single"/>
        </w:rPr>
        <w:t>E</w:t>
      </w:r>
      <w:r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R</w:t>
      </w:r>
      <w:r w:rsidRPr="00B877C1">
        <w:rPr>
          <w:rFonts w:ascii="Arial" w:hAnsi="Arial" w:cs="Arial"/>
          <w:b/>
          <w:bCs/>
          <w:color w:val="000000"/>
          <w:spacing w:val="2"/>
          <w:sz w:val="22"/>
          <w:szCs w:val="22"/>
          <w:u w:val="single"/>
        </w:rPr>
        <w:t>Y</w:t>
      </w:r>
      <w:r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S</w:t>
      </w:r>
      <w:r w:rsidRPr="00B877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T</w:t>
      </w:r>
      <w:r w:rsidRPr="00B877C1">
        <w:rPr>
          <w:rFonts w:ascii="Arial" w:hAnsi="Arial" w:cs="Arial"/>
          <w:b/>
          <w:bCs/>
          <w:color w:val="000000"/>
          <w:spacing w:val="2"/>
          <w:sz w:val="22"/>
          <w:szCs w:val="22"/>
          <w:u w:val="single"/>
        </w:rPr>
        <w:t>Y</w:t>
      </w:r>
      <w:r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K</w:t>
      </w:r>
      <w:r w:rsidRPr="00B877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A </w:t>
      </w:r>
      <w:r w:rsidRPr="00B877C1">
        <w:rPr>
          <w:rFonts w:ascii="Arial" w:hAnsi="Arial" w:cs="Arial"/>
          <w:b/>
          <w:bCs/>
          <w:color w:val="000000"/>
          <w:spacing w:val="-142"/>
          <w:sz w:val="22"/>
          <w:szCs w:val="22"/>
          <w:u w:val="single"/>
        </w:rPr>
        <w:t xml:space="preserve"> </w:t>
      </w:r>
      <w:r w:rsidRPr="00B877C1">
        <w:rPr>
          <w:rFonts w:ascii="Arial" w:hAnsi="Arial" w:cs="Arial"/>
          <w:b/>
          <w:bCs/>
          <w:color w:val="000000"/>
          <w:spacing w:val="-2"/>
          <w:sz w:val="22"/>
          <w:szCs w:val="22"/>
          <w:u w:val="single"/>
        </w:rPr>
        <w:t>T</w:t>
      </w:r>
      <w:r w:rsidRPr="00B877C1">
        <w:rPr>
          <w:rFonts w:ascii="Arial" w:hAnsi="Arial" w:cs="Arial"/>
          <w:b/>
          <w:bCs/>
          <w:color w:val="000000"/>
          <w:spacing w:val="1"/>
          <w:sz w:val="22"/>
          <w:szCs w:val="22"/>
          <w:u w:val="single"/>
        </w:rPr>
        <w:t>E</w:t>
      </w:r>
      <w:r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R</w:t>
      </w:r>
      <w:r w:rsidRPr="00B877C1">
        <w:rPr>
          <w:rFonts w:ascii="Arial" w:hAnsi="Arial" w:cs="Arial"/>
          <w:b/>
          <w:bCs/>
          <w:color w:val="000000"/>
          <w:spacing w:val="1"/>
          <w:sz w:val="22"/>
          <w:szCs w:val="22"/>
          <w:u w:val="single"/>
        </w:rPr>
        <w:t>E</w:t>
      </w:r>
      <w:r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NU:</w:t>
      </w:r>
    </w:p>
    <w:p w14:paraId="201EA5FA" w14:textId="77777777" w:rsidR="007531FC" w:rsidRDefault="007531FC" w:rsidP="00B66CB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260"/>
        </w:tabs>
        <w:autoSpaceDE w:val="0"/>
        <w:spacing w:before="16" w:line="240" w:lineRule="auto"/>
        <w:rPr>
          <w:rFonts w:ascii="Arial" w:hAnsi="Arial" w:cs="Arial"/>
          <w:b/>
          <w:bCs/>
          <w:color w:val="000000"/>
          <w:spacing w:val="-16"/>
          <w:u w:val="single"/>
        </w:rPr>
      </w:pPr>
    </w:p>
    <w:p w14:paraId="724303A3" w14:textId="77777777" w:rsidR="00B66CB1" w:rsidRPr="00B877C1" w:rsidRDefault="00B66CB1" w:rsidP="00B66CB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260"/>
        </w:tabs>
        <w:autoSpaceDE w:val="0"/>
        <w:spacing w:before="16" w:line="240" w:lineRule="auto"/>
      </w:pPr>
      <w:r>
        <w:rPr>
          <w:rFonts w:ascii="Arial" w:hAnsi="Arial" w:cs="Arial"/>
          <w:b/>
          <w:bCs/>
          <w:color w:val="000000"/>
          <w:spacing w:val="-16"/>
          <w:u w:val="single"/>
        </w:rPr>
        <w:t>1.1</w:t>
      </w:r>
      <w:r w:rsidRPr="00B877C1">
        <w:rPr>
          <w:rFonts w:ascii="Arial" w:hAnsi="Arial" w:cs="Arial"/>
          <w:b/>
          <w:bCs/>
          <w:color w:val="000000"/>
          <w:spacing w:val="-16"/>
          <w:u w:val="single"/>
        </w:rPr>
        <w:t xml:space="preserve">.  </w:t>
      </w:r>
      <w:r>
        <w:rPr>
          <w:rFonts w:ascii="Arial" w:hAnsi="Arial" w:cs="Arial"/>
          <w:b/>
          <w:bCs/>
          <w:color w:val="000000"/>
          <w:spacing w:val="1"/>
          <w:u w:val="single"/>
        </w:rPr>
        <w:t>Stan istniejący</w:t>
      </w:r>
      <w:r w:rsidRPr="00B877C1">
        <w:rPr>
          <w:rFonts w:ascii="Arial" w:hAnsi="Arial" w:cs="Arial"/>
          <w:b/>
          <w:bCs/>
          <w:color w:val="000000"/>
          <w:u w:val="single"/>
        </w:rPr>
        <w:t>:</w:t>
      </w:r>
    </w:p>
    <w:p w14:paraId="0FEF6A93" w14:textId="4DFF8E12" w:rsidR="00B66CB1" w:rsidRDefault="00B66CB1" w:rsidP="00B66CB1">
      <w:pPr>
        <w:widowControl w:val="0"/>
        <w:autoSpaceDE w:val="0"/>
        <w:spacing w:after="0" w:line="360" w:lineRule="auto"/>
        <w:ind w:right="67"/>
        <w:jc w:val="both"/>
        <w:rPr>
          <w:rFonts w:ascii="Arial" w:hAnsi="Arial" w:cs="Arial"/>
          <w:color w:val="000000"/>
        </w:rPr>
      </w:pPr>
      <w:r w:rsidRPr="004876F6">
        <w:rPr>
          <w:rFonts w:ascii="Arial" w:hAnsi="Arial" w:cs="Arial"/>
          <w:color w:val="000000"/>
        </w:rPr>
        <w:t>D</w:t>
      </w:r>
      <w:r w:rsidRPr="004876F6">
        <w:rPr>
          <w:rFonts w:ascii="Arial" w:hAnsi="Arial" w:cs="Arial"/>
          <w:color w:val="000000"/>
          <w:spacing w:val="-2"/>
        </w:rPr>
        <w:t>z</w:t>
      </w:r>
      <w:r w:rsidRPr="004876F6">
        <w:rPr>
          <w:rFonts w:ascii="Arial" w:hAnsi="Arial" w:cs="Arial"/>
          <w:color w:val="000000"/>
        </w:rPr>
        <w:t>iał</w:t>
      </w:r>
      <w:r w:rsidRPr="004876F6">
        <w:rPr>
          <w:rFonts w:ascii="Arial" w:hAnsi="Arial" w:cs="Arial"/>
          <w:color w:val="000000"/>
          <w:spacing w:val="-2"/>
        </w:rPr>
        <w:t>k</w:t>
      </w:r>
      <w:r>
        <w:rPr>
          <w:rFonts w:ascii="Arial" w:hAnsi="Arial" w:cs="Arial"/>
          <w:color w:val="000000"/>
        </w:rPr>
        <w:t>a</w:t>
      </w:r>
      <w:r w:rsidRPr="004876F6">
        <w:rPr>
          <w:rFonts w:ascii="Arial" w:hAnsi="Arial" w:cs="Arial"/>
          <w:color w:val="000000"/>
        </w:rPr>
        <w:t xml:space="preserve"> </w:t>
      </w:r>
      <w:r w:rsidRPr="004876F6">
        <w:rPr>
          <w:rFonts w:ascii="Arial" w:hAnsi="Arial" w:cs="Arial"/>
          <w:color w:val="000000"/>
          <w:spacing w:val="18"/>
        </w:rPr>
        <w:t xml:space="preserve"> </w:t>
      </w:r>
      <w:r>
        <w:rPr>
          <w:rFonts w:ascii="Arial" w:hAnsi="Arial" w:cs="Arial"/>
          <w:color w:val="000000"/>
        </w:rPr>
        <w:t xml:space="preserve">ewidencyjna nr </w:t>
      </w:r>
      <w:r>
        <w:rPr>
          <w:rFonts w:ascii="Arial" w:hAnsi="Arial" w:cs="Arial"/>
          <w:color w:val="000000"/>
        </w:rPr>
        <w:t>53</w:t>
      </w:r>
      <w:r>
        <w:rPr>
          <w:rFonts w:ascii="Arial" w:hAnsi="Arial" w:cs="Arial"/>
          <w:color w:val="000000"/>
        </w:rPr>
        <w:t>/3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 xml:space="preserve"> jest obecnie zagospodarowana </w:t>
      </w:r>
      <w:r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 xml:space="preserve">przez </w:t>
      </w:r>
      <w:r>
        <w:rPr>
          <w:rFonts w:ascii="Arial" w:hAnsi="Arial" w:cs="Arial"/>
          <w:color w:val="000000"/>
        </w:rPr>
        <w:t xml:space="preserve"> dwa ogrodzone place zabaw wraz z gojącymi pieszymi, chodniki, drogę wewnętrzną, zieleń urządzoną </w:t>
      </w:r>
      <w:r w:rsidR="001B0A38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nieurządzoną</w:t>
      </w:r>
      <w:r w:rsidR="001B0A38">
        <w:rPr>
          <w:rFonts w:ascii="Arial" w:hAnsi="Arial" w:cs="Arial"/>
          <w:color w:val="000000"/>
        </w:rPr>
        <w:t xml:space="preserve">. </w:t>
      </w:r>
    </w:p>
    <w:p w14:paraId="6ED8323C" w14:textId="77777777" w:rsidR="00B66CB1" w:rsidRPr="00692CAB" w:rsidRDefault="00B66CB1" w:rsidP="00B66CB1">
      <w:pPr>
        <w:pStyle w:val="Standard"/>
        <w:spacing w:line="360" w:lineRule="auto"/>
        <w:ind w:right="67"/>
        <w:jc w:val="both"/>
        <w:rPr>
          <w:rFonts w:ascii="Arial" w:hAnsi="Arial" w:cs="Arial"/>
          <w:color w:val="000000"/>
          <w:spacing w:val="1"/>
          <w:sz w:val="22"/>
          <w:szCs w:val="22"/>
        </w:rPr>
      </w:pPr>
      <w:r w:rsidRPr="00692CAB">
        <w:rPr>
          <w:rFonts w:ascii="Arial" w:hAnsi="Arial" w:cs="Arial"/>
          <w:color w:val="000000"/>
          <w:spacing w:val="1"/>
          <w:sz w:val="22"/>
          <w:szCs w:val="22"/>
        </w:rPr>
        <w:t xml:space="preserve">Teren przewidziany pod inwestycję jest obecnie </w:t>
      </w:r>
      <w:r>
        <w:rPr>
          <w:rFonts w:ascii="Arial" w:hAnsi="Arial" w:cs="Arial"/>
          <w:color w:val="000000"/>
          <w:spacing w:val="1"/>
          <w:sz w:val="22"/>
          <w:szCs w:val="22"/>
        </w:rPr>
        <w:t>niezagospodarowany.</w:t>
      </w:r>
    </w:p>
    <w:p w14:paraId="770C27C5" w14:textId="77777777" w:rsidR="00B66CB1" w:rsidRDefault="00B66CB1" w:rsidP="00B66CB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260"/>
        </w:tabs>
        <w:autoSpaceDE w:val="0"/>
        <w:spacing w:before="16" w:line="240" w:lineRule="auto"/>
        <w:rPr>
          <w:rFonts w:ascii="Arial" w:hAnsi="Arial" w:cs="Arial"/>
          <w:b/>
          <w:bCs/>
          <w:color w:val="000000"/>
          <w:spacing w:val="-16"/>
          <w:u w:val="single"/>
        </w:rPr>
      </w:pPr>
    </w:p>
    <w:p w14:paraId="285EBA10" w14:textId="77777777" w:rsidR="00B66CB1" w:rsidRPr="00F32472" w:rsidRDefault="00B66CB1" w:rsidP="00B66CB1">
      <w:pPr>
        <w:pStyle w:val="Standard"/>
        <w:tabs>
          <w:tab w:val="left" w:pos="9072"/>
        </w:tabs>
        <w:spacing w:line="360" w:lineRule="auto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1.2. Cel inwestycji</w:t>
      </w:r>
    </w:p>
    <w:p w14:paraId="5514B747" w14:textId="5FFA37A8" w:rsidR="00B66CB1" w:rsidRPr="00692CAB" w:rsidRDefault="00B66CB1" w:rsidP="00B66CB1">
      <w:pPr>
        <w:pStyle w:val="Standard"/>
        <w:tabs>
          <w:tab w:val="left" w:pos="7037"/>
          <w:tab w:val="left" w:pos="7657"/>
          <w:tab w:val="left" w:pos="9017"/>
          <w:tab w:val="left" w:pos="9517"/>
          <w:tab w:val="left" w:pos="10417"/>
          <w:tab w:val="left" w:pos="11697"/>
          <w:tab w:val="left" w:pos="12217"/>
          <w:tab w:val="left" w:pos="13837"/>
          <w:tab w:val="left" w:pos="15217"/>
          <w:tab w:val="left" w:pos="15577"/>
        </w:tabs>
        <w:spacing w:before="1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92CAB">
        <w:rPr>
          <w:rFonts w:ascii="Arial" w:hAnsi="Arial" w:cs="Arial"/>
          <w:sz w:val="22"/>
          <w:szCs w:val="22"/>
        </w:rPr>
        <w:t xml:space="preserve">Ogólnym założeniem jest </w:t>
      </w:r>
      <w:r w:rsidR="001B0A38">
        <w:rPr>
          <w:rFonts w:ascii="Arial" w:hAnsi="Arial" w:cs="Arial"/>
          <w:sz w:val="22"/>
          <w:szCs w:val="22"/>
        </w:rPr>
        <w:t>wy</w:t>
      </w:r>
      <w:r>
        <w:rPr>
          <w:rFonts w:ascii="Arial" w:hAnsi="Arial" w:cs="Arial"/>
          <w:sz w:val="22"/>
          <w:szCs w:val="22"/>
        </w:rPr>
        <w:t xml:space="preserve">posażenie istniejącego terenu w nowe </w:t>
      </w:r>
      <w:r w:rsidRPr="00692CAB">
        <w:rPr>
          <w:rFonts w:ascii="Arial" w:hAnsi="Arial" w:cs="Arial"/>
          <w:sz w:val="22"/>
          <w:szCs w:val="22"/>
        </w:rPr>
        <w:t xml:space="preserve">obiekty małej architektury zapewniające relaks i wypoczynek </w:t>
      </w:r>
      <w:r w:rsidR="001B0A38">
        <w:rPr>
          <w:rFonts w:ascii="Arial" w:hAnsi="Arial" w:cs="Arial"/>
          <w:sz w:val="22"/>
          <w:szCs w:val="22"/>
        </w:rPr>
        <w:t>opiekunom dzieci bawiących się na placach zabaw.</w:t>
      </w:r>
      <w:r>
        <w:rPr>
          <w:rFonts w:ascii="Arial" w:hAnsi="Arial" w:cs="Arial"/>
          <w:sz w:val="22"/>
          <w:szCs w:val="22"/>
        </w:rPr>
        <w:t xml:space="preserve">  </w:t>
      </w:r>
      <w:r w:rsidRPr="00692CAB">
        <w:rPr>
          <w:rFonts w:ascii="Arial" w:hAnsi="Arial" w:cs="Arial"/>
          <w:bCs/>
          <w:sz w:val="22"/>
          <w:szCs w:val="22"/>
        </w:rPr>
        <w:t>Zagospodarowanie terenu w ww. elementy zapewni ogó</w:t>
      </w:r>
      <w:r>
        <w:rPr>
          <w:rFonts w:ascii="Arial" w:hAnsi="Arial" w:cs="Arial"/>
          <w:bCs/>
          <w:sz w:val="22"/>
          <w:szCs w:val="22"/>
        </w:rPr>
        <w:t xml:space="preserve">lne uporządkowanie działki  </w:t>
      </w:r>
      <w:r w:rsidR="001B0A38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oraz </w:t>
      </w:r>
      <w:r w:rsidRPr="00692CAB">
        <w:rPr>
          <w:rFonts w:ascii="Arial" w:hAnsi="Arial" w:cs="Arial"/>
          <w:bCs/>
          <w:sz w:val="22"/>
          <w:szCs w:val="22"/>
        </w:rPr>
        <w:t>ukształtowanie jej układu przestrzennego.</w:t>
      </w:r>
    </w:p>
    <w:p w14:paraId="16C7F2DE" w14:textId="77777777" w:rsidR="00B66CB1" w:rsidRDefault="00B66CB1" w:rsidP="00B66CB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260"/>
        </w:tabs>
        <w:autoSpaceDE w:val="0"/>
        <w:spacing w:before="16" w:line="240" w:lineRule="auto"/>
        <w:rPr>
          <w:rFonts w:ascii="Arial" w:hAnsi="Arial" w:cs="Arial"/>
          <w:b/>
          <w:bCs/>
          <w:color w:val="000000"/>
          <w:spacing w:val="-16"/>
          <w:u w:val="single"/>
        </w:rPr>
      </w:pPr>
    </w:p>
    <w:p w14:paraId="0FBCDA7C" w14:textId="77777777" w:rsidR="00B66CB1" w:rsidRPr="00F32472" w:rsidRDefault="00B66CB1" w:rsidP="00B66CB1">
      <w:pPr>
        <w:pStyle w:val="Standard"/>
        <w:tabs>
          <w:tab w:val="left" w:pos="9072"/>
        </w:tabs>
        <w:spacing w:line="360" w:lineRule="auto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2. Inwentaryzacja terenu</w:t>
      </w:r>
    </w:p>
    <w:p w14:paraId="3E17A0FC" w14:textId="14787278" w:rsidR="001B0A38" w:rsidRDefault="00B66CB1" w:rsidP="00B66CB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260"/>
        </w:tabs>
        <w:autoSpaceDE w:val="0"/>
        <w:spacing w:before="16" w:line="36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Na terenie opracowania znajduj</w:t>
      </w:r>
      <w:r w:rsidR="001B0A38">
        <w:rPr>
          <w:rFonts w:ascii="Arial" w:hAnsi="Arial" w:cs="Arial"/>
          <w:lang w:eastAsia="en-US"/>
        </w:rPr>
        <w:t>e część istniejącego ogrodzenia placu zabaw oraz fragment utwardzenia</w:t>
      </w:r>
      <w:r w:rsidR="007531FC">
        <w:rPr>
          <w:rFonts w:ascii="Arial" w:hAnsi="Arial" w:cs="Arial"/>
          <w:lang w:eastAsia="en-US"/>
        </w:rPr>
        <w:t xml:space="preserve"> z kostki betonowej otoczonej obrzeżem betonowym.</w:t>
      </w:r>
    </w:p>
    <w:p w14:paraId="52D2251C" w14:textId="77777777" w:rsidR="007531FC" w:rsidRDefault="007531FC" w:rsidP="00B66CB1">
      <w:pPr>
        <w:pStyle w:val="Standard"/>
        <w:tabs>
          <w:tab w:val="left" w:pos="7037"/>
        </w:tabs>
        <w:spacing w:before="26" w:line="360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9E58728" w14:textId="77777777" w:rsidR="00B66CB1" w:rsidRDefault="00B66CB1" w:rsidP="00B66CB1">
      <w:pPr>
        <w:pStyle w:val="Standard"/>
        <w:tabs>
          <w:tab w:val="left" w:pos="7037"/>
        </w:tabs>
        <w:spacing w:before="26" w:line="360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2</w:t>
      </w:r>
      <w:r w:rsidRPr="00B877C1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1</w:t>
      </w:r>
      <w:r w:rsidRPr="00B877C1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Elementy do usunięcia</w:t>
      </w:r>
    </w:p>
    <w:p w14:paraId="65A0F9B6" w14:textId="6CA67CCA" w:rsidR="00B66CB1" w:rsidRDefault="007531FC" w:rsidP="00B66CB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Nie przewiduje się demontażu ani rozbiórki elementów wyposażenia terenu</w:t>
      </w:r>
    </w:p>
    <w:p w14:paraId="2F6E84B9" w14:textId="77777777" w:rsidR="007531FC" w:rsidRDefault="007531FC" w:rsidP="0048463B">
      <w:pPr>
        <w:rPr>
          <w:rFonts w:ascii="Arial" w:hAnsi="Arial" w:cs="Arial"/>
          <w:sz w:val="24"/>
          <w:szCs w:val="24"/>
        </w:rPr>
      </w:pPr>
    </w:p>
    <w:p w14:paraId="3DE678C6" w14:textId="77777777" w:rsidR="007531FC" w:rsidRDefault="007531FC" w:rsidP="0048463B">
      <w:pPr>
        <w:rPr>
          <w:rFonts w:ascii="Arial" w:hAnsi="Arial" w:cs="Arial"/>
          <w:b/>
        </w:rPr>
      </w:pPr>
    </w:p>
    <w:p w14:paraId="4DB411AB" w14:textId="77777777" w:rsidR="007531FC" w:rsidRDefault="007531FC" w:rsidP="0048463B">
      <w:pPr>
        <w:rPr>
          <w:rFonts w:ascii="Arial" w:hAnsi="Arial" w:cs="Arial"/>
          <w:b/>
        </w:rPr>
      </w:pPr>
    </w:p>
    <w:p w14:paraId="1016A517" w14:textId="77777777" w:rsidR="007531FC" w:rsidRDefault="007531FC" w:rsidP="0048463B">
      <w:pPr>
        <w:rPr>
          <w:rFonts w:ascii="Arial" w:hAnsi="Arial" w:cs="Arial"/>
          <w:b/>
        </w:rPr>
      </w:pPr>
    </w:p>
    <w:p w14:paraId="4FC82046" w14:textId="77777777" w:rsidR="007531FC" w:rsidRDefault="007531FC" w:rsidP="0048463B">
      <w:pPr>
        <w:rPr>
          <w:rFonts w:ascii="Arial" w:hAnsi="Arial" w:cs="Arial"/>
          <w:b/>
        </w:rPr>
      </w:pPr>
    </w:p>
    <w:p w14:paraId="4B8AEAC1" w14:textId="77777777" w:rsidR="007531FC" w:rsidRDefault="007531FC" w:rsidP="0048463B">
      <w:pPr>
        <w:rPr>
          <w:rFonts w:ascii="Arial" w:hAnsi="Arial" w:cs="Arial"/>
          <w:b/>
        </w:rPr>
      </w:pPr>
    </w:p>
    <w:p w14:paraId="2B5CD956" w14:textId="77777777" w:rsidR="007531FC" w:rsidRDefault="007531FC" w:rsidP="0048463B">
      <w:pPr>
        <w:rPr>
          <w:rFonts w:ascii="Arial" w:hAnsi="Arial" w:cs="Arial"/>
          <w:b/>
        </w:rPr>
      </w:pPr>
    </w:p>
    <w:p w14:paraId="240A8F50" w14:textId="77777777" w:rsidR="007531FC" w:rsidRDefault="007531FC" w:rsidP="0048463B">
      <w:pPr>
        <w:rPr>
          <w:rFonts w:ascii="Arial" w:hAnsi="Arial" w:cs="Arial"/>
          <w:b/>
        </w:rPr>
      </w:pPr>
    </w:p>
    <w:p w14:paraId="4428A616" w14:textId="77777777" w:rsidR="007531FC" w:rsidRDefault="007531FC" w:rsidP="0048463B">
      <w:pPr>
        <w:rPr>
          <w:rFonts w:ascii="Arial" w:hAnsi="Arial" w:cs="Arial"/>
          <w:b/>
        </w:rPr>
      </w:pPr>
    </w:p>
    <w:p w14:paraId="66787268" w14:textId="77777777" w:rsidR="007531FC" w:rsidRDefault="007531FC" w:rsidP="0048463B">
      <w:pPr>
        <w:rPr>
          <w:rFonts w:ascii="Arial" w:hAnsi="Arial" w:cs="Arial"/>
          <w:b/>
        </w:rPr>
      </w:pPr>
    </w:p>
    <w:p w14:paraId="55499A5B" w14:textId="62E69356" w:rsidR="007B4FF8" w:rsidRDefault="007B4FF8" w:rsidP="0048463B"/>
    <w:sectPr w:rsidR="007B4FF8" w:rsidSect="008721C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CEAC8" w14:textId="77777777" w:rsidR="00673C40" w:rsidRDefault="00673C40" w:rsidP="0053550A">
      <w:pPr>
        <w:spacing w:after="0" w:line="240" w:lineRule="auto"/>
      </w:pPr>
      <w:r>
        <w:separator/>
      </w:r>
    </w:p>
  </w:endnote>
  <w:endnote w:type="continuationSeparator" w:id="0">
    <w:p w14:paraId="4231B01E" w14:textId="77777777" w:rsidR="00673C40" w:rsidRDefault="00673C40" w:rsidP="00535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2001385"/>
      <w:docPartObj>
        <w:docPartGallery w:val="Page Numbers (Bottom of Page)"/>
        <w:docPartUnique/>
      </w:docPartObj>
    </w:sdtPr>
    <w:sdtEndPr/>
    <w:sdtContent>
      <w:p w14:paraId="423C3F75" w14:textId="77777777" w:rsidR="00DE4934" w:rsidRDefault="00DE49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997">
          <w:rPr>
            <w:noProof/>
          </w:rPr>
          <w:t>3</w:t>
        </w:r>
        <w:r>
          <w:fldChar w:fldCharType="end"/>
        </w:r>
      </w:p>
    </w:sdtContent>
  </w:sdt>
  <w:p w14:paraId="1C5B40A0" w14:textId="77777777" w:rsidR="00DE4934" w:rsidRDefault="00DE49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032AC" w14:textId="77777777" w:rsidR="00673C40" w:rsidRDefault="00673C40" w:rsidP="0053550A">
      <w:pPr>
        <w:spacing w:after="0" w:line="240" w:lineRule="auto"/>
      </w:pPr>
      <w:r>
        <w:separator/>
      </w:r>
    </w:p>
  </w:footnote>
  <w:footnote w:type="continuationSeparator" w:id="0">
    <w:p w14:paraId="4196F495" w14:textId="77777777" w:rsidR="00673C40" w:rsidRDefault="00673C40" w:rsidP="00535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97"/>
      <w:gridCol w:w="5775"/>
    </w:tblGrid>
    <w:tr w:rsidR="00DE4934" w:rsidRPr="00C648D7" w14:paraId="29FA2427" w14:textId="77777777" w:rsidTr="00E83D3A">
      <w:tc>
        <w:tcPr>
          <w:tcW w:w="3369" w:type="dxa"/>
        </w:tcPr>
        <w:p w14:paraId="4D03E7DB" w14:textId="27C8BE73" w:rsidR="00DE4934" w:rsidRDefault="00DE4934" w:rsidP="00E83D3A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B3EFB8C" wp14:editId="1A45056D">
                <wp:extent cx="714375" cy="676957"/>
                <wp:effectExtent l="0" t="0" r="0" b="889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nowe2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894" cy="6821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19" w:type="dxa"/>
        </w:tcPr>
        <w:p w14:paraId="29E299B2" w14:textId="2CA3E914" w:rsidR="00DE4934" w:rsidRDefault="00DE4934" w:rsidP="00E83D3A">
          <w:pPr>
            <w:pStyle w:val="Nagwek"/>
            <w:rPr>
              <w:sz w:val="18"/>
              <w:szCs w:val="20"/>
            </w:rPr>
          </w:pPr>
          <w:r w:rsidRPr="00B63F88">
            <w:rPr>
              <w:b/>
              <w:sz w:val="20"/>
              <w:szCs w:val="20"/>
            </w:rPr>
            <w:t xml:space="preserve">Land Art Projekt </w:t>
          </w:r>
          <w:r>
            <w:rPr>
              <w:b/>
              <w:sz w:val="20"/>
              <w:szCs w:val="20"/>
            </w:rPr>
            <w:t>Sp. z o.o.</w:t>
          </w:r>
          <w:r>
            <w:rPr>
              <w:szCs w:val="20"/>
            </w:rPr>
            <w:br/>
          </w:r>
          <w:r w:rsidRPr="00C648D7">
            <w:rPr>
              <w:sz w:val="18"/>
              <w:szCs w:val="20"/>
            </w:rPr>
            <w:t xml:space="preserve">ul. </w:t>
          </w:r>
          <w:r>
            <w:rPr>
              <w:sz w:val="18"/>
              <w:szCs w:val="20"/>
            </w:rPr>
            <w:t xml:space="preserve">Lipowa 3/24,30-702 Kraków, </w:t>
          </w:r>
          <w:r w:rsidRPr="00C648D7">
            <w:rPr>
              <w:sz w:val="18"/>
              <w:szCs w:val="20"/>
            </w:rPr>
            <w:t>tel. 504-986-585, 698-628-701</w:t>
          </w:r>
          <w:r w:rsidRPr="00C648D7">
            <w:rPr>
              <w:sz w:val="18"/>
              <w:szCs w:val="20"/>
            </w:rPr>
            <w:br/>
            <w:t xml:space="preserve">e-mail: </w:t>
          </w:r>
          <w:hyperlink r:id="rId2" w:history="1">
            <w:r w:rsidRPr="00B63F88">
              <w:rPr>
                <w:rStyle w:val="Hipercze"/>
                <w:sz w:val="18"/>
                <w:szCs w:val="20"/>
              </w:rPr>
              <w:t>landartprojekt@wp.pl</w:t>
            </w:r>
          </w:hyperlink>
        </w:p>
        <w:p w14:paraId="752F1309" w14:textId="77777777" w:rsidR="00DE4934" w:rsidRPr="00C648D7" w:rsidRDefault="00DE4934" w:rsidP="00E83D3A">
          <w:pPr>
            <w:pStyle w:val="Nagwek"/>
            <w:rPr>
              <w:sz w:val="20"/>
              <w:szCs w:val="20"/>
            </w:rPr>
          </w:pPr>
        </w:p>
      </w:tc>
    </w:tr>
  </w:tbl>
  <w:p w14:paraId="7C49A496" w14:textId="77777777" w:rsidR="00DE4934" w:rsidRDefault="00DE49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E22AC3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9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>
      <w:start w:val="1"/>
      <w:numFmt w:val="decimal"/>
      <w:lvlText w:val="%3."/>
      <w:lvlJc w:val="left"/>
      <w:pPr>
        <w:tabs>
          <w:tab w:val="num" w:pos="1647"/>
        </w:tabs>
        <w:ind w:left="1647" w:hanging="360"/>
      </w:pPr>
    </w:lvl>
    <w:lvl w:ilvl="3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>
      <w:start w:val="1"/>
      <w:numFmt w:val="decimal"/>
      <w:lvlText w:val="%5."/>
      <w:lvlJc w:val="left"/>
      <w:pPr>
        <w:tabs>
          <w:tab w:val="num" w:pos="2367"/>
        </w:tabs>
        <w:ind w:left="2367" w:hanging="360"/>
      </w:pPr>
    </w:lvl>
    <w:lvl w:ilvl="5">
      <w:start w:val="1"/>
      <w:numFmt w:val="decimal"/>
      <w:lvlText w:val="%6."/>
      <w:lvlJc w:val="left"/>
      <w:pPr>
        <w:tabs>
          <w:tab w:val="num" w:pos="2727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</w:lvl>
    <w:lvl w:ilvl="7">
      <w:start w:val="1"/>
      <w:numFmt w:val="decimal"/>
      <w:lvlText w:val="%8."/>
      <w:lvlJc w:val="left"/>
      <w:pPr>
        <w:tabs>
          <w:tab w:val="num" w:pos="3447"/>
        </w:tabs>
        <w:ind w:left="3447" w:hanging="360"/>
      </w:pPr>
    </w:lvl>
    <w:lvl w:ilvl="8">
      <w:start w:val="1"/>
      <w:numFmt w:val="decimal"/>
      <w:lvlText w:val="%9."/>
      <w:lvlJc w:val="left"/>
      <w:pPr>
        <w:tabs>
          <w:tab w:val="num" w:pos="3807"/>
        </w:tabs>
        <w:ind w:left="3807" w:hanging="360"/>
      </w:p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75"/>
        </w:tabs>
        <w:ind w:left="127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635"/>
        </w:tabs>
        <w:ind w:left="163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55"/>
        </w:tabs>
        <w:ind w:left="235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715"/>
        </w:tabs>
        <w:ind w:left="271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435"/>
        </w:tabs>
        <w:ind w:left="343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95"/>
        </w:tabs>
        <w:ind w:left="3795" w:hanging="360"/>
      </w:pPr>
      <w:rPr>
        <w:rFonts w:ascii="OpenSymbol" w:hAnsi="OpenSymbol" w:cs="OpenSymbol"/>
      </w:rPr>
    </w:lvl>
  </w:abstractNum>
  <w:abstractNum w:abstractNumId="9" w15:restartNumberingAfterBreak="0">
    <w:nsid w:val="00000014"/>
    <w:multiLevelType w:val="multilevel"/>
    <w:tmpl w:val="00000014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sz w:val="22"/>
        <w:szCs w:val="22"/>
        <w:u w:val="none"/>
        <w:effect w:val="none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sz w:val="22"/>
        <w:szCs w:val="22"/>
        <w:u w:val="none"/>
        <w:effect w:val="none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000000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sz w:val="22"/>
        <w:szCs w:val="22"/>
        <w:u w:val="none"/>
        <w:effect w:val="none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000000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0"/>
        <w:sz w:val="22"/>
        <w:szCs w:val="22"/>
      </w:rPr>
    </w:lvl>
  </w:abstractNum>
  <w:abstractNum w:abstractNumId="10" w15:restartNumberingAfterBreak="0">
    <w:nsid w:val="00000015"/>
    <w:multiLevelType w:val="multilevel"/>
    <w:tmpl w:val="00000015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sz w:val="22"/>
        <w:szCs w:val="22"/>
        <w:u w:val="none"/>
        <w:effect w:val="none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sz w:val="22"/>
        <w:szCs w:val="22"/>
        <w:u w:val="none"/>
        <w:effect w:val="none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sz w:val="22"/>
        <w:szCs w:val="22"/>
        <w:u w:val="none"/>
        <w:effect w:val="none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16"/>
    <w:multiLevelType w:val="multilevel"/>
    <w:tmpl w:val="BE16F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trike w:val="0"/>
        <w:dstrike w:val="0"/>
        <w:sz w:val="20"/>
        <w:szCs w:val="20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trike w:val="0"/>
        <w:dstrike w:val="0"/>
        <w:sz w:val="20"/>
        <w:szCs w:val="20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trike w:val="0"/>
        <w:dstrike w:val="0"/>
        <w:sz w:val="20"/>
        <w:szCs w:val="20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7"/>
    <w:multiLevelType w:val="multilevel"/>
    <w:tmpl w:val="000000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18"/>
    <w:multiLevelType w:val="multilevel"/>
    <w:tmpl w:val="000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19"/>
    <w:multiLevelType w:val="multilevel"/>
    <w:tmpl w:val="000000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1D"/>
    <w:multiLevelType w:val="multilevel"/>
    <w:tmpl w:val="0000001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trike w:val="0"/>
        <w:dstrike w:val="0"/>
        <w:sz w:val="20"/>
        <w:szCs w:val="20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trike w:val="0"/>
        <w:dstrike w:val="0"/>
        <w:sz w:val="20"/>
        <w:szCs w:val="20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trike w:val="0"/>
        <w:dstrike w:val="0"/>
        <w:sz w:val="20"/>
        <w:szCs w:val="20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03673601"/>
    <w:multiLevelType w:val="hybridMultilevel"/>
    <w:tmpl w:val="0D76B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DF5372"/>
    <w:multiLevelType w:val="multilevel"/>
    <w:tmpl w:val="12769FE6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 w15:restartNumberingAfterBreak="0">
    <w:nsid w:val="10E6086E"/>
    <w:multiLevelType w:val="hybridMultilevel"/>
    <w:tmpl w:val="25F0B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EC588D"/>
    <w:multiLevelType w:val="hybridMultilevel"/>
    <w:tmpl w:val="A6FA5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3B49D0"/>
    <w:multiLevelType w:val="hybridMultilevel"/>
    <w:tmpl w:val="E2043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0C2199"/>
    <w:multiLevelType w:val="hybridMultilevel"/>
    <w:tmpl w:val="0AB89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F1265"/>
    <w:multiLevelType w:val="hybridMultilevel"/>
    <w:tmpl w:val="F3744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D758F8"/>
    <w:multiLevelType w:val="multilevel"/>
    <w:tmpl w:val="D8245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0AC3771"/>
    <w:multiLevelType w:val="multilevel"/>
    <w:tmpl w:val="6D96A92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6" w15:restartNumberingAfterBreak="0">
    <w:nsid w:val="4B483BFA"/>
    <w:multiLevelType w:val="multilevel"/>
    <w:tmpl w:val="5FEEB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DA453E"/>
    <w:multiLevelType w:val="hybridMultilevel"/>
    <w:tmpl w:val="556EB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C7CF5"/>
    <w:multiLevelType w:val="hybridMultilevel"/>
    <w:tmpl w:val="474CB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B332A6"/>
    <w:multiLevelType w:val="hybridMultilevel"/>
    <w:tmpl w:val="6ED2E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93041"/>
    <w:multiLevelType w:val="multilevel"/>
    <w:tmpl w:val="C74C2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D474F5"/>
    <w:multiLevelType w:val="hybridMultilevel"/>
    <w:tmpl w:val="6BFC4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4A7019"/>
    <w:multiLevelType w:val="hybridMultilevel"/>
    <w:tmpl w:val="69622B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887A61"/>
    <w:multiLevelType w:val="hybridMultilevel"/>
    <w:tmpl w:val="46467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01818"/>
    <w:multiLevelType w:val="hybridMultilevel"/>
    <w:tmpl w:val="D32499FE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pStyle w:val="Nagwek3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6D466246"/>
    <w:multiLevelType w:val="hybridMultilevel"/>
    <w:tmpl w:val="A92C79C0"/>
    <w:lvl w:ilvl="0" w:tplc="041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6" w15:restartNumberingAfterBreak="0">
    <w:nsid w:val="6E714366"/>
    <w:multiLevelType w:val="multilevel"/>
    <w:tmpl w:val="A1C4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59764A"/>
    <w:multiLevelType w:val="hybridMultilevel"/>
    <w:tmpl w:val="9BB62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D66C1A"/>
    <w:multiLevelType w:val="multilevel"/>
    <w:tmpl w:val="EE70F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992E62"/>
    <w:multiLevelType w:val="multilevel"/>
    <w:tmpl w:val="5B16B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4"/>
  </w:num>
  <w:num w:numId="2">
    <w:abstractNumId w:val="17"/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5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0"/>
  </w:num>
  <w:num w:numId="15">
    <w:abstractNumId w:val="25"/>
  </w:num>
  <w:num w:numId="16">
    <w:abstractNumId w:val="18"/>
  </w:num>
  <w:num w:numId="17">
    <w:abstractNumId w:val="18"/>
    <w:lvlOverride w:ilvl="0">
      <w:startOverride w:val="1"/>
    </w:lvlOverride>
  </w:num>
  <w:num w:numId="18">
    <w:abstractNumId w:val="10"/>
  </w:num>
  <w:num w:numId="19">
    <w:abstractNumId w:val="9"/>
  </w:num>
  <w:num w:numId="20">
    <w:abstractNumId w:val="15"/>
  </w:num>
  <w:num w:numId="21">
    <w:abstractNumId w:val="38"/>
  </w:num>
  <w:num w:numId="22">
    <w:abstractNumId w:val="30"/>
  </w:num>
  <w:num w:numId="23">
    <w:abstractNumId w:val="16"/>
  </w:num>
  <w:num w:numId="24">
    <w:abstractNumId w:val="12"/>
  </w:num>
  <w:num w:numId="25">
    <w:abstractNumId w:val="11"/>
  </w:num>
  <w:num w:numId="26">
    <w:abstractNumId w:val="13"/>
  </w:num>
  <w:num w:numId="27">
    <w:abstractNumId w:val="14"/>
  </w:num>
  <w:num w:numId="28">
    <w:abstractNumId w:val="39"/>
  </w:num>
  <w:num w:numId="29">
    <w:abstractNumId w:val="26"/>
  </w:num>
  <w:num w:numId="30">
    <w:abstractNumId w:val="24"/>
  </w:num>
  <w:num w:numId="31">
    <w:abstractNumId w:val="29"/>
  </w:num>
  <w:num w:numId="32">
    <w:abstractNumId w:val="27"/>
  </w:num>
  <w:num w:numId="33">
    <w:abstractNumId w:val="33"/>
  </w:num>
  <w:num w:numId="34">
    <w:abstractNumId w:val="21"/>
  </w:num>
  <w:num w:numId="35">
    <w:abstractNumId w:val="28"/>
  </w:num>
  <w:num w:numId="36">
    <w:abstractNumId w:val="19"/>
  </w:num>
  <w:num w:numId="37">
    <w:abstractNumId w:val="31"/>
  </w:num>
  <w:num w:numId="38">
    <w:abstractNumId w:val="36"/>
  </w:num>
  <w:num w:numId="39">
    <w:abstractNumId w:val="32"/>
  </w:num>
  <w:num w:numId="40">
    <w:abstractNumId w:val="20"/>
  </w:num>
  <w:num w:numId="41">
    <w:abstractNumId w:val="37"/>
  </w:num>
  <w:num w:numId="42">
    <w:abstractNumId w:val="23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80"/>
    <w:rsid w:val="00004E7C"/>
    <w:rsid w:val="00005F8A"/>
    <w:rsid w:val="00007078"/>
    <w:rsid w:val="00007420"/>
    <w:rsid w:val="00007665"/>
    <w:rsid w:val="000076A8"/>
    <w:rsid w:val="00010FF2"/>
    <w:rsid w:val="00013CD8"/>
    <w:rsid w:val="00014A15"/>
    <w:rsid w:val="00017FA4"/>
    <w:rsid w:val="000201F6"/>
    <w:rsid w:val="00021A4C"/>
    <w:rsid w:val="00022DEE"/>
    <w:rsid w:val="00023706"/>
    <w:rsid w:val="0002565C"/>
    <w:rsid w:val="00034080"/>
    <w:rsid w:val="00034775"/>
    <w:rsid w:val="00042F95"/>
    <w:rsid w:val="000437A5"/>
    <w:rsid w:val="00047E87"/>
    <w:rsid w:val="00054AAC"/>
    <w:rsid w:val="000578C1"/>
    <w:rsid w:val="0006242C"/>
    <w:rsid w:val="000765A0"/>
    <w:rsid w:val="00076BF1"/>
    <w:rsid w:val="000801A4"/>
    <w:rsid w:val="000827BA"/>
    <w:rsid w:val="00083326"/>
    <w:rsid w:val="00084EDE"/>
    <w:rsid w:val="000850EE"/>
    <w:rsid w:val="00085F24"/>
    <w:rsid w:val="00090E40"/>
    <w:rsid w:val="00090FEB"/>
    <w:rsid w:val="000932F8"/>
    <w:rsid w:val="00095771"/>
    <w:rsid w:val="000979E7"/>
    <w:rsid w:val="000A4B1F"/>
    <w:rsid w:val="000A6B22"/>
    <w:rsid w:val="000B1B23"/>
    <w:rsid w:val="000B4879"/>
    <w:rsid w:val="000C53DE"/>
    <w:rsid w:val="000C5EEA"/>
    <w:rsid w:val="000C7BDF"/>
    <w:rsid w:val="000D5661"/>
    <w:rsid w:val="000D5C77"/>
    <w:rsid w:val="000D5CA3"/>
    <w:rsid w:val="000E079E"/>
    <w:rsid w:val="000E380C"/>
    <w:rsid w:val="000E3B66"/>
    <w:rsid w:val="000E44AE"/>
    <w:rsid w:val="000E525A"/>
    <w:rsid w:val="000F3819"/>
    <w:rsid w:val="000F4AE6"/>
    <w:rsid w:val="000F4BED"/>
    <w:rsid w:val="000F55A7"/>
    <w:rsid w:val="00100FD4"/>
    <w:rsid w:val="001013EE"/>
    <w:rsid w:val="001063BC"/>
    <w:rsid w:val="0011502A"/>
    <w:rsid w:val="00116720"/>
    <w:rsid w:val="001167A5"/>
    <w:rsid w:val="001176B4"/>
    <w:rsid w:val="00120AA0"/>
    <w:rsid w:val="00126CD4"/>
    <w:rsid w:val="00132FAD"/>
    <w:rsid w:val="00136C1B"/>
    <w:rsid w:val="001402B0"/>
    <w:rsid w:val="001414B1"/>
    <w:rsid w:val="00151AAC"/>
    <w:rsid w:val="00151AF4"/>
    <w:rsid w:val="00154EF8"/>
    <w:rsid w:val="00161365"/>
    <w:rsid w:val="00161441"/>
    <w:rsid w:val="001632BC"/>
    <w:rsid w:val="001643EC"/>
    <w:rsid w:val="00165CED"/>
    <w:rsid w:val="00165FA3"/>
    <w:rsid w:val="00166CDE"/>
    <w:rsid w:val="00166F50"/>
    <w:rsid w:val="00174000"/>
    <w:rsid w:val="001811A1"/>
    <w:rsid w:val="00192714"/>
    <w:rsid w:val="00192F2D"/>
    <w:rsid w:val="001932AE"/>
    <w:rsid w:val="001943A4"/>
    <w:rsid w:val="001964CC"/>
    <w:rsid w:val="00196514"/>
    <w:rsid w:val="00197285"/>
    <w:rsid w:val="001A0E87"/>
    <w:rsid w:val="001A20D4"/>
    <w:rsid w:val="001A293E"/>
    <w:rsid w:val="001B0A38"/>
    <w:rsid w:val="001B2989"/>
    <w:rsid w:val="001B3647"/>
    <w:rsid w:val="001B3BD1"/>
    <w:rsid w:val="001B4075"/>
    <w:rsid w:val="001B74B4"/>
    <w:rsid w:val="001B7F13"/>
    <w:rsid w:val="001C0A96"/>
    <w:rsid w:val="001C270B"/>
    <w:rsid w:val="001C3DAA"/>
    <w:rsid w:val="001C6198"/>
    <w:rsid w:val="001C6606"/>
    <w:rsid w:val="001D17CE"/>
    <w:rsid w:val="001E1A68"/>
    <w:rsid w:val="001E340F"/>
    <w:rsid w:val="001E35E6"/>
    <w:rsid w:val="001E6F27"/>
    <w:rsid w:val="001E7313"/>
    <w:rsid w:val="001E763C"/>
    <w:rsid w:val="001F08A2"/>
    <w:rsid w:val="001F442F"/>
    <w:rsid w:val="001F69A7"/>
    <w:rsid w:val="00202E78"/>
    <w:rsid w:val="0020618C"/>
    <w:rsid w:val="0020732D"/>
    <w:rsid w:val="0021289D"/>
    <w:rsid w:val="002155DD"/>
    <w:rsid w:val="0022643E"/>
    <w:rsid w:val="0023170A"/>
    <w:rsid w:val="00232204"/>
    <w:rsid w:val="002325A7"/>
    <w:rsid w:val="00233696"/>
    <w:rsid w:val="002346DB"/>
    <w:rsid w:val="00234809"/>
    <w:rsid w:val="00234ACD"/>
    <w:rsid w:val="0023501E"/>
    <w:rsid w:val="00236677"/>
    <w:rsid w:val="00240F23"/>
    <w:rsid w:val="00243311"/>
    <w:rsid w:val="00245401"/>
    <w:rsid w:val="00246759"/>
    <w:rsid w:val="00250E75"/>
    <w:rsid w:val="00252D1D"/>
    <w:rsid w:val="00255BD4"/>
    <w:rsid w:val="0026109C"/>
    <w:rsid w:val="00267E38"/>
    <w:rsid w:val="00271B78"/>
    <w:rsid w:val="00283D6A"/>
    <w:rsid w:val="00284477"/>
    <w:rsid w:val="002850D7"/>
    <w:rsid w:val="002860E0"/>
    <w:rsid w:val="00291C13"/>
    <w:rsid w:val="002937C3"/>
    <w:rsid w:val="002A1060"/>
    <w:rsid w:val="002A58C2"/>
    <w:rsid w:val="002A7008"/>
    <w:rsid w:val="002B173D"/>
    <w:rsid w:val="002B7713"/>
    <w:rsid w:val="002C1724"/>
    <w:rsid w:val="002C344D"/>
    <w:rsid w:val="002C4062"/>
    <w:rsid w:val="002C4DF3"/>
    <w:rsid w:val="002C7A50"/>
    <w:rsid w:val="002C7E7B"/>
    <w:rsid w:val="002D0A9D"/>
    <w:rsid w:val="002D387A"/>
    <w:rsid w:val="002E0499"/>
    <w:rsid w:val="002E090E"/>
    <w:rsid w:val="002E3232"/>
    <w:rsid w:val="002E44F5"/>
    <w:rsid w:val="002F11EF"/>
    <w:rsid w:val="002F1355"/>
    <w:rsid w:val="002F2A3C"/>
    <w:rsid w:val="002F6C64"/>
    <w:rsid w:val="00301B45"/>
    <w:rsid w:val="003027F4"/>
    <w:rsid w:val="003036D8"/>
    <w:rsid w:val="00306E5B"/>
    <w:rsid w:val="003074E9"/>
    <w:rsid w:val="00310286"/>
    <w:rsid w:val="00310838"/>
    <w:rsid w:val="003116D9"/>
    <w:rsid w:val="00316D64"/>
    <w:rsid w:val="00322E71"/>
    <w:rsid w:val="003244E2"/>
    <w:rsid w:val="0033328C"/>
    <w:rsid w:val="003356C1"/>
    <w:rsid w:val="00336AD8"/>
    <w:rsid w:val="00344116"/>
    <w:rsid w:val="00351DDC"/>
    <w:rsid w:val="00352618"/>
    <w:rsid w:val="003533B1"/>
    <w:rsid w:val="00354F18"/>
    <w:rsid w:val="00355CBA"/>
    <w:rsid w:val="00357294"/>
    <w:rsid w:val="00357406"/>
    <w:rsid w:val="003600A7"/>
    <w:rsid w:val="00360863"/>
    <w:rsid w:val="003631B1"/>
    <w:rsid w:val="00363492"/>
    <w:rsid w:val="00365A26"/>
    <w:rsid w:val="003663BE"/>
    <w:rsid w:val="003664A4"/>
    <w:rsid w:val="003721A4"/>
    <w:rsid w:val="00373631"/>
    <w:rsid w:val="003748ED"/>
    <w:rsid w:val="00382CB0"/>
    <w:rsid w:val="00384023"/>
    <w:rsid w:val="0038496F"/>
    <w:rsid w:val="00384EEB"/>
    <w:rsid w:val="003856EF"/>
    <w:rsid w:val="003876AD"/>
    <w:rsid w:val="003947B4"/>
    <w:rsid w:val="00396237"/>
    <w:rsid w:val="003A0F6B"/>
    <w:rsid w:val="003A1AAB"/>
    <w:rsid w:val="003A4EAB"/>
    <w:rsid w:val="003A62DA"/>
    <w:rsid w:val="003B067A"/>
    <w:rsid w:val="003B3E05"/>
    <w:rsid w:val="003B4275"/>
    <w:rsid w:val="003C2D23"/>
    <w:rsid w:val="003C5E0C"/>
    <w:rsid w:val="003C6925"/>
    <w:rsid w:val="003D0C9A"/>
    <w:rsid w:val="003D1F2C"/>
    <w:rsid w:val="003D43B6"/>
    <w:rsid w:val="003D5222"/>
    <w:rsid w:val="003D76E0"/>
    <w:rsid w:val="003E14D9"/>
    <w:rsid w:val="003E3C84"/>
    <w:rsid w:val="003E6FDB"/>
    <w:rsid w:val="003F1862"/>
    <w:rsid w:val="003F5F96"/>
    <w:rsid w:val="004007DA"/>
    <w:rsid w:val="004015F6"/>
    <w:rsid w:val="00402136"/>
    <w:rsid w:val="004114E5"/>
    <w:rsid w:val="00413B37"/>
    <w:rsid w:val="004144B6"/>
    <w:rsid w:val="00420A6F"/>
    <w:rsid w:val="00430C0D"/>
    <w:rsid w:val="00433592"/>
    <w:rsid w:val="004343F8"/>
    <w:rsid w:val="00442ABD"/>
    <w:rsid w:val="004443C8"/>
    <w:rsid w:val="00444F1A"/>
    <w:rsid w:val="00452955"/>
    <w:rsid w:val="004530C9"/>
    <w:rsid w:val="00456072"/>
    <w:rsid w:val="00456F4F"/>
    <w:rsid w:val="00457949"/>
    <w:rsid w:val="00457A0F"/>
    <w:rsid w:val="00460F61"/>
    <w:rsid w:val="00461ED4"/>
    <w:rsid w:val="004624C4"/>
    <w:rsid w:val="00464E77"/>
    <w:rsid w:val="00465AE1"/>
    <w:rsid w:val="00467341"/>
    <w:rsid w:val="00470486"/>
    <w:rsid w:val="00472FC5"/>
    <w:rsid w:val="00473261"/>
    <w:rsid w:val="0047364F"/>
    <w:rsid w:val="004759FE"/>
    <w:rsid w:val="00477D53"/>
    <w:rsid w:val="0048463B"/>
    <w:rsid w:val="00486B6D"/>
    <w:rsid w:val="004876C6"/>
    <w:rsid w:val="004876F6"/>
    <w:rsid w:val="004905B2"/>
    <w:rsid w:val="0049391D"/>
    <w:rsid w:val="0049619B"/>
    <w:rsid w:val="00496EC4"/>
    <w:rsid w:val="004A34A4"/>
    <w:rsid w:val="004A5FE7"/>
    <w:rsid w:val="004A6DBF"/>
    <w:rsid w:val="004B21C8"/>
    <w:rsid w:val="004B5612"/>
    <w:rsid w:val="004B6E53"/>
    <w:rsid w:val="004B6E82"/>
    <w:rsid w:val="004B7735"/>
    <w:rsid w:val="004C12D7"/>
    <w:rsid w:val="004C367D"/>
    <w:rsid w:val="004C7E1A"/>
    <w:rsid w:val="004D08DF"/>
    <w:rsid w:val="004D5CBF"/>
    <w:rsid w:val="004D6C00"/>
    <w:rsid w:val="004E66D4"/>
    <w:rsid w:val="004F3296"/>
    <w:rsid w:val="004F519A"/>
    <w:rsid w:val="004F699C"/>
    <w:rsid w:val="00510408"/>
    <w:rsid w:val="00512571"/>
    <w:rsid w:val="00523632"/>
    <w:rsid w:val="00524356"/>
    <w:rsid w:val="00526B60"/>
    <w:rsid w:val="00527197"/>
    <w:rsid w:val="0053044C"/>
    <w:rsid w:val="005349F4"/>
    <w:rsid w:val="00534ECE"/>
    <w:rsid w:val="0053550A"/>
    <w:rsid w:val="00536FE4"/>
    <w:rsid w:val="00544FA5"/>
    <w:rsid w:val="00550B98"/>
    <w:rsid w:val="00550CAC"/>
    <w:rsid w:val="00550FF2"/>
    <w:rsid w:val="00552349"/>
    <w:rsid w:val="00553459"/>
    <w:rsid w:val="005564D6"/>
    <w:rsid w:val="005565A9"/>
    <w:rsid w:val="0056411B"/>
    <w:rsid w:val="00564EFD"/>
    <w:rsid w:val="00567304"/>
    <w:rsid w:val="00575CE7"/>
    <w:rsid w:val="00575D0B"/>
    <w:rsid w:val="005803F0"/>
    <w:rsid w:val="005857F5"/>
    <w:rsid w:val="005903E7"/>
    <w:rsid w:val="0059109E"/>
    <w:rsid w:val="005951FC"/>
    <w:rsid w:val="00595428"/>
    <w:rsid w:val="00595ACA"/>
    <w:rsid w:val="005A395C"/>
    <w:rsid w:val="005A483B"/>
    <w:rsid w:val="005A5330"/>
    <w:rsid w:val="005A5996"/>
    <w:rsid w:val="005B15E9"/>
    <w:rsid w:val="005B223B"/>
    <w:rsid w:val="005B3C91"/>
    <w:rsid w:val="005B45C1"/>
    <w:rsid w:val="005B4AEF"/>
    <w:rsid w:val="005B645A"/>
    <w:rsid w:val="005B7F8A"/>
    <w:rsid w:val="005C3657"/>
    <w:rsid w:val="005C5B63"/>
    <w:rsid w:val="005C608E"/>
    <w:rsid w:val="005D16B7"/>
    <w:rsid w:val="005D1ED6"/>
    <w:rsid w:val="005D7FF3"/>
    <w:rsid w:val="005E36F4"/>
    <w:rsid w:val="005E5529"/>
    <w:rsid w:val="005E643C"/>
    <w:rsid w:val="005F5F95"/>
    <w:rsid w:val="005F77A4"/>
    <w:rsid w:val="006028D0"/>
    <w:rsid w:val="00603815"/>
    <w:rsid w:val="00610694"/>
    <w:rsid w:val="00610BE7"/>
    <w:rsid w:val="006155D4"/>
    <w:rsid w:val="006166E6"/>
    <w:rsid w:val="006214C5"/>
    <w:rsid w:val="006327DD"/>
    <w:rsid w:val="00636160"/>
    <w:rsid w:val="00641B40"/>
    <w:rsid w:val="006444C0"/>
    <w:rsid w:val="00645678"/>
    <w:rsid w:val="00657FF1"/>
    <w:rsid w:val="00661AD0"/>
    <w:rsid w:val="00671A35"/>
    <w:rsid w:val="00673C40"/>
    <w:rsid w:val="0067407E"/>
    <w:rsid w:val="00674119"/>
    <w:rsid w:val="00674346"/>
    <w:rsid w:val="00675A9C"/>
    <w:rsid w:val="0068172B"/>
    <w:rsid w:val="00681B1F"/>
    <w:rsid w:val="00683D01"/>
    <w:rsid w:val="006847A3"/>
    <w:rsid w:val="00691264"/>
    <w:rsid w:val="00691997"/>
    <w:rsid w:val="00692CAB"/>
    <w:rsid w:val="00695A2B"/>
    <w:rsid w:val="006A22DA"/>
    <w:rsid w:val="006A27E5"/>
    <w:rsid w:val="006A400D"/>
    <w:rsid w:val="006A497B"/>
    <w:rsid w:val="006A4CF0"/>
    <w:rsid w:val="006B350C"/>
    <w:rsid w:val="006B3C96"/>
    <w:rsid w:val="006B76F8"/>
    <w:rsid w:val="006C0306"/>
    <w:rsid w:val="006C4D5A"/>
    <w:rsid w:val="006D0E6E"/>
    <w:rsid w:val="006D29F6"/>
    <w:rsid w:val="006D3A5B"/>
    <w:rsid w:val="006D44CD"/>
    <w:rsid w:val="006E0521"/>
    <w:rsid w:val="006E5825"/>
    <w:rsid w:val="006E663C"/>
    <w:rsid w:val="006F2ABB"/>
    <w:rsid w:val="006F2D1B"/>
    <w:rsid w:val="006F3DF4"/>
    <w:rsid w:val="006F6DBE"/>
    <w:rsid w:val="00700D91"/>
    <w:rsid w:val="00704D7E"/>
    <w:rsid w:val="007104AD"/>
    <w:rsid w:val="00711F72"/>
    <w:rsid w:val="0071724D"/>
    <w:rsid w:val="00720CEA"/>
    <w:rsid w:val="00724831"/>
    <w:rsid w:val="00726D0E"/>
    <w:rsid w:val="00733628"/>
    <w:rsid w:val="00740597"/>
    <w:rsid w:val="00741653"/>
    <w:rsid w:val="00745FAA"/>
    <w:rsid w:val="007500F7"/>
    <w:rsid w:val="007531FC"/>
    <w:rsid w:val="00762C62"/>
    <w:rsid w:val="0076469C"/>
    <w:rsid w:val="007744FC"/>
    <w:rsid w:val="00775BE2"/>
    <w:rsid w:val="007767E4"/>
    <w:rsid w:val="007772E2"/>
    <w:rsid w:val="00777329"/>
    <w:rsid w:val="00782983"/>
    <w:rsid w:val="00782CDA"/>
    <w:rsid w:val="00786524"/>
    <w:rsid w:val="007874D4"/>
    <w:rsid w:val="00795ACB"/>
    <w:rsid w:val="0079763C"/>
    <w:rsid w:val="007A065F"/>
    <w:rsid w:val="007A0FDA"/>
    <w:rsid w:val="007A1D89"/>
    <w:rsid w:val="007A45EB"/>
    <w:rsid w:val="007A596E"/>
    <w:rsid w:val="007B3589"/>
    <w:rsid w:val="007B4FF8"/>
    <w:rsid w:val="007B5231"/>
    <w:rsid w:val="007B71E1"/>
    <w:rsid w:val="007C2B5B"/>
    <w:rsid w:val="007C5305"/>
    <w:rsid w:val="007C71DF"/>
    <w:rsid w:val="007C7F39"/>
    <w:rsid w:val="007D389B"/>
    <w:rsid w:val="007D394A"/>
    <w:rsid w:val="007D4B8C"/>
    <w:rsid w:val="007D6B3C"/>
    <w:rsid w:val="007D7B16"/>
    <w:rsid w:val="007E1DDF"/>
    <w:rsid w:val="007E2393"/>
    <w:rsid w:val="007E48AD"/>
    <w:rsid w:val="007E6763"/>
    <w:rsid w:val="007F5C9B"/>
    <w:rsid w:val="007F5E14"/>
    <w:rsid w:val="0081081A"/>
    <w:rsid w:val="00811C35"/>
    <w:rsid w:val="00814B69"/>
    <w:rsid w:val="008151AF"/>
    <w:rsid w:val="00817B6A"/>
    <w:rsid w:val="00817F05"/>
    <w:rsid w:val="00825C17"/>
    <w:rsid w:val="008263F8"/>
    <w:rsid w:val="008351AE"/>
    <w:rsid w:val="008448D1"/>
    <w:rsid w:val="0084780A"/>
    <w:rsid w:val="0085139A"/>
    <w:rsid w:val="00851438"/>
    <w:rsid w:val="00854474"/>
    <w:rsid w:val="0085719F"/>
    <w:rsid w:val="00864E49"/>
    <w:rsid w:val="00867EB6"/>
    <w:rsid w:val="008721CB"/>
    <w:rsid w:val="00872778"/>
    <w:rsid w:val="008770C2"/>
    <w:rsid w:val="0088119C"/>
    <w:rsid w:val="00885349"/>
    <w:rsid w:val="00887E51"/>
    <w:rsid w:val="0089085A"/>
    <w:rsid w:val="0089144B"/>
    <w:rsid w:val="00895175"/>
    <w:rsid w:val="008A01DE"/>
    <w:rsid w:val="008A25E9"/>
    <w:rsid w:val="008A7B8E"/>
    <w:rsid w:val="008B06D1"/>
    <w:rsid w:val="008B1D8B"/>
    <w:rsid w:val="008B28E4"/>
    <w:rsid w:val="008B2915"/>
    <w:rsid w:val="008B44D4"/>
    <w:rsid w:val="008C1B1A"/>
    <w:rsid w:val="008C441B"/>
    <w:rsid w:val="008C48EA"/>
    <w:rsid w:val="008C55A9"/>
    <w:rsid w:val="008C56C3"/>
    <w:rsid w:val="008C5ECE"/>
    <w:rsid w:val="008D0555"/>
    <w:rsid w:val="008D524B"/>
    <w:rsid w:val="008D53F8"/>
    <w:rsid w:val="008E3C10"/>
    <w:rsid w:val="008E41DE"/>
    <w:rsid w:val="008E5CC8"/>
    <w:rsid w:val="008E6F14"/>
    <w:rsid w:val="008E700D"/>
    <w:rsid w:val="008F00E0"/>
    <w:rsid w:val="008F31FE"/>
    <w:rsid w:val="008F3229"/>
    <w:rsid w:val="008F4BBC"/>
    <w:rsid w:val="008F61FA"/>
    <w:rsid w:val="009001D4"/>
    <w:rsid w:val="00902345"/>
    <w:rsid w:val="00902E51"/>
    <w:rsid w:val="0090315A"/>
    <w:rsid w:val="00905A9D"/>
    <w:rsid w:val="00910A1A"/>
    <w:rsid w:val="00910A27"/>
    <w:rsid w:val="00910BFD"/>
    <w:rsid w:val="0091170F"/>
    <w:rsid w:val="009145B4"/>
    <w:rsid w:val="009175AF"/>
    <w:rsid w:val="00931D8B"/>
    <w:rsid w:val="00931EA5"/>
    <w:rsid w:val="00933309"/>
    <w:rsid w:val="00933352"/>
    <w:rsid w:val="00933652"/>
    <w:rsid w:val="00942B1F"/>
    <w:rsid w:val="00947413"/>
    <w:rsid w:val="009527E6"/>
    <w:rsid w:val="00952F9C"/>
    <w:rsid w:val="00956CD4"/>
    <w:rsid w:val="0095734B"/>
    <w:rsid w:val="0096068F"/>
    <w:rsid w:val="00962436"/>
    <w:rsid w:val="00962875"/>
    <w:rsid w:val="0096553E"/>
    <w:rsid w:val="00966D90"/>
    <w:rsid w:val="00967926"/>
    <w:rsid w:val="00971C4A"/>
    <w:rsid w:val="00971E89"/>
    <w:rsid w:val="00973598"/>
    <w:rsid w:val="009760C4"/>
    <w:rsid w:val="00981F47"/>
    <w:rsid w:val="00987ACD"/>
    <w:rsid w:val="00992B41"/>
    <w:rsid w:val="009A11EC"/>
    <w:rsid w:val="009A1CAA"/>
    <w:rsid w:val="009A75DF"/>
    <w:rsid w:val="009B3115"/>
    <w:rsid w:val="009B318C"/>
    <w:rsid w:val="009B3624"/>
    <w:rsid w:val="009B41FA"/>
    <w:rsid w:val="009B7A17"/>
    <w:rsid w:val="009C4074"/>
    <w:rsid w:val="009C75D8"/>
    <w:rsid w:val="009D2224"/>
    <w:rsid w:val="009D27C6"/>
    <w:rsid w:val="009E3412"/>
    <w:rsid w:val="009E3FBD"/>
    <w:rsid w:val="009E42BA"/>
    <w:rsid w:val="009E70A2"/>
    <w:rsid w:val="009F1896"/>
    <w:rsid w:val="009F5CC2"/>
    <w:rsid w:val="009F7E8B"/>
    <w:rsid w:val="00A06F7C"/>
    <w:rsid w:val="00A14DD8"/>
    <w:rsid w:val="00A16904"/>
    <w:rsid w:val="00A2457C"/>
    <w:rsid w:val="00A24E54"/>
    <w:rsid w:val="00A27EB3"/>
    <w:rsid w:val="00A30877"/>
    <w:rsid w:val="00A314F0"/>
    <w:rsid w:val="00A451DD"/>
    <w:rsid w:val="00A46524"/>
    <w:rsid w:val="00A5514B"/>
    <w:rsid w:val="00A56C34"/>
    <w:rsid w:val="00A621B0"/>
    <w:rsid w:val="00A6345B"/>
    <w:rsid w:val="00A64B6B"/>
    <w:rsid w:val="00A67D30"/>
    <w:rsid w:val="00A723BF"/>
    <w:rsid w:val="00A76B34"/>
    <w:rsid w:val="00A85B40"/>
    <w:rsid w:val="00A86A6A"/>
    <w:rsid w:val="00A91992"/>
    <w:rsid w:val="00A93545"/>
    <w:rsid w:val="00A93A93"/>
    <w:rsid w:val="00A95A06"/>
    <w:rsid w:val="00AA4FD4"/>
    <w:rsid w:val="00AA5077"/>
    <w:rsid w:val="00AB6ECA"/>
    <w:rsid w:val="00AC07CB"/>
    <w:rsid w:val="00AC6511"/>
    <w:rsid w:val="00AE14C2"/>
    <w:rsid w:val="00AE31D2"/>
    <w:rsid w:val="00AE3D9D"/>
    <w:rsid w:val="00AF1B53"/>
    <w:rsid w:val="00AF5C0D"/>
    <w:rsid w:val="00AF7001"/>
    <w:rsid w:val="00AF722E"/>
    <w:rsid w:val="00B048FB"/>
    <w:rsid w:val="00B11586"/>
    <w:rsid w:val="00B1178E"/>
    <w:rsid w:val="00B121D5"/>
    <w:rsid w:val="00B14FE9"/>
    <w:rsid w:val="00B17625"/>
    <w:rsid w:val="00B30B06"/>
    <w:rsid w:val="00B33A68"/>
    <w:rsid w:val="00B36A78"/>
    <w:rsid w:val="00B4796E"/>
    <w:rsid w:val="00B50663"/>
    <w:rsid w:val="00B508E6"/>
    <w:rsid w:val="00B63575"/>
    <w:rsid w:val="00B654F9"/>
    <w:rsid w:val="00B66CB1"/>
    <w:rsid w:val="00B67A23"/>
    <w:rsid w:val="00B76B39"/>
    <w:rsid w:val="00B779FE"/>
    <w:rsid w:val="00B82C00"/>
    <w:rsid w:val="00B83255"/>
    <w:rsid w:val="00B84E5E"/>
    <w:rsid w:val="00B87950"/>
    <w:rsid w:val="00B930F7"/>
    <w:rsid w:val="00B9473E"/>
    <w:rsid w:val="00B952B0"/>
    <w:rsid w:val="00B96AA4"/>
    <w:rsid w:val="00B978BA"/>
    <w:rsid w:val="00BA1BF8"/>
    <w:rsid w:val="00BA2109"/>
    <w:rsid w:val="00BA3686"/>
    <w:rsid w:val="00BA37C1"/>
    <w:rsid w:val="00BA4701"/>
    <w:rsid w:val="00BA7AEF"/>
    <w:rsid w:val="00BB38AA"/>
    <w:rsid w:val="00BB493C"/>
    <w:rsid w:val="00BB5A1F"/>
    <w:rsid w:val="00BC264E"/>
    <w:rsid w:val="00BC7EDA"/>
    <w:rsid w:val="00BD0F8E"/>
    <w:rsid w:val="00BD2C25"/>
    <w:rsid w:val="00BD3F5F"/>
    <w:rsid w:val="00BD5D0D"/>
    <w:rsid w:val="00BD67E2"/>
    <w:rsid w:val="00BD6B5B"/>
    <w:rsid w:val="00BE5BD5"/>
    <w:rsid w:val="00BE78AF"/>
    <w:rsid w:val="00BF2397"/>
    <w:rsid w:val="00BF33CF"/>
    <w:rsid w:val="00BF3DBB"/>
    <w:rsid w:val="00C01579"/>
    <w:rsid w:val="00C04877"/>
    <w:rsid w:val="00C11033"/>
    <w:rsid w:val="00C13427"/>
    <w:rsid w:val="00C1511D"/>
    <w:rsid w:val="00C165ED"/>
    <w:rsid w:val="00C17C82"/>
    <w:rsid w:val="00C22346"/>
    <w:rsid w:val="00C23F13"/>
    <w:rsid w:val="00C32747"/>
    <w:rsid w:val="00C35872"/>
    <w:rsid w:val="00C4202B"/>
    <w:rsid w:val="00C4283A"/>
    <w:rsid w:val="00C44916"/>
    <w:rsid w:val="00C4637C"/>
    <w:rsid w:val="00C46B91"/>
    <w:rsid w:val="00C52EA0"/>
    <w:rsid w:val="00C620AC"/>
    <w:rsid w:val="00C6653C"/>
    <w:rsid w:val="00C669FF"/>
    <w:rsid w:val="00C66B09"/>
    <w:rsid w:val="00C715AC"/>
    <w:rsid w:val="00C71FD4"/>
    <w:rsid w:val="00C74490"/>
    <w:rsid w:val="00C74969"/>
    <w:rsid w:val="00C75208"/>
    <w:rsid w:val="00C759DE"/>
    <w:rsid w:val="00C80765"/>
    <w:rsid w:val="00C80C22"/>
    <w:rsid w:val="00C845B3"/>
    <w:rsid w:val="00C85B00"/>
    <w:rsid w:val="00C87A4E"/>
    <w:rsid w:val="00C91E48"/>
    <w:rsid w:val="00C93A78"/>
    <w:rsid w:val="00C93E60"/>
    <w:rsid w:val="00C95DD8"/>
    <w:rsid w:val="00C9654B"/>
    <w:rsid w:val="00CA2573"/>
    <w:rsid w:val="00CA4EC6"/>
    <w:rsid w:val="00CA5219"/>
    <w:rsid w:val="00CB2208"/>
    <w:rsid w:val="00CB277F"/>
    <w:rsid w:val="00CB7429"/>
    <w:rsid w:val="00CC284F"/>
    <w:rsid w:val="00CC340F"/>
    <w:rsid w:val="00CD5CC0"/>
    <w:rsid w:val="00CD5DD6"/>
    <w:rsid w:val="00CE0B7B"/>
    <w:rsid w:val="00CE37E2"/>
    <w:rsid w:val="00CE5042"/>
    <w:rsid w:val="00CE62B5"/>
    <w:rsid w:val="00CE694D"/>
    <w:rsid w:val="00CF21E4"/>
    <w:rsid w:val="00CF26E4"/>
    <w:rsid w:val="00CF5CBA"/>
    <w:rsid w:val="00CF66DF"/>
    <w:rsid w:val="00CF780F"/>
    <w:rsid w:val="00D00975"/>
    <w:rsid w:val="00D02736"/>
    <w:rsid w:val="00D02EE4"/>
    <w:rsid w:val="00D12EB9"/>
    <w:rsid w:val="00D13FF8"/>
    <w:rsid w:val="00D15F02"/>
    <w:rsid w:val="00D26B0C"/>
    <w:rsid w:val="00D30BC0"/>
    <w:rsid w:val="00D31859"/>
    <w:rsid w:val="00D325CC"/>
    <w:rsid w:val="00D36114"/>
    <w:rsid w:val="00D43BE5"/>
    <w:rsid w:val="00D45C48"/>
    <w:rsid w:val="00D47512"/>
    <w:rsid w:val="00D51EAD"/>
    <w:rsid w:val="00D52DB3"/>
    <w:rsid w:val="00D52F97"/>
    <w:rsid w:val="00D543BD"/>
    <w:rsid w:val="00D638DB"/>
    <w:rsid w:val="00D642FB"/>
    <w:rsid w:val="00D661DD"/>
    <w:rsid w:val="00D66B1A"/>
    <w:rsid w:val="00D66F2F"/>
    <w:rsid w:val="00D72BF7"/>
    <w:rsid w:val="00D73658"/>
    <w:rsid w:val="00D761B2"/>
    <w:rsid w:val="00D80820"/>
    <w:rsid w:val="00D81671"/>
    <w:rsid w:val="00D85D1E"/>
    <w:rsid w:val="00D87120"/>
    <w:rsid w:val="00D96AD4"/>
    <w:rsid w:val="00D96BD2"/>
    <w:rsid w:val="00D976E2"/>
    <w:rsid w:val="00DA032F"/>
    <w:rsid w:val="00DA13B1"/>
    <w:rsid w:val="00DA53BA"/>
    <w:rsid w:val="00DB052A"/>
    <w:rsid w:val="00DB3DC6"/>
    <w:rsid w:val="00DB7EDF"/>
    <w:rsid w:val="00DC3127"/>
    <w:rsid w:val="00DD2300"/>
    <w:rsid w:val="00DD4413"/>
    <w:rsid w:val="00DD691A"/>
    <w:rsid w:val="00DE108F"/>
    <w:rsid w:val="00DE2BA7"/>
    <w:rsid w:val="00DE4934"/>
    <w:rsid w:val="00DF0ADB"/>
    <w:rsid w:val="00DF3552"/>
    <w:rsid w:val="00DF39F6"/>
    <w:rsid w:val="00DF4229"/>
    <w:rsid w:val="00E00681"/>
    <w:rsid w:val="00E04308"/>
    <w:rsid w:val="00E06544"/>
    <w:rsid w:val="00E10E8F"/>
    <w:rsid w:val="00E15FF8"/>
    <w:rsid w:val="00E16571"/>
    <w:rsid w:val="00E206CF"/>
    <w:rsid w:val="00E21D87"/>
    <w:rsid w:val="00E24A36"/>
    <w:rsid w:val="00E26552"/>
    <w:rsid w:val="00E31E95"/>
    <w:rsid w:val="00E351CB"/>
    <w:rsid w:val="00E42469"/>
    <w:rsid w:val="00E4323D"/>
    <w:rsid w:val="00E44F60"/>
    <w:rsid w:val="00E456B1"/>
    <w:rsid w:val="00E45804"/>
    <w:rsid w:val="00E475C5"/>
    <w:rsid w:val="00E50F54"/>
    <w:rsid w:val="00E55480"/>
    <w:rsid w:val="00E57455"/>
    <w:rsid w:val="00E64794"/>
    <w:rsid w:val="00E67763"/>
    <w:rsid w:val="00E7098A"/>
    <w:rsid w:val="00E72132"/>
    <w:rsid w:val="00E73ACA"/>
    <w:rsid w:val="00E7662F"/>
    <w:rsid w:val="00E8121A"/>
    <w:rsid w:val="00E83290"/>
    <w:rsid w:val="00E836CB"/>
    <w:rsid w:val="00E83AD6"/>
    <w:rsid w:val="00E83D3A"/>
    <w:rsid w:val="00E83EA4"/>
    <w:rsid w:val="00E8712B"/>
    <w:rsid w:val="00E90D96"/>
    <w:rsid w:val="00E97AD8"/>
    <w:rsid w:val="00EA0A3C"/>
    <w:rsid w:val="00EA0C3A"/>
    <w:rsid w:val="00EA32A8"/>
    <w:rsid w:val="00EA7BD6"/>
    <w:rsid w:val="00EB07DC"/>
    <w:rsid w:val="00EB1E03"/>
    <w:rsid w:val="00EB37D2"/>
    <w:rsid w:val="00EB5D29"/>
    <w:rsid w:val="00EC07E5"/>
    <w:rsid w:val="00EC1491"/>
    <w:rsid w:val="00EC482C"/>
    <w:rsid w:val="00EC6031"/>
    <w:rsid w:val="00EC64A3"/>
    <w:rsid w:val="00ED0E27"/>
    <w:rsid w:val="00ED331A"/>
    <w:rsid w:val="00ED3FBA"/>
    <w:rsid w:val="00ED51F5"/>
    <w:rsid w:val="00EE22E5"/>
    <w:rsid w:val="00EF6E2F"/>
    <w:rsid w:val="00F0113A"/>
    <w:rsid w:val="00F01526"/>
    <w:rsid w:val="00F1328B"/>
    <w:rsid w:val="00F206B4"/>
    <w:rsid w:val="00F23D28"/>
    <w:rsid w:val="00F26C2A"/>
    <w:rsid w:val="00F31439"/>
    <w:rsid w:val="00F31D4D"/>
    <w:rsid w:val="00F32601"/>
    <w:rsid w:val="00F32BB1"/>
    <w:rsid w:val="00F36CAB"/>
    <w:rsid w:val="00F3734A"/>
    <w:rsid w:val="00F40BDE"/>
    <w:rsid w:val="00F42F03"/>
    <w:rsid w:val="00F447B5"/>
    <w:rsid w:val="00F44A5B"/>
    <w:rsid w:val="00F50F6A"/>
    <w:rsid w:val="00F54B7C"/>
    <w:rsid w:val="00F56144"/>
    <w:rsid w:val="00F5799B"/>
    <w:rsid w:val="00F61CBE"/>
    <w:rsid w:val="00F67645"/>
    <w:rsid w:val="00F70323"/>
    <w:rsid w:val="00F70AD1"/>
    <w:rsid w:val="00F75B63"/>
    <w:rsid w:val="00F76B00"/>
    <w:rsid w:val="00F84D9F"/>
    <w:rsid w:val="00F85863"/>
    <w:rsid w:val="00F90278"/>
    <w:rsid w:val="00F92538"/>
    <w:rsid w:val="00F92F26"/>
    <w:rsid w:val="00FA112B"/>
    <w:rsid w:val="00FB32A3"/>
    <w:rsid w:val="00FC51C6"/>
    <w:rsid w:val="00FD1C7F"/>
    <w:rsid w:val="00FD617D"/>
    <w:rsid w:val="00FD6F02"/>
    <w:rsid w:val="00FE010C"/>
    <w:rsid w:val="00FE080A"/>
    <w:rsid w:val="00FE46A0"/>
    <w:rsid w:val="00FF2C36"/>
    <w:rsid w:val="00FF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F196C"/>
  <w15:docId w15:val="{627E2BA6-E783-4EE7-A792-C7D254086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18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28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Tekstpodstawowy"/>
    <w:link w:val="Nagwek3Znak"/>
    <w:qFormat/>
    <w:rsid w:val="009E70A2"/>
    <w:pPr>
      <w:keepNext/>
      <w:keepLines/>
      <w:widowControl w:val="0"/>
      <w:numPr>
        <w:ilvl w:val="2"/>
        <w:numId w:val="1"/>
      </w:numPr>
      <w:suppressAutoHyphens/>
      <w:spacing w:before="200" w:after="0" w:line="100" w:lineRule="atLeast"/>
      <w:outlineLvl w:val="2"/>
    </w:pPr>
    <w:rPr>
      <w:rFonts w:ascii="Times New Roman" w:eastAsia="Times New Roman" w:hAnsi="Times New Roman" w:cs="Mangal"/>
      <w:bCs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11E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4876F6"/>
    <w:rPr>
      <w:color w:val="0000FF"/>
      <w:u w:val="single"/>
    </w:rPr>
  </w:style>
  <w:style w:type="paragraph" w:styleId="Bezodstpw">
    <w:name w:val="No Spacing"/>
    <w:uiPriority w:val="1"/>
    <w:qFormat/>
    <w:rsid w:val="004876F6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53550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55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550A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550A"/>
    <w:rPr>
      <w:vertAlign w:val="superscript"/>
    </w:rPr>
  </w:style>
  <w:style w:type="table" w:styleId="Tabela-Siatka">
    <w:name w:val="Table Grid"/>
    <w:basedOn w:val="Standardowy"/>
    <w:uiPriority w:val="59"/>
    <w:rsid w:val="00535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535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50A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andard">
    <w:name w:val="Standard"/>
    <w:qFormat/>
    <w:rsid w:val="00854474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A4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497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4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497B"/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rsid w:val="009E70A2"/>
    <w:rPr>
      <w:rFonts w:ascii="Times New Roman" w:eastAsia="Times New Roman" w:hAnsi="Times New Roman" w:cs="Mangal"/>
      <w:bCs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0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0A2"/>
    <w:rPr>
      <w:rFonts w:eastAsiaTheme="minorEastAsia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11EF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customStyle="1" w:styleId="Bezodstpw1">
    <w:name w:val="Bez odstępów1"/>
    <w:basedOn w:val="Nagwek3"/>
    <w:rsid w:val="002F11EF"/>
    <w:pPr>
      <w:keepNext w:val="0"/>
      <w:keepLines w:val="0"/>
      <w:numPr>
        <w:ilvl w:val="0"/>
        <w:numId w:val="0"/>
      </w:numPr>
      <w:spacing w:before="0" w:line="360" w:lineRule="auto"/>
      <w:ind w:left="720"/>
    </w:pPr>
  </w:style>
  <w:style w:type="paragraph" w:customStyle="1" w:styleId="Akapitzlist1">
    <w:name w:val="Akapit z listą1"/>
    <w:basedOn w:val="Normalny"/>
    <w:rsid w:val="00007665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apunktowana">
    <w:name w:val="List Bullet"/>
    <w:basedOn w:val="Normalny"/>
    <w:uiPriority w:val="99"/>
    <w:unhideWhenUsed/>
    <w:rsid w:val="00A6345B"/>
    <w:pPr>
      <w:numPr>
        <w:numId w:val="14"/>
      </w:numPr>
      <w:contextualSpacing/>
    </w:pPr>
  </w:style>
  <w:style w:type="character" w:customStyle="1" w:styleId="5yl5">
    <w:name w:val="_5yl5"/>
    <w:basedOn w:val="Domylnaczcionkaakapitu"/>
    <w:rsid w:val="00D96BD2"/>
  </w:style>
  <w:style w:type="paragraph" w:customStyle="1" w:styleId="Listapunktowana2">
    <w:name w:val="Lista punktowana2"/>
    <w:basedOn w:val="Normalny"/>
    <w:rsid w:val="00BD3F5F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kern w:val="1"/>
      <w:sz w:val="24"/>
      <w:szCs w:val="24"/>
      <w:lang w:val="en-US" w:eastAsia="en-US" w:bidi="en-US"/>
    </w:rPr>
  </w:style>
  <w:style w:type="paragraph" w:customStyle="1" w:styleId="Akapitzlist2">
    <w:name w:val="Akapit z listą2"/>
    <w:basedOn w:val="Normalny"/>
    <w:rsid w:val="00E26552"/>
    <w:pPr>
      <w:widowControl w:val="0"/>
      <w:suppressAutoHyphens/>
      <w:spacing w:after="0" w:line="100" w:lineRule="atLeast"/>
      <w:ind w:left="720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A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A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A96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A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A96"/>
    <w:rPr>
      <w:rFonts w:eastAsiaTheme="minorEastAsia"/>
      <w:b/>
      <w:bCs/>
      <w:sz w:val="20"/>
      <w:szCs w:val="20"/>
      <w:lang w:eastAsia="pl-PL"/>
    </w:rPr>
  </w:style>
  <w:style w:type="numbering" w:customStyle="1" w:styleId="WWNum11">
    <w:name w:val="WWNum11"/>
    <w:basedOn w:val="Bezlisty"/>
    <w:rsid w:val="00971C4A"/>
    <w:pPr>
      <w:numPr>
        <w:numId w:val="16"/>
      </w:numPr>
    </w:pPr>
  </w:style>
  <w:style w:type="paragraph" w:customStyle="1" w:styleId="Listapunktowana1">
    <w:name w:val="Lista punktowana1"/>
    <w:basedOn w:val="Normalny"/>
    <w:rsid w:val="001C660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kern w:val="2"/>
      <w:sz w:val="24"/>
      <w:szCs w:val="24"/>
      <w:lang w:val="en-US" w:eastAsia="en-US" w:bidi="en-US"/>
    </w:rPr>
  </w:style>
  <w:style w:type="paragraph" w:customStyle="1" w:styleId="Bezodstpw2">
    <w:name w:val="Bez odstępów2"/>
    <w:rsid w:val="00CE694D"/>
    <w:pPr>
      <w:suppressAutoHyphens/>
      <w:spacing w:after="0" w:line="100" w:lineRule="atLeast"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815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4323D"/>
    <w:rPr>
      <w:b/>
      <w:bCs/>
    </w:rPr>
  </w:style>
  <w:style w:type="character" w:customStyle="1" w:styleId="Domylnaczcionkaakapitu4">
    <w:name w:val="Domyślna czcionka akapitu4"/>
    <w:rsid w:val="003D5222"/>
  </w:style>
  <w:style w:type="paragraph" w:customStyle="1" w:styleId="gwp5de03c88msonormal">
    <w:name w:val="gwp5de03c88_msonormal"/>
    <w:basedOn w:val="Normalny"/>
    <w:rsid w:val="00877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p901157f4msonormal">
    <w:name w:val="gwp901157f4_msonormal"/>
    <w:basedOn w:val="Normalny"/>
    <w:rsid w:val="00C35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F56144"/>
    <w:rPr>
      <w:i/>
      <w:iCs/>
    </w:rPr>
  </w:style>
  <w:style w:type="paragraph" w:customStyle="1" w:styleId="WW-Default">
    <w:name w:val="WW-Default"/>
    <w:basedOn w:val="Standard"/>
    <w:rsid w:val="008F00E0"/>
    <w:pPr>
      <w:widowControl/>
      <w:suppressAutoHyphens w:val="0"/>
      <w:autoSpaceDN w:val="0"/>
      <w:textAlignment w:val="baseline"/>
    </w:pPr>
    <w:rPr>
      <w:rFonts w:eastAsia="Times New Roman" w:cs="Times New Roman"/>
      <w:color w:val="000000"/>
      <w:kern w:val="3"/>
      <w:lang w:val="en-GB" w:eastAsia="hi-IN" w:bidi="hi-IN"/>
    </w:rPr>
  </w:style>
  <w:style w:type="character" w:customStyle="1" w:styleId="Internetlink">
    <w:name w:val="Internet link"/>
    <w:basedOn w:val="Domylnaczcionkaakapitu"/>
    <w:rsid w:val="00D87120"/>
    <w:rPr>
      <w:color w:val="0000FF"/>
      <w:u w:val="single"/>
    </w:rPr>
  </w:style>
  <w:style w:type="paragraph" w:customStyle="1" w:styleId="Default">
    <w:name w:val="Default"/>
    <w:rsid w:val="00E206C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28D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ndartprojekt@w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57F3D-D52B-4362-8323-42B4A3966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qwerty</dc:creator>
  <cp:lastModifiedBy>oem</cp:lastModifiedBy>
  <cp:revision>5</cp:revision>
  <cp:lastPrinted>2024-07-18T10:16:00Z</cp:lastPrinted>
  <dcterms:created xsi:type="dcterms:W3CDTF">2024-07-18T09:38:00Z</dcterms:created>
  <dcterms:modified xsi:type="dcterms:W3CDTF">2024-07-18T10:17:00Z</dcterms:modified>
</cp:coreProperties>
</file>