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53E0F" w14:textId="7ED8F840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C1108A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8640A0">
        <w:rPr>
          <w:rFonts w:ascii="Cambria" w:hAnsi="Cambria" w:cs="Arial"/>
          <w:bCs/>
          <w:sz w:val="22"/>
          <w:szCs w:val="22"/>
        </w:rPr>
        <w:t>1</w:t>
      </w:r>
      <w:r w:rsidR="001D35E4">
        <w:rPr>
          <w:rFonts w:ascii="Cambria" w:hAnsi="Cambria" w:cs="Arial"/>
          <w:bCs/>
          <w:sz w:val="22"/>
          <w:szCs w:val="22"/>
        </w:rPr>
        <w:t>6</w:t>
      </w:r>
      <w:r w:rsidR="00C1108A">
        <w:rPr>
          <w:rFonts w:ascii="Cambria" w:hAnsi="Cambria" w:cs="Arial"/>
          <w:bCs/>
          <w:sz w:val="22"/>
          <w:szCs w:val="22"/>
        </w:rPr>
        <w:t>.202</w:t>
      </w:r>
      <w:r w:rsidR="00FC7C5E">
        <w:rPr>
          <w:rFonts w:ascii="Cambria" w:hAnsi="Cambria" w:cs="Arial"/>
          <w:bCs/>
          <w:sz w:val="22"/>
          <w:szCs w:val="22"/>
        </w:rPr>
        <w:t>4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5F070CA1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C1108A">
        <w:rPr>
          <w:rFonts w:ascii="Cambria" w:hAnsi="Cambria" w:cs="Arial"/>
          <w:bCs/>
          <w:sz w:val="22"/>
          <w:szCs w:val="22"/>
        </w:rPr>
        <w:t>Przymuszewo</w:t>
      </w:r>
      <w:r w:rsidR="00950AAA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E35F2">
        <w:rPr>
          <w:rFonts w:ascii="Cambria" w:hAnsi="Cambria" w:cs="Arial"/>
          <w:b/>
          <w:i/>
          <w:sz w:val="22"/>
          <w:szCs w:val="22"/>
        </w:rPr>
        <w:t>Budowa podziemnego zbiornika przeciwpożarowego w Leśnictwie Antoniewo wraz z droga pożarową</w:t>
      </w:r>
      <w:r w:rsidR="001D35E4">
        <w:rPr>
          <w:rFonts w:ascii="Cambria" w:hAnsi="Cambria" w:cs="Arial"/>
          <w:b/>
          <w:i/>
          <w:sz w:val="22"/>
          <w:szCs w:val="22"/>
        </w:rPr>
        <w:t xml:space="preserve"> – II postępowanie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F55F9C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115054E3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A505E61" w14:textId="77777777" w:rsidR="00F57C2A" w:rsidRPr="003E443C" w:rsidRDefault="00F57C2A" w:rsidP="00DD460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3E443C">
        <w:rPr>
          <w:rFonts w:ascii="Cambria" w:hAnsi="Cambria" w:cs="Arial"/>
          <w:bCs/>
          <w:sz w:val="22"/>
          <w:szCs w:val="22"/>
        </w:rPr>
        <w:t>Oświadczam, że nie zachodzą w stosunku do mnie</w:t>
      </w:r>
      <w:r>
        <w:rPr>
          <w:rFonts w:ascii="Cambria" w:hAnsi="Cambria" w:cs="Arial"/>
          <w:bCs/>
          <w:sz w:val="22"/>
          <w:szCs w:val="22"/>
        </w:rPr>
        <w:t>/</w:t>
      </w:r>
      <w:r w:rsidRPr="00D42ADE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udostępniającego zasoby</w:t>
      </w:r>
      <w:r w:rsidRPr="003E443C">
        <w:rPr>
          <w:rFonts w:ascii="Cambria" w:hAnsi="Cambria" w:cs="Arial"/>
          <w:bCs/>
          <w:sz w:val="22"/>
          <w:szCs w:val="22"/>
        </w:rPr>
        <w:t xml:space="preserve"> przesłanki wykluczenia z postępowania na podstawie art.  7 ust. 1 ustawy z dnia 13 kwietnia 2022 r.</w:t>
      </w:r>
      <w:r w:rsidRPr="003E443C">
        <w:rPr>
          <w:rFonts w:ascii="Cambria" w:hAnsi="Cambria" w:cs="Arial"/>
          <w:bCs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E443C">
        <w:rPr>
          <w:rFonts w:ascii="Cambria" w:hAnsi="Cambria" w:cs="Arial"/>
          <w:bCs/>
          <w:iCs/>
          <w:sz w:val="22"/>
          <w:szCs w:val="22"/>
        </w:rPr>
        <w:t>(Dz. U. poz. 835)</w:t>
      </w:r>
      <w:r w:rsidRPr="003E443C">
        <w:rPr>
          <w:rFonts w:ascii="Cambria" w:hAnsi="Cambria" w:cs="Arial"/>
          <w:bCs/>
          <w:i/>
          <w:iCs/>
          <w:sz w:val="22"/>
          <w:szCs w:val="22"/>
          <w:vertAlign w:val="superscript"/>
        </w:rPr>
        <w:footnoteReference w:id="1"/>
      </w:r>
      <w:r w:rsidRPr="003E443C">
        <w:rPr>
          <w:rFonts w:ascii="Cambria" w:hAnsi="Cambria" w:cs="Arial"/>
          <w:bCs/>
          <w:i/>
          <w:iCs/>
          <w:sz w:val="22"/>
          <w:szCs w:val="22"/>
        </w:rPr>
        <w:t>.</w:t>
      </w:r>
      <w:r w:rsidRPr="003E443C">
        <w:rPr>
          <w:rFonts w:ascii="Cambria" w:hAnsi="Cambria" w:cs="Arial"/>
          <w:bCs/>
          <w:sz w:val="22"/>
          <w:szCs w:val="22"/>
        </w:rPr>
        <w:t xml:space="preserve"> </w:t>
      </w:r>
    </w:p>
    <w:p w14:paraId="221273FF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3530DE90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AEBC5D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9A1A9E1" w14:textId="77777777" w:rsidR="000C5495" w:rsidRDefault="0058581A" w:rsidP="000C5495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  <w:r w:rsidR="000C5495"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0"/>
      <w:r w:rsidR="000C5495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29FEFDD9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22DFA" w14:textId="77777777" w:rsidR="00732E93" w:rsidRDefault="00732E93">
      <w:r>
        <w:separator/>
      </w:r>
    </w:p>
  </w:endnote>
  <w:endnote w:type="continuationSeparator" w:id="0">
    <w:p w14:paraId="138B64B6" w14:textId="77777777" w:rsidR="00732E93" w:rsidRDefault="0073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9D74E3" w:rsidRDefault="009D7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9D74E3" w:rsidRDefault="009D74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9D74E3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20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9D74E3" w:rsidRDefault="009D74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9D74E3" w:rsidRDefault="009D7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790C3" w14:textId="77777777" w:rsidR="00732E93" w:rsidRDefault="00732E93">
      <w:r>
        <w:separator/>
      </w:r>
    </w:p>
  </w:footnote>
  <w:footnote w:type="continuationSeparator" w:id="0">
    <w:p w14:paraId="1683EEBC" w14:textId="77777777" w:rsidR="00732E93" w:rsidRDefault="00732E93">
      <w:r>
        <w:continuationSeparator/>
      </w:r>
    </w:p>
  </w:footnote>
  <w:footnote w:id="1">
    <w:p w14:paraId="08418A0F" w14:textId="77777777" w:rsidR="00F57C2A" w:rsidRPr="007046EE" w:rsidRDefault="00F57C2A" w:rsidP="00F57C2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7046E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7046EE">
        <w:rPr>
          <w:rFonts w:ascii="Cambria" w:hAnsi="Cambria" w:cs="Arial"/>
          <w:sz w:val="16"/>
          <w:szCs w:val="16"/>
        </w:rPr>
        <w:t xml:space="preserve"> </w:t>
      </w:r>
      <w:r w:rsidRPr="007046EE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7046EE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046EE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5A0B42" w14:textId="77777777" w:rsidR="00F57C2A" w:rsidRPr="007046EE" w:rsidRDefault="00F57C2A" w:rsidP="00F57C2A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6ECA73" w14:textId="77777777" w:rsidR="00F57C2A" w:rsidRPr="007046EE" w:rsidRDefault="00F57C2A" w:rsidP="00F57C2A">
      <w:pPr>
        <w:jc w:val="both"/>
        <w:rPr>
          <w:rFonts w:ascii="Cambria" w:eastAsia="Aptos" w:hAnsi="Cambria" w:cs="Arial"/>
          <w:color w:val="222222"/>
          <w:sz w:val="16"/>
          <w:szCs w:val="16"/>
          <w:lang w:eastAsia="en-US"/>
        </w:rPr>
      </w:pPr>
      <w:r w:rsidRPr="007046EE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599810" w14:textId="77777777" w:rsidR="00F57C2A" w:rsidRDefault="00F57C2A" w:rsidP="00F57C2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9D74E3" w:rsidRDefault="009D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9D74E3" w:rsidRDefault="0058581A">
    <w:pPr>
      <w:pStyle w:val="Nagwek"/>
    </w:pPr>
    <w:r>
      <w:t xml:space="preserve"> </w:t>
    </w:r>
  </w:p>
  <w:p w14:paraId="0B215E7D" w14:textId="77777777" w:rsidR="009D74E3" w:rsidRDefault="009D74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9D74E3" w:rsidRDefault="009D74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87510"/>
    <w:rsid w:val="000C5495"/>
    <w:rsid w:val="000F63C7"/>
    <w:rsid w:val="000F7FD3"/>
    <w:rsid w:val="00116FA2"/>
    <w:rsid w:val="001401CE"/>
    <w:rsid w:val="001D35E4"/>
    <w:rsid w:val="001E56F9"/>
    <w:rsid w:val="001F768B"/>
    <w:rsid w:val="0020103D"/>
    <w:rsid w:val="00203020"/>
    <w:rsid w:val="00211C8D"/>
    <w:rsid w:val="00222C1F"/>
    <w:rsid w:val="00282E10"/>
    <w:rsid w:val="002A687D"/>
    <w:rsid w:val="002C3683"/>
    <w:rsid w:val="00312644"/>
    <w:rsid w:val="00316D11"/>
    <w:rsid w:val="003F09D0"/>
    <w:rsid w:val="00425EAF"/>
    <w:rsid w:val="004A1777"/>
    <w:rsid w:val="004A7BA3"/>
    <w:rsid w:val="004E35F2"/>
    <w:rsid w:val="00544C71"/>
    <w:rsid w:val="00575DDB"/>
    <w:rsid w:val="0058581A"/>
    <w:rsid w:val="005A4CAA"/>
    <w:rsid w:val="005F4611"/>
    <w:rsid w:val="005F5D75"/>
    <w:rsid w:val="00617DED"/>
    <w:rsid w:val="006209AB"/>
    <w:rsid w:val="00646A94"/>
    <w:rsid w:val="00653484"/>
    <w:rsid w:val="006620D9"/>
    <w:rsid w:val="006A6FAC"/>
    <w:rsid w:val="00704275"/>
    <w:rsid w:val="00732E93"/>
    <w:rsid w:val="00752FE4"/>
    <w:rsid w:val="00790244"/>
    <w:rsid w:val="00836AF9"/>
    <w:rsid w:val="008640A0"/>
    <w:rsid w:val="0087324C"/>
    <w:rsid w:val="00875632"/>
    <w:rsid w:val="00892E7B"/>
    <w:rsid w:val="008D1DAE"/>
    <w:rsid w:val="009332FE"/>
    <w:rsid w:val="00944B22"/>
    <w:rsid w:val="00950AAA"/>
    <w:rsid w:val="00953A7E"/>
    <w:rsid w:val="0097281D"/>
    <w:rsid w:val="0099688F"/>
    <w:rsid w:val="009D74E3"/>
    <w:rsid w:val="00AA2B8E"/>
    <w:rsid w:val="00AA33B5"/>
    <w:rsid w:val="00AD5827"/>
    <w:rsid w:val="00B4342E"/>
    <w:rsid w:val="00B553BA"/>
    <w:rsid w:val="00BA446C"/>
    <w:rsid w:val="00C1108A"/>
    <w:rsid w:val="00C71942"/>
    <w:rsid w:val="00CF6408"/>
    <w:rsid w:val="00D75D28"/>
    <w:rsid w:val="00DA69E7"/>
    <w:rsid w:val="00DD4608"/>
    <w:rsid w:val="00DF154B"/>
    <w:rsid w:val="00E4465D"/>
    <w:rsid w:val="00E83AF4"/>
    <w:rsid w:val="00F261F9"/>
    <w:rsid w:val="00F348A3"/>
    <w:rsid w:val="00F419D5"/>
    <w:rsid w:val="00F55F9C"/>
    <w:rsid w:val="00F57C2A"/>
    <w:rsid w:val="00F7605D"/>
    <w:rsid w:val="00FB34C6"/>
    <w:rsid w:val="00FC0353"/>
    <w:rsid w:val="00FC743E"/>
    <w:rsid w:val="00FC7C5E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AE547C3-5C0E-4FA8-9948-7BB83B89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5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F57C2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6</cp:revision>
  <cp:lastPrinted>2021-11-02T06:06:00Z</cp:lastPrinted>
  <dcterms:created xsi:type="dcterms:W3CDTF">2024-09-19T12:15:00Z</dcterms:created>
  <dcterms:modified xsi:type="dcterms:W3CDTF">2024-11-04T06:41:00Z</dcterms:modified>
</cp:coreProperties>
</file>