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6D052" w14:textId="77777777" w:rsidR="00071F7E" w:rsidRPr="00F242E3" w:rsidRDefault="00071F7E" w:rsidP="006F4ACC">
      <w:pPr>
        <w:rPr>
          <w:rFonts w:asciiTheme="minorHAnsi" w:hAnsiTheme="minorHAnsi" w:cstheme="minorHAnsi"/>
          <w:sz w:val="22"/>
          <w:szCs w:val="22"/>
        </w:rPr>
      </w:pPr>
    </w:p>
    <w:p w14:paraId="7FA298F3" w14:textId="77777777" w:rsidR="00071F7E" w:rsidRPr="00F242E3" w:rsidRDefault="00B76F24" w:rsidP="006F4ACC">
      <w:pPr>
        <w:rPr>
          <w:rFonts w:asciiTheme="minorHAnsi" w:hAnsiTheme="minorHAnsi" w:cstheme="minorHAnsi"/>
          <w:b/>
          <w:bCs/>
          <w:sz w:val="22"/>
          <w:szCs w:val="22"/>
        </w:rPr>
      </w:pPr>
      <w:r w:rsidRPr="00F242E3">
        <w:rPr>
          <w:rFonts w:asciiTheme="minorHAnsi" w:hAnsiTheme="minorHAnsi" w:cstheme="minorHAnsi"/>
          <w:noProof/>
          <w:sz w:val="22"/>
          <w:szCs w:val="22"/>
        </w:rPr>
        <w:drawing>
          <wp:anchor distT="0" distB="0" distL="114300" distR="114300" simplePos="0" relativeHeight="251658240" behindDoc="0" locked="0" layoutInCell="1" allowOverlap="1" wp14:anchorId="5E05E1A6" wp14:editId="22AE8B9A">
            <wp:simplePos x="717550" y="996950"/>
            <wp:positionH relativeFrom="column">
              <wp:align>left</wp:align>
            </wp:positionH>
            <wp:positionV relativeFrom="paragraph">
              <wp:align>top</wp:align>
            </wp:positionV>
            <wp:extent cx="5476875" cy="1114425"/>
            <wp:effectExtent l="0" t="0" r="9525" b="952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anchor>
        </w:drawing>
      </w:r>
      <w:r w:rsidR="00542D7F" w:rsidRPr="00F242E3">
        <w:rPr>
          <w:rFonts w:asciiTheme="minorHAnsi" w:hAnsiTheme="minorHAnsi" w:cstheme="minorHAnsi"/>
          <w:b/>
          <w:bCs/>
          <w:sz w:val="22"/>
          <w:szCs w:val="22"/>
        </w:rPr>
        <w:br w:type="textWrapping" w:clear="all"/>
      </w:r>
    </w:p>
    <w:p w14:paraId="1BD2A734" w14:textId="77777777" w:rsidR="00071F7E" w:rsidRPr="00F242E3" w:rsidRDefault="00071F7E" w:rsidP="006F4ACC">
      <w:pPr>
        <w:jc w:val="center"/>
        <w:rPr>
          <w:rFonts w:asciiTheme="minorHAnsi" w:hAnsiTheme="minorHAnsi" w:cstheme="minorHAnsi"/>
          <w:b/>
          <w:bCs/>
          <w:spacing w:val="80"/>
          <w:sz w:val="22"/>
          <w:szCs w:val="22"/>
          <w:u w:val="single"/>
        </w:rPr>
      </w:pPr>
    </w:p>
    <w:p w14:paraId="7B65325B" w14:textId="77777777" w:rsidR="00987318" w:rsidRPr="00F242E3" w:rsidRDefault="00071F7E" w:rsidP="006F4ACC">
      <w:pPr>
        <w:jc w:val="center"/>
        <w:rPr>
          <w:rFonts w:asciiTheme="minorHAnsi" w:hAnsiTheme="minorHAnsi" w:cstheme="minorHAnsi"/>
          <w:b/>
          <w:bCs/>
          <w:spacing w:val="80"/>
          <w:sz w:val="22"/>
          <w:szCs w:val="22"/>
          <w:u w:val="single"/>
        </w:rPr>
      </w:pPr>
      <w:r w:rsidRPr="00F242E3">
        <w:rPr>
          <w:rFonts w:asciiTheme="minorHAnsi" w:hAnsiTheme="minorHAnsi" w:cstheme="minorHAnsi"/>
          <w:b/>
          <w:bCs/>
          <w:spacing w:val="80"/>
          <w:sz w:val="22"/>
          <w:szCs w:val="22"/>
          <w:u w:val="single"/>
        </w:rPr>
        <w:t>SPECYFIKACJA WARUNKÓW ZAMÓWIENIA</w:t>
      </w:r>
    </w:p>
    <w:p w14:paraId="7449BD4C" w14:textId="77777777" w:rsidR="00071F7E" w:rsidRPr="00F242E3" w:rsidRDefault="00071F7E" w:rsidP="006F4ACC">
      <w:pPr>
        <w:rPr>
          <w:rFonts w:asciiTheme="minorHAnsi" w:hAnsiTheme="minorHAnsi" w:cstheme="minorHAnsi"/>
          <w:sz w:val="22"/>
          <w:szCs w:val="22"/>
        </w:rPr>
      </w:pPr>
    </w:p>
    <w:p w14:paraId="4BF010B5" w14:textId="77777777" w:rsidR="00970AF0" w:rsidRPr="00F242E3" w:rsidRDefault="00970AF0" w:rsidP="006F4ACC">
      <w:pPr>
        <w:rPr>
          <w:rFonts w:asciiTheme="minorHAnsi" w:hAnsiTheme="minorHAnsi" w:cstheme="minorHAnsi"/>
          <w:sz w:val="22"/>
          <w:szCs w:val="22"/>
        </w:rPr>
      </w:pPr>
    </w:p>
    <w:p w14:paraId="53BDD295" w14:textId="77777777" w:rsidR="00CE3174" w:rsidRPr="00F242E3" w:rsidRDefault="00CE3174" w:rsidP="006F4ACC">
      <w:pPr>
        <w:jc w:val="center"/>
        <w:rPr>
          <w:rFonts w:asciiTheme="minorHAnsi" w:hAnsiTheme="minorHAnsi" w:cstheme="minorHAnsi"/>
          <w:sz w:val="22"/>
          <w:szCs w:val="22"/>
        </w:rPr>
      </w:pPr>
      <w:r w:rsidRPr="00F242E3">
        <w:rPr>
          <w:rFonts w:asciiTheme="minorHAnsi" w:hAnsiTheme="minorHAnsi" w:cstheme="minorHAnsi"/>
          <w:sz w:val="22"/>
          <w:szCs w:val="22"/>
        </w:rPr>
        <w:t xml:space="preserve">Postępowanie prowadzone w trybie przetargu nieograniczonego </w:t>
      </w:r>
      <w:r w:rsidR="00764743" w:rsidRPr="00F242E3">
        <w:rPr>
          <w:rFonts w:asciiTheme="minorHAnsi" w:hAnsiTheme="minorHAnsi" w:cstheme="minorHAnsi"/>
          <w:sz w:val="22"/>
          <w:szCs w:val="22"/>
        </w:rPr>
        <w:t>zgodnie z art. 13</w:t>
      </w:r>
      <w:r w:rsidR="002C21DE" w:rsidRPr="00F242E3">
        <w:rPr>
          <w:rFonts w:asciiTheme="minorHAnsi" w:hAnsiTheme="minorHAnsi" w:cstheme="minorHAnsi"/>
          <w:sz w:val="22"/>
          <w:szCs w:val="22"/>
        </w:rPr>
        <w:t>2</w:t>
      </w:r>
      <w:r w:rsidR="00764743"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w oparciu o ustawę z dnia 11.09.2019 r. Prawo zamówień publicznych </w:t>
      </w:r>
      <w:r w:rsidRPr="00F242E3">
        <w:rPr>
          <w:rFonts w:asciiTheme="minorHAnsi" w:hAnsiTheme="minorHAnsi" w:cstheme="minorHAnsi"/>
          <w:sz w:val="22"/>
          <w:szCs w:val="22"/>
          <w:lang w:eastAsia="ar-SA"/>
        </w:rPr>
        <w:t>(</w:t>
      </w:r>
      <w:proofErr w:type="spellStart"/>
      <w:r w:rsidR="00D610CB" w:rsidRPr="00F242E3">
        <w:rPr>
          <w:rFonts w:asciiTheme="minorHAnsi" w:hAnsiTheme="minorHAnsi" w:cstheme="minorHAnsi"/>
          <w:sz w:val="22"/>
          <w:szCs w:val="22"/>
          <w:lang w:eastAsia="ar-SA"/>
        </w:rPr>
        <w:t>t.j</w:t>
      </w:r>
      <w:proofErr w:type="spellEnd"/>
      <w:r w:rsidR="00D610CB" w:rsidRPr="00F242E3">
        <w:rPr>
          <w:rFonts w:asciiTheme="minorHAnsi" w:hAnsiTheme="minorHAnsi" w:cstheme="minorHAnsi"/>
          <w:sz w:val="22"/>
          <w:szCs w:val="22"/>
          <w:lang w:eastAsia="ar-SA"/>
        </w:rPr>
        <w:t xml:space="preserve">. Dz.U. 2023 r., poz. 1605 z </w:t>
      </w:r>
      <w:proofErr w:type="spellStart"/>
      <w:r w:rsidR="00D610CB" w:rsidRPr="00F242E3">
        <w:rPr>
          <w:rFonts w:asciiTheme="minorHAnsi" w:hAnsiTheme="minorHAnsi" w:cstheme="minorHAnsi"/>
          <w:sz w:val="22"/>
          <w:szCs w:val="22"/>
          <w:lang w:eastAsia="ar-SA"/>
        </w:rPr>
        <w:t>późn</w:t>
      </w:r>
      <w:proofErr w:type="spellEnd"/>
      <w:r w:rsidR="00D610CB" w:rsidRPr="00F242E3">
        <w:rPr>
          <w:rFonts w:asciiTheme="minorHAnsi" w:hAnsiTheme="minorHAnsi" w:cstheme="minorHAnsi"/>
          <w:sz w:val="22"/>
          <w:szCs w:val="22"/>
          <w:lang w:eastAsia="ar-SA"/>
        </w:rPr>
        <w:t>. zm.)</w:t>
      </w:r>
    </w:p>
    <w:p w14:paraId="34448E5F" w14:textId="77777777" w:rsidR="00CE3174" w:rsidRPr="00F242E3" w:rsidRDefault="00CE3174" w:rsidP="006F4ACC">
      <w:pPr>
        <w:rPr>
          <w:rFonts w:asciiTheme="minorHAnsi" w:hAnsiTheme="minorHAnsi" w:cstheme="minorHAnsi"/>
          <w:sz w:val="22"/>
          <w:szCs w:val="22"/>
        </w:rPr>
      </w:pPr>
    </w:p>
    <w:p w14:paraId="4516B019" w14:textId="77777777" w:rsidR="00071F7E" w:rsidRPr="00F242E3" w:rsidRDefault="00071F7E" w:rsidP="006F4ACC">
      <w:pPr>
        <w:rPr>
          <w:rFonts w:asciiTheme="minorHAnsi" w:hAnsiTheme="minorHAnsi" w:cstheme="minorHAnsi"/>
          <w:sz w:val="22"/>
          <w:szCs w:val="22"/>
        </w:rPr>
      </w:pPr>
      <w:r w:rsidRPr="00F242E3">
        <w:rPr>
          <w:rFonts w:asciiTheme="minorHAnsi" w:hAnsiTheme="minorHAnsi" w:cstheme="minorHAnsi"/>
          <w:sz w:val="22"/>
          <w:szCs w:val="22"/>
        </w:rPr>
        <w:t xml:space="preserve">Dotyczy </w:t>
      </w:r>
      <w:r w:rsidR="00CE3174" w:rsidRPr="00F242E3">
        <w:rPr>
          <w:rFonts w:asciiTheme="minorHAnsi" w:hAnsiTheme="minorHAnsi" w:cstheme="minorHAnsi"/>
          <w:sz w:val="22"/>
          <w:szCs w:val="22"/>
        </w:rPr>
        <w:t>postępowania</w:t>
      </w:r>
      <w:r w:rsidR="003F2C67" w:rsidRPr="00F242E3">
        <w:rPr>
          <w:rFonts w:asciiTheme="minorHAnsi" w:hAnsiTheme="minorHAnsi" w:cstheme="minorHAnsi"/>
          <w:sz w:val="22"/>
          <w:szCs w:val="22"/>
        </w:rPr>
        <w:t xml:space="preserve"> o </w:t>
      </w:r>
      <w:r w:rsidR="00DC0C46" w:rsidRPr="00F242E3">
        <w:rPr>
          <w:rFonts w:asciiTheme="minorHAnsi" w:hAnsiTheme="minorHAnsi" w:cstheme="minorHAnsi"/>
          <w:sz w:val="22"/>
          <w:szCs w:val="22"/>
        </w:rPr>
        <w:t xml:space="preserve">wartości </w:t>
      </w:r>
      <w:r w:rsidR="00DC0C46" w:rsidRPr="00F242E3">
        <w:rPr>
          <w:rFonts w:asciiTheme="minorHAnsi" w:hAnsiTheme="minorHAnsi" w:cstheme="minorHAnsi"/>
          <w:b/>
          <w:sz w:val="22"/>
          <w:szCs w:val="22"/>
        </w:rPr>
        <w:t>powyżej 1</w:t>
      </w:r>
      <w:r w:rsidR="00B42C63" w:rsidRPr="00F242E3">
        <w:rPr>
          <w:rFonts w:asciiTheme="minorHAnsi" w:hAnsiTheme="minorHAnsi" w:cstheme="minorHAnsi"/>
          <w:b/>
          <w:sz w:val="22"/>
          <w:szCs w:val="22"/>
        </w:rPr>
        <w:t>4</w:t>
      </w:r>
      <w:r w:rsidR="00A62471">
        <w:rPr>
          <w:rFonts w:asciiTheme="minorHAnsi" w:hAnsiTheme="minorHAnsi" w:cstheme="minorHAnsi"/>
          <w:b/>
          <w:sz w:val="22"/>
          <w:szCs w:val="22"/>
        </w:rPr>
        <w:t>3</w:t>
      </w:r>
      <w:r w:rsidRPr="00F242E3">
        <w:rPr>
          <w:rFonts w:asciiTheme="minorHAnsi" w:hAnsiTheme="minorHAnsi" w:cstheme="minorHAnsi"/>
          <w:b/>
          <w:sz w:val="22"/>
          <w:szCs w:val="22"/>
        </w:rPr>
        <w:t xml:space="preserve"> 000 euro</w:t>
      </w:r>
      <w:r w:rsidRPr="00F242E3">
        <w:rPr>
          <w:rFonts w:asciiTheme="minorHAnsi" w:hAnsiTheme="minorHAnsi" w:cstheme="minorHAnsi"/>
          <w:sz w:val="22"/>
          <w:szCs w:val="22"/>
        </w:rPr>
        <w:t xml:space="preserve"> na:</w:t>
      </w:r>
      <w:r w:rsidRPr="00F242E3">
        <w:rPr>
          <w:rFonts w:asciiTheme="minorHAnsi" w:hAnsiTheme="minorHAnsi" w:cstheme="minorHAnsi"/>
          <w:sz w:val="22"/>
          <w:szCs w:val="22"/>
        </w:rPr>
        <w:br/>
      </w:r>
    </w:p>
    <w:p w14:paraId="126E83E7" w14:textId="77777777" w:rsidR="00071F7E" w:rsidRPr="00F242E3" w:rsidRDefault="00071F7E" w:rsidP="006F4ACC">
      <w:pPr>
        <w:rPr>
          <w:rFonts w:asciiTheme="minorHAnsi" w:hAnsiTheme="minorHAnsi" w:cstheme="minorHAnsi"/>
          <w:sz w:val="22"/>
          <w:szCs w:val="22"/>
        </w:rPr>
      </w:pPr>
    </w:p>
    <w:p w14:paraId="34C70012" w14:textId="77777777" w:rsidR="00071F7E" w:rsidRPr="00F242E3" w:rsidRDefault="00071F7E" w:rsidP="006F4ACC">
      <w:pPr>
        <w:rPr>
          <w:rFonts w:asciiTheme="minorHAnsi" w:hAnsiTheme="minorHAnsi" w:cstheme="minorHAnsi"/>
          <w:sz w:val="22"/>
          <w:szCs w:val="22"/>
        </w:rPr>
      </w:pPr>
    </w:p>
    <w:p w14:paraId="515A937F" w14:textId="77777777" w:rsidR="00542D7F" w:rsidRPr="009537F0" w:rsidRDefault="009D6C45" w:rsidP="006F4ACC">
      <w:pPr>
        <w:pStyle w:val="Tekstpodstawowy"/>
        <w:jc w:val="center"/>
        <w:rPr>
          <w:rFonts w:asciiTheme="minorHAnsi" w:hAnsiTheme="minorHAnsi" w:cstheme="minorHAnsi"/>
          <w:b/>
          <w:bCs/>
          <w:sz w:val="22"/>
          <w:szCs w:val="22"/>
        </w:rPr>
      </w:pPr>
      <w:bookmarkStart w:id="0" w:name="_Hlk123735663"/>
      <w:r w:rsidRPr="009537F0">
        <w:rPr>
          <w:rFonts w:asciiTheme="minorHAnsi" w:hAnsiTheme="minorHAnsi" w:cstheme="minorHAnsi"/>
          <w:sz w:val="22"/>
          <w:szCs w:val="22"/>
        </w:rPr>
        <w:t>„</w:t>
      </w:r>
      <w:bookmarkStart w:id="1" w:name="_Hlk157157411"/>
      <w:r w:rsidR="00443ED1" w:rsidRPr="00443ED1">
        <w:rPr>
          <w:rFonts w:asciiTheme="minorHAnsi" w:hAnsiTheme="minorHAnsi" w:cstheme="minorHAnsi"/>
          <w:b/>
          <w:bCs/>
          <w:sz w:val="22"/>
          <w:szCs w:val="22"/>
        </w:rPr>
        <w:t>Dostawa sprzętu specjalistycznego na potrzeby UCP i Oddziału Neonatologicznego CSK UM w Łodzi</w:t>
      </w:r>
      <w:r w:rsidR="00973820" w:rsidRPr="009537F0">
        <w:rPr>
          <w:rFonts w:asciiTheme="minorHAnsi" w:hAnsiTheme="minorHAnsi" w:cstheme="minorHAnsi"/>
          <w:b/>
          <w:bCs/>
          <w:sz w:val="22"/>
          <w:szCs w:val="22"/>
        </w:rPr>
        <w:t>”</w:t>
      </w:r>
    </w:p>
    <w:bookmarkEnd w:id="0"/>
    <w:bookmarkEnd w:id="1"/>
    <w:p w14:paraId="1AD94AA0" w14:textId="77777777" w:rsidR="00404700" w:rsidRPr="00DD7E70" w:rsidRDefault="00404700" w:rsidP="006F4ACC">
      <w:pPr>
        <w:pStyle w:val="Tekstpodstawowy"/>
        <w:rPr>
          <w:rFonts w:asciiTheme="minorHAnsi" w:hAnsiTheme="minorHAnsi" w:cstheme="minorHAnsi"/>
          <w:b/>
          <w:bCs/>
          <w:sz w:val="22"/>
          <w:szCs w:val="22"/>
        </w:rPr>
      </w:pPr>
    </w:p>
    <w:p w14:paraId="1D10ADA6" w14:textId="77777777" w:rsidR="00404700" w:rsidRPr="00F242E3" w:rsidRDefault="00404700" w:rsidP="006F4ACC">
      <w:pPr>
        <w:pStyle w:val="Tekstpodstawowy"/>
        <w:jc w:val="center"/>
        <w:rPr>
          <w:rFonts w:asciiTheme="minorHAnsi" w:hAnsiTheme="minorHAnsi" w:cstheme="minorHAnsi"/>
          <w:sz w:val="22"/>
          <w:szCs w:val="22"/>
        </w:rPr>
      </w:pPr>
    </w:p>
    <w:p w14:paraId="23E284C2" w14:textId="77777777" w:rsidR="009452CC" w:rsidRPr="00F242E3" w:rsidRDefault="009452CC" w:rsidP="006F4ACC">
      <w:pPr>
        <w:jc w:val="both"/>
        <w:rPr>
          <w:rFonts w:asciiTheme="minorHAnsi" w:hAnsiTheme="minorHAnsi" w:cstheme="minorHAnsi"/>
          <w:b/>
          <w:sz w:val="22"/>
          <w:szCs w:val="22"/>
        </w:rPr>
      </w:pPr>
      <w:r w:rsidRPr="00F242E3">
        <w:rPr>
          <w:rFonts w:asciiTheme="minorHAnsi" w:hAnsiTheme="minorHAnsi" w:cstheme="minorHAnsi"/>
          <w:b/>
          <w:sz w:val="22"/>
          <w:szCs w:val="22"/>
        </w:rPr>
        <w:t>Nomenklatura – Wspólny Słownik Zamówień (CPV):</w:t>
      </w:r>
    </w:p>
    <w:p w14:paraId="440BDCF2" w14:textId="77777777" w:rsidR="0026350A" w:rsidRPr="00F242E3" w:rsidRDefault="0026350A" w:rsidP="006F4ACC">
      <w:pPr>
        <w:jc w:val="both"/>
        <w:rPr>
          <w:rFonts w:asciiTheme="minorHAnsi" w:hAnsiTheme="minorHAnsi" w:cstheme="minorHAnsi"/>
          <w:b/>
          <w:sz w:val="22"/>
          <w:szCs w:val="22"/>
        </w:rPr>
      </w:pPr>
    </w:p>
    <w:p w14:paraId="1627FAEC" w14:textId="77777777" w:rsidR="00071F7E" w:rsidRPr="00667B79" w:rsidRDefault="00F86ACE" w:rsidP="006F4ACC">
      <w:pPr>
        <w:rPr>
          <w:rFonts w:asciiTheme="minorHAnsi" w:hAnsiTheme="minorHAnsi" w:cstheme="minorHAnsi"/>
          <w:sz w:val="22"/>
          <w:szCs w:val="22"/>
        </w:rPr>
      </w:pPr>
      <w:r w:rsidRPr="00667B79">
        <w:rPr>
          <w:rFonts w:asciiTheme="minorHAnsi" w:hAnsiTheme="minorHAnsi" w:cstheme="minorHAnsi"/>
          <w:b/>
          <w:sz w:val="22"/>
          <w:szCs w:val="22"/>
          <w:lang w:eastAsia="ar-SA"/>
        </w:rPr>
        <w:t>CPV:  33140000-3 Materiały medyczne</w:t>
      </w:r>
    </w:p>
    <w:p w14:paraId="16D1DC65" w14:textId="77777777" w:rsidR="00F4255A" w:rsidRPr="00F242E3" w:rsidRDefault="00F4255A" w:rsidP="006F4ACC">
      <w:pPr>
        <w:rPr>
          <w:rFonts w:asciiTheme="minorHAnsi" w:hAnsiTheme="minorHAnsi" w:cstheme="minorHAnsi"/>
          <w:sz w:val="22"/>
          <w:szCs w:val="22"/>
        </w:rPr>
      </w:pPr>
    </w:p>
    <w:p w14:paraId="0C00CC10" w14:textId="6A7F09FD" w:rsidR="00071F7E" w:rsidRPr="00F242E3" w:rsidRDefault="00973820" w:rsidP="006F4ACC">
      <w:pPr>
        <w:rPr>
          <w:rFonts w:asciiTheme="minorHAnsi" w:hAnsiTheme="minorHAnsi" w:cstheme="minorHAnsi"/>
          <w:b/>
          <w:bCs/>
          <w:sz w:val="22"/>
          <w:szCs w:val="22"/>
          <w:u w:val="single"/>
        </w:rPr>
      </w:pPr>
      <w:r w:rsidRPr="00F242E3">
        <w:rPr>
          <w:rFonts w:asciiTheme="minorHAnsi" w:hAnsiTheme="minorHAnsi" w:cstheme="minorHAnsi"/>
          <w:b/>
          <w:bCs/>
          <w:sz w:val="22"/>
          <w:szCs w:val="22"/>
        </w:rPr>
        <w:t>ZP/</w:t>
      </w:r>
      <w:r w:rsidR="00E63B6E">
        <w:rPr>
          <w:rFonts w:asciiTheme="minorHAnsi" w:hAnsiTheme="minorHAnsi" w:cstheme="minorHAnsi"/>
          <w:b/>
          <w:bCs/>
          <w:sz w:val="22"/>
          <w:szCs w:val="22"/>
        </w:rPr>
        <w:t>119</w:t>
      </w:r>
      <w:r w:rsidRPr="00F242E3">
        <w:rPr>
          <w:rFonts w:asciiTheme="minorHAnsi" w:hAnsiTheme="minorHAnsi" w:cstheme="minorHAnsi"/>
          <w:b/>
          <w:bCs/>
          <w:sz w:val="22"/>
          <w:szCs w:val="22"/>
        </w:rPr>
        <w:t>/202</w:t>
      </w:r>
      <w:r w:rsidR="00A62471">
        <w:rPr>
          <w:rFonts w:asciiTheme="minorHAnsi" w:hAnsiTheme="minorHAnsi" w:cstheme="minorHAnsi"/>
          <w:b/>
          <w:bCs/>
          <w:sz w:val="22"/>
          <w:szCs w:val="22"/>
        </w:rPr>
        <w:t>4</w:t>
      </w:r>
    </w:p>
    <w:p w14:paraId="15A12C3A" w14:textId="77777777" w:rsidR="00071F7E" w:rsidRPr="00F242E3" w:rsidRDefault="00071F7E" w:rsidP="006F4ACC">
      <w:pPr>
        <w:rPr>
          <w:rFonts w:asciiTheme="minorHAnsi" w:hAnsiTheme="minorHAnsi" w:cstheme="minorHAnsi"/>
          <w:b/>
          <w:bCs/>
          <w:sz w:val="22"/>
          <w:szCs w:val="22"/>
          <w:u w:val="single"/>
        </w:rPr>
      </w:pPr>
    </w:p>
    <w:p w14:paraId="632A5934" w14:textId="77777777" w:rsidR="00071F7E" w:rsidRPr="00F242E3" w:rsidRDefault="00071F7E" w:rsidP="006F4ACC">
      <w:pPr>
        <w:rPr>
          <w:rFonts w:asciiTheme="minorHAnsi" w:hAnsiTheme="minorHAnsi" w:cstheme="minorHAnsi"/>
          <w:b/>
          <w:bCs/>
          <w:sz w:val="22"/>
          <w:szCs w:val="22"/>
          <w:u w:val="single"/>
        </w:rPr>
      </w:pPr>
    </w:p>
    <w:p w14:paraId="6AACF934" w14:textId="77777777" w:rsidR="00324DAD" w:rsidRPr="00F242E3" w:rsidRDefault="00324DAD" w:rsidP="006F4ACC">
      <w:pPr>
        <w:pStyle w:val="Tekstdymka"/>
        <w:rPr>
          <w:rFonts w:asciiTheme="minorHAnsi" w:hAnsiTheme="minorHAnsi" w:cstheme="minorHAnsi"/>
          <w:sz w:val="22"/>
          <w:szCs w:val="22"/>
        </w:rPr>
      </w:pPr>
    </w:p>
    <w:p w14:paraId="08E12D84" w14:textId="77777777" w:rsidR="00CF7A86" w:rsidRPr="00F242E3" w:rsidRDefault="00CF7A86" w:rsidP="006F4ACC">
      <w:pPr>
        <w:rPr>
          <w:rFonts w:asciiTheme="minorHAnsi" w:hAnsiTheme="minorHAnsi" w:cstheme="minorHAnsi"/>
          <w:b/>
          <w:bCs/>
          <w:sz w:val="22"/>
          <w:szCs w:val="22"/>
          <w:u w:val="single"/>
        </w:rPr>
      </w:pPr>
    </w:p>
    <w:p w14:paraId="419BCA77" w14:textId="77777777" w:rsidR="00CF7A86" w:rsidRPr="00F242E3" w:rsidRDefault="00CF7A86" w:rsidP="006F4ACC">
      <w:pPr>
        <w:rPr>
          <w:rFonts w:asciiTheme="minorHAnsi" w:hAnsiTheme="minorHAnsi" w:cstheme="minorHAnsi"/>
          <w:b/>
          <w:bCs/>
          <w:sz w:val="22"/>
          <w:szCs w:val="22"/>
          <w:u w:val="single"/>
        </w:rPr>
      </w:pPr>
    </w:p>
    <w:p w14:paraId="10B302D6" w14:textId="77777777" w:rsidR="00CF7A86" w:rsidRPr="00F242E3" w:rsidRDefault="00CF7A86" w:rsidP="006F4ACC">
      <w:pPr>
        <w:rPr>
          <w:rFonts w:asciiTheme="minorHAnsi" w:hAnsiTheme="minorHAnsi" w:cstheme="minorHAnsi"/>
          <w:b/>
          <w:bCs/>
          <w:sz w:val="22"/>
          <w:szCs w:val="22"/>
          <w:u w:val="single"/>
        </w:rPr>
      </w:pPr>
    </w:p>
    <w:p w14:paraId="3E8089C9" w14:textId="77777777" w:rsidR="00071F7E" w:rsidRPr="00F242E3" w:rsidRDefault="00071F7E" w:rsidP="006F4ACC">
      <w:pPr>
        <w:pStyle w:val="Tekstpodstawowy2"/>
        <w:spacing w:after="0" w:line="240" w:lineRule="auto"/>
        <w:jc w:val="right"/>
        <w:rPr>
          <w:rFonts w:asciiTheme="minorHAnsi" w:hAnsiTheme="minorHAnsi" w:cstheme="minorHAnsi"/>
          <w:sz w:val="22"/>
          <w:szCs w:val="22"/>
        </w:rPr>
      </w:pPr>
      <w:r w:rsidRPr="00F242E3">
        <w:rPr>
          <w:rFonts w:asciiTheme="minorHAnsi" w:hAnsiTheme="minorHAnsi" w:cstheme="minorHAnsi"/>
          <w:b/>
          <w:bCs/>
          <w:sz w:val="22"/>
          <w:szCs w:val="22"/>
        </w:rPr>
        <w:t>Specyfikację zatwierdził</w:t>
      </w:r>
      <w:r w:rsidR="00DC0C46" w:rsidRPr="00F242E3">
        <w:rPr>
          <w:rFonts w:asciiTheme="minorHAnsi" w:hAnsiTheme="minorHAnsi" w:cstheme="minorHAnsi"/>
          <w:b/>
          <w:bCs/>
          <w:sz w:val="22"/>
          <w:szCs w:val="22"/>
        </w:rPr>
        <w:t>a</w:t>
      </w:r>
      <w:r w:rsidRPr="00F242E3">
        <w:rPr>
          <w:rFonts w:asciiTheme="minorHAnsi" w:hAnsiTheme="minorHAnsi" w:cstheme="minorHAnsi"/>
          <w:b/>
          <w:bCs/>
          <w:sz w:val="22"/>
          <w:szCs w:val="22"/>
        </w:rPr>
        <w:t xml:space="preserve">: </w:t>
      </w:r>
    </w:p>
    <w:p w14:paraId="6432A6C7"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dr n. med. Monika Domarecka</w:t>
      </w:r>
    </w:p>
    <w:p w14:paraId="06351A6E"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Dyrektor Centralnego Szpitala Klinicznego</w:t>
      </w:r>
    </w:p>
    <w:p w14:paraId="3E43A449"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Uniwersytetu Medycznego</w:t>
      </w:r>
      <w:r w:rsidR="003F2C67" w:rsidRPr="00F242E3">
        <w:rPr>
          <w:rFonts w:asciiTheme="minorHAnsi" w:hAnsiTheme="minorHAnsi" w:cstheme="minorHAnsi"/>
          <w:b/>
          <w:bCs/>
          <w:sz w:val="22"/>
          <w:szCs w:val="22"/>
        </w:rPr>
        <w:t xml:space="preserve"> w </w:t>
      </w:r>
      <w:r w:rsidRPr="00F242E3">
        <w:rPr>
          <w:rFonts w:asciiTheme="minorHAnsi" w:hAnsiTheme="minorHAnsi" w:cstheme="minorHAnsi"/>
          <w:b/>
          <w:bCs/>
          <w:sz w:val="22"/>
          <w:szCs w:val="22"/>
        </w:rPr>
        <w:t>Łodzi</w:t>
      </w:r>
    </w:p>
    <w:p w14:paraId="44025272" w14:textId="77777777" w:rsidR="00071F7E" w:rsidRPr="00F242E3" w:rsidRDefault="00071F7E" w:rsidP="006F4ACC">
      <w:pPr>
        <w:jc w:val="center"/>
        <w:rPr>
          <w:rFonts w:asciiTheme="minorHAnsi" w:hAnsiTheme="minorHAnsi" w:cstheme="minorHAnsi"/>
          <w:sz w:val="22"/>
          <w:szCs w:val="22"/>
        </w:rPr>
      </w:pPr>
    </w:p>
    <w:p w14:paraId="2821B5A9" w14:textId="77777777" w:rsidR="00071F7E" w:rsidRPr="00F242E3" w:rsidRDefault="00071F7E" w:rsidP="006F4ACC">
      <w:pPr>
        <w:jc w:val="center"/>
        <w:rPr>
          <w:rFonts w:asciiTheme="minorHAnsi" w:hAnsiTheme="minorHAnsi" w:cstheme="minorHAnsi"/>
          <w:sz w:val="22"/>
          <w:szCs w:val="22"/>
        </w:rPr>
      </w:pPr>
    </w:p>
    <w:p w14:paraId="3042CA7E" w14:textId="77777777" w:rsidR="00071F7E" w:rsidRPr="00F242E3" w:rsidRDefault="00071F7E" w:rsidP="006F4ACC">
      <w:pPr>
        <w:jc w:val="center"/>
        <w:rPr>
          <w:rFonts w:asciiTheme="minorHAnsi" w:hAnsiTheme="minorHAnsi" w:cstheme="minorHAnsi"/>
          <w:sz w:val="22"/>
          <w:szCs w:val="22"/>
        </w:rPr>
      </w:pPr>
    </w:p>
    <w:p w14:paraId="0D5F2329" w14:textId="77777777" w:rsidR="00911226" w:rsidRPr="00F242E3" w:rsidRDefault="00911226" w:rsidP="006F4ACC">
      <w:pPr>
        <w:jc w:val="center"/>
        <w:rPr>
          <w:rFonts w:asciiTheme="minorHAnsi" w:hAnsiTheme="minorHAnsi" w:cstheme="minorHAnsi"/>
          <w:sz w:val="22"/>
          <w:szCs w:val="22"/>
        </w:rPr>
      </w:pPr>
    </w:p>
    <w:p w14:paraId="15D49824" w14:textId="77777777" w:rsidR="00911226" w:rsidRPr="002234E9" w:rsidRDefault="00911226" w:rsidP="006F4ACC">
      <w:pPr>
        <w:jc w:val="center"/>
        <w:rPr>
          <w:rFonts w:asciiTheme="minorHAnsi" w:hAnsiTheme="minorHAnsi" w:cstheme="minorHAnsi"/>
          <w:sz w:val="22"/>
          <w:szCs w:val="22"/>
        </w:rPr>
      </w:pPr>
    </w:p>
    <w:p w14:paraId="17DD520E" w14:textId="77777777" w:rsidR="00D24BDC" w:rsidRDefault="00D24BDC" w:rsidP="006F4ACC">
      <w:pPr>
        <w:jc w:val="center"/>
        <w:rPr>
          <w:rFonts w:asciiTheme="minorHAnsi" w:hAnsiTheme="minorHAnsi" w:cstheme="minorHAnsi"/>
          <w:sz w:val="22"/>
          <w:szCs w:val="22"/>
          <w:highlight w:val="yellow"/>
        </w:rPr>
      </w:pPr>
    </w:p>
    <w:p w14:paraId="20A1A6AC" w14:textId="77777777" w:rsidR="00D24BDC" w:rsidRDefault="00D24BDC" w:rsidP="006F4ACC">
      <w:pPr>
        <w:jc w:val="center"/>
        <w:rPr>
          <w:rFonts w:asciiTheme="minorHAnsi" w:hAnsiTheme="minorHAnsi" w:cstheme="minorHAnsi"/>
          <w:sz w:val="22"/>
          <w:szCs w:val="22"/>
          <w:highlight w:val="yellow"/>
        </w:rPr>
      </w:pPr>
    </w:p>
    <w:p w14:paraId="7483E82D" w14:textId="77777777" w:rsidR="00D24BDC" w:rsidRDefault="00D24BDC" w:rsidP="006F4ACC">
      <w:pPr>
        <w:jc w:val="center"/>
        <w:rPr>
          <w:rFonts w:asciiTheme="minorHAnsi" w:hAnsiTheme="minorHAnsi" w:cstheme="minorHAnsi"/>
          <w:sz w:val="22"/>
          <w:szCs w:val="22"/>
          <w:highlight w:val="yellow"/>
        </w:rPr>
      </w:pPr>
    </w:p>
    <w:p w14:paraId="036F026F" w14:textId="77777777" w:rsidR="00D24BDC" w:rsidRDefault="00D24BDC" w:rsidP="006F4ACC">
      <w:pPr>
        <w:jc w:val="center"/>
        <w:rPr>
          <w:rFonts w:asciiTheme="minorHAnsi" w:hAnsiTheme="minorHAnsi" w:cstheme="minorHAnsi"/>
          <w:sz w:val="22"/>
          <w:szCs w:val="22"/>
          <w:highlight w:val="yellow"/>
        </w:rPr>
      </w:pPr>
    </w:p>
    <w:p w14:paraId="54BD0802" w14:textId="77777777" w:rsidR="00D24BDC" w:rsidRDefault="00D24BDC" w:rsidP="006F4ACC">
      <w:pPr>
        <w:jc w:val="center"/>
        <w:rPr>
          <w:rFonts w:asciiTheme="minorHAnsi" w:hAnsiTheme="minorHAnsi" w:cstheme="minorHAnsi"/>
          <w:sz w:val="22"/>
          <w:szCs w:val="22"/>
          <w:highlight w:val="yellow"/>
        </w:rPr>
      </w:pPr>
    </w:p>
    <w:p w14:paraId="72E90A97" w14:textId="77777777" w:rsidR="00D24BDC" w:rsidRDefault="00D24BDC" w:rsidP="006F4ACC">
      <w:pPr>
        <w:jc w:val="center"/>
        <w:rPr>
          <w:rFonts w:asciiTheme="minorHAnsi" w:hAnsiTheme="minorHAnsi" w:cstheme="minorHAnsi"/>
          <w:sz w:val="22"/>
          <w:szCs w:val="22"/>
          <w:highlight w:val="yellow"/>
        </w:rPr>
      </w:pPr>
    </w:p>
    <w:p w14:paraId="71484933" w14:textId="77777777" w:rsidR="00D24BDC" w:rsidRDefault="00D24BDC" w:rsidP="006F4ACC">
      <w:pPr>
        <w:jc w:val="center"/>
        <w:rPr>
          <w:rFonts w:asciiTheme="minorHAnsi" w:hAnsiTheme="minorHAnsi" w:cstheme="minorHAnsi"/>
          <w:sz w:val="22"/>
          <w:szCs w:val="22"/>
          <w:highlight w:val="yellow"/>
        </w:rPr>
      </w:pPr>
    </w:p>
    <w:p w14:paraId="7D2D1D96" w14:textId="77777777" w:rsidR="00D24BDC" w:rsidRDefault="00D24BDC" w:rsidP="006F4ACC">
      <w:pPr>
        <w:jc w:val="center"/>
        <w:rPr>
          <w:rFonts w:asciiTheme="minorHAnsi" w:hAnsiTheme="minorHAnsi" w:cstheme="minorHAnsi"/>
          <w:sz w:val="22"/>
          <w:szCs w:val="22"/>
          <w:highlight w:val="yellow"/>
        </w:rPr>
      </w:pPr>
    </w:p>
    <w:p w14:paraId="46D511A2" w14:textId="77777777" w:rsidR="00D24BDC" w:rsidRDefault="00D24BDC" w:rsidP="006F4ACC">
      <w:pPr>
        <w:jc w:val="center"/>
        <w:rPr>
          <w:rFonts w:asciiTheme="minorHAnsi" w:hAnsiTheme="minorHAnsi" w:cstheme="minorHAnsi"/>
          <w:sz w:val="22"/>
          <w:szCs w:val="22"/>
          <w:highlight w:val="yellow"/>
        </w:rPr>
      </w:pPr>
    </w:p>
    <w:p w14:paraId="0AF9C797" w14:textId="77777777" w:rsidR="00366AC0" w:rsidRDefault="00366AC0" w:rsidP="006F4ACC">
      <w:pPr>
        <w:jc w:val="center"/>
        <w:rPr>
          <w:rFonts w:asciiTheme="minorHAnsi" w:hAnsiTheme="minorHAnsi" w:cstheme="minorHAnsi"/>
          <w:sz w:val="22"/>
          <w:szCs w:val="22"/>
        </w:rPr>
      </w:pPr>
    </w:p>
    <w:p w14:paraId="37970D36" w14:textId="77777777" w:rsidR="00366AC0" w:rsidRDefault="00366AC0" w:rsidP="006F4ACC">
      <w:pPr>
        <w:jc w:val="center"/>
        <w:rPr>
          <w:rFonts w:asciiTheme="minorHAnsi" w:hAnsiTheme="minorHAnsi" w:cstheme="minorHAnsi"/>
          <w:sz w:val="22"/>
          <w:szCs w:val="22"/>
        </w:rPr>
      </w:pPr>
    </w:p>
    <w:p w14:paraId="77123D5A" w14:textId="2B6AB463" w:rsidR="00071F7E" w:rsidRPr="002234E9" w:rsidRDefault="00071F7E" w:rsidP="006F4ACC">
      <w:pPr>
        <w:jc w:val="center"/>
        <w:rPr>
          <w:rFonts w:asciiTheme="minorHAnsi" w:hAnsiTheme="minorHAnsi" w:cstheme="minorHAnsi"/>
          <w:sz w:val="22"/>
          <w:szCs w:val="22"/>
        </w:rPr>
        <w:sectPr w:rsidR="00071F7E" w:rsidRPr="002234E9" w:rsidSect="00542D7F">
          <w:headerReference w:type="default" r:id="rId9"/>
          <w:pgSz w:w="11906" w:h="16838" w:code="9"/>
          <w:pgMar w:top="680" w:right="794" w:bottom="709" w:left="1134" w:header="568" w:footer="340" w:gutter="0"/>
          <w:cols w:space="708"/>
          <w:docGrid w:linePitch="360"/>
        </w:sectPr>
      </w:pPr>
      <w:r w:rsidRPr="00D0263C">
        <w:rPr>
          <w:rFonts w:asciiTheme="minorHAnsi" w:hAnsiTheme="minorHAnsi" w:cstheme="minorHAnsi"/>
          <w:sz w:val="22"/>
          <w:szCs w:val="22"/>
        </w:rPr>
        <w:t xml:space="preserve">Łódź, dnia </w:t>
      </w:r>
      <w:r w:rsidR="00D0263C" w:rsidRPr="00D0263C">
        <w:rPr>
          <w:rFonts w:asciiTheme="minorHAnsi" w:hAnsiTheme="minorHAnsi" w:cstheme="minorHAnsi"/>
          <w:sz w:val="22"/>
          <w:szCs w:val="22"/>
        </w:rPr>
        <w:t>02.09.</w:t>
      </w:r>
      <w:r w:rsidR="006E0F00" w:rsidRPr="00D0263C">
        <w:rPr>
          <w:rFonts w:asciiTheme="minorHAnsi" w:hAnsiTheme="minorHAnsi" w:cstheme="minorHAnsi"/>
          <w:sz w:val="22"/>
          <w:szCs w:val="22"/>
        </w:rPr>
        <w:t>202</w:t>
      </w:r>
      <w:r w:rsidR="00A62471" w:rsidRPr="00D0263C">
        <w:rPr>
          <w:rFonts w:asciiTheme="minorHAnsi" w:hAnsiTheme="minorHAnsi" w:cstheme="minorHAnsi"/>
          <w:sz w:val="22"/>
          <w:szCs w:val="22"/>
        </w:rPr>
        <w:t>4</w:t>
      </w:r>
      <w:r w:rsidR="00C07F15" w:rsidRPr="00D0263C">
        <w:rPr>
          <w:rFonts w:asciiTheme="minorHAnsi" w:hAnsiTheme="minorHAnsi" w:cstheme="minorHAnsi"/>
          <w:sz w:val="22"/>
          <w:szCs w:val="22"/>
        </w:rPr>
        <w:t xml:space="preserve"> </w:t>
      </w:r>
      <w:r w:rsidRPr="00D0263C">
        <w:rPr>
          <w:rFonts w:asciiTheme="minorHAnsi" w:hAnsiTheme="minorHAnsi" w:cstheme="minorHAnsi"/>
          <w:sz w:val="22"/>
          <w:szCs w:val="22"/>
        </w:rPr>
        <w:t>r.</w:t>
      </w:r>
    </w:p>
    <w:p w14:paraId="11C8AD2B" w14:textId="77777777" w:rsidR="003F2C67" w:rsidRPr="00F242E3" w:rsidRDefault="003F2C67" w:rsidP="006F4ACC">
      <w:pPr>
        <w:jc w:val="center"/>
        <w:rPr>
          <w:rFonts w:asciiTheme="minorHAnsi" w:hAnsiTheme="minorHAnsi" w:cstheme="minorHAnsi"/>
          <w:b/>
          <w:bCs/>
          <w:spacing w:val="80"/>
          <w:sz w:val="22"/>
          <w:szCs w:val="22"/>
        </w:rPr>
      </w:pPr>
      <w:r w:rsidRPr="00F242E3">
        <w:rPr>
          <w:rFonts w:asciiTheme="minorHAnsi" w:hAnsiTheme="minorHAnsi" w:cstheme="minorHAnsi"/>
          <w:b/>
          <w:bCs/>
          <w:spacing w:val="80"/>
          <w:sz w:val="22"/>
          <w:szCs w:val="22"/>
        </w:rPr>
        <w:lastRenderedPageBreak/>
        <w:t>SPECYFIKACJA WARUNKÓW ZAMÓWIENIA</w:t>
      </w:r>
    </w:p>
    <w:p w14:paraId="5AA80DAE" w14:textId="77777777" w:rsidR="00A84384" w:rsidRDefault="00642CD1" w:rsidP="006F4ACC">
      <w:pPr>
        <w:pStyle w:val="Tekstpodstawowy"/>
        <w:jc w:val="center"/>
        <w:rPr>
          <w:rFonts w:asciiTheme="minorHAnsi" w:hAnsiTheme="minorHAnsi" w:cstheme="minorHAnsi"/>
          <w:b/>
          <w:bCs/>
          <w:sz w:val="22"/>
          <w:szCs w:val="22"/>
        </w:rPr>
      </w:pPr>
      <w:r w:rsidRPr="00F242E3">
        <w:rPr>
          <w:rFonts w:asciiTheme="minorHAnsi" w:hAnsiTheme="minorHAnsi" w:cstheme="minorHAnsi"/>
          <w:sz w:val="22"/>
          <w:szCs w:val="22"/>
        </w:rPr>
        <w:t>„</w:t>
      </w:r>
      <w:bookmarkStart w:id="2" w:name="_Hlk157149755"/>
      <w:r w:rsidR="009D3C74" w:rsidRPr="009D3C74">
        <w:rPr>
          <w:rFonts w:asciiTheme="minorHAnsi" w:hAnsiTheme="minorHAnsi" w:cstheme="minorHAnsi"/>
          <w:b/>
          <w:bCs/>
          <w:sz w:val="22"/>
          <w:szCs w:val="22"/>
        </w:rPr>
        <w:t>Dostawa sprzętu specjalistycznego na potrzeby UCP i Oddziału Neonatologicznego CSK UM w Łodzi</w:t>
      </w:r>
      <w:r w:rsidR="009D3C74">
        <w:rPr>
          <w:rFonts w:asciiTheme="minorHAnsi" w:hAnsiTheme="minorHAnsi" w:cstheme="minorHAnsi"/>
          <w:b/>
          <w:bCs/>
          <w:sz w:val="22"/>
          <w:szCs w:val="22"/>
        </w:rPr>
        <w:t>”</w:t>
      </w:r>
    </w:p>
    <w:p w14:paraId="7C21BBDA" w14:textId="77777777" w:rsidR="009D3C74" w:rsidRDefault="009D3C74" w:rsidP="006F4ACC">
      <w:pPr>
        <w:pStyle w:val="Tekstpodstawowy"/>
        <w:jc w:val="center"/>
        <w:rPr>
          <w:rFonts w:asciiTheme="minorHAnsi" w:hAnsiTheme="minorHAnsi" w:cstheme="minorHAnsi"/>
          <w:b/>
          <w:bCs/>
          <w:sz w:val="22"/>
          <w:szCs w:val="22"/>
        </w:rPr>
      </w:pPr>
    </w:p>
    <w:p w14:paraId="35308CC3" w14:textId="4EAE5E4E" w:rsidR="009D3C74" w:rsidRDefault="009D3C74" w:rsidP="006F4ACC">
      <w:pPr>
        <w:pStyle w:val="Tekstpodstawowy"/>
        <w:jc w:val="center"/>
        <w:rPr>
          <w:rFonts w:asciiTheme="minorHAnsi" w:hAnsiTheme="minorHAnsi" w:cstheme="minorHAnsi"/>
          <w:b/>
          <w:bCs/>
          <w:sz w:val="22"/>
          <w:szCs w:val="22"/>
        </w:rPr>
      </w:pPr>
      <w:r w:rsidRPr="006072D6">
        <w:rPr>
          <w:rFonts w:asciiTheme="minorHAnsi" w:hAnsiTheme="minorHAnsi" w:cstheme="minorHAnsi"/>
          <w:b/>
          <w:bCs/>
          <w:sz w:val="22"/>
          <w:szCs w:val="22"/>
        </w:rPr>
        <w:t xml:space="preserve">Ogłoszenie o zamówieniu opublikowano w </w:t>
      </w:r>
      <w:proofErr w:type="spellStart"/>
      <w:r w:rsidRPr="006072D6">
        <w:rPr>
          <w:rFonts w:asciiTheme="minorHAnsi" w:hAnsiTheme="minorHAnsi" w:cstheme="minorHAnsi"/>
          <w:b/>
          <w:bCs/>
          <w:sz w:val="22"/>
          <w:szCs w:val="22"/>
        </w:rPr>
        <w:t>Dz.U.U.E</w:t>
      </w:r>
      <w:proofErr w:type="spellEnd"/>
      <w:r w:rsidRPr="006072D6">
        <w:rPr>
          <w:rFonts w:asciiTheme="minorHAnsi" w:hAnsiTheme="minorHAnsi" w:cstheme="minorHAnsi"/>
          <w:b/>
          <w:bCs/>
          <w:sz w:val="22"/>
          <w:szCs w:val="22"/>
        </w:rPr>
        <w:t>. nr:</w:t>
      </w:r>
      <w:r w:rsidR="006072D6" w:rsidRPr="006072D6">
        <w:t xml:space="preserve"> </w:t>
      </w:r>
      <w:r w:rsidR="006072D6" w:rsidRPr="006072D6">
        <w:rPr>
          <w:rFonts w:asciiTheme="minorHAnsi" w:hAnsiTheme="minorHAnsi" w:cstheme="minorHAnsi"/>
          <w:b/>
          <w:bCs/>
          <w:sz w:val="22"/>
          <w:szCs w:val="22"/>
        </w:rPr>
        <w:t>535181-2024</w:t>
      </w:r>
      <w:r w:rsidRPr="006072D6">
        <w:rPr>
          <w:rFonts w:asciiTheme="minorHAnsi" w:hAnsiTheme="minorHAnsi" w:cstheme="minorHAnsi"/>
          <w:b/>
          <w:bCs/>
          <w:sz w:val="22"/>
          <w:szCs w:val="22"/>
        </w:rPr>
        <w:t xml:space="preserve"> , Numer wydania Dz.U. S: </w:t>
      </w:r>
      <w:r w:rsidR="006072D6" w:rsidRPr="006072D6">
        <w:rPr>
          <w:rFonts w:asciiTheme="minorHAnsi" w:hAnsiTheme="minorHAnsi" w:cstheme="minorHAnsi"/>
          <w:b/>
          <w:bCs/>
          <w:sz w:val="22"/>
          <w:szCs w:val="22"/>
        </w:rPr>
        <w:t>174</w:t>
      </w:r>
      <w:r w:rsidRPr="006072D6">
        <w:rPr>
          <w:rFonts w:asciiTheme="minorHAnsi" w:hAnsiTheme="minorHAnsi" w:cstheme="minorHAnsi"/>
          <w:b/>
          <w:bCs/>
          <w:sz w:val="22"/>
          <w:szCs w:val="22"/>
        </w:rPr>
        <w:t xml:space="preserve">/2024 Data publikacji: </w:t>
      </w:r>
      <w:r w:rsidR="00197031" w:rsidRPr="006072D6">
        <w:rPr>
          <w:rFonts w:asciiTheme="minorHAnsi" w:hAnsiTheme="minorHAnsi" w:cstheme="minorHAnsi"/>
          <w:b/>
          <w:bCs/>
          <w:sz w:val="22"/>
          <w:szCs w:val="22"/>
        </w:rPr>
        <w:t>06.09.</w:t>
      </w:r>
      <w:r w:rsidRPr="006072D6">
        <w:rPr>
          <w:rFonts w:asciiTheme="minorHAnsi" w:hAnsiTheme="minorHAnsi" w:cstheme="minorHAnsi"/>
          <w:b/>
          <w:bCs/>
          <w:sz w:val="22"/>
          <w:szCs w:val="22"/>
        </w:rPr>
        <w:t>2024</w:t>
      </w:r>
    </w:p>
    <w:bookmarkEnd w:id="2"/>
    <w:p w14:paraId="2294E457" w14:textId="77777777" w:rsidR="007C1018" w:rsidRDefault="007C1018" w:rsidP="007C1018">
      <w:pPr>
        <w:jc w:val="both"/>
        <w:rPr>
          <w:bCs/>
        </w:rPr>
      </w:pPr>
    </w:p>
    <w:p w14:paraId="4508ACBB" w14:textId="77777777" w:rsidR="007C1018" w:rsidRPr="009D3C74" w:rsidRDefault="009D3C74" w:rsidP="007C1018">
      <w:pPr>
        <w:jc w:val="both"/>
        <w:rPr>
          <w:b/>
          <w:bCs/>
          <w:sz w:val="22"/>
          <w:szCs w:val="22"/>
        </w:rPr>
      </w:pPr>
      <w:r w:rsidRPr="009D3C74">
        <w:rPr>
          <w:b/>
          <w:bCs/>
          <w:sz w:val="22"/>
          <w:szCs w:val="22"/>
        </w:rPr>
        <w:t>ZP/119/2024</w:t>
      </w:r>
    </w:p>
    <w:p w14:paraId="78D75494" w14:textId="77777777" w:rsidR="00F4415B" w:rsidRPr="007C1018" w:rsidRDefault="00F4415B" w:rsidP="007C1018">
      <w:pPr>
        <w:jc w:val="both"/>
        <w:rPr>
          <w:rFonts w:asciiTheme="minorHAnsi" w:hAnsiTheme="minorHAnsi" w:cstheme="minorHAnsi"/>
          <w:bCs/>
          <w:sz w:val="22"/>
          <w:szCs w:val="22"/>
        </w:rPr>
      </w:pPr>
    </w:p>
    <w:p w14:paraId="77D49904" w14:textId="77777777" w:rsidR="00071F7E" w:rsidRPr="00F242E3" w:rsidRDefault="00E040BF"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 </w:t>
      </w:r>
      <w:r w:rsidR="00071F7E" w:rsidRPr="00F242E3">
        <w:rPr>
          <w:rFonts w:asciiTheme="minorHAnsi" w:hAnsiTheme="minorHAnsi" w:cstheme="minorHAnsi"/>
          <w:sz w:val="22"/>
          <w:szCs w:val="22"/>
          <w:lang w:eastAsia="pl-PL"/>
        </w:rPr>
        <w:t xml:space="preserve">NAZWA ORAZ ADRES </w:t>
      </w:r>
      <w:r w:rsidR="00822168" w:rsidRPr="00F242E3">
        <w:rPr>
          <w:rFonts w:asciiTheme="minorHAnsi" w:hAnsiTheme="minorHAnsi" w:cstheme="minorHAnsi"/>
          <w:sz w:val="22"/>
          <w:szCs w:val="22"/>
          <w:lang w:eastAsia="pl-PL"/>
        </w:rPr>
        <w:t>ZAMAWIAJĄCEGO</w:t>
      </w:r>
    </w:p>
    <w:p w14:paraId="31FF13FB" w14:textId="77777777" w:rsidR="00071F7E" w:rsidRPr="00F242E3" w:rsidRDefault="000F2C4F" w:rsidP="006F4ACC">
      <w:pPr>
        <w:rPr>
          <w:rFonts w:asciiTheme="minorHAnsi" w:hAnsiTheme="minorHAnsi" w:cstheme="minorHAnsi"/>
          <w:sz w:val="22"/>
          <w:szCs w:val="22"/>
        </w:rPr>
      </w:pPr>
      <w:r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w:t>
      </w:r>
      <w:r w:rsidR="00071F7E" w:rsidRPr="00F242E3">
        <w:rPr>
          <w:rFonts w:asciiTheme="minorHAnsi" w:hAnsiTheme="minorHAnsi" w:cstheme="minorHAnsi"/>
          <w:sz w:val="22"/>
          <w:szCs w:val="22"/>
        </w:rPr>
        <w:tab/>
      </w:r>
      <w:r w:rsidR="00071F7E" w:rsidRPr="00F242E3">
        <w:rPr>
          <w:rFonts w:asciiTheme="minorHAnsi" w:hAnsiTheme="minorHAnsi" w:cstheme="minorHAnsi"/>
          <w:sz w:val="22"/>
          <w:szCs w:val="22"/>
        </w:rPr>
        <w:tab/>
        <w:t>Samodzielny Publiczny Zakład Opieki Zdrowotnej</w:t>
      </w:r>
    </w:p>
    <w:p w14:paraId="21AE62D2"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Centralny Szpital Kliniczny </w:t>
      </w:r>
    </w:p>
    <w:p w14:paraId="3A11D593"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Uniwersytetu Medycznego</w:t>
      </w:r>
      <w:r w:rsidR="003F2C67" w:rsidRPr="00F242E3">
        <w:rPr>
          <w:rFonts w:asciiTheme="minorHAnsi" w:hAnsiTheme="minorHAnsi" w:cstheme="minorHAnsi"/>
          <w:sz w:val="22"/>
          <w:szCs w:val="22"/>
        </w:rPr>
        <w:t xml:space="preserve"> w </w:t>
      </w:r>
      <w:r w:rsidR="002209E0" w:rsidRPr="00F242E3">
        <w:rPr>
          <w:rFonts w:asciiTheme="minorHAnsi" w:hAnsiTheme="minorHAnsi" w:cstheme="minorHAnsi"/>
          <w:sz w:val="22"/>
          <w:szCs w:val="22"/>
        </w:rPr>
        <w:t>Łodzi</w:t>
      </w:r>
      <w:r w:rsidRPr="00F242E3">
        <w:rPr>
          <w:rFonts w:asciiTheme="minorHAnsi" w:hAnsiTheme="minorHAnsi" w:cstheme="minorHAnsi"/>
          <w:sz w:val="22"/>
          <w:szCs w:val="22"/>
        </w:rPr>
        <w:br/>
        <w:t>92-213 Łódź, ul. Pomorska 251</w:t>
      </w:r>
    </w:p>
    <w:p w14:paraId="593B4696" w14:textId="77777777" w:rsidR="00E81F8D"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tel. (42) 675 75 </w:t>
      </w:r>
      <w:r w:rsidR="00332EE2" w:rsidRPr="00F242E3">
        <w:rPr>
          <w:rFonts w:asciiTheme="minorHAnsi" w:hAnsiTheme="minorHAnsi" w:cstheme="minorHAnsi"/>
          <w:sz w:val="22"/>
          <w:szCs w:val="22"/>
        </w:rPr>
        <w:t>00</w:t>
      </w:r>
    </w:p>
    <w:p w14:paraId="520FCEB2" w14:textId="77777777" w:rsidR="00A12458" w:rsidRPr="00F242E3" w:rsidRDefault="00A12458" w:rsidP="006F4ACC">
      <w:pPr>
        <w:ind w:left="2124"/>
        <w:rPr>
          <w:rFonts w:asciiTheme="minorHAnsi" w:hAnsiTheme="minorHAnsi" w:cstheme="minorHAnsi"/>
          <w:sz w:val="22"/>
          <w:szCs w:val="22"/>
        </w:rPr>
      </w:pPr>
    </w:p>
    <w:p w14:paraId="43795336" w14:textId="77777777" w:rsidR="00A12458" w:rsidRPr="00F242E3" w:rsidRDefault="00A12458"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II. ADRES </w:t>
      </w:r>
      <w:r w:rsidR="00937D76" w:rsidRPr="00F242E3">
        <w:rPr>
          <w:rFonts w:asciiTheme="minorHAnsi" w:hAnsiTheme="minorHAnsi" w:cstheme="minorHAnsi"/>
          <w:sz w:val="22"/>
          <w:szCs w:val="22"/>
          <w:lang w:eastAsia="pl-PL"/>
        </w:rPr>
        <w:t xml:space="preserve">STRONY INTERNETOWEJ </w:t>
      </w:r>
      <w:r w:rsidR="00822168" w:rsidRPr="00F242E3">
        <w:rPr>
          <w:rFonts w:asciiTheme="minorHAnsi" w:hAnsiTheme="minorHAnsi" w:cstheme="minorHAnsi"/>
          <w:sz w:val="22"/>
          <w:szCs w:val="22"/>
          <w:lang w:eastAsia="pl-PL"/>
        </w:rPr>
        <w:t>ZAMAWIAJĄCEGO</w:t>
      </w:r>
    </w:p>
    <w:p w14:paraId="207A2293" w14:textId="77777777" w:rsidR="00071F7E" w:rsidRPr="00F242E3" w:rsidRDefault="006448CC" w:rsidP="00DA6644">
      <w:pPr>
        <w:pStyle w:val="Akapitzlist"/>
        <w:numPr>
          <w:ilvl w:val="0"/>
          <w:numId w:val="16"/>
        </w:numPr>
        <w:ind w:left="284" w:hanging="284"/>
        <w:jc w:val="both"/>
        <w:rPr>
          <w:rStyle w:val="Hipercze"/>
          <w:rFonts w:asciiTheme="minorHAnsi" w:hAnsiTheme="minorHAnsi" w:cstheme="minorHAnsi"/>
          <w:sz w:val="22"/>
          <w:szCs w:val="22"/>
        </w:rPr>
      </w:pPr>
      <w:r w:rsidRPr="00F242E3">
        <w:rPr>
          <w:rFonts w:asciiTheme="minorHAnsi" w:hAnsiTheme="minorHAnsi" w:cstheme="minorHAnsi"/>
          <w:sz w:val="22"/>
          <w:szCs w:val="22"/>
        </w:rPr>
        <w:t>s</w:t>
      </w:r>
      <w:r w:rsidR="00FE464D" w:rsidRPr="00F242E3">
        <w:rPr>
          <w:rFonts w:asciiTheme="minorHAnsi" w:hAnsiTheme="minorHAnsi" w:cstheme="minorHAnsi"/>
          <w:sz w:val="22"/>
          <w:szCs w:val="22"/>
        </w:rPr>
        <w:t>trona</w:t>
      </w:r>
      <w:r w:rsidR="00866915" w:rsidRPr="00F242E3">
        <w:rPr>
          <w:rFonts w:asciiTheme="minorHAnsi" w:hAnsiTheme="minorHAnsi" w:cstheme="minorHAnsi"/>
          <w:sz w:val="22"/>
          <w:szCs w:val="22"/>
        </w:rPr>
        <w:t xml:space="preserve"> </w:t>
      </w:r>
      <w:r w:rsidR="00822168" w:rsidRPr="00F242E3">
        <w:rPr>
          <w:rFonts w:asciiTheme="minorHAnsi" w:hAnsiTheme="minorHAnsi" w:cstheme="minorHAnsi"/>
          <w:sz w:val="22"/>
          <w:szCs w:val="22"/>
        </w:rPr>
        <w:t>Zamawiającego</w:t>
      </w:r>
      <w:r w:rsidR="00FE464D" w:rsidRPr="00F242E3">
        <w:rPr>
          <w:rFonts w:asciiTheme="minorHAnsi" w:hAnsiTheme="minorHAnsi" w:cstheme="minorHAnsi"/>
          <w:sz w:val="22"/>
          <w:szCs w:val="22"/>
        </w:rPr>
        <w:t xml:space="preserve">: </w:t>
      </w:r>
      <w:hyperlink r:id="rId10" w:history="1">
        <w:r w:rsidR="00866915" w:rsidRPr="00F242E3">
          <w:rPr>
            <w:rStyle w:val="Hipercze"/>
            <w:rFonts w:asciiTheme="minorHAnsi" w:hAnsiTheme="minorHAnsi" w:cstheme="minorHAnsi"/>
            <w:sz w:val="22"/>
            <w:szCs w:val="22"/>
          </w:rPr>
          <w:t>www.csk.umed.pl</w:t>
        </w:r>
      </w:hyperlink>
      <w:r w:rsidR="001C689C" w:rsidRPr="00F242E3">
        <w:rPr>
          <w:rStyle w:val="Hipercze"/>
          <w:rFonts w:asciiTheme="minorHAnsi" w:hAnsiTheme="minorHAnsi" w:cstheme="minorHAnsi"/>
          <w:sz w:val="22"/>
          <w:szCs w:val="22"/>
        </w:rPr>
        <w:t>, http://www.csk.umed.pl/zamowienia-publiczne/</w:t>
      </w:r>
    </w:p>
    <w:p w14:paraId="088D20B8" w14:textId="77777777" w:rsidR="003925B8" w:rsidRPr="00F242E3" w:rsidRDefault="003925B8" w:rsidP="00DA6644">
      <w:pPr>
        <w:pStyle w:val="Tabelapozycja"/>
        <w:numPr>
          <w:ilvl w:val="0"/>
          <w:numId w:val="16"/>
        </w:numPr>
        <w:ind w:left="284" w:hanging="284"/>
        <w:jc w:val="both"/>
        <w:rPr>
          <w:rFonts w:asciiTheme="minorHAnsi" w:hAnsiTheme="minorHAnsi" w:cstheme="minorHAnsi"/>
        </w:rPr>
      </w:pPr>
      <w:r w:rsidRPr="00F242E3">
        <w:rPr>
          <w:rFonts w:asciiTheme="minorHAnsi" w:hAnsiTheme="minorHAnsi" w:cstheme="minorHAnsi"/>
        </w:rPr>
        <w:t>e-mail:</w:t>
      </w:r>
      <w:r w:rsidR="00FE464D" w:rsidRPr="00F242E3">
        <w:rPr>
          <w:rFonts w:asciiTheme="minorHAnsi" w:hAnsiTheme="minorHAnsi" w:cstheme="minorHAnsi"/>
        </w:rPr>
        <w:t xml:space="preserve"> </w:t>
      </w:r>
      <w:hyperlink r:id="rId11" w:history="1">
        <w:r w:rsidRPr="00F242E3">
          <w:rPr>
            <w:rStyle w:val="Hipercze"/>
            <w:rFonts w:asciiTheme="minorHAnsi" w:hAnsiTheme="minorHAnsi" w:cstheme="minorHAnsi"/>
          </w:rPr>
          <w:t>zam.publ@csk.umed.pl</w:t>
        </w:r>
      </w:hyperlink>
    </w:p>
    <w:p w14:paraId="292CF8FA" w14:textId="77777777" w:rsidR="003925B8" w:rsidRPr="00F242E3" w:rsidRDefault="006448CC" w:rsidP="00DA6644">
      <w:pPr>
        <w:pStyle w:val="Tabelapozycja"/>
        <w:numPr>
          <w:ilvl w:val="0"/>
          <w:numId w:val="16"/>
        </w:numPr>
        <w:ind w:left="284" w:hanging="284"/>
        <w:jc w:val="both"/>
        <w:rPr>
          <w:rFonts w:asciiTheme="minorHAnsi" w:hAnsiTheme="minorHAnsi" w:cstheme="minorHAnsi"/>
          <w:b/>
        </w:rPr>
      </w:pPr>
      <w:r w:rsidRPr="00F242E3">
        <w:rPr>
          <w:rFonts w:asciiTheme="minorHAnsi" w:hAnsiTheme="minorHAnsi" w:cstheme="minorHAnsi"/>
          <w:b/>
        </w:rPr>
        <w:t>a</w:t>
      </w:r>
      <w:r w:rsidR="003925B8" w:rsidRPr="00F242E3">
        <w:rPr>
          <w:rFonts w:asciiTheme="minorHAnsi" w:hAnsiTheme="minorHAnsi" w:cstheme="minorHAnsi"/>
          <w:b/>
        </w:rPr>
        <w:t xml:space="preserve">dres skrzynki </w:t>
      </w:r>
      <w:proofErr w:type="spellStart"/>
      <w:r w:rsidR="003925B8" w:rsidRPr="00F242E3">
        <w:rPr>
          <w:rFonts w:asciiTheme="minorHAnsi" w:hAnsiTheme="minorHAnsi" w:cstheme="minorHAnsi"/>
          <w:b/>
        </w:rPr>
        <w:t>ePUAP</w:t>
      </w:r>
      <w:proofErr w:type="spellEnd"/>
      <w:r w:rsidR="003925B8" w:rsidRPr="00F242E3">
        <w:rPr>
          <w:rFonts w:asciiTheme="minorHAnsi" w:hAnsiTheme="minorHAnsi" w:cstheme="minorHAnsi"/>
          <w:b/>
        </w:rPr>
        <w:t>:</w:t>
      </w:r>
      <w:r w:rsidR="00E85DDE" w:rsidRPr="00F242E3">
        <w:rPr>
          <w:rFonts w:asciiTheme="minorHAnsi" w:hAnsiTheme="minorHAnsi" w:cstheme="minorHAnsi"/>
          <w:b/>
        </w:rPr>
        <w:t xml:space="preserve"> </w:t>
      </w:r>
      <w:r w:rsidR="003925B8" w:rsidRPr="00F242E3">
        <w:rPr>
          <w:rFonts w:asciiTheme="minorHAnsi" w:hAnsiTheme="minorHAnsi" w:cstheme="minorHAnsi"/>
          <w:b/>
        </w:rPr>
        <w:t>/</w:t>
      </w:r>
      <w:proofErr w:type="spellStart"/>
      <w:r w:rsidR="003925B8" w:rsidRPr="00F242E3">
        <w:rPr>
          <w:rFonts w:asciiTheme="minorHAnsi" w:hAnsiTheme="minorHAnsi" w:cstheme="minorHAnsi"/>
          <w:b/>
        </w:rPr>
        <w:t>cskumedlodz</w:t>
      </w:r>
      <w:proofErr w:type="spellEnd"/>
      <w:r w:rsidR="003925B8" w:rsidRPr="00F242E3">
        <w:rPr>
          <w:rFonts w:asciiTheme="minorHAnsi" w:hAnsiTheme="minorHAnsi" w:cstheme="minorHAnsi"/>
          <w:b/>
        </w:rPr>
        <w:t>/</w:t>
      </w:r>
      <w:proofErr w:type="spellStart"/>
      <w:r w:rsidR="003925B8" w:rsidRPr="00F242E3">
        <w:rPr>
          <w:rFonts w:asciiTheme="minorHAnsi" w:hAnsiTheme="minorHAnsi" w:cstheme="minorHAnsi"/>
          <w:b/>
        </w:rPr>
        <w:t>SkrytkaESP</w:t>
      </w:r>
      <w:proofErr w:type="spellEnd"/>
    </w:p>
    <w:p w14:paraId="3D586942" w14:textId="77777777" w:rsidR="006F4ACC" w:rsidRPr="00F242E3" w:rsidRDefault="00013066" w:rsidP="00DA6644">
      <w:pPr>
        <w:pStyle w:val="Tabelapozycja"/>
        <w:numPr>
          <w:ilvl w:val="0"/>
          <w:numId w:val="16"/>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strona prowadzonego postępowania</w:t>
      </w:r>
      <w:r w:rsidRPr="00F242E3">
        <w:rPr>
          <w:rFonts w:asciiTheme="minorHAnsi" w:hAnsiTheme="minorHAnsi" w:cstheme="minorHAnsi"/>
          <w:b/>
        </w:rPr>
        <w:t xml:space="preserve">: </w:t>
      </w:r>
      <w:hyperlink r:id="rId12" w:history="1">
        <w:r w:rsidR="008C0AB9" w:rsidRPr="00F242E3">
          <w:rPr>
            <w:rStyle w:val="Hipercze"/>
            <w:rFonts w:asciiTheme="minorHAnsi" w:hAnsiTheme="minorHAnsi" w:cstheme="minorHAnsi"/>
            <w:b/>
          </w:rPr>
          <w:t>https://platformazakupowa.pl/pn/csk_umed</w:t>
        </w:r>
      </w:hyperlink>
    </w:p>
    <w:p w14:paraId="03CAEC09" w14:textId="77777777" w:rsidR="006F4ACC" w:rsidRPr="00F242E3" w:rsidRDefault="005716C2" w:rsidP="00DA6644">
      <w:pPr>
        <w:pStyle w:val="Tabelapozycja"/>
        <w:numPr>
          <w:ilvl w:val="0"/>
          <w:numId w:val="16"/>
        </w:numPr>
        <w:ind w:left="284" w:hanging="284"/>
        <w:jc w:val="both"/>
        <w:rPr>
          <w:rFonts w:asciiTheme="minorHAnsi" w:hAnsiTheme="minorHAnsi" w:cstheme="minorHAnsi"/>
        </w:rPr>
      </w:pPr>
      <w:r w:rsidRPr="00F242E3">
        <w:rPr>
          <w:rFonts w:asciiTheme="minorHAnsi" w:hAnsiTheme="minorHAnsi" w:cstheme="minorHAnsi"/>
        </w:rPr>
        <w:t xml:space="preserve">korespondencja w sprawie zamówienia: </w:t>
      </w:r>
      <w:hyperlink r:id="rId13" w:history="1">
        <w:r w:rsidR="006F4ACC" w:rsidRPr="00F242E3">
          <w:rPr>
            <w:rStyle w:val="Hipercze"/>
            <w:rFonts w:asciiTheme="minorHAnsi" w:hAnsiTheme="minorHAnsi" w:cstheme="minorHAnsi"/>
          </w:rPr>
          <w:t>https://platformazakupowa.pl</w:t>
        </w:r>
      </w:hyperlink>
    </w:p>
    <w:p w14:paraId="1ACDCDB1" w14:textId="77777777" w:rsidR="006F4ACC" w:rsidRPr="00F242E3" w:rsidRDefault="005716C2" w:rsidP="00DA6644">
      <w:pPr>
        <w:pStyle w:val="Tabelapozycja"/>
        <w:numPr>
          <w:ilvl w:val="0"/>
          <w:numId w:val="16"/>
        </w:numPr>
        <w:ind w:left="284" w:hanging="284"/>
        <w:jc w:val="both"/>
        <w:rPr>
          <w:rFonts w:asciiTheme="minorHAnsi" w:hAnsiTheme="minorHAnsi" w:cstheme="minorHAnsi"/>
        </w:rPr>
      </w:pPr>
      <w:r w:rsidRPr="00F242E3">
        <w:rPr>
          <w:rFonts w:asciiTheme="minorHAnsi" w:hAnsiTheme="minorHAnsi" w:cstheme="minorHAnsi"/>
        </w:rPr>
        <w:t xml:space="preserve">W postępowaniu o udzielenie zamówienia  komunikacja między Zamawiającym a Wykonawcami odbywa się za pośrednictwem </w:t>
      </w:r>
      <w:r w:rsidRPr="00F242E3">
        <w:rPr>
          <w:rFonts w:asciiTheme="minorHAnsi" w:hAnsiTheme="minorHAnsi" w:cstheme="minorHAnsi"/>
          <w:b/>
        </w:rPr>
        <w:t>platformy zakupowej OpenNexus dostępnej pod adresem</w:t>
      </w:r>
      <w:r w:rsidRPr="00F242E3">
        <w:rPr>
          <w:rFonts w:asciiTheme="minorHAnsi" w:hAnsiTheme="minorHAnsi" w:cstheme="minorHAnsi"/>
        </w:rPr>
        <w:t xml:space="preserve">: </w:t>
      </w:r>
      <w:hyperlink r:id="rId14" w:history="1">
        <w:r w:rsidRPr="00F242E3">
          <w:rPr>
            <w:rStyle w:val="Hipercze"/>
            <w:rFonts w:asciiTheme="minorHAnsi" w:hAnsiTheme="minorHAnsi" w:cstheme="minorHAnsi"/>
          </w:rPr>
          <w:t>https://platformazakupowa.pl</w:t>
        </w:r>
      </w:hyperlink>
    </w:p>
    <w:p w14:paraId="6458D085" w14:textId="77777777" w:rsidR="006F4ACC" w:rsidRPr="00F242E3" w:rsidRDefault="005716C2" w:rsidP="00DA6644">
      <w:pPr>
        <w:pStyle w:val="Tabelapozycja"/>
        <w:numPr>
          <w:ilvl w:val="0"/>
          <w:numId w:val="16"/>
        </w:numPr>
        <w:ind w:left="284" w:hanging="284"/>
        <w:jc w:val="both"/>
        <w:rPr>
          <w:rFonts w:asciiTheme="minorHAnsi" w:hAnsiTheme="minorHAnsi" w:cstheme="minorHAnsi"/>
        </w:rPr>
      </w:pPr>
      <w:r w:rsidRPr="00F242E3">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5" w:history="1">
        <w:r w:rsidRPr="00F242E3">
          <w:rPr>
            <w:rStyle w:val="Hipercze"/>
            <w:rFonts w:asciiTheme="minorHAnsi" w:hAnsiTheme="minorHAnsi" w:cstheme="minorHAnsi"/>
            <w:b/>
          </w:rPr>
          <w:t>https://platformazakupowa.pl/strona/1-regulamin</w:t>
        </w:r>
      </w:hyperlink>
    </w:p>
    <w:p w14:paraId="3E447A9F" w14:textId="77777777" w:rsidR="005716C2" w:rsidRPr="00F242E3" w:rsidRDefault="005716C2" w:rsidP="00DA6644">
      <w:pPr>
        <w:pStyle w:val="Tabelapozycja"/>
        <w:numPr>
          <w:ilvl w:val="0"/>
          <w:numId w:val="16"/>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 xml:space="preserve">Wykonawca winien zapoznać się z treścią niniejszej SWZ. Wszelkie ewentualne uzupełnienia, zmiany i wyjaśnienia treści SWZ będą zamieszczane na stronie internetowej </w:t>
      </w:r>
      <w:r w:rsidR="006F4ACC" w:rsidRPr="00F242E3">
        <w:rPr>
          <w:rFonts w:asciiTheme="minorHAnsi" w:hAnsiTheme="minorHAnsi" w:cstheme="minorHAnsi"/>
        </w:rPr>
        <w:t>prowadzonego postępowania</w:t>
      </w:r>
      <w:r w:rsidRPr="00F242E3">
        <w:rPr>
          <w:rFonts w:asciiTheme="minorHAnsi" w:hAnsiTheme="minorHAnsi" w:cstheme="minorHAnsi"/>
        </w:rPr>
        <w:t>:</w:t>
      </w:r>
      <w:r w:rsidR="008C0AB9" w:rsidRPr="00F242E3">
        <w:rPr>
          <w:rFonts w:asciiTheme="minorHAnsi" w:hAnsiTheme="minorHAnsi" w:cstheme="minorHAnsi"/>
        </w:rPr>
        <w:t xml:space="preserve"> </w:t>
      </w:r>
      <w:hyperlink r:id="rId16" w:history="1">
        <w:r w:rsidR="008C0AB9" w:rsidRPr="00F242E3">
          <w:rPr>
            <w:rStyle w:val="Hipercze"/>
            <w:rFonts w:asciiTheme="minorHAnsi" w:hAnsiTheme="minorHAnsi" w:cstheme="minorHAnsi"/>
          </w:rPr>
          <w:t>https://platformazakupowa.pl/pn/csk_umed</w:t>
        </w:r>
      </w:hyperlink>
      <w:r w:rsidR="008C0AB9" w:rsidRPr="00F242E3">
        <w:rPr>
          <w:rFonts w:asciiTheme="minorHAnsi" w:hAnsiTheme="minorHAnsi" w:cstheme="minorHAnsi"/>
        </w:rPr>
        <w:t xml:space="preserve">. </w:t>
      </w:r>
      <w:r w:rsidRPr="00F242E3">
        <w:rPr>
          <w:rFonts w:asciiTheme="minorHAnsi" w:hAnsiTheme="minorHAnsi" w:cstheme="minorHAnsi"/>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64210CB6" w14:textId="77777777" w:rsidR="00071F7E" w:rsidRPr="00F242E3" w:rsidRDefault="00071F7E" w:rsidP="006F4ACC">
      <w:pPr>
        <w:pStyle w:val="Tabelapozycja"/>
        <w:rPr>
          <w:rFonts w:asciiTheme="minorHAnsi" w:hAnsiTheme="minorHAnsi" w:cstheme="minorHAnsi"/>
        </w:rPr>
      </w:pPr>
    </w:p>
    <w:p w14:paraId="62F191FC" w14:textId="77777777"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II</w:t>
      </w:r>
      <w:r w:rsidR="002618A7" w:rsidRPr="00F242E3">
        <w:rPr>
          <w:rFonts w:asciiTheme="minorHAnsi" w:hAnsiTheme="minorHAnsi" w:cstheme="minorHAnsi"/>
          <w:sz w:val="22"/>
          <w:szCs w:val="22"/>
          <w:lang w:eastAsia="pl-PL"/>
        </w:rPr>
        <w:t>I</w:t>
      </w:r>
      <w:r w:rsidRPr="00F242E3">
        <w:rPr>
          <w:rFonts w:asciiTheme="minorHAnsi" w:hAnsiTheme="minorHAnsi" w:cstheme="minorHAnsi"/>
          <w:sz w:val="22"/>
          <w:szCs w:val="22"/>
          <w:lang w:eastAsia="pl-PL"/>
        </w:rPr>
        <w:t>. TRYB UDZIELENIA ZAMÓWIENIA</w:t>
      </w:r>
    </w:p>
    <w:p w14:paraId="687A51A7" w14:textId="77777777" w:rsidR="00307F0A" w:rsidRPr="00F242E3" w:rsidRDefault="00307F0A" w:rsidP="006F4ACC">
      <w:pPr>
        <w:rPr>
          <w:rFonts w:asciiTheme="minorHAnsi" w:hAnsiTheme="minorHAnsi" w:cstheme="minorHAnsi"/>
          <w:sz w:val="22"/>
          <w:szCs w:val="22"/>
        </w:rPr>
      </w:pPr>
    </w:p>
    <w:p w14:paraId="379B5D18" w14:textId="77777777" w:rsidR="00071F7E" w:rsidRPr="00F242E3" w:rsidRDefault="00071F7E" w:rsidP="006F4ACC">
      <w:pPr>
        <w:rPr>
          <w:rFonts w:asciiTheme="minorHAnsi" w:hAnsiTheme="minorHAnsi" w:cstheme="minorHAnsi"/>
          <w:b/>
          <w:bCs/>
          <w:sz w:val="22"/>
          <w:szCs w:val="22"/>
        </w:rPr>
      </w:pPr>
      <w:r w:rsidRPr="00F242E3">
        <w:rPr>
          <w:rFonts w:asciiTheme="minorHAnsi" w:hAnsiTheme="minorHAnsi" w:cstheme="minorHAnsi"/>
          <w:b/>
          <w:bCs/>
          <w:sz w:val="22"/>
          <w:szCs w:val="22"/>
        </w:rPr>
        <w:t>Dotyczy postępowania</w:t>
      </w:r>
      <w:r w:rsidR="003F2C67" w:rsidRPr="00F242E3">
        <w:rPr>
          <w:rFonts w:asciiTheme="minorHAnsi" w:hAnsiTheme="minorHAnsi" w:cstheme="minorHAnsi"/>
          <w:b/>
          <w:bCs/>
          <w:sz w:val="22"/>
          <w:szCs w:val="22"/>
        </w:rPr>
        <w:t xml:space="preserve"> o </w:t>
      </w:r>
      <w:r w:rsidR="00903A00" w:rsidRPr="00F242E3">
        <w:rPr>
          <w:rFonts w:asciiTheme="minorHAnsi" w:hAnsiTheme="minorHAnsi" w:cstheme="minorHAnsi"/>
          <w:b/>
          <w:bCs/>
          <w:sz w:val="22"/>
          <w:szCs w:val="22"/>
        </w:rPr>
        <w:t>wartości powyżej 14</w:t>
      </w:r>
      <w:r w:rsidR="00A62471">
        <w:rPr>
          <w:rFonts w:asciiTheme="minorHAnsi" w:hAnsiTheme="minorHAnsi" w:cstheme="minorHAnsi"/>
          <w:b/>
          <w:bCs/>
          <w:sz w:val="22"/>
          <w:szCs w:val="22"/>
        </w:rPr>
        <w:t>3</w:t>
      </w:r>
      <w:r w:rsidRPr="00F242E3">
        <w:rPr>
          <w:rFonts w:asciiTheme="minorHAnsi" w:hAnsiTheme="minorHAnsi" w:cstheme="minorHAnsi"/>
          <w:b/>
          <w:bCs/>
          <w:sz w:val="22"/>
          <w:szCs w:val="22"/>
        </w:rPr>
        <w:t xml:space="preserve"> 000 euro.</w:t>
      </w:r>
    </w:p>
    <w:p w14:paraId="5E4F2AFF" w14:textId="77777777" w:rsidR="000E33C7" w:rsidRPr="009537F0" w:rsidRDefault="00071F7E" w:rsidP="00DA6644">
      <w:pPr>
        <w:pStyle w:val="tyt"/>
        <w:numPr>
          <w:ilvl w:val="0"/>
          <w:numId w:val="7"/>
        </w:numPr>
        <w:spacing w:before="0" w:after="0"/>
        <w:ind w:left="284" w:hanging="284"/>
        <w:jc w:val="both"/>
        <w:rPr>
          <w:rFonts w:asciiTheme="minorHAnsi" w:hAnsiTheme="minorHAnsi" w:cstheme="minorHAnsi"/>
          <w:sz w:val="22"/>
          <w:szCs w:val="22"/>
        </w:rPr>
      </w:pPr>
      <w:r w:rsidRPr="009537F0">
        <w:rPr>
          <w:rFonts w:asciiTheme="minorHAnsi" w:hAnsiTheme="minorHAnsi" w:cstheme="minorHAnsi"/>
          <w:b w:val="0"/>
          <w:bCs w:val="0"/>
          <w:sz w:val="22"/>
          <w:szCs w:val="22"/>
        </w:rPr>
        <w:t>Działając</w:t>
      </w:r>
      <w:r w:rsidR="003F2C67" w:rsidRPr="009537F0">
        <w:rPr>
          <w:rFonts w:asciiTheme="minorHAnsi" w:hAnsiTheme="minorHAnsi" w:cstheme="minorHAnsi"/>
          <w:b w:val="0"/>
          <w:bCs w:val="0"/>
          <w:sz w:val="22"/>
          <w:szCs w:val="22"/>
        </w:rPr>
        <w:t xml:space="preserve"> w </w:t>
      </w:r>
      <w:r w:rsidRPr="009537F0">
        <w:rPr>
          <w:rFonts w:asciiTheme="minorHAnsi" w:hAnsiTheme="minorHAnsi" w:cstheme="minorHAnsi"/>
          <w:b w:val="0"/>
          <w:bCs w:val="0"/>
          <w:sz w:val="22"/>
          <w:szCs w:val="22"/>
        </w:rPr>
        <w:t>oparciu</w:t>
      </w:r>
      <w:r w:rsidR="003F2C67" w:rsidRPr="009537F0">
        <w:rPr>
          <w:rFonts w:asciiTheme="minorHAnsi" w:hAnsiTheme="minorHAnsi" w:cstheme="minorHAnsi"/>
          <w:b w:val="0"/>
          <w:bCs w:val="0"/>
          <w:sz w:val="22"/>
          <w:szCs w:val="22"/>
        </w:rPr>
        <w:t xml:space="preserve"> o </w:t>
      </w:r>
      <w:r w:rsidRPr="009537F0">
        <w:rPr>
          <w:rFonts w:asciiTheme="minorHAnsi" w:hAnsiTheme="minorHAnsi" w:cstheme="minorHAnsi"/>
          <w:b w:val="0"/>
          <w:bCs w:val="0"/>
          <w:spacing w:val="20"/>
          <w:sz w:val="22"/>
          <w:szCs w:val="22"/>
        </w:rPr>
        <w:t>ustawę</w:t>
      </w:r>
      <w:r w:rsidR="003F2C67" w:rsidRPr="009537F0">
        <w:rPr>
          <w:rFonts w:asciiTheme="minorHAnsi" w:hAnsiTheme="minorHAnsi" w:cstheme="minorHAnsi"/>
          <w:b w:val="0"/>
          <w:bCs w:val="0"/>
          <w:spacing w:val="20"/>
          <w:sz w:val="22"/>
          <w:szCs w:val="22"/>
        </w:rPr>
        <w:t xml:space="preserve"> z </w:t>
      </w:r>
      <w:r w:rsidR="00677CF9" w:rsidRPr="009537F0">
        <w:rPr>
          <w:rFonts w:asciiTheme="minorHAnsi" w:hAnsiTheme="minorHAnsi" w:cstheme="minorHAnsi"/>
          <w:b w:val="0"/>
          <w:bCs w:val="0"/>
          <w:sz w:val="22"/>
          <w:szCs w:val="22"/>
        </w:rPr>
        <w:t>dnia 11</w:t>
      </w:r>
      <w:r w:rsidRPr="009537F0">
        <w:rPr>
          <w:rFonts w:asciiTheme="minorHAnsi" w:hAnsiTheme="minorHAnsi" w:cstheme="minorHAnsi"/>
          <w:b w:val="0"/>
          <w:bCs w:val="0"/>
          <w:sz w:val="22"/>
          <w:szCs w:val="22"/>
        </w:rPr>
        <w:t>.0</w:t>
      </w:r>
      <w:r w:rsidR="00677CF9" w:rsidRPr="009537F0">
        <w:rPr>
          <w:rFonts w:asciiTheme="minorHAnsi" w:hAnsiTheme="minorHAnsi" w:cstheme="minorHAnsi"/>
          <w:b w:val="0"/>
          <w:bCs w:val="0"/>
          <w:sz w:val="22"/>
          <w:szCs w:val="22"/>
        </w:rPr>
        <w:t>9</w:t>
      </w:r>
      <w:r w:rsidRPr="009537F0">
        <w:rPr>
          <w:rFonts w:asciiTheme="minorHAnsi" w:hAnsiTheme="minorHAnsi" w:cstheme="minorHAnsi"/>
          <w:b w:val="0"/>
          <w:bCs w:val="0"/>
          <w:sz w:val="22"/>
          <w:szCs w:val="22"/>
        </w:rPr>
        <w:t>.20</w:t>
      </w:r>
      <w:r w:rsidR="00677CF9" w:rsidRPr="009537F0">
        <w:rPr>
          <w:rFonts w:asciiTheme="minorHAnsi" w:hAnsiTheme="minorHAnsi" w:cstheme="minorHAnsi"/>
          <w:b w:val="0"/>
          <w:bCs w:val="0"/>
          <w:sz w:val="22"/>
          <w:szCs w:val="22"/>
        </w:rPr>
        <w:t>19</w:t>
      </w:r>
      <w:r w:rsidRPr="009537F0">
        <w:rPr>
          <w:rFonts w:asciiTheme="minorHAnsi" w:hAnsiTheme="minorHAnsi" w:cstheme="minorHAnsi"/>
          <w:b w:val="0"/>
          <w:bCs w:val="0"/>
          <w:sz w:val="22"/>
          <w:szCs w:val="22"/>
        </w:rPr>
        <w:t xml:space="preserve"> r. </w:t>
      </w:r>
      <w:r w:rsidRPr="009537F0">
        <w:rPr>
          <w:rFonts w:asciiTheme="minorHAnsi" w:hAnsiTheme="minorHAnsi" w:cstheme="minorHAnsi"/>
          <w:b w:val="0"/>
          <w:bCs w:val="0"/>
          <w:spacing w:val="20"/>
          <w:sz w:val="22"/>
          <w:szCs w:val="22"/>
        </w:rPr>
        <w:t>Prawo zamówień publicznych</w:t>
      </w:r>
      <w:r w:rsidRPr="009537F0">
        <w:rPr>
          <w:rFonts w:asciiTheme="minorHAnsi" w:hAnsiTheme="minorHAnsi" w:cstheme="minorHAnsi"/>
          <w:b w:val="0"/>
          <w:bCs w:val="0"/>
          <w:sz w:val="22"/>
          <w:szCs w:val="22"/>
        </w:rPr>
        <w:t xml:space="preserve"> (</w:t>
      </w:r>
      <w:proofErr w:type="spellStart"/>
      <w:r w:rsidR="00020176" w:rsidRPr="009537F0">
        <w:rPr>
          <w:rFonts w:asciiTheme="minorHAnsi" w:hAnsiTheme="minorHAnsi" w:cstheme="minorHAnsi"/>
          <w:b w:val="0"/>
          <w:bCs w:val="0"/>
          <w:sz w:val="22"/>
          <w:szCs w:val="22"/>
          <w:lang w:eastAsia="ar-SA"/>
        </w:rPr>
        <w:t>t.j</w:t>
      </w:r>
      <w:proofErr w:type="spellEnd"/>
      <w:r w:rsidR="00020176" w:rsidRPr="009537F0">
        <w:rPr>
          <w:rFonts w:asciiTheme="minorHAnsi" w:hAnsiTheme="minorHAnsi" w:cstheme="minorHAnsi"/>
          <w:b w:val="0"/>
          <w:bCs w:val="0"/>
          <w:sz w:val="22"/>
          <w:szCs w:val="22"/>
          <w:lang w:eastAsia="ar-SA"/>
        </w:rPr>
        <w:t xml:space="preserve">. Dz.U. z </w:t>
      </w:r>
      <w:r w:rsidR="00D610CB" w:rsidRPr="009537F0">
        <w:rPr>
          <w:rFonts w:asciiTheme="minorHAnsi" w:hAnsiTheme="minorHAnsi" w:cstheme="minorHAnsi"/>
          <w:b w:val="0"/>
          <w:bCs w:val="0"/>
          <w:sz w:val="22"/>
          <w:szCs w:val="22"/>
          <w:lang w:eastAsia="ar-SA"/>
        </w:rPr>
        <w:t xml:space="preserve">2023 r., poz. 1605 </w:t>
      </w:r>
      <w:r w:rsidR="00020176" w:rsidRPr="009537F0">
        <w:rPr>
          <w:rFonts w:asciiTheme="minorHAnsi" w:hAnsiTheme="minorHAnsi" w:cstheme="minorHAnsi"/>
          <w:b w:val="0"/>
          <w:bCs w:val="0"/>
          <w:sz w:val="22"/>
          <w:szCs w:val="22"/>
          <w:lang w:eastAsia="ar-SA"/>
        </w:rPr>
        <w:t xml:space="preserve">z </w:t>
      </w:r>
      <w:proofErr w:type="spellStart"/>
      <w:r w:rsidR="00020176" w:rsidRPr="009537F0">
        <w:rPr>
          <w:rFonts w:asciiTheme="minorHAnsi" w:hAnsiTheme="minorHAnsi" w:cstheme="minorHAnsi"/>
          <w:b w:val="0"/>
          <w:bCs w:val="0"/>
          <w:sz w:val="22"/>
          <w:szCs w:val="22"/>
          <w:lang w:eastAsia="ar-SA"/>
        </w:rPr>
        <w:t>p</w:t>
      </w:r>
      <w:r w:rsidR="00A8535D" w:rsidRPr="009537F0">
        <w:rPr>
          <w:rFonts w:asciiTheme="minorHAnsi" w:hAnsiTheme="minorHAnsi" w:cstheme="minorHAnsi"/>
          <w:b w:val="0"/>
          <w:bCs w:val="0"/>
          <w:sz w:val="22"/>
          <w:szCs w:val="22"/>
          <w:lang w:eastAsia="ar-SA"/>
        </w:rPr>
        <w:t>ó</w:t>
      </w:r>
      <w:r w:rsidR="00020176" w:rsidRPr="009537F0">
        <w:rPr>
          <w:rFonts w:asciiTheme="minorHAnsi" w:hAnsiTheme="minorHAnsi" w:cstheme="minorHAnsi"/>
          <w:b w:val="0"/>
          <w:bCs w:val="0"/>
          <w:sz w:val="22"/>
          <w:szCs w:val="22"/>
          <w:lang w:eastAsia="ar-SA"/>
        </w:rPr>
        <w:t>źn</w:t>
      </w:r>
      <w:proofErr w:type="spellEnd"/>
      <w:r w:rsidR="00020176" w:rsidRPr="009537F0">
        <w:rPr>
          <w:rFonts w:asciiTheme="minorHAnsi" w:hAnsiTheme="minorHAnsi" w:cstheme="minorHAnsi"/>
          <w:b w:val="0"/>
          <w:bCs w:val="0"/>
          <w:sz w:val="22"/>
          <w:szCs w:val="22"/>
          <w:lang w:eastAsia="ar-SA"/>
        </w:rPr>
        <w:t>. zm.</w:t>
      </w:r>
      <w:r w:rsidR="00677CF9" w:rsidRPr="009537F0">
        <w:rPr>
          <w:rFonts w:asciiTheme="minorHAnsi" w:hAnsiTheme="minorHAnsi" w:cstheme="minorHAnsi"/>
          <w:b w:val="0"/>
          <w:bCs w:val="0"/>
          <w:sz w:val="22"/>
          <w:szCs w:val="22"/>
        </w:rPr>
        <w:t>), zwanej dalej u</w:t>
      </w:r>
      <w:r w:rsidRPr="009537F0">
        <w:rPr>
          <w:rFonts w:asciiTheme="minorHAnsi" w:hAnsiTheme="minorHAnsi" w:cstheme="minorHAnsi"/>
          <w:b w:val="0"/>
          <w:bCs w:val="0"/>
          <w:sz w:val="22"/>
          <w:szCs w:val="22"/>
        </w:rPr>
        <w:t xml:space="preserve">stawą </w:t>
      </w:r>
      <w:proofErr w:type="spellStart"/>
      <w:r w:rsidRPr="009537F0">
        <w:rPr>
          <w:rFonts w:asciiTheme="minorHAnsi" w:hAnsiTheme="minorHAnsi" w:cstheme="minorHAnsi"/>
          <w:b w:val="0"/>
          <w:bCs w:val="0"/>
          <w:sz w:val="22"/>
          <w:szCs w:val="22"/>
        </w:rPr>
        <w:t>Pzp</w:t>
      </w:r>
      <w:proofErr w:type="spellEnd"/>
      <w:r w:rsidRPr="009537F0">
        <w:rPr>
          <w:rFonts w:asciiTheme="minorHAnsi" w:hAnsiTheme="minorHAnsi" w:cstheme="minorHAnsi"/>
          <w:b w:val="0"/>
          <w:bCs w:val="0"/>
          <w:sz w:val="22"/>
          <w:szCs w:val="22"/>
        </w:rPr>
        <w:t xml:space="preserve">, </w:t>
      </w:r>
      <w:r w:rsidR="000F2C4F" w:rsidRPr="009537F0">
        <w:rPr>
          <w:rFonts w:asciiTheme="minorHAnsi" w:hAnsiTheme="minorHAnsi" w:cstheme="minorHAnsi"/>
          <w:b w:val="0"/>
          <w:bCs w:val="0"/>
          <w:sz w:val="22"/>
          <w:szCs w:val="22"/>
        </w:rPr>
        <w:t>Zamawiający</w:t>
      </w:r>
      <w:r w:rsidR="002209E0" w:rsidRPr="009537F0">
        <w:rPr>
          <w:rFonts w:asciiTheme="minorHAnsi" w:hAnsiTheme="minorHAnsi" w:cstheme="minorHAnsi"/>
          <w:b w:val="0"/>
          <w:bCs w:val="0"/>
          <w:sz w:val="22"/>
          <w:szCs w:val="22"/>
        </w:rPr>
        <w:t xml:space="preserve"> zaprasza do wzięcia udziału </w:t>
      </w:r>
      <w:r w:rsidRPr="009537F0">
        <w:rPr>
          <w:rFonts w:asciiTheme="minorHAnsi" w:hAnsiTheme="minorHAnsi" w:cstheme="minorHAnsi"/>
          <w:b w:val="0"/>
          <w:bCs w:val="0"/>
          <w:sz w:val="22"/>
          <w:szCs w:val="22"/>
        </w:rPr>
        <w:t>w postępowaniu</w:t>
      </w:r>
      <w:r w:rsidR="003F2C67" w:rsidRPr="009537F0">
        <w:rPr>
          <w:rFonts w:asciiTheme="minorHAnsi" w:hAnsiTheme="minorHAnsi" w:cstheme="minorHAnsi"/>
          <w:b w:val="0"/>
          <w:bCs w:val="0"/>
          <w:sz w:val="22"/>
          <w:szCs w:val="22"/>
        </w:rPr>
        <w:t xml:space="preserve"> o </w:t>
      </w:r>
      <w:r w:rsidRPr="009537F0">
        <w:rPr>
          <w:rFonts w:asciiTheme="minorHAnsi" w:hAnsiTheme="minorHAnsi" w:cstheme="minorHAnsi"/>
          <w:b w:val="0"/>
          <w:bCs w:val="0"/>
          <w:sz w:val="22"/>
          <w:szCs w:val="22"/>
        </w:rPr>
        <w:t>udzielenie zamówienia publicznego dotyczącego</w:t>
      </w:r>
      <w:r w:rsidRPr="009537F0">
        <w:rPr>
          <w:rFonts w:asciiTheme="minorHAnsi" w:hAnsiTheme="minorHAnsi" w:cstheme="minorHAnsi"/>
          <w:sz w:val="22"/>
          <w:szCs w:val="22"/>
        </w:rPr>
        <w:t xml:space="preserve"> </w:t>
      </w:r>
      <w:r w:rsidR="009537F0">
        <w:rPr>
          <w:rFonts w:asciiTheme="minorHAnsi" w:hAnsiTheme="minorHAnsi" w:cstheme="minorHAnsi"/>
          <w:sz w:val="22"/>
          <w:szCs w:val="22"/>
        </w:rPr>
        <w:t>„</w:t>
      </w:r>
      <w:r w:rsidR="009D3C74" w:rsidRPr="009D3C74">
        <w:rPr>
          <w:rFonts w:asciiTheme="minorHAnsi" w:hAnsiTheme="minorHAnsi" w:cstheme="minorHAnsi"/>
          <w:sz w:val="22"/>
          <w:szCs w:val="22"/>
        </w:rPr>
        <w:t>Dostawa sprzętu specjalistycznego na potrzeby UCP i Oddziału Neonatologicznego CSK UM w Łodzi</w:t>
      </w:r>
      <w:r w:rsidR="00B87BAE">
        <w:rPr>
          <w:rFonts w:asciiTheme="minorHAnsi" w:hAnsiTheme="minorHAnsi" w:cstheme="minorHAnsi"/>
          <w:sz w:val="22"/>
          <w:szCs w:val="22"/>
        </w:rPr>
        <w:t>”.</w:t>
      </w:r>
      <w:r w:rsidR="009537F0">
        <w:rPr>
          <w:rFonts w:asciiTheme="minorHAnsi" w:hAnsiTheme="minorHAnsi" w:cstheme="minorHAnsi"/>
          <w:sz w:val="22"/>
          <w:szCs w:val="22"/>
        </w:rPr>
        <w:t xml:space="preserve"> </w:t>
      </w:r>
      <w:r w:rsidRPr="009537F0">
        <w:rPr>
          <w:rFonts w:asciiTheme="minorHAnsi" w:hAnsiTheme="minorHAnsi" w:cstheme="minorHAnsi"/>
          <w:b w:val="0"/>
          <w:sz w:val="22"/>
          <w:szCs w:val="22"/>
        </w:rPr>
        <w:t>Tryb zamówienia: Działając</w:t>
      </w:r>
      <w:r w:rsidR="003F2C67" w:rsidRPr="009537F0">
        <w:rPr>
          <w:rFonts w:asciiTheme="minorHAnsi" w:hAnsiTheme="minorHAnsi" w:cstheme="minorHAnsi"/>
          <w:b w:val="0"/>
          <w:sz w:val="22"/>
          <w:szCs w:val="22"/>
        </w:rPr>
        <w:t xml:space="preserve"> w </w:t>
      </w:r>
      <w:r w:rsidRPr="009537F0">
        <w:rPr>
          <w:rFonts w:asciiTheme="minorHAnsi" w:hAnsiTheme="minorHAnsi" w:cstheme="minorHAnsi"/>
          <w:b w:val="0"/>
          <w:sz w:val="22"/>
          <w:szCs w:val="22"/>
        </w:rPr>
        <w:t>oparciu</w:t>
      </w:r>
      <w:r w:rsidR="003F2C67" w:rsidRPr="009537F0">
        <w:rPr>
          <w:rFonts w:asciiTheme="minorHAnsi" w:hAnsiTheme="minorHAnsi" w:cstheme="minorHAnsi"/>
          <w:b w:val="0"/>
          <w:sz w:val="22"/>
          <w:szCs w:val="22"/>
        </w:rPr>
        <w:t xml:space="preserve"> o </w:t>
      </w:r>
      <w:r w:rsidRPr="009537F0">
        <w:rPr>
          <w:rFonts w:asciiTheme="minorHAnsi" w:hAnsiTheme="minorHAnsi" w:cstheme="minorHAnsi"/>
          <w:b w:val="0"/>
          <w:sz w:val="22"/>
          <w:szCs w:val="22"/>
        </w:rPr>
        <w:t>ustawę</w:t>
      </w:r>
      <w:r w:rsidR="003F2C67" w:rsidRPr="009537F0">
        <w:rPr>
          <w:rFonts w:asciiTheme="minorHAnsi" w:hAnsiTheme="minorHAnsi" w:cstheme="minorHAnsi"/>
          <w:b w:val="0"/>
          <w:sz w:val="22"/>
          <w:szCs w:val="22"/>
        </w:rPr>
        <w:t xml:space="preserve"> z </w:t>
      </w:r>
      <w:r w:rsidRPr="009537F0">
        <w:rPr>
          <w:rFonts w:asciiTheme="minorHAnsi" w:hAnsiTheme="minorHAnsi" w:cstheme="minorHAnsi"/>
          <w:b w:val="0"/>
          <w:sz w:val="22"/>
          <w:szCs w:val="22"/>
        </w:rPr>
        <w:t xml:space="preserve">dnia </w:t>
      </w:r>
      <w:r w:rsidR="00677CF9" w:rsidRPr="009537F0">
        <w:rPr>
          <w:rFonts w:asciiTheme="minorHAnsi" w:hAnsiTheme="minorHAnsi" w:cstheme="minorHAnsi"/>
          <w:b w:val="0"/>
          <w:sz w:val="22"/>
          <w:szCs w:val="22"/>
        </w:rPr>
        <w:t>11</w:t>
      </w:r>
      <w:r w:rsidRPr="009537F0">
        <w:rPr>
          <w:rFonts w:asciiTheme="minorHAnsi" w:hAnsiTheme="minorHAnsi" w:cstheme="minorHAnsi"/>
          <w:b w:val="0"/>
          <w:sz w:val="22"/>
          <w:szCs w:val="22"/>
        </w:rPr>
        <w:t>.0</w:t>
      </w:r>
      <w:r w:rsidR="00677CF9" w:rsidRPr="009537F0">
        <w:rPr>
          <w:rFonts w:asciiTheme="minorHAnsi" w:hAnsiTheme="minorHAnsi" w:cstheme="minorHAnsi"/>
          <w:b w:val="0"/>
          <w:sz w:val="22"/>
          <w:szCs w:val="22"/>
        </w:rPr>
        <w:t>9</w:t>
      </w:r>
      <w:r w:rsidRPr="009537F0">
        <w:rPr>
          <w:rFonts w:asciiTheme="minorHAnsi" w:hAnsiTheme="minorHAnsi" w:cstheme="minorHAnsi"/>
          <w:b w:val="0"/>
          <w:sz w:val="22"/>
          <w:szCs w:val="22"/>
        </w:rPr>
        <w:t>.20</w:t>
      </w:r>
      <w:r w:rsidR="00677CF9" w:rsidRPr="009537F0">
        <w:rPr>
          <w:rFonts w:asciiTheme="minorHAnsi" w:hAnsiTheme="minorHAnsi" w:cstheme="minorHAnsi"/>
          <w:b w:val="0"/>
          <w:sz w:val="22"/>
          <w:szCs w:val="22"/>
        </w:rPr>
        <w:t>19</w:t>
      </w:r>
      <w:r w:rsidRPr="009537F0">
        <w:rPr>
          <w:rFonts w:asciiTheme="minorHAnsi" w:hAnsiTheme="minorHAnsi" w:cstheme="minorHAnsi"/>
          <w:b w:val="0"/>
          <w:sz w:val="22"/>
          <w:szCs w:val="22"/>
        </w:rPr>
        <w:t xml:space="preserve"> r. Prawo zamówień publicznych </w:t>
      </w:r>
      <w:r w:rsidR="000915A8" w:rsidRPr="009537F0">
        <w:rPr>
          <w:rFonts w:asciiTheme="minorHAnsi" w:hAnsiTheme="minorHAnsi" w:cstheme="minorHAnsi"/>
          <w:b w:val="0"/>
          <w:sz w:val="22"/>
          <w:szCs w:val="22"/>
          <w:lang w:eastAsia="ar-SA"/>
        </w:rPr>
        <w:t>(</w:t>
      </w:r>
      <w:proofErr w:type="spellStart"/>
      <w:r w:rsidR="0049664F" w:rsidRPr="009537F0">
        <w:rPr>
          <w:rFonts w:asciiTheme="minorHAnsi" w:hAnsiTheme="minorHAnsi" w:cstheme="minorHAnsi"/>
          <w:b w:val="0"/>
          <w:sz w:val="22"/>
          <w:szCs w:val="22"/>
          <w:lang w:eastAsia="ar-SA"/>
        </w:rPr>
        <w:t>t.j</w:t>
      </w:r>
      <w:proofErr w:type="spellEnd"/>
      <w:r w:rsidR="0049664F" w:rsidRPr="009537F0">
        <w:rPr>
          <w:rFonts w:asciiTheme="minorHAnsi" w:hAnsiTheme="minorHAnsi" w:cstheme="minorHAnsi"/>
          <w:b w:val="0"/>
          <w:sz w:val="22"/>
          <w:szCs w:val="22"/>
          <w:lang w:eastAsia="ar-SA"/>
        </w:rPr>
        <w:t>. Dz.U. z 202</w:t>
      </w:r>
      <w:r w:rsidR="0053123F" w:rsidRPr="009537F0">
        <w:rPr>
          <w:rFonts w:asciiTheme="minorHAnsi" w:hAnsiTheme="minorHAnsi" w:cstheme="minorHAnsi"/>
          <w:b w:val="0"/>
          <w:sz w:val="22"/>
          <w:szCs w:val="22"/>
          <w:lang w:eastAsia="ar-SA"/>
        </w:rPr>
        <w:t>3</w:t>
      </w:r>
      <w:r w:rsidR="0049664F" w:rsidRPr="009537F0">
        <w:rPr>
          <w:rFonts w:asciiTheme="minorHAnsi" w:hAnsiTheme="minorHAnsi" w:cstheme="minorHAnsi"/>
          <w:b w:val="0"/>
          <w:sz w:val="22"/>
          <w:szCs w:val="22"/>
          <w:lang w:eastAsia="ar-SA"/>
        </w:rPr>
        <w:t xml:space="preserve"> r., poz. </w:t>
      </w:r>
      <w:r w:rsidR="0053123F" w:rsidRPr="009537F0">
        <w:rPr>
          <w:rFonts w:asciiTheme="minorHAnsi" w:hAnsiTheme="minorHAnsi" w:cstheme="minorHAnsi"/>
          <w:b w:val="0"/>
          <w:sz w:val="22"/>
          <w:szCs w:val="22"/>
          <w:lang w:eastAsia="ar-SA"/>
        </w:rPr>
        <w:t>1605</w:t>
      </w:r>
      <w:r w:rsidR="0049664F" w:rsidRPr="009537F0">
        <w:rPr>
          <w:rFonts w:asciiTheme="minorHAnsi" w:hAnsiTheme="minorHAnsi" w:cstheme="minorHAnsi"/>
          <w:b w:val="0"/>
          <w:sz w:val="22"/>
          <w:szCs w:val="22"/>
          <w:lang w:eastAsia="ar-SA"/>
        </w:rPr>
        <w:t xml:space="preserve"> z </w:t>
      </w:r>
      <w:proofErr w:type="spellStart"/>
      <w:r w:rsidR="0049664F" w:rsidRPr="009537F0">
        <w:rPr>
          <w:rFonts w:asciiTheme="minorHAnsi" w:hAnsiTheme="minorHAnsi" w:cstheme="minorHAnsi"/>
          <w:b w:val="0"/>
          <w:sz w:val="22"/>
          <w:szCs w:val="22"/>
          <w:lang w:eastAsia="ar-SA"/>
        </w:rPr>
        <w:t>poźn</w:t>
      </w:r>
      <w:proofErr w:type="spellEnd"/>
      <w:r w:rsidR="0049664F" w:rsidRPr="009537F0">
        <w:rPr>
          <w:rFonts w:asciiTheme="minorHAnsi" w:hAnsiTheme="minorHAnsi" w:cstheme="minorHAnsi"/>
          <w:b w:val="0"/>
          <w:sz w:val="22"/>
          <w:szCs w:val="22"/>
          <w:lang w:eastAsia="ar-SA"/>
        </w:rPr>
        <w:t>. zm.</w:t>
      </w:r>
      <w:r w:rsidRPr="009537F0">
        <w:rPr>
          <w:rFonts w:asciiTheme="minorHAnsi" w:hAnsiTheme="minorHAnsi" w:cstheme="minorHAnsi"/>
          <w:b w:val="0"/>
          <w:sz w:val="22"/>
          <w:szCs w:val="22"/>
          <w:lang w:eastAsia="ar-SA"/>
        </w:rPr>
        <w:t>)</w:t>
      </w:r>
      <w:r w:rsidRPr="009537F0">
        <w:rPr>
          <w:rFonts w:asciiTheme="minorHAnsi" w:hAnsiTheme="minorHAnsi" w:cstheme="minorHAnsi"/>
          <w:b w:val="0"/>
          <w:sz w:val="22"/>
          <w:szCs w:val="22"/>
        </w:rPr>
        <w:t xml:space="preserve"> zwanej dalej ustawą </w:t>
      </w:r>
      <w:proofErr w:type="spellStart"/>
      <w:r w:rsidR="002209E0" w:rsidRPr="009537F0">
        <w:rPr>
          <w:rFonts w:asciiTheme="minorHAnsi" w:hAnsiTheme="minorHAnsi" w:cstheme="minorHAnsi"/>
          <w:b w:val="0"/>
          <w:sz w:val="22"/>
          <w:szCs w:val="22"/>
        </w:rPr>
        <w:t>Pzp</w:t>
      </w:r>
      <w:proofErr w:type="spellEnd"/>
      <w:r w:rsidR="002209E0" w:rsidRPr="009537F0">
        <w:rPr>
          <w:rFonts w:asciiTheme="minorHAnsi" w:hAnsiTheme="minorHAnsi" w:cstheme="minorHAnsi"/>
          <w:b w:val="0"/>
          <w:sz w:val="22"/>
          <w:szCs w:val="22"/>
        </w:rPr>
        <w:t>, Postępowanie</w:t>
      </w:r>
      <w:r w:rsidRPr="009537F0">
        <w:rPr>
          <w:rFonts w:asciiTheme="minorHAnsi" w:hAnsiTheme="minorHAnsi" w:cstheme="minorHAnsi"/>
          <w:b w:val="0"/>
          <w:sz w:val="22"/>
          <w:szCs w:val="22"/>
        </w:rPr>
        <w:t xml:space="preserve"> prowadzone jest</w:t>
      </w:r>
      <w:r w:rsidR="003F2C67" w:rsidRPr="009537F0">
        <w:rPr>
          <w:rFonts w:asciiTheme="minorHAnsi" w:hAnsiTheme="minorHAnsi" w:cstheme="minorHAnsi"/>
          <w:b w:val="0"/>
          <w:sz w:val="22"/>
          <w:szCs w:val="22"/>
        </w:rPr>
        <w:t xml:space="preserve"> w </w:t>
      </w:r>
      <w:r w:rsidRPr="009537F0">
        <w:rPr>
          <w:rFonts w:asciiTheme="minorHAnsi" w:hAnsiTheme="minorHAnsi" w:cstheme="minorHAnsi"/>
          <w:b w:val="0"/>
          <w:sz w:val="22"/>
          <w:szCs w:val="22"/>
        </w:rPr>
        <w:t>trybie przetargu nieograniczonego zgodnie</w:t>
      </w:r>
      <w:r w:rsidR="003F2C67" w:rsidRPr="009537F0">
        <w:rPr>
          <w:rFonts w:asciiTheme="minorHAnsi" w:hAnsiTheme="minorHAnsi" w:cstheme="minorHAnsi"/>
          <w:b w:val="0"/>
          <w:sz w:val="22"/>
          <w:szCs w:val="22"/>
        </w:rPr>
        <w:t xml:space="preserve"> z </w:t>
      </w:r>
      <w:r w:rsidR="00677CF9" w:rsidRPr="009537F0">
        <w:rPr>
          <w:rFonts w:asciiTheme="minorHAnsi" w:hAnsiTheme="minorHAnsi" w:cstheme="minorHAnsi"/>
          <w:b w:val="0"/>
          <w:sz w:val="22"/>
          <w:szCs w:val="22"/>
        </w:rPr>
        <w:t>art. 132</w:t>
      </w:r>
      <w:r w:rsidRPr="009537F0">
        <w:rPr>
          <w:rFonts w:asciiTheme="minorHAnsi" w:hAnsiTheme="minorHAnsi" w:cstheme="minorHAnsi"/>
          <w:b w:val="0"/>
          <w:sz w:val="22"/>
          <w:szCs w:val="22"/>
        </w:rPr>
        <w:t>.</w:t>
      </w:r>
      <w:r w:rsidR="004D2D78" w:rsidRPr="009537F0">
        <w:rPr>
          <w:rFonts w:asciiTheme="minorHAnsi" w:hAnsiTheme="minorHAnsi" w:cstheme="minorHAnsi"/>
          <w:b w:val="0"/>
          <w:sz w:val="22"/>
          <w:szCs w:val="22"/>
        </w:rPr>
        <w:t xml:space="preserve"> </w:t>
      </w:r>
      <w:r w:rsidR="000F2C4F" w:rsidRPr="009537F0">
        <w:rPr>
          <w:rFonts w:asciiTheme="minorHAnsi" w:hAnsiTheme="minorHAnsi" w:cstheme="minorHAnsi"/>
          <w:b w:val="0"/>
          <w:sz w:val="22"/>
          <w:szCs w:val="22"/>
        </w:rPr>
        <w:t>Zamawiający</w:t>
      </w:r>
      <w:r w:rsidR="00137107" w:rsidRPr="009537F0">
        <w:rPr>
          <w:rFonts w:asciiTheme="minorHAnsi" w:hAnsiTheme="minorHAnsi" w:cstheme="minorHAnsi"/>
          <w:b w:val="0"/>
          <w:sz w:val="22"/>
          <w:szCs w:val="22"/>
        </w:rPr>
        <w:t xml:space="preserve"> zastosuje w niniejszym postępow</w:t>
      </w:r>
      <w:r w:rsidR="00CD4F84" w:rsidRPr="009537F0">
        <w:rPr>
          <w:rFonts w:asciiTheme="minorHAnsi" w:hAnsiTheme="minorHAnsi" w:cstheme="minorHAnsi"/>
          <w:b w:val="0"/>
          <w:sz w:val="22"/>
          <w:szCs w:val="22"/>
        </w:rPr>
        <w:t xml:space="preserve">aniu postanowienia art. 139 </w:t>
      </w:r>
      <w:proofErr w:type="spellStart"/>
      <w:r w:rsidR="006F4ACC" w:rsidRPr="009537F0">
        <w:rPr>
          <w:rFonts w:asciiTheme="minorHAnsi" w:hAnsiTheme="minorHAnsi" w:cstheme="minorHAnsi"/>
          <w:b w:val="0"/>
          <w:sz w:val="22"/>
          <w:szCs w:val="22"/>
        </w:rPr>
        <w:t>P</w:t>
      </w:r>
      <w:r w:rsidR="00CD4F84" w:rsidRPr="009537F0">
        <w:rPr>
          <w:rFonts w:asciiTheme="minorHAnsi" w:hAnsiTheme="minorHAnsi" w:cstheme="minorHAnsi"/>
          <w:b w:val="0"/>
          <w:sz w:val="22"/>
          <w:szCs w:val="22"/>
        </w:rPr>
        <w:t>zp</w:t>
      </w:r>
      <w:proofErr w:type="spellEnd"/>
      <w:r w:rsidR="00CD4F84" w:rsidRPr="009537F0">
        <w:rPr>
          <w:rFonts w:asciiTheme="minorHAnsi" w:hAnsiTheme="minorHAnsi" w:cstheme="minorHAnsi"/>
          <w:b w:val="0"/>
          <w:sz w:val="22"/>
          <w:szCs w:val="22"/>
        </w:rPr>
        <w:t xml:space="preserve">. </w:t>
      </w:r>
      <w:r w:rsidR="000F2C4F" w:rsidRPr="009537F0">
        <w:rPr>
          <w:rFonts w:asciiTheme="minorHAnsi" w:hAnsiTheme="minorHAnsi" w:cstheme="minorHAnsi"/>
          <w:b w:val="0"/>
          <w:sz w:val="22"/>
          <w:szCs w:val="22"/>
        </w:rPr>
        <w:t>Zamawiający</w:t>
      </w:r>
      <w:r w:rsidR="00137107" w:rsidRPr="009537F0">
        <w:rPr>
          <w:rFonts w:asciiTheme="minorHAnsi" w:hAnsiTheme="minorHAnsi" w:cstheme="minorHAnsi"/>
          <w:b w:val="0"/>
          <w:sz w:val="22"/>
          <w:szCs w:val="22"/>
        </w:rPr>
        <w:t xml:space="preserve"> </w:t>
      </w:r>
      <w:r w:rsidR="00CD4F84" w:rsidRPr="009537F0">
        <w:rPr>
          <w:rFonts w:asciiTheme="minorHAnsi" w:hAnsiTheme="minorHAnsi" w:cstheme="minorHAnsi"/>
          <w:b w:val="0"/>
          <w:sz w:val="22"/>
          <w:szCs w:val="22"/>
        </w:rPr>
        <w:t xml:space="preserve">najpierw </w:t>
      </w:r>
      <w:r w:rsidR="00137107" w:rsidRPr="009537F0">
        <w:rPr>
          <w:rFonts w:asciiTheme="minorHAnsi" w:hAnsiTheme="minorHAnsi" w:cstheme="minorHAnsi"/>
          <w:b w:val="0"/>
          <w:sz w:val="22"/>
          <w:szCs w:val="22"/>
        </w:rPr>
        <w:t>dokon</w:t>
      </w:r>
      <w:r w:rsidR="00CD4F84" w:rsidRPr="009537F0">
        <w:rPr>
          <w:rFonts w:asciiTheme="minorHAnsi" w:hAnsiTheme="minorHAnsi" w:cstheme="minorHAnsi"/>
          <w:b w:val="0"/>
          <w:sz w:val="22"/>
          <w:szCs w:val="22"/>
        </w:rPr>
        <w:t xml:space="preserve">a </w:t>
      </w:r>
      <w:r w:rsidR="00137107" w:rsidRPr="009537F0">
        <w:rPr>
          <w:rFonts w:asciiTheme="minorHAnsi" w:hAnsiTheme="minorHAnsi" w:cstheme="minorHAnsi"/>
          <w:b w:val="0"/>
          <w:sz w:val="22"/>
          <w:szCs w:val="22"/>
        </w:rPr>
        <w:t>badania i oceny ofert, a następnie d</w:t>
      </w:r>
      <w:r w:rsidR="001660C6" w:rsidRPr="009537F0">
        <w:rPr>
          <w:rFonts w:asciiTheme="minorHAnsi" w:hAnsiTheme="minorHAnsi" w:cstheme="minorHAnsi"/>
          <w:b w:val="0"/>
          <w:sz w:val="22"/>
          <w:szCs w:val="22"/>
        </w:rPr>
        <w:t>okona kwalifikacji podmiotowej W</w:t>
      </w:r>
      <w:r w:rsidR="00137107" w:rsidRPr="009537F0">
        <w:rPr>
          <w:rFonts w:asciiTheme="minorHAnsi" w:hAnsiTheme="minorHAnsi" w:cstheme="minorHAnsi"/>
          <w:b w:val="0"/>
          <w:sz w:val="22"/>
          <w:szCs w:val="22"/>
        </w:rPr>
        <w:t>ykonawcy, którego oferta została najwyżej oceniona, w zakresie braku podstaw wykluczenia oraz spełni</w:t>
      </w:r>
      <w:r w:rsidR="00637736" w:rsidRPr="009537F0">
        <w:rPr>
          <w:rFonts w:asciiTheme="minorHAnsi" w:hAnsiTheme="minorHAnsi" w:cstheme="minorHAnsi"/>
          <w:b w:val="0"/>
          <w:sz w:val="22"/>
          <w:szCs w:val="22"/>
        </w:rPr>
        <w:t>a</w:t>
      </w:r>
      <w:r w:rsidR="00137107" w:rsidRPr="009537F0">
        <w:rPr>
          <w:rFonts w:asciiTheme="minorHAnsi" w:hAnsiTheme="minorHAnsi" w:cstheme="minorHAnsi"/>
          <w:b w:val="0"/>
          <w:sz w:val="22"/>
          <w:szCs w:val="22"/>
        </w:rPr>
        <w:t>nie warunków udziału w postępowaniu.</w:t>
      </w:r>
    </w:p>
    <w:p w14:paraId="1E316B34" w14:textId="77777777" w:rsidR="000E33C7" w:rsidRPr="00F242E3" w:rsidRDefault="00677CF9" w:rsidP="00DA6644">
      <w:pPr>
        <w:pStyle w:val="tyt"/>
        <w:numPr>
          <w:ilvl w:val="0"/>
          <w:numId w:val="7"/>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 xml:space="preserve">Podstawa prawna opracowania Specyfikacji Warunków Zamówienia: </w:t>
      </w:r>
    </w:p>
    <w:p w14:paraId="68EA7950" w14:textId="77777777" w:rsidR="000E33C7" w:rsidRPr="00F242E3"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Ustawa z dnia 11 września 2019 r. - Prawo zamówień publi</w:t>
      </w:r>
      <w:r w:rsidR="001A1782" w:rsidRPr="00F242E3">
        <w:rPr>
          <w:rFonts w:asciiTheme="minorHAnsi" w:hAnsiTheme="minorHAnsi" w:cstheme="minorHAnsi"/>
          <w:b w:val="0"/>
          <w:sz w:val="22"/>
          <w:szCs w:val="22"/>
        </w:rPr>
        <w:t>cznych (</w:t>
      </w:r>
      <w:proofErr w:type="spellStart"/>
      <w:r w:rsidR="0049664F" w:rsidRPr="00F242E3">
        <w:rPr>
          <w:rFonts w:asciiTheme="minorHAnsi" w:hAnsiTheme="minorHAnsi" w:cstheme="minorHAnsi"/>
          <w:sz w:val="22"/>
          <w:szCs w:val="22"/>
          <w:lang w:eastAsia="ar-SA"/>
        </w:rPr>
        <w:t>t.j</w:t>
      </w:r>
      <w:proofErr w:type="spellEnd"/>
      <w:r w:rsidR="0049664F" w:rsidRPr="00F242E3">
        <w:rPr>
          <w:rFonts w:asciiTheme="minorHAnsi" w:hAnsiTheme="minorHAnsi" w:cstheme="minorHAnsi"/>
          <w:sz w:val="22"/>
          <w:szCs w:val="22"/>
          <w:lang w:eastAsia="ar-SA"/>
        </w:rPr>
        <w:t xml:space="preserve">. Dz.U. z </w:t>
      </w:r>
      <w:r w:rsidR="00D610CB" w:rsidRPr="00F242E3">
        <w:rPr>
          <w:rFonts w:asciiTheme="minorHAnsi" w:hAnsiTheme="minorHAnsi" w:cstheme="minorHAnsi"/>
          <w:sz w:val="22"/>
          <w:szCs w:val="22"/>
          <w:lang w:eastAsia="ar-SA"/>
        </w:rPr>
        <w:t xml:space="preserve">2023 r., poz. 1605 </w:t>
      </w:r>
      <w:r w:rsidR="0049664F" w:rsidRPr="00F242E3">
        <w:rPr>
          <w:rFonts w:asciiTheme="minorHAnsi" w:hAnsiTheme="minorHAnsi" w:cstheme="minorHAnsi"/>
          <w:sz w:val="22"/>
          <w:szCs w:val="22"/>
          <w:lang w:eastAsia="ar-SA"/>
        </w:rPr>
        <w:t xml:space="preserve">z </w:t>
      </w:r>
      <w:proofErr w:type="spellStart"/>
      <w:r w:rsidR="0049664F" w:rsidRPr="00F242E3">
        <w:rPr>
          <w:rFonts w:asciiTheme="minorHAnsi" w:hAnsiTheme="minorHAnsi" w:cstheme="minorHAnsi"/>
          <w:sz w:val="22"/>
          <w:szCs w:val="22"/>
          <w:lang w:eastAsia="ar-SA"/>
        </w:rPr>
        <w:t>p</w:t>
      </w:r>
      <w:r w:rsidR="00B774B8" w:rsidRPr="00F242E3">
        <w:rPr>
          <w:rFonts w:asciiTheme="minorHAnsi" w:hAnsiTheme="minorHAnsi" w:cstheme="minorHAnsi"/>
          <w:sz w:val="22"/>
          <w:szCs w:val="22"/>
          <w:lang w:eastAsia="ar-SA"/>
        </w:rPr>
        <w:t>ó</w:t>
      </w:r>
      <w:r w:rsidR="0049664F" w:rsidRPr="00F242E3">
        <w:rPr>
          <w:rFonts w:asciiTheme="minorHAnsi" w:hAnsiTheme="minorHAnsi" w:cstheme="minorHAnsi"/>
          <w:sz w:val="22"/>
          <w:szCs w:val="22"/>
          <w:lang w:eastAsia="ar-SA"/>
        </w:rPr>
        <w:t>źn</w:t>
      </w:r>
      <w:proofErr w:type="spellEnd"/>
      <w:r w:rsidR="0049664F" w:rsidRPr="00F242E3">
        <w:rPr>
          <w:rFonts w:asciiTheme="minorHAnsi" w:hAnsiTheme="minorHAnsi" w:cstheme="minorHAnsi"/>
          <w:sz w:val="22"/>
          <w:szCs w:val="22"/>
          <w:lang w:eastAsia="ar-SA"/>
        </w:rPr>
        <w:t>. zm.</w:t>
      </w:r>
      <w:r w:rsidR="000E33C7" w:rsidRPr="00F242E3">
        <w:rPr>
          <w:rFonts w:asciiTheme="minorHAnsi" w:hAnsiTheme="minorHAnsi" w:cstheme="minorHAnsi"/>
          <w:b w:val="0"/>
          <w:sz w:val="22"/>
          <w:szCs w:val="22"/>
        </w:rPr>
        <w:t>),</w:t>
      </w:r>
    </w:p>
    <w:p w14:paraId="063CE096" w14:textId="77777777" w:rsidR="000E33C7" w:rsidRPr="00F242E3"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Rozporządzenie Prezesa Rady Ministrów w sprawie sposobu sporządzania i przekazywania informacji oraz wymagań technicznych dla dokumentów elektronicznych oraz środków komunikacji </w:t>
      </w:r>
      <w:r w:rsidRPr="00F242E3">
        <w:rPr>
          <w:rFonts w:asciiTheme="minorHAnsi" w:hAnsiTheme="minorHAnsi" w:cstheme="minorHAnsi"/>
          <w:b w:val="0"/>
          <w:sz w:val="22"/>
          <w:szCs w:val="22"/>
        </w:rPr>
        <w:lastRenderedPageBreak/>
        <w:t>elektronicznej w postępowaniu o udzielenie zamówienia publicznego lub konkursie z dnia 30 grudnia 2020</w:t>
      </w:r>
      <w:r w:rsidR="000E33C7" w:rsidRPr="00F242E3">
        <w:rPr>
          <w:rFonts w:asciiTheme="minorHAnsi" w:hAnsiTheme="minorHAnsi" w:cstheme="minorHAnsi"/>
          <w:b w:val="0"/>
          <w:sz w:val="22"/>
          <w:szCs w:val="22"/>
        </w:rPr>
        <w:t xml:space="preserve"> r. (Dz.U. z 2020 r. poz. 2452),</w:t>
      </w:r>
    </w:p>
    <w:p w14:paraId="68808AE5" w14:textId="77777777" w:rsidR="000E33C7" w:rsidRPr="00F242E3"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Rozporządzenie Ministra Rozwoju, Pracy i Technologii w sprawie podmiotowych środków dowodowych oraz innych dokumentów lub oświadczeń, jakich może żądać </w:t>
      </w:r>
      <w:r w:rsidR="000F2C4F" w:rsidRPr="00F242E3">
        <w:rPr>
          <w:rFonts w:asciiTheme="minorHAnsi" w:hAnsiTheme="minorHAnsi" w:cstheme="minorHAnsi"/>
          <w:b w:val="0"/>
          <w:sz w:val="22"/>
          <w:szCs w:val="22"/>
        </w:rPr>
        <w:t>Zamawiający</w:t>
      </w:r>
      <w:r w:rsidRPr="00F242E3">
        <w:rPr>
          <w:rFonts w:asciiTheme="minorHAnsi" w:hAnsiTheme="minorHAnsi" w:cstheme="minorHAnsi"/>
          <w:b w:val="0"/>
          <w:sz w:val="22"/>
          <w:szCs w:val="22"/>
        </w:rPr>
        <w:t xml:space="preserve"> od </w:t>
      </w:r>
      <w:r w:rsidR="00281E30" w:rsidRPr="00F242E3">
        <w:rPr>
          <w:rFonts w:asciiTheme="minorHAnsi" w:hAnsiTheme="minorHAnsi" w:cstheme="minorHAnsi"/>
          <w:b w:val="0"/>
          <w:sz w:val="22"/>
          <w:szCs w:val="22"/>
        </w:rPr>
        <w:t>W</w:t>
      </w:r>
      <w:r w:rsidRPr="00F242E3">
        <w:rPr>
          <w:rFonts w:asciiTheme="minorHAnsi" w:hAnsiTheme="minorHAnsi" w:cstheme="minorHAnsi"/>
          <w:b w:val="0"/>
          <w:sz w:val="22"/>
          <w:szCs w:val="22"/>
        </w:rPr>
        <w:t>ykonawcy z dnia 23 grudnia 2020</w:t>
      </w:r>
      <w:r w:rsidR="008A7320" w:rsidRPr="00F242E3">
        <w:rPr>
          <w:rFonts w:asciiTheme="minorHAnsi" w:hAnsiTheme="minorHAnsi" w:cstheme="minorHAnsi"/>
          <w:b w:val="0"/>
          <w:sz w:val="22"/>
          <w:szCs w:val="22"/>
        </w:rPr>
        <w:t xml:space="preserve"> r. (Dz.U. z 2020 r. poz. 2415),</w:t>
      </w:r>
    </w:p>
    <w:p w14:paraId="265D5A12" w14:textId="77777777" w:rsidR="000E33C7" w:rsidRPr="002234E9"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2234E9">
        <w:rPr>
          <w:rFonts w:asciiTheme="minorHAnsi" w:hAnsiTheme="minorHAnsi" w:cstheme="minorHAnsi"/>
          <w:b w:val="0"/>
          <w:sz w:val="22"/>
          <w:szCs w:val="22"/>
        </w:rPr>
        <w:t xml:space="preserve">Obwieszczenie Prezesa Urzędu Zamówień Publicznych z dnia </w:t>
      </w:r>
      <w:r w:rsidR="00373A15" w:rsidRPr="002234E9">
        <w:rPr>
          <w:rFonts w:asciiTheme="minorHAnsi" w:hAnsiTheme="minorHAnsi" w:cstheme="minorHAnsi"/>
          <w:b w:val="0"/>
          <w:sz w:val="22"/>
          <w:szCs w:val="22"/>
        </w:rPr>
        <w:t>3</w:t>
      </w:r>
      <w:r w:rsidRPr="002234E9">
        <w:rPr>
          <w:rFonts w:asciiTheme="minorHAnsi" w:hAnsiTheme="minorHAnsi" w:cstheme="minorHAnsi"/>
          <w:b w:val="0"/>
          <w:sz w:val="22"/>
          <w:szCs w:val="22"/>
        </w:rPr>
        <w:t xml:space="preserve"> </w:t>
      </w:r>
      <w:r w:rsidR="00373A15" w:rsidRPr="002234E9">
        <w:rPr>
          <w:rFonts w:asciiTheme="minorHAnsi" w:hAnsiTheme="minorHAnsi" w:cstheme="minorHAnsi"/>
          <w:b w:val="0"/>
          <w:sz w:val="22"/>
          <w:szCs w:val="22"/>
        </w:rPr>
        <w:t>grudnia</w:t>
      </w:r>
      <w:r w:rsidRPr="002234E9">
        <w:rPr>
          <w:rFonts w:asciiTheme="minorHAnsi" w:hAnsiTheme="minorHAnsi" w:cstheme="minorHAnsi"/>
          <w:b w:val="0"/>
          <w:sz w:val="22"/>
          <w:szCs w:val="22"/>
        </w:rPr>
        <w:t xml:space="preserve"> 202</w:t>
      </w:r>
      <w:r w:rsidR="00A16B08" w:rsidRPr="002234E9">
        <w:rPr>
          <w:rFonts w:asciiTheme="minorHAnsi" w:hAnsiTheme="minorHAnsi" w:cstheme="minorHAnsi"/>
          <w:b w:val="0"/>
          <w:sz w:val="22"/>
          <w:szCs w:val="22"/>
        </w:rPr>
        <w:t>3</w:t>
      </w:r>
      <w:r w:rsidRPr="002234E9">
        <w:rPr>
          <w:rFonts w:asciiTheme="minorHAnsi" w:hAnsiTheme="minorHAnsi" w:cstheme="minorHAnsi"/>
          <w:b w:val="0"/>
          <w:sz w:val="22"/>
          <w:szCs w:val="22"/>
        </w:rPr>
        <w:t xml:space="preserve"> r. w sprawie aktualnych progów unijnych, ich równowartości w złotych, równowartości w złotych kwot wyrażonych w euro oraz</w:t>
      </w:r>
      <w:r w:rsidR="0069726C" w:rsidRPr="002234E9">
        <w:rPr>
          <w:rFonts w:asciiTheme="minorHAnsi" w:hAnsiTheme="minorHAnsi" w:cstheme="minorHAnsi"/>
          <w:b w:val="0"/>
          <w:sz w:val="22"/>
          <w:szCs w:val="22"/>
        </w:rPr>
        <w:t xml:space="preserve"> śr</w:t>
      </w:r>
      <w:r w:rsidRPr="002234E9">
        <w:rPr>
          <w:rFonts w:asciiTheme="minorHAnsi" w:hAnsiTheme="minorHAnsi" w:cstheme="minorHAnsi"/>
          <w:b w:val="0"/>
          <w:sz w:val="22"/>
          <w:szCs w:val="22"/>
        </w:rPr>
        <w:t>edniego kursu złotego w stosunku do euro stanowiącego podstawę przeliczania wartości zamó</w:t>
      </w:r>
      <w:r w:rsidR="000E33C7" w:rsidRPr="002234E9">
        <w:rPr>
          <w:rFonts w:asciiTheme="minorHAnsi" w:hAnsiTheme="minorHAnsi" w:cstheme="minorHAnsi"/>
          <w:b w:val="0"/>
          <w:sz w:val="22"/>
          <w:szCs w:val="22"/>
        </w:rPr>
        <w:t>wień publicznych lub konkursów</w:t>
      </w:r>
      <w:r w:rsidR="00373A15" w:rsidRPr="002234E9">
        <w:rPr>
          <w:rFonts w:asciiTheme="minorHAnsi" w:hAnsiTheme="minorHAnsi" w:cstheme="minorHAnsi"/>
          <w:b w:val="0"/>
          <w:sz w:val="22"/>
          <w:szCs w:val="22"/>
        </w:rPr>
        <w:t xml:space="preserve"> </w:t>
      </w:r>
      <w:bookmarkStart w:id="3" w:name="_Hlk158714837"/>
      <w:r w:rsidR="00373A15" w:rsidRPr="002234E9">
        <w:rPr>
          <w:rFonts w:asciiTheme="minorHAnsi" w:hAnsiTheme="minorHAnsi" w:cstheme="minorHAnsi"/>
          <w:b w:val="0"/>
          <w:sz w:val="22"/>
          <w:szCs w:val="22"/>
        </w:rPr>
        <w:t>(Dz. U. z 202</w:t>
      </w:r>
      <w:r w:rsidR="006B5A6F" w:rsidRPr="002234E9">
        <w:rPr>
          <w:rFonts w:asciiTheme="minorHAnsi" w:hAnsiTheme="minorHAnsi" w:cstheme="minorHAnsi"/>
          <w:b w:val="0"/>
          <w:sz w:val="22"/>
          <w:szCs w:val="22"/>
        </w:rPr>
        <w:t>3</w:t>
      </w:r>
      <w:r w:rsidR="00373A15" w:rsidRPr="002234E9">
        <w:rPr>
          <w:rFonts w:asciiTheme="minorHAnsi" w:hAnsiTheme="minorHAnsi" w:cstheme="minorHAnsi"/>
          <w:b w:val="0"/>
          <w:sz w:val="22"/>
          <w:szCs w:val="22"/>
        </w:rPr>
        <w:t xml:space="preserve"> r., poz. 1</w:t>
      </w:r>
      <w:r w:rsidR="006B5A6F" w:rsidRPr="002234E9">
        <w:rPr>
          <w:rFonts w:asciiTheme="minorHAnsi" w:hAnsiTheme="minorHAnsi" w:cstheme="minorHAnsi"/>
          <w:b w:val="0"/>
          <w:sz w:val="22"/>
          <w:szCs w:val="22"/>
        </w:rPr>
        <w:t>344</w:t>
      </w:r>
      <w:r w:rsidR="00373A15" w:rsidRPr="002234E9">
        <w:rPr>
          <w:rFonts w:asciiTheme="minorHAnsi" w:hAnsiTheme="minorHAnsi" w:cstheme="minorHAnsi"/>
          <w:b w:val="0"/>
          <w:sz w:val="22"/>
          <w:szCs w:val="22"/>
        </w:rPr>
        <w:t>)</w:t>
      </w:r>
      <w:r w:rsidR="000E33C7" w:rsidRPr="002234E9">
        <w:rPr>
          <w:rFonts w:asciiTheme="minorHAnsi" w:hAnsiTheme="minorHAnsi" w:cstheme="minorHAnsi"/>
          <w:b w:val="0"/>
          <w:sz w:val="22"/>
          <w:szCs w:val="22"/>
        </w:rPr>
        <w:t>,</w:t>
      </w:r>
      <w:bookmarkEnd w:id="3"/>
    </w:p>
    <w:p w14:paraId="66552713" w14:textId="77777777" w:rsidR="000E33C7" w:rsidRPr="00F242E3"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ustawa z dnia 16 kwietnia 1993 roku o zwalczaniu nieuczciwej konkuren</w:t>
      </w:r>
      <w:r w:rsidR="000E33C7" w:rsidRPr="00F242E3">
        <w:rPr>
          <w:rFonts w:asciiTheme="minorHAnsi" w:hAnsiTheme="minorHAnsi" w:cstheme="minorHAnsi"/>
          <w:b w:val="0"/>
          <w:sz w:val="22"/>
          <w:szCs w:val="22"/>
        </w:rPr>
        <w:t>cji (</w:t>
      </w:r>
      <w:proofErr w:type="spellStart"/>
      <w:r w:rsidR="00E81AE0" w:rsidRPr="00F242E3">
        <w:rPr>
          <w:rFonts w:asciiTheme="minorHAnsi" w:hAnsiTheme="minorHAnsi" w:cstheme="minorHAnsi"/>
          <w:b w:val="0"/>
          <w:sz w:val="22"/>
          <w:szCs w:val="22"/>
        </w:rPr>
        <w:t>t.j</w:t>
      </w:r>
      <w:proofErr w:type="spellEnd"/>
      <w:r w:rsidR="00E81AE0" w:rsidRPr="00F242E3">
        <w:rPr>
          <w:rFonts w:asciiTheme="minorHAnsi" w:hAnsiTheme="minorHAnsi" w:cstheme="minorHAnsi"/>
          <w:b w:val="0"/>
          <w:sz w:val="22"/>
          <w:szCs w:val="22"/>
        </w:rPr>
        <w:t xml:space="preserve">. </w:t>
      </w:r>
      <w:r w:rsidR="000E33C7" w:rsidRPr="00F242E3">
        <w:rPr>
          <w:rFonts w:asciiTheme="minorHAnsi" w:hAnsiTheme="minorHAnsi" w:cstheme="minorHAnsi"/>
          <w:b w:val="0"/>
          <w:sz w:val="22"/>
          <w:szCs w:val="22"/>
        </w:rPr>
        <w:t>Dz.U. z 202</w:t>
      </w:r>
      <w:r w:rsidR="00D27569" w:rsidRPr="00F242E3">
        <w:rPr>
          <w:rFonts w:asciiTheme="minorHAnsi" w:hAnsiTheme="minorHAnsi" w:cstheme="minorHAnsi"/>
          <w:b w:val="0"/>
          <w:sz w:val="22"/>
          <w:szCs w:val="22"/>
        </w:rPr>
        <w:t>2</w:t>
      </w:r>
      <w:r w:rsidR="000E33C7" w:rsidRPr="00F242E3">
        <w:rPr>
          <w:rFonts w:asciiTheme="minorHAnsi" w:hAnsiTheme="minorHAnsi" w:cstheme="minorHAnsi"/>
          <w:b w:val="0"/>
          <w:sz w:val="22"/>
          <w:szCs w:val="22"/>
        </w:rPr>
        <w:t xml:space="preserve"> r. poz. </w:t>
      </w:r>
      <w:r w:rsidR="00D27569" w:rsidRPr="00F242E3">
        <w:rPr>
          <w:rFonts w:asciiTheme="minorHAnsi" w:hAnsiTheme="minorHAnsi" w:cstheme="minorHAnsi"/>
          <w:b w:val="0"/>
          <w:sz w:val="22"/>
          <w:szCs w:val="22"/>
        </w:rPr>
        <w:t>1233</w:t>
      </w:r>
      <w:r w:rsidR="000E33C7" w:rsidRPr="00F242E3">
        <w:rPr>
          <w:rFonts w:asciiTheme="minorHAnsi" w:hAnsiTheme="minorHAnsi" w:cstheme="minorHAnsi"/>
          <w:b w:val="0"/>
          <w:sz w:val="22"/>
          <w:szCs w:val="22"/>
        </w:rPr>
        <w:t>),</w:t>
      </w:r>
    </w:p>
    <w:p w14:paraId="6BC8E921" w14:textId="77777777" w:rsidR="000E33C7" w:rsidRPr="008840F1"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8840F1">
        <w:rPr>
          <w:rFonts w:asciiTheme="minorHAnsi" w:hAnsiTheme="minorHAnsi" w:cstheme="minorHAnsi"/>
          <w:b w:val="0"/>
          <w:sz w:val="22"/>
          <w:szCs w:val="22"/>
        </w:rPr>
        <w:t>ustawa o dostępie do informacji publicznej (</w:t>
      </w:r>
      <w:proofErr w:type="spellStart"/>
      <w:r w:rsidR="00AB53B2" w:rsidRPr="008840F1">
        <w:rPr>
          <w:rFonts w:asciiTheme="minorHAnsi" w:hAnsiTheme="minorHAnsi" w:cstheme="minorHAnsi"/>
          <w:b w:val="0"/>
          <w:sz w:val="22"/>
          <w:szCs w:val="22"/>
        </w:rPr>
        <w:t>t.j</w:t>
      </w:r>
      <w:proofErr w:type="spellEnd"/>
      <w:r w:rsidR="00AB53B2" w:rsidRPr="008840F1">
        <w:rPr>
          <w:rFonts w:asciiTheme="minorHAnsi" w:hAnsiTheme="minorHAnsi" w:cstheme="minorHAnsi"/>
          <w:b w:val="0"/>
          <w:sz w:val="22"/>
          <w:szCs w:val="22"/>
        </w:rPr>
        <w:t xml:space="preserve">. </w:t>
      </w:r>
      <w:r w:rsidRPr="008840F1">
        <w:rPr>
          <w:rFonts w:asciiTheme="minorHAnsi" w:hAnsiTheme="minorHAnsi" w:cstheme="minorHAnsi"/>
          <w:b w:val="0"/>
          <w:sz w:val="22"/>
          <w:szCs w:val="22"/>
        </w:rPr>
        <w:t>Dz.U. z 202</w:t>
      </w:r>
      <w:r w:rsidR="00D27569" w:rsidRPr="008840F1">
        <w:rPr>
          <w:rFonts w:asciiTheme="minorHAnsi" w:hAnsiTheme="minorHAnsi" w:cstheme="minorHAnsi"/>
          <w:b w:val="0"/>
          <w:sz w:val="22"/>
          <w:szCs w:val="22"/>
        </w:rPr>
        <w:t>2</w:t>
      </w:r>
      <w:r w:rsidRPr="008840F1">
        <w:rPr>
          <w:rFonts w:asciiTheme="minorHAnsi" w:hAnsiTheme="minorHAnsi" w:cstheme="minorHAnsi"/>
          <w:b w:val="0"/>
          <w:sz w:val="22"/>
          <w:szCs w:val="22"/>
        </w:rPr>
        <w:t xml:space="preserve"> r.</w:t>
      </w:r>
      <w:r w:rsidR="00B2376D" w:rsidRPr="008840F1">
        <w:rPr>
          <w:rFonts w:asciiTheme="minorHAnsi" w:hAnsiTheme="minorHAnsi" w:cstheme="minorHAnsi"/>
          <w:b w:val="0"/>
          <w:sz w:val="22"/>
          <w:szCs w:val="22"/>
        </w:rPr>
        <w:t>,</w:t>
      </w:r>
      <w:r w:rsidRPr="008840F1">
        <w:rPr>
          <w:rFonts w:asciiTheme="minorHAnsi" w:hAnsiTheme="minorHAnsi" w:cstheme="minorHAnsi"/>
          <w:b w:val="0"/>
          <w:sz w:val="22"/>
          <w:szCs w:val="22"/>
        </w:rPr>
        <w:t xml:space="preserve"> poz. </w:t>
      </w:r>
      <w:r w:rsidR="00D27569" w:rsidRPr="008840F1">
        <w:rPr>
          <w:rFonts w:asciiTheme="minorHAnsi" w:hAnsiTheme="minorHAnsi" w:cstheme="minorHAnsi"/>
          <w:b w:val="0"/>
          <w:sz w:val="22"/>
          <w:szCs w:val="22"/>
        </w:rPr>
        <w:t>902</w:t>
      </w:r>
      <w:r w:rsidR="00642E20" w:rsidRPr="008840F1">
        <w:rPr>
          <w:rFonts w:asciiTheme="minorHAnsi" w:hAnsiTheme="minorHAnsi" w:cstheme="minorHAnsi"/>
          <w:b w:val="0"/>
          <w:sz w:val="22"/>
          <w:szCs w:val="22"/>
        </w:rPr>
        <w:t xml:space="preserve"> ze zm.</w:t>
      </w:r>
      <w:r w:rsidRPr="008840F1">
        <w:rPr>
          <w:rFonts w:asciiTheme="minorHAnsi" w:hAnsiTheme="minorHAnsi" w:cstheme="minorHAnsi"/>
          <w:b w:val="0"/>
          <w:sz w:val="22"/>
          <w:szCs w:val="22"/>
        </w:rPr>
        <w:t xml:space="preserve">), </w:t>
      </w:r>
    </w:p>
    <w:p w14:paraId="15A4800A" w14:textId="77777777" w:rsidR="00677CF9" w:rsidRPr="008840F1" w:rsidRDefault="00677CF9" w:rsidP="00DA6644">
      <w:pPr>
        <w:pStyle w:val="tyt"/>
        <w:numPr>
          <w:ilvl w:val="1"/>
          <w:numId w:val="7"/>
        </w:numPr>
        <w:spacing w:before="0" w:after="0"/>
        <w:ind w:left="709" w:hanging="567"/>
        <w:jc w:val="both"/>
        <w:rPr>
          <w:rFonts w:asciiTheme="minorHAnsi" w:hAnsiTheme="minorHAnsi" w:cstheme="minorHAnsi"/>
          <w:sz w:val="22"/>
          <w:szCs w:val="22"/>
        </w:rPr>
      </w:pPr>
      <w:r w:rsidRPr="008840F1">
        <w:rPr>
          <w:rFonts w:asciiTheme="minorHAnsi" w:hAnsiTheme="minorHAnsi" w:cstheme="minorHAnsi"/>
          <w:b w:val="0"/>
          <w:sz w:val="22"/>
          <w:szCs w:val="22"/>
        </w:rPr>
        <w:t>ustawa z dnia 23 kwietnia 1964 r. Kodeks cywilny (</w:t>
      </w:r>
      <w:proofErr w:type="spellStart"/>
      <w:r w:rsidR="00E81AE0" w:rsidRPr="008840F1">
        <w:rPr>
          <w:rFonts w:asciiTheme="minorHAnsi" w:hAnsiTheme="minorHAnsi" w:cstheme="minorHAnsi"/>
          <w:b w:val="0"/>
          <w:sz w:val="22"/>
          <w:szCs w:val="22"/>
        </w:rPr>
        <w:t>t.j</w:t>
      </w:r>
      <w:proofErr w:type="spellEnd"/>
      <w:r w:rsidR="00E81AE0" w:rsidRPr="008840F1">
        <w:rPr>
          <w:rFonts w:asciiTheme="minorHAnsi" w:hAnsiTheme="minorHAnsi" w:cstheme="minorHAnsi"/>
          <w:b w:val="0"/>
          <w:sz w:val="22"/>
          <w:szCs w:val="22"/>
        </w:rPr>
        <w:t xml:space="preserve">. </w:t>
      </w:r>
      <w:r w:rsidRPr="008840F1">
        <w:rPr>
          <w:rFonts w:asciiTheme="minorHAnsi" w:hAnsiTheme="minorHAnsi" w:cstheme="minorHAnsi"/>
          <w:b w:val="0"/>
          <w:sz w:val="22"/>
          <w:szCs w:val="22"/>
        </w:rPr>
        <w:t>Dz.U. z 202</w:t>
      </w:r>
      <w:r w:rsidR="00D27569" w:rsidRPr="008840F1">
        <w:rPr>
          <w:rFonts w:asciiTheme="minorHAnsi" w:hAnsiTheme="minorHAnsi" w:cstheme="minorHAnsi"/>
          <w:b w:val="0"/>
          <w:sz w:val="22"/>
          <w:szCs w:val="22"/>
        </w:rPr>
        <w:t>3</w:t>
      </w:r>
      <w:r w:rsidRPr="008840F1">
        <w:rPr>
          <w:rFonts w:asciiTheme="minorHAnsi" w:hAnsiTheme="minorHAnsi" w:cstheme="minorHAnsi"/>
          <w:b w:val="0"/>
          <w:sz w:val="22"/>
          <w:szCs w:val="22"/>
        </w:rPr>
        <w:t xml:space="preserve"> r.</w:t>
      </w:r>
      <w:r w:rsidR="00B2376D" w:rsidRPr="008840F1">
        <w:rPr>
          <w:rFonts w:asciiTheme="minorHAnsi" w:hAnsiTheme="minorHAnsi" w:cstheme="minorHAnsi"/>
          <w:b w:val="0"/>
          <w:sz w:val="22"/>
          <w:szCs w:val="22"/>
        </w:rPr>
        <w:t>,</w:t>
      </w:r>
      <w:r w:rsidRPr="008840F1">
        <w:rPr>
          <w:rFonts w:asciiTheme="minorHAnsi" w:hAnsiTheme="minorHAnsi" w:cstheme="minorHAnsi"/>
          <w:b w:val="0"/>
          <w:sz w:val="22"/>
          <w:szCs w:val="22"/>
        </w:rPr>
        <w:t xml:space="preserve"> poz. 1</w:t>
      </w:r>
      <w:r w:rsidR="00D27569" w:rsidRPr="008840F1">
        <w:rPr>
          <w:rFonts w:asciiTheme="minorHAnsi" w:hAnsiTheme="minorHAnsi" w:cstheme="minorHAnsi"/>
          <w:b w:val="0"/>
          <w:sz w:val="22"/>
          <w:szCs w:val="22"/>
        </w:rPr>
        <w:t>610</w:t>
      </w:r>
      <w:r w:rsidR="002E416E" w:rsidRPr="008840F1">
        <w:rPr>
          <w:rFonts w:asciiTheme="minorHAnsi" w:hAnsiTheme="minorHAnsi" w:cstheme="minorHAnsi"/>
          <w:b w:val="0"/>
          <w:sz w:val="22"/>
          <w:szCs w:val="22"/>
        </w:rPr>
        <w:t xml:space="preserve"> ze zm.</w:t>
      </w:r>
      <w:r w:rsidRPr="008840F1">
        <w:rPr>
          <w:rFonts w:asciiTheme="minorHAnsi" w:hAnsiTheme="minorHAnsi" w:cstheme="minorHAnsi"/>
          <w:b w:val="0"/>
          <w:sz w:val="22"/>
          <w:szCs w:val="22"/>
        </w:rPr>
        <w:t>)</w:t>
      </w:r>
      <w:r w:rsidR="00753653" w:rsidRPr="008840F1">
        <w:rPr>
          <w:rFonts w:asciiTheme="minorHAnsi" w:hAnsiTheme="minorHAnsi" w:cstheme="minorHAnsi"/>
          <w:b w:val="0"/>
          <w:sz w:val="22"/>
          <w:szCs w:val="22"/>
        </w:rPr>
        <w:t>.</w:t>
      </w:r>
    </w:p>
    <w:p w14:paraId="62D0CC95" w14:textId="77777777" w:rsidR="00753653" w:rsidRPr="008840F1" w:rsidRDefault="00753653" w:rsidP="006F4ACC">
      <w:pPr>
        <w:pStyle w:val="tyt"/>
        <w:spacing w:before="0" w:after="0"/>
        <w:jc w:val="both"/>
        <w:rPr>
          <w:rFonts w:asciiTheme="minorHAnsi" w:hAnsiTheme="minorHAnsi" w:cstheme="minorHAnsi"/>
          <w:sz w:val="22"/>
          <w:szCs w:val="22"/>
        </w:rPr>
      </w:pPr>
    </w:p>
    <w:p w14:paraId="7F455EDF" w14:textId="77777777" w:rsidR="00D32BD6" w:rsidRPr="008840F1" w:rsidRDefault="00D32BD6" w:rsidP="006F4ACC">
      <w:pPr>
        <w:pStyle w:val="Nagwek9"/>
        <w:rPr>
          <w:rFonts w:asciiTheme="minorHAnsi" w:hAnsiTheme="minorHAnsi" w:cstheme="minorHAnsi"/>
          <w:sz w:val="22"/>
          <w:szCs w:val="22"/>
        </w:rPr>
      </w:pPr>
      <w:r w:rsidRPr="008840F1">
        <w:rPr>
          <w:rFonts w:asciiTheme="minorHAnsi" w:hAnsiTheme="minorHAnsi" w:cstheme="minorHAnsi"/>
          <w:sz w:val="22"/>
          <w:szCs w:val="22"/>
        </w:rPr>
        <w:t>IV.  OPIS PRZEDMIOTU ZAMÓWIENIA</w:t>
      </w:r>
    </w:p>
    <w:p w14:paraId="23557CB0" w14:textId="77777777" w:rsidR="00675368" w:rsidRPr="008840F1" w:rsidRDefault="00D32BD6" w:rsidP="00DA6644">
      <w:pPr>
        <w:pStyle w:val="Tekstpodstawowy"/>
        <w:numPr>
          <w:ilvl w:val="2"/>
          <w:numId w:val="4"/>
        </w:numPr>
        <w:ind w:left="284" w:hanging="284"/>
        <w:rPr>
          <w:rFonts w:asciiTheme="minorHAnsi" w:hAnsiTheme="minorHAnsi" w:cstheme="minorHAnsi"/>
          <w:b/>
          <w:bCs/>
          <w:sz w:val="22"/>
          <w:szCs w:val="22"/>
        </w:rPr>
      </w:pPr>
      <w:r w:rsidRPr="008840F1">
        <w:rPr>
          <w:rFonts w:asciiTheme="minorHAnsi" w:hAnsiTheme="minorHAnsi" w:cstheme="minorHAnsi"/>
          <w:b/>
          <w:bCs/>
          <w:sz w:val="22"/>
          <w:szCs w:val="22"/>
        </w:rPr>
        <w:t>Przedmiotem za</w:t>
      </w:r>
      <w:r w:rsidR="00D86471" w:rsidRPr="008840F1">
        <w:rPr>
          <w:rFonts w:asciiTheme="minorHAnsi" w:hAnsiTheme="minorHAnsi" w:cstheme="minorHAnsi"/>
          <w:b/>
          <w:bCs/>
          <w:sz w:val="22"/>
          <w:szCs w:val="22"/>
        </w:rPr>
        <w:t>mówie</w:t>
      </w:r>
      <w:r w:rsidR="00DA68DF" w:rsidRPr="008840F1">
        <w:rPr>
          <w:rFonts w:asciiTheme="minorHAnsi" w:hAnsiTheme="minorHAnsi" w:cstheme="minorHAnsi"/>
          <w:b/>
          <w:bCs/>
          <w:sz w:val="22"/>
          <w:szCs w:val="22"/>
        </w:rPr>
        <w:t>nia jest zadanie pn.: „</w:t>
      </w:r>
      <w:r w:rsidR="009D3C74" w:rsidRPr="009D3C74">
        <w:rPr>
          <w:rFonts w:asciiTheme="minorHAnsi" w:hAnsiTheme="minorHAnsi" w:cstheme="minorHAnsi"/>
          <w:b/>
          <w:bCs/>
          <w:sz w:val="22"/>
          <w:szCs w:val="22"/>
        </w:rPr>
        <w:t>Dostawa sprzętu specjalistycznego na potrzeby UCP i Oddziału Neonatologicznego CSK UM w Łodzi</w:t>
      </w:r>
      <w:r w:rsidR="000E5EA7" w:rsidRPr="008840F1">
        <w:rPr>
          <w:rFonts w:asciiTheme="minorHAnsi" w:hAnsiTheme="minorHAnsi" w:cstheme="minorHAnsi"/>
          <w:b/>
          <w:bCs/>
          <w:sz w:val="22"/>
          <w:szCs w:val="22"/>
        </w:rPr>
        <w:t>”</w:t>
      </w:r>
    </w:p>
    <w:p w14:paraId="219D202A" w14:textId="77777777" w:rsidR="00D86471" w:rsidRPr="008840F1" w:rsidRDefault="00D86471" w:rsidP="00DA6644">
      <w:pPr>
        <w:pStyle w:val="Tekstpodstawowy"/>
        <w:numPr>
          <w:ilvl w:val="2"/>
          <w:numId w:val="4"/>
        </w:numPr>
        <w:ind w:left="284" w:hanging="284"/>
        <w:rPr>
          <w:rFonts w:asciiTheme="minorHAnsi" w:hAnsiTheme="minorHAnsi" w:cstheme="minorHAnsi"/>
          <w:b/>
          <w:bCs/>
          <w:sz w:val="22"/>
          <w:szCs w:val="22"/>
        </w:rPr>
      </w:pPr>
      <w:r w:rsidRPr="008840F1">
        <w:rPr>
          <w:rFonts w:asciiTheme="minorHAnsi" w:hAnsiTheme="minorHAnsi" w:cstheme="minorHAnsi"/>
          <w:sz w:val="22"/>
          <w:szCs w:val="22"/>
        </w:rPr>
        <w:t xml:space="preserve">Wspólny słownik zamówień </w:t>
      </w:r>
      <w:r w:rsidRPr="008840F1">
        <w:rPr>
          <w:rFonts w:asciiTheme="minorHAnsi" w:hAnsiTheme="minorHAnsi" w:cstheme="minorHAnsi"/>
          <w:b/>
          <w:sz w:val="22"/>
          <w:szCs w:val="22"/>
        </w:rPr>
        <w:t>CPV:</w:t>
      </w:r>
      <w:r w:rsidR="0076454B" w:rsidRPr="008840F1">
        <w:rPr>
          <w:rFonts w:asciiTheme="minorHAnsi" w:hAnsiTheme="minorHAnsi" w:cstheme="minorHAnsi"/>
          <w:b/>
          <w:sz w:val="22"/>
          <w:szCs w:val="22"/>
        </w:rPr>
        <w:t xml:space="preserve"> </w:t>
      </w:r>
      <w:r w:rsidR="0026350A" w:rsidRPr="008840F1">
        <w:rPr>
          <w:rFonts w:asciiTheme="minorHAnsi" w:hAnsiTheme="minorHAnsi" w:cstheme="minorHAnsi"/>
          <w:b/>
          <w:bCs/>
          <w:sz w:val="22"/>
          <w:szCs w:val="22"/>
        </w:rPr>
        <w:t xml:space="preserve"> </w:t>
      </w:r>
      <w:bookmarkStart w:id="4" w:name="_Hlk157166652"/>
      <w:r w:rsidR="00F34122" w:rsidRPr="008840F1">
        <w:rPr>
          <w:rFonts w:asciiTheme="minorHAnsi" w:hAnsiTheme="minorHAnsi" w:cstheme="minorHAnsi"/>
          <w:b/>
          <w:sz w:val="22"/>
          <w:szCs w:val="22"/>
        </w:rPr>
        <w:t>33140000-3 Materiały medyczne</w:t>
      </w:r>
    </w:p>
    <w:bookmarkEnd w:id="4"/>
    <w:p w14:paraId="23E7B5E3" w14:textId="77777777" w:rsidR="00F65F7C" w:rsidRPr="008840F1" w:rsidRDefault="00071F7E" w:rsidP="00DA6644">
      <w:pPr>
        <w:pStyle w:val="Tekstpodstawowy"/>
        <w:numPr>
          <w:ilvl w:val="2"/>
          <w:numId w:val="4"/>
        </w:numPr>
        <w:ind w:left="284" w:hanging="284"/>
        <w:rPr>
          <w:rFonts w:asciiTheme="minorHAnsi" w:hAnsiTheme="minorHAnsi" w:cstheme="minorHAnsi"/>
          <w:sz w:val="22"/>
          <w:szCs w:val="22"/>
        </w:rPr>
      </w:pPr>
      <w:r w:rsidRPr="008840F1">
        <w:rPr>
          <w:rFonts w:asciiTheme="minorHAnsi" w:hAnsiTheme="minorHAnsi" w:cstheme="minorHAnsi"/>
          <w:b/>
          <w:bCs/>
          <w:sz w:val="22"/>
          <w:szCs w:val="22"/>
        </w:rPr>
        <w:t>Szczegółowy opis</w:t>
      </w:r>
      <w:r w:rsidR="003F2C67" w:rsidRPr="008840F1">
        <w:rPr>
          <w:rFonts w:asciiTheme="minorHAnsi" w:hAnsiTheme="minorHAnsi" w:cstheme="minorHAnsi"/>
          <w:b/>
          <w:bCs/>
          <w:sz w:val="22"/>
          <w:szCs w:val="22"/>
        </w:rPr>
        <w:t xml:space="preserve"> i </w:t>
      </w:r>
      <w:r w:rsidR="00F34122" w:rsidRPr="008840F1">
        <w:rPr>
          <w:rFonts w:asciiTheme="minorHAnsi" w:hAnsiTheme="minorHAnsi" w:cstheme="minorHAnsi"/>
          <w:b/>
          <w:bCs/>
          <w:sz w:val="22"/>
          <w:szCs w:val="22"/>
        </w:rPr>
        <w:t xml:space="preserve">Formularz asortymentowo – cenowy </w:t>
      </w:r>
      <w:r w:rsidR="00C14E28" w:rsidRPr="008840F1">
        <w:rPr>
          <w:rFonts w:asciiTheme="minorHAnsi" w:hAnsiTheme="minorHAnsi" w:cstheme="minorHAnsi"/>
          <w:b/>
          <w:bCs/>
          <w:sz w:val="22"/>
          <w:szCs w:val="22"/>
        </w:rPr>
        <w:t>określa</w:t>
      </w:r>
      <w:r w:rsidR="00EF4DA0" w:rsidRPr="008840F1">
        <w:rPr>
          <w:rFonts w:asciiTheme="minorHAnsi" w:hAnsiTheme="minorHAnsi" w:cstheme="minorHAnsi"/>
          <w:b/>
          <w:bCs/>
          <w:sz w:val="22"/>
          <w:szCs w:val="22"/>
        </w:rPr>
        <w:t xml:space="preserve"> </w:t>
      </w:r>
      <w:r w:rsidR="00F34122" w:rsidRPr="008840F1">
        <w:rPr>
          <w:rFonts w:asciiTheme="minorHAnsi" w:hAnsiTheme="minorHAnsi" w:cstheme="minorHAnsi"/>
          <w:b/>
          <w:bCs/>
          <w:sz w:val="22"/>
          <w:szCs w:val="22"/>
        </w:rPr>
        <w:t>Z</w:t>
      </w:r>
      <w:r w:rsidR="0022686F" w:rsidRPr="008840F1">
        <w:rPr>
          <w:rFonts w:asciiTheme="minorHAnsi" w:hAnsiTheme="minorHAnsi" w:cstheme="minorHAnsi"/>
          <w:b/>
          <w:bCs/>
          <w:sz w:val="22"/>
          <w:szCs w:val="22"/>
        </w:rPr>
        <w:t>ałącznik nr 2</w:t>
      </w:r>
      <w:r w:rsidR="003F2C67" w:rsidRPr="008840F1">
        <w:rPr>
          <w:rFonts w:asciiTheme="minorHAnsi" w:hAnsiTheme="minorHAnsi" w:cstheme="minorHAnsi"/>
          <w:b/>
          <w:bCs/>
          <w:sz w:val="22"/>
          <w:szCs w:val="22"/>
        </w:rPr>
        <w:t xml:space="preserve"> </w:t>
      </w:r>
      <w:r w:rsidR="00EF4DA0" w:rsidRPr="008840F1">
        <w:rPr>
          <w:rFonts w:asciiTheme="minorHAnsi" w:hAnsiTheme="minorHAnsi" w:cstheme="minorHAnsi"/>
          <w:b/>
          <w:bCs/>
          <w:sz w:val="22"/>
          <w:szCs w:val="22"/>
        </w:rPr>
        <w:t>do</w:t>
      </w:r>
      <w:r w:rsidR="00371906" w:rsidRPr="008840F1">
        <w:rPr>
          <w:rFonts w:asciiTheme="minorHAnsi" w:hAnsiTheme="minorHAnsi" w:cstheme="minorHAnsi"/>
          <w:b/>
          <w:bCs/>
          <w:sz w:val="22"/>
          <w:szCs w:val="22"/>
        </w:rPr>
        <w:t xml:space="preserve"> </w:t>
      </w:r>
      <w:r w:rsidR="002442BF" w:rsidRPr="008840F1">
        <w:rPr>
          <w:rFonts w:asciiTheme="minorHAnsi" w:hAnsiTheme="minorHAnsi" w:cstheme="minorHAnsi"/>
          <w:b/>
          <w:bCs/>
          <w:sz w:val="22"/>
          <w:szCs w:val="22"/>
        </w:rPr>
        <w:t>Specyfikacji Warunków Zamówienia (S</w:t>
      </w:r>
      <w:r w:rsidR="00D86471" w:rsidRPr="008840F1">
        <w:rPr>
          <w:rFonts w:asciiTheme="minorHAnsi" w:hAnsiTheme="minorHAnsi" w:cstheme="minorHAnsi"/>
          <w:b/>
          <w:bCs/>
          <w:sz w:val="22"/>
          <w:szCs w:val="22"/>
        </w:rPr>
        <w:t>WZ).</w:t>
      </w:r>
    </w:p>
    <w:p w14:paraId="0B399C03" w14:textId="77777777" w:rsidR="009D3C74" w:rsidRPr="001A6CA2" w:rsidRDefault="001A6CA2" w:rsidP="001A6CA2">
      <w:pPr>
        <w:rPr>
          <w:rFonts w:asciiTheme="minorHAnsi" w:hAnsiTheme="minorHAnsi" w:cstheme="minorHAnsi"/>
          <w:b/>
          <w:sz w:val="22"/>
          <w:szCs w:val="22"/>
          <w:u w:val="single"/>
          <w:lang w:eastAsia="ar-SA"/>
        </w:rPr>
      </w:pPr>
      <w:r>
        <w:rPr>
          <w:rFonts w:asciiTheme="minorHAnsi" w:hAnsiTheme="minorHAnsi" w:cstheme="minorHAnsi"/>
          <w:sz w:val="22"/>
          <w:szCs w:val="22"/>
          <w:lang w:eastAsia="ar-SA"/>
        </w:rPr>
        <w:t>4.</w:t>
      </w:r>
      <w:r w:rsidR="009D3C74" w:rsidRPr="001A6CA2">
        <w:rPr>
          <w:rFonts w:asciiTheme="minorHAnsi" w:hAnsiTheme="minorHAnsi" w:cstheme="minorHAnsi"/>
          <w:sz w:val="22"/>
          <w:szCs w:val="22"/>
          <w:lang w:eastAsia="ar-SA"/>
        </w:rPr>
        <w:t xml:space="preserve">Zamówienie obejmuje </w:t>
      </w:r>
      <w:r w:rsidR="009D3C74" w:rsidRPr="001A6CA2">
        <w:rPr>
          <w:rFonts w:asciiTheme="minorHAnsi" w:hAnsiTheme="minorHAnsi" w:cstheme="minorHAnsi"/>
          <w:b/>
          <w:sz w:val="22"/>
          <w:szCs w:val="22"/>
          <w:u w:val="single"/>
          <w:lang w:eastAsia="ar-SA"/>
        </w:rPr>
        <w:t>66 pakietów (części). Zamawiający dopuszcza składanie ofert częściowych. Wykonawca może złożyć ofertę na dowolną liczbę pakietów (części).</w:t>
      </w:r>
    </w:p>
    <w:p w14:paraId="3C22CAB3" w14:textId="77777777" w:rsidR="00D50948" w:rsidRPr="001A6CA2" w:rsidRDefault="001A6CA2" w:rsidP="001A6CA2">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5.</w:t>
      </w:r>
      <w:r w:rsidR="00D50948" w:rsidRPr="00F242E3">
        <w:rPr>
          <w:rFonts w:asciiTheme="minorHAnsi" w:eastAsia="Calibri" w:hAnsiTheme="minorHAnsi" w:cstheme="minorHAnsi"/>
          <w:sz w:val="22"/>
          <w:szCs w:val="22"/>
          <w:lang w:eastAsia="en-US"/>
        </w:rPr>
        <w:t xml:space="preserve">Przedmiot zamówienia musi spełniać wymagania określone przez Zamawiającego w Specyfikacji Warunków Zamówienia, w szczególności warunki określone w opisie przedmiotu zamówienia zawartym w </w:t>
      </w:r>
      <w:r w:rsidR="00D50948" w:rsidRPr="00F242E3">
        <w:rPr>
          <w:rFonts w:asciiTheme="minorHAnsi" w:eastAsia="Calibri" w:hAnsiTheme="minorHAnsi" w:cstheme="minorHAnsi"/>
          <w:b/>
          <w:bCs/>
          <w:sz w:val="22"/>
          <w:szCs w:val="22"/>
          <w:lang w:eastAsia="en-US"/>
        </w:rPr>
        <w:t xml:space="preserve">Załącznik </w:t>
      </w:r>
      <w:r w:rsidR="00C81E52" w:rsidRPr="00F242E3">
        <w:rPr>
          <w:rFonts w:asciiTheme="minorHAnsi" w:eastAsia="Calibri" w:hAnsiTheme="minorHAnsi" w:cstheme="minorHAnsi"/>
          <w:b/>
          <w:bCs/>
          <w:sz w:val="22"/>
          <w:szCs w:val="22"/>
          <w:lang w:eastAsia="en-US"/>
        </w:rPr>
        <w:t>N</w:t>
      </w:r>
      <w:r w:rsidR="00D50948" w:rsidRPr="00F242E3">
        <w:rPr>
          <w:rFonts w:asciiTheme="minorHAnsi" w:eastAsia="Calibri" w:hAnsiTheme="minorHAnsi" w:cstheme="minorHAnsi"/>
          <w:b/>
          <w:bCs/>
          <w:sz w:val="22"/>
          <w:szCs w:val="22"/>
          <w:lang w:eastAsia="en-US"/>
        </w:rPr>
        <w:t>r 2</w:t>
      </w:r>
      <w:r w:rsidR="00C81E52" w:rsidRPr="00F242E3">
        <w:rPr>
          <w:rFonts w:asciiTheme="minorHAnsi" w:eastAsia="Calibri" w:hAnsiTheme="minorHAnsi" w:cstheme="minorHAnsi"/>
          <w:b/>
          <w:bCs/>
          <w:sz w:val="22"/>
          <w:szCs w:val="22"/>
          <w:lang w:eastAsia="en-US"/>
        </w:rPr>
        <w:t xml:space="preserve"> – </w:t>
      </w:r>
      <w:r w:rsidR="00F34122" w:rsidRPr="00F34122">
        <w:rPr>
          <w:rFonts w:asciiTheme="minorHAnsi" w:eastAsia="Calibri" w:hAnsiTheme="minorHAnsi" w:cstheme="minorHAnsi"/>
          <w:b/>
          <w:bCs/>
          <w:sz w:val="22"/>
          <w:szCs w:val="22"/>
          <w:lang w:eastAsia="en-US"/>
        </w:rPr>
        <w:t>Formularz asortymentowo – cenowy</w:t>
      </w:r>
      <w:r w:rsidR="00D50948" w:rsidRPr="00F242E3">
        <w:rPr>
          <w:rFonts w:asciiTheme="minorHAnsi" w:eastAsia="Calibri" w:hAnsiTheme="minorHAnsi" w:cstheme="minorHAnsi"/>
          <w:sz w:val="22"/>
          <w:szCs w:val="22"/>
          <w:lang w:eastAsia="en-US"/>
        </w:rPr>
        <w:t>. Niespełnienie choćby jednego z warunków granicznych określonych w/w Załącznikach skutkować będzie odrzuceniem oferty z postępowania.</w:t>
      </w:r>
    </w:p>
    <w:p w14:paraId="1DC703EE" w14:textId="77777777" w:rsidR="001A6CA2" w:rsidRPr="001A6CA2" w:rsidRDefault="001A6CA2" w:rsidP="001A6CA2">
      <w:pPr>
        <w:pStyle w:val="Tekstpodstawowy"/>
        <w:rPr>
          <w:rFonts w:asciiTheme="minorHAnsi" w:hAnsiTheme="minorHAnsi" w:cstheme="minorHAnsi"/>
          <w:sz w:val="22"/>
          <w:szCs w:val="22"/>
        </w:rPr>
      </w:pPr>
      <w:r>
        <w:rPr>
          <w:rFonts w:asciiTheme="minorHAnsi" w:hAnsiTheme="minorHAnsi" w:cstheme="minorHAnsi"/>
          <w:sz w:val="22"/>
          <w:szCs w:val="22"/>
        </w:rPr>
        <w:t>6.</w:t>
      </w:r>
      <w:r w:rsidRPr="001A6CA2">
        <w:rPr>
          <w:rFonts w:asciiTheme="minorHAnsi" w:hAnsiTheme="minorHAnsi" w:cstheme="minorHAnsi"/>
          <w:sz w:val="22"/>
          <w:szCs w:val="22"/>
        </w:rPr>
        <w:t xml:space="preserve">Przedstawione w załączniku nr 2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Wykonawca nie będzie podwyższał ceny. </w:t>
      </w:r>
    </w:p>
    <w:p w14:paraId="76EE7F33" w14:textId="77777777" w:rsidR="001A6CA2" w:rsidRPr="001A6CA2" w:rsidRDefault="001A6CA2" w:rsidP="001A6CA2">
      <w:pPr>
        <w:pStyle w:val="Tekstpodstawowy"/>
        <w:rPr>
          <w:rFonts w:asciiTheme="minorHAnsi" w:hAnsiTheme="minorHAnsi" w:cstheme="minorHAnsi"/>
          <w:b/>
          <w:sz w:val="22"/>
          <w:szCs w:val="22"/>
        </w:rPr>
      </w:pPr>
      <w:r w:rsidRPr="001A6CA2">
        <w:rPr>
          <w:rFonts w:asciiTheme="minorHAnsi" w:hAnsiTheme="minorHAnsi" w:cstheme="minorHAnsi"/>
          <w:b/>
          <w:sz w:val="22"/>
          <w:szCs w:val="22"/>
        </w:rPr>
        <w:t>7.Termin płatności za dostarczony towar: do 60 dni.</w:t>
      </w:r>
    </w:p>
    <w:p w14:paraId="3692BB25" w14:textId="77777777" w:rsidR="001A6CA2" w:rsidRPr="00F242E3" w:rsidRDefault="001A6CA2" w:rsidP="001A6CA2">
      <w:pPr>
        <w:pStyle w:val="Tekstpodstawowy"/>
        <w:rPr>
          <w:rFonts w:asciiTheme="minorHAnsi" w:hAnsiTheme="minorHAnsi" w:cstheme="minorHAnsi"/>
          <w:sz w:val="22"/>
          <w:szCs w:val="22"/>
        </w:rPr>
      </w:pPr>
      <w:r>
        <w:rPr>
          <w:rFonts w:asciiTheme="minorHAnsi" w:hAnsiTheme="minorHAnsi" w:cstheme="minorHAnsi"/>
          <w:sz w:val="22"/>
          <w:szCs w:val="22"/>
        </w:rPr>
        <w:t>8.</w:t>
      </w:r>
      <w:r w:rsidRPr="001A6CA2">
        <w:rPr>
          <w:rFonts w:asciiTheme="minorHAnsi" w:hAnsiTheme="minorHAnsi" w:cstheme="minorHAnsi"/>
          <w:sz w:val="22"/>
          <w:szCs w:val="22"/>
        </w:rPr>
        <w:t xml:space="preserve">Zamówienia będą realizowane na podstawie częściowych </w:t>
      </w:r>
      <w:proofErr w:type="spellStart"/>
      <w:r w:rsidRPr="001A6CA2">
        <w:rPr>
          <w:rFonts w:asciiTheme="minorHAnsi" w:hAnsiTheme="minorHAnsi" w:cstheme="minorHAnsi"/>
          <w:sz w:val="22"/>
          <w:szCs w:val="22"/>
        </w:rPr>
        <w:t>zapotrzebowań</w:t>
      </w:r>
      <w:proofErr w:type="spellEnd"/>
      <w:r w:rsidRPr="001A6CA2">
        <w:rPr>
          <w:rFonts w:asciiTheme="minorHAnsi" w:hAnsiTheme="minorHAnsi" w:cstheme="minorHAnsi"/>
          <w:sz w:val="22"/>
          <w:szCs w:val="22"/>
        </w:rPr>
        <w:t xml:space="preserve"> zgłaszanych w miarę bieżących potrzeb w okresie obowiązywania umowy. Wykonawca będzie wystawiał i  załączał fakturę do każdorazowej dostawy, wg. wskazań Zamawiającego.</w:t>
      </w:r>
    </w:p>
    <w:p w14:paraId="36223868" w14:textId="77777777" w:rsidR="00D50948" w:rsidRPr="00F242E3" w:rsidRDefault="001A6CA2" w:rsidP="001A6CA2">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9.</w:t>
      </w:r>
      <w:r w:rsidR="00D50948" w:rsidRPr="00F242E3">
        <w:rPr>
          <w:rFonts w:asciiTheme="minorHAnsi" w:eastAsia="Calibri" w:hAnsiTheme="minorHAnsi" w:cstheme="minorHAnsi"/>
          <w:sz w:val="22"/>
          <w:szCs w:val="22"/>
          <w:lang w:eastAsia="en-US"/>
        </w:rPr>
        <w:t xml:space="preserve"> Zaoferowany przedmiot zamówienia musi:</w:t>
      </w:r>
    </w:p>
    <w:p w14:paraId="59DACFF0" w14:textId="77777777" w:rsidR="00D50948" w:rsidRPr="00F242E3" w:rsidRDefault="001A6CA2" w:rsidP="001A6CA2">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9.1.</w:t>
      </w:r>
      <w:r w:rsidR="00D50948" w:rsidRPr="00F242E3">
        <w:rPr>
          <w:rFonts w:asciiTheme="minorHAnsi" w:eastAsia="Calibri" w:hAnsiTheme="minorHAnsi" w:cstheme="minorHAnsi"/>
          <w:sz w:val="22"/>
          <w:szCs w:val="22"/>
          <w:lang w:eastAsia="en-US"/>
        </w:rPr>
        <w:t>odpowiadać standardom jakościowym i technicznym, wynikającym z funkcji i przeznaczenia,</w:t>
      </w:r>
    </w:p>
    <w:p w14:paraId="3A680214" w14:textId="77777777" w:rsidR="00D50948" w:rsidRPr="00F242E3" w:rsidRDefault="001A6CA2" w:rsidP="001A6CA2">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9.2.</w:t>
      </w:r>
      <w:r w:rsidR="00D50948" w:rsidRPr="00F242E3">
        <w:rPr>
          <w:rFonts w:asciiTheme="minorHAnsi" w:eastAsia="Calibri" w:hAnsiTheme="minorHAnsi" w:cstheme="minorHAnsi"/>
          <w:sz w:val="22"/>
          <w:szCs w:val="22"/>
          <w:lang w:eastAsia="en-US"/>
        </w:rPr>
        <w:t>przedmiot zamówienia ma być wolny od wad materiałowych, konstrukcyjnych, fizycznych i prawnych</w:t>
      </w:r>
    </w:p>
    <w:p w14:paraId="43249594" w14:textId="77777777" w:rsidR="00D50948" w:rsidRPr="004B5398" w:rsidRDefault="001A6CA2" w:rsidP="001A6CA2">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9.3.</w:t>
      </w:r>
      <w:r w:rsidR="00D50948" w:rsidRPr="00F242E3">
        <w:rPr>
          <w:rFonts w:asciiTheme="minorHAnsi" w:eastAsia="Calibri" w:hAnsiTheme="minorHAnsi" w:cstheme="minorHAnsi"/>
          <w:sz w:val="22"/>
          <w:szCs w:val="22"/>
          <w:lang w:eastAsia="en-US"/>
        </w:rPr>
        <w:t>przedmiot zamówienia nie może być obciążony żadnymi prawami na rzecz osób trzecich.</w:t>
      </w:r>
    </w:p>
    <w:p w14:paraId="6D8B2036" w14:textId="77777777" w:rsidR="004B5398" w:rsidRDefault="001A6CA2" w:rsidP="001A6CA2">
      <w:pPr>
        <w:pStyle w:val="Tekstpodstawowy"/>
        <w:rPr>
          <w:rFonts w:asciiTheme="minorHAnsi" w:hAnsiTheme="minorHAnsi" w:cstheme="minorHAnsi"/>
          <w:sz w:val="22"/>
          <w:szCs w:val="22"/>
        </w:rPr>
      </w:pPr>
      <w:r>
        <w:rPr>
          <w:rFonts w:asciiTheme="minorHAnsi" w:hAnsiTheme="minorHAnsi" w:cstheme="minorHAnsi"/>
          <w:sz w:val="22"/>
          <w:szCs w:val="22"/>
        </w:rPr>
        <w:t>9.4.</w:t>
      </w:r>
      <w:r w:rsidR="004B5398" w:rsidRPr="004B5398">
        <w:rPr>
          <w:rFonts w:asciiTheme="minorHAnsi" w:hAnsiTheme="minorHAnsi" w:cstheme="minorHAnsi"/>
          <w:sz w:val="22"/>
          <w:szCs w:val="22"/>
        </w:rPr>
        <w:t>przedmiot zamówienia nie może być</w:t>
      </w:r>
      <w:r w:rsidR="004B5398">
        <w:rPr>
          <w:rFonts w:asciiTheme="minorHAnsi" w:hAnsiTheme="minorHAnsi" w:cstheme="minorHAnsi"/>
          <w:sz w:val="22"/>
          <w:szCs w:val="22"/>
        </w:rPr>
        <w:t xml:space="preserve"> kierowany do wycofania z produkcji</w:t>
      </w:r>
    </w:p>
    <w:p w14:paraId="0D5FA278" w14:textId="77777777" w:rsidR="004506E7" w:rsidRPr="004506E7" w:rsidRDefault="00875A77" w:rsidP="00875A77">
      <w:pPr>
        <w:pStyle w:val="Tekstpodstawowy"/>
        <w:rPr>
          <w:rFonts w:asciiTheme="minorHAnsi" w:hAnsiTheme="minorHAnsi" w:cstheme="minorHAnsi"/>
          <w:sz w:val="22"/>
          <w:szCs w:val="22"/>
        </w:rPr>
      </w:pPr>
      <w:r>
        <w:rPr>
          <w:rFonts w:asciiTheme="minorHAnsi" w:hAnsiTheme="minorHAnsi" w:cstheme="minorHAnsi"/>
          <w:sz w:val="22"/>
          <w:szCs w:val="22"/>
        </w:rPr>
        <w:t>9.5.</w:t>
      </w:r>
      <w:r w:rsidR="004506E7" w:rsidRPr="004506E7">
        <w:rPr>
          <w:rFonts w:asciiTheme="minorHAnsi" w:hAnsiTheme="minorHAnsi" w:cstheme="minorHAnsi"/>
          <w:sz w:val="22"/>
          <w:szCs w:val="22"/>
        </w:rPr>
        <w:t>posiadać termin ważności dostarczanych produktów wskazanych poniżej:</w:t>
      </w:r>
    </w:p>
    <w:p w14:paraId="28E889F8" w14:textId="77777777" w:rsidR="004506E7" w:rsidRPr="00A85EC9" w:rsidRDefault="004506E7" w:rsidP="004506E7">
      <w:pPr>
        <w:pStyle w:val="Tekstpodstawowy"/>
        <w:ind w:left="360"/>
        <w:rPr>
          <w:rFonts w:asciiTheme="minorHAnsi" w:hAnsiTheme="minorHAnsi" w:cstheme="minorHAnsi"/>
          <w:sz w:val="22"/>
          <w:szCs w:val="22"/>
        </w:rPr>
      </w:pPr>
      <w:r w:rsidRPr="00A85EC9">
        <w:rPr>
          <w:rFonts w:asciiTheme="minorHAnsi" w:hAnsiTheme="minorHAnsi" w:cstheme="minorHAnsi"/>
          <w:sz w:val="22"/>
          <w:szCs w:val="22"/>
        </w:rPr>
        <w:t>a.</w:t>
      </w:r>
      <w:r w:rsidRPr="00A85EC9">
        <w:rPr>
          <w:rFonts w:asciiTheme="minorHAnsi" w:hAnsiTheme="minorHAnsi" w:cstheme="minorHAnsi"/>
          <w:sz w:val="22"/>
          <w:szCs w:val="22"/>
        </w:rPr>
        <w:tab/>
        <w:t>dla produktów leczniczych min. 12 m-</w:t>
      </w:r>
      <w:proofErr w:type="spellStart"/>
      <w:r w:rsidRPr="00A85EC9">
        <w:rPr>
          <w:rFonts w:asciiTheme="minorHAnsi" w:hAnsiTheme="minorHAnsi" w:cstheme="minorHAnsi"/>
          <w:sz w:val="22"/>
          <w:szCs w:val="22"/>
        </w:rPr>
        <w:t>cy</w:t>
      </w:r>
      <w:proofErr w:type="spellEnd"/>
      <w:r w:rsidRPr="00A85EC9">
        <w:rPr>
          <w:rFonts w:asciiTheme="minorHAnsi" w:hAnsiTheme="minorHAnsi" w:cstheme="minorHAnsi"/>
          <w:sz w:val="22"/>
          <w:szCs w:val="22"/>
        </w:rPr>
        <w:t xml:space="preserve"> licząc od dnia dostawy, chyba, że Zamawiający wskazał </w:t>
      </w:r>
    </w:p>
    <w:p w14:paraId="7C01C7A8" w14:textId="77777777" w:rsidR="004506E7" w:rsidRPr="00A85EC9" w:rsidRDefault="004506E7" w:rsidP="004506E7">
      <w:pPr>
        <w:pStyle w:val="Tekstpodstawowy"/>
        <w:ind w:left="360"/>
        <w:rPr>
          <w:rFonts w:asciiTheme="minorHAnsi" w:hAnsiTheme="minorHAnsi" w:cstheme="minorHAnsi"/>
          <w:sz w:val="22"/>
          <w:szCs w:val="22"/>
        </w:rPr>
      </w:pPr>
      <w:r w:rsidRPr="00A85EC9">
        <w:rPr>
          <w:rFonts w:asciiTheme="minorHAnsi" w:hAnsiTheme="minorHAnsi" w:cstheme="minorHAnsi"/>
          <w:sz w:val="22"/>
          <w:szCs w:val="22"/>
        </w:rPr>
        <w:t xml:space="preserve">          inaczej w informacjach pod tabelą w Formularzu cenowym – załącznik nr 2 do SWZ;</w:t>
      </w:r>
    </w:p>
    <w:p w14:paraId="6B556CB1" w14:textId="77777777" w:rsidR="004506E7" w:rsidRPr="004506E7" w:rsidRDefault="004506E7" w:rsidP="004506E7">
      <w:pPr>
        <w:pStyle w:val="Tekstpodstawowy"/>
        <w:ind w:left="360"/>
        <w:rPr>
          <w:rFonts w:asciiTheme="minorHAnsi" w:hAnsiTheme="minorHAnsi" w:cstheme="minorHAnsi"/>
          <w:sz w:val="22"/>
          <w:szCs w:val="22"/>
        </w:rPr>
      </w:pPr>
      <w:r w:rsidRPr="00A85EC9">
        <w:rPr>
          <w:rFonts w:asciiTheme="minorHAnsi" w:hAnsiTheme="minorHAnsi" w:cstheme="minorHAnsi"/>
          <w:sz w:val="22"/>
          <w:szCs w:val="22"/>
        </w:rPr>
        <w:t>b.</w:t>
      </w:r>
      <w:r w:rsidRPr="00A85EC9">
        <w:rPr>
          <w:rFonts w:asciiTheme="minorHAnsi" w:hAnsiTheme="minorHAnsi" w:cstheme="minorHAnsi"/>
          <w:sz w:val="22"/>
          <w:szCs w:val="22"/>
        </w:rPr>
        <w:tab/>
        <w:t>dla kontrastów min. 12 m-</w:t>
      </w:r>
      <w:proofErr w:type="spellStart"/>
      <w:r w:rsidRPr="00A85EC9">
        <w:rPr>
          <w:rFonts w:asciiTheme="minorHAnsi" w:hAnsiTheme="minorHAnsi" w:cstheme="minorHAnsi"/>
          <w:sz w:val="22"/>
          <w:szCs w:val="22"/>
        </w:rPr>
        <w:t>cy</w:t>
      </w:r>
      <w:proofErr w:type="spellEnd"/>
      <w:r w:rsidRPr="00A85EC9">
        <w:rPr>
          <w:rFonts w:asciiTheme="minorHAnsi" w:hAnsiTheme="minorHAnsi" w:cstheme="minorHAnsi"/>
          <w:sz w:val="22"/>
          <w:szCs w:val="22"/>
        </w:rPr>
        <w:t xml:space="preserve"> licząc od dnia dostawy (o ile dotyczy</w:t>
      </w:r>
      <w:r w:rsidRPr="004506E7">
        <w:rPr>
          <w:rFonts w:asciiTheme="minorHAnsi" w:hAnsiTheme="minorHAnsi" w:cstheme="minorHAnsi"/>
          <w:sz w:val="22"/>
          <w:szCs w:val="22"/>
        </w:rPr>
        <w:t>);</w:t>
      </w:r>
    </w:p>
    <w:p w14:paraId="4737BB76" w14:textId="77777777" w:rsidR="004506E7" w:rsidRPr="004506E7" w:rsidRDefault="004506E7" w:rsidP="004506E7">
      <w:pPr>
        <w:pStyle w:val="Tekstpodstawowy"/>
        <w:ind w:left="360"/>
        <w:rPr>
          <w:rFonts w:asciiTheme="minorHAnsi" w:hAnsiTheme="minorHAnsi" w:cstheme="minorHAnsi"/>
          <w:sz w:val="22"/>
          <w:szCs w:val="22"/>
        </w:rPr>
      </w:pPr>
      <w:r w:rsidRPr="004506E7">
        <w:rPr>
          <w:rFonts w:asciiTheme="minorHAnsi" w:hAnsiTheme="minorHAnsi" w:cstheme="minorHAnsi"/>
          <w:sz w:val="22"/>
          <w:szCs w:val="22"/>
        </w:rPr>
        <w:t>c.</w:t>
      </w:r>
      <w:r w:rsidRPr="004506E7">
        <w:rPr>
          <w:rFonts w:asciiTheme="minorHAnsi" w:hAnsiTheme="minorHAnsi" w:cstheme="minorHAnsi"/>
          <w:sz w:val="22"/>
          <w:szCs w:val="22"/>
        </w:rPr>
        <w:tab/>
        <w:t>dla wyrobów medycznych min. 12 m-</w:t>
      </w:r>
      <w:proofErr w:type="spellStart"/>
      <w:r w:rsidRPr="004506E7">
        <w:rPr>
          <w:rFonts w:asciiTheme="minorHAnsi" w:hAnsiTheme="minorHAnsi" w:cstheme="minorHAnsi"/>
          <w:sz w:val="22"/>
          <w:szCs w:val="22"/>
        </w:rPr>
        <w:t>cy</w:t>
      </w:r>
      <w:proofErr w:type="spellEnd"/>
      <w:r w:rsidRPr="004506E7">
        <w:rPr>
          <w:rFonts w:asciiTheme="minorHAnsi" w:hAnsiTheme="minorHAnsi" w:cstheme="minorHAnsi"/>
          <w:sz w:val="22"/>
          <w:szCs w:val="22"/>
        </w:rPr>
        <w:t xml:space="preserve"> licząc od dnia dostawy (o ile dotyczy);</w:t>
      </w:r>
    </w:p>
    <w:p w14:paraId="401F6CC4" w14:textId="77777777" w:rsidR="004506E7" w:rsidRDefault="004506E7" w:rsidP="004506E7">
      <w:pPr>
        <w:pStyle w:val="Tekstpodstawowy"/>
        <w:ind w:left="360"/>
        <w:rPr>
          <w:rFonts w:asciiTheme="minorHAnsi" w:hAnsiTheme="minorHAnsi" w:cstheme="minorHAnsi"/>
          <w:sz w:val="22"/>
          <w:szCs w:val="22"/>
        </w:rPr>
      </w:pPr>
      <w:r w:rsidRPr="004506E7">
        <w:rPr>
          <w:rFonts w:asciiTheme="minorHAnsi" w:hAnsiTheme="minorHAnsi" w:cstheme="minorHAnsi"/>
          <w:sz w:val="22"/>
          <w:szCs w:val="22"/>
        </w:rPr>
        <w:t>d.</w:t>
      </w:r>
      <w:r w:rsidRPr="004506E7">
        <w:rPr>
          <w:rFonts w:asciiTheme="minorHAnsi" w:hAnsiTheme="minorHAnsi" w:cstheme="minorHAnsi"/>
          <w:sz w:val="22"/>
          <w:szCs w:val="22"/>
        </w:rPr>
        <w:tab/>
        <w:t>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w:t>
      </w:r>
    </w:p>
    <w:p w14:paraId="109C7F4F" w14:textId="77777777" w:rsidR="00D370AE" w:rsidRPr="00875A77" w:rsidRDefault="00875A77" w:rsidP="00875A77">
      <w:pPr>
        <w:rPr>
          <w:rFonts w:asciiTheme="minorHAnsi" w:hAnsiTheme="minorHAnsi" w:cstheme="minorHAnsi"/>
          <w:sz w:val="22"/>
          <w:szCs w:val="22"/>
          <w:lang w:eastAsia="ar-SA"/>
        </w:rPr>
      </w:pPr>
      <w:r>
        <w:rPr>
          <w:rFonts w:asciiTheme="minorHAnsi" w:hAnsiTheme="minorHAnsi" w:cstheme="minorHAnsi"/>
          <w:sz w:val="22"/>
          <w:szCs w:val="22"/>
          <w:lang w:eastAsia="ar-SA"/>
        </w:rPr>
        <w:t>9.6.</w:t>
      </w:r>
      <w:r w:rsidR="00D370AE" w:rsidRPr="00875A77">
        <w:rPr>
          <w:rFonts w:asciiTheme="minorHAnsi" w:hAnsiTheme="minorHAnsi" w:cstheme="minorHAnsi"/>
          <w:sz w:val="22"/>
          <w:szCs w:val="22"/>
          <w:lang w:eastAsia="ar-SA"/>
        </w:rPr>
        <w:t>posiadać ważne dokumenty pozwalające na dopuszczenie do obrotu na terytorium Rzeczypospolitej Polskiej zgodnie z przepisami odpowiednio:</w:t>
      </w:r>
    </w:p>
    <w:p w14:paraId="5ECCC6F3" w14:textId="77777777" w:rsidR="00D370AE" w:rsidRPr="00D370AE" w:rsidRDefault="00D370AE" w:rsidP="00D370AE">
      <w:pPr>
        <w:pStyle w:val="Akapitzlist"/>
        <w:ind w:left="360"/>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 xml:space="preserve">- </w:t>
      </w:r>
      <w:r w:rsidRPr="00D370AE">
        <w:rPr>
          <w:rFonts w:asciiTheme="minorHAnsi" w:hAnsiTheme="minorHAnsi" w:cstheme="minorHAnsi"/>
          <w:sz w:val="22"/>
          <w:szCs w:val="22"/>
          <w:lang w:eastAsia="ar-SA"/>
        </w:rPr>
        <w:t>Ustawy z dnia 7 kwietnia 2022 r. o wyrobach medycznych (Dz. U. z 2022 r. poz. 974) i sposobem klasyfikowania na podstawie Rozporządzenia Ministra Zdrowia z dnia 5 listopada 2010 r. w sprawie sposobu klasyfikowania wyrobów medycznych (Dz. U. 2010 Nr 215 poz. 1416)  (jeżeli dotyczy),</w:t>
      </w:r>
    </w:p>
    <w:p w14:paraId="70F93C87" w14:textId="77777777" w:rsidR="00D370AE" w:rsidRPr="00D370AE" w:rsidRDefault="00D370AE" w:rsidP="00D370AE">
      <w:pPr>
        <w:pStyle w:val="Akapitzlist"/>
        <w:ind w:left="360"/>
        <w:rPr>
          <w:rFonts w:asciiTheme="minorHAnsi" w:hAnsiTheme="minorHAnsi" w:cstheme="minorHAnsi"/>
          <w:sz w:val="22"/>
          <w:szCs w:val="22"/>
          <w:lang w:eastAsia="ar-SA"/>
        </w:rPr>
      </w:pPr>
      <w:r>
        <w:rPr>
          <w:rFonts w:asciiTheme="minorHAnsi" w:hAnsiTheme="minorHAnsi" w:cstheme="minorHAnsi"/>
          <w:sz w:val="22"/>
          <w:szCs w:val="22"/>
          <w:lang w:eastAsia="ar-SA"/>
        </w:rPr>
        <w:t xml:space="preserve"> - </w:t>
      </w:r>
      <w:r w:rsidR="00F86ACE" w:rsidRPr="00F86ACE">
        <w:rPr>
          <w:rFonts w:asciiTheme="minorHAnsi" w:hAnsiTheme="minorHAnsi" w:cstheme="minorHAnsi"/>
          <w:sz w:val="22"/>
          <w:szCs w:val="22"/>
          <w:lang w:eastAsia="ar-SA"/>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00F86ACE" w:rsidRPr="00F86ACE">
        <w:rPr>
          <w:rFonts w:asciiTheme="minorHAnsi" w:hAnsiTheme="minorHAnsi" w:cstheme="minorHAnsi"/>
          <w:sz w:val="22"/>
          <w:szCs w:val="22"/>
          <w:lang w:eastAsia="ar-SA"/>
        </w:rPr>
        <w:t>ww</w:t>
      </w:r>
      <w:proofErr w:type="spellEnd"/>
      <w:r w:rsidR="00F86ACE" w:rsidRPr="00F86ACE">
        <w:rPr>
          <w:rFonts w:asciiTheme="minorHAnsi" w:hAnsiTheme="minorHAnsi" w:cstheme="minorHAnsi"/>
          <w:sz w:val="22"/>
          <w:szCs w:val="22"/>
          <w:lang w:eastAsia="ar-SA"/>
        </w:rPr>
        <w:t xml:space="preserve"> ustawą.</w:t>
      </w:r>
    </w:p>
    <w:p w14:paraId="24940899" w14:textId="77777777" w:rsidR="00D50948" w:rsidRPr="00F242E3" w:rsidRDefault="00875A77" w:rsidP="00875A77">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10.</w:t>
      </w:r>
      <w:r w:rsidR="00D50948" w:rsidRPr="00F242E3">
        <w:rPr>
          <w:rFonts w:asciiTheme="minorHAnsi" w:eastAsia="Calibri" w:hAnsiTheme="minorHAnsi" w:cstheme="minorHAnsi"/>
          <w:sz w:val="22"/>
          <w:szCs w:val="22"/>
          <w:lang w:eastAsia="en-US"/>
        </w:rPr>
        <w:t>Zamawiający wymaga od Wykonawcy w cenie oferty:</w:t>
      </w:r>
    </w:p>
    <w:p w14:paraId="5E1A8B4E" w14:textId="77777777" w:rsidR="00D50948" w:rsidRPr="00F242E3" w:rsidRDefault="00875A77" w:rsidP="00875A77">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 xml:space="preserve">10.1 </w:t>
      </w:r>
      <w:r w:rsidR="00D50948" w:rsidRPr="00F242E3">
        <w:rPr>
          <w:rFonts w:asciiTheme="minorHAnsi" w:eastAsia="Calibri" w:hAnsiTheme="minorHAnsi" w:cstheme="minorHAnsi"/>
          <w:sz w:val="22"/>
          <w:szCs w:val="22"/>
          <w:lang w:eastAsia="en-US"/>
        </w:rPr>
        <w:t>należytej staranności przy realizacji zobowiązań umowy,</w:t>
      </w:r>
    </w:p>
    <w:p w14:paraId="3B5F123E" w14:textId="77777777" w:rsidR="00D50948" w:rsidRPr="00F242E3" w:rsidRDefault="00D50948" w:rsidP="00875A77">
      <w:pPr>
        <w:pStyle w:val="Tekstpodstawowy"/>
        <w:numPr>
          <w:ilvl w:val="1"/>
          <w:numId w:val="32"/>
        </w:numPr>
        <w:rPr>
          <w:rFonts w:asciiTheme="minorHAnsi" w:hAnsiTheme="minorHAnsi" w:cstheme="minorHAnsi"/>
          <w:sz w:val="22"/>
          <w:szCs w:val="22"/>
        </w:rPr>
      </w:pPr>
      <w:r w:rsidRPr="00F242E3">
        <w:rPr>
          <w:rFonts w:asciiTheme="minorHAnsi" w:eastAsia="Calibri" w:hAnsiTheme="minorHAnsi" w:cstheme="minorHAnsi"/>
          <w:sz w:val="22"/>
          <w:szCs w:val="22"/>
          <w:lang w:eastAsia="en-US"/>
        </w:rPr>
        <w:t>zapewnienia transportu przedmiotu zamówienia do</w:t>
      </w:r>
      <w:r w:rsidR="00DD7E70">
        <w:rPr>
          <w:rFonts w:asciiTheme="minorHAnsi" w:eastAsia="Calibri" w:hAnsiTheme="minorHAnsi" w:cstheme="minorHAnsi"/>
          <w:sz w:val="22"/>
          <w:szCs w:val="22"/>
          <w:lang w:eastAsia="en-US"/>
        </w:rPr>
        <w:t xml:space="preserve"> wskazanych pomieszczeń w</w:t>
      </w:r>
      <w:r w:rsidRPr="00F242E3">
        <w:rPr>
          <w:rFonts w:asciiTheme="minorHAnsi" w:eastAsia="Calibri" w:hAnsiTheme="minorHAnsi" w:cstheme="minorHAnsi"/>
          <w:sz w:val="22"/>
          <w:szCs w:val="22"/>
          <w:lang w:eastAsia="en-US"/>
        </w:rPr>
        <w:t xml:space="preserve"> siedzib</w:t>
      </w:r>
      <w:r w:rsidR="00DD7E70">
        <w:rPr>
          <w:rFonts w:asciiTheme="minorHAnsi" w:eastAsia="Calibri" w:hAnsiTheme="minorHAnsi" w:cstheme="minorHAnsi"/>
          <w:sz w:val="22"/>
          <w:szCs w:val="22"/>
          <w:lang w:eastAsia="en-US"/>
        </w:rPr>
        <w:t>ie</w:t>
      </w:r>
      <w:r w:rsidRPr="00F242E3">
        <w:rPr>
          <w:rFonts w:asciiTheme="minorHAnsi" w:eastAsia="Calibri" w:hAnsiTheme="minorHAnsi" w:cstheme="minorHAnsi"/>
          <w:sz w:val="22"/>
          <w:szCs w:val="22"/>
          <w:lang w:eastAsia="en-US"/>
        </w:rPr>
        <w:t xml:space="preserve"> Zamawiającego,</w:t>
      </w:r>
    </w:p>
    <w:p w14:paraId="494BA55F" w14:textId="77777777" w:rsidR="00D50948" w:rsidRPr="007C381A" w:rsidRDefault="00875A77" w:rsidP="00875A77">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 xml:space="preserve">10.3 </w:t>
      </w:r>
      <w:r w:rsidR="00C81E52" w:rsidRPr="00F242E3">
        <w:rPr>
          <w:rFonts w:asciiTheme="minorHAnsi" w:eastAsia="Calibri" w:hAnsiTheme="minorHAnsi" w:cstheme="minorHAnsi"/>
          <w:sz w:val="22"/>
          <w:szCs w:val="22"/>
          <w:lang w:eastAsia="en-US"/>
        </w:rPr>
        <w:t>d</w:t>
      </w:r>
      <w:r w:rsidR="00D50948" w:rsidRPr="00F242E3">
        <w:rPr>
          <w:rFonts w:asciiTheme="minorHAnsi" w:eastAsia="Calibri" w:hAnsiTheme="minorHAnsi" w:cstheme="minorHAnsi"/>
          <w:sz w:val="22"/>
          <w:szCs w:val="22"/>
          <w:lang w:eastAsia="en-US"/>
        </w:rPr>
        <w:t>ostarczenia wraz z dostawą w szczególności szczegółowych instrukcji obsługi i konserwacji oraz kart gwarancyjnych. Wszystkie wyżej wymienione dokumenty przekazane zostaną w polskiej wersji językowej;</w:t>
      </w:r>
    </w:p>
    <w:p w14:paraId="761406F9" w14:textId="77777777" w:rsidR="007C381A" w:rsidRPr="00F242E3" w:rsidRDefault="007C381A" w:rsidP="00875A77">
      <w:pPr>
        <w:pStyle w:val="Tekstpodstawowy"/>
        <w:numPr>
          <w:ilvl w:val="1"/>
          <w:numId w:val="32"/>
        </w:numPr>
        <w:rPr>
          <w:rFonts w:asciiTheme="minorHAnsi" w:hAnsiTheme="minorHAnsi" w:cstheme="minorHAnsi"/>
          <w:sz w:val="22"/>
          <w:szCs w:val="22"/>
        </w:rPr>
      </w:pPr>
      <w:r>
        <w:rPr>
          <w:rFonts w:asciiTheme="minorHAnsi" w:hAnsiTheme="minorHAnsi" w:cstheme="minorHAnsi"/>
          <w:sz w:val="22"/>
          <w:szCs w:val="22"/>
        </w:rPr>
        <w:t>uruchomienia dostarczonych aparatów</w:t>
      </w:r>
      <w:r w:rsidR="008529D4">
        <w:rPr>
          <w:rFonts w:asciiTheme="minorHAnsi" w:hAnsiTheme="minorHAnsi" w:cstheme="minorHAnsi"/>
          <w:sz w:val="22"/>
          <w:szCs w:val="22"/>
        </w:rPr>
        <w:t>/jeśli dotyczy</w:t>
      </w:r>
    </w:p>
    <w:p w14:paraId="795C7A03" w14:textId="77777777" w:rsidR="00D50948" w:rsidRPr="00F242E3" w:rsidRDefault="00A85EC9" w:rsidP="00A85EC9">
      <w:pPr>
        <w:pStyle w:val="Tekstpodstawowy"/>
        <w:rPr>
          <w:rFonts w:asciiTheme="minorHAnsi" w:hAnsiTheme="minorHAnsi" w:cstheme="minorHAnsi"/>
          <w:sz w:val="22"/>
          <w:szCs w:val="22"/>
        </w:rPr>
      </w:pPr>
      <w:r>
        <w:rPr>
          <w:rFonts w:asciiTheme="minorHAnsi" w:eastAsia="Calibri" w:hAnsiTheme="minorHAnsi" w:cstheme="minorHAnsi"/>
          <w:sz w:val="22"/>
          <w:szCs w:val="22"/>
          <w:lang w:eastAsia="en-US"/>
        </w:rPr>
        <w:t>11.</w:t>
      </w:r>
      <w:r w:rsidR="00D50948" w:rsidRPr="00F242E3">
        <w:rPr>
          <w:rFonts w:asciiTheme="minorHAnsi" w:eastAsia="Calibri" w:hAnsiTheme="minorHAnsi" w:cstheme="minorHAnsi"/>
          <w:sz w:val="22"/>
          <w:szCs w:val="22"/>
          <w:lang w:eastAsia="en-US"/>
        </w:rPr>
        <w:t>Wykonawca zobowiązany jest do dostarczania produktów do Zamawiającego transportem Wykonawcy lub za pośrednictwem firmy kurierskiej odpowiadającym rygorom sanitarnym i zapewniającym wymaganą jakość przewożonego towaru na własny koszt i ryzyko.</w:t>
      </w:r>
    </w:p>
    <w:p w14:paraId="65BD4F04"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 xml:space="preserve">12.Zamawiający zgodnie z art. 441 ust. 1 ustawy </w:t>
      </w:r>
      <w:proofErr w:type="spellStart"/>
      <w:r w:rsidRPr="00197031">
        <w:rPr>
          <w:rFonts w:asciiTheme="minorHAnsi" w:eastAsia="Calibri" w:hAnsiTheme="minorHAnsi" w:cstheme="minorHAnsi"/>
          <w:sz w:val="22"/>
          <w:szCs w:val="22"/>
          <w:lang w:eastAsia="en-US"/>
        </w:rPr>
        <w:t>Pzp</w:t>
      </w:r>
      <w:proofErr w:type="spellEnd"/>
      <w:r w:rsidRPr="00197031">
        <w:rPr>
          <w:rFonts w:asciiTheme="minorHAnsi" w:eastAsia="Calibri" w:hAnsiTheme="minorHAnsi" w:cstheme="minorHAnsi"/>
          <w:sz w:val="22"/>
          <w:szCs w:val="22"/>
          <w:lang w:eastAsia="en-US"/>
        </w:rPr>
        <w:t xml:space="preserve"> informuje</w:t>
      </w:r>
      <w:r w:rsidRPr="00197031">
        <w:rPr>
          <w:rFonts w:asciiTheme="minorHAnsi" w:eastAsia="Calibri" w:hAnsiTheme="minorHAnsi" w:cstheme="minorHAnsi"/>
          <w:b/>
          <w:sz w:val="22"/>
          <w:szCs w:val="22"/>
          <w:lang w:eastAsia="en-US"/>
        </w:rPr>
        <w:t>, iż korzysta z prawa opcji</w:t>
      </w:r>
      <w:r w:rsidRPr="00197031">
        <w:rPr>
          <w:rFonts w:asciiTheme="minorHAnsi" w:eastAsia="Calibri" w:hAnsiTheme="minorHAnsi" w:cstheme="minorHAnsi"/>
          <w:sz w:val="22"/>
          <w:szCs w:val="22"/>
          <w:lang w:eastAsia="en-US"/>
        </w:rPr>
        <w:t>, w związku z czym precyzuje:</w:t>
      </w:r>
    </w:p>
    <w:p w14:paraId="2A8D2B2A" w14:textId="77777777" w:rsidR="00197031" w:rsidRPr="00197031" w:rsidRDefault="00197031" w:rsidP="00197031">
      <w:pPr>
        <w:rPr>
          <w:rFonts w:asciiTheme="minorHAnsi" w:eastAsia="Calibri" w:hAnsiTheme="minorHAnsi" w:cstheme="minorHAnsi"/>
          <w:sz w:val="22"/>
          <w:szCs w:val="22"/>
          <w:lang w:eastAsia="en-US"/>
        </w:rPr>
      </w:pPr>
      <w:bookmarkStart w:id="5" w:name="_Hlk176175839"/>
      <w:r w:rsidRPr="00197031">
        <w:rPr>
          <w:rFonts w:asciiTheme="minorHAnsi" w:eastAsia="Calibri" w:hAnsiTheme="minorHAnsi" w:cstheme="minorHAnsi"/>
          <w:sz w:val="22"/>
          <w:szCs w:val="22"/>
          <w:lang w:eastAsia="en-US"/>
        </w:rPr>
        <w:t>12.1.</w:t>
      </w:r>
      <w:r w:rsidRPr="00197031">
        <w:rPr>
          <w:rFonts w:asciiTheme="minorHAnsi" w:eastAsia="Calibri" w:hAnsiTheme="minorHAnsi" w:cstheme="minorHAnsi"/>
          <w:sz w:val="22"/>
          <w:szCs w:val="22"/>
          <w:lang w:eastAsia="en-US"/>
        </w:rPr>
        <w:tab/>
        <w:t xml:space="preserve">Zamawiający może z opisanego w SWZ prawa opcji skorzystać w całości lub w części, w szczególności w sytuacji zmian organizacyjnych po stronie Zamawiającego, utworzenia, przenoszenia oddziałów, klinik, itp., tj. zamówienia o dodatkowe 80% ilości produktów  przedstawionych w SWZ, dokumentach zamówienia. W takim przypadku warunki realizacji pozostają bez zmian. </w:t>
      </w:r>
    </w:p>
    <w:p w14:paraId="04BDB484"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12.2.</w:t>
      </w:r>
      <w:r w:rsidRPr="00197031">
        <w:rPr>
          <w:rFonts w:asciiTheme="minorHAnsi" w:eastAsia="Calibri" w:hAnsiTheme="minorHAnsi" w:cstheme="minorHAnsi"/>
          <w:sz w:val="22"/>
          <w:szCs w:val="22"/>
          <w:lang w:eastAsia="en-US"/>
        </w:rPr>
        <w:tab/>
        <w:t>Zamówienie realizowane w ramach opcji jest jednostronnym uprawnieniem Zamawiającego, dlatego też nieskorzystanie przez Zamawiającego z prawa opcji nie stanowi podstawy dla Wykonawcy do dochodzenia jakichkolwiek roszczeń w stosunku do Zamawiającego;</w:t>
      </w:r>
    </w:p>
    <w:p w14:paraId="7CC2DFA6"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12.3.</w:t>
      </w:r>
      <w:r w:rsidRPr="00197031">
        <w:rPr>
          <w:rFonts w:asciiTheme="minorHAnsi" w:eastAsia="Calibri" w:hAnsiTheme="minorHAnsi" w:cstheme="minorHAnsi"/>
          <w:sz w:val="22"/>
          <w:szCs w:val="22"/>
          <w:lang w:eastAsia="en-US"/>
        </w:rPr>
        <w:tab/>
        <w:t>Zamawiający zastrzega, że ilość „80%” przewidziana w ramach prawa opcji jest wielkością maksymalną, a ilości te mogą ulec zmniejszeniu w zależności od potrzeb Zamawiającego w trakcie trwania umowy.</w:t>
      </w:r>
    </w:p>
    <w:p w14:paraId="5B0AF03E"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12.4.</w:t>
      </w:r>
      <w:r w:rsidRPr="00197031">
        <w:rPr>
          <w:rFonts w:asciiTheme="minorHAnsi" w:eastAsia="Calibri" w:hAnsiTheme="minorHAnsi" w:cstheme="minorHAnsi"/>
          <w:sz w:val="22"/>
          <w:szCs w:val="22"/>
          <w:lang w:eastAsia="en-US"/>
        </w:rPr>
        <w:tab/>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4DAF6DFD"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12.5.</w:t>
      </w:r>
      <w:r w:rsidRPr="00197031">
        <w:rPr>
          <w:rFonts w:asciiTheme="minorHAnsi" w:eastAsia="Calibri" w:hAnsiTheme="minorHAnsi" w:cstheme="minorHAnsi"/>
          <w:sz w:val="22"/>
          <w:szCs w:val="22"/>
          <w:lang w:eastAsia="en-US"/>
        </w:rPr>
        <w:tab/>
        <w:t>Termin wykonania pojedynczego zamówienia objętego prawem opcji nie może być dłuższy niż liczba dni określona dla zamówienia podstawowego, licząc od dnia przesłania zawiadomienia do Wykonawcy;</w:t>
      </w:r>
    </w:p>
    <w:p w14:paraId="5E1B593A" w14:textId="77777777"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12.6.</w:t>
      </w:r>
      <w:r w:rsidRPr="00197031">
        <w:rPr>
          <w:rFonts w:asciiTheme="minorHAnsi" w:eastAsia="Calibri" w:hAnsiTheme="minorHAnsi" w:cstheme="minorHAnsi"/>
          <w:sz w:val="22"/>
          <w:szCs w:val="22"/>
          <w:lang w:eastAsia="en-US"/>
        </w:rPr>
        <w:tab/>
        <w:t xml:space="preserve">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 z zastrzeżeniem możliwości dokonywania zmian w oparciu o dozwolone zmiany zapisów umowy. </w:t>
      </w:r>
    </w:p>
    <w:p w14:paraId="5A3AE980" w14:textId="417C50CA" w:rsidR="00197031" w:rsidRPr="005A2F77" w:rsidRDefault="00197031" w:rsidP="00197031">
      <w:pPr>
        <w:rPr>
          <w:rFonts w:asciiTheme="minorHAnsi" w:eastAsia="Calibri" w:hAnsiTheme="minorHAnsi" w:cstheme="minorHAnsi"/>
          <w:b/>
          <w:sz w:val="22"/>
          <w:szCs w:val="22"/>
          <w:lang w:eastAsia="en-US"/>
        </w:rPr>
      </w:pPr>
      <w:r w:rsidRPr="005A2F77">
        <w:rPr>
          <w:rFonts w:asciiTheme="minorHAnsi" w:eastAsia="Calibri" w:hAnsiTheme="minorHAnsi" w:cstheme="minorHAnsi"/>
          <w:b/>
          <w:sz w:val="22"/>
          <w:szCs w:val="22"/>
          <w:lang w:eastAsia="en-US"/>
        </w:rPr>
        <w:t>12.7.</w:t>
      </w:r>
      <w:r w:rsidRPr="005A2F77">
        <w:rPr>
          <w:rFonts w:asciiTheme="minorHAnsi" w:eastAsia="Calibri" w:hAnsiTheme="minorHAnsi" w:cstheme="minorHAnsi"/>
          <w:b/>
          <w:sz w:val="22"/>
          <w:szCs w:val="22"/>
          <w:lang w:eastAsia="en-US"/>
        </w:rPr>
        <w:tab/>
        <w:t xml:space="preserve">Zamawiający jest uprawniony do skorzystania z prawa opcji przez cały okres obowiązywania umowy (łącznie z ewentualnymi aneksami wydłużającymi okres obowiązywania umowy). </w:t>
      </w:r>
      <w:bookmarkStart w:id="6" w:name="_GoBack"/>
      <w:bookmarkEnd w:id="6"/>
    </w:p>
    <w:p w14:paraId="211CAEC4" w14:textId="79D26DED"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12.</w:t>
      </w:r>
      <w:r>
        <w:rPr>
          <w:rFonts w:asciiTheme="minorHAnsi" w:eastAsia="Calibri" w:hAnsiTheme="minorHAnsi" w:cstheme="minorHAnsi"/>
          <w:sz w:val="22"/>
          <w:szCs w:val="22"/>
          <w:lang w:eastAsia="en-US"/>
        </w:rPr>
        <w:t>8</w:t>
      </w:r>
      <w:r w:rsidRPr="00197031">
        <w:rPr>
          <w:rFonts w:asciiTheme="minorHAnsi" w:eastAsia="Calibri" w:hAnsiTheme="minorHAnsi" w:cstheme="minorHAnsi"/>
          <w:sz w:val="22"/>
          <w:szCs w:val="22"/>
          <w:lang w:eastAsia="en-US"/>
        </w:rPr>
        <w:t>.</w:t>
      </w:r>
      <w:r w:rsidRPr="00197031">
        <w:rPr>
          <w:rFonts w:asciiTheme="minorHAnsi" w:eastAsia="Calibri" w:hAnsiTheme="minorHAnsi" w:cstheme="minorHAnsi"/>
          <w:sz w:val="22"/>
          <w:szCs w:val="22"/>
          <w:lang w:eastAsia="en-US"/>
        </w:rPr>
        <w:tab/>
        <w:t>powyższe nie modyfikuje ogólnego charakteru umowy.</w:t>
      </w:r>
    </w:p>
    <w:bookmarkEnd w:id="5"/>
    <w:p w14:paraId="7F426EF0" w14:textId="17E84BF1"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13.</w:t>
      </w:r>
      <w:r w:rsidR="00D50948" w:rsidRPr="00F242E3">
        <w:rPr>
          <w:rFonts w:asciiTheme="minorHAnsi" w:eastAsia="Calibri" w:hAnsiTheme="minorHAnsi" w:cstheme="minorHAnsi"/>
          <w:sz w:val="22"/>
          <w:szCs w:val="22"/>
          <w:lang w:eastAsia="en-US"/>
        </w:rPr>
        <w:t>Wykonawca może powierzyć wykonanie części zamówienia podwykonawcy. Zamawiający żąda wskazania przez Wykonawcę części zamówienia, których wykonanie zamierza powierzyć podwykonawcom, i podania przez Wykonawcę firm tych podwykonawców o ile są znane na tym etapie postępowania. Powyższy zapis nie zwalnia Wykonawcy z przestrzegania zasad dotyczących dalszego powierzania przetwarzania danych osobowych innym podmiotom określonym w umowie powierzenia przetwarzania danych osobowych.</w:t>
      </w:r>
    </w:p>
    <w:p w14:paraId="32A6F063" w14:textId="7FD77BDF"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14.</w:t>
      </w:r>
      <w:r w:rsidR="00D50948" w:rsidRPr="00F242E3">
        <w:rPr>
          <w:rFonts w:asciiTheme="minorHAnsi" w:eastAsia="Calibri" w:hAnsiTheme="minorHAnsi" w:cstheme="minorHAnsi"/>
          <w:sz w:val="22"/>
          <w:szCs w:val="22"/>
          <w:lang w:eastAsia="en-US"/>
        </w:rPr>
        <w:t xml:space="preserve">Jeżeli zmiana albo rezygnacja z podwykonawcy dotyczy podmiotu, na którego zasoby Wykonawca powoływał się, na zasadach określonych w art. 118 ust. 1 ustawy </w:t>
      </w:r>
      <w:proofErr w:type="spellStart"/>
      <w:r w:rsidR="00D50948" w:rsidRPr="00F242E3">
        <w:rPr>
          <w:rFonts w:asciiTheme="minorHAnsi" w:eastAsia="Calibri" w:hAnsiTheme="minorHAnsi" w:cstheme="minorHAnsi"/>
          <w:sz w:val="22"/>
          <w:szCs w:val="22"/>
          <w:lang w:eastAsia="en-US"/>
        </w:rPr>
        <w:t>Pzp</w:t>
      </w:r>
      <w:proofErr w:type="spellEnd"/>
      <w:r w:rsidR="00D50948" w:rsidRPr="00F242E3">
        <w:rPr>
          <w:rFonts w:asciiTheme="minorHAnsi" w:eastAsia="Calibri" w:hAnsiTheme="minorHAnsi" w:cstheme="minorHAnsi"/>
          <w:sz w:val="22"/>
          <w:szCs w:val="22"/>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960E1E7" w14:textId="74A30A46"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15.</w:t>
      </w:r>
      <w:r w:rsidR="00D50948" w:rsidRPr="00F242E3">
        <w:rPr>
          <w:rFonts w:asciiTheme="minorHAnsi" w:eastAsia="Calibri" w:hAnsiTheme="minorHAnsi" w:cstheme="minorHAnsi"/>
          <w:sz w:val="22"/>
          <w:szCs w:val="22"/>
          <w:lang w:eastAsia="en-US"/>
        </w:rPr>
        <w:t xml:space="preserve">Przedmiot zamówienia został opisany zgodnie z art. 101 ust. 1 pkt. 1 ustawy </w:t>
      </w:r>
      <w:proofErr w:type="spellStart"/>
      <w:r w:rsidR="00D50948" w:rsidRPr="00F242E3">
        <w:rPr>
          <w:rFonts w:asciiTheme="minorHAnsi" w:eastAsia="Calibri" w:hAnsiTheme="minorHAnsi" w:cstheme="minorHAnsi"/>
          <w:sz w:val="22"/>
          <w:szCs w:val="22"/>
          <w:lang w:eastAsia="en-US"/>
        </w:rPr>
        <w:t>Pzp</w:t>
      </w:r>
      <w:proofErr w:type="spellEnd"/>
      <w:r w:rsidR="00D50948" w:rsidRPr="00F242E3">
        <w:rPr>
          <w:rFonts w:asciiTheme="minorHAnsi" w:eastAsia="Calibri" w:hAnsiTheme="minorHAnsi" w:cstheme="minorHAnsi"/>
          <w:sz w:val="22"/>
          <w:szCs w:val="22"/>
          <w:lang w:eastAsia="en-US"/>
        </w:rPr>
        <w:t xml:space="preserve"> przez określenie wymagań dotyczących wydajności lub funkcjonalności, w tym wymagań środowiskowych, podane parametry są </w:t>
      </w:r>
      <w:r w:rsidR="00D50948" w:rsidRPr="00F242E3">
        <w:rPr>
          <w:rFonts w:asciiTheme="minorHAnsi" w:eastAsia="Calibri" w:hAnsiTheme="minorHAnsi" w:cstheme="minorHAnsi"/>
          <w:sz w:val="22"/>
          <w:szCs w:val="22"/>
          <w:lang w:eastAsia="en-US"/>
        </w:rPr>
        <w:lastRenderedPageBreak/>
        <w:t>dostatecznie precyzyjne, aby umożliwić Wykonawcom ustalenie przedmiotu zamówienia, a Zamawiającemu udzielenie zamówienia.</w:t>
      </w:r>
    </w:p>
    <w:p w14:paraId="24C72FE3" w14:textId="57995AA0"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16.</w:t>
      </w:r>
      <w:r w:rsidR="00D50948" w:rsidRPr="00F242E3">
        <w:rPr>
          <w:rFonts w:asciiTheme="minorHAnsi" w:eastAsia="Calibri" w:hAnsiTheme="minorHAnsi" w:cstheme="minorHAnsi"/>
          <w:sz w:val="22"/>
          <w:szCs w:val="22"/>
          <w:lang w:eastAsia="en-US"/>
        </w:rPr>
        <w:t xml:space="preserve">Opisując natomiast przedmiot zamówienia przez odniesienie do norm, ocen technicznych, specyfikacji technicznych i systemów referencji technicznych, o których mowa w art. 101 ust.1 pkt 2 oraz ust. 3 </w:t>
      </w:r>
      <w:proofErr w:type="spellStart"/>
      <w:r w:rsidR="00D50948" w:rsidRPr="00F242E3">
        <w:rPr>
          <w:rFonts w:asciiTheme="minorHAnsi" w:eastAsia="Calibri" w:hAnsiTheme="minorHAnsi" w:cstheme="minorHAnsi"/>
          <w:sz w:val="22"/>
          <w:szCs w:val="22"/>
          <w:lang w:eastAsia="en-US"/>
        </w:rPr>
        <w:t>Pzp</w:t>
      </w:r>
      <w:proofErr w:type="spellEnd"/>
      <w:r w:rsidR="00D50948" w:rsidRPr="00F242E3">
        <w:rPr>
          <w:rFonts w:asciiTheme="minorHAnsi" w:eastAsia="Calibri" w:hAnsiTheme="minorHAnsi" w:cstheme="minorHAnsi"/>
          <w:sz w:val="22"/>
          <w:szCs w:val="22"/>
          <w:lang w:eastAsia="en-US"/>
        </w:rPr>
        <w:t xml:space="preserve"> Zamawiający wskazuje, że dopuszcza rozwiązania równoważne opisywanym, a odniesieniu takiemu towarzyszą wyrazy „lub równoważne”.</w:t>
      </w:r>
      <w:r w:rsidR="00D50948" w:rsidRPr="00F242E3">
        <w:rPr>
          <w:rFonts w:asciiTheme="minorHAnsi" w:hAnsiTheme="minorHAnsi" w:cstheme="minorHAnsi"/>
          <w:sz w:val="22"/>
          <w:szCs w:val="22"/>
        </w:rPr>
        <w:t xml:space="preserve"> </w:t>
      </w:r>
    </w:p>
    <w:p w14:paraId="0884F08F" w14:textId="18617638"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17.</w:t>
      </w:r>
      <w:r w:rsidR="00D50948" w:rsidRPr="00F242E3">
        <w:rPr>
          <w:rFonts w:asciiTheme="minorHAnsi" w:eastAsia="Calibri" w:hAnsiTheme="minorHAnsi" w:cstheme="minorHAns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00D50948" w:rsidRPr="00F242E3">
        <w:rPr>
          <w:rFonts w:asciiTheme="minorHAnsi" w:hAnsiTheme="minorHAnsi" w:cstheme="minorHAnsi"/>
          <w:sz w:val="22"/>
          <w:szCs w:val="22"/>
        </w:rPr>
        <w:t xml:space="preserve"> </w:t>
      </w:r>
      <w:r w:rsidR="00D50948" w:rsidRPr="00F242E3">
        <w:rPr>
          <w:rFonts w:asciiTheme="minorHAnsi" w:eastAsia="Calibri" w:hAnsiTheme="minorHAnsi" w:cstheme="minorHAnsi"/>
          <w:sz w:val="22"/>
          <w:szCs w:val="22"/>
          <w:lang w:eastAsia="en-US"/>
        </w:rPr>
        <w:t>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6F0D504C" w14:textId="1CE058D2"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18.</w:t>
      </w:r>
      <w:r w:rsidR="00D50948" w:rsidRPr="00F242E3">
        <w:rPr>
          <w:rFonts w:asciiTheme="minorHAnsi" w:eastAsia="Calibri" w:hAnsiTheme="minorHAnsi" w:cstheme="minorHAnsi"/>
          <w:sz w:val="22"/>
          <w:szCs w:val="22"/>
          <w:lang w:eastAsia="en-US"/>
        </w:rPr>
        <w:t>W związku z powyższym Zamawiający dopuszcza zaoferowanie w/w produktu/</w:t>
      </w:r>
      <w:r w:rsidR="00D50948" w:rsidRPr="00F242E3">
        <w:rPr>
          <w:rFonts w:asciiTheme="minorHAnsi" w:eastAsia="Calibri" w:hAnsiTheme="minorHAnsi" w:cstheme="minorHAnsi"/>
          <w:strike/>
          <w:sz w:val="22"/>
          <w:szCs w:val="22"/>
          <w:lang w:eastAsia="en-US"/>
        </w:rPr>
        <w:t>świadczenia usługi</w:t>
      </w:r>
      <w:r w:rsidR="00D50948" w:rsidRPr="00F242E3">
        <w:rPr>
          <w:rFonts w:asciiTheme="minorHAnsi" w:eastAsia="Calibri" w:hAnsiTheme="minorHAnsi" w:cstheme="minorHAnsi"/>
          <w:sz w:val="22"/>
          <w:szCs w:val="22"/>
          <w:lang w:eastAsia="en-US"/>
        </w:rPr>
        <w:t xml:space="preserve"> lub równoważnego. Niespełnienie choćby jednego z wymogów norm, ocen technicznych, specyfikacji technicznych i systemów referencji technicznych określających minimalne wymagane parametry przedmiotu zamówienia spowoduje odrzucenie oferty.</w:t>
      </w:r>
    </w:p>
    <w:p w14:paraId="6CCE7635" w14:textId="60C67079"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19.</w:t>
      </w:r>
      <w:r w:rsidR="00D50948" w:rsidRPr="00F242E3">
        <w:rPr>
          <w:rFonts w:asciiTheme="minorHAnsi" w:eastAsia="Calibri" w:hAnsiTheme="minorHAnsi" w:cstheme="minorHAnsi"/>
          <w:sz w:val="22"/>
          <w:szCs w:val="22"/>
          <w:lang w:eastAsia="en-US"/>
        </w:rPr>
        <w:t xml:space="preserve">Zamawiający nie odrzuci oferty tylko dlatego, że oferowane </w:t>
      </w:r>
      <w:r w:rsidR="00D50948" w:rsidRPr="00F242E3">
        <w:rPr>
          <w:rFonts w:asciiTheme="minorHAnsi" w:eastAsia="Calibri" w:hAnsiTheme="minorHAnsi" w:cstheme="minorHAnsi"/>
          <w:strike/>
          <w:sz w:val="22"/>
          <w:szCs w:val="22"/>
          <w:lang w:eastAsia="en-US"/>
        </w:rPr>
        <w:t>roboty budowlane</w:t>
      </w:r>
      <w:r w:rsidR="00D50948" w:rsidRPr="00F242E3">
        <w:rPr>
          <w:rFonts w:asciiTheme="minorHAnsi" w:eastAsia="Calibri" w:hAnsiTheme="minorHAnsi" w:cstheme="minorHAnsi"/>
          <w:sz w:val="22"/>
          <w:szCs w:val="22"/>
          <w:lang w:eastAsia="en-US"/>
        </w:rPr>
        <w:t xml:space="preserve">, dostawy </w:t>
      </w:r>
      <w:r w:rsidR="00D50948" w:rsidRPr="00F242E3">
        <w:rPr>
          <w:rFonts w:asciiTheme="minorHAnsi" w:eastAsia="Calibri" w:hAnsiTheme="minorHAnsi" w:cstheme="minorHAnsi"/>
          <w:strike/>
          <w:sz w:val="22"/>
          <w:szCs w:val="22"/>
          <w:lang w:eastAsia="en-US"/>
        </w:rPr>
        <w:t>lub usługi</w:t>
      </w:r>
      <w:r w:rsidR="00D50948" w:rsidRPr="00F242E3">
        <w:rPr>
          <w:rFonts w:asciiTheme="minorHAnsi" w:eastAsia="Calibri" w:hAnsiTheme="minorHAnsi" w:cstheme="minorHAnsi"/>
          <w:sz w:val="22"/>
          <w:szCs w:val="22"/>
          <w:lang w:eastAsia="en-US"/>
        </w:rPr>
        <w:t xml:space="preserve">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00D50948" w:rsidRPr="00F242E3">
        <w:rPr>
          <w:rFonts w:asciiTheme="minorHAnsi" w:eastAsia="Calibri" w:hAnsiTheme="minorHAnsi" w:cstheme="minorHAnsi"/>
          <w:sz w:val="22"/>
          <w:szCs w:val="22"/>
          <w:lang w:eastAsia="en-US"/>
        </w:rPr>
        <w:t>Pzp</w:t>
      </w:r>
      <w:proofErr w:type="spellEnd"/>
      <w:r w:rsidR="00D50948" w:rsidRPr="00F242E3">
        <w:rPr>
          <w:rFonts w:asciiTheme="minorHAnsi" w:eastAsia="Calibri" w:hAnsiTheme="minorHAnsi" w:cstheme="minorHAnsi"/>
          <w:sz w:val="22"/>
          <w:szCs w:val="22"/>
          <w:lang w:eastAsia="en-US"/>
        </w:rPr>
        <w:t>, że proponowane rozwiązania w równoważnym stopniu spełniają wymagania określone w opisie przedmiotu zamówienia.</w:t>
      </w:r>
    </w:p>
    <w:p w14:paraId="4799C02C" w14:textId="0925D4FF"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19.</w:t>
      </w:r>
      <w:r w:rsidR="00D50948" w:rsidRPr="00F242E3">
        <w:rPr>
          <w:rFonts w:asciiTheme="minorHAnsi" w:eastAsia="Calibri" w:hAnsiTheme="minorHAnsi" w:cstheme="minorHAnsi"/>
          <w:sz w:val="22"/>
          <w:szCs w:val="22"/>
          <w:lang w:eastAsia="en-US"/>
        </w:rPr>
        <w:t>Zamawiający wymaga, aby użyte materiały, o ile są inne, posiadały parametry jakościowe i techniczne nie gorsze niż określone w przedmiocie zamówienia.</w:t>
      </w:r>
    </w:p>
    <w:p w14:paraId="706E27A1" w14:textId="4E52F2C9"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20.</w:t>
      </w:r>
      <w:r w:rsidR="00D50948" w:rsidRPr="00F242E3">
        <w:rPr>
          <w:rFonts w:asciiTheme="minorHAnsi" w:eastAsia="Calibri" w:hAnsiTheme="minorHAnsi" w:cstheme="minorHAnsi"/>
          <w:sz w:val="22"/>
          <w:szCs w:val="22"/>
          <w:lang w:eastAsia="en-US"/>
        </w:rPr>
        <w:t>Wykazanie równoważności zaoferowanego przedmiotu spoczywa na Wykonawcy.</w:t>
      </w:r>
    </w:p>
    <w:p w14:paraId="4CF34EE9" w14:textId="11E038B4"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hAnsiTheme="minorHAnsi" w:cstheme="minorHAnsi"/>
          <w:bCs/>
          <w:iCs/>
          <w:sz w:val="22"/>
          <w:szCs w:val="22"/>
        </w:rPr>
        <w:t>21.</w:t>
      </w:r>
      <w:r w:rsidR="00D50948" w:rsidRPr="00F242E3">
        <w:rPr>
          <w:rFonts w:asciiTheme="minorHAnsi" w:hAnsiTheme="minorHAnsi" w:cstheme="minorHAnsi"/>
          <w:bCs/>
          <w:iCs/>
          <w:sz w:val="22"/>
          <w:szCs w:val="22"/>
        </w:rPr>
        <w:t>Zamawiający zastrzega sobie możliwość zażądania potwierdzenia wiarygodności przedstawionych przez Wykonawcę danych we wszystkich dostępnych źródłach w tym u producenta.</w:t>
      </w:r>
    </w:p>
    <w:p w14:paraId="2D273190" w14:textId="16BE56A2"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22.</w:t>
      </w:r>
      <w:r w:rsidR="00D50948" w:rsidRPr="00F242E3">
        <w:rPr>
          <w:rFonts w:asciiTheme="minorHAnsi" w:eastAsia="Calibri" w:hAnsiTheme="minorHAnsi" w:cstheme="minorHAnsi"/>
          <w:sz w:val="22"/>
          <w:szCs w:val="22"/>
          <w:lang w:eastAsia="en-US"/>
        </w:rPr>
        <w:t xml:space="preserve">Zamawiający wskazuje (jeśli dotyczy): </w:t>
      </w:r>
    </w:p>
    <w:p w14:paraId="53A530E3"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Przedmiotowe środki dowodowe zgodnie z art. 7 pkt 20 służą potwierdzeniu zgodności oferowanych dostaw, </w:t>
      </w:r>
      <w:r w:rsidRPr="00F242E3">
        <w:rPr>
          <w:rFonts w:asciiTheme="minorHAnsi" w:eastAsia="Calibri" w:hAnsiTheme="minorHAnsi" w:cstheme="minorHAnsi"/>
          <w:strike/>
          <w:sz w:val="22"/>
          <w:szCs w:val="22"/>
          <w:lang w:eastAsia="en-US"/>
        </w:rPr>
        <w:t>usług lub robót budowlanych</w:t>
      </w:r>
      <w:r w:rsidRPr="00F242E3">
        <w:rPr>
          <w:rFonts w:asciiTheme="minorHAnsi" w:eastAsia="Calibri" w:hAnsiTheme="minorHAnsi" w:cstheme="minorHAnsi"/>
          <w:sz w:val="22"/>
          <w:szCs w:val="22"/>
          <w:lang w:eastAsia="en-US"/>
        </w:rPr>
        <w:t xml:space="preserve"> z wymaganiami, cechami lub kryteriami określonymi przez Zamawiającego.</w:t>
      </w:r>
    </w:p>
    <w:p w14:paraId="03514A90"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Przedmiotowym środkiem dowodowym jest etykieta, zdefiniowana w art. 104 ust. 2. Przez etykietę należy rozumieć każdy dokument, w tym zaświadczenie lub poświadczenie, który potwierdza, że obiekt budowlany, produkt, usługa, proces lub procedura spełniają wymagania konieczne do uzyskania etykiety.</w:t>
      </w:r>
    </w:p>
    <w:p w14:paraId="60A61E79"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Zamawiający jest zobowiązywany zaakceptować zarówno etykiety, które potwierdzają spełnianie wymagań równoważnych do tych określonych przez Zamawiającego, jak i inne niż wymagane etykiety przedmiotowe środki dowodowe (Zamawiający akceptuje równoważne przedmiotowe środki dowodowe), jeśli Wykonawca udowodni, że roboty budowlane, dostawy lub usługi, które mają zostać przez niego wykonane, spełniają wymagania określonej etykiety lub określone wymagania wskazane przez Zamawiającego. Takim innym środkiem dowodowym może być przykładowo dokumentacja techniczna producenta.</w:t>
      </w:r>
    </w:p>
    <w:p w14:paraId="5FEBEF95"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Wymagana etykieta musi być przedmiotowo powiązana z przedmiotem zamówienia. Jeżeli zatem dana etykieta określa również wymagania niezwiązane z przedmiotem zamówienia, to Zamawiający jej nie wymaga. Zamawiający opisał przedmiot zamówienia przez odesłanie wyłącznie do tych wymagań etykiety, które są związane z przedmiotem zamówienia i są odpowiednie dla określenia cech zamawianych robót budowlanych, dostaw lub usług.</w:t>
      </w:r>
    </w:p>
    <w:p w14:paraId="79531FFC" w14:textId="6F52CD0F" w:rsidR="00D50948" w:rsidRPr="00F242E3" w:rsidRDefault="00197031" w:rsidP="00197031">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23.</w:t>
      </w:r>
      <w:r w:rsidR="00D50948" w:rsidRPr="00F242E3">
        <w:rPr>
          <w:rFonts w:asciiTheme="minorHAnsi" w:eastAsia="Calibri" w:hAnsiTheme="minorHAnsi" w:cstheme="minorHAnsi"/>
          <w:sz w:val="22"/>
          <w:szCs w:val="22"/>
          <w:lang w:eastAsia="en-US"/>
        </w:rPr>
        <w:t xml:space="preserve">Zamawiający wskazuje na możliwość potwierdzenia przez Wykonawcę zgodności na podstawie art.105 ustawy </w:t>
      </w:r>
      <w:proofErr w:type="spellStart"/>
      <w:r w:rsidR="00D50948" w:rsidRPr="00F242E3">
        <w:rPr>
          <w:rFonts w:asciiTheme="minorHAnsi" w:eastAsia="Calibri" w:hAnsiTheme="minorHAnsi" w:cstheme="minorHAnsi"/>
          <w:sz w:val="22"/>
          <w:szCs w:val="22"/>
          <w:lang w:eastAsia="en-US"/>
        </w:rPr>
        <w:t>Pzp</w:t>
      </w:r>
      <w:proofErr w:type="spellEnd"/>
      <w:r w:rsidR="00D50948" w:rsidRPr="00F242E3">
        <w:rPr>
          <w:rFonts w:asciiTheme="minorHAnsi" w:eastAsia="Calibri" w:hAnsiTheme="minorHAnsi" w:cstheme="minorHAnsi"/>
          <w:sz w:val="22"/>
          <w:szCs w:val="22"/>
          <w:lang w:eastAsia="en-US"/>
        </w:rPr>
        <w:t>.:</w:t>
      </w:r>
    </w:p>
    <w:p w14:paraId="04FF063B"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W celu potwierdzenia zgodności oferowanych </w:t>
      </w:r>
      <w:r w:rsidRPr="00F242E3">
        <w:rPr>
          <w:rFonts w:asciiTheme="minorHAnsi" w:eastAsia="Calibri" w:hAnsiTheme="minorHAnsi" w:cstheme="minorHAnsi"/>
          <w:strike/>
          <w:sz w:val="22"/>
          <w:szCs w:val="22"/>
          <w:lang w:eastAsia="en-US"/>
        </w:rPr>
        <w:t>robót budowlanych,</w:t>
      </w:r>
      <w:r w:rsidRPr="00F242E3">
        <w:rPr>
          <w:rFonts w:asciiTheme="minorHAnsi" w:eastAsia="Calibri" w:hAnsiTheme="minorHAnsi" w:cstheme="minorHAnsi"/>
          <w:sz w:val="22"/>
          <w:szCs w:val="22"/>
          <w:lang w:eastAsia="en-US"/>
        </w:rPr>
        <w:t xml:space="preserve"> dostaw </w:t>
      </w:r>
      <w:r w:rsidRPr="00C249BF">
        <w:rPr>
          <w:rFonts w:asciiTheme="minorHAnsi" w:eastAsia="Calibri" w:hAnsiTheme="minorHAnsi" w:cstheme="minorHAnsi"/>
          <w:strike/>
          <w:sz w:val="22"/>
          <w:szCs w:val="22"/>
          <w:lang w:eastAsia="en-US"/>
        </w:rPr>
        <w:t>lub usług</w:t>
      </w:r>
      <w:r w:rsidRPr="00F242E3">
        <w:rPr>
          <w:rFonts w:asciiTheme="minorHAnsi" w:eastAsia="Calibri" w:hAnsiTheme="minorHAnsi" w:cstheme="minorHAnsi"/>
          <w:sz w:val="22"/>
          <w:szCs w:val="22"/>
          <w:lang w:eastAsia="en-US"/>
        </w:rPr>
        <w:t xml:space="preserve"> z wymaganiami, cechami lub kryteriami określonymi w opisie przedmiotu zamówienia lub kryteriami oceny ofert, lub wymaganiami związanymi z realizacją zamówienia Zamawiający może żądać od Wykonawców złożenia certyfikatu wydanego przez jednostkę oceniającą zgodność lub sprawozdania zbadań przeprowadzonych przez tę jednostkę.</w:t>
      </w:r>
    </w:p>
    <w:p w14:paraId="469EA654"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Przez jednostkę oceniającą zgodność rozumie się jednostkę wykonującą działania z zakresu oceny zgodności, w tym kalibrację, testy, certyfikację i kontrolę, akredytowaną zgodnie z rozporządzeniem Parlamentu Europejskiego i Rady (WE) nr</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765/2008 z dnia 9</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lipca 2008r. ustanawiającym wymagania w zakresie akredytacji i nadzoru rynku odnoszące się do warunków wprowadzania produktów do obrotu i uchylającym rozporządzenie (EWG) nr</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339/93</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(Dz.</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Urz. UEL218 z13.08.2008, str.30).</w:t>
      </w:r>
    </w:p>
    <w:p w14:paraId="4F5FB463"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Jeżeli wymagane jest złożenie certyfikatów wydanych przez określoną jednostkę oceniającą zgodność, zamawiający akceptuje również certyfikaty wydane przez inne równoważne jednostki oceniające zgodność.</w:t>
      </w:r>
    </w:p>
    <w:p w14:paraId="25982BEF" w14:textId="77777777" w:rsidR="00D50948" w:rsidRPr="00F242E3" w:rsidRDefault="00D50948" w:rsidP="00875A77">
      <w:pPr>
        <w:pStyle w:val="Tekstpodstawowy"/>
        <w:numPr>
          <w:ilvl w:val="1"/>
          <w:numId w:val="34"/>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Zamawiający akceptuje odpowiednie przedmiotowe środki dowodowe, inne niż te, o których mowa w ust.</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1 i 3, w szczególności dokumentację techniczną producenta, w przypadku gdy dany Wykonawca nie ma ani dostępu do certyfikatów lub sprawozdań zbadań, o których mowa w</w:t>
      </w:r>
      <w:r w:rsidR="00D36E5F"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ust.</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1 i 3,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59DA2DDD" w14:textId="38E2A2E4" w:rsidR="00D50948" w:rsidRDefault="00D50948" w:rsidP="007B1442">
      <w:pPr>
        <w:pStyle w:val="Tekstpodstawowy"/>
        <w:ind w:left="720"/>
        <w:rPr>
          <w:rFonts w:asciiTheme="minorHAnsi" w:hAnsiTheme="minorHAnsi" w:cstheme="minorHAnsi"/>
          <w:sz w:val="22"/>
          <w:szCs w:val="22"/>
        </w:rPr>
      </w:pPr>
    </w:p>
    <w:p w14:paraId="698FC93C" w14:textId="77777777" w:rsidR="00366AC0" w:rsidRPr="00F242E3" w:rsidRDefault="00366AC0" w:rsidP="007B1442">
      <w:pPr>
        <w:pStyle w:val="Tekstpodstawowy"/>
        <w:ind w:left="720"/>
        <w:rPr>
          <w:rFonts w:asciiTheme="minorHAnsi" w:hAnsiTheme="minorHAnsi" w:cstheme="minorHAnsi"/>
          <w:sz w:val="22"/>
          <w:szCs w:val="22"/>
        </w:rPr>
      </w:pPr>
    </w:p>
    <w:p w14:paraId="221E6069" w14:textId="77777777" w:rsidR="00071F7E" w:rsidRPr="00E63B6E" w:rsidRDefault="00071F7E" w:rsidP="006F4ACC">
      <w:pPr>
        <w:pStyle w:val="Nagwek9"/>
        <w:suppressAutoHyphens w:val="0"/>
        <w:rPr>
          <w:rFonts w:asciiTheme="minorHAnsi" w:hAnsiTheme="minorHAnsi" w:cstheme="minorHAnsi"/>
          <w:sz w:val="22"/>
          <w:szCs w:val="22"/>
          <w:lang w:eastAsia="pl-PL"/>
        </w:rPr>
      </w:pPr>
      <w:r w:rsidRPr="00E63B6E">
        <w:rPr>
          <w:rFonts w:asciiTheme="minorHAnsi" w:hAnsiTheme="minorHAnsi" w:cstheme="minorHAnsi"/>
          <w:sz w:val="22"/>
          <w:szCs w:val="22"/>
          <w:highlight w:val="yellow"/>
          <w:lang w:eastAsia="pl-PL"/>
        </w:rPr>
        <w:t>V. TERMIN WYKONANIA ZAMÓWIENIA</w:t>
      </w:r>
      <w:r w:rsidRPr="00E63B6E">
        <w:rPr>
          <w:rFonts w:asciiTheme="minorHAnsi" w:hAnsiTheme="minorHAnsi" w:cstheme="minorHAnsi"/>
          <w:sz w:val="22"/>
          <w:szCs w:val="22"/>
          <w:lang w:eastAsia="pl-PL"/>
        </w:rPr>
        <w:t xml:space="preserve"> </w:t>
      </w:r>
    </w:p>
    <w:p w14:paraId="02656FEB" w14:textId="77777777" w:rsidR="00691B82" w:rsidRPr="00E63B6E" w:rsidRDefault="0099742A" w:rsidP="00A85EC9">
      <w:pPr>
        <w:pStyle w:val="Akapitzlist"/>
        <w:numPr>
          <w:ilvl w:val="0"/>
          <w:numId w:val="9"/>
        </w:numPr>
        <w:tabs>
          <w:tab w:val="left" w:pos="426"/>
        </w:tabs>
        <w:ind w:left="284" w:hanging="284"/>
        <w:jc w:val="both"/>
        <w:rPr>
          <w:rFonts w:asciiTheme="minorHAnsi" w:hAnsiTheme="minorHAnsi" w:cstheme="minorHAnsi"/>
          <w:b/>
          <w:sz w:val="22"/>
          <w:szCs w:val="22"/>
        </w:rPr>
      </w:pPr>
      <w:r w:rsidRPr="00E63B6E">
        <w:rPr>
          <w:rFonts w:asciiTheme="minorHAnsi" w:hAnsiTheme="minorHAnsi" w:cstheme="minorHAnsi"/>
          <w:b/>
          <w:sz w:val="22"/>
          <w:szCs w:val="22"/>
        </w:rPr>
        <w:t>Termin realizacji</w:t>
      </w:r>
      <w:r w:rsidR="00A90E09" w:rsidRPr="00E63B6E">
        <w:rPr>
          <w:rFonts w:asciiTheme="minorHAnsi" w:hAnsiTheme="minorHAnsi" w:cstheme="minorHAnsi"/>
          <w:b/>
          <w:sz w:val="22"/>
          <w:szCs w:val="22"/>
        </w:rPr>
        <w:t xml:space="preserve"> umowy</w:t>
      </w:r>
      <w:r w:rsidR="00691B82" w:rsidRPr="00E63B6E">
        <w:rPr>
          <w:rFonts w:asciiTheme="minorHAnsi" w:hAnsiTheme="minorHAnsi" w:cstheme="minorHAnsi"/>
          <w:b/>
          <w:sz w:val="22"/>
          <w:szCs w:val="22"/>
        </w:rPr>
        <w:t xml:space="preserve"> </w:t>
      </w:r>
      <w:r w:rsidR="00C249BF" w:rsidRPr="00E63B6E">
        <w:rPr>
          <w:rFonts w:asciiTheme="minorHAnsi" w:hAnsiTheme="minorHAnsi" w:cstheme="minorHAnsi"/>
          <w:b/>
          <w:sz w:val="22"/>
          <w:szCs w:val="22"/>
        </w:rPr>
        <w:t>w okresie</w:t>
      </w:r>
      <w:r w:rsidR="001A6CA2" w:rsidRPr="00E63B6E">
        <w:rPr>
          <w:rFonts w:asciiTheme="minorHAnsi" w:hAnsiTheme="minorHAnsi" w:cstheme="minorHAnsi"/>
          <w:b/>
          <w:sz w:val="22"/>
          <w:szCs w:val="22"/>
        </w:rPr>
        <w:t>: 24</w:t>
      </w:r>
      <w:r w:rsidR="00691B82" w:rsidRPr="00E63B6E">
        <w:rPr>
          <w:rFonts w:asciiTheme="minorHAnsi" w:hAnsiTheme="minorHAnsi" w:cstheme="minorHAnsi"/>
          <w:b/>
          <w:sz w:val="22"/>
          <w:szCs w:val="22"/>
        </w:rPr>
        <w:t xml:space="preserve"> miesiące od dnia podpisania umowy.</w:t>
      </w:r>
    </w:p>
    <w:p w14:paraId="7F1C76C0" w14:textId="77777777" w:rsidR="005C177F" w:rsidRDefault="00C249BF" w:rsidP="00C249BF">
      <w:pPr>
        <w:spacing w:after="130" w:line="265" w:lineRule="auto"/>
        <w:ind w:right="210"/>
        <w:contextualSpacing/>
        <w:jc w:val="both"/>
        <w:rPr>
          <w:rFonts w:asciiTheme="minorHAnsi" w:hAnsiTheme="minorHAnsi" w:cstheme="minorHAnsi"/>
          <w:sz w:val="22"/>
          <w:szCs w:val="22"/>
        </w:rPr>
      </w:pPr>
      <w:r w:rsidRPr="00E63B6E">
        <w:rPr>
          <w:rFonts w:asciiTheme="minorHAnsi" w:hAnsiTheme="minorHAnsi" w:cstheme="minorHAnsi"/>
          <w:b/>
          <w:sz w:val="22"/>
          <w:szCs w:val="22"/>
        </w:rPr>
        <w:t>1.1.Termin dostaw zamówień cząstkowych</w:t>
      </w:r>
      <w:r w:rsidRPr="00E63B6E">
        <w:rPr>
          <w:rFonts w:asciiTheme="minorHAnsi" w:hAnsiTheme="minorHAnsi" w:cstheme="minorHAnsi"/>
          <w:sz w:val="22"/>
          <w:szCs w:val="22"/>
        </w:rPr>
        <w:t xml:space="preserve">: </w:t>
      </w:r>
      <w:r w:rsidR="008C662D" w:rsidRPr="00E63B6E">
        <w:rPr>
          <w:rFonts w:asciiTheme="minorHAnsi" w:hAnsiTheme="minorHAnsi" w:cstheme="minorHAnsi"/>
          <w:sz w:val="22"/>
          <w:szCs w:val="22"/>
        </w:rPr>
        <w:t xml:space="preserve"> </w:t>
      </w:r>
    </w:p>
    <w:p w14:paraId="088340B3" w14:textId="1AF2AFEE" w:rsidR="00C249BF" w:rsidRDefault="005C177F" w:rsidP="00C249BF">
      <w:pPr>
        <w:spacing w:after="130" w:line="265" w:lineRule="auto"/>
        <w:ind w:right="210"/>
        <w:contextualSpacing/>
        <w:jc w:val="both"/>
        <w:rPr>
          <w:rFonts w:asciiTheme="minorHAnsi" w:hAnsiTheme="minorHAnsi" w:cstheme="minorHAnsi"/>
          <w:sz w:val="22"/>
          <w:szCs w:val="22"/>
        </w:rPr>
      </w:pPr>
      <w:r>
        <w:rPr>
          <w:rFonts w:asciiTheme="minorHAnsi" w:hAnsiTheme="minorHAnsi" w:cstheme="minorHAnsi"/>
          <w:sz w:val="22"/>
          <w:szCs w:val="22"/>
        </w:rPr>
        <w:t xml:space="preserve">1.1.2. </w:t>
      </w:r>
      <w:r w:rsidRPr="005C177F">
        <w:rPr>
          <w:rFonts w:asciiTheme="minorHAnsi" w:hAnsiTheme="minorHAnsi" w:cstheme="minorHAnsi"/>
          <w:sz w:val="22"/>
          <w:szCs w:val="22"/>
          <w:u w:val="single"/>
        </w:rPr>
        <w:t>– Dla pakietów nr 1-11, 13-34, 37-66</w:t>
      </w:r>
      <w:r>
        <w:rPr>
          <w:rFonts w:asciiTheme="minorHAnsi" w:hAnsiTheme="minorHAnsi" w:cstheme="minorHAnsi"/>
          <w:sz w:val="22"/>
          <w:szCs w:val="22"/>
        </w:rPr>
        <w:t xml:space="preserve"> - </w:t>
      </w:r>
      <w:r w:rsidR="005E31A3" w:rsidRPr="00E63B6E">
        <w:rPr>
          <w:rFonts w:asciiTheme="minorHAnsi" w:hAnsiTheme="minorHAnsi" w:cstheme="minorHAnsi"/>
          <w:sz w:val="22"/>
          <w:szCs w:val="22"/>
        </w:rPr>
        <w:t xml:space="preserve">od </w:t>
      </w:r>
      <w:r w:rsidR="001A6CA2" w:rsidRPr="00E63B6E">
        <w:rPr>
          <w:rFonts w:asciiTheme="minorHAnsi" w:hAnsiTheme="minorHAnsi" w:cstheme="minorHAnsi"/>
          <w:sz w:val="22"/>
          <w:szCs w:val="22"/>
        </w:rPr>
        <w:t>2</w:t>
      </w:r>
      <w:r w:rsidR="005E31A3" w:rsidRPr="00E63B6E">
        <w:rPr>
          <w:rFonts w:asciiTheme="minorHAnsi" w:hAnsiTheme="minorHAnsi" w:cstheme="minorHAnsi"/>
          <w:sz w:val="22"/>
          <w:szCs w:val="22"/>
        </w:rPr>
        <w:t xml:space="preserve"> do</w:t>
      </w:r>
      <w:r w:rsidR="005E31A3" w:rsidRPr="00E63B6E">
        <w:rPr>
          <w:rFonts w:asciiTheme="minorHAnsi" w:hAnsiTheme="minorHAnsi" w:cstheme="minorHAnsi"/>
          <w:b/>
          <w:sz w:val="22"/>
          <w:szCs w:val="22"/>
        </w:rPr>
        <w:t xml:space="preserve"> </w:t>
      </w:r>
      <w:r w:rsidR="00C249BF" w:rsidRPr="00E63B6E">
        <w:rPr>
          <w:rFonts w:asciiTheme="minorHAnsi" w:hAnsiTheme="minorHAnsi" w:cstheme="minorHAnsi"/>
          <w:sz w:val="22"/>
          <w:szCs w:val="22"/>
        </w:rPr>
        <w:t xml:space="preserve">max. do </w:t>
      </w:r>
      <w:r w:rsidR="00F34122" w:rsidRPr="00E63B6E">
        <w:rPr>
          <w:rFonts w:asciiTheme="minorHAnsi" w:hAnsiTheme="minorHAnsi" w:cstheme="minorHAnsi"/>
          <w:sz w:val="22"/>
          <w:szCs w:val="22"/>
        </w:rPr>
        <w:t>5</w:t>
      </w:r>
      <w:r w:rsidR="00C249BF" w:rsidRPr="00E63B6E">
        <w:rPr>
          <w:rFonts w:asciiTheme="minorHAnsi" w:hAnsiTheme="minorHAnsi" w:cstheme="minorHAnsi"/>
          <w:sz w:val="22"/>
          <w:szCs w:val="22"/>
        </w:rPr>
        <w:t xml:space="preserve"> dni </w:t>
      </w:r>
      <w:r w:rsidR="00A16B08" w:rsidRPr="00E63B6E">
        <w:rPr>
          <w:rFonts w:asciiTheme="minorHAnsi" w:hAnsiTheme="minorHAnsi" w:cstheme="minorHAnsi"/>
          <w:sz w:val="22"/>
          <w:szCs w:val="22"/>
        </w:rPr>
        <w:t xml:space="preserve">roboczych </w:t>
      </w:r>
      <w:r w:rsidR="004506E7" w:rsidRPr="00E63B6E">
        <w:rPr>
          <w:rFonts w:asciiTheme="minorHAnsi" w:hAnsiTheme="minorHAnsi" w:cstheme="minorHAnsi"/>
          <w:sz w:val="22"/>
          <w:szCs w:val="22"/>
        </w:rPr>
        <w:t xml:space="preserve">(poniedziałek – piątek, z wyłączeniem dni ustawowo wolnych od pracy) </w:t>
      </w:r>
      <w:r w:rsidR="00C249BF" w:rsidRPr="00E63B6E">
        <w:rPr>
          <w:rFonts w:asciiTheme="minorHAnsi" w:hAnsiTheme="minorHAnsi" w:cstheme="minorHAnsi"/>
          <w:sz w:val="22"/>
          <w:szCs w:val="22"/>
        </w:rPr>
        <w:t>od złożenie zamówienia w formie e-maila</w:t>
      </w:r>
    </w:p>
    <w:p w14:paraId="665D0A20" w14:textId="1017591F" w:rsidR="005C177F" w:rsidRDefault="005C177F" w:rsidP="00C249BF">
      <w:pPr>
        <w:spacing w:after="130" w:line="265" w:lineRule="auto"/>
        <w:ind w:right="210"/>
        <w:contextualSpacing/>
        <w:jc w:val="both"/>
        <w:rPr>
          <w:rFonts w:asciiTheme="minorHAnsi" w:hAnsiTheme="minorHAnsi" w:cstheme="minorHAnsi"/>
          <w:sz w:val="22"/>
          <w:szCs w:val="22"/>
        </w:rPr>
      </w:pPr>
      <w:r>
        <w:rPr>
          <w:rFonts w:asciiTheme="minorHAnsi" w:hAnsiTheme="minorHAnsi" w:cstheme="minorHAnsi"/>
          <w:sz w:val="22"/>
          <w:szCs w:val="22"/>
        </w:rPr>
        <w:t xml:space="preserve">1.1.3. – </w:t>
      </w:r>
      <w:r w:rsidRPr="005C177F">
        <w:rPr>
          <w:rFonts w:asciiTheme="minorHAnsi" w:hAnsiTheme="minorHAnsi" w:cstheme="minorHAnsi"/>
          <w:sz w:val="22"/>
          <w:szCs w:val="22"/>
          <w:u w:val="single"/>
        </w:rPr>
        <w:t>Dla pakietu nr 12</w:t>
      </w:r>
      <w:r>
        <w:rPr>
          <w:rFonts w:asciiTheme="minorHAnsi" w:hAnsiTheme="minorHAnsi" w:cstheme="minorHAnsi"/>
          <w:sz w:val="22"/>
          <w:szCs w:val="22"/>
        </w:rPr>
        <w:t xml:space="preserve"> -</w:t>
      </w:r>
      <w:r w:rsidRPr="005C177F">
        <w:rPr>
          <w:rFonts w:asciiTheme="minorHAnsi" w:hAnsiTheme="minorHAnsi" w:cstheme="minorHAnsi"/>
          <w:sz w:val="22"/>
          <w:szCs w:val="22"/>
        </w:rPr>
        <w:t xml:space="preserve"> od </w:t>
      </w:r>
      <w:r>
        <w:rPr>
          <w:rFonts w:asciiTheme="minorHAnsi" w:hAnsiTheme="minorHAnsi" w:cstheme="minorHAnsi"/>
          <w:sz w:val="22"/>
          <w:szCs w:val="22"/>
        </w:rPr>
        <w:t>15</w:t>
      </w:r>
      <w:r w:rsidRPr="005C177F">
        <w:rPr>
          <w:rFonts w:asciiTheme="minorHAnsi" w:hAnsiTheme="minorHAnsi" w:cstheme="minorHAnsi"/>
          <w:sz w:val="22"/>
          <w:szCs w:val="22"/>
        </w:rPr>
        <w:t xml:space="preserve"> do max. do </w:t>
      </w:r>
      <w:r>
        <w:rPr>
          <w:rFonts w:asciiTheme="minorHAnsi" w:hAnsiTheme="minorHAnsi" w:cstheme="minorHAnsi"/>
          <w:sz w:val="22"/>
          <w:szCs w:val="22"/>
        </w:rPr>
        <w:t>30</w:t>
      </w:r>
      <w:r w:rsidRPr="005C177F">
        <w:rPr>
          <w:rFonts w:asciiTheme="minorHAnsi" w:hAnsiTheme="minorHAnsi" w:cstheme="minorHAnsi"/>
          <w:sz w:val="22"/>
          <w:szCs w:val="22"/>
        </w:rPr>
        <w:t xml:space="preserve"> dni roboczych (poniedziałek – piątek, z wyłączeniem dni ustawowo wolnych od pracy) od złożenie zamówienia w formie e-maila</w:t>
      </w:r>
    </w:p>
    <w:p w14:paraId="6AC2BB86" w14:textId="7EB51CFC" w:rsidR="005C177F" w:rsidRPr="00E63B6E" w:rsidRDefault="005C177F" w:rsidP="00C249BF">
      <w:pPr>
        <w:spacing w:after="130" w:line="265" w:lineRule="auto"/>
        <w:ind w:right="210"/>
        <w:contextualSpacing/>
        <w:jc w:val="both"/>
        <w:rPr>
          <w:rFonts w:asciiTheme="minorHAnsi" w:hAnsiTheme="minorHAnsi" w:cstheme="minorHAnsi"/>
          <w:sz w:val="22"/>
          <w:szCs w:val="22"/>
        </w:rPr>
      </w:pPr>
      <w:r>
        <w:rPr>
          <w:rFonts w:asciiTheme="minorHAnsi" w:hAnsiTheme="minorHAnsi" w:cstheme="minorHAnsi"/>
          <w:sz w:val="22"/>
          <w:szCs w:val="22"/>
        </w:rPr>
        <w:t xml:space="preserve">1.1.4. - </w:t>
      </w:r>
      <w:r w:rsidRPr="005C177F">
        <w:rPr>
          <w:rFonts w:asciiTheme="minorHAnsi" w:hAnsiTheme="minorHAnsi" w:cstheme="minorHAnsi"/>
          <w:sz w:val="22"/>
          <w:szCs w:val="22"/>
          <w:u w:val="single"/>
        </w:rPr>
        <w:t>Dla pakietów nr 35-36</w:t>
      </w:r>
      <w:r w:rsidRPr="005C177F">
        <w:rPr>
          <w:rFonts w:asciiTheme="minorHAnsi" w:hAnsiTheme="minorHAnsi" w:cstheme="minorHAnsi"/>
          <w:sz w:val="22"/>
          <w:szCs w:val="22"/>
        </w:rPr>
        <w:t xml:space="preserve"> - od </w:t>
      </w:r>
      <w:r>
        <w:rPr>
          <w:rFonts w:asciiTheme="minorHAnsi" w:hAnsiTheme="minorHAnsi" w:cstheme="minorHAnsi"/>
          <w:sz w:val="22"/>
          <w:szCs w:val="22"/>
        </w:rPr>
        <w:t>2</w:t>
      </w:r>
      <w:r w:rsidRPr="005C177F">
        <w:rPr>
          <w:rFonts w:asciiTheme="minorHAnsi" w:hAnsiTheme="minorHAnsi" w:cstheme="minorHAnsi"/>
          <w:sz w:val="22"/>
          <w:szCs w:val="22"/>
        </w:rPr>
        <w:t xml:space="preserve"> do max. do </w:t>
      </w:r>
      <w:r>
        <w:rPr>
          <w:rFonts w:asciiTheme="minorHAnsi" w:hAnsiTheme="minorHAnsi" w:cstheme="minorHAnsi"/>
          <w:sz w:val="22"/>
          <w:szCs w:val="22"/>
        </w:rPr>
        <w:t>21</w:t>
      </w:r>
      <w:r w:rsidRPr="005C177F">
        <w:rPr>
          <w:rFonts w:asciiTheme="minorHAnsi" w:hAnsiTheme="minorHAnsi" w:cstheme="minorHAnsi"/>
          <w:sz w:val="22"/>
          <w:szCs w:val="22"/>
        </w:rPr>
        <w:t xml:space="preserve"> dni roboczych (poniedziałek – piątek, z wyłączeniem dni ustawowo wolnych od pracy) od złożenie zamówienia w formie e-maila</w:t>
      </w:r>
    </w:p>
    <w:p w14:paraId="2E55BA98" w14:textId="77777777" w:rsidR="004506E7" w:rsidRPr="00E63B6E" w:rsidRDefault="004506E7" w:rsidP="004506E7">
      <w:pPr>
        <w:spacing w:after="130" w:line="265" w:lineRule="auto"/>
        <w:ind w:right="210"/>
        <w:contextualSpacing/>
        <w:jc w:val="both"/>
        <w:rPr>
          <w:rFonts w:asciiTheme="minorHAnsi" w:hAnsiTheme="minorHAnsi" w:cstheme="minorHAnsi"/>
          <w:sz w:val="22"/>
          <w:szCs w:val="22"/>
        </w:rPr>
      </w:pPr>
      <w:r w:rsidRPr="00E63B6E">
        <w:rPr>
          <w:rFonts w:asciiTheme="minorHAnsi" w:hAnsiTheme="minorHAnsi" w:cstheme="minorHAnsi"/>
          <w:sz w:val="22"/>
          <w:szCs w:val="22"/>
        </w:rPr>
        <w:t>2</w:t>
      </w:r>
      <w:r w:rsidRPr="00E63B6E">
        <w:t xml:space="preserve"> </w:t>
      </w:r>
      <w:r w:rsidRPr="00E63B6E">
        <w:rPr>
          <w:rFonts w:asciiTheme="minorHAnsi" w:hAnsiTheme="minorHAnsi" w:cstheme="minorHAnsi"/>
          <w:sz w:val="22"/>
          <w:szCs w:val="22"/>
        </w:rPr>
        <w:t>W przypadku stwierdzenia braków ilościowych lub wad towarów Zamawiający niezwłocznie powiadomi o tym pisemnie Wykonawcę, który rozpatrzy reklamację w ciągu 5 dni roboczych.</w:t>
      </w:r>
    </w:p>
    <w:p w14:paraId="29E42018" w14:textId="77777777" w:rsidR="004506E7" w:rsidRPr="00E63B6E" w:rsidRDefault="004506E7" w:rsidP="004506E7">
      <w:pPr>
        <w:spacing w:after="130" w:line="265" w:lineRule="auto"/>
        <w:ind w:right="210"/>
        <w:contextualSpacing/>
        <w:jc w:val="both"/>
        <w:rPr>
          <w:rFonts w:asciiTheme="minorHAnsi" w:hAnsiTheme="minorHAnsi" w:cstheme="minorHAnsi"/>
          <w:sz w:val="22"/>
          <w:szCs w:val="22"/>
        </w:rPr>
      </w:pPr>
      <w:r w:rsidRPr="00E63B6E">
        <w:rPr>
          <w:rFonts w:asciiTheme="minorHAnsi" w:hAnsiTheme="minorHAnsi" w:cstheme="minorHAnsi"/>
          <w:sz w:val="22"/>
          <w:szCs w:val="22"/>
        </w:rPr>
        <w:t>3. Termin realizacji reklamacji – w ciągu 5 dni rob. (dni robocze poniedziałek – piątek, z wyłączeniem dni ustawowo wolnych od pracy) od dnia rozpatrzenia reklamacji</w:t>
      </w:r>
      <w:r w:rsidR="00452EA9" w:rsidRPr="00E63B6E">
        <w:rPr>
          <w:rFonts w:asciiTheme="minorHAnsi" w:hAnsiTheme="minorHAnsi" w:cstheme="minorHAnsi"/>
          <w:sz w:val="22"/>
          <w:szCs w:val="22"/>
        </w:rPr>
        <w:t>.</w:t>
      </w:r>
    </w:p>
    <w:p w14:paraId="2FAFFCDE" w14:textId="77777777" w:rsidR="004506E7" w:rsidRPr="00E63B6E" w:rsidRDefault="004506E7" w:rsidP="004506E7">
      <w:pPr>
        <w:spacing w:after="130" w:line="265" w:lineRule="auto"/>
        <w:ind w:right="210"/>
        <w:contextualSpacing/>
        <w:jc w:val="both"/>
        <w:rPr>
          <w:rFonts w:asciiTheme="minorHAnsi" w:hAnsiTheme="minorHAnsi" w:cstheme="minorHAnsi"/>
          <w:sz w:val="22"/>
          <w:szCs w:val="22"/>
        </w:rPr>
      </w:pPr>
      <w:r w:rsidRPr="00E63B6E">
        <w:rPr>
          <w:rFonts w:asciiTheme="minorHAnsi" w:hAnsiTheme="minorHAnsi" w:cstheme="minorHAnsi"/>
          <w:sz w:val="22"/>
          <w:szCs w:val="22"/>
        </w:rPr>
        <w:t>4. Rozpatrzenie reklamacji będzie odbywało się w terminie 5 dni roboczych od dnia złożenia drogą e-mail do Wykonawcy.</w:t>
      </w:r>
    </w:p>
    <w:p w14:paraId="0D849F10" w14:textId="77777777" w:rsidR="004506E7" w:rsidRPr="00667B79" w:rsidRDefault="004506E7" w:rsidP="00C249BF">
      <w:pPr>
        <w:spacing w:after="130" w:line="265" w:lineRule="auto"/>
        <w:ind w:right="210"/>
        <w:contextualSpacing/>
        <w:jc w:val="both"/>
        <w:rPr>
          <w:rFonts w:asciiTheme="minorHAnsi" w:hAnsiTheme="minorHAnsi" w:cstheme="minorHAnsi"/>
          <w:sz w:val="22"/>
          <w:szCs w:val="22"/>
        </w:rPr>
      </w:pPr>
    </w:p>
    <w:p w14:paraId="33D6F2CE" w14:textId="77777777" w:rsidR="0099742A" w:rsidRPr="00667B79" w:rsidRDefault="004506E7" w:rsidP="00E43253">
      <w:pPr>
        <w:tabs>
          <w:tab w:val="left" w:pos="426"/>
        </w:tabs>
        <w:jc w:val="both"/>
        <w:rPr>
          <w:rFonts w:asciiTheme="minorHAnsi" w:hAnsiTheme="minorHAnsi" w:cstheme="minorHAnsi"/>
          <w:sz w:val="22"/>
          <w:szCs w:val="22"/>
        </w:rPr>
      </w:pPr>
      <w:r w:rsidRPr="00667B79">
        <w:rPr>
          <w:rFonts w:asciiTheme="minorHAnsi" w:hAnsiTheme="minorHAnsi" w:cstheme="minorHAnsi"/>
          <w:b/>
          <w:sz w:val="22"/>
          <w:szCs w:val="22"/>
        </w:rPr>
        <w:t>5</w:t>
      </w:r>
      <w:r w:rsidR="00E43253" w:rsidRPr="00667B79">
        <w:rPr>
          <w:rFonts w:asciiTheme="minorHAnsi" w:hAnsiTheme="minorHAnsi" w:cstheme="minorHAnsi"/>
          <w:b/>
          <w:sz w:val="22"/>
          <w:szCs w:val="22"/>
        </w:rPr>
        <w:t>.</w:t>
      </w:r>
      <w:r w:rsidR="0099742A" w:rsidRPr="00667B79">
        <w:rPr>
          <w:rFonts w:asciiTheme="minorHAnsi" w:hAnsiTheme="minorHAnsi" w:cstheme="minorHAnsi"/>
          <w:b/>
          <w:sz w:val="22"/>
          <w:szCs w:val="22"/>
        </w:rPr>
        <w:t>Miejsce wykonania zamówienia:</w:t>
      </w:r>
    </w:p>
    <w:p w14:paraId="582D9DB1" w14:textId="77777777" w:rsidR="00C301BB" w:rsidRPr="00BE3C09" w:rsidRDefault="00C81E52" w:rsidP="00BE3C09">
      <w:pPr>
        <w:pStyle w:val="Akapitzlist"/>
        <w:numPr>
          <w:ilvl w:val="1"/>
          <w:numId w:val="19"/>
        </w:numPr>
        <w:jc w:val="both"/>
        <w:rPr>
          <w:rFonts w:asciiTheme="minorHAnsi" w:hAnsiTheme="minorHAnsi" w:cstheme="minorHAnsi"/>
          <w:sz w:val="22"/>
          <w:szCs w:val="22"/>
        </w:rPr>
      </w:pPr>
      <w:r w:rsidRPr="00BE3C09">
        <w:rPr>
          <w:rFonts w:asciiTheme="minorHAnsi" w:hAnsiTheme="minorHAnsi" w:cstheme="minorHAnsi"/>
          <w:sz w:val="22"/>
          <w:szCs w:val="22"/>
        </w:rPr>
        <w:t>Przedmiot zamówienia</w:t>
      </w:r>
      <w:r w:rsidR="00C301BB" w:rsidRPr="00BE3C09">
        <w:rPr>
          <w:rFonts w:asciiTheme="minorHAnsi" w:hAnsiTheme="minorHAnsi" w:cstheme="minorHAnsi"/>
          <w:sz w:val="22"/>
          <w:szCs w:val="22"/>
        </w:rPr>
        <w:t xml:space="preserve"> będzie </w:t>
      </w:r>
      <w:r w:rsidR="00D13C5B" w:rsidRPr="00BE3C09">
        <w:rPr>
          <w:rFonts w:asciiTheme="minorHAnsi" w:hAnsiTheme="minorHAnsi" w:cstheme="minorHAnsi"/>
          <w:sz w:val="22"/>
          <w:szCs w:val="22"/>
        </w:rPr>
        <w:t xml:space="preserve">sukcesywnie </w:t>
      </w:r>
      <w:r w:rsidR="00C301BB" w:rsidRPr="00BE3C09">
        <w:rPr>
          <w:rFonts w:asciiTheme="minorHAnsi" w:hAnsiTheme="minorHAnsi" w:cstheme="minorHAnsi"/>
          <w:sz w:val="22"/>
          <w:szCs w:val="22"/>
        </w:rPr>
        <w:t>dostarcz</w:t>
      </w:r>
      <w:r w:rsidR="00D50948" w:rsidRPr="00BE3C09">
        <w:rPr>
          <w:rFonts w:asciiTheme="minorHAnsi" w:hAnsiTheme="minorHAnsi" w:cstheme="minorHAnsi"/>
          <w:sz w:val="22"/>
          <w:szCs w:val="22"/>
        </w:rPr>
        <w:t>ony</w:t>
      </w:r>
      <w:r w:rsidR="00C301BB" w:rsidRPr="00BE3C09">
        <w:rPr>
          <w:rFonts w:asciiTheme="minorHAnsi" w:hAnsiTheme="minorHAnsi" w:cstheme="minorHAnsi"/>
          <w:sz w:val="22"/>
          <w:szCs w:val="22"/>
        </w:rPr>
        <w:t xml:space="preserve"> przez Wykonawcę do </w:t>
      </w:r>
      <w:r w:rsidR="00356823" w:rsidRPr="00BE3C09">
        <w:rPr>
          <w:rFonts w:asciiTheme="minorHAnsi" w:hAnsiTheme="minorHAnsi" w:cstheme="minorHAnsi"/>
          <w:sz w:val="22"/>
          <w:szCs w:val="22"/>
        </w:rPr>
        <w:t>siedziby</w:t>
      </w:r>
      <w:r w:rsidR="00C301BB" w:rsidRPr="00BE3C09">
        <w:rPr>
          <w:rFonts w:asciiTheme="minorHAnsi" w:hAnsiTheme="minorHAnsi" w:cstheme="minorHAnsi"/>
          <w:sz w:val="22"/>
          <w:szCs w:val="22"/>
        </w:rPr>
        <w:t xml:space="preserve"> </w:t>
      </w:r>
      <w:r w:rsidR="00822168" w:rsidRPr="00BE3C09">
        <w:rPr>
          <w:rFonts w:asciiTheme="minorHAnsi" w:hAnsiTheme="minorHAnsi" w:cstheme="minorHAnsi"/>
          <w:sz w:val="22"/>
          <w:szCs w:val="22"/>
        </w:rPr>
        <w:t>Zamawiającego</w:t>
      </w:r>
      <w:r w:rsidR="004506E7" w:rsidRPr="00BE3C09">
        <w:rPr>
          <w:rFonts w:asciiTheme="minorHAnsi" w:hAnsiTheme="minorHAnsi" w:cstheme="minorHAnsi"/>
          <w:sz w:val="22"/>
          <w:szCs w:val="22"/>
        </w:rPr>
        <w:t xml:space="preserve"> </w:t>
      </w:r>
      <w:r w:rsidR="00C301BB" w:rsidRPr="00BE3C09">
        <w:rPr>
          <w:rFonts w:asciiTheme="minorHAnsi" w:hAnsiTheme="minorHAnsi" w:cstheme="minorHAnsi"/>
          <w:sz w:val="22"/>
          <w:szCs w:val="22"/>
        </w:rPr>
        <w:t>zlokalizowan</w:t>
      </w:r>
      <w:r w:rsidR="00D50948" w:rsidRPr="00BE3C09">
        <w:rPr>
          <w:rFonts w:asciiTheme="minorHAnsi" w:hAnsiTheme="minorHAnsi" w:cstheme="minorHAnsi"/>
          <w:sz w:val="22"/>
          <w:szCs w:val="22"/>
        </w:rPr>
        <w:t>ego</w:t>
      </w:r>
      <w:r w:rsidR="00C301BB" w:rsidRPr="00BE3C09">
        <w:rPr>
          <w:rFonts w:asciiTheme="minorHAnsi" w:hAnsiTheme="minorHAnsi" w:cstheme="minorHAnsi"/>
          <w:sz w:val="22"/>
          <w:szCs w:val="22"/>
        </w:rPr>
        <w:t xml:space="preserve"> w Łodzi</w:t>
      </w:r>
      <w:r w:rsidR="00947BD0" w:rsidRPr="00BE3C09">
        <w:rPr>
          <w:rFonts w:asciiTheme="minorHAnsi" w:hAnsiTheme="minorHAnsi" w:cstheme="minorHAnsi"/>
          <w:sz w:val="22"/>
          <w:szCs w:val="22"/>
        </w:rPr>
        <w:t xml:space="preserve"> – wg. wskazań Zamawiającego</w:t>
      </w:r>
      <w:r w:rsidR="00385F5F" w:rsidRPr="00BE3C09">
        <w:rPr>
          <w:rFonts w:asciiTheme="minorHAnsi" w:hAnsiTheme="minorHAnsi" w:cstheme="minorHAnsi"/>
          <w:sz w:val="22"/>
          <w:szCs w:val="22"/>
        </w:rPr>
        <w:t xml:space="preserve">, w </w:t>
      </w:r>
      <w:r w:rsidR="007917E4" w:rsidRPr="00BE3C09">
        <w:rPr>
          <w:rFonts w:asciiTheme="minorHAnsi" w:hAnsiTheme="minorHAnsi" w:cstheme="minorHAnsi"/>
          <w:sz w:val="22"/>
          <w:szCs w:val="22"/>
        </w:rPr>
        <w:t>sz</w:t>
      </w:r>
      <w:r w:rsidR="00385F5F" w:rsidRPr="00BE3C09">
        <w:rPr>
          <w:rFonts w:asciiTheme="minorHAnsi" w:hAnsiTheme="minorHAnsi" w:cstheme="minorHAnsi"/>
          <w:sz w:val="22"/>
          <w:szCs w:val="22"/>
        </w:rPr>
        <w:t>czególności</w:t>
      </w:r>
      <w:r w:rsidR="00C301BB" w:rsidRPr="00BE3C09">
        <w:rPr>
          <w:rFonts w:asciiTheme="minorHAnsi" w:hAnsiTheme="minorHAnsi" w:cstheme="minorHAnsi"/>
          <w:sz w:val="22"/>
          <w:szCs w:val="22"/>
        </w:rPr>
        <w:t>:</w:t>
      </w:r>
      <w:r w:rsidR="00772A99" w:rsidRPr="00BE3C09">
        <w:rPr>
          <w:rFonts w:asciiTheme="minorHAnsi" w:hAnsiTheme="minorHAnsi" w:cstheme="minorHAnsi"/>
          <w:sz w:val="22"/>
          <w:szCs w:val="22"/>
        </w:rPr>
        <w:t xml:space="preserve"> </w:t>
      </w:r>
      <w:r w:rsidR="00F86ACE" w:rsidRPr="00BE3C09">
        <w:rPr>
          <w:rFonts w:asciiTheme="minorHAnsi" w:hAnsiTheme="minorHAnsi" w:cstheme="minorHAnsi"/>
          <w:sz w:val="22"/>
          <w:szCs w:val="22"/>
        </w:rPr>
        <w:t>ul. Pankiewicza 16</w:t>
      </w:r>
      <w:r w:rsidR="00EB3819">
        <w:rPr>
          <w:rFonts w:asciiTheme="minorHAnsi" w:hAnsiTheme="minorHAnsi" w:cstheme="minorHAnsi"/>
          <w:sz w:val="22"/>
          <w:szCs w:val="22"/>
        </w:rPr>
        <w:t>, u</w:t>
      </w:r>
      <w:r w:rsidR="00EB3819" w:rsidRPr="00EB3819">
        <w:rPr>
          <w:rFonts w:asciiTheme="minorHAnsi" w:hAnsiTheme="minorHAnsi" w:cstheme="minorHAnsi"/>
          <w:sz w:val="22"/>
          <w:szCs w:val="22"/>
        </w:rPr>
        <w:t>l. Pomorska 251</w:t>
      </w:r>
      <w:r w:rsidR="00F86ACE" w:rsidRPr="00BE3C09">
        <w:rPr>
          <w:rFonts w:asciiTheme="minorHAnsi" w:hAnsiTheme="minorHAnsi" w:cstheme="minorHAnsi"/>
          <w:sz w:val="22"/>
          <w:szCs w:val="22"/>
        </w:rPr>
        <w:t xml:space="preserve">  lub do innej lokalizacji na terenie Łodzi – wskazanej w zamówieniu</w:t>
      </w:r>
      <w:r w:rsidR="00BE3C09" w:rsidRPr="00BE3C09">
        <w:rPr>
          <w:rFonts w:asciiTheme="minorHAnsi" w:hAnsiTheme="minorHAnsi" w:cstheme="minorHAnsi"/>
          <w:sz w:val="22"/>
          <w:szCs w:val="22"/>
        </w:rPr>
        <w:t xml:space="preserve">, </w:t>
      </w:r>
      <w:r w:rsidR="00C301BB" w:rsidRPr="00BE3C09">
        <w:rPr>
          <w:rFonts w:asciiTheme="minorHAnsi" w:hAnsiTheme="minorHAnsi" w:cstheme="minorHAnsi"/>
          <w:sz w:val="22"/>
          <w:szCs w:val="22"/>
        </w:rPr>
        <w:t>transportem Wykonawcy lub za pośrednictwem firmy kurierskiej, odpowiadającym rygorom sanitarnym i zapewniającym wymaganą jakość przewo</w:t>
      </w:r>
      <w:r w:rsidR="009601C7" w:rsidRPr="00BE3C09">
        <w:rPr>
          <w:rFonts w:asciiTheme="minorHAnsi" w:hAnsiTheme="minorHAnsi" w:cstheme="minorHAnsi"/>
          <w:sz w:val="22"/>
          <w:szCs w:val="22"/>
        </w:rPr>
        <w:t>z</w:t>
      </w:r>
      <w:r w:rsidR="00C301BB" w:rsidRPr="00BE3C09">
        <w:rPr>
          <w:rFonts w:asciiTheme="minorHAnsi" w:hAnsiTheme="minorHAnsi" w:cstheme="minorHAnsi"/>
          <w:sz w:val="22"/>
          <w:szCs w:val="22"/>
        </w:rPr>
        <w:t>u.</w:t>
      </w:r>
      <w:r w:rsidR="00D50948" w:rsidRPr="00BE3C09">
        <w:rPr>
          <w:rFonts w:asciiTheme="minorHAnsi" w:hAnsiTheme="minorHAnsi" w:cstheme="minorHAnsi"/>
          <w:sz w:val="22"/>
          <w:szCs w:val="22"/>
        </w:rPr>
        <w:t xml:space="preserve"> </w:t>
      </w:r>
      <w:r w:rsidR="00C301BB" w:rsidRPr="00BE3C09">
        <w:rPr>
          <w:rFonts w:asciiTheme="minorHAnsi" w:hAnsiTheme="minorHAnsi" w:cstheme="minorHAnsi"/>
          <w:sz w:val="22"/>
          <w:szCs w:val="22"/>
        </w:rPr>
        <w:t>Transport i rozładowanie</w:t>
      </w:r>
      <w:r w:rsidR="00356823" w:rsidRPr="00BE3C09">
        <w:rPr>
          <w:rFonts w:asciiTheme="minorHAnsi" w:hAnsiTheme="minorHAnsi" w:cstheme="minorHAnsi"/>
          <w:sz w:val="22"/>
          <w:szCs w:val="22"/>
        </w:rPr>
        <w:t>, wniesienie</w:t>
      </w:r>
      <w:r w:rsidR="00C301BB" w:rsidRPr="00BE3C09">
        <w:rPr>
          <w:rFonts w:asciiTheme="minorHAnsi" w:hAnsiTheme="minorHAnsi" w:cstheme="minorHAnsi"/>
          <w:sz w:val="22"/>
          <w:szCs w:val="22"/>
        </w:rPr>
        <w:t xml:space="preserve"> towaru do </w:t>
      </w:r>
      <w:r w:rsidR="00356823" w:rsidRPr="00BE3C09">
        <w:rPr>
          <w:rFonts w:asciiTheme="minorHAnsi" w:hAnsiTheme="minorHAnsi" w:cstheme="minorHAnsi"/>
          <w:sz w:val="22"/>
          <w:szCs w:val="22"/>
        </w:rPr>
        <w:t>pomieszczeń</w:t>
      </w:r>
      <w:r w:rsidR="00C301BB" w:rsidRPr="00BE3C09">
        <w:rPr>
          <w:rFonts w:asciiTheme="minorHAnsi" w:hAnsiTheme="minorHAnsi" w:cstheme="minorHAnsi"/>
          <w:sz w:val="22"/>
          <w:szCs w:val="22"/>
        </w:rPr>
        <w:t xml:space="preserve"> </w:t>
      </w:r>
      <w:r w:rsidR="00822168" w:rsidRPr="00BE3C09">
        <w:rPr>
          <w:rFonts w:asciiTheme="minorHAnsi" w:hAnsiTheme="minorHAnsi" w:cstheme="minorHAnsi"/>
          <w:sz w:val="22"/>
          <w:szCs w:val="22"/>
        </w:rPr>
        <w:t>Zamawiającego</w:t>
      </w:r>
      <w:r w:rsidR="00C301BB" w:rsidRPr="00BE3C09">
        <w:rPr>
          <w:rFonts w:asciiTheme="minorHAnsi" w:hAnsiTheme="minorHAnsi" w:cstheme="minorHAnsi"/>
          <w:sz w:val="22"/>
          <w:szCs w:val="22"/>
        </w:rPr>
        <w:t xml:space="preserve"> </w:t>
      </w:r>
      <w:r w:rsidR="00356823" w:rsidRPr="00BE3C09">
        <w:rPr>
          <w:rFonts w:asciiTheme="minorHAnsi" w:hAnsiTheme="minorHAnsi" w:cstheme="minorHAnsi"/>
          <w:sz w:val="22"/>
          <w:szCs w:val="22"/>
        </w:rPr>
        <w:t>odbędzie się</w:t>
      </w:r>
      <w:r w:rsidR="00C301BB" w:rsidRPr="00BE3C09">
        <w:rPr>
          <w:rFonts w:asciiTheme="minorHAnsi" w:hAnsiTheme="minorHAnsi" w:cstheme="minorHAnsi"/>
          <w:sz w:val="22"/>
          <w:szCs w:val="22"/>
        </w:rPr>
        <w:t xml:space="preserve"> na koszt i ryzyko Wykonawcy.  Dostaw</w:t>
      </w:r>
      <w:r w:rsidR="00D50948" w:rsidRPr="00BE3C09">
        <w:rPr>
          <w:rFonts w:asciiTheme="minorHAnsi" w:hAnsiTheme="minorHAnsi" w:cstheme="minorHAnsi"/>
          <w:sz w:val="22"/>
          <w:szCs w:val="22"/>
        </w:rPr>
        <w:t>a</w:t>
      </w:r>
      <w:r w:rsidR="00C301BB" w:rsidRPr="00BE3C09">
        <w:rPr>
          <w:rFonts w:asciiTheme="minorHAnsi" w:hAnsiTheme="minorHAnsi" w:cstheme="minorHAnsi"/>
          <w:sz w:val="22"/>
          <w:szCs w:val="22"/>
        </w:rPr>
        <w:t xml:space="preserve"> towaru mo</w:t>
      </w:r>
      <w:r w:rsidR="00356823" w:rsidRPr="00BE3C09">
        <w:rPr>
          <w:rFonts w:asciiTheme="minorHAnsi" w:hAnsiTheme="minorHAnsi" w:cstheme="minorHAnsi"/>
          <w:sz w:val="22"/>
          <w:szCs w:val="22"/>
        </w:rPr>
        <w:t>że</w:t>
      </w:r>
      <w:r w:rsidR="00C301BB" w:rsidRPr="00BE3C09">
        <w:rPr>
          <w:rFonts w:asciiTheme="minorHAnsi" w:hAnsiTheme="minorHAnsi" w:cstheme="minorHAnsi"/>
          <w:sz w:val="22"/>
          <w:szCs w:val="22"/>
        </w:rPr>
        <w:t xml:space="preserve"> odbyć się w godzinach: 8:00 – 14:00 w dni robocze (pon.– pt.).</w:t>
      </w:r>
      <w:r w:rsidR="007A4C5A" w:rsidRPr="00BE3C09">
        <w:rPr>
          <w:rFonts w:asciiTheme="minorHAnsi" w:hAnsiTheme="minorHAnsi" w:cstheme="minorHAnsi"/>
          <w:sz w:val="22"/>
          <w:szCs w:val="22"/>
        </w:rPr>
        <w:t xml:space="preserve"> Zamawiający dopuszcza zmianę miejsca dostawy do </w:t>
      </w:r>
      <w:r w:rsidR="00E16C92" w:rsidRPr="00BE3C09">
        <w:rPr>
          <w:rFonts w:asciiTheme="minorHAnsi" w:hAnsiTheme="minorHAnsi" w:cstheme="minorHAnsi"/>
          <w:sz w:val="22"/>
          <w:szCs w:val="22"/>
        </w:rPr>
        <w:t>siedziby</w:t>
      </w:r>
      <w:r w:rsidR="007A4C5A" w:rsidRPr="00BE3C09">
        <w:rPr>
          <w:rFonts w:asciiTheme="minorHAnsi" w:hAnsiTheme="minorHAnsi" w:cstheme="minorHAnsi"/>
          <w:sz w:val="22"/>
          <w:szCs w:val="22"/>
        </w:rPr>
        <w:t xml:space="preserve"> na terenie Łodzi.</w:t>
      </w:r>
    </w:p>
    <w:p w14:paraId="6907711E" w14:textId="77777777" w:rsidR="00C249BF" w:rsidRPr="00F242E3" w:rsidRDefault="004506E7" w:rsidP="003131B2">
      <w:pPr>
        <w:jc w:val="both"/>
        <w:rPr>
          <w:rFonts w:asciiTheme="minorHAnsi" w:hAnsiTheme="minorHAnsi" w:cstheme="minorHAnsi"/>
          <w:sz w:val="22"/>
          <w:szCs w:val="22"/>
        </w:rPr>
      </w:pPr>
      <w:r w:rsidRPr="00667B79">
        <w:rPr>
          <w:rFonts w:asciiTheme="minorHAnsi" w:hAnsiTheme="minorHAnsi" w:cstheme="minorHAnsi"/>
          <w:sz w:val="22"/>
          <w:szCs w:val="22"/>
        </w:rPr>
        <w:t>5.2.</w:t>
      </w:r>
      <w:r w:rsidR="00C249BF" w:rsidRPr="00667B79">
        <w:rPr>
          <w:rFonts w:asciiTheme="minorHAnsi" w:hAnsiTheme="minorHAnsi" w:cstheme="minorHAnsi"/>
          <w:sz w:val="22"/>
          <w:szCs w:val="22"/>
        </w:rPr>
        <w:t xml:space="preserve"> Wykonawca ma obowiązek powiadomić Zamawiającego z min. 3 dniowym wyprzedzeniem o zamiarze dostawy towaru</w:t>
      </w:r>
      <w:r>
        <w:rPr>
          <w:rFonts w:asciiTheme="minorHAnsi" w:hAnsiTheme="minorHAnsi" w:cstheme="minorHAnsi"/>
          <w:sz w:val="22"/>
          <w:szCs w:val="22"/>
        </w:rPr>
        <w:t>.</w:t>
      </w:r>
    </w:p>
    <w:p w14:paraId="5D8B7DF0" w14:textId="77777777" w:rsidR="00C301BB" w:rsidRPr="00F242E3" w:rsidRDefault="00C301BB" w:rsidP="006F4ACC">
      <w:pPr>
        <w:ind w:left="-142"/>
        <w:jc w:val="both"/>
        <w:rPr>
          <w:rFonts w:asciiTheme="minorHAnsi" w:hAnsiTheme="minorHAnsi" w:cstheme="minorHAnsi"/>
          <w:sz w:val="22"/>
          <w:szCs w:val="22"/>
        </w:rPr>
      </w:pPr>
    </w:p>
    <w:p w14:paraId="4B6B4B8F" w14:textId="77777777" w:rsidR="002618A7" w:rsidRPr="00F242E3" w:rsidRDefault="00071F7E"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lastRenderedPageBreak/>
        <w:t>V</w:t>
      </w:r>
      <w:r w:rsidR="002618A7" w:rsidRPr="00F242E3">
        <w:rPr>
          <w:rFonts w:asciiTheme="minorHAnsi" w:hAnsiTheme="minorHAnsi" w:cstheme="minorHAnsi"/>
          <w:b/>
          <w:bCs/>
          <w:sz w:val="22"/>
          <w:szCs w:val="22"/>
          <w:u w:val="single"/>
        </w:rPr>
        <w:t>I</w:t>
      </w:r>
      <w:r w:rsidRPr="00F242E3">
        <w:rPr>
          <w:rFonts w:asciiTheme="minorHAnsi" w:hAnsiTheme="minorHAnsi" w:cstheme="minorHAnsi"/>
          <w:b/>
          <w:bCs/>
          <w:sz w:val="22"/>
          <w:szCs w:val="22"/>
          <w:u w:val="single"/>
        </w:rPr>
        <w:t xml:space="preserve">. </w:t>
      </w:r>
      <w:r w:rsidR="002618A7" w:rsidRPr="00F242E3">
        <w:rPr>
          <w:rFonts w:asciiTheme="minorHAnsi" w:hAnsiTheme="minorHAnsi" w:cstheme="minorHAnsi"/>
          <w:b/>
          <w:bCs/>
          <w:sz w:val="22"/>
          <w:szCs w:val="22"/>
          <w:u w:val="single"/>
        </w:rPr>
        <w:t xml:space="preserve">INFORMACJA O PRZEDMIOTOWYCH ŚRODKACH DOWODOWYCH  </w:t>
      </w:r>
    </w:p>
    <w:p w14:paraId="6E3E91F3" w14:textId="77777777" w:rsidR="00291E65" w:rsidRPr="00452EA9" w:rsidRDefault="00291E65" w:rsidP="00DA6644">
      <w:pPr>
        <w:pStyle w:val="Akapitzlist"/>
        <w:numPr>
          <w:ilvl w:val="0"/>
          <w:numId w:val="8"/>
        </w:numPr>
        <w:ind w:left="284" w:hanging="284"/>
        <w:jc w:val="both"/>
        <w:rPr>
          <w:rFonts w:asciiTheme="minorHAnsi" w:hAnsiTheme="minorHAnsi" w:cstheme="minorHAnsi"/>
          <w:sz w:val="22"/>
          <w:szCs w:val="22"/>
        </w:rPr>
      </w:pPr>
      <w:r w:rsidRPr="001A6CA2">
        <w:rPr>
          <w:rFonts w:asciiTheme="minorHAnsi" w:hAnsiTheme="minorHAnsi" w:cstheme="minorHAnsi"/>
          <w:b/>
          <w:sz w:val="22"/>
          <w:szCs w:val="22"/>
        </w:rPr>
        <w:t>W celu potwierdzenia zgodności oferowanych dostaw</w:t>
      </w:r>
      <w:r w:rsidR="00B915FB" w:rsidRPr="001A6CA2">
        <w:rPr>
          <w:rFonts w:asciiTheme="minorHAnsi" w:hAnsiTheme="minorHAnsi" w:cstheme="minorHAnsi"/>
          <w:b/>
          <w:sz w:val="22"/>
          <w:szCs w:val="22"/>
        </w:rPr>
        <w:t xml:space="preserve"> </w:t>
      </w:r>
      <w:r w:rsidRPr="001A6CA2">
        <w:rPr>
          <w:rFonts w:asciiTheme="minorHAnsi" w:hAnsiTheme="minorHAnsi" w:cstheme="minorHAnsi"/>
          <w:b/>
          <w:sz w:val="22"/>
          <w:szCs w:val="22"/>
        </w:rPr>
        <w:t>z wymaganiami, cechami określonymi w opisie przedmiotu zamówienia</w:t>
      </w:r>
      <w:r w:rsidR="00FF6239" w:rsidRPr="001A6CA2">
        <w:rPr>
          <w:rFonts w:asciiTheme="minorHAnsi" w:hAnsiTheme="minorHAnsi" w:cstheme="minorHAnsi"/>
          <w:b/>
          <w:sz w:val="22"/>
          <w:szCs w:val="22"/>
        </w:rPr>
        <w:t>, zgodnie z art. 104-106</w:t>
      </w:r>
      <w:r w:rsidRPr="001A6CA2">
        <w:rPr>
          <w:rFonts w:asciiTheme="minorHAnsi" w:hAnsiTheme="minorHAnsi" w:cstheme="minorHAnsi"/>
          <w:b/>
          <w:sz w:val="22"/>
          <w:szCs w:val="22"/>
        </w:rPr>
        <w:t xml:space="preserve"> </w:t>
      </w:r>
      <w:r w:rsidR="00FF6239" w:rsidRPr="001A6CA2">
        <w:rPr>
          <w:rFonts w:asciiTheme="minorHAnsi" w:hAnsiTheme="minorHAnsi" w:cstheme="minorHAnsi"/>
          <w:b/>
          <w:sz w:val="22"/>
          <w:szCs w:val="22"/>
        </w:rPr>
        <w:t xml:space="preserve">Ustawy </w:t>
      </w:r>
      <w:proofErr w:type="spellStart"/>
      <w:r w:rsidR="00FF6239" w:rsidRPr="001A6CA2">
        <w:rPr>
          <w:rFonts w:asciiTheme="minorHAnsi" w:hAnsiTheme="minorHAnsi" w:cstheme="minorHAnsi"/>
          <w:b/>
          <w:sz w:val="22"/>
          <w:szCs w:val="22"/>
        </w:rPr>
        <w:t>Pzp</w:t>
      </w:r>
      <w:proofErr w:type="spellEnd"/>
      <w:r w:rsidR="00FF6239" w:rsidRPr="001A6CA2">
        <w:rPr>
          <w:rFonts w:asciiTheme="minorHAnsi" w:hAnsiTheme="minorHAnsi" w:cstheme="minorHAnsi"/>
          <w:b/>
          <w:sz w:val="22"/>
          <w:szCs w:val="22"/>
        </w:rPr>
        <w:t xml:space="preserve"> </w:t>
      </w:r>
      <w:r w:rsidR="000F2C4F" w:rsidRPr="001A6CA2">
        <w:rPr>
          <w:rFonts w:asciiTheme="minorHAnsi" w:hAnsiTheme="minorHAnsi" w:cstheme="minorHAnsi"/>
          <w:b/>
          <w:sz w:val="22"/>
          <w:szCs w:val="22"/>
        </w:rPr>
        <w:t>Zamawiający</w:t>
      </w:r>
      <w:r w:rsidRPr="00F242E3">
        <w:rPr>
          <w:rFonts w:asciiTheme="minorHAnsi" w:hAnsiTheme="minorHAnsi" w:cstheme="minorHAnsi"/>
          <w:sz w:val="22"/>
          <w:szCs w:val="22"/>
        </w:rPr>
        <w:t xml:space="preserve"> </w:t>
      </w:r>
      <w:r w:rsidRPr="001A6CA2">
        <w:rPr>
          <w:rFonts w:asciiTheme="minorHAnsi" w:hAnsiTheme="minorHAnsi" w:cstheme="minorHAnsi"/>
          <w:b/>
          <w:sz w:val="22"/>
          <w:szCs w:val="22"/>
        </w:rPr>
        <w:t>żąda złożenia</w:t>
      </w:r>
      <w:r w:rsidR="00FE752E" w:rsidRPr="001A6CA2">
        <w:rPr>
          <w:rFonts w:asciiTheme="minorHAnsi" w:hAnsiTheme="minorHAnsi" w:cstheme="minorHAnsi"/>
          <w:b/>
          <w:bCs/>
          <w:sz w:val="22"/>
          <w:szCs w:val="22"/>
        </w:rPr>
        <w:t xml:space="preserve"> </w:t>
      </w:r>
      <w:r w:rsidR="00FE752E" w:rsidRPr="00667B79">
        <w:rPr>
          <w:rFonts w:asciiTheme="minorHAnsi" w:hAnsiTheme="minorHAnsi" w:cstheme="minorHAnsi"/>
          <w:b/>
          <w:bCs/>
          <w:sz w:val="22"/>
          <w:szCs w:val="22"/>
        </w:rPr>
        <w:t>wraz z ofertą</w:t>
      </w:r>
      <w:r w:rsidRPr="00667B79">
        <w:rPr>
          <w:rFonts w:asciiTheme="minorHAnsi" w:hAnsiTheme="minorHAnsi" w:cstheme="minorHAnsi"/>
          <w:b/>
          <w:bCs/>
          <w:sz w:val="22"/>
          <w:szCs w:val="22"/>
        </w:rPr>
        <w:t>:</w:t>
      </w:r>
    </w:p>
    <w:p w14:paraId="717211C8" w14:textId="77777777" w:rsidR="00452EA9" w:rsidRPr="00811CC8" w:rsidRDefault="00452EA9" w:rsidP="00452EA9">
      <w:pPr>
        <w:pStyle w:val="Akapitzlist"/>
        <w:suppressAutoHyphens/>
        <w:spacing w:line="276" w:lineRule="auto"/>
        <w:ind w:left="720"/>
        <w:jc w:val="both"/>
        <w:rPr>
          <w:rFonts w:asciiTheme="minorHAnsi" w:eastAsia="Times New Roman" w:hAnsiTheme="minorHAnsi" w:cstheme="minorHAnsi"/>
          <w:sz w:val="22"/>
          <w:szCs w:val="22"/>
          <w:lang w:eastAsia="ar-SA"/>
        </w:rPr>
      </w:pPr>
      <w:r w:rsidRPr="00811CC8">
        <w:rPr>
          <w:rFonts w:asciiTheme="minorHAnsi" w:eastAsia="Times New Roman" w:hAnsiTheme="minorHAnsi" w:cstheme="minorHAnsi"/>
          <w:b/>
          <w:sz w:val="22"/>
          <w:szCs w:val="22"/>
          <w:lang w:eastAsia="ar-SA"/>
        </w:rPr>
        <w:t>a</w:t>
      </w:r>
      <w:r w:rsidRPr="00811CC8">
        <w:rPr>
          <w:rFonts w:asciiTheme="minorHAnsi" w:hAnsiTheme="minorHAnsi" w:cstheme="minorHAnsi"/>
          <w:sz w:val="22"/>
          <w:szCs w:val="22"/>
        </w:rPr>
        <w:t>)    Oświadczenie Wykonawcy (</w:t>
      </w:r>
      <w:r w:rsidRPr="00811CC8">
        <w:rPr>
          <w:rFonts w:asciiTheme="minorHAnsi" w:hAnsiTheme="minorHAnsi" w:cstheme="minorHAnsi"/>
          <w:b/>
          <w:sz w:val="22"/>
          <w:szCs w:val="22"/>
        </w:rPr>
        <w:t>Załącznik nr 6 do SWZ</w:t>
      </w:r>
      <w:r w:rsidRPr="00811CC8">
        <w:rPr>
          <w:rFonts w:asciiTheme="minorHAnsi" w:hAnsiTheme="minorHAnsi" w:cstheme="minorHAnsi"/>
          <w:sz w:val="22"/>
          <w:szCs w:val="22"/>
        </w:rPr>
        <w:t xml:space="preserve">) potwierdzające, że zaoferowane wyroby spełniają wymagane warunki określone w SWZ, i posiadają wszystkie dokumenty wymienione w opisie przedmiotu zamówienia w Załączniku nr 2 do SWZ  oraz posiadają dokumenty </w:t>
      </w:r>
      <w:r w:rsidRPr="00811CC8">
        <w:rPr>
          <w:rFonts w:asciiTheme="minorHAnsi" w:eastAsia="Times New Roman" w:hAnsiTheme="minorHAnsi" w:cstheme="minorHAnsi"/>
          <w:sz w:val="22"/>
          <w:szCs w:val="22"/>
          <w:lang w:eastAsia="ar-SA"/>
        </w:rPr>
        <w:t xml:space="preserve">potwierdzające dopuszczenie do obrotu na rynek polski oferowanych produktów </w:t>
      </w:r>
    </w:p>
    <w:p w14:paraId="40212542" w14:textId="609F1BA7" w:rsidR="00452EA9" w:rsidRPr="00811CC8" w:rsidRDefault="00452EA9" w:rsidP="00452EA9">
      <w:pPr>
        <w:pStyle w:val="Akapitzlist"/>
        <w:suppressAutoHyphens/>
        <w:spacing w:line="276" w:lineRule="auto"/>
        <w:ind w:left="720"/>
        <w:jc w:val="both"/>
        <w:rPr>
          <w:rFonts w:asciiTheme="minorHAnsi" w:eastAsia="Times New Roman" w:hAnsiTheme="minorHAnsi" w:cstheme="minorHAnsi"/>
          <w:sz w:val="22"/>
          <w:szCs w:val="22"/>
        </w:rPr>
      </w:pPr>
      <w:r w:rsidRPr="00811CC8">
        <w:rPr>
          <w:rFonts w:asciiTheme="minorHAnsi" w:eastAsia="Times New Roman" w:hAnsiTheme="minorHAnsi" w:cstheme="minorHAnsi"/>
          <w:b/>
          <w:sz w:val="22"/>
          <w:szCs w:val="22"/>
        </w:rPr>
        <w:t>b)</w:t>
      </w:r>
      <w:r w:rsidRPr="00811CC8">
        <w:rPr>
          <w:rFonts w:asciiTheme="minorHAnsi" w:eastAsia="Times New Roman" w:hAnsiTheme="minorHAnsi" w:cstheme="minorHAnsi"/>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wraz z podaniem nr Pakietu i nr pozycji, którego dotyczy.</w:t>
      </w:r>
    </w:p>
    <w:p w14:paraId="529F3BB4" w14:textId="77777777" w:rsidR="00452EA9" w:rsidRPr="00811CC8" w:rsidRDefault="00160B63" w:rsidP="00452EA9">
      <w:pPr>
        <w:ind w:firstLine="708"/>
        <w:jc w:val="both"/>
        <w:rPr>
          <w:rFonts w:asciiTheme="minorHAnsi" w:hAnsiTheme="minorHAnsi" w:cstheme="minorHAnsi"/>
          <w:sz w:val="22"/>
          <w:szCs w:val="22"/>
        </w:rPr>
      </w:pPr>
      <w:r w:rsidRPr="00811CC8">
        <w:rPr>
          <w:rFonts w:asciiTheme="minorHAnsi" w:hAnsiTheme="minorHAnsi" w:cstheme="minorHAnsi"/>
          <w:sz w:val="22"/>
          <w:szCs w:val="22"/>
        </w:rPr>
        <w:t xml:space="preserve">c) Certyfikaty i Deklaracje  dla zaoferowanego asortymentu - zgodnie z zapisami w Załączniku nr 2  do </w:t>
      </w:r>
    </w:p>
    <w:p w14:paraId="41C2435B" w14:textId="77777777" w:rsidR="00160B63" w:rsidRPr="00811CC8" w:rsidRDefault="00160B63" w:rsidP="00452EA9">
      <w:pPr>
        <w:ind w:firstLine="708"/>
        <w:jc w:val="both"/>
        <w:rPr>
          <w:rFonts w:asciiTheme="minorHAnsi" w:hAnsiTheme="minorHAnsi" w:cstheme="minorHAnsi"/>
          <w:sz w:val="22"/>
          <w:szCs w:val="22"/>
        </w:rPr>
      </w:pPr>
      <w:r w:rsidRPr="00811CC8">
        <w:rPr>
          <w:rFonts w:asciiTheme="minorHAnsi" w:hAnsiTheme="minorHAnsi" w:cstheme="minorHAnsi"/>
          <w:sz w:val="22"/>
          <w:szCs w:val="22"/>
        </w:rPr>
        <w:t>SWZ/jeśli dotyczy/</w:t>
      </w:r>
    </w:p>
    <w:p w14:paraId="549EC12A" w14:textId="77777777" w:rsidR="000D4FA0" w:rsidRPr="000D4FA0" w:rsidRDefault="000D4FA0" w:rsidP="000D4FA0">
      <w:pPr>
        <w:pStyle w:val="Akapitzlist"/>
        <w:ind w:left="851"/>
        <w:jc w:val="both"/>
        <w:rPr>
          <w:rFonts w:asciiTheme="minorHAnsi" w:hAnsiTheme="minorHAnsi" w:cstheme="minorHAnsi"/>
          <w:b/>
          <w:sz w:val="22"/>
          <w:szCs w:val="22"/>
        </w:rPr>
      </w:pPr>
    </w:p>
    <w:p w14:paraId="6965508E" w14:textId="77777777" w:rsidR="001B4CC6" w:rsidRPr="00D13C5B" w:rsidRDefault="001B4CC6" w:rsidP="00DA6644">
      <w:pPr>
        <w:pStyle w:val="Akapitzlist"/>
        <w:numPr>
          <w:ilvl w:val="0"/>
          <w:numId w:val="8"/>
        </w:numPr>
        <w:suppressAutoHyphens/>
        <w:ind w:left="284" w:hanging="284"/>
        <w:jc w:val="both"/>
        <w:rPr>
          <w:rFonts w:asciiTheme="minorHAnsi" w:hAnsiTheme="minorHAnsi" w:cstheme="minorHAnsi"/>
          <w:sz w:val="22"/>
          <w:szCs w:val="22"/>
        </w:rPr>
      </w:pPr>
      <w:r w:rsidRPr="00D13C5B">
        <w:rPr>
          <w:rFonts w:asciiTheme="minorHAnsi" w:hAnsiTheme="minorHAnsi" w:cstheme="minorHAnsi"/>
          <w:sz w:val="22"/>
          <w:szCs w:val="22"/>
        </w:rPr>
        <w:t xml:space="preserve">Jeżeli </w:t>
      </w:r>
      <w:r w:rsidR="009C410D" w:rsidRPr="00D13C5B">
        <w:rPr>
          <w:rFonts w:asciiTheme="minorHAnsi" w:hAnsiTheme="minorHAnsi" w:cstheme="minorHAnsi"/>
          <w:sz w:val="22"/>
          <w:szCs w:val="22"/>
        </w:rPr>
        <w:t>Wykonawca</w:t>
      </w:r>
      <w:r w:rsidRPr="00D13C5B">
        <w:rPr>
          <w:rFonts w:asciiTheme="minorHAnsi" w:hAnsiTheme="minorHAnsi" w:cstheme="minorHAnsi"/>
          <w:sz w:val="22"/>
          <w:szCs w:val="22"/>
        </w:rPr>
        <w:t xml:space="preserve"> nie złoży przedmiotowych środków dowodowych lub złożone przedmiotowe środki dowodowe okażą się niekompletne, </w:t>
      </w:r>
      <w:r w:rsidR="000F2C4F" w:rsidRPr="00D13C5B">
        <w:rPr>
          <w:rFonts w:asciiTheme="minorHAnsi" w:hAnsiTheme="minorHAnsi" w:cstheme="minorHAnsi"/>
          <w:sz w:val="22"/>
          <w:szCs w:val="22"/>
        </w:rPr>
        <w:t>Zamawiający</w:t>
      </w:r>
      <w:r w:rsidRPr="00D13C5B">
        <w:rPr>
          <w:rFonts w:asciiTheme="minorHAnsi" w:hAnsiTheme="minorHAnsi" w:cstheme="minorHAnsi"/>
          <w:sz w:val="22"/>
          <w:szCs w:val="22"/>
        </w:rPr>
        <w:t xml:space="preserve"> </w:t>
      </w:r>
      <w:r w:rsidR="0053444B" w:rsidRPr="00D13C5B">
        <w:rPr>
          <w:rFonts w:asciiTheme="minorHAnsi" w:hAnsiTheme="minorHAnsi" w:cstheme="minorHAnsi"/>
          <w:sz w:val="22"/>
          <w:szCs w:val="22"/>
        </w:rPr>
        <w:t xml:space="preserve"> </w:t>
      </w:r>
      <w:r w:rsidRPr="00D13C5B">
        <w:rPr>
          <w:rFonts w:asciiTheme="minorHAnsi" w:hAnsiTheme="minorHAnsi" w:cstheme="minorHAnsi"/>
          <w:sz w:val="22"/>
          <w:szCs w:val="22"/>
        </w:rPr>
        <w:t>wezwie do ich złożenia lub uzupełnienia w wyznaczonym terminie.</w:t>
      </w:r>
    </w:p>
    <w:p w14:paraId="6ED051CB" w14:textId="77777777" w:rsidR="00D13C5B" w:rsidRPr="00D13C5B" w:rsidRDefault="00D13C5B" w:rsidP="00DA6644">
      <w:pPr>
        <w:pStyle w:val="Akapitzlist"/>
        <w:numPr>
          <w:ilvl w:val="0"/>
          <w:numId w:val="8"/>
        </w:numPr>
        <w:suppressAutoHyphens/>
        <w:ind w:left="284" w:hanging="284"/>
        <w:jc w:val="both"/>
        <w:rPr>
          <w:rFonts w:asciiTheme="minorHAnsi" w:hAnsiTheme="minorHAnsi" w:cstheme="minorHAnsi"/>
          <w:sz w:val="22"/>
          <w:szCs w:val="22"/>
        </w:rPr>
      </w:pPr>
      <w:r w:rsidRPr="00D13C5B">
        <w:rPr>
          <w:rFonts w:asciiTheme="minorHAnsi" w:hAnsiTheme="minorHAnsi" w:cstheme="minorHAnsi"/>
          <w:sz w:val="22"/>
          <w:szCs w:val="22"/>
        </w:rPr>
        <w:t>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8DEBC67" w14:textId="77777777" w:rsidR="001B4CC6" w:rsidRPr="00F242E3" w:rsidRDefault="000F2C4F" w:rsidP="00DA6644">
      <w:pPr>
        <w:pStyle w:val="Akapitzlist"/>
        <w:numPr>
          <w:ilvl w:val="0"/>
          <w:numId w:val="8"/>
        </w:numPr>
        <w:suppressAutoHyphens/>
        <w:ind w:left="284" w:hanging="284"/>
        <w:jc w:val="both"/>
        <w:rPr>
          <w:rFonts w:asciiTheme="minorHAnsi" w:hAnsiTheme="minorHAnsi" w:cstheme="minorHAnsi"/>
          <w:sz w:val="22"/>
          <w:szCs w:val="22"/>
          <w:u w:val="single"/>
        </w:rPr>
      </w:pPr>
      <w:r w:rsidRPr="00F242E3">
        <w:rPr>
          <w:rFonts w:asciiTheme="minorHAnsi" w:hAnsiTheme="minorHAnsi" w:cstheme="minorHAnsi"/>
          <w:sz w:val="22"/>
          <w:szCs w:val="22"/>
        </w:rPr>
        <w:t>Zamawiający</w:t>
      </w:r>
      <w:r w:rsidR="001A5B4A" w:rsidRPr="00F242E3">
        <w:rPr>
          <w:rFonts w:asciiTheme="minorHAnsi" w:hAnsiTheme="minorHAnsi" w:cstheme="minorHAnsi"/>
          <w:sz w:val="22"/>
          <w:szCs w:val="22"/>
        </w:rPr>
        <w:t xml:space="preserve"> może żądać od W</w:t>
      </w:r>
      <w:r w:rsidR="001B4CC6" w:rsidRPr="00F242E3">
        <w:rPr>
          <w:rFonts w:asciiTheme="minorHAnsi" w:hAnsiTheme="minorHAnsi" w:cstheme="minorHAnsi"/>
          <w:sz w:val="22"/>
          <w:szCs w:val="22"/>
        </w:rPr>
        <w:t>ykonawców wyjaśnień dotyczących treści przedmiotowych środków dowodowych.</w:t>
      </w:r>
    </w:p>
    <w:p w14:paraId="23EE8560" w14:textId="77777777" w:rsidR="009A4769" w:rsidRPr="00F242E3" w:rsidRDefault="009A4769" w:rsidP="006F4ACC">
      <w:pPr>
        <w:tabs>
          <w:tab w:val="left" w:pos="8908"/>
        </w:tabs>
        <w:jc w:val="both"/>
        <w:rPr>
          <w:rFonts w:asciiTheme="minorHAnsi" w:hAnsiTheme="minorHAnsi" w:cstheme="minorHAnsi"/>
          <w:sz w:val="22"/>
          <w:szCs w:val="22"/>
        </w:rPr>
      </w:pPr>
    </w:p>
    <w:p w14:paraId="35195368" w14:textId="77777777" w:rsidR="00366AC0" w:rsidRDefault="00366AC0" w:rsidP="00452EA9">
      <w:pPr>
        <w:pStyle w:val="Nagwek9"/>
        <w:rPr>
          <w:rFonts w:asciiTheme="minorHAnsi" w:hAnsiTheme="minorHAnsi" w:cstheme="minorHAnsi"/>
          <w:b w:val="0"/>
          <w:bCs w:val="0"/>
          <w:sz w:val="22"/>
          <w:szCs w:val="22"/>
        </w:rPr>
      </w:pPr>
    </w:p>
    <w:p w14:paraId="107F7212" w14:textId="4C27FCC8" w:rsidR="00452EA9" w:rsidRPr="00036F09" w:rsidRDefault="00071F7E" w:rsidP="00452EA9">
      <w:pPr>
        <w:pStyle w:val="Nagwek9"/>
        <w:rPr>
          <w:rFonts w:asciiTheme="minorHAnsi" w:eastAsia="Calibri" w:hAnsiTheme="minorHAnsi" w:cstheme="minorHAnsi"/>
          <w:bCs w:val="0"/>
          <w:sz w:val="22"/>
          <w:szCs w:val="22"/>
          <w:u w:val="none"/>
          <w:lang w:eastAsia="en-US"/>
        </w:rPr>
      </w:pPr>
      <w:r w:rsidRPr="00452EA9">
        <w:rPr>
          <w:rFonts w:asciiTheme="minorHAnsi" w:hAnsiTheme="minorHAnsi" w:cstheme="minorHAnsi"/>
          <w:b w:val="0"/>
          <w:bCs w:val="0"/>
          <w:sz w:val="22"/>
          <w:szCs w:val="22"/>
        </w:rPr>
        <w:t>V</w:t>
      </w:r>
      <w:r w:rsidR="00C35FE7" w:rsidRPr="00452EA9">
        <w:rPr>
          <w:rFonts w:asciiTheme="minorHAnsi" w:hAnsiTheme="minorHAnsi" w:cstheme="minorHAnsi"/>
          <w:b w:val="0"/>
          <w:bCs w:val="0"/>
          <w:sz w:val="22"/>
          <w:szCs w:val="22"/>
        </w:rPr>
        <w:t>II</w:t>
      </w:r>
      <w:r w:rsidRPr="00452EA9">
        <w:rPr>
          <w:rFonts w:asciiTheme="minorHAnsi" w:hAnsiTheme="minorHAnsi" w:cstheme="minorHAnsi"/>
          <w:b w:val="0"/>
          <w:bCs w:val="0"/>
          <w:sz w:val="22"/>
          <w:szCs w:val="22"/>
        </w:rPr>
        <w:t xml:space="preserve">. </w:t>
      </w:r>
      <w:r w:rsidR="00452EA9" w:rsidRPr="00452EA9">
        <w:rPr>
          <w:rFonts w:asciiTheme="minorHAnsi" w:eastAsia="Calibri" w:hAnsiTheme="minorHAnsi" w:cstheme="minorHAnsi"/>
          <w:bCs w:val="0"/>
          <w:sz w:val="22"/>
          <w:szCs w:val="22"/>
          <w:lang w:eastAsia="en-US"/>
        </w:rPr>
        <w:t>A. PODSTAWY WYKLUCZENIA O KTÓRYCH MOWA W ART. 108 - Przesłanki obligatoryjnego wykluczenia</w:t>
      </w:r>
      <w:r w:rsidR="00452EA9" w:rsidRPr="00036F09">
        <w:rPr>
          <w:rFonts w:asciiTheme="minorHAnsi" w:eastAsia="Calibri" w:hAnsiTheme="minorHAnsi" w:cstheme="minorHAnsi"/>
          <w:bCs w:val="0"/>
          <w:sz w:val="22"/>
          <w:szCs w:val="22"/>
          <w:u w:val="none"/>
          <w:lang w:eastAsia="en-US"/>
        </w:rPr>
        <w:t xml:space="preserve"> Wykonawców z postępowania. </w:t>
      </w:r>
    </w:p>
    <w:p w14:paraId="0447C6E1" w14:textId="77777777" w:rsidR="00452EA9" w:rsidRPr="00036F09" w:rsidRDefault="00452EA9" w:rsidP="00452EA9">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1. Z postępowania o udzielenie zamówienia wyklucza się Wykonawcę: </w:t>
      </w:r>
    </w:p>
    <w:p w14:paraId="50A54AE7" w14:textId="77777777" w:rsidR="00452EA9" w:rsidRPr="00036F09" w:rsidRDefault="00452EA9" w:rsidP="00452EA9">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1) będącego osobą fizyczną, którego prawomocnie skazano za przestępstwo: </w:t>
      </w:r>
    </w:p>
    <w:p w14:paraId="70375D5A"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 xml:space="preserve">a) udziału w zorganizowanej grupie przestępczej albo związku mającym na celu popełnienie przestępstwa lub przestępstwa skarbowego, o którym mowa w art. 258 Kodeksu karnego </w:t>
      </w:r>
    </w:p>
    <w:p w14:paraId="170532F2"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 xml:space="preserve">b) handlu ludźmi, o którym mowa w art. 189a Kodeksu karnego, </w:t>
      </w:r>
    </w:p>
    <w:p w14:paraId="3D801B19"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c) o którym mowa w art. 228–230a, art. 250a Kodeksu karnego, w art. 46–48 ustawy z dnia 25 czerwca 2010 r.</w:t>
      </w:r>
    </w:p>
    <w:p w14:paraId="769C55DC"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o sporcie (Dz. U. z 2020 r. poz. 1133 oraz z 2021 r. poz. 2054</w:t>
      </w:r>
      <w:r>
        <w:rPr>
          <w:rFonts w:asciiTheme="minorHAnsi" w:hAnsiTheme="minorHAnsi" w:cstheme="minorHAnsi"/>
          <w:sz w:val="22"/>
          <w:szCs w:val="22"/>
        </w:rPr>
        <w:t xml:space="preserve"> i 2142</w:t>
      </w:r>
      <w:r w:rsidRPr="00036F09">
        <w:rPr>
          <w:rFonts w:asciiTheme="minorHAnsi" w:hAnsiTheme="minorHAnsi" w:cstheme="minorHAnsi"/>
          <w:sz w:val="22"/>
          <w:szCs w:val="22"/>
        </w:rPr>
        <w:t>) lub w art. 54 ust. 1–4 ustawy z dnia 12 maja</w:t>
      </w:r>
    </w:p>
    <w:p w14:paraId="6696D992"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2011 r. o refundacji leków, środków spożywczych specjalnego przeznaczenia żywieniowego oraz wyrobów</w:t>
      </w:r>
    </w:p>
    <w:p w14:paraId="4425B199"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medycznych (Dz. U. z 202</w:t>
      </w:r>
      <w:r>
        <w:rPr>
          <w:rFonts w:asciiTheme="minorHAnsi" w:hAnsiTheme="minorHAnsi" w:cstheme="minorHAnsi"/>
          <w:sz w:val="22"/>
          <w:szCs w:val="22"/>
        </w:rPr>
        <w:t>2</w:t>
      </w:r>
      <w:r w:rsidRPr="00036F09">
        <w:rPr>
          <w:rFonts w:asciiTheme="minorHAnsi" w:hAnsiTheme="minorHAnsi" w:cstheme="minorHAnsi"/>
          <w:sz w:val="22"/>
          <w:szCs w:val="22"/>
        </w:rPr>
        <w:t xml:space="preserve"> r. poz. </w:t>
      </w:r>
      <w:r>
        <w:rPr>
          <w:rFonts w:asciiTheme="minorHAnsi" w:hAnsiTheme="minorHAnsi" w:cstheme="minorHAnsi"/>
          <w:sz w:val="22"/>
          <w:szCs w:val="22"/>
        </w:rPr>
        <w:t>46</w:t>
      </w:r>
      <w:r w:rsidRPr="00036F09">
        <w:rPr>
          <w:rFonts w:asciiTheme="minorHAnsi" w:hAnsiTheme="minorHAnsi" w:cstheme="minorHAnsi"/>
          <w:sz w:val="22"/>
          <w:szCs w:val="22"/>
        </w:rPr>
        <w:t>3,</w:t>
      </w:r>
      <w:r>
        <w:rPr>
          <w:rFonts w:asciiTheme="minorHAnsi" w:hAnsiTheme="minorHAnsi" w:cstheme="minorHAnsi"/>
          <w:sz w:val="22"/>
          <w:szCs w:val="22"/>
        </w:rPr>
        <w:t xml:space="preserve"> 583 i 974</w:t>
      </w:r>
      <w:r w:rsidRPr="00036F09">
        <w:rPr>
          <w:rFonts w:asciiTheme="minorHAnsi" w:hAnsiTheme="minorHAnsi" w:cstheme="minorHAnsi"/>
          <w:sz w:val="22"/>
          <w:szCs w:val="22"/>
        </w:rPr>
        <w:t>),</w:t>
      </w:r>
    </w:p>
    <w:p w14:paraId="751B0236"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830C456" w14:textId="77777777" w:rsidR="00452EA9" w:rsidRPr="00036F09" w:rsidRDefault="00452EA9" w:rsidP="00452EA9">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e) o charakterze terrorystycznym, o którym mowa w art. 115 § 20 Kodeksu karnego, lub mające na celu popełnienie tego przestępstwa, </w:t>
      </w:r>
    </w:p>
    <w:p w14:paraId="71E8CE50" w14:textId="77777777" w:rsidR="00452EA9" w:rsidRPr="00036F09" w:rsidRDefault="00452EA9" w:rsidP="00452EA9">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 xml:space="preserve">f) powierzenia wykonywania pracy małoletniemu cudzoziemcowi, o którym mowa w art. 9 ust. 2 ustawy z dnia 15 czerwca 2012 r. o skutkach powierzania wykonywania pracy cudzoziemcom przebywającym wbrew przepisom na terytorium Rzeczypospolitej Polskiej (Dz. U. </w:t>
      </w:r>
      <w:r>
        <w:rPr>
          <w:rFonts w:asciiTheme="minorHAnsi" w:hAnsiTheme="minorHAnsi" w:cstheme="minorHAnsi"/>
          <w:sz w:val="22"/>
          <w:szCs w:val="22"/>
        </w:rPr>
        <w:t xml:space="preserve">2021 </w:t>
      </w:r>
      <w:r w:rsidRPr="00036F09">
        <w:rPr>
          <w:rFonts w:asciiTheme="minorHAnsi" w:hAnsiTheme="minorHAnsi" w:cstheme="minorHAnsi"/>
          <w:sz w:val="22"/>
          <w:szCs w:val="22"/>
        </w:rPr>
        <w:t xml:space="preserve">poz. </w:t>
      </w:r>
      <w:r>
        <w:rPr>
          <w:rFonts w:asciiTheme="minorHAnsi" w:hAnsiTheme="minorHAnsi" w:cstheme="minorHAnsi"/>
          <w:sz w:val="22"/>
          <w:szCs w:val="22"/>
        </w:rPr>
        <w:t>1745</w:t>
      </w:r>
      <w:r w:rsidRPr="00036F09">
        <w:rPr>
          <w:rFonts w:asciiTheme="minorHAnsi" w:hAnsiTheme="minorHAnsi" w:cstheme="minorHAnsi"/>
          <w:sz w:val="22"/>
          <w:szCs w:val="22"/>
        </w:rPr>
        <w:t xml:space="preserve">), </w:t>
      </w:r>
    </w:p>
    <w:p w14:paraId="0B3FC050" w14:textId="77777777" w:rsidR="00452EA9" w:rsidRPr="00036F09" w:rsidRDefault="00452EA9" w:rsidP="00452EA9">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7C16A3F" w14:textId="77777777" w:rsidR="00452EA9" w:rsidRPr="00036F09" w:rsidRDefault="00452EA9" w:rsidP="00452EA9">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lastRenderedPageBreak/>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4215BAAB" w14:textId="77777777" w:rsidR="00452EA9" w:rsidRPr="00036F09" w:rsidRDefault="00452EA9" w:rsidP="00452EA9">
      <w:pPr>
        <w:jc w:val="both"/>
        <w:rPr>
          <w:rFonts w:asciiTheme="minorHAnsi" w:hAnsiTheme="minorHAnsi" w:cstheme="minorHAnsi"/>
          <w:sz w:val="22"/>
          <w:szCs w:val="22"/>
        </w:rPr>
      </w:pPr>
      <w:r w:rsidRPr="00036F09">
        <w:rPr>
          <w:rFonts w:asciiTheme="minorHAnsi" w:hAnsiTheme="minorHAnsi" w:cstheme="minorHAnsi"/>
          <w:sz w:val="22"/>
          <w:szCs w:val="22"/>
        </w:rPr>
        <w:t xml:space="preserve">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roofErr w:type="spellStart"/>
      <w:r w:rsidRPr="00036F09">
        <w:rPr>
          <w:rFonts w:asciiTheme="minorHAnsi" w:hAnsiTheme="minorHAnsi" w:cstheme="minorHAnsi"/>
          <w:sz w:val="22"/>
          <w:szCs w:val="22"/>
        </w:rPr>
        <w:t>ppkt</w:t>
      </w:r>
      <w:proofErr w:type="spellEnd"/>
      <w:r w:rsidRPr="00036F09">
        <w:rPr>
          <w:rFonts w:asciiTheme="minorHAnsi" w:hAnsiTheme="minorHAnsi" w:cstheme="minorHAnsi"/>
          <w:sz w:val="22"/>
          <w:szCs w:val="22"/>
        </w:rPr>
        <w:t xml:space="preserve"> 1; </w:t>
      </w:r>
    </w:p>
    <w:p w14:paraId="56A70C69" w14:textId="77777777" w:rsidR="00452EA9" w:rsidRPr="00036F09" w:rsidRDefault="00452EA9" w:rsidP="00452EA9">
      <w:pPr>
        <w:jc w:val="both"/>
        <w:rPr>
          <w:rFonts w:asciiTheme="minorHAnsi" w:hAnsiTheme="minorHAnsi" w:cstheme="minorHAnsi"/>
          <w:sz w:val="22"/>
          <w:szCs w:val="22"/>
        </w:rPr>
      </w:pPr>
      <w:r w:rsidRPr="00036F09">
        <w:rPr>
          <w:rFonts w:asciiTheme="minorHAnsi" w:hAnsiTheme="minorHAnsi" w:cstheme="minorHAnsi"/>
          <w:sz w:val="22"/>
          <w:szCs w:val="22"/>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193ED43" w14:textId="77777777" w:rsidR="00452EA9" w:rsidRPr="00036F09" w:rsidRDefault="00452EA9" w:rsidP="00452EA9">
      <w:pPr>
        <w:jc w:val="both"/>
        <w:rPr>
          <w:rFonts w:asciiTheme="minorHAnsi" w:hAnsiTheme="minorHAnsi" w:cstheme="minorHAnsi"/>
          <w:sz w:val="22"/>
          <w:szCs w:val="22"/>
        </w:rPr>
      </w:pPr>
      <w:r w:rsidRPr="00036F09">
        <w:rPr>
          <w:rFonts w:asciiTheme="minorHAnsi" w:hAnsiTheme="minorHAnsi" w:cstheme="minorHAnsi"/>
          <w:sz w:val="22"/>
          <w:szCs w:val="22"/>
        </w:rPr>
        <w:t xml:space="preserve">4) wobec którego prawomocnie orzeczono zakaz ubiegania się o zamówienia publiczne; </w:t>
      </w:r>
    </w:p>
    <w:p w14:paraId="03020A5F" w14:textId="77777777" w:rsidR="00452EA9" w:rsidRPr="00036F09" w:rsidRDefault="00452EA9" w:rsidP="00452EA9">
      <w:pPr>
        <w:jc w:val="both"/>
        <w:rPr>
          <w:rFonts w:asciiTheme="minorHAnsi" w:hAnsiTheme="minorHAnsi" w:cstheme="minorHAnsi"/>
          <w:sz w:val="22"/>
          <w:szCs w:val="22"/>
        </w:rPr>
      </w:pPr>
      <w:r w:rsidRPr="00036F09">
        <w:rPr>
          <w:rFonts w:asciiTheme="minorHAnsi" w:hAnsiTheme="minorHAnsi" w:cstheme="minorHAnsi"/>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05488A0" w14:textId="77777777" w:rsidR="00452EA9" w:rsidRPr="00036F09" w:rsidRDefault="00452EA9" w:rsidP="00452EA9">
      <w:pPr>
        <w:jc w:val="both"/>
        <w:rPr>
          <w:rFonts w:asciiTheme="minorHAnsi" w:hAnsiTheme="minorHAnsi" w:cstheme="minorHAnsi"/>
          <w:sz w:val="22"/>
          <w:szCs w:val="22"/>
        </w:rPr>
      </w:pPr>
      <w:r w:rsidRPr="00036F09">
        <w:rPr>
          <w:rFonts w:asciiTheme="minorHAnsi" w:hAnsiTheme="minorHAnsi" w:cstheme="minorHAnsi"/>
          <w:sz w:val="22"/>
          <w:szCs w:val="22"/>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60A18C0" w14:textId="77777777" w:rsidR="00452EA9" w:rsidRPr="00036F09" w:rsidRDefault="00452EA9" w:rsidP="00452EA9">
      <w:pPr>
        <w:autoSpaceDE w:val="0"/>
        <w:autoSpaceDN w:val="0"/>
        <w:adjustRightInd w:val="0"/>
        <w:spacing w:after="1"/>
        <w:jc w:val="both"/>
        <w:rPr>
          <w:rFonts w:asciiTheme="minorHAnsi" w:hAnsiTheme="minorHAnsi" w:cstheme="minorHAnsi"/>
          <w:i/>
          <w:sz w:val="22"/>
          <w:szCs w:val="22"/>
        </w:rPr>
      </w:pPr>
      <w:r w:rsidRPr="00036F09">
        <w:rPr>
          <w:rFonts w:asciiTheme="minorHAnsi" w:hAnsiTheme="minorHAnsi" w:cstheme="minorHAnsi"/>
          <w:sz w:val="22"/>
          <w:szCs w:val="22"/>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w:t>
      </w:r>
      <w:r>
        <w:rPr>
          <w:rFonts w:asciiTheme="minorHAnsi" w:hAnsiTheme="minorHAnsi" w:cstheme="minorHAnsi"/>
          <w:sz w:val="22"/>
          <w:szCs w:val="22"/>
        </w:rPr>
        <w:t>22</w:t>
      </w:r>
      <w:r w:rsidRPr="00036F09">
        <w:rPr>
          <w:rFonts w:asciiTheme="minorHAnsi" w:hAnsiTheme="minorHAnsi" w:cstheme="minorHAnsi"/>
          <w:sz w:val="22"/>
          <w:szCs w:val="22"/>
        </w:rPr>
        <w:t xml:space="preserve"> r. poz.</w:t>
      </w:r>
      <w:r>
        <w:rPr>
          <w:rFonts w:asciiTheme="minorHAnsi" w:hAnsiTheme="minorHAnsi" w:cstheme="minorHAnsi"/>
          <w:sz w:val="22"/>
          <w:szCs w:val="22"/>
        </w:rPr>
        <w:t xml:space="preserve"> 593, 655 i 835</w:t>
      </w:r>
      <w:r w:rsidRPr="00036F09">
        <w:rPr>
          <w:rFonts w:asciiTheme="minorHAnsi" w:hAnsiTheme="minorHAnsi" w:cstheme="minorHAnsi"/>
          <w:sz w:val="22"/>
          <w:szCs w:val="22"/>
        </w:rPr>
        <w:t xml:space="preserve">).  </w:t>
      </w:r>
      <w:r w:rsidRPr="00036F09">
        <w:rPr>
          <w:rFonts w:asciiTheme="minorHAnsi" w:hAnsiTheme="minorHAnsi" w:cstheme="minorHAnsi"/>
          <w:i/>
          <w:sz w:val="22"/>
          <w:szCs w:val="22"/>
        </w:rPr>
        <w:t>– nie dotyczy przedmiotowego postępowania</w:t>
      </w:r>
    </w:p>
    <w:p w14:paraId="0C645830" w14:textId="77777777" w:rsidR="00452EA9" w:rsidRPr="00036F09" w:rsidRDefault="00452EA9" w:rsidP="00452EA9">
      <w:pPr>
        <w:jc w:val="both"/>
        <w:rPr>
          <w:rFonts w:asciiTheme="minorHAnsi" w:hAnsiTheme="minorHAnsi" w:cstheme="minorHAnsi"/>
          <w:b/>
          <w:bCs/>
          <w:color w:val="00B050"/>
          <w:sz w:val="22"/>
          <w:szCs w:val="22"/>
          <w:u w:val="single"/>
        </w:rPr>
      </w:pPr>
    </w:p>
    <w:p w14:paraId="7C8F49C4" w14:textId="77777777" w:rsidR="00366AC0" w:rsidRDefault="00366AC0" w:rsidP="00452EA9">
      <w:pPr>
        <w:pStyle w:val="Nagwek9"/>
        <w:rPr>
          <w:rFonts w:asciiTheme="minorHAnsi" w:eastAsia="Calibri" w:hAnsiTheme="minorHAnsi" w:cstheme="minorHAnsi"/>
          <w:bCs w:val="0"/>
          <w:sz w:val="22"/>
          <w:szCs w:val="22"/>
          <w:lang w:eastAsia="en-US"/>
        </w:rPr>
      </w:pPr>
    </w:p>
    <w:p w14:paraId="0097D5E0" w14:textId="27A192F3" w:rsidR="00452EA9" w:rsidRPr="00452EA9" w:rsidRDefault="00452EA9" w:rsidP="00452EA9">
      <w:pPr>
        <w:pStyle w:val="Nagwek9"/>
        <w:rPr>
          <w:rFonts w:asciiTheme="minorHAnsi" w:eastAsia="Calibri" w:hAnsiTheme="minorHAnsi" w:cstheme="minorHAnsi"/>
          <w:bCs w:val="0"/>
          <w:sz w:val="22"/>
          <w:szCs w:val="22"/>
          <w:lang w:eastAsia="en-US"/>
        </w:rPr>
      </w:pPr>
      <w:r w:rsidRPr="00452EA9">
        <w:rPr>
          <w:rFonts w:asciiTheme="minorHAnsi" w:eastAsia="Calibri" w:hAnsiTheme="minorHAnsi" w:cstheme="minorHAnsi"/>
          <w:bCs w:val="0"/>
          <w:sz w:val="22"/>
          <w:szCs w:val="22"/>
          <w:lang w:eastAsia="en-US"/>
        </w:rPr>
        <w:t>VII.  B. PODSTAWY WYKLUCZENIA O KTÓRYCH MOWA W ART. 109 UST. 1 PZP:</w:t>
      </w:r>
    </w:p>
    <w:p w14:paraId="5BF49AD6" w14:textId="77777777" w:rsidR="00452EA9" w:rsidRPr="00036F09" w:rsidRDefault="00452EA9" w:rsidP="00452EA9">
      <w:pPr>
        <w:pStyle w:val="Default"/>
        <w:jc w:val="both"/>
        <w:rPr>
          <w:rFonts w:asciiTheme="minorHAnsi" w:hAnsiTheme="minorHAnsi" w:cstheme="minorHAnsi"/>
          <w:sz w:val="22"/>
          <w:szCs w:val="22"/>
        </w:rPr>
      </w:pPr>
      <w:r w:rsidRPr="00036F09">
        <w:rPr>
          <w:rFonts w:asciiTheme="minorHAnsi" w:hAnsiTheme="minorHAnsi" w:cstheme="minorHAnsi"/>
          <w:sz w:val="22"/>
          <w:szCs w:val="22"/>
        </w:rPr>
        <w:t xml:space="preserve">1. Z postępowania o udzielenie zamówienia Zamawiający wykluczy Wykonawcę: </w:t>
      </w:r>
    </w:p>
    <w:p w14:paraId="51E4E0E1"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493F493"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naruszył obowiązki w dziedzinie ochrony środowiska, prawa socjalnego lub prawa pracy: </w:t>
      </w:r>
    </w:p>
    <w:p w14:paraId="4B1A8744" w14:textId="77777777" w:rsidR="00452EA9" w:rsidRPr="00036F09" w:rsidRDefault="00452EA9" w:rsidP="00DA6644">
      <w:pPr>
        <w:pStyle w:val="Default"/>
        <w:numPr>
          <w:ilvl w:val="1"/>
          <w:numId w:val="21"/>
        </w:numPr>
        <w:ind w:left="709"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53C409B4" w14:textId="77777777" w:rsidR="00452EA9" w:rsidRPr="00036F09" w:rsidRDefault="00452EA9" w:rsidP="00DA6644">
      <w:pPr>
        <w:pStyle w:val="Default"/>
        <w:numPr>
          <w:ilvl w:val="1"/>
          <w:numId w:val="21"/>
        </w:numPr>
        <w:ind w:left="709"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będącego osobą fizyczną prawomocnie </w:t>
      </w:r>
      <w:r w:rsidRPr="00036F09">
        <w:rPr>
          <w:rFonts w:asciiTheme="minorHAnsi" w:hAnsiTheme="minorHAnsi" w:cstheme="minorHAnsi"/>
          <w:bCs/>
          <w:sz w:val="22"/>
          <w:szCs w:val="22"/>
        </w:rPr>
        <w:t xml:space="preserve">ukaranego </w:t>
      </w:r>
      <w:r w:rsidRPr="00036F09">
        <w:rPr>
          <w:rFonts w:asciiTheme="minorHAnsi" w:hAnsiTheme="minorHAnsi" w:cstheme="minorHAnsi"/>
          <w:sz w:val="22"/>
          <w:szCs w:val="22"/>
        </w:rPr>
        <w:t xml:space="preserve">za wykroczenie przeciwko prawom pracownika lub wykroczenie przeciwko środowisku, jeżeli za jego popełnienie wymierzono karę aresztu, ograniczenia wolności lub karę grzywny, </w:t>
      </w:r>
    </w:p>
    <w:p w14:paraId="22B51B9B" w14:textId="77777777" w:rsidR="00452EA9" w:rsidRPr="00036F09" w:rsidRDefault="00452EA9" w:rsidP="00DA6644">
      <w:pPr>
        <w:pStyle w:val="Default"/>
        <w:numPr>
          <w:ilvl w:val="1"/>
          <w:numId w:val="21"/>
        </w:numPr>
        <w:ind w:left="709"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14:paraId="18F0BB4A"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lastRenderedPageBreak/>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036F09">
        <w:rPr>
          <w:rFonts w:asciiTheme="minorHAnsi" w:hAnsiTheme="minorHAnsi" w:cstheme="minorHAnsi"/>
          <w:bCs/>
          <w:sz w:val="22"/>
          <w:szCs w:val="22"/>
        </w:rPr>
        <w:t xml:space="preserve">ukarano za </w:t>
      </w:r>
      <w:r w:rsidRPr="00036F09">
        <w:rPr>
          <w:rFonts w:asciiTheme="minorHAnsi" w:hAnsiTheme="minorHAnsi" w:cstheme="minorHAnsi"/>
          <w:sz w:val="22"/>
          <w:szCs w:val="22"/>
        </w:rPr>
        <w:t xml:space="preserve">wykroczenie, o którym mowa w pkt 2 lit. a lub b; </w:t>
      </w:r>
    </w:p>
    <w:p w14:paraId="664DBF47"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FAFE5E0"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2A12AF79"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jeżeli występuje konflikt interesów w rozumieniu art. 56 ust. 2, którego nie można skutecznie wy-eliminować w inny sposób niż przez wykluczenie Wykonawcy; </w:t>
      </w:r>
    </w:p>
    <w:p w14:paraId="29E27A6B"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707F1CF5"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5786C4C9" w14:textId="77777777" w:rsidR="00452EA9" w:rsidRPr="00036F09" w:rsidRDefault="00452EA9" w:rsidP="00DA6644">
      <w:pPr>
        <w:pStyle w:val="Default"/>
        <w:numPr>
          <w:ilvl w:val="0"/>
          <w:numId w:val="21"/>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bezprawnie wpływał lub próbował wpływać na czynności Zamawiającego lub próbował pozyskać lub pozyskał informacje poufne, mogące dać mu przewagę w postępowaniu o udzielenie zamówienia; </w:t>
      </w:r>
    </w:p>
    <w:p w14:paraId="68382E81" w14:textId="77777777" w:rsidR="00452EA9" w:rsidRPr="00036F09" w:rsidRDefault="00452EA9" w:rsidP="00DA6644">
      <w:pPr>
        <w:pStyle w:val="Akapitzlist"/>
        <w:numPr>
          <w:ilvl w:val="0"/>
          <w:numId w:val="21"/>
        </w:numPr>
        <w:spacing w:after="160" w:line="259" w:lineRule="auto"/>
        <w:ind w:left="426" w:hanging="426"/>
        <w:contextualSpacing/>
        <w:jc w:val="both"/>
        <w:rPr>
          <w:rFonts w:asciiTheme="minorHAnsi" w:hAnsiTheme="minorHAnsi" w:cstheme="minorHAnsi"/>
          <w:sz w:val="22"/>
          <w:szCs w:val="22"/>
        </w:rPr>
      </w:pPr>
      <w:r w:rsidRPr="00036F09">
        <w:rPr>
          <w:rFonts w:asciiTheme="minorHAnsi" w:hAnsiTheme="minorHAnsi" w:cstheme="minorHAnsi"/>
          <w:sz w:val="22"/>
          <w:szCs w:val="22"/>
        </w:rPr>
        <w:t>który w wyniku lekkomyślności lub niedbalstwa przedstawił informacje wprowadzające w błąd, co mogło mieć istotny wpływ na decyzje podejmowane przez Zamawiającego w postępowaniu o udzielenie zamówienia.</w:t>
      </w:r>
    </w:p>
    <w:p w14:paraId="4E5D02BF"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452EA9">
        <w:rPr>
          <w:rFonts w:asciiTheme="minorHAnsi" w:eastAsia="Calibri" w:hAnsiTheme="minorHAnsi" w:cstheme="minorHAnsi"/>
          <w:b/>
          <w:sz w:val="22"/>
          <w:szCs w:val="22"/>
          <w:u w:val="single"/>
          <w:lang w:eastAsia="en-US"/>
        </w:rPr>
        <w:t xml:space="preserve">VII.  </w:t>
      </w:r>
      <w:r w:rsidRPr="00452EA9">
        <w:rPr>
          <w:rFonts w:asciiTheme="minorHAnsi" w:eastAsia="Calibri" w:hAnsiTheme="minorHAnsi" w:cstheme="minorHAnsi"/>
          <w:b/>
          <w:bCs/>
          <w:sz w:val="22"/>
          <w:szCs w:val="22"/>
          <w:u w:val="single"/>
          <w:lang w:eastAsia="en-US"/>
        </w:rPr>
        <w:t>C.</w:t>
      </w:r>
      <w:r w:rsidRPr="00452EA9">
        <w:rPr>
          <w:rFonts w:asciiTheme="minorHAnsi" w:eastAsia="Calibri" w:hAnsiTheme="minorHAnsi" w:cstheme="minorHAnsi"/>
          <w:bCs/>
          <w:sz w:val="22"/>
          <w:szCs w:val="22"/>
          <w:u w:val="single"/>
          <w:lang w:eastAsia="en-US"/>
        </w:rPr>
        <w:t xml:space="preserve"> </w:t>
      </w:r>
      <w:r w:rsidRPr="00452EA9">
        <w:rPr>
          <w:rFonts w:asciiTheme="minorHAnsi" w:hAnsiTheme="minorHAnsi" w:cstheme="minorHAnsi"/>
          <w:b/>
          <w:sz w:val="22"/>
          <w:szCs w:val="22"/>
          <w:u w:val="single"/>
        </w:rPr>
        <w:t>PODSTAWY WYKLUCZENIA O KTÓRYCH MOWA W ART.7 UST. 1</w:t>
      </w:r>
      <w:r w:rsidRPr="00036F09">
        <w:rPr>
          <w:rFonts w:asciiTheme="minorHAnsi" w:hAnsiTheme="minorHAnsi" w:cstheme="minorHAnsi"/>
          <w:sz w:val="22"/>
          <w:szCs w:val="22"/>
        </w:rPr>
        <w:t xml:space="preserve"> ustawy o szczególnych rozwiązaniach w zakresie przeciwdziałaniu wspierania agresji na Ukrainę oraz służących ochronie bezpieczeństwa narodowego (Dz.U. 2022 poz. 835, dalej: specustawa)</w:t>
      </w:r>
    </w:p>
    <w:p w14:paraId="613F4B33"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Z postępowania o udzielenie zamówienia Zamawiający wykluczy Wykonawcę:</w:t>
      </w:r>
    </w:p>
    <w:p w14:paraId="5434E05B"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1) wymienionego w wykazach określonych w rozporządzeniu 765/2006 i rozporządzeniu 269/2014 albo wpisanego na listę na podstawie decyzji w sprawie wpisu na listę rozstrzygającej o zastosowaniu środka, o którym mowa w art. 1 pkt 3 specustawy;</w:t>
      </w:r>
    </w:p>
    <w:p w14:paraId="0B8FF46E"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2CA0CC9F"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 xml:space="preserve">3) którego jednostką dominującą w rozumieniu art. 3 ust. 1 pkt 37 ustawy z dnia 29 września 1994 r. </w:t>
      </w:r>
    </w:p>
    <w:p w14:paraId="2FD6AD21"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 xml:space="preserve">o rachunkowości (Dz. U. z 2021 r. poz. 217, 2105 i 2106) jest podmiot wymieniony w wykazach określonych </w:t>
      </w:r>
    </w:p>
    <w:p w14:paraId="59BC9BC2"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3B05A56" w14:textId="77777777" w:rsidR="00452EA9" w:rsidRPr="00036F09" w:rsidRDefault="00452EA9" w:rsidP="00452EA9">
      <w:pPr>
        <w:spacing w:after="160" w:line="259" w:lineRule="auto"/>
        <w:contextualSpacing/>
        <w:jc w:val="both"/>
        <w:rPr>
          <w:rFonts w:asciiTheme="minorHAnsi" w:hAnsiTheme="minorHAnsi" w:cstheme="minorHAnsi"/>
          <w:sz w:val="22"/>
          <w:szCs w:val="22"/>
        </w:rPr>
      </w:pPr>
    </w:p>
    <w:p w14:paraId="0F866E8F"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b/>
          <w:sz w:val="22"/>
          <w:szCs w:val="22"/>
        </w:rPr>
        <w:t>PODSTAWY WYKLUCZENIA O KTÓRYCH MOWA W ART. 5k</w:t>
      </w:r>
      <w:r w:rsidRPr="00036F09">
        <w:rPr>
          <w:rFonts w:asciiTheme="minorHAnsi" w:hAnsiTheme="minorHAnsi" w:cstheme="minorHAnsi"/>
          <w:sz w:val="22"/>
          <w:szCs w:val="22"/>
        </w:rPr>
        <w:t xml:space="preserve"> rozporządzenia 833/2014 z dnia 31 lipca 2014 r. dotyczącego środków ograniczających w związku z działaniami Rosji destabilizującymi sytuację na Ukrainie (Dz. Urz. UE nr L 229 z 31.7.2014, str. 1) w brzmieniu nadanym rozporządzeniem 2022/576</w:t>
      </w:r>
    </w:p>
    <w:p w14:paraId="334C2B35"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lastRenderedPageBreak/>
        <w:t>Z postępowania o udzielenie zamówienia Zamawiający wykluczy Wykonawcę:</w:t>
      </w:r>
    </w:p>
    <w:p w14:paraId="0C226022"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1) będącego obywatelem rosyjskim lub osobą fizyczną lub prawną, podmiotem lub organem z siedzibą w Rosji;</w:t>
      </w:r>
    </w:p>
    <w:p w14:paraId="1DCE9D98"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2) będącego osobą prawną, podmiotem lub organem, do których prawa własności bezpośrednio lub pośrednio w ponad 50 % należą do podmiotu, o którym mowa w pkt 1;</w:t>
      </w:r>
    </w:p>
    <w:p w14:paraId="1A808E43"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c) będącego osobą fizyczną lub prawną, podmiotem lub organem działającym w imieniu lub pod kierunkiem podmiotu, o którym mowa w pkt 1 lub 2,</w:t>
      </w:r>
    </w:p>
    <w:p w14:paraId="50DE631A"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w tym podwykonawców, dostawców lub podmiotów, na których zdolności polega się w rozumieniu dyrektyw w sprawie zamówień publicznych, w przypadku gdy przypada na nich ponad 10 % wartości zamówienia.</w:t>
      </w:r>
    </w:p>
    <w:p w14:paraId="7E8CB036" w14:textId="77777777" w:rsidR="00452EA9" w:rsidRPr="00036F09" w:rsidRDefault="00452EA9" w:rsidP="00452EA9">
      <w:pPr>
        <w:spacing w:after="160" w:line="259" w:lineRule="auto"/>
        <w:contextualSpacing/>
        <w:jc w:val="both"/>
        <w:rPr>
          <w:rFonts w:asciiTheme="minorHAnsi" w:eastAsia="Times New Roman" w:hAnsiTheme="minorHAnsi" w:cstheme="minorHAnsi"/>
          <w:sz w:val="22"/>
          <w:szCs w:val="22"/>
        </w:rPr>
      </w:pPr>
    </w:p>
    <w:p w14:paraId="76510AAA" w14:textId="77777777" w:rsidR="00452EA9" w:rsidRPr="00036F09" w:rsidRDefault="00452EA9" w:rsidP="00452EA9">
      <w:pPr>
        <w:spacing w:after="160" w:line="259" w:lineRule="auto"/>
        <w:contextualSpacing/>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Zamawi</w:t>
      </w:r>
      <w:r>
        <w:rPr>
          <w:rFonts w:asciiTheme="minorHAnsi" w:eastAsia="Times New Roman" w:hAnsiTheme="minorHAnsi" w:cstheme="minorHAnsi"/>
          <w:sz w:val="22"/>
          <w:szCs w:val="22"/>
        </w:rPr>
        <w:t>a</w:t>
      </w:r>
      <w:r w:rsidRPr="00036F09">
        <w:rPr>
          <w:rFonts w:asciiTheme="minorHAnsi" w:eastAsia="Times New Roman" w:hAnsiTheme="minorHAnsi" w:cstheme="minorHAnsi"/>
          <w:sz w:val="22"/>
          <w:szCs w:val="22"/>
        </w:rPr>
        <w:t>jący będzie  weryfikował przesłankę wykluczenia, o której mowa w pkt. VII.  C. SWZ na podstawie:</w:t>
      </w:r>
    </w:p>
    <w:p w14:paraId="1E131020" w14:textId="77777777" w:rsidR="00452EA9" w:rsidRPr="00036F09" w:rsidRDefault="00452EA9" w:rsidP="00DA6644">
      <w:pPr>
        <w:pStyle w:val="Akapitzlist"/>
        <w:numPr>
          <w:ilvl w:val="0"/>
          <w:numId w:val="22"/>
        </w:numPr>
        <w:spacing w:after="160" w:line="259" w:lineRule="auto"/>
        <w:contextualSpacing/>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Wykazów okreś</w:t>
      </w:r>
      <w:r>
        <w:rPr>
          <w:rFonts w:asciiTheme="minorHAnsi" w:eastAsia="Times New Roman" w:hAnsiTheme="minorHAnsi" w:cstheme="minorHAnsi"/>
          <w:sz w:val="22"/>
          <w:szCs w:val="22"/>
        </w:rPr>
        <w:t>l</w:t>
      </w:r>
      <w:r w:rsidRPr="00036F09">
        <w:rPr>
          <w:rFonts w:asciiTheme="minorHAnsi" w:eastAsia="Times New Roman" w:hAnsiTheme="minorHAnsi" w:cstheme="minorHAnsi"/>
          <w:sz w:val="22"/>
          <w:szCs w:val="22"/>
        </w:rPr>
        <w:t>onych  w rozporządzeniu 765/2006 i rozporządzeniu 269/2014;</w:t>
      </w:r>
    </w:p>
    <w:p w14:paraId="5C5E528C" w14:textId="77777777" w:rsidR="00452EA9" w:rsidRPr="00036F09" w:rsidRDefault="00452EA9" w:rsidP="00DA6644">
      <w:pPr>
        <w:pStyle w:val="Akapitzlist"/>
        <w:numPr>
          <w:ilvl w:val="0"/>
          <w:numId w:val="22"/>
        </w:numPr>
        <w:spacing w:after="160" w:line="259" w:lineRule="auto"/>
        <w:contextualSpacing/>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Listy osób i podmiotów objętych sankcjami – utworzonej przez Ministra właściwego do spraw wewnętrznych.</w:t>
      </w:r>
    </w:p>
    <w:p w14:paraId="2991A42B"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eastAsia="Times New Roman" w:hAnsiTheme="minorHAnsi" w:cstheme="minorHAnsi"/>
          <w:sz w:val="22"/>
          <w:szCs w:val="22"/>
        </w:rPr>
        <w:t xml:space="preserve">2.W przypadkach, o których mowa w art. 109 ust. 1 pkt 1-5 lub 7 ustawy </w:t>
      </w:r>
      <w:proofErr w:type="spellStart"/>
      <w:r w:rsidRPr="00036F09">
        <w:rPr>
          <w:rFonts w:asciiTheme="minorHAnsi" w:eastAsia="Times New Roman" w:hAnsiTheme="minorHAnsi" w:cstheme="minorHAnsi"/>
          <w:sz w:val="22"/>
          <w:szCs w:val="22"/>
        </w:rPr>
        <w:t>Pzp</w:t>
      </w:r>
      <w:proofErr w:type="spellEnd"/>
      <w:r w:rsidRPr="00036F09">
        <w:rPr>
          <w:rFonts w:asciiTheme="minorHAnsi" w:eastAsia="Times New Roman" w:hAnsiTheme="minorHAnsi" w:cstheme="minorHAnsi"/>
          <w:sz w:val="22"/>
          <w:szCs w:val="22"/>
        </w:rPr>
        <w:t>,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ust. 1 pkt 4, jest wystarczająca do wykonania zamówienia.</w:t>
      </w:r>
    </w:p>
    <w:p w14:paraId="5353E142" w14:textId="77777777" w:rsidR="00452EA9" w:rsidRPr="00036F09" w:rsidRDefault="00452EA9" w:rsidP="00452EA9">
      <w:pPr>
        <w:spacing w:after="160" w:line="259" w:lineRule="auto"/>
        <w:contextualSpacing/>
        <w:jc w:val="both"/>
        <w:rPr>
          <w:rFonts w:asciiTheme="minorHAnsi" w:eastAsia="Times New Roman" w:hAnsiTheme="minorHAnsi" w:cstheme="minorHAnsi"/>
          <w:b/>
          <w:sz w:val="22"/>
          <w:szCs w:val="22"/>
        </w:rPr>
      </w:pPr>
    </w:p>
    <w:p w14:paraId="53F5806F" w14:textId="77777777" w:rsidR="00452EA9" w:rsidRPr="00036F09" w:rsidRDefault="00452EA9" w:rsidP="00452EA9">
      <w:pPr>
        <w:spacing w:after="160" w:line="259" w:lineRule="auto"/>
        <w:contextualSpacing/>
        <w:jc w:val="both"/>
        <w:rPr>
          <w:rFonts w:asciiTheme="minorHAnsi" w:hAnsiTheme="minorHAnsi" w:cstheme="minorHAnsi"/>
          <w:sz w:val="22"/>
          <w:szCs w:val="22"/>
        </w:rPr>
      </w:pPr>
      <w:r w:rsidRPr="00036F09">
        <w:rPr>
          <w:rFonts w:asciiTheme="minorHAnsi" w:eastAsia="Times New Roman" w:hAnsiTheme="minorHAnsi" w:cstheme="minorHAnsi"/>
          <w:b/>
          <w:sz w:val="22"/>
          <w:szCs w:val="22"/>
        </w:rPr>
        <w:t xml:space="preserve">3.Uwaga: zgodnie z art. 110 ust. 2 </w:t>
      </w:r>
      <w:proofErr w:type="spellStart"/>
      <w:r w:rsidRPr="00036F09">
        <w:rPr>
          <w:rFonts w:asciiTheme="minorHAnsi" w:eastAsia="Times New Roman" w:hAnsiTheme="minorHAnsi" w:cstheme="minorHAnsi"/>
          <w:b/>
          <w:sz w:val="22"/>
          <w:szCs w:val="22"/>
        </w:rPr>
        <w:t>Pzp</w:t>
      </w:r>
      <w:proofErr w:type="spellEnd"/>
      <w:r w:rsidRPr="00036F09">
        <w:rPr>
          <w:rFonts w:asciiTheme="minorHAnsi" w:eastAsia="Times New Roman" w:hAnsiTheme="minorHAnsi" w:cstheme="minorHAnsi"/>
          <w:b/>
          <w:sz w:val="22"/>
          <w:szCs w:val="22"/>
        </w:rPr>
        <w:t xml:space="preserve"> Wykonawca nie podlega wykluczeniu w okolicznościach określonych w art. 108 ust. 1 pkt 1, 2 i 5 lub art. 109 ust. 1 pkt 2-5 i 7-10 </w:t>
      </w:r>
      <w:proofErr w:type="spellStart"/>
      <w:r w:rsidRPr="00036F09">
        <w:rPr>
          <w:rFonts w:asciiTheme="minorHAnsi" w:eastAsia="Times New Roman" w:hAnsiTheme="minorHAnsi" w:cstheme="minorHAnsi"/>
          <w:b/>
          <w:sz w:val="22"/>
          <w:szCs w:val="22"/>
        </w:rPr>
        <w:t>Pzp</w:t>
      </w:r>
      <w:proofErr w:type="spellEnd"/>
      <w:r w:rsidRPr="00036F09">
        <w:rPr>
          <w:rFonts w:asciiTheme="minorHAnsi" w:eastAsia="Times New Roman" w:hAnsiTheme="minorHAnsi" w:cstheme="minorHAnsi"/>
          <w:b/>
          <w:sz w:val="22"/>
          <w:szCs w:val="22"/>
        </w:rPr>
        <w:t>, jeżeli udowodni Zamawiającemu, że spełnił łącznie następujące przesłanki:</w:t>
      </w:r>
    </w:p>
    <w:p w14:paraId="0C4D0BE7" w14:textId="77777777" w:rsidR="00452EA9" w:rsidRPr="00036F09" w:rsidRDefault="00452EA9" w:rsidP="00DA6644">
      <w:pPr>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naprawił lub zobowiązał się do naprawienia szkody wyrządzonej przestępstwem, wykroczeniem lub swoim nieprawidłowym postępowaniem, w tym poprzez zadośćuczynienie pieniężne; </w:t>
      </w:r>
    </w:p>
    <w:p w14:paraId="02CE4DC6" w14:textId="77777777" w:rsidR="00452EA9" w:rsidRPr="00036F09" w:rsidRDefault="00452EA9" w:rsidP="00DA6644">
      <w:pPr>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F8A68E4" w14:textId="77777777" w:rsidR="00452EA9" w:rsidRPr="00036F09" w:rsidRDefault="00452EA9" w:rsidP="00DA6644">
      <w:pPr>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podjął konkretne środki techniczne, organizacyjne i kadrowe, odpowiednie dla zapobiegania dalszym przestępstwom, wykroczeniom lub nieprawidłowemu postępowaniu, w szczególności: </w:t>
      </w:r>
    </w:p>
    <w:p w14:paraId="3BE6C301" w14:textId="77777777" w:rsidR="00452EA9" w:rsidRPr="00036F09" w:rsidRDefault="00452EA9" w:rsidP="00DA6644">
      <w:pPr>
        <w:pStyle w:val="Akapitzlist"/>
        <w:numPr>
          <w:ilvl w:val="0"/>
          <w:numId w:val="13"/>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zerwał wszelkie powiązania z osobami lub podmiotami odpowiedzialnymi za nieprawidłowe postępowanie Wykonawcy, </w:t>
      </w:r>
    </w:p>
    <w:p w14:paraId="1ED3D57B" w14:textId="77777777" w:rsidR="00452EA9" w:rsidRPr="00036F09" w:rsidRDefault="00452EA9" w:rsidP="00DA6644">
      <w:pPr>
        <w:pStyle w:val="Akapitzlist"/>
        <w:numPr>
          <w:ilvl w:val="0"/>
          <w:numId w:val="13"/>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zreorganizował personel, </w:t>
      </w:r>
    </w:p>
    <w:p w14:paraId="3FB19A8A" w14:textId="77777777" w:rsidR="00452EA9" w:rsidRPr="00036F09" w:rsidRDefault="00452EA9" w:rsidP="00DA6644">
      <w:pPr>
        <w:pStyle w:val="Akapitzlist"/>
        <w:numPr>
          <w:ilvl w:val="0"/>
          <w:numId w:val="13"/>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wdrożył system sprawozdawczości i kontroli, </w:t>
      </w:r>
    </w:p>
    <w:p w14:paraId="1B826538" w14:textId="77777777" w:rsidR="00452EA9" w:rsidRPr="00036F09" w:rsidRDefault="00452EA9" w:rsidP="00DA6644">
      <w:pPr>
        <w:pStyle w:val="Akapitzlist"/>
        <w:numPr>
          <w:ilvl w:val="0"/>
          <w:numId w:val="13"/>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utworzył struktury audytu wewnętrznego do monitorowania przestrzegania przepisów, wewnętrznych regulacji lub standardów, </w:t>
      </w:r>
    </w:p>
    <w:p w14:paraId="7471DAF3" w14:textId="77777777" w:rsidR="00452EA9" w:rsidRPr="00036F09" w:rsidRDefault="00452EA9" w:rsidP="00DA6644">
      <w:pPr>
        <w:pStyle w:val="Akapitzlist"/>
        <w:numPr>
          <w:ilvl w:val="0"/>
          <w:numId w:val="13"/>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wprowadził wewnętrzne regulacje dotyczące odpowiedzialności i odszkodowań za nieprzestrzeganie przepisów, wewnętrznych regulacji lub standardów.</w:t>
      </w:r>
    </w:p>
    <w:p w14:paraId="4EE992AA" w14:textId="77777777" w:rsidR="00452EA9" w:rsidRPr="00036F09" w:rsidRDefault="00452EA9" w:rsidP="00DA6644">
      <w:pPr>
        <w:pStyle w:val="Akapitzlist"/>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71AC5D4B" w14:textId="77777777" w:rsidR="00452EA9" w:rsidRPr="00036F09" w:rsidRDefault="00452EA9" w:rsidP="00DA6644">
      <w:pPr>
        <w:pStyle w:val="Akapitzlist"/>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hAnsiTheme="minorHAnsi" w:cstheme="minorHAnsi"/>
          <w:sz w:val="22"/>
          <w:szCs w:val="22"/>
        </w:rPr>
        <w:t xml:space="preserve">Wykonawca może zostać wykluczony przez Zamawiającego na każdym etapie postępowania o udzielenie zamówienia </w:t>
      </w:r>
    </w:p>
    <w:p w14:paraId="7C8408C5" w14:textId="77777777" w:rsidR="00452EA9" w:rsidRPr="00036F09" w:rsidRDefault="00452EA9" w:rsidP="00DA6644">
      <w:pPr>
        <w:pStyle w:val="Akapitzlist"/>
        <w:numPr>
          <w:ilvl w:val="1"/>
          <w:numId w:val="20"/>
        </w:numPr>
        <w:spacing w:line="276" w:lineRule="auto"/>
        <w:ind w:left="567" w:hanging="283"/>
        <w:jc w:val="both"/>
        <w:rPr>
          <w:rFonts w:asciiTheme="minorHAnsi" w:eastAsia="Times New Roman" w:hAnsiTheme="minorHAnsi" w:cstheme="minorHAnsi"/>
          <w:sz w:val="22"/>
          <w:szCs w:val="22"/>
        </w:rPr>
      </w:pPr>
      <w:r w:rsidRPr="00036F09">
        <w:rPr>
          <w:rFonts w:asciiTheme="minorHAnsi" w:hAnsiTheme="minorHAnsi" w:cstheme="minorHAnsi"/>
          <w:bCs/>
          <w:sz w:val="22"/>
          <w:szCs w:val="22"/>
        </w:rPr>
        <w:t xml:space="preserve">Wykluczenie Wykonawcy następuje zgodnie z art. 111 ustawy </w:t>
      </w:r>
      <w:proofErr w:type="spellStart"/>
      <w:r w:rsidRPr="00036F09">
        <w:rPr>
          <w:rFonts w:asciiTheme="minorHAnsi" w:hAnsiTheme="minorHAnsi" w:cstheme="minorHAnsi"/>
          <w:bCs/>
          <w:sz w:val="22"/>
          <w:szCs w:val="22"/>
        </w:rPr>
        <w:t>Pzp</w:t>
      </w:r>
      <w:proofErr w:type="spellEnd"/>
      <w:r w:rsidRPr="00036F09">
        <w:rPr>
          <w:rFonts w:asciiTheme="minorHAnsi" w:hAnsiTheme="minorHAnsi" w:cstheme="minorHAnsi"/>
          <w:bCs/>
          <w:sz w:val="22"/>
          <w:szCs w:val="22"/>
        </w:rPr>
        <w:t xml:space="preserve">. </w:t>
      </w:r>
    </w:p>
    <w:p w14:paraId="70515796" w14:textId="77777777" w:rsidR="00452EA9" w:rsidRPr="00036F09" w:rsidRDefault="00452EA9" w:rsidP="00452EA9">
      <w:pPr>
        <w:tabs>
          <w:tab w:val="left" w:pos="2127"/>
        </w:tabs>
        <w:spacing w:line="360"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4.Z</w:t>
      </w:r>
      <w:r>
        <w:rPr>
          <w:rFonts w:asciiTheme="minorHAnsi" w:eastAsia="Times New Roman" w:hAnsiTheme="minorHAnsi" w:cstheme="minorHAnsi"/>
          <w:sz w:val="22"/>
          <w:szCs w:val="22"/>
        </w:rPr>
        <w:t>amawia</w:t>
      </w:r>
      <w:r w:rsidRPr="00036F09">
        <w:rPr>
          <w:rFonts w:asciiTheme="minorHAnsi" w:eastAsia="Times New Roman" w:hAnsiTheme="minorHAnsi" w:cstheme="minorHAnsi"/>
          <w:sz w:val="22"/>
          <w:szCs w:val="22"/>
        </w:rPr>
        <w:t xml:space="preserve">jący ocenia, czy podjęte przez Wykonawcę czynności, o których mowa w art. 110 ust. 2, są wystarczające do wykazania jego rzetelności, uwzględniając wagę i szczególne okoliczności czynu Wykonawcy. </w:t>
      </w:r>
      <w:r w:rsidRPr="00036F09">
        <w:rPr>
          <w:rFonts w:asciiTheme="minorHAnsi" w:eastAsia="Times New Roman" w:hAnsiTheme="minorHAnsi" w:cstheme="minorHAnsi"/>
          <w:sz w:val="22"/>
          <w:szCs w:val="22"/>
        </w:rPr>
        <w:lastRenderedPageBreak/>
        <w:t>Jeżeli podjęte przez Wykonawcę czynności, o których mowa w art. 110 ust. 2, nie są wystarczające do wykazania jego rzetelności, Zamawiający wyklucza Wykonawcę.</w:t>
      </w:r>
    </w:p>
    <w:p w14:paraId="7B9A1697" w14:textId="77777777" w:rsidR="00452EA9" w:rsidRPr="00036F09" w:rsidRDefault="00452EA9" w:rsidP="00452EA9">
      <w:pPr>
        <w:spacing w:line="360" w:lineRule="auto"/>
        <w:jc w:val="both"/>
        <w:rPr>
          <w:rFonts w:asciiTheme="minorHAnsi" w:hAnsiTheme="minorHAnsi" w:cstheme="minorHAnsi"/>
          <w:bCs/>
          <w:sz w:val="22"/>
          <w:szCs w:val="22"/>
        </w:rPr>
      </w:pPr>
      <w:r w:rsidRPr="00036F09">
        <w:rPr>
          <w:rFonts w:asciiTheme="minorHAnsi" w:hAnsiTheme="minorHAnsi" w:cstheme="minorHAnsi"/>
          <w:b/>
          <w:bCs/>
          <w:sz w:val="22"/>
          <w:szCs w:val="22"/>
        </w:rPr>
        <w:t xml:space="preserve">5.  </w:t>
      </w:r>
      <w:r w:rsidRPr="00036F09">
        <w:rPr>
          <w:rFonts w:asciiTheme="minorHAnsi" w:hAnsiTheme="minorHAnsi" w:cstheme="minorHAnsi"/>
          <w:bCs/>
          <w:sz w:val="22"/>
          <w:szCs w:val="22"/>
        </w:rPr>
        <w:t xml:space="preserve">Wykluczenie Wykonawcy następuje zgodnie z art. 111 ustawy </w:t>
      </w:r>
      <w:proofErr w:type="spellStart"/>
      <w:r w:rsidRPr="00036F09">
        <w:rPr>
          <w:rFonts w:asciiTheme="minorHAnsi" w:hAnsiTheme="minorHAnsi" w:cstheme="minorHAnsi"/>
          <w:bCs/>
          <w:sz w:val="22"/>
          <w:szCs w:val="22"/>
        </w:rPr>
        <w:t>Pzp</w:t>
      </w:r>
      <w:proofErr w:type="spellEnd"/>
      <w:r w:rsidRPr="00036F09">
        <w:rPr>
          <w:rFonts w:asciiTheme="minorHAnsi" w:hAnsiTheme="minorHAnsi" w:cstheme="minorHAnsi"/>
          <w:bCs/>
          <w:sz w:val="22"/>
          <w:szCs w:val="22"/>
        </w:rPr>
        <w:t>.</w:t>
      </w:r>
    </w:p>
    <w:p w14:paraId="61619DDB" w14:textId="77777777" w:rsidR="00452EA9" w:rsidRPr="00036F09" w:rsidRDefault="00452EA9" w:rsidP="00452EA9">
      <w:pPr>
        <w:spacing w:line="360" w:lineRule="auto"/>
        <w:jc w:val="both"/>
        <w:rPr>
          <w:rFonts w:asciiTheme="minorHAnsi" w:hAnsiTheme="minorHAnsi" w:cstheme="minorHAnsi"/>
          <w:bCs/>
          <w:sz w:val="22"/>
          <w:szCs w:val="22"/>
        </w:rPr>
      </w:pPr>
      <w:r w:rsidRPr="00036F09">
        <w:rPr>
          <w:rFonts w:asciiTheme="minorHAnsi" w:hAnsiTheme="minorHAnsi" w:cstheme="minorHAnsi"/>
          <w:bCs/>
          <w:sz w:val="22"/>
          <w:szCs w:val="22"/>
        </w:rPr>
        <w:t>6. Wykonawca może zostać wykluczony przez Zamawiającego na każdym etapie postępowania o udzielenie zamówienia</w:t>
      </w:r>
    </w:p>
    <w:p w14:paraId="78F1D643" w14:textId="77777777" w:rsidR="00452EA9" w:rsidRDefault="00452EA9" w:rsidP="00452EA9">
      <w:pPr>
        <w:tabs>
          <w:tab w:val="left" w:pos="1276"/>
        </w:tabs>
        <w:spacing w:after="120" w:line="312" w:lineRule="auto"/>
        <w:jc w:val="both"/>
        <w:rPr>
          <w:rFonts w:asciiTheme="minorHAnsi" w:hAnsiTheme="minorHAnsi" w:cstheme="minorHAnsi"/>
          <w:sz w:val="22"/>
          <w:szCs w:val="22"/>
        </w:rPr>
      </w:pPr>
      <w:r w:rsidRPr="00036F09">
        <w:rPr>
          <w:rFonts w:asciiTheme="minorHAnsi" w:hAnsiTheme="minorHAnsi" w:cstheme="minorHAnsi"/>
          <w:sz w:val="22"/>
          <w:szCs w:val="22"/>
        </w:rPr>
        <w:t>Jeżeli Zamawiający przewiduje wykluczenie Wykonawcy na podstawie ust. 1, wskazuje podstawy wykluczenia w ogłoszeniu o zamówieniu lub dokumentach zamówienia.</w:t>
      </w:r>
    </w:p>
    <w:p w14:paraId="70B5C445" w14:textId="77777777" w:rsidR="00452EA9" w:rsidRPr="00452EA9" w:rsidRDefault="00452EA9" w:rsidP="00452EA9">
      <w:pPr>
        <w:pStyle w:val="Nagwek9"/>
        <w:rPr>
          <w:rFonts w:asciiTheme="minorHAnsi" w:eastAsia="Calibri" w:hAnsiTheme="minorHAnsi" w:cstheme="minorHAnsi"/>
          <w:bCs w:val="0"/>
          <w:sz w:val="22"/>
          <w:szCs w:val="22"/>
          <w:lang w:eastAsia="en-US"/>
        </w:rPr>
      </w:pPr>
      <w:r w:rsidRPr="00452EA9">
        <w:rPr>
          <w:rFonts w:asciiTheme="minorHAnsi" w:eastAsia="Calibri" w:hAnsiTheme="minorHAnsi" w:cstheme="minorHAnsi"/>
          <w:bCs w:val="0"/>
          <w:sz w:val="22"/>
          <w:szCs w:val="22"/>
          <w:lang w:eastAsia="en-US"/>
        </w:rPr>
        <w:t>VIII.</w:t>
      </w:r>
      <w:r w:rsidRPr="00452EA9">
        <w:rPr>
          <w:rFonts w:asciiTheme="minorHAnsi" w:eastAsia="Calibri" w:hAnsiTheme="minorHAnsi" w:cstheme="minorHAnsi"/>
          <w:bCs w:val="0"/>
          <w:sz w:val="22"/>
          <w:szCs w:val="22"/>
          <w:lang w:eastAsia="en-US"/>
        </w:rPr>
        <w:tab/>
        <w:t>INFORMACJA O WARUNKACH UDZIAŁU W POSTĘPOWANIU</w:t>
      </w:r>
    </w:p>
    <w:p w14:paraId="083775B1"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1. Warunki udziału w postępowaniu mogą dotyczyć:</w:t>
      </w:r>
    </w:p>
    <w:p w14:paraId="52AACD0F"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1) zdolności do występowania w obrocie gospodarczym;</w:t>
      </w:r>
    </w:p>
    <w:p w14:paraId="7D899668"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2) uprawnień do prowadzenia określonej działalności gospodarczej lub zawodowej, o ile wynika to</w:t>
      </w:r>
    </w:p>
    <w:p w14:paraId="225C0B72"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z odrębnych przepisów;</w:t>
      </w:r>
    </w:p>
    <w:p w14:paraId="402FCB09"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3) sytuacji ekonomicznej lub finansowej;</w:t>
      </w:r>
    </w:p>
    <w:p w14:paraId="048D0212"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4) zdolności technicznej lub zawodowej.</w:t>
      </w:r>
    </w:p>
    <w:p w14:paraId="3095324C" w14:textId="77777777" w:rsidR="00452EA9" w:rsidRPr="00036F09" w:rsidRDefault="00452EA9" w:rsidP="00452EA9">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 xml:space="preserve">1.1.Zamawiający nie określa szczegółowych warunków udziału w przedmiotowym postępowaniu. </w:t>
      </w:r>
    </w:p>
    <w:p w14:paraId="66B76B91"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25A69157"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02226D28"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7DC253FF"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5. Zobowiązanie podmiotu udostępniającego zasoby, o którym mowa w ust. 4, potwierdza, że stosunek łączący wykonawcę z podmiotami udostępniającymi zasoby gwarantuje rzeczywisty dostęp do tych zasobów oraz określa w szczególności: </w:t>
      </w:r>
    </w:p>
    <w:p w14:paraId="231D4DE2"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1) zakres dostępnych Wykonawcy zasobów podmiotu udostępniającego zasoby; </w:t>
      </w:r>
    </w:p>
    <w:p w14:paraId="3641A567"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2) sposób i okres udostępnienia Wykonawcy i wykorzystania przez niego zasobów podmiotu udostępniającego te zasoby przy wykonywaniu zamówienia; </w:t>
      </w:r>
    </w:p>
    <w:p w14:paraId="0F733324"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17DB3EF"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6.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oraz, jeżeli to dotyczy, kryteriów selekcji, a także bada, czy nie zachodzą wobec tego podmiotu podstawy wykluczenia, które zostały przewidziane względem Wykonawcy. </w:t>
      </w:r>
    </w:p>
    <w:p w14:paraId="5E6CB914" w14:textId="77777777" w:rsidR="00452EA9" w:rsidRPr="00036F09" w:rsidRDefault="00452EA9" w:rsidP="00452EA9">
      <w:pPr>
        <w:autoSpaceDE w:val="0"/>
        <w:autoSpaceDN w:val="0"/>
        <w:adjustRightInd w:val="0"/>
        <w:spacing w:line="276" w:lineRule="auto"/>
        <w:jc w:val="both"/>
        <w:rPr>
          <w:rFonts w:asciiTheme="minorHAnsi" w:eastAsia="Univers-PL" w:hAnsiTheme="minorHAnsi" w:cstheme="minorHAnsi"/>
          <w:b/>
          <w:bCs/>
          <w:color w:val="FF0000"/>
          <w:sz w:val="22"/>
          <w:szCs w:val="22"/>
        </w:rPr>
      </w:pPr>
      <w:r w:rsidRPr="00036F09">
        <w:rPr>
          <w:rFonts w:asciiTheme="minorHAnsi" w:eastAsia="Univers-PL" w:hAnsiTheme="minorHAnsi" w:cstheme="minorHAnsi"/>
          <w:b/>
          <w:bCs/>
          <w:sz w:val="22"/>
          <w:szCs w:val="22"/>
        </w:rPr>
        <w:lastRenderedPageBreak/>
        <w:t xml:space="preserve">Zamawiający żąda od Wykonawcy, który polega na zdolnościach lub sytuacji innych podmiotów na zasadach określonych w art. 118 ustawy </w:t>
      </w:r>
      <w:proofErr w:type="spellStart"/>
      <w:r w:rsidRPr="00036F09">
        <w:rPr>
          <w:rFonts w:asciiTheme="minorHAnsi" w:eastAsia="Univers-PL" w:hAnsiTheme="minorHAnsi" w:cstheme="minorHAnsi"/>
          <w:b/>
          <w:bCs/>
          <w:sz w:val="22"/>
          <w:szCs w:val="22"/>
        </w:rPr>
        <w:t>pzp</w:t>
      </w:r>
      <w:proofErr w:type="spellEnd"/>
      <w:r w:rsidRPr="00036F09">
        <w:rPr>
          <w:rFonts w:asciiTheme="minorHAnsi" w:eastAsia="Univers-PL" w:hAnsiTheme="minorHAnsi" w:cstheme="minorHAnsi"/>
          <w:b/>
          <w:bCs/>
          <w:sz w:val="22"/>
          <w:szCs w:val="22"/>
        </w:rPr>
        <w:t>, przedstawienia w odniesieniu do tych podmiotów dokumentów wymienionych.</w:t>
      </w:r>
    </w:p>
    <w:p w14:paraId="0C052BA1"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3D678087"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8. Zamawiający może zastrzec obowiązek osobistego wykonania przez Wykonawcę kluczowych zadań dotyczących: </w:t>
      </w:r>
    </w:p>
    <w:p w14:paraId="46BA87FF"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1) zamówień na roboty budowlane lub usługi lub </w:t>
      </w:r>
    </w:p>
    <w:p w14:paraId="7D000A04" w14:textId="77777777" w:rsidR="00452EA9" w:rsidRPr="00036F09" w:rsidRDefault="00452EA9" w:rsidP="00452EA9">
      <w:pPr>
        <w:tabs>
          <w:tab w:val="left" w:pos="8908"/>
        </w:tabs>
        <w:spacing w:line="276" w:lineRule="auto"/>
        <w:jc w:val="both"/>
        <w:rPr>
          <w:rFonts w:asciiTheme="minorHAnsi" w:hAnsiTheme="minorHAnsi" w:cstheme="minorHAnsi"/>
          <w:color w:val="FF0000"/>
          <w:sz w:val="22"/>
          <w:szCs w:val="22"/>
          <w:lang w:eastAsia="ar-SA"/>
        </w:rPr>
      </w:pPr>
      <w:r w:rsidRPr="00036F09">
        <w:rPr>
          <w:rFonts w:asciiTheme="minorHAnsi" w:hAnsiTheme="minorHAnsi" w:cstheme="minorHAnsi"/>
          <w:sz w:val="22"/>
          <w:szCs w:val="22"/>
          <w:lang w:eastAsia="ar-SA"/>
        </w:rPr>
        <w:t xml:space="preserve">2) prac związanych z rozmieszczeniem i instalacją, w ramach zamówienia na dostawy. </w:t>
      </w:r>
    </w:p>
    <w:p w14:paraId="058D2721" w14:textId="77777777" w:rsidR="00452EA9" w:rsidRPr="00036F09" w:rsidRDefault="00452EA9" w:rsidP="00452EA9">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9.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322D137" w14:textId="77777777" w:rsidR="00452EA9" w:rsidRPr="00036F09" w:rsidRDefault="00452EA9" w:rsidP="00452EA9">
      <w:pPr>
        <w:autoSpaceDE w:val="0"/>
        <w:autoSpaceDN w:val="0"/>
        <w:adjustRightInd w:val="0"/>
        <w:spacing w:line="276" w:lineRule="auto"/>
        <w:jc w:val="both"/>
        <w:rPr>
          <w:rFonts w:asciiTheme="minorHAnsi" w:eastAsia="Univers-PL" w:hAnsiTheme="minorHAnsi" w:cstheme="minorHAnsi"/>
          <w:b/>
          <w:bCs/>
          <w:sz w:val="22"/>
          <w:szCs w:val="22"/>
        </w:rPr>
      </w:pPr>
      <w:r w:rsidRPr="00036F09">
        <w:rPr>
          <w:rFonts w:asciiTheme="minorHAnsi" w:eastAsia="Univers-PL" w:hAnsiTheme="minorHAnsi" w:cstheme="minorHAnsi"/>
          <w:b/>
          <w:bCs/>
          <w:sz w:val="22"/>
          <w:szCs w:val="22"/>
        </w:rPr>
        <w:t xml:space="preserve">10. Zamawiający nie wymaga, aby Wykonawca, który zamierza powierzyć wykonanie części zamówienia Podwykonawcom, którzy nie są podmiotami udostępniającymi zasoby na zasadach określonych w art. 118 ustawy </w:t>
      </w:r>
      <w:proofErr w:type="spellStart"/>
      <w:r w:rsidRPr="00036F09">
        <w:rPr>
          <w:rFonts w:asciiTheme="minorHAnsi" w:eastAsia="Univers-PL" w:hAnsiTheme="minorHAnsi" w:cstheme="minorHAnsi"/>
          <w:b/>
          <w:bCs/>
          <w:sz w:val="22"/>
          <w:szCs w:val="22"/>
        </w:rPr>
        <w:t>pzp</w:t>
      </w:r>
      <w:proofErr w:type="spellEnd"/>
      <w:r w:rsidRPr="00036F09">
        <w:rPr>
          <w:rFonts w:asciiTheme="minorHAnsi" w:eastAsia="Univers-PL" w:hAnsiTheme="minorHAnsi" w:cstheme="minorHAnsi"/>
          <w:b/>
          <w:bCs/>
          <w:sz w:val="22"/>
          <w:szCs w:val="22"/>
        </w:rPr>
        <w:t xml:space="preserve">, składali podmiotowe środki dowodowe. </w:t>
      </w:r>
    </w:p>
    <w:p w14:paraId="39C0F59C" w14:textId="77777777" w:rsidR="00452EA9" w:rsidRPr="00036F09" w:rsidRDefault="00452EA9" w:rsidP="00452EA9">
      <w:pPr>
        <w:autoSpaceDE w:val="0"/>
        <w:autoSpaceDN w:val="0"/>
        <w:adjustRightInd w:val="0"/>
        <w:spacing w:line="276" w:lineRule="auto"/>
        <w:jc w:val="both"/>
        <w:rPr>
          <w:rFonts w:asciiTheme="minorHAnsi" w:eastAsia="Univers-PL" w:hAnsiTheme="minorHAnsi" w:cstheme="minorHAnsi"/>
          <w:bCs/>
          <w:sz w:val="22"/>
          <w:szCs w:val="22"/>
        </w:rPr>
      </w:pPr>
      <w:r w:rsidRPr="00036F09">
        <w:rPr>
          <w:rFonts w:asciiTheme="minorHAnsi" w:eastAsia="Univers-PL" w:hAnsiTheme="minorHAnsi" w:cstheme="minorHAnsi"/>
          <w:bCs/>
          <w:sz w:val="22"/>
          <w:szCs w:val="22"/>
        </w:rPr>
        <w:t xml:space="preserve">11. Wskazanie firm Podwykonawców (o ile są znane) następuje w części II „informacje dotyczące Wykonawcy”, sekcji D: „Informacje dotyczące Podwykonawców, na których zdolności Wykonawca nie polega” w formularzu JEDZ. </w:t>
      </w:r>
    </w:p>
    <w:p w14:paraId="3A9B3837" w14:textId="77777777" w:rsidR="00452EA9" w:rsidRPr="00036F09" w:rsidRDefault="00452EA9" w:rsidP="00452EA9">
      <w:pPr>
        <w:autoSpaceDE w:val="0"/>
        <w:autoSpaceDN w:val="0"/>
        <w:adjustRightInd w:val="0"/>
        <w:spacing w:line="276" w:lineRule="auto"/>
        <w:jc w:val="both"/>
        <w:rPr>
          <w:rFonts w:asciiTheme="minorHAnsi" w:eastAsia="Univers-PL" w:hAnsiTheme="minorHAnsi" w:cstheme="minorHAnsi"/>
          <w:bCs/>
          <w:sz w:val="22"/>
          <w:szCs w:val="22"/>
        </w:rPr>
      </w:pPr>
      <w:r w:rsidRPr="00036F09">
        <w:rPr>
          <w:rFonts w:asciiTheme="minorHAnsi" w:eastAsia="Univers-PL" w:hAnsiTheme="minorHAnsi" w:cstheme="minorHAnsi"/>
          <w:bCs/>
          <w:sz w:val="22"/>
          <w:szCs w:val="22"/>
        </w:rPr>
        <w:t xml:space="preserve">Wykonawca może wykorzystać w JEDZ nadal aktualne informacje zawarte w innym jednolitym dokumencie złożonym w odrębnym postępowaniu o udzielenie zamówienia. </w:t>
      </w:r>
    </w:p>
    <w:p w14:paraId="6FC867F3" w14:textId="77777777" w:rsidR="00452EA9" w:rsidRDefault="00452EA9" w:rsidP="00452EA9">
      <w:pPr>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12.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14:paraId="7648CA8A" w14:textId="77777777" w:rsidR="009E381D" w:rsidRPr="00036F09" w:rsidRDefault="009E381D" w:rsidP="009E381D">
      <w:pPr>
        <w:spacing w:line="260" w:lineRule="atLeast"/>
        <w:jc w:val="both"/>
        <w:rPr>
          <w:rFonts w:asciiTheme="minorHAnsi" w:hAnsiTheme="minorHAnsi" w:cstheme="minorHAnsi"/>
          <w:b/>
          <w:bCs/>
          <w:sz w:val="22"/>
          <w:szCs w:val="22"/>
          <w:u w:val="single"/>
        </w:rPr>
      </w:pPr>
      <w:bookmarkStart w:id="7" w:name="_Hlk68178044"/>
      <w:r w:rsidRPr="00036F09">
        <w:rPr>
          <w:rFonts w:asciiTheme="minorHAnsi" w:eastAsia="Calibri" w:hAnsiTheme="minorHAnsi" w:cstheme="minorHAnsi"/>
          <w:b/>
          <w:sz w:val="22"/>
          <w:szCs w:val="22"/>
          <w:lang w:eastAsia="en-US"/>
        </w:rPr>
        <w:t xml:space="preserve">IX. </w:t>
      </w:r>
      <w:bookmarkEnd w:id="7"/>
      <w:r w:rsidRPr="00036F09">
        <w:rPr>
          <w:rFonts w:asciiTheme="minorHAnsi" w:eastAsia="Calibri" w:hAnsiTheme="minorHAnsi" w:cstheme="minorHAnsi"/>
          <w:b/>
          <w:sz w:val="22"/>
          <w:szCs w:val="22"/>
          <w:lang w:eastAsia="en-US"/>
        </w:rPr>
        <w:t>A. WYKAZ OŚWIADCZEŃ I DOKUMENTÓW SKŁADANYCH PRZEZ WYKONAWCĘ WRAZ Z OFERTĄ</w:t>
      </w:r>
      <w:r w:rsidRPr="00036F09">
        <w:rPr>
          <w:rFonts w:asciiTheme="minorHAnsi" w:hAnsiTheme="minorHAnsi" w:cstheme="minorHAnsi"/>
          <w:b/>
          <w:bCs/>
          <w:sz w:val="22"/>
          <w:szCs w:val="22"/>
          <w:u w:val="single"/>
        </w:rPr>
        <w:t xml:space="preserve"> </w:t>
      </w:r>
      <w:r w:rsidRPr="00036F09">
        <w:rPr>
          <w:rFonts w:asciiTheme="minorHAnsi" w:eastAsia="Univers-PL" w:hAnsiTheme="minorHAnsi" w:cstheme="minorHAnsi"/>
          <w:b/>
          <w:bCs/>
          <w:i/>
          <w:iCs/>
          <w:sz w:val="22"/>
          <w:szCs w:val="22"/>
          <w:u w:val="single"/>
        </w:rPr>
        <w:t xml:space="preserve">      </w:t>
      </w:r>
    </w:p>
    <w:p w14:paraId="618EF44F" w14:textId="77777777" w:rsidR="009E381D" w:rsidRPr="00036F09" w:rsidRDefault="009E381D" w:rsidP="009E381D">
      <w:pPr>
        <w:jc w:val="both"/>
        <w:rPr>
          <w:rFonts w:asciiTheme="minorHAnsi" w:hAnsiTheme="minorHAnsi" w:cstheme="minorHAnsi"/>
          <w:b/>
          <w:bCs/>
          <w:snapToGrid w:val="0"/>
          <w:sz w:val="22"/>
          <w:szCs w:val="22"/>
        </w:rPr>
      </w:pPr>
      <w:r w:rsidRPr="00036F09">
        <w:rPr>
          <w:rFonts w:asciiTheme="minorHAnsi" w:hAnsiTheme="minorHAnsi" w:cstheme="minorHAnsi"/>
          <w:snapToGrid w:val="0"/>
          <w:sz w:val="22"/>
          <w:szCs w:val="22"/>
        </w:rPr>
        <w:t xml:space="preserve">1.„Formularz Ofertowy” – </w:t>
      </w:r>
      <w:r w:rsidRPr="00036F09">
        <w:rPr>
          <w:rFonts w:asciiTheme="minorHAnsi" w:hAnsiTheme="minorHAnsi" w:cstheme="minorHAnsi"/>
          <w:b/>
          <w:bCs/>
          <w:snapToGrid w:val="0"/>
          <w:sz w:val="22"/>
          <w:szCs w:val="22"/>
        </w:rPr>
        <w:t>Załącznik nr 1 do SWZ;</w:t>
      </w:r>
    </w:p>
    <w:p w14:paraId="443F755B" w14:textId="77777777" w:rsidR="009E381D" w:rsidRPr="005F498C"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 xml:space="preserve">2. „Formularz asortymentowo-cenowy – </w:t>
      </w:r>
      <w:r w:rsidRPr="00036F09">
        <w:rPr>
          <w:rFonts w:asciiTheme="minorHAnsi" w:hAnsiTheme="minorHAnsi" w:cstheme="minorHAnsi"/>
          <w:b/>
          <w:snapToGrid w:val="0"/>
          <w:sz w:val="22"/>
          <w:szCs w:val="22"/>
        </w:rPr>
        <w:t>Załącznik nr 2 do SWZ</w:t>
      </w:r>
      <w:r w:rsidRPr="00036F09">
        <w:rPr>
          <w:rFonts w:asciiTheme="minorHAnsi" w:hAnsiTheme="minorHAnsi" w:cstheme="minorHAnsi"/>
          <w:snapToGrid w:val="0"/>
          <w:sz w:val="22"/>
          <w:szCs w:val="22"/>
        </w:rPr>
        <w:t>;</w:t>
      </w:r>
    </w:p>
    <w:p w14:paraId="51860B29" w14:textId="77777777" w:rsidR="009E381D" w:rsidRPr="00036F09" w:rsidRDefault="009E381D" w:rsidP="009E381D">
      <w:pPr>
        <w:jc w:val="both"/>
        <w:rPr>
          <w:rFonts w:asciiTheme="minorHAnsi" w:hAnsiTheme="minorHAnsi" w:cstheme="minorHAnsi"/>
          <w:snapToGrid w:val="0"/>
          <w:color w:val="FF0000"/>
          <w:sz w:val="22"/>
          <w:szCs w:val="22"/>
        </w:rPr>
      </w:pPr>
      <w:r>
        <w:rPr>
          <w:rFonts w:asciiTheme="minorHAnsi" w:hAnsiTheme="minorHAnsi" w:cstheme="minorHAnsi"/>
          <w:snapToGrid w:val="0"/>
          <w:sz w:val="22"/>
          <w:szCs w:val="22"/>
        </w:rPr>
        <w:t>3</w:t>
      </w:r>
      <w:r w:rsidRPr="00036F09">
        <w:rPr>
          <w:rFonts w:asciiTheme="minorHAnsi" w:hAnsiTheme="minorHAnsi" w:cstheme="minorHAnsi"/>
          <w:snapToGrid w:val="0"/>
          <w:sz w:val="22"/>
          <w:szCs w:val="22"/>
        </w:rPr>
        <w:t>.</w:t>
      </w:r>
      <w:r w:rsidRPr="00036F09">
        <w:rPr>
          <w:rFonts w:asciiTheme="minorHAnsi" w:hAnsiTheme="minorHAnsi" w:cstheme="minorHAnsi"/>
          <w:snapToGrid w:val="0"/>
          <w:color w:val="FF0000"/>
          <w:sz w:val="22"/>
          <w:szCs w:val="22"/>
        </w:rPr>
        <w:t xml:space="preserve"> </w:t>
      </w:r>
      <w:r w:rsidRPr="00036F09">
        <w:rPr>
          <w:rFonts w:asciiTheme="minorHAnsi" w:hAnsiTheme="minorHAnsi" w:cstheme="minorHAnsi"/>
          <w:snapToGrid w:val="0"/>
          <w:sz w:val="22"/>
          <w:szCs w:val="22"/>
        </w:rPr>
        <w:t xml:space="preserve">„Zobowiązanie innych podmiotów do oddania do dyspozycji Wykonawcy niezbędnych zasobów na potrzeby realizacji zamówienia” (o ile dotyczy) - </w:t>
      </w:r>
      <w:r w:rsidRPr="00036F09">
        <w:rPr>
          <w:rFonts w:asciiTheme="minorHAnsi" w:hAnsiTheme="minorHAnsi" w:cstheme="minorHAnsi"/>
          <w:b/>
          <w:bCs/>
          <w:snapToGrid w:val="0"/>
          <w:sz w:val="22"/>
          <w:szCs w:val="22"/>
        </w:rPr>
        <w:t xml:space="preserve">Załącznik nr 4 do SWZ; </w:t>
      </w:r>
    </w:p>
    <w:p w14:paraId="1E66FB57"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u w:val="single"/>
        </w:rPr>
        <w:t>Uwaga</w:t>
      </w:r>
      <w:r w:rsidRPr="00036F09">
        <w:rPr>
          <w:rFonts w:asciiTheme="minorHAnsi" w:hAnsiTheme="minorHAnsi" w:cstheme="minorHAnsi"/>
          <w:snapToGrid w:val="0"/>
          <w:sz w:val="22"/>
          <w:szCs w:val="22"/>
        </w:rPr>
        <w:t xml:space="preserve">: </w:t>
      </w:r>
    </w:p>
    <w:p w14:paraId="6FC4EB1B"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Jeżeli Wykonawca,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Zamawiającemu, że będzie dysponował niezbędnymi zasobami podmiotów w szczególności przedstawiając w tym celu pisemne zobowiązanie tych podmiotów do oddania mu do dyspozycji niezbędnych zasobów na potrzeby realizacji zamówienia.</w:t>
      </w:r>
    </w:p>
    <w:p w14:paraId="707C54FB" w14:textId="77777777" w:rsidR="009E381D" w:rsidRPr="00036F09" w:rsidRDefault="009E381D" w:rsidP="009E381D">
      <w:pPr>
        <w:jc w:val="both"/>
        <w:rPr>
          <w:rFonts w:asciiTheme="minorHAnsi" w:hAnsiTheme="minorHAnsi" w:cstheme="minorHAnsi"/>
          <w:snapToGrid w:val="0"/>
          <w:sz w:val="22"/>
          <w:szCs w:val="22"/>
        </w:rPr>
      </w:pPr>
      <w:r>
        <w:rPr>
          <w:rFonts w:asciiTheme="minorHAnsi" w:hAnsiTheme="minorHAnsi" w:cstheme="minorHAnsi"/>
          <w:snapToGrid w:val="0"/>
          <w:sz w:val="22"/>
          <w:szCs w:val="22"/>
        </w:rPr>
        <w:t>4.</w:t>
      </w:r>
      <w:r w:rsidRPr="00036F09">
        <w:rPr>
          <w:rFonts w:asciiTheme="minorHAnsi" w:hAnsiTheme="minorHAnsi" w:cstheme="minorHAnsi"/>
          <w:snapToGrid w:val="0"/>
          <w:sz w:val="22"/>
          <w:szCs w:val="22"/>
        </w:rPr>
        <w:t xml:space="preserve"> </w:t>
      </w:r>
      <w:r w:rsidRPr="00036F09">
        <w:rPr>
          <w:rFonts w:asciiTheme="minorHAnsi" w:hAnsiTheme="minorHAnsi" w:cstheme="minorHAnsi"/>
          <w:bCs/>
          <w:snapToGrid w:val="0"/>
          <w:sz w:val="22"/>
          <w:szCs w:val="22"/>
        </w:rPr>
        <w:t xml:space="preserve">W  celu potwierdzenia zgodności oferowanych </w:t>
      </w:r>
      <w:r w:rsidRPr="00036F09">
        <w:rPr>
          <w:rFonts w:asciiTheme="minorHAnsi" w:hAnsiTheme="minorHAnsi" w:cstheme="minorHAnsi"/>
          <w:bCs/>
          <w:strike/>
          <w:snapToGrid w:val="0"/>
          <w:sz w:val="22"/>
          <w:szCs w:val="22"/>
        </w:rPr>
        <w:t>robót budowlanych</w:t>
      </w:r>
      <w:r w:rsidRPr="00036F09">
        <w:rPr>
          <w:rFonts w:asciiTheme="minorHAnsi" w:hAnsiTheme="minorHAnsi" w:cstheme="minorHAnsi"/>
          <w:bCs/>
          <w:snapToGrid w:val="0"/>
          <w:sz w:val="22"/>
          <w:szCs w:val="22"/>
        </w:rPr>
        <w:t xml:space="preserve">, dostaw </w:t>
      </w:r>
      <w:r w:rsidRPr="00036F09">
        <w:rPr>
          <w:rFonts w:asciiTheme="minorHAnsi" w:hAnsiTheme="minorHAnsi" w:cstheme="minorHAnsi"/>
          <w:bCs/>
          <w:strike/>
          <w:snapToGrid w:val="0"/>
          <w:sz w:val="22"/>
          <w:szCs w:val="22"/>
        </w:rPr>
        <w:t>lub usług</w:t>
      </w:r>
      <w:r w:rsidRPr="00036F09">
        <w:rPr>
          <w:rFonts w:asciiTheme="minorHAnsi" w:hAnsiTheme="minorHAnsi" w:cstheme="minorHAnsi"/>
          <w:bCs/>
          <w:snapToGrid w:val="0"/>
          <w:sz w:val="22"/>
          <w:szCs w:val="22"/>
        </w:rPr>
        <w:t xml:space="preserve"> z wymaganymi cechami zgodnie  z art. 104-106 Ustawy, Zamawiający określa następujące </w:t>
      </w:r>
      <w:r w:rsidRPr="00036F09">
        <w:rPr>
          <w:rFonts w:asciiTheme="minorHAnsi" w:hAnsiTheme="minorHAnsi" w:cstheme="minorHAnsi"/>
          <w:b/>
          <w:snapToGrid w:val="0"/>
          <w:sz w:val="22"/>
          <w:szCs w:val="22"/>
        </w:rPr>
        <w:t>przedmiotowe środki dowodowe,</w:t>
      </w:r>
      <w:r w:rsidRPr="00036F09">
        <w:rPr>
          <w:rFonts w:asciiTheme="minorHAnsi" w:hAnsiTheme="minorHAnsi" w:cstheme="minorHAnsi"/>
          <w:bCs/>
          <w:snapToGrid w:val="0"/>
          <w:sz w:val="22"/>
          <w:szCs w:val="22"/>
        </w:rPr>
        <w:t xml:space="preserve"> jakie mają dostarczyć Wykonawcy wraz z ofertą:</w:t>
      </w:r>
      <w:r w:rsidRPr="00036F09">
        <w:rPr>
          <w:rFonts w:asciiTheme="minorHAnsi" w:hAnsiTheme="minorHAnsi" w:cstheme="minorHAnsi"/>
          <w:snapToGrid w:val="0"/>
          <w:sz w:val="22"/>
          <w:szCs w:val="22"/>
        </w:rPr>
        <w:t xml:space="preserve">  wskazane w Rozdziale VI, pkt.1.3. SWZ - (o ile dotyczy).</w:t>
      </w:r>
    </w:p>
    <w:p w14:paraId="6CD509DB" w14:textId="77777777" w:rsidR="009E381D" w:rsidRPr="00036F09" w:rsidRDefault="009E381D" w:rsidP="009E381D">
      <w:pPr>
        <w:jc w:val="both"/>
        <w:rPr>
          <w:rFonts w:asciiTheme="minorHAnsi" w:hAnsiTheme="minorHAnsi" w:cstheme="minorHAnsi"/>
          <w:snapToGrid w:val="0"/>
          <w:sz w:val="22"/>
          <w:szCs w:val="22"/>
        </w:rPr>
      </w:pPr>
      <w:r>
        <w:rPr>
          <w:rFonts w:asciiTheme="minorHAnsi" w:hAnsiTheme="minorHAnsi" w:cstheme="minorHAnsi"/>
          <w:snapToGrid w:val="0"/>
          <w:sz w:val="22"/>
          <w:szCs w:val="22"/>
        </w:rPr>
        <w:t>5</w:t>
      </w:r>
      <w:r w:rsidRPr="00036F09">
        <w:rPr>
          <w:rFonts w:asciiTheme="minorHAnsi" w:hAnsiTheme="minorHAnsi" w:cstheme="minorHAnsi"/>
          <w:snapToGrid w:val="0"/>
          <w:sz w:val="22"/>
          <w:szCs w:val="22"/>
        </w:rPr>
        <w:t>.„</w:t>
      </w:r>
      <w:r w:rsidRPr="00036F09">
        <w:rPr>
          <w:rFonts w:asciiTheme="minorHAnsi" w:hAnsiTheme="minorHAnsi" w:cstheme="minorHAnsi"/>
          <w:b/>
          <w:bCs/>
          <w:snapToGrid w:val="0"/>
          <w:sz w:val="22"/>
          <w:szCs w:val="22"/>
        </w:rPr>
        <w:t>PEŁNOMOCNICTWO”</w:t>
      </w:r>
      <w:r w:rsidRPr="00036F09">
        <w:rPr>
          <w:rFonts w:asciiTheme="minorHAnsi" w:hAnsiTheme="minorHAnsi" w:cstheme="minorHAnsi"/>
          <w:snapToGrid w:val="0"/>
          <w:sz w:val="22"/>
          <w:szCs w:val="22"/>
        </w:rPr>
        <w:t xml:space="preserve"> do reprezentowania Wykonawcy osoby /osób, podpisującej/ podpisujących ofertę, dokumenty lub oświadczenia załączone do oferty (o ile dotyczy). </w:t>
      </w:r>
    </w:p>
    <w:p w14:paraId="43E80D52" w14:textId="77777777" w:rsidR="009E381D" w:rsidRPr="00036F09" w:rsidRDefault="009E381D" w:rsidP="009E381D">
      <w:pPr>
        <w:jc w:val="both"/>
        <w:rPr>
          <w:rFonts w:asciiTheme="minorHAnsi" w:hAnsiTheme="minorHAnsi" w:cstheme="minorHAnsi"/>
          <w:snapToGrid w:val="0"/>
          <w:sz w:val="22"/>
          <w:szCs w:val="22"/>
        </w:rPr>
      </w:pPr>
    </w:p>
    <w:p w14:paraId="3853D8E2" w14:textId="77777777" w:rsidR="009E381D" w:rsidRPr="00036F09" w:rsidRDefault="009E381D" w:rsidP="009E381D">
      <w:pPr>
        <w:jc w:val="both"/>
        <w:rPr>
          <w:rFonts w:asciiTheme="minorHAnsi" w:hAnsiTheme="minorHAnsi" w:cstheme="minorHAnsi"/>
          <w:snapToGrid w:val="0"/>
          <w:sz w:val="22"/>
          <w:szCs w:val="22"/>
          <w:u w:val="single"/>
        </w:rPr>
      </w:pPr>
      <w:r w:rsidRPr="00036F09">
        <w:rPr>
          <w:rFonts w:asciiTheme="minorHAnsi" w:hAnsiTheme="minorHAnsi" w:cstheme="minorHAnsi"/>
          <w:snapToGrid w:val="0"/>
          <w:sz w:val="22"/>
          <w:szCs w:val="22"/>
          <w:u w:val="single"/>
        </w:rPr>
        <w:t>Uwaga:</w:t>
      </w:r>
    </w:p>
    <w:p w14:paraId="03B424A1"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lastRenderedPageBreak/>
        <w:t>a)Uprawnienie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 tj. podpisaną kwalifikowanym podpisem elektronicznym przez notariusza.</w:t>
      </w:r>
    </w:p>
    <w:p w14:paraId="30EDF5C1"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b) Jeżeli z dokumentu określającego status prawny Wykonawcy lub pełnomocnictwa wynika, iż do reprezentowania Wykonawcy upoważnionych jest łącznie kilka osób, ofertę wraz z załącznikami podpisują wszystkie te osoby.</w:t>
      </w:r>
    </w:p>
    <w:p w14:paraId="33F9A89B"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c) Wykonawcy mogą wspólnie ubiegać się o udzielenie zamówienia. 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Wykonawców wspólnie ubiegających się o udzielenie zamówienia lub upoważnionego pełnomocnika.</w:t>
      </w:r>
    </w:p>
    <w:p w14:paraId="0BC624B1"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d)Jeżeli oferta Wykonawców wspólnie ubiegających się o zamówienie zostanie wybrana, Zamawiający może żądać przed zawarciem umowy w sprawie zamówienia publicznego umowy regulującej współpracę tych podmiotów.</w:t>
      </w:r>
    </w:p>
    <w:p w14:paraId="4B7A60BC" w14:textId="77777777" w:rsidR="009E381D"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p w14:paraId="30DDDC3F" w14:textId="77777777" w:rsidR="009E381D" w:rsidRPr="00036F09" w:rsidRDefault="009E381D" w:rsidP="009E381D">
      <w:pPr>
        <w:jc w:val="both"/>
        <w:rPr>
          <w:rFonts w:asciiTheme="minorHAnsi" w:hAnsiTheme="minorHAnsi" w:cstheme="minorHAnsi"/>
          <w:snapToGrid w:val="0"/>
          <w:sz w:val="22"/>
          <w:szCs w:val="22"/>
        </w:rPr>
      </w:pPr>
    </w:p>
    <w:p w14:paraId="4A572F75" w14:textId="77777777" w:rsidR="009E381D" w:rsidRPr="00036F09" w:rsidRDefault="009E381D" w:rsidP="009E381D">
      <w:pPr>
        <w:spacing w:line="260" w:lineRule="atLeast"/>
        <w:jc w:val="both"/>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IX.B. WYKAZ PODMIOTOWYCH ŚRODKACH DOWODOWYCH - składanych na wezwanie Zamawiającego</w:t>
      </w:r>
    </w:p>
    <w:p w14:paraId="0DC47BCA" w14:textId="77777777" w:rsidR="009E381D" w:rsidRPr="00036F09" w:rsidRDefault="009E381D" w:rsidP="009E381D">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1.Zamawiający</w:t>
      </w:r>
      <w:r w:rsidRPr="00036F09">
        <w:rPr>
          <w:rFonts w:asciiTheme="minorHAnsi" w:hAnsiTheme="minorHAnsi" w:cstheme="minorHAnsi"/>
          <w:sz w:val="22"/>
          <w:szCs w:val="22"/>
        </w:rPr>
        <w:t xml:space="preserve">, </w:t>
      </w:r>
      <w:r w:rsidRPr="00036F09">
        <w:rPr>
          <w:rFonts w:asciiTheme="minorHAnsi" w:hAnsiTheme="minorHAnsi" w:cstheme="minorHAnsi"/>
          <w:snapToGrid w:val="0"/>
          <w:sz w:val="22"/>
          <w:szCs w:val="22"/>
        </w:rPr>
        <w:t xml:space="preserve">zgodnie z art. 139 ustawy </w:t>
      </w:r>
      <w:proofErr w:type="spellStart"/>
      <w:r w:rsidRPr="00036F09">
        <w:rPr>
          <w:rFonts w:asciiTheme="minorHAnsi" w:hAnsiTheme="minorHAnsi" w:cstheme="minorHAnsi"/>
          <w:snapToGrid w:val="0"/>
          <w:sz w:val="22"/>
          <w:szCs w:val="22"/>
        </w:rPr>
        <w:t>Pzp</w:t>
      </w:r>
      <w:proofErr w:type="spellEnd"/>
      <w:r w:rsidRPr="00036F09">
        <w:rPr>
          <w:rFonts w:asciiTheme="minorHAnsi" w:hAnsiTheme="minorHAnsi" w:cstheme="minorHAnsi"/>
          <w:snapToGrid w:val="0"/>
          <w:sz w:val="22"/>
          <w:szCs w:val="22"/>
        </w:rPr>
        <w:t xml:space="preserve">, najpierw dokona badania i oceny ofert, a następnie dokona kwalifikacji podmiotowej Wykonawcy, którego oferta została najwyżej oceniona, w zakresie braku podstaw wykluczenia oraz spełniania warunków udziału w postępowaniu. </w:t>
      </w:r>
    </w:p>
    <w:p w14:paraId="45CDB785" w14:textId="77777777" w:rsidR="009E381D" w:rsidRPr="00036F09" w:rsidRDefault="009E381D" w:rsidP="009E381D">
      <w:pPr>
        <w:spacing w:line="276" w:lineRule="auto"/>
        <w:jc w:val="both"/>
        <w:rPr>
          <w:rFonts w:asciiTheme="minorHAnsi" w:hAnsiTheme="minorHAnsi" w:cstheme="minorHAnsi"/>
          <w:b/>
          <w:bCs/>
          <w:snapToGrid w:val="0"/>
          <w:sz w:val="22"/>
          <w:szCs w:val="22"/>
        </w:rPr>
      </w:pPr>
      <w:r w:rsidRPr="00036F09">
        <w:rPr>
          <w:rFonts w:asciiTheme="minorHAnsi" w:hAnsiTheme="minorHAnsi" w:cstheme="minorHAnsi"/>
          <w:b/>
          <w:bCs/>
          <w:snapToGrid w:val="0"/>
          <w:sz w:val="22"/>
          <w:szCs w:val="22"/>
        </w:rPr>
        <w:t xml:space="preserve">2.Wykonawca nie jest obowiązany do złożenia wraz z ofertą oświadczenia o niepodleganiu wykluczeniu, spełnieniu warunków udziału w postępowaniu </w:t>
      </w:r>
      <w:r w:rsidRPr="00036F09">
        <w:rPr>
          <w:rFonts w:asciiTheme="minorHAnsi" w:hAnsiTheme="minorHAnsi" w:cstheme="minorHAnsi"/>
          <w:snapToGrid w:val="0"/>
          <w:sz w:val="22"/>
          <w:szCs w:val="22"/>
        </w:rPr>
        <w:t>, o którym mowa w art. 125 ust. 1 ustawy.</w:t>
      </w:r>
    </w:p>
    <w:p w14:paraId="00063992" w14:textId="77777777" w:rsidR="009E381D" w:rsidRPr="00036F09" w:rsidRDefault="009E381D" w:rsidP="009E381D">
      <w:pPr>
        <w:spacing w:line="260" w:lineRule="atLeast"/>
        <w:jc w:val="both"/>
        <w:rPr>
          <w:rFonts w:asciiTheme="minorHAnsi" w:hAnsiTheme="minorHAnsi" w:cstheme="minorHAnsi"/>
          <w:sz w:val="22"/>
          <w:szCs w:val="22"/>
        </w:rPr>
      </w:pPr>
      <w:r w:rsidRPr="00036F09">
        <w:rPr>
          <w:rFonts w:asciiTheme="minorHAnsi" w:hAnsiTheme="minorHAnsi" w:cstheme="minorHAnsi"/>
          <w:snapToGrid w:val="0"/>
          <w:sz w:val="22"/>
          <w:szCs w:val="22"/>
        </w:rPr>
        <w:t>3.</w:t>
      </w:r>
      <w:r w:rsidRPr="00036F09">
        <w:rPr>
          <w:rFonts w:asciiTheme="minorHAnsi" w:hAnsiTheme="minorHAnsi" w:cstheme="minorHAnsi"/>
          <w:sz w:val="22"/>
          <w:szCs w:val="22"/>
        </w:rPr>
        <w:t xml:space="preserve">Zamawiający przed wyborem najkorzystniejszej oferty wzywa Wykonawcę, którego oferta została najwyżej oceniona, do złożenia w wyznaczonym terminie, </w:t>
      </w:r>
      <w:r w:rsidRPr="00036F09">
        <w:rPr>
          <w:rFonts w:asciiTheme="minorHAnsi" w:hAnsiTheme="minorHAnsi" w:cstheme="minorHAnsi"/>
          <w:b/>
          <w:bCs/>
          <w:sz w:val="22"/>
          <w:szCs w:val="22"/>
        </w:rPr>
        <w:t>nie krótszym niż 10 dni</w:t>
      </w:r>
      <w:r w:rsidRPr="00036F09">
        <w:rPr>
          <w:rFonts w:asciiTheme="minorHAnsi" w:hAnsiTheme="minorHAnsi" w:cstheme="minorHAnsi"/>
          <w:sz w:val="22"/>
          <w:szCs w:val="22"/>
        </w:rPr>
        <w:t>, aktualnych na dzień złożenia podmiotowych środków dowodowych.</w:t>
      </w:r>
    </w:p>
    <w:p w14:paraId="09DB37C3" w14:textId="77777777" w:rsidR="009E381D" w:rsidRPr="00036F09" w:rsidRDefault="009E381D" w:rsidP="009E381D">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4. 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14:paraId="39F6DD47" w14:textId="77777777" w:rsidR="009E381D" w:rsidRPr="00036F09" w:rsidRDefault="009E381D" w:rsidP="009E381D">
      <w:pPr>
        <w:tabs>
          <w:tab w:val="num" w:pos="1440"/>
          <w:tab w:val="num" w:pos="1800"/>
        </w:tabs>
        <w:jc w:val="both"/>
        <w:rPr>
          <w:rFonts w:asciiTheme="minorHAnsi" w:hAnsiTheme="minorHAnsi" w:cstheme="minorHAnsi"/>
          <w:color w:val="00B050"/>
          <w:sz w:val="22"/>
          <w:szCs w:val="22"/>
        </w:rPr>
      </w:pPr>
    </w:p>
    <w:p w14:paraId="4E93BF15" w14:textId="77777777" w:rsidR="009E381D" w:rsidRPr="00036F09" w:rsidRDefault="009E381D" w:rsidP="009E381D">
      <w:pPr>
        <w:tabs>
          <w:tab w:val="num" w:pos="1440"/>
          <w:tab w:val="num" w:pos="1800"/>
        </w:tabs>
        <w:jc w:val="both"/>
        <w:rPr>
          <w:rFonts w:asciiTheme="minorHAnsi" w:hAnsiTheme="minorHAnsi" w:cstheme="minorHAnsi"/>
          <w:sz w:val="22"/>
          <w:szCs w:val="22"/>
        </w:rPr>
      </w:pPr>
      <w:r w:rsidRPr="00036F09">
        <w:rPr>
          <w:rFonts w:asciiTheme="minorHAnsi" w:hAnsiTheme="minorHAnsi" w:cstheme="minorHAnsi"/>
          <w:b/>
          <w:bCs/>
          <w:sz w:val="22"/>
          <w:szCs w:val="22"/>
        </w:rPr>
        <w:t>5.</w:t>
      </w:r>
      <w:r w:rsidRPr="00036F09">
        <w:rPr>
          <w:rFonts w:asciiTheme="minorHAnsi" w:hAnsiTheme="minorHAnsi" w:cstheme="minorHAnsi"/>
          <w:sz w:val="22"/>
          <w:szCs w:val="22"/>
        </w:rPr>
        <w:t xml:space="preserve"> Zgodnie z Rozporządzeniem Ministra Rozwoju, Pracy i Technologii w sprawie podmiotowych środków dowodowych oraz innych dokumentów lub oświadczeń, jakich może żądać Zamawiający od Wykonawcy z dnia 23 grudnia 2020 r. (Dz.U. z 2020 r. poz. 2415</w:t>
      </w:r>
      <w:r w:rsidRPr="00036F09">
        <w:rPr>
          <w:rFonts w:asciiTheme="minorHAnsi" w:hAnsiTheme="minorHAnsi" w:cstheme="minorHAnsi"/>
          <w:b/>
          <w:bCs/>
          <w:sz w:val="22"/>
          <w:szCs w:val="22"/>
        </w:rPr>
        <w:t xml:space="preserve">), </w:t>
      </w:r>
      <w:r w:rsidRPr="00036F09">
        <w:rPr>
          <w:rFonts w:asciiTheme="minorHAnsi" w:hAnsiTheme="minorHAnsi" w:cstheme="minorHAnsi"/>
          <w:b/>
          <w:bCs/>
          <w:sz w:val="22"/>
          <w:szCs w:val="22"/>
          <w:u w:val="single"/>
        </w:rPr>
        <w:t>w celu wykazania braku podstaw do wykluczenia z postępowania o udzielenie zamówienia Wykonawcy w okolicznościach, o których mowa w art. 108 i 109 Ustawy oraz w związku z art. 139 Ustawy, Zamawiający żąda następujących dokumentów:</w:t>
      </w:r>
    </w:p>
    <w:p w14:paraId="15166B8A" w14:textId="77777777" w:rsidR="009E381D" w:rsidRPr="00036F09" w:rsidRDefault="009E381D" w:rsidP="009E381D">
      <w:pPr>
        <w:tabs>
          <w:tab w:val="left" w:pos="284"/>
        </w:tabs>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bCs/>
          <w:sz w:val="22"/>
          <w:szCs w:val="22"/>
        </w:rPr>
        <w:t xml:space="preserve">5.1.OŚWIADCZENIE (JEDZ) </w:t>
      </w:r>
      <w:r w:rsidRPr="00036F09">
        <w:rPr>
          <w:rFonts w:asciiTheme="minorHAnsi" w:hAnsiTheme="minorHAnsi" w:cstheme="minorHAnsi"/>
          <w:sz w:val="22"/>
          <w:szCs w:val="22"/>
        </w:rPr>
        <w:t xml:space="preserve">- oświadczenie o niepodleganiu wykluczeniu, spełnianiu warunków udziału w postępowaniu, w zakresie wskazanym przez Zamawiającego </w:t>
      </w:r>
      <w:r w:rsidRPr="00036F09">
        <w:rPr>
          <w:rFonts w:asciiTheme="minorHAnsi" w:hAnsiTheme="minorHAnsi" w:cstheme="minorHAnsi"/>
          <w:b/>
          <w:snapToGrid w:val="0"/>
          <w:sz w:val="22"/>
          <w:szCs w:val="22"/>
        </w:rPr>
        <w:t>– Załącznik nr 3,</w:t>
      </w:r>
    </w:p>
    <w:p w14:paraId="1828379F"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lastRenderedPageBreak/>
        <w:t>Oświadczenie,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59EA81DD"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 xml:space="preserve">5.1.1.JEDZ składa Wykonawca pod rygorem nieważności w formie elektronicznej. Powyższe oznacza, że JEDZ powinien mieć postać elektroniczną oraz zostać opatrzony kwalifikowanym podpisem elektronicznym przez osoby należycie umocowane do złożenia tego oświadczenia; </w:t>
      </w:r>
    </w:p>
    <w:p w14:paraId="1484D07B"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bCs/>
          <w:sz w:val="22"/>
          <w:szCs w:val="22"/>
        </w:rPr>
        <w:t>5.1.2.W przypadku wspólnego ubiegania się o zamówienie przez Wykonawców, oświadczenie, o którym mowa w pkt 1.1, składa każdy z Wykonawców. Oświadczenia te potwierdzają brak podstaw wykluczenia oraz spełnianie warunków udziału w postępowaniu lub kryteriów selekcji</w:t>
      </w:r>
      <w:r w:rsidRPr="00036F09">
        <w:rPr>
          <w:rFonts w:asciiTheme="minorHAnsi" w:hAnsiTheme="minorHAnsi" w:cstheme="minorHAnsi"/>
          <w:sz w:val="22"/>
          <w:szCs w:val="22"/>
        </w:rPr>
        <w:t xml:space="preserve"> w zakresie, w jakim każdy z Wykonawców wykazuje spełnianie warunków udziału w postępowaniu lub kryteriów selekcji. </w:t>
      </w:r>
    </w:p>
    <w:p w14:paraId="463EC651"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b/>
          <w:bCs/>
          <w:i/>
          <w:iCs/>
          <w:sz w:val="22"/>
          <w:szCs w:val="22"/>
        </w:rPr>
        <w:t>FORMA JEDZ</w:t>
      </w:r>
    </w:p>
    <w:p w14:paraId="714ADDC6"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1.Zamawiający dopuszcza w szczególności następujący format przesyłanych danych: .pdf, .</w:t>
      </w:r>
      <w:proofErr w:type="spellStart"/>
      <w:r w:rsidRPr="00036F09">
        <w:rPr>
          <w:rFonts w:asciiTheme="minorHAnsi" w:hAnsiTheme="minorHAnsi" w:cstheme="minorHAnsi"/>
          <w:i/>
          <w:iCs/>
          <w:sz w:val="22"/>
          <w:szCs w:val="22"/>
        </w:rPr>
        <w:t>doc</w:t>
      </w:r>
      <w:proofErr w:type="spellEnd"/>
      <w:r w:rsidRPr="00036F09">
        <w:rPr>
          <w:rFonts w:asciiTheme="minorHAnsi" w:hAnsiTheme="minorHAnsi" w:cstheme="minorHAnsi"/>
          <w:i/>
          <w:iCs/>
          <w:sz w:val="22"/>
          <w:szCs w:val="22"/>
        </w:rPr>
        <w:t>, .</w:t>
      </w:r>
      <w:proofErr w:type="spellStart"/>
      <w:r w:rsidRPr="00036F09">
        <w:rPr>
          <w:rFonts w:asciiTheme="minorHAnsi" w:hAnsiTheme="minorHAnsi" w:cstheme="minorHAnsi"/>
          <w:i/>
          <w:iCs/>
          <w:sz w:val="22"/>
          <w:szCs w:val="22"/>
        </w:rPr>
        <w:t>docx</w:t>
      </w:r>
      <w:proofErr w:type="spellEnd"/>
      <w:r w:rsidRPr="00036F09">
        <w:rPr>
          <w:rFonts w:asciiTheme="minorHAnsi" w:hAnsiTheme="minorHAnsi" w:cstheme="minorHAnsi"/>
          <w:i/>
          <w:iCs/>
          <w:sz w:val="22"/>
          <w:szCs w:val="22"/>
        </w:rPr>
        <w:t>, .rtf, .odt.1.</w:t>
      </w:r>
    </w:p>
    <w:p w14:paraId="602AF8A7"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 xml:space="preserve">2.Wykonawca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6B920518"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3.Po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14:paraId="5BDA4F2C" w14:textId="77777777" w:rsidR="009E381D" w:rsidRPr="00036F09" w:rsidRDefault="009E381D" w:rsidP="009E381D">
      <w:pPr>
        <w:autoSpaceDE w:val="0"/>
        <w:autoSpaceDN w:val="0"/>
        <w:adjustRightInd w:val="0"/>
        <w:spacing w:line="276" w:lineRule="auto"/>
        <w:ind w:left="567" w:hanging="567"/>
        <w:rPr>
          <w:rFonts w:asciiTheme="minorHAnsi" w:hAnsiTheme="minorHAnsi" w:cstheme="minorHAnsi"/>
          <w:sz w:val="22"/>
          <w:szCs w:val="22"/>
        </w:rPr>
      </w:pPr>
      <w:r w:rsidRPr="00036F09">
        <w:rPr>
          <w:rFonts w:asciiTheme="minorHAnsi" w:hAnsiTheme="minorHAnsi" w:cstheme="minorHAnsi"/>
          <w:i/>
          <w:iCs/>
          <w:sz w:val="22"/>
          <w:szCs w:val="22"/>
        </w:rPr>
        <w:t xml:space="preserve"> </w:t>
      </w:r>
      <w:r w:rsidRPr="00036F09">
        <w:rPr>
          <w:rFonts w:asciiTheme="minorHAnsi" w:hAnsiTheme="minorHAnsi" w:cstheme="minorHAnsi"/>
          <w:b/>
          <w:bCs/>
          <w:i/>
          <w:iCs/>
          <w:sz w:val="22"/>
          <w:szCs w:val="22"/>
        </w:rPr>
        <w:t xml:space="preserve">SPOSÓB WYPEŁNIANIA JEDZ </w:t>
      </w:r>
    </w:p>
    <w:p w14:paraId="611C22B9" w14:textId="77777777" w:rsidR="009E381D" w:rsidRPr="00036F09" w:rsidRDefault="009E381D" w:rsidP="009E381D">
      <w:pPr>
        <w:autoSpaceDE w:val="0"/>
        <w:autoSpaceDN w:val="0"/>
        <w:adjustRightInd w:val="0"/>
        <w:spacing w:line="276" w:lineRule="auto"/>
        <w:jc w:val="both"/>
        <w:rPr>
          <w:rStyle w:val="Hipercze"/>
          <w:rFonts w:asciiTheme="minorHAnsi" w:hAnsiTheme="minorHAnsi" w:cstheme="minorHAnsi"/>
          <w:sz w:val="22"/>
          <w:szCs w:val="22"/>
        </w:rPr>
      </w:pPr>
      <w:r w:rsidRPr="00036F09">
        <w:rPr>
          <w:rFonts w:asciiTheme="minorHAnsi" w:hAnsiTheme="minorHAnsi" w:cstheme="minorHAnsi"/>
          <w:i/>
          <w:iCs/>
          <w:sz w:val="22"/>
          <w:szCs w:val="22"/>
        </w:rPr>
        <w:t xml:space="preserve">1.Wykonawca może złożyć JEDZ korzystając z zamieszczonego na stronie internetowej Zamawiającego formularza JEDZ (ESPD) w formacie XML który należy wypełnić przy wykorzystaniu systemu dostępowego zamieszczonego na stronie internetowej: </w:t>
      </w:r>
      <w:hyperlink r:id="rId17" w:history="1">
        <w:r w:rsidRPr="00036F09">
          <w:rPr>
            <w:rStyle w:val="Hipercze"/>
            <w:rFonts w:asciiTheme="minorHAnsi" w:hAnsiTheme="minorHAnsi" w:cstheme="minorHAnsi"/>
            <w:sz w:val="22"/>
            <w:szCs w:val="22"/>
          </w:rPr>
          <w:t>https://www.uzp.gov.pl/__data/assets/pdf_file/0026/45557/Jednolity-Europejski-Dokument-Zamowienia-instrukcja-2021.01.20.pdf</w:t>
        </w:r>
      </w:hyperlink>
      <w:r w:rsidRPr="00036F09">
        <w:rPr>
          <w:rStyle w:val="Hipercze"/>
          <w:rFonts w:asciiTheme="minorHAnsi" w:hAnsiTheme="minorHAnsi" w:cstheme="minorHAnsi"/>
          <w:sz w:val="22"/>
          <w:szCs w:val="22"/>
        </w:rPr>
        <w:t>.</w:t>
      </w:r>
    </w:p>
    <w:p w14:paraId="0F6D07F3"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 xml:space="preserve">2.Czynności jakie muszą zostać wykonane w celu wypełnienia JEDZ (ESPD) </w:t>
      </w:r>
    </w:p>
    <w:p w14:paraId="64D6A89A"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2.1ze strony internetowej na której został udostępniony dokument SWZ wraz załącznikami do przedmiotowego postępowania należy pobrać plik w formacie XML, o nazwie „Jednolity Europejski Dokument Zamówień (ESPD)” - plik musi być zapisany na dysku Wykonawcy. </w:t>
      </w:r>
    </w:p>
    <w:p w14:paraId="1A0F060C" w14:textId="77777777" w:rsidR="009E381D" w:rsidRPr="00036F09" w:rsidRDefault="009E381D" w:rsidP="009E381D">
      <w:pPr>
        <w:autoSpaceDE w:val="0"/>
        <w:autoSpaceDN w:val="0"/>
        <w:adjustRightInd w:val="0"/>
        <w:spacing w:line="276" w:lineRule="auto"/>
        <w:jc w:val="both"/>
        <w:rPr>
          <w:rStyle w:val="Hipercze"/>
          <w:rFonts w:asciiTheme="minorHAnsi" w:hAnsiTheme="minorHAnsi" w:cstheme="minorHAnsi"/>
        </w:rPr>
      </w:pPr>
      <w:r w:rsidRPr="00036F09">
        <w:rPr>
          <w:rFonts w:asciiTheme="minorHAnsi" w:hAnsiTheme="minorHAnsi" w:cstheme="minorHAnsi"/>
          <w:i/>
          <w:iCs/>
          <w:sz w:val="22"/>
          <w:szCs w:val="22"/>
        </w:rPr>
        <w:t xml:space="preserve">2.2.korzystając z serwisu JEDZ tj. wchodząc na stronę UZP: </w:t>
      </w:r>
      <w:hyperlink r:id="rId18" w:history="1">
        <w:r w:rsidRPr="00036F09">
          <w:rPr>
            <w:rStyle w:val="Hipercze"/>
            <w:rFonts w:asciiTheme="minorHAnsi" w:hAnsiTheme="minorHAnsi" w:cstheme="minorHAnsi"/>
            <w:sz w:val="22"/>
            <w:szCs w:val="22"/>
          </w:rPr>
          <w:t>http://espd.uzp.gov.pl</w:t>
        </w:r>
      </w:hyperlink>
    </w:p>
    <w:p w14:paraId="4D67B5A1"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2.3.należy dokonać załadowania pliku i można rozpocząć wypełnianie dokumentu w wersji elektronicznej.</w:t>
      </w:r>
    </w:p>
    <w:p w14:paraId="1EAFAEF7"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2.4.wybrać odpowiednią wersję językową (</w:t>
      </w:r>
      <w:proofErr w:type="spellStart"/>
      <w:r w:rsidRPr="00036F09">
        <w:rPr>
          <w:rFonts w:asciiTheme="minorHAnsi" w:hAnsiTheme="minorHAnsi" w:cstheme="minorHAnsi"/>
          <w:i/>
          <w:iCs/>
          <w:sz w:val="22"/>
          <w:szCs w:val="22"/>
        </w:rPr>
        <w:t>pl</w:t>
      </w:r>
      <w:proofErr w:type="spellEnd"/>
      <w:r w:rsidRPr="00036F09">
        <w:rPr>
          <w:rFonts w:asciiTheme="minorHAnsi" w:hAnsiTheme="minorHAnsi" w:cstheme="minorHAnsi"/>
          <w:i/>
          <w:iCs/>
          <w:sz w:val="22"/>
          <w:szCs w:val="22"/>
        </w:rPr>
        <w:t xml:space="preserve"> - Polski). </w:t>
      </w:r>
    </w:p>
    <w:p w14:paraId="54D80C86"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2.5.wybrać opcję „JESTEM WYKONAWCĄ” . </w:t>
      </w:r>
    </w:p>
    <w:p w14:paraId="7F6565DD"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2.6.następnie Wykonawca musi zaznaczyć pole „Zaimportować ESPD”. </w:t>
      </w:r>
    </w:p>
    <w:p w14:paraId="7001D2C8"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2.7.Wykonawca musi „załadować dokument” poprzez wybór dokumentu zapisanego na dysku, o którym mowa powyżej. </w:t>
      </w:r>
    </w:p>
    <w:p w14:paraId="11003A78"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2.8.po dokonaniu powyższych czynności należy wcisnąć przycisk „DALEJ”. </w:t>
      </w:r>
    </w:p>
    <w:p w14:paraId="50CFD227"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2.9.wypełnić formularz, zapisać na dysku wypełniony formularz, dalej postępować zgodnie z wytycznymi zawartymi w instrukcji.</w:t>
      </w:r>
    </w:p>
    <w:p w14:paraId="4FBE03B9" w14:textId="77777777" w:rsidR="009E381D" w:rsidRPr="00036F09" w:rsidRDefault="009E381D" w:rsidP="009E381D">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 xml:space="preserve">2.10.Przy wypełnianiu formularza JEDZ (ESPD) Wykonawcy mogą skorzystać z instrukcji jego wypełniania zamieszczonej na stronie internetowej Urzędu Zamówień Publicznych pod adresem: </w:t>
      </w:r>
    </w:p>
    <w:p w14:paraId="47A1BD14" w14:textId="77777777" w:rsidR="009E381D" w:rsidRPr="00036F09" w:rsidRDefault="005A2F77" w:rsidP="009E381D">
      <w:pPr>
        <w:suppressAutoHyphens/>
        <w:spacing w:line="276" w:lineRule="auto"/>
        <w:rPr>
          <w:rStyle w:val="Hipercze"/>
          <w:rFonts w:asciiTheme="minorHAnsi" w:hAnsiTheme="minorHAnsi" w:cstheme="minorHAnsi"/>
        </w:rPr>
      </w:pPr>
      <w:hyperlink r:id="rId19" w:history="1">
        <w:r w:rsidR="009E381D" w:rsidRPr="00036F09">
          <w:rPr>
            <w:rStyle w:val="Hipercze"/>
            <w:rFonts w:asciiTheme="minorHAnsi" w:hAnsiTheme="minorHAnsi" w:cstheme="minorHAnsi"/>
            <w:sz w:val="22"/>
            <w:szCs w:val="22"/>
          </w:rPr>
          <w:t>https://www.uzp.gov.pl/baza-wiedzy/prawo-zamowien-publicznych-regulacje/prawo-krajowe/jednolity-europejski-dokument-zamowienia</w:t>
        </w:r>
      </w:hyperlink>
    </w:p>
    <w:p w14:paraId="22DF7F2F" w14:textId="77777777" w:rsidR="009E381D" w:rsidRPr="00036F09" w:rsidRDefault="009E381D" w:rsidP="009E381D">
      <w:pPr>
        <w:autoSpaceDE w:val="0"/>
        <w:autoSpaceDN w:val="0"/>
        <w:adjustRightInd w:val="0"/>
        <w:spacing w:line="276" w:lineRule="auto"/>
        <w:rPr>
          <w:rFonts w:asciiTheme="minorHAnsi" w:hAnsiTheme="minorHAnsi" w:cstheme="minorHAnsi"/>
          <w:b/>
          <w:bCs/>
          <w:i/>
          <w:iCs/>
          <w:color w:val="00B050"/>
          <w:sz w:val="22"/>
          <w:szCs w:val="22"/>
          <w:u w:val="single"/>
        </w:rPr>
      </w:pPr>
    </w:p>
    <w:p w14:paraId="731EFC85" w14:textId="77777777" w:rsidR="009E381D" w:rsidRPr="00036F09" w:rsidRDefault="009E381D" w:rsidP="009E381D">
      <w:pPr>
        <w:autoSpaceDE w:val="0"/>
        <w:autoSpaceDN w:val="0"/>
        <w:adjustRightInd w:val="0"/>
        <w:spacing w:line="276" w:lineRule="auto"/>
        <w:jc w:val="both"/>
        <w:rPr>
          <w:rFonts w:asciiTheme="minorHAnsi" w:hAnsiTheme="minorHAnsi" w:cstheme="minorHAnsi"/>
          <w:sz w:val="22"/>
          <w:szCs w:val="22"/>
        </w:rPr>
      </w:pPr>
      <w:r w:rsidRPr="00036F09">
        <w:rPr>
          <w:rFonts w:asciiTheme="minorHAnsi" w:eastAsia="Calibri" w:hAnsiTheme="minorHAnsi" w:cstheme="minorHAnsi"/>
          <w:b/>
          <w:sz w:val="22"/>
          <w:szCs w:val="22"/>
          <w:lang w:eastAsia="en-US"/>
        </w:rPr>
        <w:t>5.2.Informacja z krajowego rejestru karnego</w:t>
      </w:r>
      <w:r w:rsidRPr="00036F09">
        <w:rPr>
          <w:rFonts w:asciiTheme="minorHAnsi" w:hAnsiTheme="minorHAnsi" w:cstheme="minorHAnsi"/>
          <w:b/>
          <w:bCs/>
          <w:sz w:val="22"/>
          <w:szCs w:val="22"/>
        </w:rPr>
        <w:t xml:space="preserve">, </w:t>
      </w:r>
      <w:r w:rsidRPr="00036F09">
        <w:rPr>
          <w:rFonts w:asciiTheme="minorHAnsi" w:hAnsiTheme="minorHAnsi" w:cstheme="minorHAnsi"/>
          <w:sz w:val="22"/>
          <w:szCs w:val="22"/>
          <w:u w:val="single"/>
        </w:rPr>
        <w:t>sporządzonej nie wcześniej niż 6 miesięcy przed jej złożeniem,</w:t>
      </w:r>
      <w:r w:rsidRPr="00036F09">
        <w:rPr>
          <w:rFonts w:asciiTheme="minorHAnsi" w:hAnsiTheme="minorHAnsi" w:cstheme="minorHAnsi"/>
          <w:b/>
          <w:bCs/>
          <w:sz w:val="22"/>
          <w:szCs w:val="22"/>
        </w:rPr>
        <w:t xml:space="preserve"> </w:t>
      </w:r>
      <w:r w:rsidRPr="00036F09">
        <w:rPr>
          <w:rFonts w:asciiTheme="minorHAnsi" w:hAnsiTheme="minorHAnsi" w:cstheme="minorHAnsi"/>
          <w:sz w:val="22"/>
          <w:szCs w:val="22"/>
        </w:rPr>
        <w:t xml:space="preserve">w zakresie: </w:t>
      </w:r>
    </w:p>
    <w:p w14:paraId="06CA8157" w14:textId="77777777" w:rsidR="009E381D" w:rsidRPr="00036F09" w:rsidRDefault="009E381D" w:rsidP="00DA6644">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 xml:space="preserve">art. 108 ust. 1 pkt 1 i 2 ustawy z dnia 11 września 2019 r. –  ustawy Prawo zamówień publicznych, </w:t>
      </w:r>
    </w:p>
    <w:p w14:paraId="21D0A65F" w14:textId="77777777" w:rsidR="009E381D" w:rsidRPr="00036F09" w:rsidRDefault="009E381D" w:rsidP="00DA6644">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 xml:space="preserve">art. 108 ust. 1 pkt 4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dotyczącej orzeczenia zakazu ubiegania się o zamówienie publiczne tytułem środka karnego,</w:t>
      </w:r>
    </w:p>
    <w:p w14:paraId="5C8B5417" w14:textId="77777777" w:rsidR="009E381D" w:rsidRPr="00036F09" w:rsidRDefault="009E381D" w:rsidP="00DA6644">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art. 109 ust. 1 pkt. 2 litera a) ustawy</w:t>
      </w:r>
      <w:r w:rsidRPr="00036F09">
        <w:rPr>
          <w:rFonts w:asciiTheme="minorHAnsi" w:hAnsiTheme="minorHAnsi" w:cstheme="minorHAnsi"/>
        </w:rPr>
        <w:t xml:space="preserve">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w:t>
      </w:r>
    </w:p>
    <w:p w14:paraId="6825DE6E" w14:textId="77777777" w:rsidR="009E381D" w:rsidRPr="00036F09" w:rsidRDefault="009E381D" w:rsidP="00DA6644">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 xml:space="preserve">art. 109 ust. 1 pkt. 2 litera b)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 dotyczy ukarania za wykroczenie, za które wymierzono karę aresztu,</w:t>
      </w:r>
    </w:p>
    <w:p w14:paraId="0FD30744" w14:textId="77777777" w:rsidR="009E381D" w:rsidRPr="00036F09" w:rsidRDefault="009E381D" w:rsidP="00DA6644">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 xml:space="preserve">art. 109 ust. 1 pkt 3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 dotyczy ukarania za wykroczenie, za które wymierzono karę ograniczenia wolności lub karę grzywny</w:t>
      </w:r>
    </w:p>
    <w:p w14:paraId="2DCA855C" w14:textId="77777777" w:rsidR="009E381D" w:rsidRPr="00036F09" w:rsidRDefault="009E381D" w:rsidP="009E381D">
      <w:pPr>
        <w:pStyle w:val="Akapitzlist"/>
        <w:autoSpaceDE w:val="0"/>
        <w:autoSpaceDN w:val="0"/>
        <w:adjustRightInd w:val="0"/>
        <w:spacing w:line="276" w:lineRule="auto"/>
        <w:ind w:left="720"/>
        <w:rPr>
          <w:rFonts w:asciiTheme="minorHAnsi" w:hAnsiTheme="minorHAnsi" w:cstheme="minorHAnsi"/>
          <w:sz w:val="22"/>
          <w:szCs w:val="22"/>
        </w:rPr>
      </w:pPr>
    </w:p>
    <w:p w14:paraId="4D6AE31A" w14:textId="77777777" w:rsidR="009E381D" w:rsidRPr="00036F09" w:rsidRDefault="009E381D" w:rsidP="009E381D">
      <w:pPr>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bCs/>
          <w:sz w:val="22"/>
          <w:szCs w:val="22"/>
        </w:rPr>
        <w:t xml:space="preserve">5.3.Oświadczenie Wykonawcy, w zakresie art. 108 ust. 1 pkt 5 ustawy </w:t>
      </w:r>
      <w:proofErr w:type="spellStart"/>
      <w:r w:rsidRPr="00036F09">
        <w:rPr>
          <w:rFonts w:asciiTheme="minorHAnsi" w:hAnsiTheme="minorHAnsi" w:cstheme="minorHAnsi"/>
          <w:b/>
          <w:bCs/>
          <w:sz w:val="22"/>
          <w:szCs w:val="22"/>
        </w:rPr>
        <w:t>Pzp</w:t>
      </w:r>
      <w:proofErr w:type="spellEnd"/>
      <w:r w:rsidRPr="00036F09">
        <w:rPr>
          <w:rFonts w:asciiTheme="minorHAnsi" w:hAnsiTheme="minorHAnsi" w:cstheme="minorHAnsi"/>
          <w:sz w:val="22"/>
          <w:szCs w:val="22"/>
        </w:rPr>
        <w:t xml:space="preserve">,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036F09">
        <w:rPr>
          <w:rFonts w:asciiTheme="minorHAnsi" w:hAnsiTheme="minorHAnsi" w:cstheme="minorHAnsi"/>
          <w:b/>
          <w:sz w:val="22"/>
          <w:szCs w:val="22"/>
        </w:rPr>
        <w:t>Załącznik nr 5 do SWZ</w:t>
      </w:r>
      <w:r w:rsidRPr="00036F09">
        <w:rPr>
          <w:rFonts w:asciiTheme="minorHAnsi" w:hAnsiTheme="minorHAnsi" w:cstheme="minorHAnsi"/>
          <w:sz w:val="22"/>
          <w:szCs w:val="22"/>
        </w:rPr>
        <w:t xml:space="preserve">; </w:t>
      </w:r>
    </w:p>
    <w:p w14:paraId="18973DA1" w14:textId="77777777" w:rsidR="009E381D" w:rsidRPr="00036F09" w:rsidRDefault="009E381D" w:rsidP="009E381D">
      <w:pPr>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sz w:val="22"/>
          <w:szCs w:val="22"/>
        </w:rPr>
        <w:t xml:space="preserve">5.4.Zaświadczenie </w:t>
      </w:r>
      <w:r w:rsidRPr="00036F09">
        <w:rPr>
          <w:rFonts w:asciiTheme="minorHAnsi" w:hAnsiTheme="minorHAnsi" w:cstheme="minorHAnsi"/>
          <w:sz w:val="22"/>
          <w:szCs w:val="22"/>
        </w:rPr>
        <w:t xml:space="preserve">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7D241384" w14:textId="77777777" w:rsidR="009E381D" w:rsidRPr="00036F09" w:rsidRDefault="009E381D" w:rsidP="009E381D">
      <w:pPr>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sz w:val="22"/>
          <w:szCs w:val="22"/>
        </w:rPr>
        <w:t>5.6.Zaświadczenie</w:t>
      </w:r>
      <w:r w:rsidRPr="00036F09">
        <w:rPr>
          <w:rFonts w:asciiTheme="minorHAnsi" w:hAnsiTheme="minorHAnsi" w:cstheme="minorHAnsi"/>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6C0D9A79" w14:textId="77777777" w:rsidR="009E381D" w:rsidRPr="00036F09" w:rsidRDefault="009E381D" w:rsidP="009E381D">
      <w:pPr>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sz w:val="22"/>
          <w:szCs w:val="22"/>
        </w:rPr>
        <w:t>5.7.Odpis lub informacja</w:t>
      </w:r>
      <w:r w:rsidRPr="00036F09">
        <w:rPr>
          <w:rFonts w:asciiTheme="minorHAnsi" w:hAnsiTheme="minorHAnsi" w:cstheme="minorHAnsi"/>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60EC06F8" w14:textId="77777777" w:rsidR="009E381D" w:rsidRPr="00036F09" w:rsidRDefault="009E381D" w:rsidP="009E381D">
      <w:pPr>
        <w:tabs>
          <w:tab w:val="num" w:pos="1440"/>
          <w:tab w:val="num" w:pos="1800"/>
        </w:tabs>
        <w:jc w:val="both"/>
        <w:rPr>
          <w:rFonts w:asciiTheme="minorHAnsi" w:hAnsiTheme="minorHAnsi" w:cstheme="minorHAnsi"/>
          <w:color w:val="00B050"/>
          <w:sz w:val="22"/>
          <w:szCs w:val="22"/>
        </w:rPr>
      </w:pPr>
    </w:p>
    <w:p w14:paraId="59D45167" w14:textId="77777777" w:rsidR="009E381D" w:rsidRPr="00036F09" w:rsidRDefault="009E381D" w:rsidP="009E381D">
      <w:pPr>
        <w:tabs>
          <w:tab w:val="num" w:pos="1440"/>
          <w:tab w:val="num" w:pos="1800"/>
        </w:tabs>
        <w:jc w:val="both"/>
        <w:rPr>
          <w:rFonts w:asciiTheme="minorHAnsi" w:hAnsiTheme="minorHAnsi" w:cstheme="minorHAnsi"/>
          <w:b/>
          <w:bCs/>
          <w:sz w:val="22"/>
          <w:szCs w:val="22"/>
          <w:u w:val="single"/>
        </w:rPr>
      </w:pPr>
      <w:r w:rsidRPr="00036F09">
        <w:rPr>
          <w:rFonts w:asciiTheme="minorHAnsi" w:hAnsiTheme="minorHAnsi" w:cstheme="minorHAnsi"/>
          <w:b/>
          <w:bCs/>
          <w:sz w:val="22"/>
          <w:szCs w:val="22"/>
        </w:rPr>
        <w:t>6.</w:t>
      </w:r>
      <w:r w:rsidRPr="00036F09">
        <w:rPr>
          <w:rFonts w:asciiTheme="minorHAnsi" w:hAnsiTheme="minorHAnsi" w:cstheme="minorHAnsi"/>
          <w:sz w:val="22"/>
          <w:szCs w:val="22"/>
        </w:rPr>
        <w:t xml:space="preserve"> Zgodnie z Rozporządzeniem Ministra Rozwoju, Pracy i Technologii w sprawie podmiotowych środków dowodowych oraz innych dokumentów lub oświadczeń, jakich może żądać Zamawiający od Wykonawcy z dnia 23 grudnia 2020 r. (Dz.U. z 2020 r. poz. 2415), </w:t>
      </w:r>
      <w:r w:rsidRPr="00036F09">
        <w:rPr>
          <w:rFonts w:asciiTheme="minorHAnsi" w:hAnsiTheme="minorHAnsi" w:cstheme="minorHAnsi"/>
          <w:b/>
          <w:bCs/>
          <w:sz w:val="22"/>
          <w:szCs w:val="22"/>
          <w:u w:val="single"/>
        </w:rPr>
        <w:t>w celu potwierdzenia spełniania przez Wykonawcę warunków udziału w postępowaniu dotyczących:</w:t>
      </w:r>
    </w:p>
    <w:p w14:paraId="4143B92E" w14:textId="77777777" w:rsidR="009E381D" w:rsidRPr="00036F09" w:rsidRDefault="009E381D" w:rsidP="009E381D">
      <w:pPr>
        <w:tabs>
          <w:tab w:val="num" w:pos="1440"/>
          <w:tab w:val="num" w:pos="1800"/>
        </w:tabs>
        <w:spacing w:line="276" w:lineRule="auto"/>
        <w:jc w:val="both"/>
        <w:rPr>
          <w:rFonts w:asciiTheme="minorHAnsi" w:hAnsiTheme="minorHAnsi" w:cstheme="minorHAnsi"/>
          <w:bCs/>
          <w:iCs/>
          <w:sz w:val="22"/>
          <w:szCs w:val="22"/>
        </w:rPr>
      </w:pPr>
      <w:r w:rsidRPr="00036F09">
        <w:rPr>
          <w:rFonts w:asciiTheme="minorHAnsi" w:hAnsiTheme="minorHAnsi" w:cstheme="minorHAnsi"/>
          <w:sz w:val="22"/>
          <w:szCs w:val="22"/>
        </w:rPr>
        <w:lastRenderedPageBreak/>
        <w:t xml:space="preserve">6. 1. zdolności do występowania w obrocie gospodarczym </w:t>
      </w:r>
      <w:r w:rsidRPr="00036F09">
        <w:rPr>
          <w:rFonts w:asciiTheme="minorHAnsi" w:hAnsiTheme="minorHAnsi" w:cstheme="minorHAnsi"/>
          <w:i/>
          <w:sz w:val="22"/>
          <w:szCs w:val="22"/>
        </w:rPr>
        <w:t xml:space="preserve">– </w:t>
      </w:r>
      <w:r w:rsidRPr="00036F09">
        <w:rPr>
          <w:rFonts w:asciiTheme="minorHAnsi" w:hAnsiTheme="minorHAnsi" w:cstheme="minorHAnsi"/>
          <w:bCs/>
          <w:iCs/>
          <w:sz w:val="22"/>
          <w:szCs w:val="22"/>
        </w:rPr>
        <w:t>Zamawiający</w:t>
      </w:r>
      <w:r w:rsidRPr="00036F09">
        <w:rPr>
          <w:rFonts w:asciiTheme="minorHAnsi" w:hAnsiTheme="minorHAnsi" w:cstheme="minorHAnsi"/>
          <w:i/>
          <w:sz w:val="22"/>
          <w:szCs w:val="22"/>
        </w:rPr>
        <w:t xml:space="preserve"> </w:t>
      </w:r>
      <w:r w:rsidRPr="00036F09">
        <w:rPr>
          <w:rFonts w:asciiTheme="minorHAnsi" w:hAnsiTheme="minorHAnsi" w:cstheme="minorHAnsi"/>
          <w:bCs/>
          <w:iCs/>
          <w:sz w:val="22"/>
          <w:szCs w:val="22"/>
        </w:rPr>
        <w:t>nie określa szczegółowych warunków udziału w postępowaniu, jakie mają spełnić Wykonawcy ubiegający się o udzielenie przedmiotowego zamówienia.</w:t>
      </w:r>
    </w:p>
    <w:p w14:paraId="5E23EE9A" w14:textId="77777777" w:rsidR="009E381D" w:rsidRPr="00036F09" w:rsidRDefault="009E381D" w:rsidP="009E381D">
      <w:pPr>
        <w:tabs>
          <w:tab w:val="num" w:pos="1440"/>
          <w:tab w:val="num" w:pos="1800"/>
        </w:tabs>
        <w:spacing w:line="276" w:lineRule="auto"/>
        <w:jc w:val="both"/>
        <w:rPr>
          <w:rFonts w:asciiTheme="minorHAnsi" w:hAnsiTheme="minorHAnsi" w:cstheme="minorHAnsi"/>
          <w:bCs/>
          <w:iCs/>
          <w:sz w:val="22"/>
          <w:szCs w:val="22"/>
        </w:rPr>
      </w:pPr>
      <w:r w:rsidRPr="00036F09">
        <w:rPr>
          <w:rFonts w:asciiTheme="minorHAnsi" w:hAnsiTheme="minorHAnsi" w:cstheme="minorHAnsi"/>
          <w:iCs/>
          <w:sz w:val="22"/>
          <w:szCs w:val="22"/>
        </w:rPr>
        <w:t>6.2.</w:t>
      </w:r>
      <w:r w:rsidRPr="00036F09">
        <w:rPr>
          <w:rFonts w:asciiTheme="minorHAnsi" w:hAnsiTheme="minorHAnsi" w:cstheme="minorHAnsi"/>
          <w:i/>
          <w:sz w:val="22"/>
          <w:szCs w:val="22"/>
        </w:rPr>
        <w:t xml:space="preserve"> </w:t>
      </w:r>
      <w:r w:rsidRPr="00036F09">
        <w:rPr>
          <w:rFonts w:asciiTheme="minorHAnsi" w:hAnsiTheme="minorHAnsi" w:cstheme="minorHAnsi"/>
          <w:sz w:val="22"/>
          <w:szCs w:val="22"/>
        </w:rPr>
        <w:t>uprawnień do prowadzenia określonej działalności gospodarczej lub zawodowej  - Zamawiający nie określa szczegółowych warunków udziału w postępowaniu, jakie mają spełnić Wykonawcy ubiegający się o udzielenie przedmiotowego zamówienia.</w:t>
      </w:r>
    </w:p>
    <w:p w14:paraId="2385826F" w14:textId="77777777" w:rsidR="009E381D" w:rsidRPr="00036F09" w:rsidRDefault="009E381D" w:rsidP="009E381D">
      <w:pPr>
        <w:tabs>
          <w:tab w:val="num" w:pos="1440"/>
          <w:tab w:val="num" w:pos="1800"/>
        </w:tabs>
        <w:spacing w:line="276" w:lineRule="auto"/>
        <w:jc w:val="both"/>
        <w:rPr>
          <w:rFonts w:asciiTheme="minorHAnsi" w:hAnsiTheme="minorHAnsi" w:cstheme="minorHAnsi"/>
          <w:sz w:val="22"/>
          <w:szCs w:val="22"/>
        </w:rPr>
      </w:pPr>
      <w:r w:rsidRPr="00036F09">
        <w:rPr>
          <w:rFonts w:asciiTheme="minorHAnsi" w:hAnsiTheme="minorHAnsi" w:cstheme="minorHAnsi"/>
          <w:iCs/>
          <w:sz w:val="22"/>
          <w:szCs w:val="22"/>
        </w:rPr>
        <w:t>6.3.</w:t>
      </w:r>
      <w:r w:rsidRPr="00036F09">
        <w:rPr>
          <w:rFonts w:asciiTheme="minorHAnsi" w:hAnsiTheme="minorHAnsi" w:cstheme="minorHAnsi"/>
          <w:i/>
          <w:sz w:val="22"/>
          <w:szCs w:val="22"/>
        </w:rPr>
        <w:t xml:space="preserve"> </w:t>
      </w:r>
      <w:r w:rsidRPr="00036F09">
        <w:rPr>
          <w:rFonts w:asciiTheme="minorHAnsi" w:hAnsiTheme="minorHAnsi" w:cstheme="minorHAnsi"/>
          <w:sz w:val="22"/>
          <w:szCs w:val="22"/>
        </w:rPr>
        <w:t>sytuacji ekonomicznej lub finansowej - Zamawiający nie określa szczegółowych warunków udziału w postępowaniu, jakie mają spełnić Wykonawcy ubiegający się o udzielenie przedmiotowego zamówienia.</w:t>
      </w:r>
    </w:p>
    <w:p w14:paraId="53E992CC" w14:textId="77777777" w:rsidR="009E381D" w:rsidRPr="00036F09" w:rsidRDefault="009E381D" w:rsidP="009E381D">
      <w:pPr>
        <w:tabs>
          <w:tab w:val="num" w:pos="1440"/>
          <w:tab w:val="num" w:pos="1800"/>
        </w:tabs>
        <w:spacing w:line="276" w:lineRule="auto"/>
        <w:jc w:val="both"/>
        <w:rPr>
          <w:rFonts w:asciiTheme="minorHAnsi" w:hAnsiTheme="minorHAnsi" w:cstheme="minorHAnsi"/>
          <w:color w:val="FF0000"/>
          <w:sz w:val="22"/>
          <w:szCs w:val="22"/>
        </w:rPr>
      </w:pPr>
      <w:r w:rsidRPr="00036F09">
        <w:rPr>
          <w:rFonts w:asciiTheme="minorHAnsi" w:hAnsiTheme="minorHAnsi" w:cstheme="minorHAnsi"/>
          <w:sz w:val="22"/>
          <w:szCs w:val="22"/>
        </w:rPr>
        <w:t>6.4. zdolności technicznej lub zawodowej - Zamawiający nie określa szczegółowych warunków udziału w postępowaniu, jakie mają spełnić Wykonawcy ubiegający się o udzielenie przedmiotowego zamówienia</w:t>
      </w:r>
      <w:r w:rsidRPr="00036F09">
        <w:rPr>
          <w:rFonts w:asciiTheme="minorHAnsi" w:hAnsiTheme="minorHAnsi" w:cstheme="minorHAnsi"/>
          <w:color w:val="FF0000"/>
          <w:sz w:val="22"/>
          <w:szCs w:val="22"/>
        </w:rPr>
        <w:t>.</w:t>
      </w:r>
    </w:p>
    <w:p w14:paraId="42B177F9" w14:textId="77777777" w:rsidR="009E381D" w:rsidRPr="00036F09" w:rsidRDefault="009E381D" w:rsidP="009E381D">
      <w:pPr>
        <w:tabs>
          <w:tab w:val="num" w:pos="1440"/>
          <w:tab w:val="num" w:pos="1800"/>
        </w:tabs>
        <w:jc w:val="both"/>
        <w:rPr>
          <w:rFonts w:asciiTheme="minorHAnsi" w:hAnsiTheme="minorHAnsi" w:cstheme="minorHAnsi"/>
          <w:sz w:val="22"/>
          <w:szCs w:val="22"/>
        </w:rPr>
      </w:pPr>
    </w:p>
    <w:p w14:paraId="2D545975" w14:textId="77777777" w:rsidR="009E381D" w:rsidRPr="00036F09" w:rsidRDefault="009E381D" w:rsidP="009E381D">
      <w:pPr>
        <w:autoSpaceDE w:val="0"/>
        <w:autoSpaceDN w:val="0"/>
        <w:adjustRightInd w:val="0"/>
        <w:spacing w:line="276" w:lineRule="auto"/>
        <w:jc w:val="both"/>
        <w:rPr>
          <w:rFonts w:asciiTheme="minorHAnsi" w:eastAsia="Times New Roman" w:hAnsiTheme="minorHAnsi" w:cstheme="minorHAnsi"/>
          <w:sz w:val="22"/>
          <w:szCs w:val="22"/>
        </w:rPr>
      </w:pPr>
      <w:r w:rsidRPr="00036F09">
        <w:rPr>
          <w:rFonts w:asciiTheme="minorHAnsi" w:hAnsiTheme="minorHAnsi" w:cstheme="minorHAnsi"/>
          <w:b/>
          <w:sz w:val="22"/>
          <w:szCs w:val="22"/>
        </w:rPr>
        <w:t>7. Dokumenty od Wykonawców zagranicznych.</w:t>
      </w:r>
      <w:r w:rsidRPr="00036F09">
        <w:rPr>
          <w:rFonts w:asciiTheme="minorHAnsi" w:hAnsiTheme="minorHAnsi" w:cstheme="minorHAnsi"/>
          <w:sz w:val="22"/>
          <w:szCs w:val="22"/>
        </w:rPr>
        <w:t xml:space="preserve">  </w:t>
      </w:r>
      <w:r w:rsidRPr="00036F09">
        <w:rPr>
          <w:rFonts w:asciiTheme="minorHAnsi" w:eastAsia="Times New Roman" w:hAnsiTheme="minorHAnsi" w:cstheme="minorHAnsi"/>
          <w:sz w:val="22"/>
          <w:szCs w:val="22"/>
        </w:rPr>
        <w:t>Jeżeli Wykonawca ma siedzibę lub miejsce zamieszkania poza granicami Rzeczypospolitej Polskiej, zamiast:</w:t>
      </w:r>
    </w:p>
    <w:p w14:paraId="17F8BAB8" w14:textId="77777777" w:rsidR="009E381D" w:rsidRPr="00036F09" w:rsidRDefault="009E381D" w:rsidP="00DA6644">
      <w:pPr>
        <w:pStyle w:val="Akapitzlist"/>
        <w:numPr>
          <w:ilvl w:val="1"/>
          <w:numId w:val="9"/>
        </w:numPr>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informacji z Krajowego Rejestru Karnego, o której mowa w rozdz. IX.B.</w:t>
      </w:r>
      <w:r w:rsidRPr="00036F09">
        <w:rPr>
          <w:rFonts w:asciiTheme="minorHAnsi" w:eastAsia="Times New Roman" w:hAnsiTheme="minorHAnsi" w:cstheme="minorHAnsi"/>
          <w:b/>
          <w:sz w:val="22"/>
          <w:szCs w:val="22"/>
        </w:rPr>
        <w:t xml:space="preserve"> </w:t>
      </w:r>
      <w:r w:rsidRPr="00036F09">
        <w:rPr>
          <w:rFonts w:asciiTheme="minorHAnsi" w:eastAsia="Times New Roman" w:hAnsiTheme="minorHAnsi" w:cstheme="minorHAnsi"/>
          <w:sz w:val="22"/>
          <w:szCs w:val="22"/>
        </w:rPr>
        <w:t xml:space="preserve"> pkt. 5.2 -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proofErr w:type="spellStart"/>
      <w:r w:rsidRPr="00036F09">
        <w:rPr>
          <w:rFonts w:asciiTheme="minorHAnsi" w:eastAsia="Times New Roman" w:hAnsiTheme="minorHAnsi" w:cstheme="minorHAnsi"/>
          <w:sz w:val="22"/>
          <w:szCs w:val="22"/>
        </w:rPr>
        <w:t>ppkt</w:t>
      </w:r>
      <w:proofErr w:type="spellEnd"/>
      <w:r w:rsidRPr="00036F09">
        <w:rPr>
          <w:rFonts w:asciiTheme="minorHAnsi" w:eastAsia="Times New Roman" w:hAnsiTheme="minorHAnsi" w:cstheme="minorHAnsi"/>
          <w:sz w:val="22"/>
          <w:szCs w:val="22"/>
        </w:rPr>
        <w:t xml:space="preserve">. 5.2.; </w:t>
      </w:r>
    </w:p>
    <w:p w14:paraId="3C1FD6D2" w14:textId="77777777" w:rsidR="009E381D" w:rsidRPr="00036F09" w:rsidRDefault="009E381D" w:rsidP="00DA6644">
      <w:pPr>
        <w:pStyle w:val="Akapitzlist"/>
        <w:numPr>
          <w:ilvl w:val="1"/>
          <w:numId w:val="9"/>
        </w:numPr>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zaświadczenia, o którym mowa w rozdz. IX.B.</w:t>
      </w:r>
      <w:r w:rsidRPr="00036F09">
        <w:rPr>
          <w:rFonts w:asciiTheme="minorHAnsi" w:eastAsia="Times New Roman" w:hAnsiTheme="minorHAnsi" w:cstheme="minorHAnsi"/>
          <w:b/>
          <w:sz w:val="22"/>
          <w:szCs w:val="22"/>
        </w:rPr>
        <w:t xml:space="preserve"> </w:t>
      </w:r>
      <w:r w:rsidRPr="00036F09">
        <w:rPr>
          <w:rFonts w:asciiTheme="minorHAnsi" w:eastAsia="Times New Roman" w:hAnsiTheme="minorHAnsi" w:cstheme="minorHAnsi"/>
          <w:sz w:val="22"/>
          <w:szCs w:val="22"/>
        </w:rPr>
        <w:t xml:space="preserve"> pkt. 5.4, zaświadczenia albo innego dokumentu potwierdzającego, że Wykonawca nie zalega z opłacaniem składek na ubezpieczenia społeczne lub zdrowotne, o których mowa w pkt. 5.5., lub odpisu albo informacji z Krajowego Rejestru Sądowego lub z Centralnej Ewidencji i Informacji o Działalności Gospodarczej, o których mowa w pkt. 5.7 - składa dokument lub dokumenty wystawione w kraju, w którym Wykonawca ma siedzibę lub miejsce zamieszkania, potwierdzające odpowiednio, że: </w:t>
      </w:r>
    </w:p>
    <w:p w14:paraId="2C81160D" w14:textId="77777777" w:rsidR="009E381D" w:rsidRPr="00036F09" w:rsidRDefault="009E381D" w:rsidP="00DA6644">
      <w:pPr>
        <w:pStyle w:val="Akapitzlist"/>
        <w:numPr>
          <w:ilvl w:val="0"/>
          <w:numId w:val="12"/>
        </w:numPr>
        <w:tabs>
          <w:tab w:val="left" w:pos="2127"/>
        </w:tabs>
        <w:autoSpaceDE w:val="0"/>
        <w:autoSpaceDN w:val="0"/>
        <w:adjustRightInd w:val="0"/>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nie naruszył obowiązków dotyczących płatności podatków, opłat lub składek na ubezpieczenie społeczne lub zdrowotne, </w:t>
      </w:r>
    </w:p>
    <w:p w14:paraId="6F37A971" w14:textId="77777777" w:rsidR="009E381D" w:rsidRPr="00036F09" w:rsidRDefault="009E381D" w:rsidP="00DA6644">
      <w:pPr>
        <w:pStyle w:val="Akapitzlist"/>
        <w:numPr>
          <w:ilvl w:val="0"/>
          <w:numId w:val="12"/>
        </w:numPr>
        <w:tabs>
          <w:tab w:val="left" w:pos="2127"/>
        </w:tabs>
        <w:autoSpaceDE w:val="0"/>
        <w:autoSpaceDN w:val="0"/>
        <w:adjustRightInd w:val="0"/>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56C4125" w14:textId="77777777" w:rsidR="009E381D" w:rsidRPr="00036F09" w:rsidRDefault="009E381D" w:rsidP="00DA6644">
      <w:pPr>
        <w:pStyle w:val="Akapitzlist"/>
        <w:numPr>
          <w:ilvl w:val="1"/>
          <w:numId w:val="9"/>
        </w:numPr>
        <w:tabs>
          <w:tab w:val="left" w:pos="2127"/>
        </w:tabs>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Dokument, o którym mowa w a), powinien być wystawiony nie wcześniej niż 6 miesięcy przed jego złożeniem.  Dokumenty, o których mowa w b), powinny być wystawione nie wcześniej niż 3 miesiące przed ich złożeniem.</w:t>
      </w:r>
    </w:p>
    <w:p w14:paraId="650C1443" w14:textId="77777777" w:rsidR="009E381D" w:rsidRPr="00036F09" w:rsidRDefault="009E381D" w:rsidP="00DA6644">
      <w:pPr>
        <w:pStyle w:val="Akapitzlist"/>
        <w:numPr>
          <w:ilvl w:val="0"/>
          <w:numId w:val="11"/>
        </w:numPr>
        <w:tabs>
          <w:tab w:val="left" w:pos="2127"/>
        </w:tabs>
        <w:autoSpaceDE w:val="0"/>
        <w:autoSpaceDN w:val="0"/>
        <w:adjustRightInd w:val="0"/>
        <w:spacing w:line="276" w:lineRule="auto"/>
        <w:ind w:left="284" w:hanging="284"/>
        <w:jc w:val="both"/>
        <w:rPr>
          <w:rFonts w:asciiTheme="minorHAnsi" w:eastAsia="Times New Roman" w:hAnsiTheme="minorHAnsi" w:cstheme="minorHAnsi"/>
          <w:sz w:val="22"/>
          <w:szCs w:val="22"/>
        </w:rPr>
      </w:pPr>
      <w:r w:rsidRPr="00036F09">
        <w:rPr>
          <w:rFonts w:asciiTheme="minorHAnsi" w:hAnsiTheme="minorHAnsi" w:cstheme="minorHAnsi"/>
          <w:b/>
          <w:sz w:val="22"/>
          <w:szCs w:val="22"/>
        </w:rPr>
        <w:t>Jeżeli w kraju,</w:t>
      </w:r>
      <w:r w:rsidRPr="00036F09">
        <w:rPr>
          <w:rFonts w:asciiTheme="minorHAnsi" w:hAnsiTheme="minorHAnsi" w:cstheme="minorHAnsi"/>
          <w:sz w:val="22"/>
          <w:szCs w:val="22"/>
        </w:rPr>
        <w:t xml:space="preserve"> w którym Wykonawca ma siedzibę lub miejsce zamieszkania, nie wydaje się dokumentów, o których mowa w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w:t>
      </w:r>
      <w:proofErr w:type="spellStart"/>
      <w:r w:rsidRPr="00036F09">
        <w:rPr>
          <w:rFonts w:asciiTheme="minorHAnsi" w:hAnsiTheme="minorHAnsi" w:cstheme="minorHAnsi"/>
          <w:sz w:val="22"/>
          <w:szCs w:val="22"/>
        </w:rPr>
        <w:t>ppkt</w:t>
      </w:r>
      <w:proofErr w:type="spellEnd"/>
      <w:r w:rsidRPr="00036F09">
        <w:rPr>
          <w:rFonts w:asciiTheme="minorHAnsi" w:hAnsiTheme="minorHAnsi" w:cstheme="minorHAnsi"/>
          <w:sz w:val="22"/>
          <w:szCs w:val="22"/>
        </w:rPr>
        <w:t>. c) stosuje się.</w:t>
      </w:r>
    </w:p>
    <w:p w14:paraId="1B7236CB" w14:textId="77777777" w:rsidR="009E381D" w:rsidRPr="00036F09" w:rsidRDefault="009E381D" w:rsidP="00DA6644">
      <w:pPr>
        <w:pStyle w:val="Akapitzlist"/>
        <w:numPr>
          <w:ilvl w:val="0"/>
          <w:numId w:val="11"/>
        </w:numPr>
        <w:tabs>
          <w:tab w:val="left" w:pos="2127"/>
        </w:tabs>
        <w:autoSpaceDE w:val="0"/>
        <w:autoSpaceDN w:val="0"/>
        <w:adjustRightInd w:val="0"/>
        <w:spacing w:line="276" w:lineRule="auto"/>
        <w:ind w:left="284" w:hanging="284"/>
        <w:jc w:val="both"/>
        <w:rPr>
          <w:rFonts w:asciiTheme="minorHAnsi" w:eastAsia="Times New Roman" w:hAnsiTheme="minorHAnsi" w:cstheme="minorHAnsi"/>
          <w:sz w:val="22"/>
          <w:szCs w:val="22"/>
        </w:rPr>
      </w:pPr>
      <w:r w:rsidRPr="00036F09">
        <w:rPr>
          <w:rFonts w:asciiTheme="minorHAnsi" w:hAnsiTheme="minorHAnsi" w:cstheme="minorHAnsi"/>
          <w:sz w:val="22"/>
          <w:szCs w:val="22"/>
        </w:rPr>
        <w:t xml:space="preserve">Do podmiotów udostępniających zasoby na zasadach określonych w art. 118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oraz Podwykonawców niebędących podmiotami udostępniającymi zasoby na tych zasadach, mających siedzibę lub miejsce zamieszkania poza terytorium Rzeczypospolitej Polskiej, przepis pkt. 7 stosuje się odpowiednio.</w:t>
      </w:r>
    </w:p>
    <w:p w14:paraId="07ACC52B" w14:textId="77777777" w:rsidR="009E381D" w:rsidRPr="009E381D" w:rsidRDefault="009E381D" w:rsidP="009E381D">
      <w:pPr>
        <w:spacing w:line="276" w:lineRule="auto"/>
        <w:jc w:val="both"/>
        <w:rPr>
          <w:rFonts w:asciiTheme="minorHAnsi" w:hAnsiTheme="minorHAnsi" w:cstheme="minorHAnsi"/>
          <w:b/>
          <w:sz w:val="22"/>
          <w:szCs w:val="22"/>
          <w:lang w:eastAsia="ar-SA"/>
        </w:rPr>
      </w:pPr>
      <w:r w:rsidRPr="009E381D">
        <w:rPr>
          <w:rFonts w:asciiTheme="minorHAnsi" w:hAnsiTheme="minorHAnsi" w:cstheme="minorHAnsi"/>
          <w:b/>
          <w:sz w:val="22"/>
          <w:szCs w:val="22"/>
          <w:lang w:eastAsia="ar-SA"/>
        </w:rPr>
        <w:t xml:space="preserve">INFORMACJE OGÓLNE DOTYCZĄCE ZŁOŻENIA PODMIOTOWYCH ŚRODKÓW DOWODOWYCH </w:t>
      </w:r>
    </w:p>
    <w:p w14:paraId="0A14B7AD"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lastRenderedPageBreak/>
        <w:t>1.Jeżeli z uzasadnionej przyczyny Wykonawca nie może złożyć podmiotowych środków dowodowych wymaganych przez Zamawiającego, w celu potwierdzenia spełniania przez Wykonawcę warunków udziału w postępowaniu lub kryteriów selekcji dotyczących zdolności technicznej lub zawodowej, Wykonawca składa inne podmiotowe środki dowodowe, które w wystarczający sposób potwierdzają spełnianie opisanego przez Zamawiającego warunku udziału w postępowaniu lub kryterium selekcji dotyczącego zdolności technicznej lub zawodowej.</w:t>
      </w:r>
    </w:p>
    <w:p w14:paraId="57D70C09"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2.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6FF5AB34"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3. W celu potwierdzenia braku podstawy wykluczenia z postępowania, o której mowa w art. 109 ust. 1 pkt 1 ustawy </w:t>
      </w:r>
      <w:proofErr w:type="spellStart"/>
      <w:r w:rsidRPr="009E381D">
        <w:rPr>
          <w:rFonts w:asciiTheme="minorHAnsi" w:hAnsiTheme="minorHAnsi" w:cstheme="minorHAnsi"/>
          <w:sz w:val="22"/>
          <w:szCs w:val="22"/>
          <w:lang w:eastAsia="ar-SA"/>
        </w:rPr>
        <w:t>Pzp</w:t>
      </w:r>
      <w:proofErr w:type="spellEnd"/>
      <w:r w:rsidRPr="009E381D">
        <w:rPr>
          <w:rFonts w:asciiTheme="minorHAnsi" w:hAnsiTheme="minorHAnsi" w:cstheme="minorHAnsi"/>
          <w:sz w:val="22"/>
          <w:szCs w:val="22"/>
          <w:lang w:eastAsia="ar-SA"/>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 pkt. 2) stosuje się. </w:t>
      </w:r>
    </w:p>
    <w:p w14:paraId="3EB5E659"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4. Przepisy pkt. 2 i 3 stosuje się odpowiednio do podmiotowych środków dowodowych dotyczących podmiotu udostępniającego zasoby na zasadach określonych w art. 118 ustawy </w:t>
      </w:r>
      <w:proofErr w:type="spellStart"/>
      <w:r w:rsidRPr="009E381D">
        <w:rPr>
          <w:rFonts w:asciiTheme="minorHAnsi" w:hAnsiTheme="minorHAnsi" w:cstheme="minorHAnsi"/>
          <w:sz w:val="22"/>
          <w:szCs w:val="22"/>
          <w:lang w:eastAsia="ar-SA"/>
        </w:rPr>
        <w:t>Pzp</w:t>
      </w:r>
      <w:proofErr w:type="spellEnd"/>
      <w:r w:rsidRPr="009E381D">
        <w:rPr>
          <w:rFonts w:asciiTheme="minorHAnsi" w:hAnsiTheme="minorHAnsi" w:cstheme="minorHAnsi"/>
          <w:sz w:val="22"/>
          <w:szCs w:val="22"/>
          <w:lang w:eastAsia="ar-SA"/>
        </w:rPr>
        <w:t xml:space="preserve"> oraz Podwykonawcy niebędącego podmiotem udostępniającym zasoby na takich zasadach.</w:t>
      </w:r>
    </w:p>
    <w:p w14:paraId="6352B2EE"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76A7430D"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6.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09C44DD3"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7. Jeżeli Wykonawca nie złożył oświadczenia (JEDZ), o którym mowa w art. 125 ust. 1 </w:t>
      </w:r>
      <w:proofErr w:type="spellStart"/>
      <w:r w:rsidRPr="009E381D">
        <w:rPr>
          <w:rFonts w:asciiTheme="minorHAnsi" w:hAnsiTheme="minorHAnsi" w:cstheme="minorHAnsi"/>
          <w:sz w:val="22"/>
          <w:szCs w:val="22"/>
          <w:lang w:eastAsia="ar-SA"/>
        </w:rPr>
        <w:t>Pzp</w:t>
      </w:r>
      <w:proofErr w:type="spellEnd"/>
      <w:r w:rsidRPr="009E381D">
        <w:rPr>
          <w:rFonts w:asciiTheme="minorHAnsi" w:hAnsiTheme="minorHAnsi" w:cstheme="minorHAnsi"/>
          <w:sz w:val="22"/>
          <w:szCs w:val="22"/>
          <w:lang w:eastAsia="ar-SA"/>
        </w:rPr>
        <w:t xml:space="preserve">, podmiotowych środków dowodowych, innych dokumentów lub oświadczeń składanych w niniejszym postępowaniu lub są one niekompletne lub zawierają błędy, Zamawiający wezwie Wykonawcę odpowiednio do ich złożenia, poprawienia lub uzupełnienia w wyznaczonym terminie. </w:t>
      </w:r>
    </w:p>
    <w:p w14:paraId="4AEA541E"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8. 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1AA9F325" w14:textId="77777777" w:rsidR="009E381D" w:rsidRP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 xml:space="preserve">9. Wykonawca nie jest zobowiązany do złożenia podmiotowych środków dowodowych, które Zamawiający posiada, jeżeli Wykonawca wskaże te środki oraz potwierdzi ich prawidłowość i aktualność. W takiej sytuacji Wykonawca zobligowany jest do wskazania Zamawiającemu sygnatury postępowania, w którym wymagane środki dowodowe się znajdują. </w:t>
      </w:r>
    </w:p>
    <w:p w14:paraId="04E189AB" w14:textId="77777777" w:rsidR="009E381D" w:rsidRDefault="009E381D" w:rsidP="009E381D">
      <w:pPr>
        <w:spacing w:line="276" w:lineRule="auto"/>
        <w:jc w:val="both"/>
        <w:rPr>
          <w:rFonts w:asciiTheme="minorHAnsi" w:hAnsiTheme="minorHAnsi" w:cstheme="minorHAnsi"/>
          <w:sz w:val="22"/>
          <w:szCs w:val="22"/>
          <w:lang w:eastAsia="ar-SA"/>
        </w:rPr>
      </w:pPr>
      <w:r w:rsidRPr="009E381D">
        <w:rPr>
          <w:rFonts w:asciiTheme="minorHAnsi" w:hAnsiTheme="minorHAnsi" w:cstheme="minorHAnsi"/>
          <w:sz w:val="22"/>
          <w:szCs w:val="22"/>
          <w:lang w:eastAsia="ar-SA"/>
        </w:rPr>
        <w:t>10. Dokumenty sporządzone w języku obcym są składane wraz z tłumaczeniem na język polski.</w:t>
      </w:r>
    </w:p>
    <w:p w14:paraId="5B6B1393" w14:textId="77777777" w:rsidR="009E381D" w:rsidRPr="00036F09" w:rsidRDefault="009E381D" w:rsidP="009E381D">
      <w:pPr>
        <w:autoSpaceDE w:val="0"/>
        <w:autoSpaceDN w:val="0"/>
        <w:adjustRightInd w:val="0"/>
        <w:spacing w:after="1"/>
        <w:jc w:val="both"/>
        <w:rPr>
          <w:rFonts w:asciiTheme="minorHAnsi" w:eastAsia="Calibri" w:hAnsiTheme="minorHAnsi" w:cstheme="minorHAnsi"/>
          <w:b/>
          <w:sz w:val="22"/>
          <w:szCs w:val="22"/>
          <w:lang w:eastAsia="en-US"/>
        </w:rPr>
      </w:pPr>
      <w:r w:rsidRPr="000E3ADC">
        <w:rPr>
          <w:rFonts w:asciiTheme="minorHAnsi" w:eastAsia="Calibri" w:hAnsiTheme="minorHAnsi" w:cstheme="minorHAnsi"/>
          <w:b/>
          <w:sz w:val="22"/>
          <w:szCs w:val="22"/>
          <w:lang w:eastAsia="en-US"/>
        </w:rPr>
        <w:t xml:space="preserve">X. INFORMACJE O ŚRODKACH KOMUNIKACJI ELEKTRONICZNEJ, PRZY UŻYCIU KTÓRYCH ZAMAWIAJĄCY BĘDZIE KOMUNIKOWAŁ SIĘ Z WYKONAWCAMI, ORAZ INFORMACJE O WYMAGANIACH TECHNICZNYCH I ORGANIZACYJNYCH SPORZĄDZANIA, WYSYŁANIA I ODBIERANIA KORESPONDENCJI ELEKTRONICZNEJ </w:t>
      </w:r>
      <w:r w:rsidRPr="00036F09">
        <w:rPr>
          <w:rFonts w:asciiTheme="minorHAnsi" w:eastAsia="Calibri" w:hAnsiTheme="minorHAnsi" w:cstheme="minorHAnsi"/>
          <w:b/>
          <w:sz w:val="22"/>
          <w:szCs w:val="22"/>
          <w:lang w:eastAsia="en-US"/>
        </w:rPr>
        <w:t xml:space="preserve"> </w:t>
      </w:r>
    </w:p>
    <w:p w14:paraId="35DADFEB" w14:textId="77777777" w:rsidR="009E381D" w:rsidRPr="000E3ADC" w:rsidRDefault="009E381D" w:rsidP="009E381D">
      <w:pPr>
        <w:suppressAutoHyphens/>
        <w:autoSpaceDN w:val="0"/>
        <w:contextualSpacing/>
        <w:jc w:val="both"/>
        <w:textAlignment w:val="baseline"/>
        <w:rPr>
          <w:rFonts w:asciiTheme="minorHAnsi" w:hAnsiTheme="minorHAnsi" w:cstheme="minorHAnsi"/>
          <w:lang w:eastAsia="en-US"/>
        </w:rPr>
      </w:pPr>
      <w:r>
        <w:rPr>
          <w:rFonts w:asciiTheme="minorHAnsi" w:hAnsiTheme="minorHAnsi" w:cstheme="minorHAnsi"/>
          <w:lang w:eastAsia="en-US"/>
        </w:rPr>
        <w:t xml:space="preserve">1. </w:t>
      </w:r>
      <w:r w:rsidRPr="006F6064">
        <w:rPr>
          <w:rFonts w:asciiTheme="minorHAnsi" w:hAnsiTheme="minorHAnsi" w:cstheme="minorHAnsi"/>
          <w:lang w:eastAsia="en-US"/>
        </w:rPr>
        <w:t xml:space="preserve">W postępowaniu o udzielenie zamówienia publicznego komunikacja między Zamawiającym a Wykonawcami odbywa się elektronicznie przy użyciu Platformy Zakupowej dostępnej pod adresem: </w:t>
      </w:r>
      <w:hyperlink r:id="rId20" w:history="1">
        <w:r w:rsidRPr="000E3ADC">
          <w:rPr>
            <w:rStyle w:val="Hipercze"/>
            <w:rFonts w:asciiTheme="minorHAnsi" w:hAnsiTheme="minorHAnsi" w:cstheme="minorHAnsi"/>
            <w:b/>
            <w:u w:val="none"/>
            <w:lang w:eastAsia="en-US"/>
          </w:rPr>
          <w:t>https://platformazakupowa.pl/pn/csk_umed</w:t>
        </w:r>
      </w:hyperlink>
    </w:p>
    <w:p w14:paraId="28CD1B54" w14:textId="77777777" w:rsidR="009E381D" w:rsidRPr="000E3ADC" w:rsidRDefault="009E381D" w:rsidP="009E381D">
      <w:pPr>
        <w:tabs>
          <w:tab w:val="left" w:pos="709"/>
        </w:tabs>
        <w:autoSpaceDN w:val="0"/>
        <w:contextualSpacing/>
        <w:jc w:val="both"/>
        <w:textAlignment w:val="baseline"/>
        <w:rPr>
          <w:rStyle w:val="Hipercze"/>
          <w:rFonts w:asciiTheme="minorHAnsi" w:hAnsiTheme="minorHAnsi" w:cstheme="minorHAnsi"/>
          <w:u w:val="none"/>
          <w:lang w:eastAsia="en-US"/>
        </w:rPr>
      </w:pPr>
      <w:r>
        <w:rPr>
          <w:rFonts w:asciiTheme="minorHAnsi" w:hAnsiTheme="minorHAnsi" w:cstheme="minorHAnsi"/>
          <w:lang w:eastAsia="en-US"/>
        </w:rPr>
        <w:lastRenderedPageBreak/>
        <w:t xml:space="preserve">2. </w:t>
      </w:r>
      <w:r w:rsidRPr="006F6064">
        <w:rPr>
          <w:rFonts w:asciiTheme="minorHAnsi" w:hAnsiTheme="minorHAnsi" w:cstheme="minorHAnsi"/>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1" w:history="1">
        <w:r w:rsidRPr="000E3ADC">
          <w:rPr>
            <w:rStyle w:val="Hipercze"/>
            <w:rFonts w:asciiTheme="minorHAnsi" w:hAnsiTheme="minorHAnsi" w:cstheme="minorHAnsi"/>
            <w:u w:val="none"/>
            <w:lang w:eastAsia="en-US"/>
          </w:rPr>
          <w:t>https://platformazakupowa.pl/strona/1-regulamin</w:t>
        </w:r>
      </w:hyperlink>
    </w:p>
    <w:p w14:paraId="5F9E4100" w14:textId="77777777" w:rsidR="009E381D" w:rsidRPr="006F6064" w:rsidRDefault="009E381D" w:rsidP="009E381D">
      <w:pPr>
        <w:autoSpaceDN w:val="0"/>
        <w:contextualSpacing/>
        <w:jc w:val="both"/>
        <w:textAlignment w:val="baseline"/>
        <w:rPr>
          <w:rFonts w:asciiTheme="minorHAnsi" w:hAnsiTheme="minorHAnsi" w:cstheme="minorHAnsi"/>
          <w:lang w:eastAsia="en-US"/>
        </w:rPr>
      </w:pPr>
      <w:r>
        <w:rPr>
          <w:rFonts w:asciiTheme="minorHAnsi" w:hAnsiTheme="minorHAnsi" w:cstheme="minorHAnsi"/>
          <w:lang w:eastAsia="en-US"/>
        </w:rPr>
        <w:t xml:space="preserve">3. </w:t>
      </w:r>
      <w:r w:rsidRPr="006F6064">
        <w:rPr>
          <w:rFonts w:asciiTheme="minorHAnsi" w:hAnsiTheme="minorHAnsi" w:cstheme="minorHAnsi"/>
          <w:lang w:eastAsia="en-US"/>
        </w:rPr>
        <w:t>Minimalne wymagania techniczne i informacje na temat kodowania i czasu odbioru danych są opisane na Stronie platformazakupowa.pl.</w:t>
      </w:r>
    </w:p>
    <w:p w14:paraId="553094E2" w14:textId="77777777" w:rsidR="009E381D" w:rsidRPr="000E3ADC" w:rsidRDefault="009E381D" w:rsidP="009E381D">
      <w:pPr>
        <w:autoSpaceDN w:val="0"/>
        <w:contextualSpacing/>
        <w:jc w:val="both"/>
        <w:textAlignment w:val="baseline"/>
        <w:rPr>
          <w:rStyle w:val="Hipercze"/>
          <w:rFonts w:asciiTheme="minorHAnsi" w:hAnsiTheme="minorHAnsi" w:cstheme="minorHAnsi"/>
          <w:u w:val="none"/>
        </w:rPr>
      </w:pPr>
      <w:r>
        <w:rPr>
          <w:rFonts w:ascii="Calibri" w:eastAsia="Calibri" w:hAnsi="Calibri" w:cs="Calibri"/>
          <w:b/>
        </w:rPr>
        <w:t xml:space="preserve">4. </w:t>
      </w:r>
      <w:r w:rsidRPr="006F6064">
        <w:rPr>
          <w:rFonts w:ascii="Calibri" w:eastAsia="Calibri" w:hAnsi="Calibri" w:cs="Calibri"/>
          <w:b/>
        </w:rPr>
        <w:t xml:space="preserve">Szczegółowa instrukcja dla Wykonawców </w:t>
      </w:r>
      <w:r w:rsidRPr="000E3ADC">
        <w:rPr>
          <w:rFonts w:ascii="Calibri" w:eastAsia="Calibri" w:hAnsi="Calibri" w:cs="Calibri"/>
        </w:rPr>
        <w:t xml:space="preserve">dotycząca złożenia, zmiany i wycofania oferty znajduje się na stronie internetowej pod adresem: </w:t>
      </w:r>
      <w:r w:rsidRPr="006F6064">
        <w:rPr>
          <w:rFonts w:ascii="Calibri" w:eastAsia="Calibri" w:hAnsi="Calibri" w:cs="Calibri"/>
        </w:rPr>
        <w:t xml:space="preserve"> </w:t>
      </w:r>
      <w:hyperlink r:id="rId22">
        <w:r w:rsidRPr="000E3ADC">
          <w:rPr>
            <w:rStyle w:val="Hipercze"/>
            <w:rFonts w:asciiTheme="minorHAnsi" w:hAnsiTheme="minorHAnsi" w:cstheme="minorHAnsi"/>
            <w:u w:val="none"/>
            <w:lang w:eastAsia="en-US"/>
          </w:rPr>
          <w:t>https://platformazakupowa.pl/strona/45-instrukcje</w:t>
        </w:r>
      </w:hyperlink>
    </w:p>
    <w:p w14:paraId="43CC93EB" w14:textId="77777777" w:rsidR="009E381D" w:rsidRPr="006F6064" w:rsidRDefault="009E381D" w:rsidP="009E381D">
      <w:pPr>
        <w:autoSpaceDN w:val="0"/>
        <w:contextualSpacing/>
        <w:jc w:val="both"/>
        <w:textAlignment w:val="baseline"/>
        <w:rPr>
          <w:rFonts w:asciiTheme="minorHAnsi" w:hAnsiTheme="minorHAnsi" w:cstheme="minorHAnsi"/>
          <w:lang w:eastAsia="en-US"/>
        </w:rPr>
      </w:pPr>
      <w:r>
        <w:rPr>
          <w:rFonts w:asciiTheme="minorHAnsi" w:hAnsiTheme="minorHAnsi" w:cstheme="minorHAnsi"/>
          <w:lang w:eastAsia="en-US"/>
        </w:rPr>
        <w:t xml:space="preserve">5. </w:t>
      </w:r>
      <w:r w:rsidRPr="006F6064">
        <w:rPr>
          <w:rFonts w:asciiTheme="minorHAnsi" w:hAnsiTheme="minorHAnsi" w:cstheme="minorHAnsi"/>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1A5374D7" w14:textId="77777777" w:rsidR="009E381D" w:rsidRPr="006F6064" w:rsidRDefault="009E381D" w:rsidP="009E381D">
      <w:pPr>
        <w:autoSpaceDN w:val="0"/>
        <w:contextualSpacing/>
        <w:jc w:val="both"/>
        <w:textAlignment w:val="baseline"/>
        <w:rPr>
          <w:rFonts w:asciiTheme="minorHAnsi" w:hAnsiTheme="minorHAnsi" w:cstheme="minorHAnsi"/>
          <w:lang w:eastAsia="en-US"/>
        </w:rPr>
      </w:pPr>
      <w:r>
        <w:rPr>
          <w:rFonts w:asciiTheme="minorHAnsi" w:eastAsia="Tahoma" w:hAnsiTheme="minorHAnsi" w:cstheme="minorHAnsi"/>
          <w:lang w:eastAsia="en-US"/>
        </w:rPr>
        <w:t xml:space="preserve">6. </w:t>
      </w:r>
      <w:r w:rsidRPr="006F6064">
        <w:rPr>
          <w:rFonts w:asciiTheme="minorHAnsi" w:eastAsia="Tahoma" w:hAnsiTheme="minorHAnsi" w:cstheme="minorHAnsi"/>
          <w:lang w:eastAsia="en-US"/>
        </w:rPr>
        <w:t xml:space="preserve">Wykonawca na każde żądanie Zamawiającego niezwłocznie potwierdza fakt otrzymania zawiadomienia, wniosku lub informacji. Potwierdzenia należy przesłać również </w:t>
      </w:r>
      <w:r w:rsidRPr="006F6064">
        <w:rPr>
          <w:rFonts w:asciiTheme="minorHAnsi" w:hAnsiTheme="minorHAnsi" w:cstheme="minorHAnsi"/>
          <w:lang w:eastAsia="en-US"/>
        </w:rPr>
        <w:t>za pośrednictwem platformy zakupowej.</w:t>
      </w:r>
    </w:p>
    <w:p w14:paraId="0EB6271D" w14:textId="77777777" w:rsidR="009E381D" w:rsidRPr="006F6064" w:rsidRDefault="009E381D" w:rsidP="009E381D">
      <w:pPr>
        <w:tabs>
          <w:tab w:val="left" w:pos="709"/>
        </w:tabs>
        <w:autoSpaceDN w:val="0"/>
        <w:contextualSpacing/>
        <w:jc w:val="both"/>
        <w:textAlignment w:val="baseline"/>
        <w:rPr>
          <w:rFonts w:asciiTheme="minorHAnsi" w:hAnsiTheme="minorHAnsi" w:cstheme="minorHAnsi"/>
          <w:lang w:eastAsia="en-US"/>
        </w:rPr>
      </w:pPr>
      <w:r>
        <w:rPr>
          <w:rFonts w:asciiTheme="minorHAnsi" w:eastAsia="Tahoma" w:hAnsiTheme="minorHAnsi" w:cstheme="minorHAnsi"/>
          <w:lang w:eastAsia="en-US"/>
        </w:rPr>
        <w:t xml:space="preserve">7. </w:t>
      </w:r>
      <w:r w:rsidRPr="006F6064">
        <w:rPr>
          <w:rFonts w:asciiTheme="minorHAnsi" w:eastAsia="Tahoma" w:hAnsiTheme="minorHAnsi" w:cstheme="minorHAnsi"/>
          <w:lang w:eastAsia="en-US"/>
        </w:rPr>
        <w:t xml:space="preserve">W kwestiach budzących wątpliwości odnośnie zapisów SWZ Wykonawcom przysługuje prawo do wnoszenia wniosków o wyjaśnienie jej treści. </w:t>
      </w:r>
    </w:p>
    <w:p w14:paraId="7D073030" w14:textId="77777777" w:rsidR="009E381D" w:rsidRPr="006F6064" w:rsidRDefault="009E381D" w:rsidP="009E381D">
      <w:pPr>
        <w:tabs>
          <w:tab w:val="left" w:pos="709"/>
        </w:tabs>
        <w:autoSpaceDN w:val="0"/>
        <w:contextualSpacing/>
        <w:jc w:val="both"/>
        <w:textAlignment w:val="baseline"/>
        <w:rPr>
          <w:rFonts w:asciiTheme="minorHAnsi" w:eastAsia="Tahoma" w:hAnsiTheme="minorHAnsi" w:cstheme="minorHAnsi"/>
          <w:lang w:eastAsia="en-US"/>
        </w:rPr>
      </w:pPr>
      <w:r>
        <w:rPr>
          <w:rFonts w:asciiTheme="minorHAnsi" w:eastAsia="Tahoma" w:hAnsiTheme="minorHAnsi" w:cstheme="minorHAnsi"/>
          <w:lang w:eastAsia="en-US"/>
        </w:rPr>
        <w:t xml:space="preserve">8. </w:t>
      </w:r>
      <w:r w:rsidRPr="006F6064">
        <w:rPr>
          <w:rFonts w:asciiTheme="minorHAnsi" w:eastAsia="Tahoma" w:hAnsiTheme="minorHAnsi" w:cstheme="minorHAnsi"/>
          <w:lang w:eastAsia="en-US"/>
        </w:rPr>
        <w:t>Składanie wniosków o wyjaśnienie treści SWZ, o których mowa powyżej odbywa się za pośrednictwem platformy zakupowej, poprzez polecenie „WYŚLIJ WIADOMOŚĆ” jako załącznik, dostępne przy zamieszczonym postępowaniu.</w:t>
      </w:r>
    </w:p>
    <w:p w14:paraId="17D0AB88" w14:textId="77777777" w:rsidR="009E381D" w:rsidRPr="000E3ADC" w:rsidRDefault="009E381D" w:rsidP="009E381D">
      <w:pPr>
        <w:autoSpaceDN w:val="0"/>
        <w:contextualSpacing/>
        <w:jc w:val="both"/>
        <w:textAlignment w:val="baseline"/>
        <w:rPr>
          <w:rFonts w:asciiTheme="minorHAnsi" w:eastAsia="Tahoma" w:hAnsiTheme="minorHAnsi" w:cstheme="minorHAnsi"/>
          <w:lang w:eastAsia="en-US"/>
        </w:rPr>
      </w:pPr>
      <w:r w:rsidRPr="00461662">
        <w:rPr>
          <w:rFonts w:asciiTheme="minorHAnsi" w:eastAsia="Tahoma" w:hAnsiTheme="minorHAnsi" w:cstheme="minorHAnsi"/>
          <w:highlight w:val="green"/>
          <w:lang w:eastAsia="en-US"/>
        </w:rPr>
        <w:t xml:space="preserve">9. Zamawiający zwraca się z prośbą, aby ewentualne zapytania Wykonawca przesyłał również drogą elektroniczną w dokumencie edytowalnym (np. </w:t>
      </w:r>
      <w:proofErr w:type="spellStart"/>
      <w:r w:rsidRPr="00461662">
        <w:rPr>
          <w:rFonts w:asciiTheme="minorHAnsi" w:eastAsia="Tahoma" w:hAnsiTheme="minorHAnsi" w:cstheme="minorHAnsi"/>
          <w:highlight w:val="green"/>
          <w:lang w:eastAsia="en-US"/>
        </w:rPr>
        <w:t>word</w:t>
      </w:r>
      <w:proofErr w:type="spellEnd"/>
      <w:r w:rsidRPr="00461662">
        <w:rPr>
          <w:rFonts w:asciiTheme="minorHAnsi" w:eastAsia="Tahoma" w:hAnsiTheme="minorHAnsi" w:cstheme="minorHAnsi"/>
          <w:highlight w:val="green"/>
          <w:lang w:eastAsia="en-US"/>
        </w:rPr>
        <w:t>).</w:t>
      </w:r>
    </w:p>
    <w:p w14:paraId="3B515141" w14:textId="77777777" w:rsidR="009E381D" w:rsidRPr="006F6064" w:rsidRDefault="009E381D" w:rsidP="009E381D">
      <w:pPr>
        <w:autoSpaceDN w:val="0"/>
        <w:contextualSpacing/>
        <w:jc w:val="both"/>
        <w:textAlignment w:val="baseline"/>
        <w:rPr>
          <w:rFonts w:asciiTheme="minorHAnsi" w:eastAsia="Tahoma" w:hAnsiTheme="minorHAnsi" w:cstheme="minorHAnsi"/>
          <w:lang w:eastAsia="en-US"/>
        </w:rPr>
      </w:pPr>
      <w:r>
        <w:rPr>
          <w:rFonts w:asciiTheme="minorHAnsi" w:eastAsia="Tahoma" w:hAnsiTheme="minorHAnsi" w:cstheme="minorHAnsi"/>
          <w:lang w:eastAsia="en-US"/>
        </w:rPr>
        <w:t>10.</w:t>
      </w:r>
      <w:r w:rsidRPr="006F6064">
        <w:rPr>
          <w:rFonts w:asciiTheme="minorHAnsi" w:eastAsia="Tahoma" w:hAnsiTheme="minorHAnsi" w:cstheme="minorHAnsi"/>
          <w:lang w:eastAsia="en-US"/>
        </w:rPr>
        <w:t>Wyjaśnienia SWZ udzielane są w szczególności z zachowaniem zasad określonych w ustawie Prawo zamówień publicznych.</w:t>
      </w:r>
    </w:p>
    <w:p w14:paraId="39A70414" w14:textId="77777777" w:rsidR="009E381D" w:rsidRPr="006F6064" w:rsidRDefault="009E381D" w:rsidP="009E381D">
      <w:pPr>
        <w:autoSpaceDN w:val="0"/>
        <w:contextualSpacing/>
        <w:jc w:val="both"/>
        <w:textAlignment w:val="baseline"/>
        <w:rPr>
          <w:rFonts w:asciiTheme="minorHAnsi" w:eastAsia="Tahoma" w:hAnsiTheme="minorHAnsi" w:cstheme="minorHAnsi"/>
          <w:lang w:eastAsia="en-US"/>
        </w:rPr>
      </w:pPr>
      <w:r>
        <w:rPr>
          <w:rFonts w:asciiTheme="minorHAnsi" w:eastAsia="Tahoma" w:hAnsiTheme="minorHAnsi" w:cstheme="minorHAnsi"/>
          <w:lang w:eastAsia="en-US"/>
        </w:rPr>
        <w:t xml:space="preserve">11. </w:t>
      </w:r>
      <w:r w:rsidRPr="006F6064">
        <w:rPr>
          <w:rFonts w:asciiTheme="minorHAnsi" w:eastAsia="Tahoma" w:hAnsiTheme="minorHAnsi" w:cstheme="minorHAnsi"/>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7544875" w14:textId="77777777" w:rsidR="009E381D" w:rsidRPr="006F6064" w:rsidRDefault="009E381D" w:rsidP="009E381D">
      <w:pPr>
        <w:autoSpaceDE w:val="0"/>
        <w:autoSpaceDN w:val="0"/>
        <w:adjustRightInd w:val="0"/>
        <w:contextualSpacing/>
        <w:jc w:val="both"/>
        <w:textAlignment w:val="baseline"/>
        <w:rPr>
          <w:rFonts w:asciiTheme="minorHAnsi" w:hAnsiTheme="minorHAnsi" w:cstheme="minorHAnsi"/>
        </w:rPr>
      </w:pPr>
      <w:r>
        <w:rPr>
          <w:rFonts w:asciiTheme="minorHAnsi" w:hAnsiTheme="minorHAnsi" w:cstheme="minorHAnsi"/>
          <w:lang w:eastAsia="en-US"/>
        </w:rPr>
        <w:t xml:space="preserve">12. </w:t>
      </w:r>
      <w:r w:rsidRPr="006F6064">
        <w:rPr>
          <w:rFonts w:asciiTheme="minorHAnsi" w:hAnsiTheme="minorHAnsi" w:cstheme="minorHAnsi"/>
          <w:lang w:eastAsia="en-US"/>
        </w:rPr>
        <w:t xml:space="preserve">Jednocześnie Zamawiający informuje, iż kontakt – zarówno z Zamawiającym  jak i osobami uprawnionymi do porozumiewania się z Wykonawcami – inny niż wskazany w niniejszym rozdziale SWZ jest niedopuszczalny. </w:t>
      </w:r>
    </w:p>
    <w:p w14:paraId="576C9E7F" w14:textId="77777777" w:rsidR="009E381D" w:rsidRPr="005E05E6" w:rsidRDefault="009E381D" w:rsidP="009E381D">
      <w:pPr>
        <w:jc w:val="both"/>
        <w:rPr>
          <w:rFonts w:asciiTheme="minorHAnsi" w:hAnsiTheme="minorHAnsi" w:cstheme="minorHAnsi"/>
          <w:b/>
          <w:bCs/>
          <w:u w:val="single"/>
        </w:rPr>
      </w:pPr>
      <w:r w:rsidRPr="005E05E6">
        <w:rPr>
          <w:rFonts w:asciiTheme="minorHAnsi" w:hAnsiTheme="minorHAnsi" w:cstheme="minorHAnsi"/>
          <w:b/>
          <w:bCs/>
          <w:u w:val="single"/>
        </w:rPr>
        <w:t>XI. INFORMACJE O SPOSOBIE KOMUNIKOWANIA SIĘ ZAMAWIAJĄCEGO Z WYKONAWCAMI W INNY SPOSÓB NIŻ PRZY UŻYCIU ŚRODKÓW KOMUNIKACJI ELEKTRONICZNEJ, W TYM W PRZYPADKU ZAISTNIENIA JEDNEJ Z SYTUACJI OKREŚLONYCH W ART. 65 UST. 1, ART. 66 I ART. 69;</w:t>
      </w:r>
    </w:p>
    <w:p w14:paraId="7D0960D9" w14:textId="77777777" w:rsidR="009E381D" w:rsidRPr="000E3ADC" w:rsidRDefault="009E381D" w:rsidP="009E381D">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1. </w:t>
      </w:r>
      <w:r w:rsidRPr="000E3ADC">
        <w:rPr>
          <w:rFonts w:asciiTheme="minorHAnsi" w:hAnsiTheme="minorHAnsi" w:cstheme="minorHAnsi"/>
          <w:color w:val="000000"/>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3" w:history="1">
        <w:r w:rsidRPr="000E3ADC">
          <w:rPr>
            <w:rStyle w:val="Hipercze"/>
            <w:rFonts w:asciiTheme="minorHAnsi" w:hAnsiTheme="minorHAnsi" w:cstheme="minorHAnsi"/>
            <w:u w:val="none"/>
          </w:rPr>
          <w:t>https://platformazakupowa.pl/pn/csk_umed</w:t>
        </w:r>
      </w:hyperlink>
    </w:p>
    <w:p w14:paraId="6BD5688E" w14:textId="77777777" w:rsidR="009E381D" w:rsidRPr="00BE5F45" w:rsidRDefault="009E381D" w:rsidP="009E381D">
      <w:pPr>
        <w:jc w:val="both"/>
        <w:rPr>
          <w:rFonts w:ascii="Calibri" w:eastAsia="Calibri" w:hAnsi="Calibri" w:cs="Calibri"/>
        </w:rPr>
      </w:pPr>
      <w:r>
        <w:rPr>
          <w:rFonts w:ascii="Calibri" w:eastAsia="Calibri" w:hAnsi="Calibri" w:cs="Calibri"/>
        </w:rPr>
        <w:t xml:space="preserve">2. Za datę przekazania (wpływu) w szczególności składanie ofert, oświadczeń, wniosków, zawiadomień oraz informacji przyjmuje się datę ich przesłania za pośrednictwem </w:t>
      </w:r>
      <w:hyperlink r:id="rId24">
        <w:r>
          <w:rPr>
            <w:rFonts w:ascii="Calibri" w:eastAsia="Calibri" w:hAnsi="Calibri" w:cs="Calibri"/>
            <w:color w:val="1155CC"/>
            <w:u w:val="single"/>
          </w:rPr>
          <w:t>platformazakupowa.pl</w:t>
        </w:r>
      </w:hyperlink>
      <w:r>
        <w:rPr>
          <w:rFonts w:ascii="Calibri" w:eastAsia="Calibri" w:hAnsi="Calibri" w:cs="Calibri"/>
        </w:rPr>
        <w:t xml:space="preserve"> poprzez kliknięcie przycisku  „Wyślij wiadomość do zamawiającego” po których pojawi się komunikat, że wiadomość została wysłana do zamawiającego.</w:t>
      </w:r>
    </w:p>
    <w:p w14:paraId="7518F603" w14:textId="77777777" w:rsidR="009E381D" w:rsidRPr="000E3ADC" w:rsidRDefault="009E381D" w:rsidP="009E381D">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lastRenderedPageBreak/>
        <w:t xml:space="preserve">3. </w:t>
      </w:r>
      <w:r w:rsidRPr="000E3ADC">
        <w:rPr>
          <w:rFonts w:asciiTheme="minorHAnsi" w:hAnsiTheme="minorHAnsi" w:cstheme="minorHAnsi"/>
          <w:color w:val="000000"/>
        </w:rPr>
        <w:t xml:space="preserve">Wobec nie zaistnienia sytuacji, o których mowa w art. 65 ust. 1, art. 66, art. 69, Zamawiający nie przewiduje innego sposobu komunikowania się niż przy użyciu środków komunikacji elektronicznej. </w:t>
      </w:r>
    </w:p>
    <w:p w14:paraId="59A2B69E" w14:textId="77777777" w:rsidR="009E381D" w:rsidRDefault="009E381D" w:rsidP="009E381D">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4. </w:t>
      </w:r>
      <w:r w:rsidRPr="000E3ADC">
        <w:rPr>
          <w:rFonts w:asciiTheme="minorHAnsi" w:hAnsiTheme="minorHAnsi" w:cstheme="minorHAnsi"/>
          <w:color w:val="000000"/>
        </w:rPr>
        <w:t xml:space="preserve">W korespondencji kierowanej do Zamawiającego Wykonawca winien posługiwać się numerem sprawy określonym w SWZ. </w:t>
      </w:r>
    </w:p>
    <w:p w14:paraId="5244AA08" w14:textId="77777777" w:rsidR="009E381D" w:rsidRPr="003975B5" w:rsidRDefault="009E381D" w:rsidP="009E381D">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5. </w:t>
      </w:r>
      <w:r w:rsidRPr="003975B5">
        <w:rPr>
          <w:rFonts w:asciiTheme="minorHAnsi" w:hAnsiTheme="minorHAnsi" w:cstheme="minorHAnsi"/>
          <w:color w:val="00000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F3BDE8E" w14:textId="77777777" w:rsidR="009E381D" w:rsidRPr="003975B5" w:rsidRDefault="009E381D" w:rsidP="009E381D">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6. </w:t>
      </w:r>
      <w:r w:rsidRPr="003975B5">
        <w:rPr>
          <w:rFonts w:asciiTheme="minorHAnsi" w:hAnsiTheme="minorHAnsi" w:cstheme="minorHAnsi"/>
          <w:color w:val="000000"/>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6D5CBC6"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a)</w:t>
      </w:r>
      <w:r w:rsidRPr="003975B5">
        <w:rPr>
          <w:rFonts w:asciiTheme="minorHAnsi" w:hAnsiTheme="minorHAnsi" w:cstheme="minorHAnsi"/>
          <w:color w:val="000000"/>
        </w:rPr>
        <w:tab/>
        <w:t xml:space="preserve">stały dostęp do sieci Internet o gwarantowanej przepustowości nie mniejszej niż 512 </w:t>
      </w:r>
      <w:proofErr w:type="spellStart"/>
      <w:r w:rsidRPr="003975B5">
        <w:rPr>
          <w:rFonts w:asciiTheme="minorHAnsi" w:hAnsiTheme="minorHAnsi" w:cstheme="minorHAnsi"/>
          <w:color w:val="000000"/>
        </w:rPr>
        <w:t>kb</w:t>
      </w:r>
      <w:proofErr w:type="spellEnd"/>
      <w:r w:rsidRPr="003975B5">
        <w:rPr>
          <w:rFonts w:asciiTheme="minorHAnsi" w:hAnsiTheme="minorHAnsi" w:cstheme="minorHAnsi"/>
          <w:color w:val="000000"/>
        </w:rPr>
        <w:t>/s,</w:t>
      </w:r>
    </w:p>
    <w:p w14:paraId="72F72AC4"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b)</w:t>
      </w:r>
      <w:r w:rsidRPr="003975B5">
        <w:rPr>
          <w:rFonts w:asciiTheme="minorHAnsi" w:hAnsiTheme="minorHAnsi" w:cstheme="minorHAnsi"/>
          <w:color w:val="000000"/>
        </w:rPr>
        <w:tab/>
        <w:t>komputer klasy PC lub MAC o następującej konfiguracji: pamięć min. 2 GB Ram, procesor Intel IV 2 GHZ lub jego nowsza wersja, jeden z systemów operacyjnych - MS Windows 7, Mac Os x 10 4, Linux, lub ich nowsze wersje,</w:t>
      </w:r>
    </w:p>
    <w:p w14:paraId="0F30981E"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c)</w:t>
      </w:r>
      <w:r w:rsidRPr="003975B5">
        <w:rPr>
          <w:rFonts w:asciiTheme="minorHAnsi" w:hAnsiTheme="minorHAnsi" w:cstheme="minorHAnsi"/>
          <w:color w:val="000000"/>
        </w:rPr>
        <w:tab/>
        <w:t>zainstalowana dowolna, inna przeglądarka internetowa niż Internet Explorer,</w:t>
      </w:r>
    </w:p>
    <w:p w14:paraId="56487490"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d)</w:t>
      </w:r>
      <w:r w:rsidRPr="003975B5">
        <w:rPr>
          <w:rFonts w:asciiTheme="minorHAnsi" w:hAnsiTheme="minorHAnsi" w:cstheme="minorHAnsi"/>
          <w:color w:val="000000"/>
        </w:rPr>
        <w:tab/>
        <w:t>włączona obsługa JavaScript,</w:t>
      </w:r>
    </w:p>
    <w:p w14:paraId="34ACA4F6"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e)</w:t>
      </w:r>
      <w:r w:rsidRPr="003975B5">
        <w:rPr>
          <w:rFonts w:asciiTheme="minorHAnsi" w:hAnsiTheme="minorHAnsi" w:cstheme="minorHAnsi"/>
          <w:color w:val="000000"/>
        </w:rPr>
        <w:tab/>
        <w:t xml:space="preserve">zainstalowany program Adobe </w:t>
      </w:r>
      <w:proofErr w:type="spellStart"/>
      <w:r w:rsidRPr="003975B5">
        <w:rPr>
          <w:rFonts w:asciiTheme="minorHAnsi" w:hAnsiTheme="minorHAnsi" w:cstheme="minorHAnsi"/>
          <w:color w:val="000000"/>
        </w:rPr>
        <w:t>Acrobat</w:t>
      </w:r>
      <w:proofErr w:type="spellEnd"/>
      <w:r w:rsidRPr="003975B5">
        <w:rPr>
          <w:rFonts w:asciiTheme="minorHAnsi" w:hAnsiTheme="minorHAnsi" w:cstheme="minorHAnsi"/>
          <w:color w:val="000000"/>
        </w:rPr>
        <w:t xml:space="preserve"> Reader lub inny obsługujący format plików .pdf,</w:t>
      </w:r>
    </w:p>
    <w:p w14:paraId="5E413361" w14:textId="77777777" w:rsidR="009E381D" w:rsidRPr="003975B5"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f)</w:t>
      </w:r>
      <w:r w:rsidRPr="003975B5">
        <w:rPr>
          <w:rFonts w:asciiTheme="minorHAnsi" w:hAnsiTheme="minorHAnsi" w:cstheme="minorHAnsi"/>
          <w:color w:val="000000"/>
        </w:rPr>
        <w:tab/>
        <w:t>Szyfrowanie na platformazakupowa.pl odbywa się za pomocą protokołu TLS 1.3.</w:t>
      </w:r>
    </w:p>
    <w:p w14:paraId="065CEB0E" w14:textId="77777777" w:rsidR="009E381D" w:rsidRDefault="009E381D" w:rsidP="009E381D">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g)</w:t>
      </w:r>
      <w:r w:rsidRPr="003975B5">
        <w:rPr>
          <w:rFonts w:asciiTheme="minorHAnsi" w:hAnsiTheme="minorHAnsi" w:cstheme="minorHAnsi"/>
          <w:color w:val="000000"/>
        </w:rPr>
        <w:tab/>
        <w:t>Oznaczenie czasu odbioru danych przez platformę zakupową stanowi datę oraz dokładny czas (</w:t>
      </w:r>
      <w:proofErr w:type="spellStart"/>
      <w:r w:rsidRPr="003975B5">
        <w:rPr>
          <w:rFonts w:asciiTheme="minorHAnsi" w:hAnsiTheme="minorHAnsi" w:cstheme="minorHAnsi"/>
          <w:color w:val="000000"/>
        </w:rPr>
        <w:t>hh:mm:ss</w:t>
      </w:r>
      <w:proofErr w:type="spellEnd"/>
      <w:r w:rsidRPr="003975B5">
        <w:rPr>
          <w:rFonts w:asciiTheme="minorHAnsi" w:hAnsiTheme="minorHAnsi" w:cstheme="minorHAnsi"/>
          <w:color w:val="000000"/>
        </w:rPr>
        <w:t>) generowany wg. czasu lokalnego serwera synchronizowanego z zegarem Głównego Urzędu Miar.</w:t>
      </w:r>
    </w:p>
    <w:p w14:paraId="35B23142" w14:textId="77777777" w:rsidR="00F14720" w:rsidRDefault="00F14720" w:rsidP="00F14720">
      <w:pPr>
        <w:suppressAutoHyphens/>
        <w:autoSpaceDE w:val="0"/>
        <w:autoSpaceDN w:val="0"/>
        <w:adjustRightInd w:val="0"/>
        <w:spacing w:after="60"/>
        <w:jc w:val="both"/>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 xml:space="preserve">XII. WSKAZANIE OSÓB UPRAWNIONYCH DO KOMUNIKOWANIA SIĘ Z WYKONAWCAMI </w:t>
      </w:r>
    </w:p>
    <w:p w14:paraId="10187B29" w14:textId="77777777" w:rsidR="00F14720" w:rsidRDefault="00F14720" w:rsidP="00F14720">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t>1.Zamawiający wyznacza następujące osoby do kontaktu z Wykonawc</w:t>
      </w:r>
      <w:r>
        <w:rPr>
          <w:rFonts w:asciiTheme="minorHAnsi" w:hAnsiTheme="minorHAnsi" w:cstheme="minorHAnsi"/>
          <w:sz w:val="22"/>
          <w:szCs w:val="22"/>
        </w:rPr>
        <w:t xml:space="preserve">ami: </w:t>
      </w:r>
      <w:r w:rsidRPr="00036F09">
        <w:rPr>
          <w:rFonts w:asciiTheme="minorHAnsi" w:hAnsiTheme="minorHAnsi" w:cstheme="minorHAnsi"/>
          <w:sz w:val="22"/>
          <w:szCs w:val="22"/>
        </w:rPr>
        <w:t xml:space="preserve"> </w:t>
      </w:r>
    </w:p>
    <w:p w14:paraId="163980A1" w14:textId="77777777" w:rsidR="00F14720" w:rsidRDefault="00F14720" w:rsidP="00F14720">
      <w:pPr>
        <w:suppressAutoHyphens/>
        <w:autoSpaceDE w:val="0"/>
        <w:autoSpaceDN w:val="0"/>
        <w:adjustRightInd w:val="0"/>
        <w:spacing w:after="60"/>
        <w:jc w:val="both"/>
        <w:rPr>
          <w:rFonts w:asciiTheme="minorHAnsi" w:hAnsiTheme="minorHAnsi" w:cstheme="minorHAnsi"/>
          <w:sz w:val="22"/>
          <w:szCs w:val="22"/>
        </w:rPr>
      </w:pPr>
      <w:r>
        <w:rPr>
          <w:rFonts w:asciiTheme="minorHAnsi" w:hAnsiTheme="minorHAnsi" w:cstheme="minorHAnsi"/>
          <w:sz w:val="22"/>
          <w:szCs w:val="22"/>
        </w:rPr>
        <w:t xml:space="preserve">Agnieszka </w:t>
      </w:r>
      <w:proofErr w:type="spellStart"/>
      <w:r>
        <w:rPr>
          <w:rFonts w:asciiTheme="minorHAnsi" w:hAnsiTheme="minorHAnsi" w:cstheme="minorHAnsi"/>
          <w:sz w:val="22"/>
          <w:szCs w:val="22"/>
        </w:rPr>
        <w:t>Bonczkowska</w:t>
      </w:r>
      <w:proofErr w:type="spellEnd"/>
      <w:r w:rsidRPr="00036F09">
        <w:rPr>
          <w:rFonts w:asciiTheme="minorHAnsi" w:hAnsiTheme="minorHAnsi" w:cstheme="minorHAnsi"/>
          <w:sz w:val="22"/>
          <w:szCs w:val="22"/>
        </w:rPr>
        <w:t xml:space="preserve"> – sprawy proceduraln</w:t>
      </w:r>
      <w:r>
        <w:rPr>
          <w:rFonts w:asciiTheme="minorHAnsi" w:hAnsiTheme="minorHAnsi" w:cstheme="minorHAnsi"/>
          <w:sz w:val="22"/>
          <w:szCs w:val="22"/>
        </w:rPr>
        <w:t>e.</w:t>
      </w:r>
    </w:p>
    <w:p w14:paraId="370864D3" w14:textId="77777777" w:rsidR="00F14720" w:rsidRPr="00036F09" w:rsidRDefault="00F14720" w:rsidP="00F14720">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t xml:space="preserve">2.Zgodnie z art. 20 ust. 1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postępowanie o udzielenie zamówienia, z zastrzeżeniem wyjątków przewidzianych w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prowadzi się pisemnie. </w:t>
      </w:r>
    </w:p>
    <w:p w14:paraId="5810BF4E" w14:textId="77777777" w:rsidR="00F14720" w:rsidRPr="00036F09" w:rsidRDefault="00F14720" w:rsidP="00F14720">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t xml:space="preserve">3.Komunikacja, w tym składanie ofert, wymiana informacji oraz przekazywanie dokumentów lub  </w:t>
      </w:r>
      <w:r w:rsidRPr="00036F09">
        <w:rPr>
          <w:rFonts w:asciiTheme="minorHAnsi" w:hAnsiTheme="minorHAnsi" w:cstheme="minorHAnsi"/>
          <w:sz w:val="22"/>
          <w:szCs w:val="22"/>
        </w:rPr>
        <w:br/>
        <w:t xml:space="preserve"> oświadczeń między Zamawiającym a Wykonawcą, z uwzględnieniem wyjątków określonych w </w:t>
      </w:r>
      <w:r w:rsidRPr="00036F09">
        <w:rPr>
          <w:rFonts w:asciiTheme="minorHAnsi" w:hAnsiTheme="minorHAnsi" w:cstheme="minorHAnsi"/>
          <w:sz w:val="22"/>
          <w:szCs w:val="22"/>
        </w:rPr>
        <w:br/>
        <w:t xml:space="preserve">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odbywa się przy użyciu środków komunikacji elektronicznej. </w:t>
      </w:r>
    </w:p>
    <w:p w14:paraId="1587E636" w14:textId="77777777" w:rsidR="00F14720" w:rsidRPr="00036F09" w:rsidRDefault="00F14720" w:rsidP="00F14720">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t xml:space="preserve">4.Komunikacja ustna </w:t>
      </w:r>
      <w:proofErr w:type="spellStart"/>
      <w:r w:rsidRPr="00036F09">
        <w:rPr>
          <w:rFonts w:asciiTheme="minorHAnsi" w:hAnsiTheme="minorHAnsi" w:cstheme="minorHAnsi"/>
          <w:sz w:val="22"/>
          <w:szCs w:val="22"/>
        </w:rPr>
        <w:t>zg</w:t>
      </w:r>
      <w:proofErr w:type="spellEnd"/>
      <w:r w:rsidRPr="00036F09">
        <w:rPr>
          <w:rFonts w:asciiTheme="minorHAnsi" w:hAnsiTheme="minorHAnsi" w:cstheme="minorHAnsi"/>
          <w:sz w:val="22"/>
          <w:szCs w:val="22"/>
        </w:rPr>
        <w:t xml:space="preserve">. z art. 61 ust. 2.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dopuszczalna jest w odniesieniu do informacji, które nie są istotne, w szczególności nie dotyczą ogłoszenia o zamówieniu lub SWZ, a także ofert. </w:t>
      </w:r>
    </w:p>
    <w:p w14:paraId="1997550D" w14:textId="77777777" w:rsidR="00F14720" w:rsidRPr="00127A48" w:rsidRDefault="00F14720" w:rsidP="00F14720">
      <w:pPr>
        <w:suppressAutoHyphens/>
        <w:autoSpaceDE w:val="0"/>
        <w:autoSpaceDN w:val="0"/>
        <w:adjustRightInd w:val="0"/>
        <w:rPr>
          <w:rFonts w:asciiTheme="minorHAnsi" w:eastAsia="Calibri" w:hAnsiTheme="minorHAnsi" w:cstheme="minorHAnsi"/>
          <w:b/>
          <w:sz w:val="22"/>
          <w:szCs w:val="22"/>
          <w:lang w:eastAsia="en-US"/>
        </w:rPr>
      </w:pPr>
      <w:r w:rsidRPr="00127A48">
        <w:rPr>
          <w:rFonts w:asciiTheme="minorHAnsi" w:eastAsia="Calibri" w:hAnsiTheme="minorHAnsi" w:cstheme="minorHAnsi"/>
          <w:b/>
          <w:sz w:val="22"/>
          <w:szCs w:val="22"/>
          <w:lang w:eastAsia="en-US"/>
        </w:rPr>
        <w:t>XIII.  TERMIN ZWIĄZANIA OFERTĄ</w:t>
      </w:r>
    </w:p>
    <w:p w14:paraId="5DA6865F" w14:textId="29D01A43" w:rsidR="00F14720" w:rsidRPr="00036F09"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sidRPr="00127A48">
        <w:rPr>
          <w:rFonts w:asciiTheme="minorHAnsi" w:eastAsia="Times New Roman" w:hAnsiTheme="minorHAnsi" w:cstheme="minorHAnsi"/>
          <w:bCs/>
          <w:sz w:val="22"/>
          <w:szCs w:val="22"/>
        </w:rPr>
        <w:t xml:space="preserve">1.Wykonawca związany jest złożoną ofertą zgodnie z art. 220 ust. pkt. 1 </w:t>
      </w:r>
      <w:r w:rsidRPr="00D0263C">
        <w:rPr>
          <w:rFonts w:asciiTheme="minorHAnsi" w:eastAsia="Times New Roman" w:hAnsiTheme="minorHAnsi" w:cstheme="minorHAnsi"/>
          <w:bCs/>
          <w:sz w:val="22"/>
          <w:szCs w:val="22"/>
        </w:rPr>
        <w:t xml:space="preserve">przez okres </w:t>
      </w:r>
      <w:r w:rsidRPr="00D0263C">
        <w:rPr>
          <w:rFonts w:asciiTheme="minorHAnsi" w:eastAsia="Times New Roman" w:hAnsiTheme="minorHAnsi" w:cstheme="minorHAnsi"/>
          <w:bCs/>
          <w:color w:val="000000" w:themeColor="text1"/>
          <w:sz w:val="22"/>
          <w:szCs w:val="22"/>
        </w:rPr>
        <w:t xml:space="preserve">90 dni. tj. </w:t>
      </w:r>
      <w:r w:rsidR="00D0263C" w:rsidRPr="00D0263C">
        <w:rPr>
          <w:rFonts w:asciiTheme="minorHAnsi" w:eastAsia="Times New Roman" w:hAnsiTheme="minorHAnsi" w:cstheme="minorHAnsi"/>
          <w:b/>
          <w:bCs/>
          <w:color w:val="000000" w:themeColor="text1"/>
          <w:sz w:val="22"/>
          <w:szCs w:val="22"/>
        </w:rPr>
        <w:t>30.12</w:t>
      </w:r>
      <w:r w:rsidR="00741C6A" w:rsidRPr="00D0263C">
        <w:rPr>
          <w:rFonts w:asciiTheme="minorHAnsi" w:eastAsia="Times New Roman" w:hAnsiTheme="minorHAnsi" w:cstheme="minorHAnsi"/>
          <w:b/>
          <w:bCs/>
          <w:color w:val="000000" w:themeColor="text1"/>
          <w:sz w:val="22"/>
          <w:szCs w:val="22"/>
        </w:rPr>
        <w:t>.</w:t>
      </w:r>
      <w:r w:rsidRPr="00D0263C">
        <w:rPr>
          <w:rFonts w:asciiTheme="minorHAnsi" w:eastAsia="Times New Roman" w:hAnsiTheme="minorHAnsi" w:cstheme="minorHAnsi"/>
          <w:b/>
          <w:bCs/>
          <w:color w:val="000000" w:themeColor="text1"/>
          <w:sz w:val="22"/>
          <w:szCs w:val="22"/>
        </w:rPr>
        <w:t>2024 r</w:t>
      </w:r>
      <w:r w:rsidRPr="00D0263C">
        <w:rPr>
          <w:rFonts w:asciiTheme="minorHAnsi" w:eastAsia="Times New Roman" w:hAnsiTheme="minorHAnsi" w:cstheme="minorHAnsi"/>
          <w:bCs/>
          <w:color w:val="000000" w:themeColor="text1"/>
          <w:sz w:val="22"/>
          <w:szCs w:val="22"/>
        </w:rPr>
        <w:t>.</w:t>
      </w:r>
      <w:r w:rsidRPr="00127A48">
        <w:rPr>
          <w:rFonts w:asciiTheme="minorHAnsi" w:eastAsia="Times New Roman" w:hAnsiTheme="minorHAnsi" w:cstheme="minorHAnsi"/>
          <w:bCs/>
          <w:color w:val="000000" w:themeColor="text1"/>
          <w:sz w:val="22"/>
          <w:szCs w:val="22"/>
        </w:rPr>
        <w:t xml:space="preserve"> </w:t>
      </w:r>
      <w:r w:rsidRPr="00127A48">
        <w:rPr>
          <w:rFonts w:asciiTheme="minorHAnsi" w:eastAsia="Times New Roman" w:hAnsiTheme="minorHAnsi" w:cstheme="minorHAnsi"/>
          <w:bCs/>
          <w:sz w:val="22"/>
          <w:szCs w:val="22"/>
        </w:rPr>
        <w:t>Bieg terminu rozpoczyna się wraz z upływem terminu składania ofert,.</w:t>
      </w:r>
      <w:r w:rsidRPr="00036F09">
        <w:rPr>
          <w:rFonts w:asciiTheme="minorHAnsi" w:eastAsia="Times New Roman" w:hAnsiTheme="minorHAnsi" w:cstheme="minorHAnsi"/>
          <w:bCs/>
          <w:sz w:val="22"/>
          <w:szCs w:val="22"/>
        </w:rPr>
        <w:t xml:space="preserve">  </w:t>
      </w:r>
    </w:p>
    <w:p w14:paraId="587DE29F" w14:textId="77777777" w:rsidR="00F14720" w:rsidRPr="00036F09"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sidRPr="00036F09">
        <w:rPr>
          <w:rFonts w:asciiTheme="minorHAnsi" w:eastAsia="Times New Roman" w:hAnsiTheme="minorHAnsi" w:cstheme="minorHAnsi"/>
          <w:bCs/>
          <w:sz w:val="22"/>
          <w:szCs w:val="22"/>
        </w:rPr>
        <w:t>2.W przypadku gdy wybór najkorzystniejszej oferty nie nastąpi przed upływem terminu związania ofertą, o którym mowa w ust.2, Zamawiający przed upływem terminu związania ofertą, zwraca się jednokrotnie do Wykonawców o wyrażenie zgody na przedłużenie tego terminu o wskazywany przez niego okres, nie dłuższy niż 60 dni.</w:t>
      </w:r>
    </w:p>
    <w:p w14:paraId="706BCE1E" w14:textId="77777777" w:rsidR="00F14720" w:rsidRPr="00036F09"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sidRPr="00036F09">
        <w:rPr>
          <w:rFonts w:asciiTheme="minorHAnsi" w:eastAsia="Times New Roman" w:hAnsiTheme="minorHAnsi" w:cstheme="minorHAnsi"/>
          <w:bCs/>
          <w:sz w:val="22"/>
          <w:szCs w:val="22"/>
        </w:rPr>
        <w:t>3.Przedłużenie terminu związania ofertą, o którym mowa w ust. 2, wymaga złożenia przez Wykonawcę pisemnego oświadczenia o wyrażeniu zgody na przedłużenie terminu związania ofertą.</w:t>
      </w:r>
    </w:p>
    <w:p w14:paraId="72CF455D" w14:textId="77777777" w:rsidR="007D4AC9"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sidRPr="00036F09">
        <w:rPr>
          <w:rFonts w:asciiTheme="minorHAnsi" w:eastAsia="Times New Roman" w:hAnsiTheme="minorHAnsi" w:cstheme="minorHAnsi"/>
          <w:bCs/>
          <w:sz w:val="22"/>
          <w:szCs w:val="22"/>
        </w:rPr>
        <w:t xml:space="preserve">4.W przypadku gdy Zamawiający żąda wniesienia wadium, przedłużenie terminu związania ofertą, </w:t>
      </w:r>
      <w:r w:rsidRPr="00036F09">
        <w:rPr>
          <w:rFonts w:asciiTheme="minorHAnsi" w:eastAsia="Times New Roman" w:hAnsiTheme="minorHAnsi" w:cstheme="minorHAnsi"/>
          <w:bCs/>
          <w:sz w:val="22"/>
          <w:szCs w:val="22"/>
        </w:rPr>
        <w:br/>
        <w:t>o którym mowa w ust.2, następuje wraz z przedłużeniem okresu ważności wadium albo, jeżeli nie jest to możliwe, z wniesieniem nowego wadium na przedłużony okres związania ofertą.</w:t>
      </w:r>
    </w:p>
    <w:p w14:paraId="14A4F35A" w14:textId="77777777" w:rsidR="00F14720" w:rsidRPr="00036F09" w:rsidRDefault="00F14720" w:rsidP="00F14720">
      <w:pPr>
        <w:suppressAutoHyphens/>
        <w:autoSpaceDE w:val="0"/>
        <w:autoSpaceDN w:val="0"/>
        <w:adjustRightInd w:val="0"/>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XIV.  OPIS SPOSOBU PRZYGOTOWANIA OFERT</w:t>
      </w:r>
    </w:p>
    <w:p w14:paraId="17189332" w14:textId="77777777" w:rsidR="00F14720" w:rsidRPr="001847FC" w:rsidRDefault="00F14720" w:rsidP="00F14720">
      <w:pPr>
        <w:suppressAutoHyphens/>
        <w:jc w:val="both"/>
        <w:rPr>
          <w:rFonts w:asciiTheme="minorHAnsi" w:hAnsiTheme="minorHAnsi" w:cstheme="minorHAnsi"/>
          <w:sz w:val="22"/>
          <w:szCs w:val="22"/>
        </w:rPr>
      </w:pPr>
      <w:r w:rsidRPr="001847FC">
        <w:rPr>
          <w:rFonts w:asciiTheme="minorHAnsi" w:hAnsiTheme="minorHAnsi" w:cstheme="minorHAnsi"/>
          <w:sz w:val="22"/>
          <w:szCs w:val="22"/>
        </w:rPr>
        <w:lastRenderedPageBreak/>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14:paraId="24D3B44A"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color w:val="000000"/>
          <w:sz w:val="22"/>
          <w:szCs w:val="22"/>
        </w:rPr>
        <w:t>2. Treść oferty musi być zgodna z wymaganiami Zamawiającego określonymi w dokumentach zamówienia.</w:t>
      </w:r>
    </w:p>
    <w:p w14:paraId="68B84D87" w14:textId="77777777" w:rsidR="00F14720" w:rsidRPr="001847FC" w:rsidRDefault="00F14720" w:rsidP="00F14720">
      <w:pPr>
        <w:jc w:val="both"/>
        <w:rPr>
          <w:rFonts w:asciiTheme="minorHAnsi" w:hAnsiTheme="minorHAnsi" w:cstheme="minorHAnsi"/>
          <w:color w:val="FF0000"/>
          <w:sz w:val="22"/>
          <w:szCs w:val="22"/>
        </w:rPr>
      </w:pPr>
      <w:r w:rsidRPr="001847FC">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r w:rsidRPr="00687E4E">
        <w:rPr>
          <w:rFonts w:asciiTheme="minorHAnsi" w:hAnsiTheme="minorHAnsi" w:cstheme="minorHAnsi"/>
          <w:sz w:val="22"/>
          <w:szCs w:val="22"/>
        </w:rPr>
        <w:t xml:space="preserve">Dokumenty i oświadczenia składane przez wykonawcę powinny być w języku polskim. W przypadku  załączenia dokumentów sporządzonych w innym języku niż dopuszczony, Wykonawca zobowiązany jest załączyć tłumaczenie na język polski. </w:t>
      </w:r>
      <w:r w:rsidRPr="001847FC">
        <w:rPr>
          <w:rFonts w:asciiTheme="minorHAnsi" w:hAnsiTheme="minorHAnsi" w:cstheme="minorHAnsi"/>
          <w:sz w:val="22"/>
          <w:szCs w:val="22"/>
        </w:rPr>
        <w:t>Ofertę sporządza</w:t>
      </w:r>
      <w:r w:rsidRPr="001847FC">
        <w:rPr>
          <w:rFonts w:asciiTheme="minorHAnsi" w:hAnsiTheme="minorHAnsi" w:cstheme="minorHAnsi"/>
          <w:color w:val="000000"/>
          <w:sz w:val="22"/>
          <w:szCs w:val="22"/>
        </w:rPr>
        <w:t xml:space="preserve"> się w języku polskim, w postaci elektronicznej i opatruje kwalifikowanym podpisem elektronicznym pod rygorem nieważności</w:t>
      </w:r>
    </w:p>
    <w:p w14:paraId="01831B4C" w14:textId="77777777" w:rsidR="00F14720" w:rsidRPr="001847FC" w:rsidRDefault="00F14720" w:rsidP="00F14720">
      <w:pPr>
        <w:autoSpaceDE w:val="0"/>
        <w:autoSpaceDN w:val="0"/>
        <w:adjustRightInd w:val="0"/>
        <w:jc w:val="both"/>
        <w:rPr>
          <w:rFonts w:asciiTheme="minorHAnsi" w:hAnsiTheme="minorHAnsi" w:cstheme="minorHAnsi"/>
          <w:color w:val="000000"/>
          <w:sz w:val="22"/>
          <w:szCs w:val="22"/>
          <w:highlight w:val="yellow"/>
        </w:rPr>
      </w:pPr>
      <w:r w:rsidRPr="001847FC">
        <w:rPr>
          <w:rFonts w:asciiTheme="minorHAnsi" w:hAnsiTheme="minorHAnsi" w:cstheme="minorHAnsi"/>
          <w:color w:val="000000"/>
          <w:sz w:val="22"/>
          <w:szCs w:val="22"/>
        </w:rPr>
        <w:t xml:space="preserve">4.Zaleca się , aby każdy elektroniczny dokument (plik) był podpisany osobno. Zaleca się aby załączone pliki zawierały nr postępowania, oznaczenie Wykonawcy oraz nazwę identyfikującą dany dokument. </w:t>
      </w:r>
    </w:p>
    <w:p w14:paraId="1DBAF1A0" w14:textId="77777777" w:rsidR="00F14720" w:rsidRPr="001847FC" w:rsidRDefault="00F14720" w:rsidP="00F14720">
      <w:pPr>
        <w:suppressAutoHyphens/>
        <w:jc w:val="both"/>
        <w:rPr>
          <w:rFonts w:asciiTheme="minorHAnsi" w:hAnsiTheme="minorHAnsi" w:cstheme="minorHAnsi"/>
          <w:sz w:val="22"/>
          <w:szCs w:val="22"/>
        </w:rPr>
      </w:pPr>
      <w:r w:rsidRPr="001847FC">
        <w:rPr>
          <w:rFonts w:asciiTheme="minorHAnsi" w:hAnsiTheme="minorHAnsi" w:cstheme="minorHAnsi"/>
          <w:sz w:val="22"/>
          <w:szCs w:val="22"/>
        </w:rPr>
        <w:t>5. Dokumenty sporządzone w języku obcym są składane wraz z tłumaczeniem na język polski.</w:t>
      </w:r>
    </w:p>
    <w:p w14:paraId="27D457C0"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183730D0"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7. Jeśli jakiś z dokumentów wymaganych nie dotyczy Wykonawcy, do oferty należy załączyć oświadczenie z informacją na ten temat.</w:t>
      </w:r>
    </w:p>
    <w:p w14:paraId="18586568"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8. Wykonawca musi zapoznać się i zaakceptować wszystkie warunki przedmiotowej SWZ.</w:t>
      </w:r>
    </w:p>
    <w:p w14:paraId="12370DB4" w14:textId="77777777" w:rsidR="00F14720"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9. Wykonawca zaproponuje cenę, w której zawierać się będą wszystkie koszty, jakie musi ponieść, aby wykonać dostawę, zgodnie z wymaganiami Zamawiającego</w:t>
      </w:r>
      <w:r>
        <w:rPr>
          <w:rFonts w:asciiTheme="minorHAnsi" w:hAnsiTheme="minorHAnsi" w:cstheme="minorHAnsi"/>
          <w:sz w:val="22"/>
          <w:szCs w:val="22"/>
        </w:rPr>
        <w:t xml:space="preserve"> oraz z najwyższą starannością. Zaproponowane ceny mogą zawierać </w:t>
      </w:r>
      <w:r w:rsidRPr="00687E4E">
        <w:rPr>
          <w:rFonts w:asciiTheme="minorHAnsi" w:hAnsiTheme="minorHAnsi" w:cstheme="minorHAnsi"/>
          <w:sz w:val="22"/>
          <w:szCs w:val="22"/>
        </w:rPr>
        <w:t>ewentualne rabaty.</w:t>
      </w:r>
    </w:p>
    <w:p w14:paraId="65157616"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10.Wykonawcy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03601B53" w14:textId="77777777" w:rsidR="00F14720" w:rsidRPr="001847FC" w:rsidRDefault="00F14720" w:rsidP="00F14720">
      <w:pPr>
        <w:jc w:val="both"/>
        <w:rPr>
          <w:rFonts w:asciiTheme="minorHAnsi" w:hAnsiTheme="minorHAnsi" w:cstheme="minorHAnsi"/>
          <w:sz w:val="22"/>
          <w:szCs w:val="22"/>
        </w:rPr>
      </w:pPr>
      <w:r>
        <w:rPr>
          <w:rFonts w:asciiTheme="minorHAnsi" w:hAnsiTheme="minorHAnsi" w:cstheme="minorHAnsi"/>
          <w:sz w:val="22"/>
          <w:szCs w:val="22"/>
        </w:rPr>
        <w:t>11</w:t>
      </w:r>
      <w:r w:rsidRPr="001847FC">
        <w:rPr>
          <w:rFonts w:asciiTheme="minorHAnsi" w:hAnsiTheme="minorHAnsi" w:cstheme="minorHAnsi"/>
          <w:sz w:val="22"/>
          <w:szCs w:val="22"/>
        </w:rPr>
        <w:t xml:space="preserve">. Oferta oraz przedmiotowe środki dowodowe (jeżeli były wymagane) muszą być składane elektronicznie i muszą zostać podpisane </w:t>
      </w:r>
      <w:r w:rsidRPr="001847FC">
        <w:rPr>
          <w:rFonts w:asciiTheme="minorHAnsi" w:hAnsiTheme="minorHAnsi" w:cstheme="minorHAnsi"/>
          <w:b/>
          <w:sz w:val="22"/>
          <w:szCs w:val="22"/>
        </w:rPr>
        <w:t>elektronicznym kwalifikowanym podpisem</w:t>
      </w:r>
      <w:r w:rsidRPr="001847FC">
        <w:rPr>
          <w:rFonts w:asciiTheme="minorHAnsi" w:hAnsiTheme="minorHAnsi" w:cstheme="minorHAnsi"/>
          <w:sz w:val="22"/>
          <w:szCs w:val="22"/>
        </w:rPr>
        <w:t xml:space="preserve">. W procesie składania oferty w tym przedmiotowych środków dowodowych na platformie, </w:t>
      </w:r>
      <w:r w:rsidRPr="001847FC">
        <w:rPr>
          <w:rFonts w:asciiTheme="minorHAnsi" w:hAnsiTheme="minorHAnsi" w:cstheme="minorHAnsi"/>
          <w:b/>
          <w:sz w:val="22"/>
          <w:szCs w:val="22"/>
        </w:rPr>
        <w:t>kwalifikowany podpis elektroniczny</w:t>
      </w:r>
      <w:r w:rsidRPr="001847FC">
        <w:rPr>
          <w:rFonts w:asciiTheme="minorHAnsi" w:hAnsiTheme="minorHAnsi" w:cstheme="minorHAnsi"/>
          <w:sz w:val="22"/>
          <w:szCs w:val="22"/>
        </w:rPr>
        <w:t xml:space="preserve"> Wykonawca składa bezpośrednio na dokumencie, który następnie przesyła do systemu.</w:t>
      </w:r>
    </w:p>
    <w:p w14:paraId="1904FB8C" w14:textId="77777777" w:rsidR="00F14720" w:rsidRPr="001847FC" w:rsidRDefault="00F14720" w:rsidP="00F14720">
      <w:pPr>
        <w:jc w:val="both"/>
        <w:rPr>
          <w:rFonts w:asciiTheme="minorHAnsi" w:hAnsiTheme="minorHAnsi" w:cstheme="minorHAnsi"/>
          <w:sz w:val="22"/>
          <w:szCs w:val="22"/>
        </w:rPr>
      </w:pPr>
      <w:r w:rsidRPr="001847FC">
        <w:rPr>
          <w:rFonts w:asciiTheme="minorHAnsi" w:hAnsiTheme="minorHAnsi" w:cstheme="minorHAnsi"/>
          <w:sz w:val="22"/>
          <w:szCs w:val="22"/>
        </w:rPr>
        <w:t>12.</w:t>
      </w:r>
      <w:r>
        <w:rPr>
          <w:rFonts w:asciiTheme="minorHAnsi" w:hAnsiTheme="minorHAnsi" w:cstheme="minorHAnsi"/>
          <w:sz w:val="22"/>
          <w:szCs w:val="22"/>
        </w:rPr>
        <w:t xml:space="preserve"> </w:t>
      </w:r>
      <w:r w:rsidRPr="001847FC">
        <w:rPr>
          <w:rFonts w:asciiTheme="minorHAnsi" w:hAnsiTheme="minorHAnsi" w:cstheme="minorHAnsi"/>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14:paraId="6F32ECC5" w14:textId="77777777" w:rsidR="00F14720" w:rsidRPr="00687E4E" w:rsidRDefault="00F14720" w:rsidP="00F14720">
      <w:pPr>
        <w:jc w:val="both"/>
        <w:rPr>
          <w:rFonts w:asciiTheme="minorHAnsi" w:hAnsiTheme="minorHAnsi" w:cstheme="minorHAnsi"/>
          <w:sz w:val="22"/>
          <w:szCs w:val="22"/>
        </w:rPr>
      </w:pPr>
      <w:r>
        <w:rPr>
          <w:rFonts w:asciiTheme="minorHAnsi" w:hAnsiTheme="minorHAnsi" w:cstheme="minorHAnsi"/>
          <w:sz w:val="22"/>
          <w:szCs w:val="22"/>
        </w:rPr>
        <w:t>13.</w:t>
      </w:r>
      <w:r w:rsidRPr="00687E4E">
        <w:rPr>
          <w:rFonts w:asciiTheme="minorHAnsi" w:hAnsiTheme="minorHAnsi" w:cstheme="minorHAnsi"/>
          <w:sz w:val="22"/>
          <w:szCs w:val="22"/>
        </w:rPr>
        <w:t>Zamawiajacy wymaga</w:t>
      </w:r>
      <w:r>
        <w:rPr>
          <w:rFonts w:asciiTheme="minorHAnsi" w:hAnsiTheme="minorHAnsi" w:cstheme="minorHAnsi"/>
          <w:sz w:val="22"/>
          <w:szCs w:val="22"/>
        </w:rPr>
        <w:t>,</w:t>
      </w:r>
      <w:r w:rsidRPr="00687E4E">
        <w:rPr>
          <w:rFonts w:asciiTheme="minorHAnsi" w:hAnsiTheme="minorHAnsi" w:cstheme="minorHAnsi"/>
          <w:sz w:val="22"/>
          <w:szCs w:val="22"/>
        </w:rPr>
        <w:t xml:space="preserve">  aby oferta </w:t>
      </w:r>
      <w:r>
        <w:rPr>
          <w:rFonts w:asciiTheme="minorHAnsi" w:hAnsiTheme="minorHAnsi" w:cstheme="minorHAnsi"/>
          <w:sz w:val="22"/>
          <w:szCs w:val="22"/>
        </w:rPr>
        <w:t>była:</w:t>
      </w:r>
    </w:p>
    <w:p w14:paraId="0FB22347" w14:textId="77777777" w:rsidR="00F14720" w:rsidRPr="00687E4E" w:rsidRDefault="00F14720" w:rsidP="00DA6644">
      <w:pPr>
        <w:pStyle w:val="Akapitzlist"/>
        <w:numPr>
          <w:ilvl w:val="1"/>
          <w:numId w:val="23"/>
        </w:numPr>
        <w:tabs>
          <w:tab w:val="left" w:pos="851"/>
        </w:tabs>
        <w:jc w:val="both"/>
        <w:rPr>
          <w:rFonts w:asciiTheme="minorHAnsi" w:hAnsiTheme="minorHAnsi" w:cstheme="minorHAnsi"/>
          <w:sz w:val="22"/>
          <w:szCs w:val="22"/>
        </w:rPr>
      </w:pPr>
      <w:r w:rsidRPr="00687E4E">
        <w:rPr>
          <w:rFonts w:asciiTheme="minorHAnsi" w:hAnsiTheme="minorHAnsi" w:cstheme="minorHAnsi"/>
          <w:sz w:val="22"/>
          <w:szCs w:val="22"/>
        </w:rPr>
        <w:t>sporządzona na podstawie załączników niniejszej SWZ w języku polskim,</w:t>
      </w:r>
    </w:p>
    <w:p w14:paraId="400008E0" w14:textId="77777777" w:rsidR="00F14720" w:rsidRPr="00BE5F45" w:rsidRDefault="00F14720" w:rsidP="00DA6644">
      <w:pPr>
        <w:pStyle w:val="Akapitzlist"/>
        <w:numPr>
          <w:ilvl w:val="1"/>
          <w:numId w:val="23"/>
        </w:numPr>
        <w:tabs>
          <w:tab w:val="left" w:pos="851"/>
        </w:tabs>
        <w:jc w:val="both"/>
        <w:rPr>
          <w:rFonts w:asciiTheme="minorHAnsi" w:hAnsiTheme="minorHAnsi" w:cstheme="minorHAnsi"/>
          <w:sz w:val="22"/>
          <w:szCs w:val="22"/>
        </w:rPr>
      </w:pPr>
      <w:r w:rsidRPr="00687E4E">
        <w:rPr>
          <w:rFonts w:asciiTheme="minorHAnsi" w:hAnsiTheme="minorHAnsi" w:cstheme="minorHAnsi"/>
          <w:sz w:val="22"/>
          <w:szCs w:val="22"/>
        </w:rPr>
        <w:t xml:space="preserve">złożona przy użyciu środków komunikacji elektronicznej tzn. za pośrednictwem </w:t>
      </w:r>
      <w:hyperlink r:id="rId25">
        <w:r w:rsidRPr="00BE5F45">
          <w:rPr>
            <w:rFonts w:asciiTheme="minorHAnsi" w:hAnsiTheme="minorHAnsi" w:cstheme="minorHAnsi"/>
            <w:sz w:val="22"/>
            <w:szCs w:val="22"/>
            <w:u w:val="single"/>
          </w:rPr>
          <w:t>platformazakupowa.pl</w:t>
        </w:r>
      </w:hyperlink>
      <w:r w:rsidRPr="00BE5F45">
        <w:rPr>
          <w:rFonts w:asciiTheme="minorHAnsi" w:hAnsiTheme="minorHAnsi" w:cstheme="minorHAnsi"/>
          <w:sz w:val="22"/>
          <w:szCs w:val="22"/>
          <w:u w:val="single"/>
        </w:rPr>
        <w:t>,</w:t>
      </w:r>
    </w:p>
    <w:p w14:paraId="5C61480C" w14:textId="77777777" w:rsidR="00F14720" w:rsidRPr="001847FC" w:rsidRDefault="00F14720" w:rsidP="00F14720">
      <w:pPr>
        <w:tabs>
          <w:tab w:val="left" w:pos="851"/>
        </w:tabs>
        <w:jc w:val="both"/>
        <w:rPr>
          <w:rFonts w:asciiTheme="minorHAnsi" w:hAnsiTheme="minorHAnsi" w:cstheme="minorHAnsi"/>
          <w:sz w:val="22"/>
          <w:szCs w:val="22"/>
        </w:rPr>
      </w:pPr>
      <w:r w:rsidRPr="00687E4E">
        <w:rPr>
          <w:rFonts w:asciiTheme="minorHAnsi" w:hAnsiTheme="minorHAnsi" w:cstheme="minorHAnsi"/>
          <w:sz w:val="22"/>
          <w:szCs w:val="22"/>
        </w:rPr>
        <w:t>13.3.</w:t>
      </w:r>
      <w:r w:rsidRPr="001847FC">
        <w:rPr>
          <w:rFonts w:asciiTheme="minorHAnsi" w:hAnsiTheme="minorHAnsi" w:cstheme="minorHAnsi"/>
          <w:sz w:val="22"/>
          <w:szCs w:val="22"/>
        </w:rPr>
        <w:t xml:space="preserve">podpisana </w:t>
      </w:r>
      <w:hyperlink r:id="rId26">
        <w:r w:rsidRPr="001847FC">
          <w:rPr>
            <w:rFonts w:asciiTheme="minorHAnsi" w:hAnsiTheme="minorHAnsi" w:cstheme="minorHAnsi"/>
            <w:sz w:val="22"/>
            <w:szCs w:val="22"/>
          </w:rPr>
          <w:t>kwalifikowanym podpisem elektronicznym</w:t>
        </w:r>
      </w:hyperlink>
      <w:r w:rsidRPr="001847FC">
        <w:rPr>
          <w:rFonts w:asciiTheme="minorHAnsi" w:hAnsiTheme="minorHAnsi" w:cstheme="minorHAnsi"/>
          <w:sz w:val="22"/>
          <w:szCs w:val="22"/>
        </w:rPr>
        <w:t xml:space="preserve"> przez osobę/osoby upoważnioną / upoważnione.</w:t>
      </w:r>
    </w:p>
    <w:p w14:paraId="1B15E9ED"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687E4E">
        <w:rPr>
          <w:rFonts w:asciiTheme="minorHAnsi" w:hAnsiTheme="minorHAnsi" w:cstheme="minorHAnsi"/>
          <w:sz w:val="22"/>
          <w:szCs w:val="22"/>
        </w:rPr>
        <w:t>14.</w:t>
      </w:r>
      <w:r w:rsidRPr="001847FC">
        <w:rPr>
          <w:rFonts w:asciiTheme="minorHAnsi" w:hAnsiTheme="minorHAnsi" w:cstheme="minorHAnsi"/>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1847FC">
        <w:rPr>
          <w:rFonts w:asciiTheme="minorHAnsi" w:hAnsiTheme="minorHAnsi" w:cstheme="minorHAnsi"/>
          <w:sz w:val="22"/>
          <w:szCs w:val="22"/>
        </w:rPr>
        <w:t>eIDAS</w:t>
      </w:r>
      <w:proofErr w:type="spellEnd"/>
      <w:r w:rsidRPr="001847FC">
        <w:rPr>
          <w:rFonts w:asciiTheme="minorHAnsi" w:hAnsiTheme="minorHAnsi" w:cstheme="minorHAnsi"/>
          <w:sz w:val="22"/>
          <w:szCs w:val="22"/>
        </w:rPr>
        <w:t>) (UE) nr 910/2014 - od 1 lipca 2016 roku”.</w:t>
      </w:r>
    </w:p>
    <w:p w14:paraId="32BBDC5A"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687E4E">
        <w:rPr>
          <w:rFonts w:asciiTheme="minorHAnsi" w:hAnsiTheme="minorHAnsi" w:cstheme="minorHAnsi"/>
          <w:sz w:val="22"/>
          <w:szCs w:val="22"/>
        </w:rPr>
        <w:t>15.</w:t>
      </w:r>
      <w:r w:rsidRPr="001847FC">
        <w:rPr>
          <w:rFonts w:asciiTheme="minorHAnsi" w:hAnsiTheme="minorHAnsi" w:cstheme="minorHAnsi"/>
          <w:sz w:val="22"/>
          <w:szCs w:val="22"/>
        </w:rPr>
        <w:t xml:space="preserve">W przypadku wykorzystania formatu podpisu </w:t>
      </w:r>
      <w:proofErr w:type="spellStart"/>
      <w:r w:rsidRPr="001847FC">
        <w:rPr>
          <w:rFonts w:asciiTheme="minorHAnsi" w:hAnsiTheme="minorHAnsi" w:cstheme="minorHAnsi"/>
          <w:sz w:val="22"/>
          <w:szCs w:val="22"/>
        </w:rPr>
        <w:t>XAdES</w:t>
      </w:r>
      <w:proofErr w:type="spellEnd"/>
      <w:r w:rsidRPr="001847FC">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Pr="001847FC">
        <w:rPr>
          <w:rFonts w:asciiTheme="minorHAnsi" w:hAnsiTheme="minorHAnsi" w:cstheme="minorHAnsi"/>
          <w:sz w:val="22"/>
          <w:szCs w:val="22"/>
        </w:rPr>
        <w:t>XAdES</w:t>
      </w:r>
      <w:proofErr w:type="spellEnd"/>
      <w:r w:rsidRPr="001847FC">
        <w:rPr>
          <w:rFonts w:asciiTheme="minorHAnsi" w:hAnsiTheme="minorHAnsi" w:cstheme="minorHAnsi"/>
          <w:sz w:val="22"/>
          <w:szCs w:val="22"/>
        </w:rPr>
        <w:t>.</w:t>
      </w:r>
    </w:p>
    <w:p w14:paraId="6C012576" w14:textId="77777777" w:rsidR="00F14720" w:rsidRDefault="00F14720" w:rsidP="00F14720">
      <w:pPr>
        <w:tabs>
          <w:tab w:val="left" w:pos="851"/>
        </w:tabs>
        <w:jc w:val="both"/>
        <w:rPr>
          <w:rFonts w:asciiTheme="minorHAnsi" w:eastAsia="Calibri" w:hAnsiTheme="minorHAnsi" w:cstheme="minorHAnsi"/>
        </w:rPr>
      </w:pPr>
      <w:r w:rsidRPr="00687E4E">
        <w:rPr>
          <w:rFonts w:asciiTheme="minorHAnsi" w:hAnsiTheme="minorHAnsi" w:cstheme="minorHAnsi"/>
          <w:sz w:val="22"/>
          <w:szCs w:val="22"/>
        </w:rPr>
        <w:t>16.</w:t>
      </w:r>
      <w:r w:rsidRPr="001847FC">
        <w:rPr>
          <w:rFonts w:asciiTheme="minorHAnsi" w:hAnsiTheme="minorHAnsi" w:cstheme="minorHAnsi"/>
          <w:sz w:val="22"/>
          <w:szCs w:val="22"/>
        </w:rPr>
        <w:t xml:space="preserve">Zgodnie z art. 18 ust. 3 ustawy </w:t>
      </w:r>
      <w:proofErr w:type="spellStart"/>
      <w:r w:rsidRPr="001847FC">
        <w:rPr>
          <w:rFonts w:asciiTheme="minorHAnsi" w:hAnsiTheme="minorHAnsi" w:cstheme="minorHAnsi"/>
          <w:sz w:val="22"/>
          <w:szCs w:val="22"/>
        </w:rPr>
        <w:t>Pzp</w:t>
      </w:r>
      <w:proofErr w:type="spellEnd"/>
      <w:r w:rsidRPr="001847FC">
        <w:rPr>
          <w:rFonts w:asciiTheme="minorHAnsi" w:hAnsiTheme="minorHAnsi" w:cstheme="minorHAns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030705A0"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9A439E">
        <w:rPr>
          <w:rFonts w:asciiTheme="minorHAnsi" w:eastAsia="Calibri" w:hAnsiTheme="minorHAnsi" w:cstheme="minorHAnsi"/>
          <w:sz w:val="22"/>
          <w:szCs w:val="22"/>
        </w:rPr>
        <w:lastRenderedPageBreak/>
        <w:t xml:space="preserve">17. </w:t>
      </w:r>
      <w:r w:rsidRPr="001847FC">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F6F7203"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9A439E">
        <w:rPr>
          <w:rFonts w:asciiTheme="minorHAnsi" w:hAnsiTheme="minorHAnsi" w:cstheme="minorHAnsi"/>
          <w:sz w:val="22"/>
          <w:szCs w:val="22"/>
        </w:rPr>
        <w:t xml:space="preserve">18. </w:t>
      </w:r>
      <w:r w:rsidRPr="001847FC">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14:paraId="3175C159"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9A439E">
        <w:rPr>
          <w:rFonts w:asciiTheme="minorHAnsi" w:hAnsiTheme="minorHAnsi" w:cstheme="minorHAnsi"/>
          <w:sz w:val="22"/>
          <w:szCs w:val="22"/>
        </w:rPr>
        <w:t xml:space="preserve">19. </w:t>
      </w:r>
      <w:r w:rsidRPr="001847FC">
        <w:rPr>
          <w:rFonts w:asciiTheme="minorHAnsi" w:hAnsiTheme="minorHAnsi" w:cstheme="minorHAnsi"/>
          <w:sz w:val="22"/>
          <w:szCs w:val="22"/>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D873F2A" w14:textId="77777777" w:rsidR="00F14720" w:rsidRPr="003975B5" w:rsidRDefault="00F14720" w:rsidP="00F14720">
      <w:pPr>
        <w:tabs>
          <w:tab w:val="left" w:pos="851"/>
        </w:tabs>
        <w:jc w:val="both"/>
        <w:rPr>
          <w:rFonts w:asciiTheme="minorHAnsi" w:eastAsia="Calibri" w:hAnsiTheme="minorHAnsi" w:cstheme="minorHAnsi"/>
          <w:b/>
          <w:sz w:val="22"/>
          <w:szCs w:val="22"/>
        </w:rPr>
      </w:pPr>
      <w:r w:rsidRPr="009A439E">
        <w:rPr>
          <w:rFonts w:asciiTheme="minorHAnsi" w:hAnsiTheme="minorHAnsi" w:cstheme="minorHAnsi"/>
          <w:sz w:val="22"/>
          <w:szCs w:val="22"/>
        </w:rPr>
        <w:t xml:space="preserve">20. </w:t>
      </w:r>
      <w:r w:rsidRPr="001847FC">
        <w:rPr>
          <w:rFonts w:asciiTheme="minorHAnsi" w:hAnsiTheme="minorHAnsi" w:cstheme="minorHAnsi"/>
          <w:sz w:val="22"/>
          <w:szCs w:val="22"/>
        </w:rPr>
        <w:t>Zamawiający rekomenduje wykorzystanie formatów: .pdf .</w:t>
      </w:r>
      <w:proofErr w:type="spellStart"/>
      <w:r w:rsidRPr="001847FC">
        <w:rPr>
          <w:rFonts w:asciiTheme="minorHAnsi" w:hAnsiTheme="minorHAnsi" w:cstheme="minorHAnsi"/>
          <w:sz w:val="22"/>
          <w:szCs w:val="22"/>
        </w:rPr>
        <w:t>doc</w:t>
      </w:r>
      <w:proofErr w:type="spellEnd"/>
      <w:r w:rsidRPr="001847FC">
        <w:rPr>
          <w:rFonts w:asciiTheme="minorHAnsi" w:hAnsiTheme="minorHAnsi" w:cstheme="minorHAnsi"/>
          <w:sz w:val="22"/>
          <w:szCs w:val="22"/>
        </w:rPr>
        <w:t xml:space="preserve"> .</w:t>
      </w:r>
      <w:proofErr w:type="spellStart"/>
      <w:r w:rsidRPr="001847FC">
        <w:rPr>
          <w:rFonts w:asciiTheme="minorHAnsi" w:hAnsiTheme="minorHAnsi" w:cstheme="minorHAnsi"/>
          <w:sz w:val="22"/>
          <w:szCs w:val="22"/>
        </w:rPr>
        <w:t>docx</w:t>
      </w:r>
      <w:proofErr w:type="spellEnd"/>
      <w:r w:rsidRPr="001847FC">
        <w:rPr>
          <w:rFonts w:asciiTheme="minorHAnsi" w:hAnsiTheme="minorHAnsi" w:cstheme="minorHAnsi"/>
          <w:sz w:val="22"/>
          <w:szCs w:val="22"/>
        </w:rPr>
        <w:t xml:space="preserve"> .xls .</w:t>
      </w:r>
      <w:proofErr w:type="spellStart"/>
      <w:r w:rsidRPr="001847FC">
        <w:rPr>
          <w:rFonts w:asciiTheme="minorHAnsi" w:hAnsiTheme="minorHAnsi" w:cstheme="minorHAnsi"/>
          <w:sz w:val="22"/>
          <w:szCs w:val="22"/>
        </w:rPr>
        <w:t>xlsx</w:t>
      </w:r>
      <w:proofErr w:type="spellEnd"/>
      <w:r w:rsidRPr="001847FC">
        <w:rPr>
          <w:rFonts w:asciiTheme="minorHAnsi" w:hAnsiTheme="minorHAnsi" w:cstheme="minorHAnsi"/>
          <w:sz w:val="22"/>
          <w:szCs w:val="22"/>
        </w:rPr>
        <w:t xml:space="preserve"> .jpg (.</w:t>
      </w:r>
      <w:proofErr w:type="spellStart"/>
      <w:r w:rsidRPr="001847FC">
        <w:rPr>
          <w:rFonts w:asciiTheme="minorHAnsi" w:hAnsiTheme="minorHAnsi" w:cstheme="minorHAnsi"/>
          <w:sz w:val="22"/>
          <w:szCs w:val="22"/>
        </w:rPr>
        <w:t>jpeg</w:t>
      </w:r>
      <w:proofErr w:type="spellEnd"/>
      <w:r w:rsidRPr="001847FC">
        <w:rPr>
          <w:rFonts w:asciiTheme="minorHAnsi" w:hAnsiTheme="minorHAnsi" w:cstheme="minorHAnsi"/>
          <w:sz w:val="22"/>
          <w:szCs w:val="22"/>
        </w:rPr>
        <w:t xml:space="preserve">) </w:t>
      </w:r>
      <w:r w:rsidRPr="003975B5">
        <w:rPr>
          <w:rFonts w:asciiTheme="minorHAnsi" w:hAnsiTheme="minorHAnsi" w:cstheme="minorHAnsi"/>
          <w:b/>
          <w:sz w:val="22"/>
          <w:szCs w:val="22"/>
        </w:rPr>
        <w:t>ze szczególnym wskazaniem na .pdf</w:t>
      </w:r>
    </w:p>
    <w:p w14:paraId="188EDAD8" w14:textId="77777777" w:rsidR="00F14720" w:rsidRPr="001847FC" w:rsidRDefault="00F14720" w:rsidP="00F14720">
      <w:pPr>
        <w:tabs>
          <w:tab w:val="left" w:pos="851"/>
        </w:tabs>
        <w:jc w:val="both"/>
        <w:rPr>
          <w:rFonts w:asciiTheme="minorHAnsi" w:eastAsia="Calibri" w:hAnsiTheme="minorHAnsi" w:cstheme="minorHAnsi"/>
          <w:sz w:val="22"/>
          <w:szCs w:val="22"/>
        </w:rPr>
      </w:pPr>
      <w:r w:rsidRPr="009A439E">
        <w:rPr>
          <w:rFonts w:asciiTheme="minorHAnsi" w:hAnsiTheme="minorHAnsi" w:cstheme="minorHAnsi"/>
          <w:sz w:val="22"/>
          <w:szCs w:val="22"/>
        </w:rPr>
        <w:t xml:space="preserve">21. </w:t>
      </w:r>
      <w:r w:rsidRPr="001847FC">
        <w:rPr>
          <w:rFonts w:asciiTheme="minorHAnsi" w:hAnsiTheme="minorHAnsi" w:cstheme="minorHAnsi"/>
          <w:sz w:val="22"/>
          <w:szCs w:val="22"/>
        </w:rPr>
        <w:t>W celu ewentualnej kompresji danych Zamawiający rekomenduje wykorzystanie jednego z rozszerzeń:</w:t>
      </w:r>
      <w:r w:rsidRPr="009A439E">
        <w:rPr>
          <w:rFonts w:asciiTheme="minorHAnsi" w:eastAsia="Calibri" w:hAnsiTheme="minorHAnsi" w:cstheme="minorHAnsi"/>
          <w:sz w:val="22"/>
          <w:szCs w:val="22"/>
        </w:rPr>
        <w:t xml:space="preserve"> .</w:t>
      </w:r>
      <w:r w:rsidRPr="009A439E">
        <w:rPr>
          <w:rFonts w:asciiTheme="minorHAnsi" w:hAnsiTheme="minorHAnsi" w:cstheme="minorHAnsi"/>
          <w:sz w:val="22"/>
          <w:szCs w:val="22"/>
        </w:rPr>
        <w:t>zip; .</w:t>
      </w:r>
      <w:r w:rsidRPr="001847FC">
        <w:rPr>
          <w:rFonts w:asciiTheme="minorHAnsi" w:hAnsiTheme="minorHAnsi" w:cstheme="minorHAnsi"/>
          <w:sz w:val="22"/>
          <w:szCs w:val="22"/>
        </w:rPr>
        <w:t>7Z</w:t>
      </w:r>
    </w:p>
    <w:p w14:paraId="3B6E46DE" w14:textId="77777777" w:rsidR="00F14720" w:rsidRPr="001847FC" w:rsidRDefault="00F14720" w:rsidP="00F14720">
      <w:pPr>
        <w:tabs>
          <w:tab w:val="left" w:pos="851"/>
        </w:tabs>
        <w:jc w:val="both"/>
        <w:rPr>
          <w:rFonts w:asciiTheme="minorHAnsi" w:hAnsiTheme="minorHAnsi" w:cstheme="minorHAnsi"/>
          <w:sz w:val="22"/>
          <w:szCs w:val="22"/>
        </w:rPr>
      </w:pPr>
      <w:r w:rsidRPr="009A439E">
        <w:rPr>
          <w:rFonts w:asciiTheme="minorHAnsi" w:hAnsiTheme="minorHAnsi" w:cstheme="minorHAnsi"/>
          <w:sz w:val="22"/>
          <w:szCs w:val="22"/>
        </w:rPr>
        <w:t xml:space="preserve">22. </w:t>
      </w:r>
      <w:r w:rsidRPr="001847FC">
        <w:rPr>
          <w:rFonts w:asciiTheme="minorHAnsi" w:hAnsiTheme="minorHAnsi" w:cstheme="minorHAnsi"/>
          <w:sz w:val="22"/>
          <w:szCs w:val="22"/>
        </w:rPr>
        <w:t>Wśród rozszerzeń powszechnych a niewystępujących w Rozporządzeniu KRI występują: .</w:t>
      </w:r>
      <w:proofErr w:type="spellStart"/>
      <w:r w:rsidRPr="001847FC">
        <w:rPr>
          <w:rFonts w:asciiTheme="minorHAnsi" w:hAnsiTheme="minorHAnsi" w:cstheme="minorHAnsi"/>
          <w:sz w:val="22"/>
          <w:szCs w:val="22"/>
        </w:rPr>
        <w:t>rar</w:t>
      </w:r>
      <w:proofErr w:type="spellEnd"/>
      <w:r w:rsidRPr="001847FC">
        <w:rPr>
          <w:rFonts w:asciiTheme="minorHAnsi" w:hAnsiTheme="minorHAnsi" w:cstheme="minorHAnsi"/>
          <w:sz w:val="22"/>
          <w:szCs w:val="22"/>
        </w:rPr>
        <w:t xml:space="preserve"> .gif .</w:t>
      </w:r>
      <w:proofErr w:type="spellStart"/>
      <w:r w:rsidRPr="001847FC">
        <w:rPr>
          <w:rFonts w:asciiTheme="minorHAnsi" w:hAnsiTheme="minorHAnsi" w:cstheme="minorHAnsi"/>
          <w:sz w:val="22"/>
          <w:szCs w:val="22"/>
        </w:rPr>
        <w:t>bmp</w:t>
      </w:r>
      <w:proofErr w:type="spellEnd"/>
      <w:r w:rsidRPr="001847FC">
        <w:rPr>
          <w:rFonts w:asciiTheme="minorHAnsi" w:hAnsiTheme="minorHAnsi" w:cstheme="minorHAnsi"/>
          <w:sz w:val="22"/>
          <w:szCs w:val="22"/>
        </w:rPr>
        <w:t xml:space="preserve"> .</w:t>
      </w:r>
      <w:proofErr w:type="spellStart"/>
      <w:r w:rsidRPr="001847FC">
        <w:rPr>
          <w:rFonts w:asciiTheme="minorHAnsi" w:hAnsiTheme="minorHAnsi" w:cstheme="minorHAnsi"/>
          <w:sz w:val="22"/>
          <w:szCs w:val="22"/>
        </w:rPr>
        <w:t>numbers</w:t>
      </w:r>
      <w:proofErr w:type="spellEnd"/>
      <w:r w:rsidRPr="001847FC">
        <w:rPr>
          <w:rFonts w:asciiTheme="minorHAnsi" w:hAnsiTheme="minorHAnsi" w:cstheme="minorHAnsi"/>
          <w:sz w:val="22"/>
          <w:szCs w:val="22"/>
        </w:rPr>
        <w:t xml:space="preserve"> .</w:t>
      </w:r>
      <w:proofErr w:type="spellStart"/>
      <w:r w:rsidRPr="001847FC">
        <w:rPr>
          <w:rFonts w:asciiTheme="minorHAnsi" w:hAnsiTheme="minorHAnsi" w:cstheme="minorHAnsi"/>
          <w:sz w:val="22"/>
          <w:szCs w:val="22"/>
        </w:rPr>
        <w:t>pages</w:t>
      </w:r>
      <w:proofErr w:type="spellEnd"/>
      <w:r w:rsidRPr="001847FC">
        <w:rPr>
          <w:rFonts w:asciiTheme="minorHAnsi" w:hAnsiTheme="minorHAnsi" w:cstheme="minorHAnsi"/>
          <w:sz w:val="22"/>
          <w:szCs w:val="22"/>
        </w:rPr>
        <w:t xml:space="preserve">. </w:t>
      </w:r>
      <w:r w:rsidRPr="001847FC">
        <w:rPr>
          <w:rFonts w:asciiTheme="minorHAnsi" w:hAnsiTheme="minorHAnsi" w:cstheme="minorHAnsi"/>
          <w:b/>
          <w:sz w:val="22"/>
          <w:szCs w:val="22"/>
        </w:rPr>
        <w:t>Dokumenty złożone w takich plikach zostaną uznane za złożone nieskutecznie.</w:t>
      </w:r>
    </w:p>
    <w:p w14:paraId="10A1878C" w14:textId="77777777" w:rsidR="00F14720" w:rsidRPr="003975B5" w:rsidRDefault="00F14720" w:rsidP="00F14720">
      <w:pPr>
        <w:tabs>
          <w:tab w:val="left" w:pos="851"/>
        </w:tabs>
        <w:jc w:val="both"/>
        <w:rPr>
          <w:rFonts w:asciiTheme="minorHAnsi" w:hAnsiTheme="minorHAnsi" w:cstheme="minorHAnsi"/>
          <w:sz w:val="22"/>
          <w:szCs w:val="22"/>
        </w:rPr>
      </w:pPr>
      <w:r w:rsidRPr="003975B5">
        <w:rPr>
          <w:rFonts w:asciiTheme="minorHAnsi" w:hAnsiTheme="minorHAnsi" w:cstheme="minorHAnsi"/>
          <w:sz w:val="22"/>
          <w:szCs w:val="22"/>
        </w:rPr>
        <w:t>23.</w:t>
      </w:r>
      <w:r>
        <w:rPr>
          <w:rFonts w:asciiTheme="minorHAnsi" w:hAnsiTheme="minorHAnsi" w:cstheme="minorHAnsi"/>
          <w:sz w:val="22"/>
          <w:szCs w:val="22"/>
        </w:rPr>
        <w:t>W przypadku stosowania przez W</w:t>
      </w:r>
      <w:r w:rsidRPr="003975B5">
        <w:rPr>
          <w:rFonts w:asciiTheme="minorHAnsi" w:hAnsiTheme="minorHAnsi" w:cstheme="minorHAnsi"/>
          <w:sz w:val="22"/>
          <w:szCs w:val="22"/>
        </w:rPr>
        <w:t>ykonawcę kwalifikowanego podpisu elektronicznego:</w:t>
      </w:r>
    </w:p>
    <w:p w14:paraId="1FD9B19F" w14:textId="77777777" w:rsidR="00F14720" w:rsidRPr="003975B5" w:rsidRDefault="00F14720" w:rsidP="00DA6644">
      <w:pPr>
        <w:numPr>
          <w:ilvl w:val="0"/>
          <w:numId w:val="17"/>
        </w:numPr>
        <w:tabs>
          <w:tab w:val="left" w:pos="709"/>
        </w:tabs>
        <w:ind w:left="709" w:hanging="283"/>
        <w:jc w:val="both"/>
        <w:rPr>
          <w:rFonts w:asciiTheme="minorHAnsi" w:eastAsia="Calibri" w:hAnsiTheme="minorHAnsi" w:cstheme="minorHAnsi"/>
          <w:sz w:val="22"/>
          <w:szCs w:val="22"/>
        </w:rPr>
      </w:pPr>
      <w:r w:rsidRPr="003975B5">
        <w:rPr>
          <w:rFonts w:asciiTheme="minorHAnsi" w:hAnsiTheme="minorHAnsi" w:cstheme="minorHAnsi"/>
          <w:sz w:val="22"/>
          <w:szCs w:val="22"/>
        </w:rPr>
        <w:t>Ze względu na niskie ryzyko naruszenia integralności pliku oraz łatwiejszą weryfikację podp</w:t>
      </w:r>
      <w:r>
        <w:rPr>
          <w:rFonts w:asciiTheme="minorHAnsi" w:hAnsiTheme="minorHAnsi" w:cstheme="minorHAnsi"/>
          <w:sz w:val="22"/>
          <w:szCs w:val="22"/>
        </w:rPr>
        <w:t>isu Z</w:t>
      </w:r>
      <w:r w:rsidRPr="003975B5">
        <w:rPr>
          <w:rFonts w:asciiTheme="minorHAnsi" w:hAnsiTheme="minorHAnsi" w:cstheme="minorHAnsi"/>
          <w:sz w:val="22"/>
          <w:szCs w:val="22"/>
        </w:rPr>
        <w:t xml:space="preserve">amawiający zaleca, w miarę możliwości, </w:t>
      </w:r>
      <w:r w:rsidRPr="003975B5">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3975B5">
        <w:rPr>
          <w:rFonts w:asciiTheme="minorHAnsi" w:hAnsiTheme="minorHAnsi" w:cstheme="minorHAnsi"/>
          <w:b/>
          <w:sz w:val="22"/>
          <w:szCs w:val="22"/>
        </w:rPr>
        <w:t>PAdES</w:t>
      </w:r>
      <w:proofErr w:type="spellEnd"/>
      <w:r w:rsidRPr="003975B5">
        <w:rPr>
          <w:rFonts w:asciiTheme="minorHAnsi" w:hAnsiTheme="minorHAnsi" w:cstheme="minorHAnsi"/>
          <w:b/>
          <w:sz w:val="22"/>
          <w:szCs w:val="22"/>
        </w:rPr>
        <w:t xml:space="preserve">. </w:t>
      </w:r>
    </w:p>
    <w:p w14:paraId="7D7FD73B" w14:textId="77777777" w:rsidR="00F14720" w:rsidRPr="003975B5" w:rsidRDefault="00F14720" w:rsidP="00DA6644">
      <w:pPr>
        <w:numPr>
          <w:ilvl w:val="0"/>
          <w:numId w:val="17"/>
        </w:numPr>
        <w:tabs>
          <w:tab w:val="left" w:pos="709"/>
        </w:tabs>
        <w:ind w:left="709" w:hanging="283"/>
        <w:jc w:val="both"/>
        <w:rPr>
          <w:rFonts w:asciiTheme="minorHAnsi" w:hAnsiTheme="minorHAnsi" w:cstheme="minorHAnsi"/>
          <w:sz w:val="22"/>
          <w:szCs w:val="22"/>
        </w:rPr>
      </w:pPr>
      <w:r w:rsidRPr="003975B5">
        <w:rPr>
          <w:rFonts w:asciiTheme="minorHAnsi" w:hAnsiTheme="minorHAnsi" w:cstheme="minorHAnsi"/>
          <w:sz w:val="22"/>
          <w:szCs w:val="22"/>
        </w:rPr>
        <w:t xml:space="preserve">Pliki w innych formatach niż PDF </w:t>
      </w:r>
      <w:r w:rsidRPr="003975B5">
        <w:rPr>
          <w:rFonts w:asciiTheme="minorHAnsi" w:hAnsiTheme="minorHAnsi" w:cstheme="minorHAnsi"/>
          <w:b/>
          <w:sz w:val="22"/>
          <w:szCs w:val="22"/>
        </w:rPr>
        <w:t xml:space="preserve">zaleca się opatrzyć podpisem w formacie </w:t>
      </w:r>
      <w:proofErr w:type="spellStart"/>
      <w:r w:rsidRPr="003975B5">
        <w:rPr>
          <w:rFonts w:asciiTheme="minorHAnsi" w:hAnsiTheme="minorHAnsi" w:cstheme="minorHAnsi"/>
          <w:b/>
          <w:sz w:val="22"/>
          <w:szCs w:val="22"/>
        </w:rPr>
        <w:t>XAdES</w:t>
      </w:r>
      <w:proofErr w:type="spellEnd"/>
      <w:r w:rsidRPr="003975B5">
        <w:rPr>
          <w:rFonts w:asciiTheme="minorHAnsi" w:hAnsiTheme="minorHAnsi" w:cstheme="minorHAnsi"/>
          <w:b/>
          <w:sz w:val="22"/>
          <w:szCs w:val="22"/>
        </w:rPr>
        <w:t xml:space="preserve"> o typie zewnętrznym</w:t>
      </w:r>
      <w:r w:rsidRPr="003975B5">
        <w:rPr>
          <w:rFonts w:asciiTheme="minorHAnsi" w:hAnsiTheme="minorHAnsi" w:cstheme="minorHAnsi"/>
          <w:sz w:val="22"/>
          <w:szCs w:val="22"/>
        </w:rPr>
        <w:t>. Wykonawca powinien pamiętać, aby plik z podpisem przekazywać łącznie z dokumentem podpisywanym.</w:t>
      </w:r>
    </w:p>
    <w:p w14:paraId="2C70F4A9" w14:textId="77777777" w:rsidR="00F14720" w:rsidRPr="003975B5" w:rsidRDefault="00F14720" w:rsidP="00DA6644">
      <w:pPr>
        <w:numPr>
          <w:ilvl w:val="0"/>
          <w:numId w:val="17"/>
        </w:numPr>
        <w:tabs>
          <w:tab w:val="left" w:pos="709"/>
        </w:tabs>
        <w:ind w:left="709" w:hanging="283"/>
        <w:jc w:val="both"/>
        <w:rPr>
          <w:rFonts w:asciiTheme="minorHAnsi" w:hAnsiTheme="minorHAnsi" w:cstheme="minorHAnsi"/>
          <w:sz w:val="22"/>
          <w:szCs w:val="22"/>
        </w:rPr>
      </w:pPr>
      <w:r w:rsidRPr="003975B5">
        <w:rPr>
          <w:rFonts w:asciiTheme="minorHAnsi" w:hAnsiTheme="minorHAnsi" w:cstheme="minorHAnsi"/>
          <w:sz w:val="22"/>
          <w:szCs w:val="22"/>
        </w:rPr>
        <w:t>Zamawiający rekomenduje wykorzystanie podpisu z kwalifikowanym znacznikiem czasu.</w:t>
      </w:r>
    </w:p>
    <w:p w14:paraId="0466C58C" w14:textId="77777777" w:rsidR="00F14720" w:rsidRPr="001847FC" w:rsidRDefault="00F14720" w:rsidP="00F14720">
      <w:pPr>
        <w:tabs>
          <w:tab w:val="left" w:pos="709"/>
        </w:tabs>
        <w:jc w:val="both"/>
        <w:rPr>
          <w:rFonts w:asciiTheme="minorHAnsi" w:hAnsiTheme="minorHAnsi" w:cstheme="minorHAnsi"/>
          <w:sz w:val="22"/>
          <w:szCs w:val="22"/>
        </w:rPr>
      </w:pPr>
      <w:r w:rsidRPr="009A439E">
        <w:rPr>
          <w:rFonts w:asciiTheme="minorHAnsi" w:hAnsiTheme="minorHAnsi" w:cstheme="minorHAnsi"/>
          <w:sz w:val="22"/>
          <w:szCs w:val="22"/>
        </w:rPr>
        <w:t>24.</w:t>
      </w:r>
      <w:r w:rsidRPr="001847FC">
        <w:rPr>
          <w:rFonts w:asciiTheme="minorHAnsi" w:hAnsiTheme="minorHAnsi" w:cstheme="minorHAnsi"/>
          <w:sz w:val="22"/>
          <w:szCs w:val="22"/>
        </w:rPr>
        <w:t xml:space="preserve">Zamawiający zaleca aby w przypadku podpisywania pliku przez kilka osób, stosować podpisy tego samego rodzaju. Podpisywanie różnymi rodzajami podpisów może doprowadzić do problemów w weryfikacji plików. </w:t>
      </w:r>
    </w:p>
    <w:p w14:paraId="75B550A4" w14:textId="77777777" w:rsidR="00F14720" w:rsidRDefault="00F14720" w:rsidP="00F14720">
      <w:pPr>
        <w:tabs>
          <w:tab w:val="left" w:pos="709"/>
        </w:tabs>
        <w:jc w:val="both"/>
        <w:rPr>
          <w:rFonts w:asciiTheme="minorHAnsi" w:hAnsiTheme="minorHAnsi" w:cstheme="minorHAnsi"/>
          <w:i/>
          <w:sz w:val="22"/>
          <w:szCs w:val="22"/>
        </w:rPr>
      </w:pPr>
      <w:r w:rsidRPr="009A439E">
        <w:rPr>
          <w:rFonts w:asciiTheme="minorHAnsi" w:hAnsiTheme="minorHAnsi" w:cstheme="minorHAnsi"/>
          <w:sz w:val="22"/>
          <w:szCs w:val="22"/>
        </w:rPr>
        <w:t>25.</w:t>
      </w:r>
      <w:r w:rsidRPr="001847FC">
        <w:rPr>
          <w:rFonts w:asciiTheme="minorHAnsi" w:hAnsiTheme="minorHAnsi" w:cstheme="minorHAnsi"/>
          <w:sz w:val="22"/>
          <w:szCs w:val="22"/>
        </w:rPr>
        <w:t xml:space="preserve">Zamawiający zaleca, aby Wykonawca z odpowiednim wyprzedzeniem przetestował możliwość prawidłowego wykorzystania wybranej metody podpisania plików oferty. </w:t>
      </w:r>
      <w:r w:rsidRPr="001847FC">
        <w:rPr>
          <w:rFonts w:asciiTheme="minorHAnsi" w:hAnsiTheme="minorHAnsi" w:cstheme="minorHAnsi"/>
          <w:i/>
          <w:sz w:val="22"/>
          <w:szCs w:val="22"/>
        </w:rPr>
        <w:t>Podczas podpisywania plików zaleca się stosowanie algorytmu skrótu SHA2 zamiast SHA1.</w:t>
      </w:r>
    </w:p>
    <w:p w14:paraId="47E39A0A" w14:textId="77777777" w:rsidR="00F14720" w:rsidRPr="003975B5" w:rsidRDefault="00F14720" w:rsidP="00F14720">
      <w:pPr>
        <w:tabs>
          <w:tab w:val="left" w:pos="709"/>
        </w:tabs>
        <w:jc w:val="both"/>
        <w:rPr>
          <w:rFonts w:asciiTheme="minorHAnsi" w:hAnsiTheme="minorHAnsi" w:cstheme="minorHAnsi"/>
          <w:sz w:val="22"/>
          <w:szCs w:val="22"/>
        </w:rPr>
      </w:pPr>
      <w:r w:rsidRPr="003975B5">
        <w:rPr>
          <w:rFonts w:asciiTheme="minorHAnsi" w:hAnsiTheme="minorHAnsi" w:cstheme="minorHAnsi"/>
          <w:i/>
          <w:sz w:val="22"/>
          <w:szCs w:val="22"/>
        </w:rPr>
        <w:t xml:space="preserve">26. </w:t>
      </w:r>
      <w:r w:rsidRPr="003975B5">
        <w:rPr>
          <w:rFonts w:asciiTheme="minorHAnsi" w:hAnsiTheme="minorHAnsi" w:cstheme="minorHAnsi"/>
          <w:sz w:val="22"/>
          <w:szCs w:val="22"/>
        </w:rPr>
        <w:t xml:space="preserve">Podmiotowe środki dowodowe oraz inne dokumenty lub oświadczenia, o których mowa w SWZ, składa się w formie elektronicznej,  w zakresie i w sposób określony w przepisach wydanych na podstawie art. 70 ustawy PZP, tj. rozporządzenia Prezesa Rady Ministrów z dnia </w:t>
      </w:r>
      <w:r w:rsidRPr="003975B5">
        <w:rPr>
          <w:rFonts w:asciiTheme="minorHAnsi" w:hAnsiTheme="minorHAnsi" w:cstheme="minorHAnsi"/>
          <w:smallCaps/>
          <w:sz w:val="22"/>
          <w:szCs w:val="22"/>
        </w:rPr>
        <w:t> </w:t>
      </w:r>
      <w:r w:rsidRPr="003975B5">
        <w:rPr>
          <w:rFonts w:asciiTheme="minorHAnsi" w:hAnsiTheme="minorHAnsi" w:cstheme="minorHAnsi"/>
          <w:smallCaps/>
          <w:sz w:val="22"/>
          <w:szCs w:val="22"/>
        </w:rPr>
        <w:t xml:space="preserve">30 </w:t>
      </w:r>
      <w:r w:rsidRPr="003975B5">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01995238" w14:textId="77777777" w:rsidR="00F14720" w:rsidRPr="003975B5" w:rsidRDefault="00F14720" w:rsidP="00F14720">
      <w:pPr>
        <w:tabs>
          <w:tab w:val="left" w:pos="709"/>
        </w:tabs>
        <w:jc w:val="both"/>
        <w:rPr>
          <w:rFonts w:asciiTheme="minorHAnsi" w:hAnsiTheme="minorHAnsi" w:cstheme="minorHAnsi"/>
          <w:sz w:val="22"/>
          <w:szCs w:val="22"/>
        </w:rPr>
      </w:pPr>
      <w:r w:rsidRPr="003975B5">
        <w:rPr>
          <w:rFonts w:asciiTheme="minorHAnsi" w:hAnsiTheme="minorHAnsi" w:cstheme="minorHAnsi"/>
          <w:sz w:val="22"/>
          <w:szCs w:val="22"/>
        </w:rPr>
        <w:t>27. 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71F3E6FD" w14:textId="77777777" w:rsidR="00F14720" w:rsidRPr="00036F09" w:rsidRDefault="00F14720" w:rsidP="00F14720">
      <w:pPr>
        <w:suppressAutoHyphens/>
        <w:autoSpaceDE w:val="0"/>
        <w:autoSpaceDN w:val="0"/>
        <w:adjustRightInd w:val="0"/>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 xml:space="preserve">XV.  </w:t>
      </w:r>
      <w:bookmarkStart w:id="8" w:name="_Hlk66032022"/>
      <w:r w:rsidRPr="00036F09">
        <w:rPr>
          <w:rFonts w:asciiTheme="minorHAnsi" w:eastAsia="Calibri" w:hAnsiTheme="minorHAnsi" w:cstheme="minorHAnsi"/>
          <w:b/>
          <w:sz w:val="22"/>
          <w:szCs w:val="22"/>
          <w:lang w:eastAsia="en-US"/>
        </w:rPr>
        <w:t>SPOSÓB ORAZ TERMIN SKŁADANIA  OFERT</w:t>
      </w:r>
      <w:bookmarkEnd w:id="8"/>
    </w:p>
    <w:p w14:paraId="34F15E0A" w14:textId="77777777" w:rsidR="00F14720" w:rsidRPr="001847FC" w:rsidRDefault="00F14720" w:rsidP="00F14720">
      <w:pPr>
        <w:spacing w:line="260" w:lineRule="atLeast"/>
        <w:rPr>
          <w:rFonts w:asciiTheme="minorHAnsi" w:hAnsiTheme="minorHAnsi" w:cstheme="minorHAnsi"/>
          <w:b/>
          <w:bCs/>
          <w:sz w:val="22"/>
          <w:szCs w:val="22"/>
        </w:rPr>
      </w:pPr>
      <w:bookmarkStart w:id="9" w:name="_Hlk66032074"/>
      <w:r w:rsidRPr="00036F09">
        <w:rPr>
          <w:rFonts w:asciiTheme="minorHAnsi" w:hAnsiTheme="minorHAnsi" w:cstheme="minorHAnsi"/>
          <w:b/>
          <w:bCs/>
          <w:sz w:val="22"/>
          <w:szCs w:val="22"/>
        </w:rPr>
        <w:t>A.  Sposób składania ofert</w:t>
      </w:r>
      <w:bookmarkEnd w:id="9"/>
    </w:p>
    <w:p w14:paraId="2AB17AD4" w14:textId="77777777" w:rsidR="00F14720" w:rsidRPr="008803D0" w:rsidRDefault="00F14720" w:rsidP="00F14720">
      <w:pPr>
        <w:tabs>
          <w:tab w:val="left" w:pos="709"/>
        </w:tabs>
        <w:jc w:val="both"/>
        <w:rPr>
          <w:rFonts w:asciiTheme="minorHAnsi" w:hAnsiTheme="minorHAnsi" w:cstheme="minorHAnsi"/>
          <w:sz w:val="22"/>
          <w:szCs w:val="22"/>
        </w:rPr>
      </w:pPr>
      <w:r w:rsidRPr="008803D0">
        <w:rPr>
          <w:rFonts w:asciiTheme="minorHAnsi" w:hAnsiTheme="minorHAnsi" w:cstheme="minorHAnsi"/>
          <w:sz w:val="22"/>
          <w:szCs w:val="22"/>
        </w:rPr>
        <w:t xml:space="preserve">1. </w:t>
      </w:r>
      <w:r w:rsidRPr="001847FC">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 </w:t>
      </w:r>
      <w:r w:rsidRPr="003975B5">
        <w:rPr>
          <w:rFonts w:asciiTheme="minorHAnsi" w:hAnsiTheme="minorHAnsi" w:cstheme="minorHAnsi"/>
          <w:sz w:val="22"/>
          <w:szCs w:val="22"/>
        </w:rPr>
        <w:t>Sugerujemy złożenie oferty na 24 godziny przed terminem składania ofert/wniosków.</w:t>
      </w:r>
    </w:p>
    <w:p w14:paraId="75C1DEA5" w14:textId="77777777" w:rsidR="00F14720" w:rsidRDefault="00F14720" w:rsidP="00F14720">
      <w:pPr>
        <w:tabs>
          <w:tab w:val="left" w:pos="709"/>
        </w:tabs>
        <w:jc w:val="both"/>
        <w:rPr>
          <w:rFonts w:asciiTheme="minorHAnsi" w:hAnsiTheme="minorHAnsi" w:cstheme="minorHAnsi"/>
          <w:sz w:val="22"/>
          <w:szCs w:val="22"/>
        </w:rPr>
      </w:pPr>
      <w:r w:rsidRPr="008803D0">
        <w:rPr>
          <w:rFonts w:asciiTheme="minorHAnsi" w:hAnsiTheme="minorHAnsi" w:cstheme="minorHAnsi"/>
          <w:sz w:val="22"/>
          <w:szCs w:val="22"/>
        </w:rPr>
        <w:t xml:space="preserve">2. </w:t>
      </w:r>
      <w:r w:rsidRPr="001847FC">
        <w:rPr>
          <w:rFonts w:asciiTheme="minorHAnsi" w:hAnsiTheme="minorHAnsi" w:cstheme="minorHAnsi"/>
          <w:sz w:val="22"/>
          <w:szCs w:val="22"/>
        </w:rPr>
        <w:t xml:space="preserve">Jeśli Wykonawca pakuje dokumenty np. w plik o rozszerzeniu .zip, zaleca się wcześniejsze podpisanie każdego ze skompresowanych plików. </w:t>
      </w:r>
    </w:p>
    <w:p w14:paraId="298752A9" w14:textId="77777777" w:rsidR="00F14720" w:rsidRPr="001847FC" w:rsidRDefault="00F14720" w:rsidP="00F14720">
      <w:pPr>
        <w:tabs>
          <w:tab w:val="left" w:pos="709"/>
        </w:tabs>
        <w:jc w:val="both"/>
        <w:rPr>
          <w:rFonts w:asciiTheme="minorHAnsi" w:hAnsiTheme="minorHAnsi" w:cstheme="minorHAnsi"/>
          <w:sz w:val="22"/>
          <w:szCs w:val="22"/>
        </w:rPr>
      </w:pPr>
      <w:r>
        <w:rPr>
          <w:rFonts w:asciiTheme="minorHAnsi" w:hAnsiTheme="minorHAnsi" w:cstheme="minorHAnsi"/>
          <w:sz w:val="22"/>
          <w:szCs w:val="22"/>
        </w:rPr>
        <w:lastRenderedPageBreak/>
        <w:t xml:space="preserve">3. </w:t>
      </w:r>
      <w:r w:rsidRPr="001847FC">
        <w:rPr>
          <w:rFonts w:asciiTheme="minorHAnsi" w:hAnsiTheme="minorHAnsi" w:cstheme="minorHAnsi"/>
          <w:sz w:val="22"/>
          <w:szCs w:val="22"/>
        </w:rPr>
        <w:t xml:space="preserve">Zamawiający zaleca aby </w:t>
      </w:r>
      <w:r w:rsidRPr="001847FC">
        <w:rPr>
          <w:rFonts w:asciiTheme="minorHAnsi" w:hAnsiTheme="minorHAnsi" w:cstheme="minorHAnsi"/>
          <w:sz w:val="22"/>
          <w:szCs w:val="22"/>
          <w:u w:val="single"/>
        </w:rPr>
        <w:t>nie</w:t>
      </w:r>
      <w:r w:rsidRPr="001847FC">
        <w:rPr>
          <w:rFonts w:asciiTheme="minorHAnsi" w:hAnsiTheme="minorHAnsi" w:cstheme="minorHAnsi"/>
          <w:b/>
          <w:sz w:val="22"/>
          <w:szCs w:val="22"/>
        </w:rPr>
        <w:t xml:space="preserve"> </w:t>
      </w:r>
      <w:r w:rsidRPr="001847FC">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14:paraId="477AD477" w14:textId="77777777" w:rsidR="00F14720" w:rsidRPr="003B140D" w:rsidRDefault="00F14720" w:rsidP="00F14720">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4. </w:t>
      </w:r>
      <w:r w:rsidRPr="008803D0">
        <w:rPr>
          <w:rFonts w:asciiTheme="minorHAnsi" w:hAnsiTheme="minorHAnsi" w:cstheme="minorHAnsi"/>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4E35C67A" w14:textId="77777777" w:rsidR="00F14720" w:rsidRPr="00161E6B" w:rsidRDefault="00F14720" w:rsidP="00F14720">
      <w:pPr>
        <w:tabs>
          <w:tab w:val="left" w:pos="851"/>
        </w:tabs>
        <w:jc w:val="both"/>
        <w:rPr>
          <w:rFonts w:asciiTheme="minorHAnsi" w:eastAsia="Calibri" w:hAnsiTheme="minorHAnsi" w:cstheme="minorHAnsi"/>
          <w:sz w:val="22"/>
          <w:szCs w:val="22"/>
        </w:rPr>
      </w:pPr>
      <w:r w:rsidRPr="00161E6B">
        <w:rPr>
          <w:rFonts w:asciiTheme="minorHAnsi" w:eastAsia="Times New Roman" w:hAnsiTheme="minorHAnsi" w:cstheme="minorHAnsi"/>
          <w:bCs/>
          <w:sz w:val="22"/>
          <w:szCs w:val="22"/>
        </w:rPr>
        <w:t xml:space="preserve">6. </w:t>
      </w:r>
      <w:r w:rsidRPr="00161E6B">
        <w:rPr>
          <w:rFonts w:asciiTheme="minorHAnsi" w:hAnsiTheme="minorHAnsi" w:cstheme="minorHAnsi"/>
          <w:sz w:val="22"/>
          <w:szCs w:val="22"/>
        </w:rPr>
        <w:t xml:space="preserve">Wykonawca, za pośrednictwem </w:t>
      </w:r>
      <w:hyperlink r:id="rId27">
        <w:r w:rsidRPr="008803D0">
          <w:rPr>
            <w:rFonts w:asciiTheme="minorHAnsi" w:hAnsiTheme="minorHAnsi" w:cstheme="minorHAnsi"/>
            <w:color w:val="0000FF"/>
            <w:sz w:val="22"/>
            <w:szCs w:val="22"/>
            <w:u w:val="single"/>
          </w:rPr>
          <w:t>platformazakupowa.pl</w:t>
        </w:r>
      </w:hyperlink>
      <w:r w:rsidRPr="00161E6B">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8" w:history="1">
        <w:r w:rsidRPr="00161E6B">
          <w:rPr>
            <w:rFonts w:asciiTheme="minorHAnsi" w:hAnsiTheme="minorHAnsi" w:cstheme="minorHAnsi"/>
            <w:color w:val="0000FF"/>
            <w:sz w:val="22"/>
            <w:szCs w:val="22"/>
            <w:u w:val="single"/>
          </w:rPr>
          <w:t>https://platformazakupowa.pl/strona/45-instrukcje</w:t>
        </w:r>
      </w:hyperlink>
    </w:p>
    <w:p w14:paraId="000C09B8" w14:textId="77777777" w:rsidR="00F14720" w:rsidRPr="003B140D" w:rsidRDefault="00F14720" w:rsidP="00F14720">
      <w:pPr>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 xml:space="preserve">7. </w:t>
      </w:r>
      <w:r w:rsidRPr="003B140D">
        <w:rPr>
          <w:rFonts w:asciiTheme="minorHAnsi" w:eastAsia="Times New Roman" w:hAnsiTheme="minorHAnsi" w:cstheme="minorHAnsi"/>
          <w:bCs/>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68DD91B0" w14:textId="77777777" w:rsidR="00F14720" w:rsidRPr="00161E6B"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8</w:t>
      </w:r>
      <w:r w:rsidRPr="00161E6B">
        <w:rPr>
          <w:rFonts w:asciiTheme="minorHAnsi" w:eastAsia="Times New Roman" w:hAnsiTheme="minorHAnsi" w:cstheme="minorHAnsi"/>
          <w:bCs/>
          <w:sz w:val="22"/>
          <w:szCs w:val="22"/>
        </w:rPr>
        <w:t>. Wykonawca po upływie terminu do składania ofert nie może skutecznie dokonać zmiany ani wycofać złożonej oferty.</w:t>
      </w:r>
    </w:p>
    <w:p w14:paraId="172AEF79" w14:textId="77777777" w:rsidR="00F14720" w:rsidRPr="00161E6B"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9</w:t>
      </w:r>
      <w:r w:rsidRPr="00161E6B">
        <w:rPr>
          <w:rFonts w:asciiTheme="minorHAnsi" w:eastAsia="Times New Roman" w:hAnsiTheme="minorHAnsi" w:cstheme="minorHAnsi"/>
          <w:bCs/>
          <w:sz w:val="22"/>
          <w:szCs w:val="22"/>
        </w:rPr>
        <w:t>. Wykonawcy zobowiązani są zapoznać się dokładnie z informacjami zawartymi w SWZ i przygotować ofertę zgodnie z wymaganiami określonymi w tym dokumencie.</w:t>
      </w:r>
    </w:p>
    <w:p w14:paraId="6531B099" w14:textId="77777777" w:rsidR="00F14720" w:rsidRPr="00161E6B"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10</w:t>
      </w:r>
      <w:r w:rsidRPr="00161E6B">
        <w:rPr>
          <w:rFonts w:asciiTheme="minorHAnsi" w:eastAsia="Times New Roman" w:hAnsiTheme="minorHAnsi" w:cstheme="minorHAnsi"/>
          <w:bCs/>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t>
      </w:r>
    </w:p>
    <w:p w14:paraId="3E50CDE6" w14:textId="77777777" w:rsidR="00F14720" w:rsidRPr="00036F09"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11</w:t>
      </w:r>
      <w:r w:rsidRPr="00161E6B">
        <w:rPr>
          <w:rFonts w:asciiTheme="minorHAnsi" w:eastAsia="Times New Roman" w:hAnsiTheme="minorHAnsi" w:cstheme="minorHAnsi"/>
          <w:bCs/>
          <w:sz w:val="22"/>
          <w:szCs w:val="22"/>
        </w:rPr>
        <w:t>.Jeden Wykonawca może złożyć tylko jedną ofertę. Złożenie większej liczby ofert lub złożenie ofert wariantowych / alternatywnych spowoduje odrzucenie wszystkich ofert złożonych przez Wykonawcę.</w:t>
      </w:r>
    </w:p>
    <w:p w14:paraId="3CF7D51C" w14:textId="77777777" w:rsidR="00F14720" w:rsidRPr="00FF3E62" w:rsidRDefault="00F14720" w:rsidP="00F14720">
      <w:pPr>
        <w:suppressAutoHyphens/>
        <w:autoSpaceDE w:val="0"/>
        <w:autoSpaceDN w:val="0"/>
        <w:adjustRightInd w:val="0"/>
        <w:spacing w:after="60"/>
        <w:jc w:val="both"/>
        <w:rPr>
          <w:rFonts w:asciiTheme="minorHAnsi" w:eastAsia="Times New Roman" w:hAnsiTheme="minorHAnsi" w:cstheme="minorHAnsi"/>
          <w:bCs/>
          <w:sz w:val="22"/>
          <w:szCs w:val="22"/>
          <w:lang w:val="pl"/>
        </w:rPr>
      </w:pPr>
      <w:r w:rsidRPr="00FF3E62">
        <w:rPr>
          <w:rFonts w:asciiTheme="minorHAnsi" w:eastAsia="Times New Roman" w:hAnsiTheme="minorHAnsi" w:cstheme="minorHAnsi"/>
          <w:bCs/>
          <w:sz w:val="22"/>
          <w:szCs w:val="22"/>
          <w:lang w:val="pl"/>
        </w:rPr>
        <w:t xml:space="preserve">12. Ofertę wraz z wymaganymi dokumentami należy umieścić na </w:t>
      </w:r>
      <w:hyperlink r:id="rId29">
        <w:r w:rsidRPr="00FF3E62">
          <w:rPr>
            <w:rStyle w:val="Hipercze"/>
            <w:rFonts w:asciiTheme="minorHAnsi" w:eastAsia="Times New Roman" w:hAnsiTheme="minorHAnsi" w:cstheme="minorHAnsi"/>
            <w:bCs/>
            <w:sz w:val="22"/>
            <w:szCs w:val="22"/>
            <w:lang w:val="pl"/>
          </w:rPr>
          <w:t>platformazakupowa.pl</w:t>
        </w:r>
      </w:hyperlink>
      <w:r w:rsidRPr="00FF3E62">
        <w:rPr>
          <w:rFonts w:asciiTheme="minorHAnsi" w:eastAsia="Times New Roman" w:hAnsiTheme="minorHAnsi" w:cstheme="minorHAnsi"/>
          <w:bCs/>
          <w:sz w:val="22"/>
          <w:szCs w:val="22"/>
          <w:lang w:val="pl"/>
        </w:rPr>
        <w:t xml:space="preserve"> pod adresem:</w:t>
      </w:r>
      <w:r w:rsidRPr="00FF3E62">
        <w:rPr>
          <w:rFonts w:asciiTheme="minorHAnsi" w:eastAsia="Times New Roman" w:hAnsiTheme="minorHAnsi" w:cstheme="minorHAnsi"/>
          <w:bCs/>
          <w:color w:val="FF0000"/>
          <w:sz w:val="22"/>
          <w:szCs w:val="22"/>
          <w:lang w:val="pl"/>
        </w:rPr>
        <w:t xml:space="preserve"> </w:t>
      </w:r>
      <w:hyperlink r:id="rId30" w:history="1">
        <w:r w:rsidRPr="00FF3E62">
          <w:rPr>
            <w:rStyle w:val="Hipercze"/>
            <w:rFonts w:asciiTheme="minorHAnsi" w:eastAsia="Times New Roman" w:hAnsiTheme="minorHAnsi" w:cstheme="minorHAnsi"/>
            <w:bCs/>
            <w:sz w:val="22"/>
            <w:szCs w:val="22"/>
            <w:lang w:val="pl"/>
          </w:rPr>
          <w:t>https://platformazakupowa.pl/pn/csk_umed</w:t>
        </w:r>
      </w:hyperlink>
      <w:r w:rsidRPr="00FF3E62">
        <w:rPr>
          <w:rStyle w:val="Hipercze"/>
          <w:rFonts w:asciiTheme="minorHAnsi" w:eastAsia="Times New Roman" w:hAnsiTheme="minorHAnsi" w:cstheme="minorHAnsi"/>
          <w:bCs/>
          <w:sz w:val="22"/>
          <w:szCs w:val="22"/>
          <w:lang w:val="pl"/>
        </w:rPr>
        <w:t xml:space="preserve"> </w:t>
      </w:r>
      <w:r w:rsidRPr="00FF3E62">
        <w:rPr>
          <w:rFonts w:asciiTheme="minorHAnsi" w:eastAsia="Times New Roman" w:hAnsiTheme="minorHAnsi" w:cstheme="minorHAnsi"/>
          <w:bCs/>
          <w:sz w:val="22"/>
          <w:szCs w:val="22"/>
          <w:lang w:val="pl"/>
        </w:rPr>
        <w:t xml:space="preserve">w myśl Ustawy na stronie internetowej prowadzonego postępowania.  </w:t>
      </w:r>
    </w:p>
    <w:p w14:paraId="0AB763E0" w14:textId="77777777" w:rsidR="00F14720" w:rsidRPr="00036F09" w:rsidRDefault="00F14720" w:rsidP="00F14720">
      <w:pPr>
        <w:suppressAutoHyphens/>
        <w:jc w:val="both"/>
        <w:rPr>
          <w:rFonts w:asciiTheme="minorHAnsi" w:eastAsia="Times New Roman" w:hAnsiTheme="minorHAnsi" w:cstheme="minorHAnsi"/>
          <w:b/>
          <w:bCs/>
          <w:sz w:val="22"/>
          <w:szCs w:val="22"/>
          <w:lang w:eastAsia="ar-SA"/>
        </w:rPr>
      </w:pPr>
    </w:p>
    <w:p w14:paraId="387F2D8A" w14:textId="4A7FE9D3" w:rsidR="00F14720" w:rsidRPr="00D0263C" w:rsidRDefault="00F14720" w:rsidP="00F14720">
      <w:pPr>
        <w:suppressAutoHyphens/>
        <w:jc w:val="both"/>
        <w:rPr>
          <w:rFonts w:asciiTheme="minorHAnsi" w:eastAsia="Times New Roman" w:hAnsiTheme="minorHAnsi" w:cstheme="minorHAnsi"/>
          <w:color w:val="FF0000"/>
          <w:sz w:val="22"/>
          <w:szCs w:val="22"/>
          <w:lang w:eastAsia="ar-SA"/>
        </w:rPr>
      </w:pPr>
      <w:r w:rsidRPr="00D0263C">
        <w:rPr>
          <w:rFonts w:asciiTheme="minorHAnsi" w:eastAsia="Times New Roman" w:hAnsiTheme="minorHAnsi" w:cstheme="minorHAnsi"/>
          <w:b/>
          <w:bCs/>
          <w:sz w:val="22"/>
          <w:szCs w:val="22"/>
          <w:lang w:eastAsia="ar-SA"/>
        </w:rPr>
        <w:t>B</w:t>
      </w:r>
      <w:r w:rsidRPr="00D0263C">
        <w:rPr>
          <w:rFonts w:asciiTheme="minorHAnsi" w:eastAsia="Times New Roman" w:hAnsiTheme="minorHAnsi" w:cstheme="minorHAnsi"/>
          <w:b/>
          <w:bCs/>
          <w:color w:val="000000" w:themeColor="text1"/>
          <w:sz w:val="22"/>
          <w:szCs w:val="22"/>
          <w:lang w:eastAsia="ar-SA"/>
        </w:rPr>
        <w:t xml:space="preserve">. Termin składania ofert upływa dnia </w:t>
      </w:r>
      <w:r w:rsidR="00D0263C" w:rsidRPr="00D0263C">
        <w:rPr>
          <w:rFonts w:asciiTheme="minorHAnsi" w:eastAsia="Times New Roman" w:hAnsiTheme="minorHAnsi" w:cstheme="minorHAnsi"/>
          <w:b/>
          <w:bCs/>
          <w:color w:val="000000" w:themeColor="text1"/>
          <w:sz w:val="22"/>
          <w:szCs w:val="22"/>
          <w:lang w:eastAsia="ar-SA"/>
        </w:rPr>
        <w:t>03.10</w:t>
      </w:r>
      <w:r w:rsidR="00741C6A" w:rsidRPr="00D0263C">
        <w:rPr>
          <w:rFonts w:asciiTheme="minorHAnsi" w:eastAsia="Times New Roman" w:hAnsiTheme="minorHAnsi" w:cstheme="minorHAnsi"/>
          <w:b/>
          <w:bCs/>
          <w:color w:val="000000" w:themeColor="text1"/>
          <w:sz w:val="22"/>
          <w:szCs w:val="22"/>
          <w:lang w:eastAsia="ar-SA"/>
        </w:rPr>
        <w:t>.</w:t>
      </w:r>
      <w:r w:rsidRPr="00D0263C">
        <w:rPr>
          <w:rFonts w:asciiTheme="minorHAnsi" w:eastAsia="Times New Roman" w:hAnsiTheme="minorHAnsi" w:cstheme="minorHAnsi"/>
          <w:b/>
          <w:bCs/>
          <w:color w:val="000000" w:themeColor="text1"/>
          <w:sz w:val="22"/>
          <w:szCs w:val="22"/>
          <w:lang w:eastAsia="ar-SA"/>
        </w:rPr>
        <w:t>2024 r. o godz. 08:00</w:t>
      </w:r>
    </w:p>
    <w:p w14:paraId="64F4C75D" w14:textId="77777777" w:rsidR="00E63B6E" w:rsidRDefault="00E63B6E" w:rsidP="00F14720">
      <w:pPr>
        <w:spacing w:line="260" w:lineRule="atLeast"/>
        <w:ind w:left="426" w:hanging="426"/>
        <w:rPr>
          <w:rFonts w:asciiTheme="minorHAnsi" w:hAnsiTheme="minorHAnsi" w:cstheme="minorHAnsi"/>
          <w:color w:val="000000"/>
          <w:sz w:val="22"/>
          <w:szCs w:val="22"/>
        </w:rPr>
      </w:pPr>
      <w:bookmarkStart w:id="10" w:name="_Hlk144978038"/>
      <w:r w:rsidRPr="00D0263C">
        <w:rPr>
          <w:rFonts w:asciiTheme="minorHAnsi" w:hAnsiTheme="minorHAnsi" w:cstheme="minorHAnsi"/>
          <w:color w:val="000000"/>
          <w:sz w:val="22"/>
          <w:szCs w:val="22"/>
        </w:rPr>
        <w:t>Zmawiający na podstawie z art. 138 ust. 4  Ustawy, skraca termin składania</w:t>
      </w:r>
      <w:r w:rsidRPr="00E63B6E">
        <w:rPr>
          <w:rFonts w:asciiTheme="minorHAnsi" w:hAnsiTheme="minorHAnsi" w:cstheme="minorHAnsi"/>
          <w:color w:val="000000"/>
          <w:sz w:val="22"/>
          <w:szCs w:val="22"/>
        </w:rPr>
        <w:t xml:space="preserve"> ofert do 30 dni od dnia</w:t>
      </w:r>
      <w:r>
        <w:rPr>
          <w:rFonts w:asciiTheme="minorHAnsi" w:hAnsiTheme="minorHAnsi" w:cstheme="minorHAnsi"/>
          <w:color w:val="000000"/>
          <w:sz w:val="22"/>
          <w:szCs w:val="22"/>
        </w:rPr>
        <w:t xml:space="preserve"> </w:t>
      </w:r>
    </w:p>
    <w:p w14:paraId="645D9270" w14:textId="77777777" w:rsidR="00E63B6E" w:rsidRDefault="00E63B6E" w:rsidP="00F14720">
      <w:pPr>
        <w:spacing w:line="260" w:lineRule="atLeast"/>
        <w:ind w:left="426" w:hanging="426"/>
        <w:rPr>
          <w:rFonts w:asciiTheme="minorHAnsi" w:hAnsiTheme="minorHAnsi" w:cstheme="minorHAnsi"/>
          <w:color w:val="000000"/>
          <w:sz w:val="22"/>
          <w:szCs w:val="22"/>
        </w:rPr>
      </w:pPr>
      <w:r w:rsidRPr="00E63B6E">
        <w:rPr>
          <w:rFonts w:asciiTheme="minorHAnsi" w:hAnsiTheme="minorHAnsi" w:cstheme="minorHAnsi"/>
          <w:color w:val="000000"/>
          <w:sz w:val="22"/>
          <w:szCs w:val="22"/>
        </w:rPr>
        <w:t xml:space="preserve">przekazania ogłoszenia o zamówieniu Urzędowi Publikacji Unii Europejskiej, gdyż składanie ofert odbywa się </w:t>
      </w:r>
    </w:p>
    <w:p w14:paraId="1BB38DE0" w14:textId="1D9125A3" w:rsidR="00E63B6E" w:rsidRDefault="00E63B6E" w:rsidP="00F14720">
      <w:pPr>
        <w:spacing w:line="260" w:lineRule="atLeast"/>
        <w:ind w:left="426" w:hanging="426"/>
        <w:rPr>
          <w:rFonts w:asciiTheme="minorHAnsi" w:hAnsiTheme="minorHAnsi" w:cstheme="minorHAnsi"/>
          <w:color w:val="000000"/>
          <w:sz w:val="22"/>
          <w:szCs w:val="22"/>
        </w:rPr>
      </w:pPr>
      <w:r w:rsidRPr="00E63B6E">
        <w:rPr>
          <w:rFonts w:asciiTheme="minorHAnsi" w:hAnsiTheme="minorHAnsi" w:cstheme="minorHAnsi"/>
          <w:color w:val="000000"/>
          <w:sz w:val="22"/>
          <w:szCs w:val="22"/>
        </w:rPr>
        <w:t xml:space="preserve">w całości przy użyciu środków komunikacji elektronicznej, w sposób określony w art. 63 ust. 1 </w:t>
      </w:r>
      <w:proofErr w:type="spellStart"/>
      <w:r w:rsidRPr="00E63B6E">
        <w:rPr>
          <w:rFonts w:asciiTheme="minorHAnsi" w:hAnsiTheme="minorHAnsi" w:cstheme="minorHAnsi"/>
          <w:color w:val="000000"/>
          <w:sz w:val="22"/>
          <w:szCs w:val="22"/>
        </w:rPr>
        <w:t>Pzp</w:t>
      </w:r>
      <w:proofErr w:type="spellEnd"/>
      <w:r w:rsidRPr="00E63B6E">
        <w:rPr>
          <w:rFonts w:asciiTheme="minorHAnsi" w:hAnsiTheme="minorHAnsi" w:cstheme="minorHAnsi"/>
          <w:color w:val="000000"/>
          <w:sz w:val="22"/>
          <w:szCs w:val="22"/>
        </w:rPr>
        <w:t>.</w:t>
      </w:r>
    </w:p>
    <w:p w14:paraId="226D0312" w14:textId="14084108" w:rsidR="00F14720" w:rsidRPr="00741C6A" w:rsidRDefault="00F14720" w:rsidP="00F14720">
      <w:pPr>
        <w:spacing w:line="260" w:lineRule="atLeast"/>
        <w:ind w:left="426" w:hanging="426"/>
        <w:rPr>
          <w:rFonts w:asciiTheme="minorHAnsi" w:eastAsia="Calibri" w:hAnsiTheme="minorHAnsi" w:cstheme="minorHAnsi"/>
          <w:b/>
          <w:sz w:val="22"/>
          <w:szCs w:val="22"/>
          <w:lang w:eastAsia="en-US"/>
        </w:rPr>
      </w:pPr>
      <w:r w:rsidRPr="00741C6A">
        <w:rPr>
          <w:rFonts w:asciiTheme="minorHAnsi" w:eastAsia="Calibri" w:hAnsiTheme="minorHAnsi" w:cstheme="minorHAnsi"/>
          <w:b/>
          <w:sz w:val="22"/>
          <w:szCs w:val="22"/>
          <w:lang w:eastAsia="en-US"/>
        </w:rPr>
        <w:t>XVI.  TERMIN  OTWARCIA OFERT</w:t>
      </w:r>
    </w:p>
    <w:p w14:paraId="4B1B7F56" w14:textId="59A5E0D6" w:rsidR="00F14720" w:rsidRPr="00741C6A" w:rsidRDefault="00F14720" w:rsidP="00F14720">
      <w:pPr>
        <w:autoSpaceDE w:val="0"/>
        <w:autoSpaceDN w:val="0"/>
        <w:adjustRightInd w:val="0"/>
        <w:jc w:val="both"/>
        <w:rPr>
          <w:rFonts w:asciiTheme="minorHAnsi" w:hAnsiTheme="minorHAnsi" w:cstheme="minorHAnsi"/>
          <w:color w:val="000000" w:themeColor="text1"/>
          <w:sz w:val="22"/>
          <w:szCs w:val="22"/>
        </w:rPr>
      </w:pPr>
      <w:r w:rsidRPr="00D0263C">
        <w:rPr>
          <w:rFonts w:asciiTheme="minorHAnsi" w:eastAsia="Times New Roman" w:hAnsiTheme="minorHAnsi" w:cstheme="minorHAnsi"/>
          <w:bCs/>
          <w:color w:val="000000" w:themeColor="text1"/>
          <w:sz w:val="22"/>
          <w:szCs w:val="22"/>
          <w:lang w:eastAsia="ar-SA"/>
        </w:rPr>
        <w:t xml:space="preserve">1.Otwarcie ofert nastąpi </w:t>
      </w:r>
      <w:r w:rsidRPr="00D0263C">
        <w:rPr>
          <w:rFonts w:asciiTheme="minorHAnsi" w:eastAsia="Times New Roman" w:hAnsiTheme="minorHAnsi" w:cstheme="minorHAnsi"/>
          <w:b/>
          <w:color w:val="000000" w:themeColor="text1"/>
          <w:sz w:val="22"/>
          <w:szCs w:val="22"/>
          <w:lang w:eastAsia="ar-SA"/>
        </w:rPr>
        <w:t xml:space="preserve">w dniu </w:t>
      </w:r>
      <w:r w:rsidR="00D0263C" w:rsidRPr="00D0263C">
        <w:rPr>
          <w:rFonts w:asciiTheme="minorHAnsi" w:eastAsia="Times New Roman" w:hAnsiTheme="minorHAnsi" w:cstheme="minorHAnsi"/>
          <w:b/>
          <w:color w:val="000000" w:themeColor="text1"/>
          <w:sz w:val="22"/>
          <w:szCs w:val="22"/>
          <w:lang w:eastAsia="ar-SA"/>
        </w:rPr>
        <w:t>03.10</w:t>
      </w:r>
      <w:r w:rsidR="00741C6A" w:rsidRPr="00D0263C">
        <w:rPr>
          <w:rFonts w:asciiTheme="minorHAnsi" w:eastAsia="Times New Roman" w:hAnsiTheme="minorHAnsi" w:cstheme="minorHAnsi"/>
          <w:b/>
          <w:color w:val="000000" w:themeColor="text1"/>
          <w:sz w:val="22"/>
          <w:szCs w:val="22"/>
          <w:lang w:eastAsia="ar-SA"/>
        </w:rPr>
        <w:t>.</w:t>
      </w:r>
      <w:r w:rsidRPr="00D0263C">
        <w:rPr>
          <w:rFonts w:asciiTheme="minorHAnsi" w:eastAsia="Times New Roman" w:hAnsiTheme="minorHAnsi" w:cstheme="minorHAnsi"/>
          <w:b/>
          <w:color w:val="000000" w:themeColor="text1"/>
          <w:sz w:val="22"/>
          <w:szCs w:val="22"/>
          <w:lang w:eastAsia="ar-SA"/>
        </w:rPr>
        <w:t>2024 r. o godz. 08:30</w:t>
      </w:r>
      <w:r w:rsidRPr="00741C6A">
        <w:rPr>
          <w:rFonts w:asciiTheme="minorHAnsi" w:eastAsia="Times New Roman" w:hAnsiTheme="minorHAnsi" w:cstheme="minorHAnsi"/>
          <w:color w:val="000000" w:themeColor="text1"/>
          <w:sz w:val="22"/>
          <w:szCs w:val="22"/>
          <w:lang w:eastAsia="ar-SA"/>
        </w:rPr>
        <w:t xml:space="preserve"> </w:t>
      </w:r>
    </w:p>
    <w:p w14:paraId="78F0F01D" w14:textId="77777777" w:rsidR="00F14720" w:rsidRPr="003C6291" w:rsidRDefault="00F14720" w:rsidP="00F14720">
      <w:pPr>
        <w:autoSpaceDE w:val="0"/>
        <w:autoSpaceDN w:val="0"/>
        <w:adjustRightInd w:val="0"/>
        <w:jc w:val="both"/>
        <w:rPr>
          <w:rFonts w:asciiTheme="minorHAnsi" w:hAnsiTheme="minorHAnsi" w:cstheme="minorHAnsi"/>
          <w:color w:val="000000"/>
          <w:sz w:val="22"/>
          <w:szCs w:val="22"/>
        </w:rPr>
      </w:pPr>
      <w:r w:rsidRPr="00741C6A">
        <w:rPr>
          <w:rFonts w:asciiTheme="minorHAnsi" w:hAnsiTheme="minorHAnsi" w:cstheme="minorHAnsi"/>
          <w:color w:val="000000"/>
          <w:sz w:val="22"/>
          <w:szCs w:val="22"/>
        </w:rPr>
        <w:t>Otwarcie ofert odbędzie się w siedzibie Zamawiającego</w:t>
      </w:r>
      <w:r w:rsidRPr="006246A7">
        <w:rPr>
          <w:rFonts w:asciiTheme="minorHAnsi" w:hAnsiTheme="minorHAnsi" w:cstheme="minorHAnsi"/>
          <w:color w:val="000000"/>
          <w:sz w:val="22"/>
          <w:szCs w:val="22"/>
        </w:rPr>
        <w:t xml:space="preserve"> – w Łodzi, ul. Pomorska 251 – Dział Zamówień Publicznych i Zaopatrzenia Medycznego pok. 254 (parter, budynek</w:t>
      </w:r>
      <w:r w:rsidRPr="003C6291">
        <w:rPr>
          <w:rFonts w:asciiTheme="minorHAnsi" w:hAnsiTheme="minorHAnsi" w:cstheme="minorHAnsi"/>
          <w:color w:val="000000"/>
          <w:sz w:val="22"/>
          <w:szCs w:val="22"/>
        </w:rPr>
        <w:t xml:space="preserve"> A-3).</w:t>
      </w:r>
    </w:p>
    <w:p w14:paraId="4E387BA0" w14:textId="77777777" w:rsidR="00F14720" w:rsidRPr="003C6291" w:rsidRDefault="00F14720" w:rsidP="00F14720">
      <w:pPr>
        <w:suppressAutoHyphens/>
        <w:jc w:val="both"/>
        <w:rPr>
          <w:rFonts w:asciiTheme="minorHAnsi" w:eastAsia="Times New Roman" w:hAnsiTheme="minorHAnsi" w:cstheme="minorHAnsi"/>
          <w:b/>
          <w:sz w:val="22"/>
          <w:szCs w:val="22"/>
          <w:u w:val="single"/>
          <w:lang w:eastAsia="ar-SA"/>
        </w:rPr>
      </w:pPr>
      <w:r w:rsidRPr="003C6291">
        <w:rPr>
          <w:rFonts w:asciiTheme="minorHAnsi" w:hAnsiTheme="minorHAnsi" w:cstheme="minorHAnsi"/>
          <w:sz w:val="22"/>
          <w:szCs w:val="22"/>
        </w:rPr>
        <w:t>2. Otwarcie ofert następuje przy użyciu systemu teleinformatycznego. W przypadku awarii tego systemu, która powoduje brak możliwości otwarcia ofert w terminie określonym przez Zamawiającego, otwarcie ofert następuje niezwłocznie po usunięciu awarii.</w:t>
      </w:r>
    </w:p>
    <w:p w14:paraId="67EB82F6" w14:textId="77777777" w:rsidR="00F14720" w:rsidRPr="003C6291" w:rsidRDefault="00F14720" w:rsidP="00F14720">
      <w:pPr>
        <w:suppressAutoHyphens/>
        <w:jc w:val="both"/>
        <w:rPr>
          <w:rFonts w:asciiTheme="minorHAnsi" w:eastAsia="Times New Roman" w:hAnsiTheme="minorHAnsi" w:cstheme="minorHAnsi"/>
          <w:sz w:val="22"/>
          <w:szCs w:val="22"/>
          <w:lang w:eastAsia="ar-SA"/>
        </w:rPr>
      </w:pPr>
      <w:r w:rsidRPr="003C6291">
        <w:rPr>
          <w:rFonts w:asciiTheme="minorHAnsi" w:hAnsiTheme="minorHAnsi" w:cstheme="minorHAnsi"/>
          <w:sz w:val="22"/>
          <w:szCs w:val="22"/>
        </w:rPr>
        <w:t>3.Zamawiający poinformuje o zmianie terminu otwarcia ofert na stronie internetowej prowadzonego postępowania.</w:t>
      </w:r>
    </w:p>
    <w:p w14:paraId="510C0F67" w14:textId="77777777" w:rsidR="00F14720" w:rsidRPr="003C6291" w:rsidRDefault="00F14720" w:rsidP="00F14720">
      <w:pPr>
        <w:suppressAutoHyphens/>
        <w:jc w:val="both"/>
        <w:rPr>
          <w:rFonts w:asciiTheme="minorHAnsi" w:eastAsia="Times New Roman" w:hAnsiTheme="minorHAnsi" w:cstheme="minorHAnsi"/>
          <w:sz w:val="22"/>
          <w:szCs w:val="22"/>
          <w:lang w:eastAsia="ar-SA"/>
        </w:rPr>
      </w:pPr>
      <w:r w:rsidRPr="003C6291">
        <w:rPr>
          <w:rFonts w:asciiTheme="minorHAnsi" w:hAnsiTheme="minorHAnsi" w:cstheme="minorHAnsi"/>
          <w:color w:val="000000"/>
          <w:sz w:val="22"/>
          <w:szCs w:val="22"/>
        </w:rPr>
        <w:t>4.Zamawiający, najpóźniej przed otwarciem ofert, udostępnia na stronie internetowej prowadzonego postępowania informację o kwocie, jaką zamierza przeznaczyć na sfinansowanie zamówienia.</w:t>
      </w:r>
    </w:p>
    <w:p w14:paraId="56B7BBCE" w14:textId="77777777" w:rsidR="00F14720" w:rsidRPr="003C6291" w:rsidRDefault="00F14720" w:rsidP="00F14720">
      <w:pPr>
        <w:suppressAutoHyphens/>
        <w:jc w:val="both"/>
        <w:rPr>
          <w:rFonts w:asciiTheme="minorHAnsi" w:hAnsiTheme="minorHAnsi" w:cstheme="minorHAnsi"/>
          <w:bCs/>
          <w:color w:val="000000"/>
          <w:sz w:val="22"/>
          <w:szCs w:val="22"/>
        </w:rPr>
      </w:pPr>
      <w:r w:rsidRPr="003C6291">
        <w:rPr>
          <w:rFonts w:asciiTheme="minorHAnsi" w:hAnsiTheme="minorHAnsi" w:cstheme="minorHAnsi"/>
          <w:color w:val="000000"/>
          <w:sz w:val="22"/>
          <w:szCs w:val="22"/>
        </w:rPr>
        <w:t>5.Zamawiający, niezwłocznie po otwarciu ofert, udostępnia na stronie internetowej prowadzonego postępowania informacje o:</w:t>
      </w:r>
    </w:p>
    <w:p w14:paraId="61ACC26C" w14:textId="77777777" w:rsidR="00F14720" w:rsidRPr="003C6291" w:rsidRDefault="00F14720" w:rsidP="00F14720">
      <w:pPr>
        <w:suppressAutoHyphens/>
        <w:jc w:val="both"/>
        <w:rPr>
          <w:rFonts w:asciiTheme="minorHAnsi" w:hAnsiTheme="minorHAnsi" w:cstheme="minorHAnsi"/>
          <w:bCs/>
          <w:color w:val="000000"/>
          <w:sz w:val="22"/>
          <w:szCs w:val="22"/>
        </w:rPr>
      </w:pPr>
      <w:r>
        <w:rPr>
          <w:rFonts w:asciiTheme="minorHAnsi" w:hAnsiTheme="minorHAnsi" w:cstheme="minorHAnsi"/>
          <w:color w:val="000000"/>
          <w:sz w:val="22"/>
          <w:szCs w:val="22"/>
        </w:rPr>
        <w:t>5.1.</w:t>
      </w:r>
      <w:r w:rsidRPr="003C6291">
        <w:rPr>
          <w:rFonts w:asciiTheme="minorHAnsi" w:hAnsiTheme="minorHAnsi" w:cstheme="minorHAnsi"/>
          <w:color w:val="000000"/>
          <w:sz w:val="22"/>
          <w:szCs w:val="22"/>
        </w:rPr>
        <w:t>nazwach albo imionach i nazwiskach oraz siedzibach lub miejscach prowadzonej działalności gospodarczej albo miejscach zamieszkania Wykonawców, których</w:t>
      </w:r>
      <w:r w:rsidRPr="003C6291">
        <w:rPr>
          <w:rFonts w:asciiTheme="minorHAnsi" w:hAnsiTheme="minorHAnsi" w:cstheme="minorHAnsi"/>
          <w:bCs/>
          <w:sz w:val="22"/>
          <w:szCs w:val="22"/>
        </w:rPr>
        <w:t xml:space="preserve"> </w:t>
      </w:r>
      <w:r w:rsidRPr="003C6291">
        <w:rPr>
          <w:rFonts w:asciiTheme="minorHAnsi" w:hAnsiTheme="minorHAnsi" w:cstheme="minorHAnsi"/>
          <w:bCs/>
          <w:color w:val="000000"/>
          <w:sz w:val="22"/>
          <w:szCs w:val="22"/>
        </w:rPr>
        <w:t xml:space="preserve">oferty zostały otwarte, </w:t>
      </w:r>
    </w:p>
    <w:p w14:paraId="3BAB9B5A" w14:textId="77777777" w:rsidR="00F14720" w:rsidRPr="003C6291" w:rsidRDefault="00F14720" w:rsidP="00F14720">
      <w:pPr>
        <w:suppressAutoHyphens/>
        <w:jc w:val="both"/>
        <w:rPr>
          <w:rFonts w:asciiTheme="minorHAnsi" w:hAnsiTheme="minorHAnsi" w:cstheme="minorHAnsi"/>
          <w:bCs/>
          <w:sz w:val="22"/>
          <w:szCs w:val="22"/>
        </w:rPr>
      </w:pPr>
      <w:r>
        <w:rPr>
          <w:rFonts w:asciiTheme="minorHAnsi" w:hAnsiTheme="minorHAnsi" w:cstheme="minorHAnsi"/>
          <w:bCs/>
          <w:sz w:val="22"/>
          <w:szCs w:val="22"/>
        </w:rPr>
        <w:t>5.2.</w:t>
      </w:r>
      <w:r w:rsidRPr="003C6291">
        <w:rPr>
          <w:rFonts w:asciiTheme="minorHAnsi" w:hAnsiTheme="minorHAnsi" w:cstheme="minorHAnsi"/>
          <w:bCs/>
          <w:sz w:val="22"/>
          <w:szCs w:val="22"/>
        </w:rPr>
        <w:t xml:space="preserve">cenach lub kosztach zawartych w ofertach. </w:t>
      </w:r>
    </w:p>
    <w:p w14:paraId="417397AC" w14:textId="77777777" w:rsidR="00F14720" w:rsidRPr="003C6291" w:rsidRDefault="00F14720" w:rsidP="00F14720">
      <w:pPr>
        <w:shd w:val="clear" w:color="auto" w:fill="FFFFFF"/>
        <w:jc w:val="both"/>
        <w:rPr>
          <w:rFonts w:asciiTheme="minorHAnsi" w:eastAsia="Calibri" w:hAnsiTheme="minorHAnsi" w:cstheme="minorHAnsi"/>
          <w:sz w:val="22"/>
          <w:szCs w:val="22"/>
        </w:rPr>
      </w:pPr>
      <w:r>
        <w:rPr>
          <w:rFonts w:asciiTheme="minorHAnsi" w:hAnsiTheme="minorHAnsi" w:cstheme="minorHAnsi"/>
          <w:bCs/>
          <w:sz w:val="22"/>
          <w:szCs w:val="22"/>
        </w:rPr>
        <w:t xml:space="preserve">6. </w:t>
      </w:r>
      <w:r w:rsidRPr="003C6291">
        <w:rPr>
          <w:rFonts w:asciiTheme="minorHAnsi" w:hAnsiTheme="minorHAnsi" w:cstheme="minorHAnsi"/>
          <w:bCs/>
          <w:sz w:val="22"/>
          <w:szCs w:val="22"/>
        </w:rPr>
        <w:t xml:space="preserve">Powyższe informacje zostaną niezwłocznie opublikowane </w:t>
      </w:r>
      <w:r w:rsidRPr="003C6291">
        <w:rPr>
          <w:rFonts w:asciiTheme="minorHAnsi" w:eastAsia="Calibri" w:hAnsiTheme="minorHAnsi" w:cstheme="minorHAnsi"/>
          <w:sz w:val="22"/>
          <w:szCs w:val="22"/>
        </w:rPr>
        <w:t>na stronie prowadzonego postępowania na</w:t>
      </w:r>
      <w:hyperlink r:id="rId31">
        <w:r w:rsidRPr="003C6291">
          <w:rPr>
            <w:rFonts w:asciiTheme="minorHAnsi" w:eastAsia="Calibri" w:hAnsiTheme="minorHAnsi" w:cstheme="minorHAnsi"/>
            <w:color w:val="1155CC"/>
            <w:sz w:val="22"/>
            <w:szCs w:val="22"/>
            <w:u w:val="single"/>
          </w:rPr>
          <w:t xml:space="preserve"> platformazakupowa.pl</w:t>
        </w:r>
      </w:hyperlink>
      <w:r w:rsidRPr="003C6291">
        <w:rPr>
          <w:rFonts w:asciiTheme="minorHAnsi" w:eastAsia="Calibri" w:hAnsiTheme="minorHAnsi" w:cstheme="minorHAnsi"/>
          <w:sz w:val="22"/>
          <w:szCs w:val="22"/>
        </w:rPr>
        <w:t xml:space="preserve"> w sekcji ,,Komunikaty”.</w:t>
      </w:r>
    </w:p>
    <w:bookmarkEnd w:id="10"/>
    <w:p w14:paraId="0A8E825F" w14:textId="77777777" w:rsidR="00F14720" w:rsidRDefault="00F14720" w:rsidP="00F14720">
      <w:pPr>
        <w:spacing w:line="260" w:lineRule="atLeast"/>
        <w:ind w:left="426" w:hanging="426"/>
        <w:rPr>
          <w:rFonts w:asciiTheme="minorHAnsi" w:eastAsia="Calibri" w:hAnsiTheme="minorHAnsi" w:cstheme="minorHAnsi"/>
          <w:b/>
          <w:sz w:val="22"/>
          <w:szCs w:val="22"/>
          <w:lang w:eastAsia="en-US"/>
        </w:rPr>
      </w:pPr>
    </w:p>
    <w:p w14:paraId="182C24AC" w14:textId="77777777" w:rsidR="00F14720" w:rsidRPr="00036F09" w:rsidRDefault="00F14720" w:rsidP="00F14720">
      <w:pPr>
        <w:spacing w:line="260" w:lineRule="atLeast"/>
        <w:ind w:left="426" w:hanging="426"/>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XVII. SPOSÓB OBLICZENIA CENY</w:t>
      </w:r>
    </w:p>
    <w:p w14:paraId="708789C3"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1. Zamawiający oceni i porówna jedynie te oferty, które odpowiadają wymaganiom zawartym w SWZ.</w:t>
      </w:r>
    </w:p>
    <w:p w14:paraId="1ABCEF49" w14:textId="77777777" w:rsidR="00F14720" w:rsidRPr="00036F09" w:rsidRDefault="00F14720" w:rsidP="00F14720">
      <w:pPr>
        <w:jc w:val="both"/>
        <w:rPr>
          <w:rFonts w:asciiTheme="minorHAnsi" w:hAnsiTheme="minorHAnsi" w:cstheme="minorHAnsi"/>
          <w:sz w:val="22"/>
          <w:szCs w:val="22"/>
        </w:rPr>
      </w:pPr>
      <w:r w:rsidRPr="00036F09">
        <w:rPr>
          <w:rFonts w:asciiTheme="minorHAnsi" w:hAnsiTheme="minorHAnsi" w:cstheme="minorHAnsi"/>
          <w:sz w:val="22"/>
          <w:szCs w:val="22"/>
        </w:rPr>
        <w:t>2.Oceniając oferty Zamawiający określi cenę ofertową dokonując korekty błędów.</w:t>
      </w:r>
    </w:p>
    <w:p w14:paraId="5D34774B"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b/>
          <w:sz w:val="22"/>
          <w:szCs w:val="22"/>
        </w:rPr>
        <w:lastRenderedPageBreak/>
        <w:t xml:space="preserve">Cena ofertowa </w:t>
      </w:r>
      <w:r w:rsidRPr="00036F09">
        <w:rPr>
          <w:rFonts w:asciiTheme="minorHAnsi" w:hAnsiTheme="minorHAnsi" w:cstheme="minorHAnsi"/>
          <w:sz w:val="22"/>
          <w:szCs w:val="22"/>
        </w:rPr>
        <w:t>(wartość brutto wpisana w „</w:t>
      </w:r>
      <w:r w:rsidRPr="00036F09">
        <w:rPr>
          <w:rFonts w:asciiTheme="minorHAnsi" w:hAnsiTheme="minorHAnsi" w:cstheme="minorHAnsi"/>
          <w:b/>
          <w:bCs/>
          <w:sz w:val="22"/>
          <w:szCs w:val="22"/>
        </w:rPr>
        <w:t>FORMULARZU ASORTYMENTOWO - CENOWYM</w:t>
      </w:r>
      <w:r w:rsidRPr="00036F09">
        <w:rPr>
          <w:rFonts w:asciiTheme="minorHAnsi" w:hAnsiTheme="minorHAnsi" w:cstheme="minorHAnsi"/>
          <w:sz w:val="22"/>
          <w:szCs w:val="22"/>
        </w:rPr>
        <w:t>” – Załącznik nr 2 do SWZ) winna być wpisana cyframi w złotych polskich.</w:t>
      </w:r>
    </w:p>
    <w:p w14:paraId="40D165CB"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3.Wykonawca określa cenę za realizację zamówienia podstawowego oraz określenie maksymalnej wartość przy uwzględnieniu prawa opcji poprzez wskazanie w FORMULARZU ASORTYMNETOWO – CENOWYM sporządzonym wg wzoru Załącznika Nr 2 do SWZ.</w:t>
      </w:r>
    </w:p>
    <w:p w14:paraId="3C3AE5A7"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4.Cena podana przez Wykonawcę winna obejmować:</w:t>
      </w:r>
    </w:p>
    <w:p w14:paraId="3A890764"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  wszystkie koszty i składniki związane z wykonaniem zamówienia, </w:t>
      </w:r>
    </w:p>
    <w:p w14:paraId="35ED6B5C"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  oraz warunki realizacji zamówienia stawiane przez Zamawiającego.  </w:t>
      </w:r>
    </w:p>
    <w:p w14:paraId="703C6EB4"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5.Cena ofertowa to cena w rozumieniu art. 3 ust. 1 pkt. 1 i ust. 2 ustawy z dnia 9 maja 2014r. o informowaniu o cenach towarów i usług (</w:t>
      </w:r>
      <w:proofErr w:type="spellStart"/>
      <w:r w:rsidRPr="00036F09">
        <w:rPr>
          <w:rFonts w:asciiTheme="minorHAnsi" w:hAnsiTheme="minorHAnsi" w:cstheme="minorHAnsi"/>
          <w:sz w:val="22"/>
          <w:szCs w:val="22"/>
        </w:rPr>
        <w:t>t.j.Dz.U</w:t>
      </w:r>
      <w:proofErr w:type="spellEnd"/>
      <w:r w:rsidRPr="00036F09">
        <w:rPr>
          <w:rFonts w:asciiTheme="minorHAnsi" w:hAnsiTheme="minorHAnsi" w:cstheme="minorHAnsi"/>
          <w:sz w:val="22"/>
          <w:szCs w:val="22"/>
        </w:rPr>
        <w:t>. z 20</w:t>
      </w:r>
      <w:r>
        <w:rPr>
          <w:rFonts w:asciiTheme="minorHAnsi" w:hAnsiTheme="minorHAnsi" w:cstheme="minorHAnsi"/>
          <w:sz w:val="22"/>
          <w:szCs w:val="22"/>
        </w:rPr>
        <w:t>23</w:t>
      </w:r>
      <w:r w:rsidRPr="00036F09">
        <w:rPr>
          <w:rFonts w:asciiTheme="minorHAnsi" w:hAnsiTheme="minorHAnsi" w:cstheme="minorHAnsi"/>
          <w:sz w:val="22"/>
          <w:szCs w:val="22"/>
        </w:rPr>
        <w:t xml:space="preserve"> r. poz. 1</w:t>
      </w:r>
      <w:r>
        <w:rPr>
          <w:rFonts w:asciiTheme="minorHAnsi" w:hAnsiTheme="minorHAnsi" w:cstheme="minorHAnsi"/>
          <w:sz w:val="22"/>
          <w:szCs w:val="22"/>
        </w:rPr>
        <w:t>68</w:t>
      </w:r>
      <w:r w:rsidRPr="00036F09">
        <w:rPr>
          <w:rFonts w:asciiTheme="minorHAnsi" w:hAnsiTheme="minorHAnsi" w:cstheme="minorHAnsi"/>
          <w:sz w:val="22"/>
          <w:szCs w:val="22"/>
        </w:rPr>
        <w:t>).</w:t>
      </w:r>
    </w:p>
    <w:p w14:paraId="596FD7C4"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6.Rozliczenia między Zamawiającym a Wykonawcą będą prowadzone w złotych polskich (PLN). </w:t>
      </w:r>
    </w:p>
    <w:p w14:paraId="32B55518"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7.Ceny muszą być podane i wyliczone w zaokrągleniu do dwóch miejsc po przecinku (zasady zaokrąglania- końcówki poniżej 0,5 grosza pomija się, a końcówki 0,5 grosza i wyższe zaokrągla się do 1 grosza). </w:t>
      </w:r>
    </w:p>
    <w:p w14:paraId="718E39DB"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8. Sposób zapłaty i rozliczeń za realizację przedmiotu zamówienia został określony we wzorze umowy. </w:t>
      </w:r>
    </w:p>
    <w:p w14:paraId="784E72FA"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9. Jeżeli została złożona oferta, której wybór prowadziłby do powstania u Zamawiającego obowiązku podatkowego zgodnie z ustawą z dnia 11 marca 2004 r. o podatku od towarów i usług (</w:t>
      </w:r>
      <w:proofErr w:type="spellStart"/>
      <w:r w:rsidRPr="00036F09">
        <w:rPr>
          <w:rFonts w:asciiTheme="minorHAnsi" w:hAnsiTheme="minorHAnsi" w:cstheme="minorHAnsi"/>
          <w:sz w:val="22"/>
          <w:szCs w:val="22"/>
        </w:rPr>
        <w:t>t.j.Dz.U</w:t>
      </w:r>
      <w:proofErr w:type="spellEnd"/>
      <w:r w:rsidRPr="00036F09">
        <w:rPr>
          <w:rFonts w:asciiTheme="minorHAnsi" w:hAnsiTheme="minorHAnsi" w:cstheme="minorHAnsi"/>
          <w:sz w:val="22"/>
          <w:szCs w:val="22"/>
        </w:rPr>
        <w:t>. z 202</w:t>
      </w:r>
      <w:r w:rsidR="00220203">
        <w:rPr>
          <w:rFonts w:asciiTheme="minorHAnsi" w:hAnsiTheme="minorHAnsi" w:cstheme="minorHAnsi"/>
          <w:sz w:val="22"/>
          <w:szCs w:val="22"/>
        </w:rPr>
        <w:t>3</w:t>
      </w:r>
      <w:r w:rsidRPr="00036F09">
        <w:rPr>
          <w:rFonts w:asciiTheme="minorHAnsi" w:hAnsiTheme="minorHAnsi" w:cstheme="minorHAnsi"/>
          <w:sz w:val="22"/>
          <w:szCs w:val="22"/>
        </w:rPr>
        <w:t xml:space="preserve"> r. poz. </w:t>
      </w:r>
      <w:r w:rsidR="00220203">
        <w:rPr>
          <w:rFonts w:asciiTheme="minorHAnsi" w:hAnsiTheme="minorHAnsi" w:cstheme="minorHAnsi"/>
          <w:sz w:val="22"/>
          <w:szCs w:val="22"/>
        </w:rPr>
        <w:t>1570</w:t>
      </w:r>
      <w:r w:rsidRPr="00036F09">
        <w:rPr>
          <w:rFonts w:asciiTheme="minorHAnsi" w:hAnsiTheme="minorHAnsi" w:cstheme="minorHAnsi"/>
          <w:sz w:val="22"/>
          <w:szCs w:val="22"/>
        </w:rPr>
        <w:t xml:space="preserve"> ze </w:t>
      </w:r>
      <w:proofErr w:type="spellStart"/>
      <w:r w:rsidRPr="00036F09">
        <w:rPr>
          <w:rFonts w:asciiTheme="minorHAnsi" w:hAnsiTheme="minorHAnsi" w:cstheme="minorHAnsi"/>
          <w:sz w:val="22"/>
          <w:szCs w:val="22"/>
        </w:rPr>
        <w:t>zm</w:t>
      </w:r>
      <w:proofErr w:type="spellEnd"/>
      <w:r w:rsidRPr="00036F09">
        <w:rPr>
          <w:rFonts w:asciiTheme="minorHAnsi" w:hAnsiTheme="minorHAnsi" w:cstheme="minorHAnsi"/>
          <w:sz w:val="22"/>
          <w:szCs w:val="22"/>
        </w:rPr>
        <w:t xml:space="preserve">), dla celów zastosowania kryterium ceny lub kosztu Zamawiający dolicza do przedstawionej w tej ofercie ceny kwotę podatku od towarów i usług, którą miałby obowiązek rozliczyć. </w:t>
      </w:r>
    </w:p>
    <w:p w14:paraId="749DDABA"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10. W ofercie, Wykonawca ma obowiązek: </w:t>
      </w:r>
    </w:p>
    <w:p w14:paraId="66DCFFCA"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1) poinformowania Zamawiającego, że wybór jego oferty będzie prowadził do powstania u Zamawiającego obowiązku podatkowego; </w:t>
      </w:r>
    </w:p>
    <w:p w14:paraId="474DC9B7"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2) wskazania nazwy (rodzaju) towaru lub usługi, których dostawa lub świadczenie będą prowadziły do powstania obowiązku podatkowego; </w:t>
      </w:r>
    </w:p>
    <w:p w14:paraId="0E404973"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3) wskazania wartości towaru lub usługi objętego obowiązkiem podatkowym Zamawiającego, bez kwoty podatku; </w:t>
      </w:r>
    </w:p>
    <w:p w14:paraId="534E7DB1"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4) wskazania stawki podatku od towarów i usług, która zgodnie z wiedzą wykonawcy, będzie miała zastosowanie.</w:t>
      </w:r>
    </w:p>
    <w:p w14:paraId="0538E2FE"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Stawka podatku VAT musi być określona zgodnie z ustawą z dnia 11 marca 2004 r. o podatku od towarów i usług (tj. Dz. U. z 202</w:t>
      </w:r>
      <w:r w:rsidR="00220203">
        <w:rPr>
          <w:rFonts w:asciiTheme="minorHAnsi" w:hAnsiTheme="minorHAnsi" w:cstheme="minorHAnsi"/>
          <w:sz w:val="22"/>
          <w:szCs w:val="22"/>
        </w:rPr>
        <w:t>3</w:t>
      </w:r>
      <w:r w:rsidRPr="00036F09">
        <w:rPr>
          <w:rFonts w:asciiTheme="minorHAnsi" w:hAnsiTheme="minorHAnsi" w:cstheme="minorHAnsi"/>
          <w:sz w:val="22"/>
          <w:szCs w:val="22"/>
        </w:rPr>
        <w:t xml:space="preserve"> r., poz. </w:t>
      </w:r>
      <w:r w:rsidR="00220203">
        <w:rPr>
          <w:rFonts w:asciiTheme="minorHAnsi" w:hAnsiTheme="minorHAnsi" w:cstheme="minorHAnsi"/>
          <w:sz w:val="22"/>
          <w:szCs w:val="22"/>
        </w:rPr>
        <w:t xml:space="preserve">1570 </w:t>
      </w:r>
      <w:r w:rsidRPr="00036F09">
        <w:rPr>
          <w:rFonts w:asciiTheme="minorHAnsi" w:hAnsiTheme="minorHAnsi" w:cstheme="minorHAnsi"/>
          <w:sz w:val="22"/>
          <w:szCs w:val="22"/>
        </w:rPr>
        <w:t xml:space="preserve">ze zm.). </w:t>
      </w:r>
    </w:p>
    <w:p w14:paraId="7268EF21"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Wykonawca poda w formularzu asortymentowo - cenowym stawkę podatku VAT właściwą dla przedmiotu zamówienia.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w związku z art. 223 ust. 2 pkt 3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w:t>
      </w:r>
    </w:p>
    <w:p w14:paraId="3EAAC26B" w14:textId="77777777" w:rsidR="00F14720" w:rsidRPr="00036F09" w:rsidRDefault="00F14720" w:rsidP="00F14720">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11. Wykonawca określając cenę zobowiązany jest uwzględnić wszystkie wymagania Zamawiającego określone w SWZ oraz wszelkie koszty, cła, podatki i inne należności, jakie poniesie Wykonawca </w:t>
      </w:r>
      <w:r w:rsidRPr="00036F09">
        <w:rPr>
          <w:rFonts w:asciiTheme="minorHAnsi" w:hAnsiTheme="minorHAnsi" w:cstheme="minorHAnsi"/>
          <w:sz w:val="22"/>
          <w:szCs w:val="22"/>
        </w:rPr>
        <w:br/>
        <w:t xml:space="preserve">z tytułu zaoferowanej realizacji przedmiotu zamówienia, zgodnej z wymaganiami Zamawiającego </w:t>
      </w:r>
      <w:r w:rsidRPr="00036F09">
        <w:rPr>
          <w:rFonts w:asciiTheme="minorHAnsi" w:hAnsiTheme="minorHAnsi" w:cstheme="minorHAnsi"/>
          <w:sz w:val="22"/>
          <w:szCs w:val="22"/>
        </w:rPr>
        <w:br/>
        <w:t>oraz obowiązującymi przepisami prawa.</w:t>
      </w:r>
    </w:p>
    <w:p w14:paraId="37F15F69" w14:textId="77777777" w:rsidR="00F14720" w:rsidRPr="00036F09" w:rsidRDefault="00F14720" w:rsidP="00F14720">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14:paraId="41E5FF22" w14:textId="77777777" w:rsidR="00F14720" w:rsidRPr="00036F09" w:rsidRDefault="00F14720" w:rsidP="00F14720">
      <w:pPr>
        <w:numPr>
          <w:ilvl w:val="12"/>
          <w:numId w:val="0"/>
        </w:numPr>
        <w:tabs>
          <w:tab w:val="left" w:pos="1140"/>
        </w:tabs>
        <w:jc w:val="both"/>
        <w:rPr>
          <w:rFonts w:asciiTheme="minorHAnsi" w:hAnsiTheme="minorHAnsi" w:cstheme="minorHAnsi"/>
          <w:sz w:val="22"/>
          <w:szCs w:val="22"/>
        </w:rPr>
      </w:pPr>
      <w:r w:rsidRPr="00036F09">
        <w:rPr>
          <w:rFonts w:asciiTheme="minorHAnsi" w:hAnsiTheme="minorHAnsi" w:cstheme="minorHAnsi"/>
          <w:sz w:val="22"/>
          <w:szCs w:val="22"/>
        </w:rPr>
        <w:t xml:space="preserve">Określenie właściwej stawki VAT należy do Wykonawcy. Wykonawca odpowiada za prawidłowe przeliczenie kwot w  pakiecie. </w:t>
      </w:r>
    </w:p>
    <w:p w14:paraId="2F7999D6" w14:textId="77777777" w:rsidR="00F14720" w:rsidRDefault="00F14720" w:rsidP="00F14720">
      <w:pPr>
        <w:suppressAutoHyphens/>
        <w:jc w:val="both"/>
        <w:rPr>
          <w:rFonts w:asciiTheme="minorHAnsi" w:hAnsiTheme="minorHAnsi" w:cstheme="minorHAnsi"/>
          <w:bCs/>
          <w:sz w:val="22"/>
          <w:szCs w:val="22"/>
        </w:rPr>
      </w:pPr>
    </w:p>
    <w:p w14:paraId="670F8274" w14:textId="77777777" w:rsidR="00F14720" w:rsidRPr="00036F09" w:rsidRDefault="00F14720" w:rsidP="00F14720">
      <w:pPr>
        <w:spacing w:line="260" w:lineRule="atLeast"/>
        <w:ind w:left="426" w:hanging="426"/>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 xml:space="preserve">XVIII. OPIS KRYTERIÓW OCENY OFERT WRAZ Z PODANIEM ZNACZENIA TYCH KRYTERIÓW I SPOSOBU OCENY OFERT </w:t>
      </w:r>
    </w:p>
    <w:p w14:paraId="590C8291" w14:textId="77777777" w:rsidR="00F14720" w:rsidRPr="00036F09" w:rsidRDefault="00F14720" w:rsidP="00F14720">
      <w:pPr>
        <w:jc w:val="both"/>
        <w:rPr>
          <w:rFonts w:asciiTheme="minorHAnsi" w:hAnsiTheme="minorHAnsi" w:cstheme="minorHAnsi"/>
          <w:sz w:val="22"/>
          <w:szCs w:val="22"/>
        </w:rPr>
      </w:pPr>
      <w:r w:rsidRPr="00036F09">
        <w:rPr>
          <w:rFonts w:asciiTheme="minorHAnsi" w:hAnsiTheme="minorHAnsi" w:cstheme="minorHAnsi"/>
          <w:sz w:val="22"/>
          <w:szCs w:val="22"/>
        </w:rPr>
        <w:t>1.Wybór najkorzystniejszej oferty dokonany zostanie na podstawie kryteriów wyboru określonych zgodnie z art. 239 Ustawy.</w:t>
      </w:r>
    </w:p>
    <w:p w14:paraId="4FF9DA21" w14:textId="776CC3E9" w:rsidR="009F6512" w:rsidRDefault="00FA1B74" w:rsidP="00FA1B74">
      <w:pPr>
        <w:jc w:val="both"/>
        <w:rPr>
          <w:rFonts w:asciiTheme="minorHAnsi" w:hAnsiTheme="minorHAnsi" w:cstheme="minorHAnsi"/>
          <w:sz w:val="22"/>
          <w:szCs w:val="22"/>
        </w:rPr>
      </w:pPr>
      <w:r>
        <w:rPr>
          <w:rFonts w:asciiTheme="minorHAnsi" w:hAnsiTheme="minorHAnsi" w:cstheme="minorHAnsi"/>
          <w:sz w:val="22"/>
          <w:szCs w:val="22"/>
        </w:rPr>
        <w:t>2.</w:t>
      </w:r>
      <w:r w:rsidRPr="00FA1B74">
        <w:t xml:space="preserve"> </w:t>
      </w:r>
      <w:r w:rsidRPr="00FA1B74">
        <w:rPr>
          <w:rFonts w:asciiTheme="minorHAnsi" w:hAnsiTheme="minorHAnsi" w:cstheme="minorHAnsi"/>
          <w:sz w:val="22"/>
          <w:szCs w:val="22"/>
        </w:rPr>
        <w:t>Łączna ilość punktów przyznana ofercie jest sumą punktów uzyskanych w kryteriach wymienionych poniżej i wynosi maksymalnie 100 punktów (1% = 1 pkt).</w:t>
      </w:r>
    </w:p>
    <w:p w14:paraId="22A4C00D" w14:textId="05171A7E" w:rsidR="0049192E" w:rsidRPr="006C216E" w:rsidRDefault="0049192E" w:rsidP="0049192E">
      <w:pPr>
        <w:jc w:val="center"/>
        <w:rPr>
          <w:rFonts w:asciiTheme="minorHAnsi" w:hAnsiTheme="minorHAnsi" w:cstheme="minorHAnsi"/>
          <w:b/>
          <w:sz w:val="22"/>
          <w:szCs w:val="22"/>
          <w:u w:val="single"/>
        </w:rPr>
      </w:pPr>
      <w:r w:rsidRPr="006C216E">
        <w:rPr>
          <w:rFonts w:asciiTheme="minorHAnsi" w:hAnsiTheme="minorHAnsi" w:cstheme="minorHAnsi"/>
          <w:b/>
          <w:sz w:val="22"/>
          <w:szCs w:val="22"/>
          <w:u w:val="single"/>
        </w:rPr>
        <w:t>„ PAKIET: Nr 1-11, 13-34; 37-66”</w:t>
      </w:r>
    </w:p>
    <w:p w14:paraId="339DE7C0" w14:textId="77777777" w:rsidR="0049192E" w:rsidRPr="009F6512" w:rsidRDefault="0049192E" w:rsidP="00FA1B74">
      <w:pPr>
        <w:jc w:val="both"/>
        <w:rPr>
          <w:rFonts w:asciiTheme="minorHAnsi" w:hAnsiTheme="minorHAnsi" w:cstheme="minorHAnsi"/>
          <w:b/>
          <w:sz w:val="22"/>
          <w:szCs w:val="22"/>
        </w:rPr>
      </w:pPr>
    </w:p>
    <w:p w14:paraId="3F31FB94" w14:textId="625FFCC2" w:rsidR="00F14720" w:rsidRPr="00FA1B74" w:rsidRDefault="00FA1B74" w:rsidP="00FA1B74">
      <w:pPr>
        <w:suppressAutoHyphens/>
        <w:jc w:val="both"/>
        <w:rPr>
          <w:rFonts w:asciiTheme="minorHAnsi" w:eastAsia="Times New Roman" w:hAnsiTheme="minorHAnsi" w:cstheme="minorHAnsi"/>
          <w:b/>
          <w:sz w:val="22"/>
          <w:szCs w:val="22"/>
          <w:lang w:eastAsia="ar-SA"/>
        </w:rPr>
      </w:pPr>
      <w:bookmarkStart w:id="11" w:name="_Hlk158809517"/>
      <w:bookmarkStart w:id="12" w:name="_Hlk174529380"/>
      <w:r>
        <w:rPr>
          <w:rFonts w:asciiTheme="minorHAnsi" w:eastAsia="Times New Roman" w:hAnsiTheme="minorHAnsi" w:cstheme="minorHAnsi"/>
          <w:b/>
          <w:sz w:val="22"/>
          <w:szCs w:val="22"/>
          <w:lang w:eastAsia="ar-SA"/>
        </w:rPr>
        <w:lastRenderedPageBreak/>
        <w:t>1)</w:t>
      </w:r>
      <w:r w:rsidR="0049192E">
        <w:rPr>
          <w:rFonts w:asciiTheme="minorHAnsi" w:eastAsia="Times New Roman" w:hAnsiTheme="minorHAnsi" w:cstheme="minorHAnsi"/>
          <w:b/>
          <w:sz w:val="22"/>
          <w:szCs w:val="22"/>
          <w:lang w:eastAsia="ar-SA"/>
        </w:rPr>
        <w:t xml:space="preserve"> </w:t>
      </w:r>
      <w:r w:rsidR="00F14720" w:rsidRPr="00FA1B74">
        <w:rPr>
          <w:rFonts w:asciiTheme="minorHAnsi" w:eastAsia="Times New Roman" w:hAnsiTheme="minorHAnsi" w:cstheme="minorHAnsi"/>
          <w:b/>
          <w:sz w:val="22"/>
          <w:szCs w:val="22"/>
          <w:lang w:eastAsia="ar-SA"/>
        </w:rPr>
        <w:t xml:space="preserve">Cena </w:t>
      </w:r>
      <w:r>
        <w:rPr>
          <w:rFonts w:asciiTheme="minorHAnsi" w:eastAsia="Times New Roman" w:hAnsiTheme="minorHAnsi" w:cstheme="minorHAnsi"/>
          <w:b/>
          <w:sz w:val="22"/>
          <w:szCs w:val="22"/>
          <w:lang w:eastAsia="ar-SA"/>
        </w:rPr>
        <w:t xml:space="preserve"> - </w:t>
      </w:r>
      <w:r w:rsidR="00F14720" w:rsidRPr="00FA1B74">
        <w:rPr>
          <w:rFonts w:asciiTheme="minorHAnsi" w:eastAsia="Times New Roman" w:hAnsiTheme="minorHAnsi" w:cstheme="minorHAnsi"/>
          <w:b/>
          <w:sz w:val="22"/>
          <w:szCs w:val="22"/>
          <w:lang w:eastAsia="ar-SA"/>
        </w:rPr>
        <w:t xml:space="preserve"> waga 60 %</w:t>
      </w:r>
      <w:r>
        <w:rPr>
          <w:rFonts w:asciiTheme="minorHAnsi" w:eastAsia="Times New Roman" w:hAnsiTheme="minorHAnsi" w:cstheme="minorHAnsi"/>
          <w:b/>
          <w:sz w:val="22"/>
          <w:szCs w:val="22"/>
          <w:lang w:eastAsia="ar-SA"/>
        </w:rPr>
        <w:t xml:space="preserve"> ( 60pkt)</w:t>
      </w:r>
    </w:p>
    <w:p w14:paraId="7B8D4390" w14:textId="77777777" w:rsidR="00FA1B74" w:rsidRPr="00FA1B74" w:rsidRDefault="00FA1B74" w:rsidP="00FA1B74">
      <w:pPr>
        <w:suppressAutoHyphens/>
        <w:autoSpaceDE w:val="0"/>
        <w:autoSpaceDN w:val="0"/>
        <w:adjustRightInd w:val="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Wartość punktowa ceny „C” = C min / </w:t>
      </w:r>
      <w:proofErr w:type="spellStart"/>
      <w:r w:rsidRPr="00FA1B74">
        <w:rPr>
          <w:rFonts w:asciiTheme="minorHAnsi" w:eastAsia="Times New Roman" w:hAnsiTheme="minorHAnsi" w:cstheme="minorHAnsi"/>
          <w:sz w:val="22"/>
          <w:szCs w:val="22"/>
          <w:lang w:eastAsia="ar-SA"/>
        </w:rPr>
        <w:t>Cn</w:t>
      </w:r>
      <w:proofErr w:type="spellEnd"/>
      <w:r w:rsidRPr="00FA1B74">
        <w:rPr>
          <w:rFonts w:asciiTheme="minorHAnsi" w:eastAsia="Times New Roman" w:hAnsiTheme="minorHAnsi" w:cstheme="minorHAnsi"/>
          <w:sz w:val="22"/>
          <w:szCs w:val="22"/>
          <w:lang w:eastAsia="ar-SA"/>
        </w:rPr>
        <w:t xml:space="preserve"> x 100 pkt x 60%</w:t>
      </w:r>
    </w:p>
    <w:p w14:paraId="7565F39B" w14:textId="77777777" w:rsidR="00FA1B74" w:rsidRPr="00FA1B74" w:rsidRDefault="00FA1B74" w:rsidP="00FA1B74">
      <w:pPr>
        <w:suppressAutoHyphens/>
        <w:autoSpaceDE w:val="0"/>
        <w:autoSpaceDN w:val="0"/>
        <w:adjustRightInd w:val="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gdzie:     C min - cena minimalna, </w:t>
      </w:r>
      <w:proofErr w:type="spellStart"/>
      <w:r w:rsidRPr="00FA1B74">
        <w:rPr>
          <w:rFonts w:asciiTheme="minorHAnsi" w:eastAsia="Times New Roman" w:hAnsiTheme="minorHAnsi" w:cstheme="minorHAnsi"/>
          <w:sz w:val="22"/>
          <w:szCs w:val="22"/>
          <w:lang w:eastAsia="ar-SA"/>
        </w:rPr>
        <w:t>Cn</w:t>
      </w:r>
      <w:proofErr w:type="spellEnd"/>
      <w:r w:rsidRPr="00FA1B74">
        <w:rPr>
          <w:rFonts w:asciiTheme="minorHAnsi" w:eastAsia="Times New Roman" w:hAnsiTheme="minorHAnsi" w:cstheme="minorHAnsi"/>
          <w:sz w:val="22"/>
          <w:szCs w:val="22"/>
          <w:lang w:eastAsia="ar-SA"/>
        </w:rPr>
        <w:t xml:space="preserve"> - cena badanej oferty.</w:t>
      </w:r>
    </w:p>
    <w:p w14:paraId="5ADD844E" w14:textId="7F2988A9" w:rsidR="0049192E" w:rsidRPr="0092549E" w:rsidRDefault="00FA1B74" w:rsidP="00FA1B74">
      <w:pPr>
        <w:suppressAutoHyphens/>
        <w:autoSpaceDE w:val="0"/>
        <w:autoSpaceDN w:val="0"/>
        <w:adjustRightInd w:val="0"/>
        <w:spacing w:before="12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Zamawiający przyjmie do oceny podane przez Wykonawców ceny brutto. </w:t>
      </w:r>
    </w:p>
    <w:p w14:paraId="12EE77A8" w14:textId="77777777" w:rsidR="00F14720" w:rsidRPr="00036F09" w:rsidRDefault="00F14720" w:rsidP="00F14720">
      <w:pPr>
        <w:suppressAutoHyphens/>
        <w:ind w:hanging="539"/>
        <w:rPr>
          <w:rFonts w:asciiTheme="minorHAnsi" w:eastAsia="Times New Roman" w:hAnsiTheme="minorHAnsi" w:cstheme="minorHAnsi"/>
          <w:sz w:val="18"/>
          <w:szCs w:val="18"/>
        </w:rPr>
      </w:pPr>
    </w:p>
    <w:p w14:paraId="617114D6" w14:textId="77777777" w:rsidR="00F14720" w:rsidRPr="006C216E" w:rsidRDefault="00FA1B74" w:rsidP="00FA1B74">
      <w:pPr>
        <w:tabs>
          <w:tab w:val="left" w:pos="5670"/>
          <w:tab w:val="left" w:pos="6096"/>
        </w:tabs>
        <w:jc w:val="both"/>
        <w:rPr>
          <w:rFonts w:asciiTheme="minorHAnsi" w:eastAsia="Times New Roman" w:hAnsiTheme="minorHAnsi" w:cstheme="minorHAnsi"/>
          <w:b/>
          <w:bCs/>
          <w:sz w:val="22"/>
          <w:szCs w:val="22"/>
        </w:rPr>
      </w:pPr>
      <w:r w:rsidRPr="006C216E">
        <w:rPr>
          <w:rFonts w:asciiTheme="minorHAnsi" w:eastAsia="Times New Roman" w:hAnsiTheme="minorHAnsi" w:cstheme="minorHAnsi"/>
          <w:b/>
          <w:bCs/>
          <w:sz w:val="22"/>
          <w:szCs w:val="22"/>
        </w:rPr>
        <w:t>2)</w:t>
      </w:r>
      <w:r w:rsidR="00F14720" w:rsidRPr="006C216E">
        <w:rPr>
          <w:rFonts w:asciiTheme="minorHAnsi" w:eastAsia="Times New Roman" w:hAnsiTheme="minorHAnsi" w:cstheme="minorHAnsi"/>
          <w:b/>
          <w:bCs/>
          <w:sz w:val="22"/>
          <w:szCs w:val="22"/>
        </w:rPr>
        <w:t>Termin dostawy zamówień cząstkowych –  waga 40%</w:t>
      </w:r>
      <w:r w:rsidRPr="006C216E">
        <w:rPr>
          <w:rFonts w:asciiTheme="minorHAnsi" w:eastAsia="Times New Roman" w:hAnsiTheme="minorHAnsi" w:cstheme="minorHAnsi"/>
          <w:b/>
          <w:bCs/>
          <w:sz w:val="22"/>
          <w:szCs w:val="22"/>
        </w:rPr>
        <w:t xml:space="preserve"> - ( 40 pkt)</w:t>
      </w:r>
    </w:p>
    <w:p w14:paraId="4A394768" w14:textId="77777777" w:rsidR="00F14720" w:rsidRPr="006C216E" w:rsidRDefault="00F14720" w:rsidP="00DA6644">
      <w:pPr>
        <w:pStyle w:val="Akapitzlist"/>
        <w:numPr>
          <w:ilvl w:val="1"/>
          <w:numId w:val="24"/>
        </w:numPr>
        <w:suppressAutoHyphens/>
        <w:jc w:val="both"/>
        <w:rPr>
          <w:rFonts w:asciiTheme="minorHAnsi" w:eastAsia="Times New Roman" w:hAnsiTheme="minorHAnsi" w:cstheme="minorHAnsi"/>
          <w:spacing w:val="-5"/>
          <w:sz w:val="22"/>
          <w:szCs w:val="22"/>
        </w:rPr>
      </w:pPr>
      <w:r w:rsidRPr="006C216E">
        <w:rPr>
          <w:rFonts w:asciiTheme="minorHAnsi" w:eastAsia="Times New Roman" w:hAnsiTheme="minorHAnsi" w:cstheme="minorHAnsi"/>
          <w:spacing w:val="-5"/>
          <w:sz w:val="22"/>
          <w:szCs w:val="22"/>
        </w:rPr>
        <w:t xml:space="preserve">Zamawiający przewiduje termin wykonania zamówienia cząstkowego minimalnie </w:t>
      </w:r>
      <w:r w:rsidR="007B07E8" w:rsidRPr="006C216E">
        <w:rPr>
          <w:rFonts w:asciiTheme="minorHAnsi" w:eastAsia="Times New Roman" w:hAnsiTheme="minorHAnsi" w:cstheme="minorHAnsi"/>
          <w:spacing w:val="-5"/>
          <w:sz w:val="22"/>
          <w:szCs w:val="22"/>
        </w:rPr>
        <w:t>od</w:t>
      </w:r>
      <w:r w:rsidRPr="006C216E">
        <w:rPr>
          <w:rFonts w:asciiTheme="minorHAnsi" w:eastAsia="Times New Roman" w:hAnsiTheme="minorHAnsi" w:cstheme="minorHAnsi"/>
          <w:spacing w:val="-5"/>
          <w:sz w:val="22"/>
          <w:szCs w:val="22"/>
        </w:rPr>
        <w:t xml:space="preserve"> </w:t>
      </w:r>
      <w:r w:rsidR="000F0170" w:rsidRPr="006C216E">
        <w:rPr>
          <w:rFonts w:asciiTheme="minorHAnsi" w:eastAsia="Times New Roman" w:hAnsiTheme="minorHAnsi" w:cstheme="minorHAnsi"/>
          <w:spacing w:val="-5"/>
          <w:sz w:val="22"/>
          <w:szCs w:val="22"/>
        </w:rPr>
        <w:t>2</w:t>
      </w:r>
      <w:r w:rsidRPr="006C216E">
        <w:rPr>
          <w:rFonts w:asciiTheme="minorHAnsi" w:eastAsia="Times New Roman" w:hAnsiTheme="minorHAnsi" w:cstheme="minorHAnsi"/>
          <w:spacing w:val="-5"/>
          <w:sz w:val="22"/>
          <w:szCs w:val="22"/>
        </w:rPr>
        <w:t xml:space="preserve"> dnia roboczego - maksymalnie do  5 dni roboczych od dnia złożenia zapotrzebowania. </w:t>
      </w:r>
    </w:p>
    <w:p w14:paraId="12754FAE" w14:textId="77777777" w:rsidR="00F14720" w:rsidRPr="006C216E" w:rsidRDefault="00F14720" w:rsidP="00DA6644">
      <w:pPr>
        <w:pStyle w:val="Akapitzlist"/>
        <w:numPr>
          <w:ilvl w:val="1"/>
          <w:numId w:val="24"/>
        </w:numPr>
        <w:suppressAutoHyphens/>
        <w:jc w:val="both"/>
        <w:rPr>
          <w:rFonts w:asciiTheme="minorHAnsi" w:eastAsia="Times New Roman" w:hAnsiTheme="minorHAnsi" w:cstheme="minorHAnsi"/>
          <w:sz w:val="22"/>
          <w:szCs w:val="22"/>
        </w:rPr>
      </w:pPr>
      <w:r w:rsidRPr="006C216E">
        <w:rPr>
          <w:rFonts w:asciiTheme="minorHAnsi" w:eastAsia="Times New Roman" w:hAnsiTheme="minorHAnsi" w:cstheme="minorHAnsi"/>
          <w:sz w:val="22"/>
          <w:szCs w:val="22"/>
        </w:rPr>
        <w:t>Zamawiający będzie liczył termin dostawy wg. n/w zasad:</w:t>
      </w:r>
    </w:p>
    <w:tbl>
      <w:tblPr>
        <w:tblStyle w:val="Tabela-Siatka1"/>
        <w:tblW w:w="0" w:type="auto"/>
        <w:tblLook w:val="04A0" w:firstRow="1" w:lastRow="0" w:firstColumn="1" w:lastColumn="0" w:noHBand="0" w:noVBand="1"/>
      </w:tblPr>
      <w:tblGrid>
        <w:gridCol w:w="3085"/>
        <w:gridCol w:w="2835"/>
      </w:tblGrid>
      <w:tr w:rsidR="009F6512" w:rsidRPr="006C216E" w14:paraId="2C14A1AF" w14:textId="77777777" w:rsidTr="00421EE1">
        <w:tc>
          <w:tcPr>
            <w:tcW w:w="3085" w:type="dxa"/>
          </w:tcPr>
          <w:p w14:paraId="397E7318" w14:textId="77777777" w:rsidR="009F6512" w:rsidRPr="006C216E" w:rsidRDefault="009F6512" w:rsidP="00421EE1">
            <w:pPr>
              <w:jc w:val="center"/>
              <w:rPr>
                <w:rFonts w:asciiTheme="minorHAnsi" w:eastAsia="Calibri" w:hAnsiTheme="minorHAnsi" w:cstheme="minorHAnsi"/>
                <w:lang w:eastAsia="en-US"/>
              </w:rPr>
            </w:pPr>
            <w:r w:rsidRPr="006C216E">
              <w:rPr>
                <w:rFonts w:asciiTheme="minorHAnsi" w:eastAsia="Calibri" w:hAnsiTheme="minorHAnsi" w:cstheme="minorHAnsi"/>
                <w:sz w:val="22"/>
                <w:szCs w:val="22"/>
                <w:lang w:eastAsia="en-US"/>
              </w:rPr>
              <w:t>Termin dostawy zamówień cząstkowych</w:t>
            </w:r>
          </w:p>
        </w:tc>
        <w:tc>
          <w:tcPr>
            <w:tcW w:w="2835" w:type="dxa"/>
          </w:tcPr>
          <w:p w14:paraId="431231FD" w14:textId="77777777" w:rsidR="009F6512" w:rsidRPr="006C216E" w:rsidRDefault="009F6512" w:rsidP="00421EE1">
            <w:pPr>
              <w:jc w:val="center"/>
              <w:rPr>
                <w:rFonts w:asciiTheme="minorHAnsi" w:eastAsia="Calibri" w:hAnsiTheme="minorHAnsi" w:cstheme="minorHAnsi"/>
                <w:lang w:eastAsia="en-US"/>
              </w:rPr>
            </w:pPr>
            <w:r w:rsidRPr="006C216E">
              <w:rPr>
                <w:rFonts w:asciiTheme="minorHAnsi" w:eastAsia="Calibri" w:hAnsiTheme="minorHAnsi" w:cstheme="minorHAnsi"/>
                <w:sz w:val="22"/>
                <w:szCs w:val="22"/>
                <w:lang w:eastAsia="en-US"/>
              </w:rPr>
              <w:t>Zamawiający przyzna  punkt</w:t>
            </w:r>
          </w:p>
        </w:tc>
      </w:tr>
      <w:tr w:rsidR="009F6512" w:rsidRPr="006C216E" w14:paraId="7B48DD2C" w14:textId="77777777" w:rsidTr="00421EE1">
        <w:tc>
          <w:tcPr>
            <w:tcW w:w="3085" w:type="dxa"/>
          </w:tcPr>
          <w:p w14:paraId="2E8B8A32" w14:textId="77777777" w:rsidR="009F6512" w:rsidRPr="006C216E" w:rsidRDefault="007B07E8" w:rsidP="00421EE1">
            <w:pPr>
              <w:jc w:val="center"/>
              <w:rPr>
                <w:rFonts w:asciiTheme="minorHAnsi" w:eastAsia="Calibri" w:hAnsiTheme="minorHAnsi" w:cstheme="minorHAnsi"/>
                <w:lang w:eastAsia="en-US"/>
              </w:rPr>
            </w:pPr>
            <w:r w:rsidRPr="006C216E">
              <w:rPr>
                <w:rFonts w:asciiTheme="minorHAnsi" w:eastAsia="Calibri" w:hAnsiTheme="minorHAnsi" w:cstheme="minorHAnsi"/>
                <w:lang w:eastAsia="en-US"/>
              </w:rPr>
              <w:t xml:space="preserve">2 </w:t>
            </w:r>
            <w:r w:rsidR="009F6512" w:rsidRPr="006C216E">
              <w:rPr>
                <w:rFonts w:asciiTheme="minorHAnsi" w:eastAsia="Calibri" w:hAnsiTheme="minorHAnsi" w:cstheme="minorHAnsi"/>
                <w:lang w:eastAsia="en-US"/>
              </w:rPr>
              <w:t>dzień rob.</w:t>
            </w:r>
          </w:p>
        </w:tc>
        <w:tc>
          <w:tcPr>
            <w:tcW w:w="2835" w:type="dxa"/>
          </w:tcPr>
          <w:p w14:paraId="3A416EEA" w14:textId="77777777" w:rsidR="009F6512" w:rsidRPr="006C216E" w:rsidRDefault="00FA1B74" w:rsidP="00421EE1">
            <w:pPr>
              <w:jc w:val="center"/>
              <w:rPr>
                <w:rFonts w:asciiTheme="minorHAnsi" w:eastAsia="Calibri" w:hAnsiTheme="minorHAnsi" w:cstheme="minorHAnsi"/>
                <w:sz w:val="22"/>
                <w:szCs w:val="22"/>
                <w:lang w:eastAsia="en-US"/>
              </w:rPr>
            </w:pPr>
            <w:r w:rsidRPr="006C216E">
              <w:rPr>
                <w:rFonts w:asciiTheme="minorHAnsi" w:eastAsia="Calibri" w:hAnsiTheme="minorHAnsi" w:cstheme="minorHAnsi"/>
                <w:sz w:val="22"/>
                <w:szCs w:val="22"/>
                <w:lang w:eastAsia="en-US"/>
              </w:rPr>
              <w:t xml:space="preserve">40 </w:t>
            </w:r>
            <w:r w:rsidR="009F6512" w:rsidRPr="006C216E">
              <w:rPr>
                <w:rFonts w:asciiTheme="minorHAnsi" w:eastAsia="Calibri" w:hAnsiTheme="minorHAnsi" w:cstheme="minorHAnsi"/>
                <w:sz w:val="22"/>
                <w:szCs w:val="22"/>
                <w:lang w:eastAsia="en-US"/>
              </w:rPr>
              <w:t>pkt</w:t>
            </w:r>
          </w:p>
        </w:tc>
      </w:tr>
      <w:tr w:rsidR="009F6512" w:rsidRPr="006C216E" w14:paraId="0B85ADC7" w14:textId="77777777" w:rsidTr="00421EE1">
        <w:tc>
          <w:tcPr>
            <w:tcW w:w="3085" w:type="dxa"/>
          </w:tcPr>
          <w:p w14:paraId="3559DCD8" w14:textId="77777777" w:rsidR="009F6512" w:rsidRPr="006C216E" w:rsidRDefault="007B07E8" w:rsidP="00421EE1">
            <w:pPr>
              <w:jc w:val="center"/>
              <w:rPr>
                <w:rFonts w:asciiTheme="minorHAnsi" w:eastAsia="Calibri" w:hAnsiTheme="minorHAnsi" w:cstheme="minorHAnsi"/>
                <w:sz w:val="22"/>
                <w:szCs w:val="22"/>
                <w:lang w:eastAsia="en-US"/>
              </w:rPr>
            </w:pPr>
            <w:r w:rsidRPr="006C216E">
              <w:rPr>
                <w:rFonts w:asciiTheme="minorHAnsi" w:eastAsia="Calibri" w:hAnsiTheme="minorHAnsi" w:cstheme="minorHAnsi"/>
                <w:sz w:val="22"/>
                <w:szCs w:val="22"/>
                <w:lang w:eastAsia="en-US"/>
              </w:rPr>
              <w:t>3</w:t>
            </w:r>
            <w:r w:rsidR="009F6512" w:rsidRPr="006C216E">
              <w:rPr>
                <w:rFonts w:asciiTheme="minorHAnsi" w:eastAsia="Calibri" w:hAnsiTheme="minorHAnsi" w:cstheme="minorHAnsi"/>
                <w:sz w:val="22"/>
                <w:szCs w:val="22"/>
                <w:lang w:eastAsia="en-US"/>
              </w:rPr>
              <w:t xml:space="preserve"> dni rob.</w:t>
            </w:r>
          </w:p>
        </w:tc>
        <w:tc>
          <w:tcPr>
            <w:tcW w:w="2835" w:type="dxa"/>
          </w:tcPr>
          <w:p w14:paraId="537A07AF" w14:textId="77777777" w:rsidR="009F6512" w:rsidRPr="006C216E" w:rsidRDefault="00FA1B74" w:rsidP="00421EE1">
            <w:pPr>
              <w:jc w:val="center"/>
              <w:rPr>
                <w:rFonts w:asciiTheme="minorHAnsi" w:eastAsia="Calibri" w:hAnsiTheme="minorHAnsi" w:cstheme="minorHAnsi"/>
                <w:sz w:val="22"/>
                <w:szCs w:val="22"/>
                <w:lang w:eastAsia="en-US"/>
              </w:rPr>
            </w:pPr>
            <w:r w:rsidRPr="006C216E">
              <w:rPr>
                <w:rFonts w:asciiTheme="minorHAnsi" w:eastAsia="Calibri" w:hAnsiTheme="minorHAnsi" w:cstheme="minorHAnsi"/>
                <w:sz w:val="22"/>
                <w:szCs w:val="22"/>
                <w:lang w:eastAsia="en-US"/>
              </w:rPr>
              <w:t xml:space="preserve">30 </w:t>
            </w:r>
            <w:r w:rsidR="009F6512" w:rsidRPr="006C216E">
              <w:rPr>
                <w:rFonts w:asciiTheme="minorHAnsi" w:eastAsia="Calibri" w:hAnsiTheme="minorHAnsi" w:cstheme="minorHAnsi"/>
                <w:sz w:val="22"/>
                <w:szCs w:val="22"/>
                <w:lang w:eastAsia="en-US"/>
              </w:rPr>
              <w:t xml:space="preserve"> pkt</w:t>
            </w:r>
          </w:p>
        </w:tc>
      </w:tr>
      <w:tr w:rsidR="009F6512" w:rsidRPr="006C216E" w14:paraId="21065D3D" w14:textId="77777777" w:rsidTr="00421EE1">
        <w:tc>
          <w:tcPr>
            <w:tcW w:w="3085" w:type="dxa"/>
          </w:tcPr>
          <w:p w14:paraId="22685FAC" w14:textId="77777777" w:rsidR="009F6512" w:rsidRPr="006C216E" w:rsidRDefault="007B07E8" w:rsidP="00421EE1">
            <w:pPr>
              <w:jc w:val="center"/>
              <w:rPr>
                <w:rFonts w:asciiTheme="minorHAnsi" w:eastAsia="Calibri" w:hAnsiTheme="minorHAnsi" w:cstheme="minorHAnsi"/>
                <w:lang w:eastAsia="en-US"/>
              </w:rPr>
            </w:pPr>
            <w:r w:rsidRPr="006C216E">
              <w:rPr>
                <w:rFonts w:asciiTheme="minorHAnsi" w:eastAsia="Calibri" w:hAnsiTheme="minorHAnsi" w:cstheme="minorHAnsi"/>
                <w:sz w:val="22"/>
                <w:szCs w:val="22"/>
                <w:lang w:eastAsia="en-US"/>
              </w:rPr>
              <w:t>4</w:t>
            </w:r>
            <w:r w:rsidR="009F6512" w:rsidRPr="006C216E">
              <w:rPr>
                <w:rFonts w:asciiTheme="minorHAnsi" w:eastAsia="Calibri" w:hAnsiTheme="minorHAnsi" w:cstheme="minorHAnsi"/>
                <w:sz w:val="22"/>
                <w:szCs w:val="22"/>
                <w:lang w:eastAsia="en-US"/>
              </w:rPr>
              <w:t xml:space="preserve"> dni rob.</w:t>
            </w:r>
          </w:p>
        </w:tc>
        <w:tc>
          <w:tcPr>
            <w:tcW w:w="2835" w:type="dxa"/>
          </w:tcPr>
          <w:p w14:paraId="192AFBB0" w14:textId="77777777" w:rsidR="009F6512" w:rsidRPr="006C216E" w:rsidRDefault="00FA1B74" w:rsidP="00421EE1">
            <w:pPr>
              <w:jc w:val="center"/>
              <w:rPr>
                <w:rFonts w:asciiTheme="minorHAnsi" w:eastAsia="Calibri" w:hAnsiTheme="minorHAnsi" w:cstheme="minorHAnsi"/>
                <w:sz w:val="22"/>
                <w:szCs w:val="22"/>
                <w:lang w:eastAsia="en-US"/>
              </w:rPr>
            </w:pPr>
            <w:r w:rsidRPr="006C216E">
              <w:rPr>
                <w:rFonts w:asciiTheme="minorHAnsi" w:eastAsia="Calibri" w:hAnsiTheme="minorHAnsi" w:cstheme="minorHAnsi"/>
                <w:sz w:val="22"/>
                <w:szCs w:val="22"/>
                <w:lang w:eastAsia="en-US"/>
              </w:rPr>
              <w:t>20</w:t>
            </w:r>
            <w:r w:rsidR="009F6512" w:rsidRPr="006C216E">
              <w:rPr>
                <w:rFonts w:asciiTheme="minorHAnsi" w:eastAsia="Calibri" w:hAnsiTheme="minorHAnsi" w:cstheme="minorHAnsi"/>
                <w:sz w:val="22"/>
                <w:szCs w:val="22"/>
                <w:lang w:eastAsia="en-US"/>
              </w:rPr>
              <w:t xml:space="preserve"> pkt</w:t>
            </w:r>
          </w:p>
        </w:tc>
      </w:tr>
      <w:tr w:rsidR="009F6512" w:rsidRPr="006C216E" w14:paraId="31458043" w14:textId="77777777" w:rsidTr="00421EE1">
        <w:tc>
          <w:tcPr>
            <w:tcW w:w="3085" w:type="dxa"/>
          </w:tcPr>
          <w:p w14:paraId="0C33BFE2" w14:textId="77777777" w:rsidR="009F6512" w:rsidRPr="006C216E" w:rsidRDefault="007B07E8" w:rsidP="00421EE1">
            <w:pPr>
              <w:jc w:val="center"/>
              <w:rPr>
                <w:rFonts w:asciiTheme="minorHAnsi" w:eastAsia="Calibri" w:hAnsiTheme="minorHAnsi" w:cstheme="minorHAnsi"/>
                <w:lang w:eastAsia="en-US"/>
              </w:rPr>
            </w:pPr>
            <w:r w:rsidRPr="006C216E">
              <w:rPr>
                <w:rFonts w:asciiTheme="minorHAnsi" w:eastAsia="Calibri" w:hAnsiTheme="minorHAnsi" w:cstheme="minorHAnsi"/>
                <w:sz w:val="22"/>
                <w:szCs w:val="22"/>
                <w:lang w:eastAsia="en-US"/>
              </w:rPr>
              <w:t>5</w:t>
            </w:r>
            <w:r w:rsidR="009F6512" w:rsidRPr="006C216E">
              <w:rPr>
                <w:rFonts w:asciiTheme="minorHAnsi" w:eastAsia="Calibri" w:hAnsiTheme="minorHAnsi" w:cstheme="minorHAnsi"/>
                <w:sz w:val="22"/>
                <w:szCs w:val="22"/>
                <w:lang w:eastAsia="en-US"/>
              </w:rPr>
              <w:t xml:space="preserve"> dni rob.</w:t>
            </w:r>
          </w:p>
        </w:tc>
        <w:tc>
          <w:tcPr>
            <w:tcW w:w="2835" w:type="dxa"/>
          </w:tcPr>
          <w:p w14:paraId="385508F5" w14:textId="77777777" w:rsidR="009F6512" w:rsidRPr="006C216E" w:rsidRDefault="00FA1B74" w:rsidP="00421EE1">
            <w:pPr>
              <w:jc w:val="center"/>
              <w:rPr>
                <w:rFonts w:asciiTheme="minorHAnsi" w:eastAsia="Calibri" w:hAnsiTheme="minorHAnsi" w:cstheme="minorHAnsi"/>
                <w:sz w:val="22"/>
                <w:szCs w:val="22"/>
                <w:lang w:eastAsia="en-US"/>
              </w:rPr>
            </w:pPr>
            <w:r w:rsidRPr="006C216E">
              <w:rPr>
                <w:rFonts w:asciiTheme="minorHAnsi" w:eastAsia="Calibri" w:hAnsiTheme="minorHAnsi" w:cstheme="minorHAnsi"/>
                <w:sz w:val="22"/>
                <w:szCs w:val="22"/>
                <w:lang w:eastAsia="en-US"/>
              </w:rPr>
              <w:t xml:space="preserve">10 </w:t>
            </w:r>
            <w:r w:rsidR="009F6512" w:rsidRPr="006C216E">
              <w:rPr>
                <w:rFonts w:asciiTheme="minorHAnsi" w:eastAsia="Calibri" w:hAnsiTheme="minorHAnsi" w:cstheme="minorHAnsi"/>
                <w:sz w:val="22"/>
                <w:szCs w:val="22"/>
                <w:lang w:eastAsia="en-US"/>
              </w:rPr>
              <w:t>pkt</w:t>
            </w:r>
          </w:p>
        </w:tc>
      </w:tr>
    </w:tbl>
    <w:p w14:paraId="52565B56" w14:textId="77777777" w:rsidR="00F14720" w:rsidRPr="0092549E" w:rsidRDefault="00F14720" w:rsidP="00F14720">
      <w:pPr>
        <w:rPr>
          <w:rFonts w:asciiTheme="minorHAnsi" w:eastAsia="Times New Roman" w:hAnsiTheme="minorHAnsi" w:cstheme="minorHAnsi"/>
          <w:spacing w:val="-5"/>
          <w:sz w:val="22"/>
          <w:szCs w:val="22"/>
        </w:rPr>
      </w:pPr>
      <w:r w:rsidRPr="006C216E">
        <w:rPr>
          <w:rFonts w:asciiTheme="minorHAnsi" w:eastAsia="Times New Roman" w:hAnsiTheme="minorHAnsi" w:cstheme="minorHAnsi"/>
          <w:bCs/>
          <w:sz w:val="22"/>
          <w:szCs w:val="22"/>
        </w:rPr>
        <w:t>(brak możliwości przyznania punktów pośrednich)</w:t>
      </w:r>
    </w:p>
    <w:p w14:paraId="55FAD9A4" w14:textId="77777777" w:rsidR="00F14720" w:rsidRPr="0092549E" w:rsidRDefault="00F14720" w:rsidP="00F14720">
      <w:pPr>
        <w:suppressAutoHyphens/>
        <w:rPr>
          <w:rFonts w:asciiTheme="minorHAnsi" w:eastAsia="Times New Roman" w:hAnsiTheme="minorHAnsi" w:cstheme="minorHAnsi"/>
          <w:sz w:val="22"/>
          <w:szCs w:val="22"/>
          <w:lang w:eastAsia="ar-SA"/>
        </w:rPr>
      </w:pPr>
      <w:r w:rsidRPr="00E745C1">
        <w:rPr>
          <w:rFonts w:asciiTheme="minorHAnsi" w:eastAsia="Times New Roman" w:hAnsiTheme="minorHAnsi" w:cstheme="minorHAnsi"/>
          <w:sz w:val="22"/>
          <w:szCs w:val="22"/>
          <w:lang w:eastAsia="ar-SA"/>
        </w:rPr>
        <w:t>W tym kryterium oferta może uzyskać maksymalnie 40 pkt</w:t>
      </w:r>
    </w:p>
    <w:p w14:paraId="137C5BE5" w14:textId="77777777" w:rsidR="00F14720" w:rsidRPr="0092549E" w:rsidRDefault="00F14720" w:rsidP="00F14720">
      <w:pPr>
        <w:jc w:val="both"/>
        <w:rPr>
          <w:rFonts w:asciiTheme="minorHAnsi" w:eastAsia="Times New Roman" w:hAnsiTheme="minorHAnsi" w:cstheme="minorHAnsi"/>
          <w:i/>
          <w:spacing w:val="-5"/>
          <w:sz w:val="22"/>
          <w:szCs w:val="22"/>
        </w:rPr>
      </w:pPr>
      <w:r w:rsidRPr="0092549E">
        <w:rPr>
          <w:rFonts w:asciiTheme="minorHAnsi" w:eastAsia="Times New Roman" w:hAnsiTheme="minorHAnsi" w:cstheme="minorHAnsi"/>
          <w:i/>
          <w:spacing w:val="-5"/>
          <w:sz w:val="22"/>
          <w:szCs w:val="22"/>
        </w:rPr>
        <w:t xml:space="preserve">Za dni robocze strony przyjmują dni od poniedziałku do piątku, za wyjątkiem dni ustawowo wolnych od pracy. </w:t>
      </w:r>
    </w:p>
    <w:p w14:paraId="24DE2893" w14:textId="77777777" w:rsidR="00F14720" w:rsidRDefault="00F14720" w:rsidP="00F14720">
      <w:pPr>
        <w:autoSpaceDE w:val="0"/>
        <w:autoSpaceDN w:val="0"/>
        <w:adjustRightInd w:val="0"/>
        <w:jc w:val="both"/>
        <w:rPr>
          <w:rFonts w:asciiTheme="minorHAnsi" w:eastAsia="Times New Roman" w:hAnsiTheme="minorHAnsi" w:cstheme="minorHAnsi"/>
          <w:i/>
          <w:sz w:val="22"/>
          <w:szCs w:val="22"/>
        </w:rPr>
      </w:pPr>
      <w:r w:rsidRPr="0092549E">
        <w:rPr>
          <w:rFonts w:asciiTheme="minorHAnsi" w:eastAsia="Times New Roman" w:hAnsiTheme="minorHAnsi" w:cstheme="minorHAnsi"/>
          <w:i/>
          <w:sz w:val="22"/>
          <w:szCs w:val="22"/>
        </w:rPr>
        <w:t xml:space="preserve">Podanie terminu poza określonym zakresem, będzie skutkować odrzuceniem oferty na podstawie art. 226 ust. 5  </w:t>
      </w:r>
      <w:proofErr w:type="spellStart"/>
      <w:r w:rsidRPr="0092549E">
        <w:rPr>
          <w:rFonts w:asciiTheme="minorHAnsi" w:eastAsia="Times New Roman" w:hAnsiTheme="minorHAnsi" w:cstheme="minorHAnsi"/>
          <w:i/>
          <w:sz w:val="22"/>
          <w:szCs w:val="22"/>
        </w:rPr>
        <w:t>Pzp</w:t>
      </w:r>
      <w:proofErr w:type="spellEnd"/>
    </w:p>
    <w:bookmarkEnd w:id="11"/>
    <w:p w14:paraId="79C754B5" w14:textId="77777777" w:rsidR="009F6512" w:rsidRDefault="009F6512" w:rsidP="00F14720">
      <w:pPr>
        <w:autoSpaceDE w:val="0"/>
        <w:autoSpaceDN w:val="0"/>
        <w:adjustRightInd w:val="0"/>
        <w:jc w:val="both"/>
        <w:rPr>
          <w:rFonts w:asciiTheme="minorHAnsi" w:eastAsia="Times New Roman" w:hAnsiTheme="minorHAnsi" w:cstheme="minorHAnsi"/>
          <w:i/>
          <w:sz w:val="22"/>
          <w:szCs w:val="22"/>
        </w:rPr>
      </w:pPr>
    </w:p>
    <w:p w14:paraId="6F09A4A1" w14:textId="77777777" w:rsidR="00F14720" w:rsidRPr="0092549E" w:rsidRDefault="00F14720" w:rsidP="00F14720">
      <w:pPr>
        <w:jc w:val="both"/>
        <w:rPr>
          <w:rFonts w:asciiTheme="minorHAnsi" w:eastAsia="Calibri" w:hAnsiTheme="minorHAnsi" w:cstheme="minorHAnsi"/>
          <w:spacing w:val="-5"/>
          <w:sz w:val="22"/>
          <w:szCs w:val="22"/>
          <w:lang w:eastAsia="en-US"/>
        </w:rPr>
      </w:pPr>
      <w:r w:rsidRPr="0092549E">
        <w:rPr>
          <w:rFonts w:asciiTheme="minorHAnsi" w:eastAsia="Calibri" w:hAnsiTheme="minorHAnsi" w:cstheme="minorHAnsi"/>
          <w:spacing w:val="-5"/>
          <w:sz w:val="22"/>
          <w:szCs w:val="22"/>
          <w:lang w:eastAsia="en-US"/>
        </w:rPr>
        <w:t>Zamawiający za najkorzystniejszą uzna ofertę, która uzyska największą ilość punktów wagowych (X), według formuły:</w:t>
      </w:r>
    </w:p>
    <w:p w14:paraId="5FFD9E83" w14:textId="77777777" w:rsidR="00F14720" w:rsidRPr="0092549E" w:rsidRDefault="00F14720" w:rsidP="00F14720">
      <w:pPr>
        <w:jc w:val="both"/>
        <w:rPr>
          <w:rFonts w:asciiTheme="minorHAnsi" w:eastAsia="Calibri" w:hAnsiTheme="minorHAnsi" w:cstheme="minorHAnsi"/>
          <w:spacing w:val="-5"/>
          <w:sz w:val="22"/>
          <w:szCs w:val="22"/>
          <w:lang w:eastAsia="en-US"/>
        </w:rPr>
      </w:pPr>
      <w:r w:rsidRPr="0092549E">
        <w:rPr>
          <w:rFonts w:asciiTheme="minorHAnsi" w:eastAsia="Calibri" w:hAnsiTheme="minorHAnsi" w:cstheme="minorHAnsi"/>
          <w:spacing w:val="-5"/>
          <w:sz w:val="22"/>
          <w:szCs w:val="22"/>
          <w:lang w:eastAsia="en-US"/>
        </w:rPr>
        <w:t xml:space="preserve">X =  </w:t>
      </w:r>
      <w:proofErr w:type="spellStart"/>
      <w:r w:rsidRPr="0092549E">
        <w:rPr>
          <w:rFonts w:asciiTheme="minorHAnsi" w:eastAsia="Calibri" w:hAnsiTheme="minorHAnsi" w:cstheme="minorHAnsi"/>
          <w:spacing w:val="-5"/>
          <w:sz w:val="22"/>
          <w:szCs w:val="22"/>
          <w:lang w:eastAsia="en-US"/>
        </w:rPr>
        <w:t>X</w:t>
      </w:r>
      <w:r w:rsidR="00B96223">
        <w:rPr>
          <w:rFonts w:asciiTheme="minorHAnsi" w:eastAsia="Calibri" w:hAnsiTheme="minorHAnsi" w:cstheme="minorHAnsi"/>
          <w:spacing w:val="-5"/>
          <w:sz w:val="22"/>
          <w:szCs w:val="22"/>
          <w:vertAlign w:val="subscript"/>
          <w:lang w:eastAsia="en-US"/>
        </w:rPr>
        <w:t>c</w:t>
      </w:r>
      <w:proofErr w:type="spellEnd"/>
      <w:r w:rsidRPr="0092549E">
        <w:rPr>
          <w:rFonts w:asciiTheme="minorHAnsi" w:eastAsia="Calibri" w:hAnsiTheme="minorHAnsi" w:cstheme="minorHAnsi"/>
          <w:spacing w:val="-5"/>
          <w:sz w:val="22"/>
          <w:szCs w:val="22"/>
          <w:lang w:eastAsia="en-US"/>
        </w:rPr>
        <w:t xml:space="preserve"> + </w:t>
      </w:r>
      <w:proofErr w:type="spellStart"/>
      <w:r w:rsidRPr="0092549E">
        <w:rPr>
          <w:rFonts w:asciiTheme="minorHAnsi" w:eastAsia="Calibri" w:hAnsiTheme="minorHAnsi" w:cstheme="minorHAnsi"/>
          <w:spacing w:val="-5"/>
          <w:sz w:val="22"/>
          <w:szCs w:val="22"/>
          <w:lang w:eastAsia="en-US"/>
        </w:rPr>
        <w:t>X</w:t>
      </w:r>
      <w:r w:rsidR="00B96223">
        <w:rPr>
          <w:rFonts w:asciiTheme="minorHAnsi" w:eastAsia="Calibri" w:hAnsiTheme="minorHAnsi" w:cstheme="minorHAnsi"/>
          <w:spacing w:val="-5"/>
          <w:sz w:val="22"/>
          <w:szCs w:val="22"/>
          <w:vertAlign w:val="subscript"/>
          <w:lang w:eastAsia="en-US"/>
        </w:rPr>
        <w:t>d</w:t>
      </w:r>
      <w:proofErr w:type="spellEnd"/>
      <w:r w:rsidRPr="0092549E">
        <w:rPr>
          <w:rFonts w:asciiTheme="minorHAnsi" w:eastAsia="Calibri" w:hAnsiTheme="minorHAnsi" w:cstheme="minorHAnsi"/>
          <w:spacing w:val="-5"/>
          <w:sz w:val="22"/>
          <w:szCs w:val="22"/>
          <w:lang w:eastAsia="en-US"/>
        </w:rPr>
        <w:t xml:space="preserve">  </w:t>
      </w:r>
    </w:p>
    <w:p w14:paraId="1FB6E255" w14:textId="77777777" w:rsidR="00F14720" w:rsidRPr="0092549E" w:rsidRDefault="00F14720" w:rsidP="00F14720">
      <w:pPr>
        <w:jc w:val="both"/>
        <w:rPr>
          <w:rFonts w:asciiTheme="minorHAnsi" w:eastAsia="Calibri" w:hAnsiTheme="minorHAnsi" w:cstheme="minorHAnsi"/>
          <w:i/>
          <w:spacing w:val="-5"/>
          <w:sz w:val="22"/>
          <w:szCs w:val="22"/>
          <w:lang w:eastAsia="en-US"/>
        </w:rPr>
      </w:pPr>
      <w:r w:rsidRPr="0092549E">
        <w:rPr>
          <w:rFonts w:asciiTheme="minorHAnsi" w:eastAsia="Calibri" w:hAnsiTheme="minorHAnsi" w:cstheme="minorHAnsi"/>
          <w:i/>
          <w:spacing w:val="-5"/>
          <w:sz w:val="22"/>
          <w:szCs w:val="22"/>
          <w:lang w:eastAsia="en-US"/>
        </w:rPr>
        <w:t xml:space="preserve">(gdzie: </w:t>
      </w:r>
      <w:proofErr w:type="spellStart"/>
      <w:r w:rsidRPr="0092549E">
        <w:rPr>
          <w:rFonts w:asciiTheme="minorHAnsi" w:eastAsia="Calibri" w:hAnsiTheme="minorHAnsi" w:cstheme="minorHAnsi"/>
          <w:i/>
          <w:spacing w:val="-5"/>
          <w:sz w:val="22"/>
          <w:szCs w:val="22"/>
          <w:lang w:eastAsia="en-US"/>
        </w:rPr>
        <w:t>X</w:t>
      </w:r>
      <w:r w:rsidR="00B96223">
        <w:rPr>
          <w:rFonts w:asciiTheme="minorHAnsi" w:eastAsia="Calibri" w:hAnsiTheme="minorHAnsi" w:cstheme="minorHAnsi"/>
          <w:i/>
          <w:spacing w:val="-5"/>
          <w:sz w:val="22"/>
          <w:szCs w:val="22"/>
          <w:vertAlign w:val="subscript"/>
          <w:lang w:eastAsia="en-US"/>
        </w:rPr>
        <w:t>c</w:t>
      </w:r>
      <w:proofErr w:type="spellEnd"/>
      <w:r w:rsidRPr="0092549E">
        <w:rPr>
          <w:rFonts w:asciiTheme="minorHAnsi" w:eastAsia="Calibri" w:hAnsiTheme="minorHAnsi" w:cstheme="minorHAnsi"/>
          <w:i/>
          <w:spacing w:val="-5"/>
          <w:sz w:val="22"/>
          <w:szCs w:val="22"/>
          <w:lang w:eastAsia="en-US"/>
        </w:rPr>
        <w:t xml:space="preserve"> - punkty wagowe w kryterium cena, </w:t>
      </w:r>
      <w:proofErr w:type="spellStart"/>
      <w:r w:rsidRPr="0092549E">
        <w:rPr>
          <w:rFonts w:asciiTheme="minorHAnsi" w:eastAsia="Calibri" w:hAnsiTheme="minorHAnsi" w:cstheme="minorHAnsi"/>
          <w:i/>
          <w:spacing w:val="-5"/>
          <w:sz w:val="22"/>
          <w:szCs w:val="22"/>
          <w:lang w:eastAsia="en-US"/>
        </w:rPr>
        <w:t>X</w:t>
      </w:r>
      <w:r w:rsidR="00B96223">
        <w:rPr>
          <w:rFonts w:asciiTheme="minorHAnsi" w:eastAsia="Calibri" w:hAnsiTheme="minorHAnsi" w:cstheme="minorHAnsi"/>
          <w:i/>
          <w:spacing w:val="-5"/>
          <w:sz w:val="22"/>
          <w:szCs w:val="22"/>
          <w:vertAlign w:val="subscript"/>
          <w:lang w:eastAsia="en-US"/>
        </w:rPr>
        <w:t>d</w:t>
      </w:r>
      <w:proofErr w:type="spellEnd"/>
      <w:r w:rsidRPr="0092549E">
        <w:rPr>
          <w:rFonts w:asciiTheme="minorHAnsi" w:eastAsia="Calibri" w:hAnsiTheme="minorHAnsi" w:cstheme="minorHAnsi"/>
          <w:i/>
          <w:spacing w:val="-5"/>
          <w:sz w:val="22"/>
          <w:szCs w:val="22"/>
          <w:lang w:eastAsia="en-US"/>
        </w:rPr>
        <w:t xml:space="preserve"> – punkty wagowe w kryterium </w:t>
      </w:r>
      <w:r>
        <w:rPr>
          <w:rFonts w:asciiTheme="minorHAnsi" w:eastAsia="Calibri" w:hAnsiTheme="minorHAnsi" w:cstheme="minorHAnsi"/>
          <w:i/>
          <w:spacing w:val="-5"/>
          <w:sz w:val="22"/>
          <w:szCs w:val="22"/>
          <w:lang w:eastAsia="en-US"/>
        </w:rPr>
        <w:t xml:space="preserve">termin </w:t>
      </w:r>
      <w:r w:rsidRPr="0092549E">
        <w:rPr>
          <w:rFonts w:asciiTheme="minorHAnsi" w:eastAsia="Calibri" w:hAnsiTheme="minorHAnsi" w:cstheme="minorHAnsi"/>
          <w:i/>
          <w:spacing w:val="-5"/>
          <w:sz w:val="22"/>
          <w:szCs w:val="22"/>
          <w:lang w:eastAsia="en-US"/>
        </w:rPr>
        <w:t>dostawy zamówień cząstkowych,)</w:t>
      </w:r>
    </w:p>
    <w:p w14:paraId="46158915" w14:textId="77777777" w:rsidR="00F14720" w:rsidRPr="0092549E" w:rsidRDefault="00F14720" w:rsidP="00F14720">
      <w:pPr>
        <w:jc w:val="both"/>
        <w:rPr>
          <w:rFonts w:asciiTheme="minorHAnsi" w:eastAsia="Calibri" w:hAnsiTheme="minorHAnsi" w:cstheme="minorHAnsi"/>
          <w:i/>
          <w:spacing w:val="-5"/>
          <w:sz w:val="22"/>
          <w:szCs w:val="22"/>
          <w:lang w:eastAsia="en-US"/>
        </w:rPr>
      </w:pPr>
      <w:r w:rsidRPr="0092549E">
        <w:rPr>
          <w:rFonts w:asciiTheme="minorHAnsi" w:eastAsia="Calibri" w:hAnsiTheme="minorHAnsi" w:cstheme="minorHAnsi"/>
          <w:i/>
          <w:spacing w:val="-5"/>
          <w:sz w:val="22"/>
          <w:szCs w:val="22"/>
          <w:lang w:eastAsia="en-US"/>
        </w:rPr>
        <w:t>Maksymalna łączna liczba punktów jaką może uzyskać Wykonawca wynosi – 100 pkt.</w:t>
      </w:r>
    </w:p>
    <w:p w14:paraId="4338B8EE" w14:textId="77777777" w:rsidR="00B96223" w:rsidRDefault="00B96223" w:rsidP="00F14720">
      <w:pPr>
        <w:suppressAutoHyphens/>
        <w:jc w:val="both"/>
        <w:rPr>
          <w:rFonts w:asciiTheme="minorHAnsi" w:eastAsia="Times New Roman" w:hAnsiTheme="minorHAnsi" w:cstheme="minorHAnsi"/>
          <w:sz w:val="22"/>
          <w:szCs w:val="22"/>
        </w:rPr>
      </w:pPr>
    </w:p>
    <w:p w14:paraId="721B552E" w14:textId="77777777" w:rsidR="00F14720" w:rsidRPr="0092549E" w:rsidRDefault="00F14720" w:rsidP="00F14720">
      <w:pPr>
        <w:suppressAutoHyphens/>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Zamówienie zostanie udzielone Wykonawcy, który uzyska najwyższą liczbę punktów. </w:t>
      </w:r>
    </w:p>
    <w:p w14:paraId="1D9FB3EF" w14:textId="26075CF0" w:rsidR="00F14720" w:rsidRDefault="00F14720" w:rsidP="00F14720">
      <w:pPr>
        <w:suppressAutoHyphens/>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Zamawiający zastosuje zaokrąglanie wyników do dwóch miejsc po przecinku.</w:t>
      </w:r>
    </w:p>
    <w:p w14:paraId="03853145" w14:textId="11A6F49C" w:rsidR="006C216E" w:rsidRDefault="006C216E" w:rsidP="00F14720">
      <w:pPr>
        <w:suppressAutoHyphens/>
        <w:jc w:val="both"/>
        <w:rPr>
          <w:rFonts w:asciiTheme="minorHAnsi" w:eastAsia="Times New Roman" w:hAnsiTheme="minorHAnsi" w:cstheme="minorHAnsi"/>
          <w:sz w:val="22"/>
          <w:szCs w:val="22"/>
        </w:rPr>
      </w:pPr>
    </w:p>
    <w:p w14:paraId="4D02CA48" w14:textId="77777777" w:rsidR="006C216E" w:rsidRDefault="006C216E" w:rsidP="00F14720">
      <w:pPr>
        <w:suppressAutoHyphens/>
        <w:jc w:val="both"/>
        <w:rPr>
          <w:rFonts w:asciiTheme="minorHAnsi" w:eastAsia="Times New Roman" w:hAnsiTheme="minorHAnsi" w:cstheme="minorHAnsi"/>
          <w:sz w:val="22"/>
          <w:szCs w:val="22"/>
        </w:rPr>
      </w:pPr>
    </w:p>
    <w:p w14:paraId="11EE2119" w14:textId="37FB7341" w:rsidR="00D7690D" w:rsidRPr="006C216E" w:rsidRDefault="006C216E" w:rsidP="006C216E">
      <w:pPr>
        <w:suppressAutoHyphens/>
        <w:jc w:val="center"/>
        <w:rPr>
          <w:rFonts w:asciiTheme="minorHAnsi" w:eastAsia="Times New Roman" w:hAnsiTheme="minorHAnsi" w:cstheme="minorHAnsi"/>
          <w:b/>
          <w:sz w:val="22"/>
          <w:szCs w:val="22"/>
          <w:u w:val="single"/>
        </w:rPr>
      </w:pPr>
      <w:bookmarkStart w:id="13" w:name="_Hlk174529397"/>
      <w:bookmarkEnd w:id="12"/>
      <w:r w:rsidRPr="006C216E">
        <w:rPr>
          <w:rFonts w:asciiTheme="minorHAnsi" w:eastAsia="Times New Roman" w:hAnsiTheme="minorHAnsi" w:cstheme="minorHAnsi"/>
          <w:b/>
          <w:sz w:val="22"/>
          <w:szCs w:val="22"/>
          <w:u w:val="single"/>
        </w:rPr>
        <w:t>„ PAKIET: Nr 12”</w:t>
      </w:r>
    </w:p>
    <w:bookmarkEnd w:id="13"/>
    <w:p w14:paraId="60B9C304" w14:textId="45626F6E" w:rsidR="006C216E" w:rsidRDefault="006C216E" w:rsidP="006C216E">
      <w:pPr>
        <w:suppressAutoHyphens/>
        <w:rPr>
          <w:rFonts w:asciiTheme="minorHAnsi" w:eastAsia="Times New Roman" w:hAnsiTheme="minorHAnsi" w:cstheme="minorHAnsi"/>
          <w:b/>
          <w:sz w:val="22"/>
          <w:szCs w:val="22"/>
        </w:rPr>
      </w:pPr>
    </w:p>
    <w:p w14:paraId="70CDF8BD" w14:textId="77777777" w:rsidR="006C216E" w:rsidRPr="00FA1B74" w:rsidRDefault="006C216E" w:rsidP="006C216E">
      <w:pPr>
        <w:suppressAutoHyphens/>
        <w:jc w:val="both"/>
        <w:rPr>
          <w:rFonts w:asciiTheme="minorHAnsi" w:eastAsia="Times New Roman" w:hAnsiTheme="minorHAnsi" w:cstheme="minorHAnsi"/>
          <w:b/>
          <w:sz w:val="22"/>
          <w:szCs w:val="22"/>
          <w:lang w:eastAsia="ar-SA"/>
        </w:rPr>
      </w:pPr>
      <w:bookmarkStart w:id="14" w:name="_Hlk174529430"/>
      <w:r>
        <w:rPr>
          <w:rFonts w:asciiTheme="minorHAnsi" w:eastAsia="Times New Roman" w:hAnsiTheme="minorHAnsi" w:cstheme="minorHAnsi"/>
          <w:b/>
          <w:sz w:val="22"/>
          <w:szCs w:val="22"/>
          <w:lang w:eastAsia="ar-SA"/>
        </w:rPr>
        <w:t xml:space="preserve">1) </w:t>
      </w:r>
      <w:r w:rsidRPr="00FA1B74">
        <w:rPr>
          <w:rFonts w:asciiTheme="minorHAnsi" w:eastAsia="Times New Roman" w:hAnsiTheme="minorHAnsi" w:cstheme="minorHAnsi"/>
          <w:b/>
          <w:sz w:val="22"/>
          <w:szCs w:val="22"/>
          <w:lang w:eastAsia="ar-SA"/>
        </w:rPr>
        <w:t xml:space="preserve">Cena </w:t>
      </w:r>
      <w:r>
        <w:rPr>
          <w:rFonts w:asciiTheme="minorHAnsi" w:eastAsia="Times New Roman" w:hAnsiTheme="minorHAnsi" w:cstheme="minorHAnsi"/>
          <w:b/>
          <w:sz w:val="22"/>
          <w:szCs w:val="22"/>
          <w:lang w:eastAsia="ar-SA"/>
        </w:rPr>
        <w:t xml:space="preserve"> - </w:t>
      </w:r>
      <w:r w:rsidRPr="00FA1B74">
        <w:rPr>
          <w:rFonts w:asciiTheme="minorHAnsi" w:eastAsia="Times New Roman" w:hAnsiTheme="minorHAnsi" w:cstheme="minorHAnsi"/>
          <w:b/>
          <w:sz w:val="22"/>
          <w:szCs w:val="22"/>
          <w:lang w:eastAsia="ar-SA"/>
        </w:rPr>
        <w:t xml:space="preserve"> waga 60 %</w:t>
      </w:r>
      <w:r>
        <w:rPr>
          <w:rFonts w:asciiTheme="minorHAnsi" w:eastAsia="Times New Roman" w:hAnsiTheme="minorHAnsi" w:cstheme="minorHAnsi"/>
          <w:b/>
          <w:sz w:val="22"/>
          <w:szCs w:val="22"/>
          <w:lang w:eastAsia="ar-SA"/>
        </w:rPr>
        <w:t xml:space="preserve"> ( 60pkt)</w:t>
      </w:r>
    </w:p>
    <w:p w14:paraId="28CC66AB" w14:textId="77777777" w:rsidR="006C216E" w:rsidRPr="00FA1B74" w:rsidRDefault="006C216E" w:rsidP="006C216E">
      <w:pPr>
        <w:suppressAutoHyphens/>
        <w:autoSpaceDE w:val="0"/>
        <w:autoSpaceDN w:val="0"/>
        <w:adjustRightInd w:val="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Wartość punktowa ceny „C” = C min / </w:t>
      </w:r>
      <w:proofErr w:type="spellStart"/>
      <w:r w:rsidRPr="00FA1B74">
        <w:rPr>
          <w:rFonts w:asciiTheme="minorHAnsi" w:eastAsia="Times New Roman" w:hAnsiTheme="minorHAnsi" w:cstheme="minorHAnsi"/>
          <w:sz w:val="22"/>
          <w:szCs w:val="22"/>
          <w:lang w:eastAsia="ar-SA"/>
        </w:rPr>
        <w:t>Cn</w:t>
      </w:r>
      <w:proofErr w:type="spellEnd"/>
      <w:r w:rsidRPr="00FA1B74">
        <w:rPr>
          <w:rFonts w:asciiTheme="minorHAnsi" w:eastAsia="Times New Roman" w:hAnsiTheme="minorHAnsi" w:cstheme="minorHAnsi"/>
          <w:sz w:val="22"/>
          <w:szCs w:val="22"/>
          <w:lang w:eastAsia="ar-SA"/>
        </w:rPr>
        <w:t xml:space="preserve"> x 100 pkt x 60%</w:t>
      </w:r>
    </w:p>
    <w:p w14:paraId="448B7946" w14:textId="77777777" w:rsidR="006C216E" w:rsidRPr="00FA1B74" w:rsidRDefault="006C216E" w:rsidP="006C216E">
      <w:pPr>
        <w:suppressAutoHyphens/>
        <w:autoSpaceDE w:val="0"/>
        <w:autoSpaceDN w:val="0"/>
        <w:adjustRightInd w:val="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gdzie:     C min - cena minimalna, </w:t>
      </w:r>
      <w:proofErr w:type="spellStart"/>
      <w:r w:rsidRPr="00FA1B74">
        <w:rPr>
          <w:rFonts w:asciiTheme="minorHAnsi" w:eastAsia="Times New Roman" w:hAnsiTheme="minorHAnsi" w:cstheme="minorHAnsi"/>
          <w:sz w:val="22"/>
          <w:szCs w:val="22"/>
          <w:lang w:eastAsia="ar-SA"/>
        </w:rPr>
        <w:t>Cn</w:t>
      </w:r>
      <w:proofErr w:type="spellEnd"/>
      <w:r w:rsidRPr="00FA1B74">
        <w:rPr>
          <w:rFonts w:asciiTheme="minorHAnsi" w:eastAsia="Times New Roman" w:hAnsiTheme="minorHAnsi" w:cstheme="minorHAnsi"/>
          <w:sz w:val="22"/>
          <w:szCs w:val="22"/>
          <w:lang w:eastAsia="ar-SA"/>
        </w:rPr>
        <w:t xml:space="preserve"> - cena badanej oferty.</w:t>
      </w:r>
    </w:p>
    <w:p w14:paraId="35B85363" w14:textId="77777777" w:rsidR="006C216E" w:rsidRPr="0092549E" w:rsidRDefault="006C216E" w:rsidP="006C216E">
      <w:pPr>
        <w:suppressAutoHyphens/>
        <w:autoSpaceDE w:val="0"/>
        <w:autoSpaceDN w:val="0"/>
        <w:adjustRightInd w:val="0"/>
        <w:spacing w:before="12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Zamawiający przyjmie do oceny podane przez Wykonawców ceny brutto. </w:t>
      </w:r>
    </w:p>
    <w:p w14:paraId="7B63D873" w14:textId="77777777" w:rsidR="006C216E" w:rsidRPr="00036F09" w:rsidRDefault="006C216E" w:rsidP="006C216E">
      <w:pPr>
        <w:suppressAutoHyphens/>
        <w:ind w:hanging="539"/>
        <w:rPr>
          <w:rFonts w:asciiTheme="minorHAnsi" w:eastAsia="Times New Roman" w:hAnsiTheme="minorHAnsi" w:cstheme="minorHAnsi"/>
          <w:sz w:val="18"/>
          <w:szCs w:val="18"/>
        </w:rPr>
      </w:pPr>
    </w:p>
    <w:p w14:paraId="4073ABAA" w14:textId="77777777" w:rsidR="006C216E" w:rsidRPr="00F2284F" w:rsidRDefault="006C216E" w:rsidP="006C216E">
      <w:pPr>
        <w:tabs>
          <w:tab w:val="left" w:pos="5670"/>
          <w:tab w:val="left" w:pos="6096"/>
        </w:tabs>
        <w:jc w:val="both"/>
        <w:rPr>
          <w:rFonts w:asciiTheme="minorHAnsi" w:eastAsia="Times New Roman" w:hAnsiTheme="minorHAnsi" w:cstheme="minorHAnsi"/>
          <w:b/>
          <w:bCs/>
          <w:sz w:val="22"/>
          <w:szCs w:val="22"/>
        </w:rPr>
      </w:pPr>
      <w:r w:rsidRPr="00F2284F">
        <w:rPr>
          <w:rFonts w:asciiTheme="minorHAnsi" w:eastAsia="Times New Roman" w:hAnsiTheme="minorHAnsi" w:cstheme="minorHAnsi"/>
          <w:b/>
          <w:bCs/>
          <w:sz w:val="22"/>
          <w:szCs w:val="22"/>
        </w:rPr>
        <w:t>2)Termin dostawy zamówień cząstkowych –  waga 40% - ( 40 pkt)</w:t>
      </w:r>
    </w:p>
    <w:p w14:paraId="308D6436" w14:textId="7793365C" w:rsidR="006C216E" w:rsidRPr="00F2284F" w:rsidRDefault="006C216E" w:rsidP="006C216E">
      <w:pPr>
        <w:pStyle w:val="Akapitzlist"/>
        <w:numPr>
          <w:ilvl w:val="1"/>
          <w:numId w:val="38"/>
        </w:numPr>
        <w:suppressAutoHyphens/>
        <w:jc w:val="both"/>
        <w:rPr>
          <w:rFonts w:asciiTheme="minorHAnsi" w:eastAsia="Times New Roman" w:hAnsiTheme="minorHAnsi" w:cstheme="minorHAnsi"/>
          <w:spacing w:val="-5"/>
          <w:sz w:val="22"/>
          <w:szCs w:val="22"/>
        </w:rPr>
      </w:pPr>
      <w:r w:rsidRPr="00F2284F">
        <w:rPr>
          <w:rFonts w:asciiTheme="minorHAnsi" w:eastAsia="Times New Roman" w:hAnsiTheme="minorHAnsi" w:cstheme="minorHAnsi"/>
          <w:spacing w:val="-5"/>
          <w:sz w:val="22"/>
          <w:szCs w:val="22"/>
        </w:rPr>
        <w:t xml:space="preserve">Zamawiający przewiduje termin wykonania zamówienia cząstkowego minimalnie od 15 dnia roboczego - maksymalnie do  30 dni roboczych od dnia złożenia zapotrzebowania. </w:t>
      </w:r>
    </w:p>
    <w:p w14:paraId="3B4A4216" w14:textId="77777777" w:rsidR="006C216E" w:rsidRPr="00F2284F" w:rsidRDefault="006C216E" w:rsidP="006C216E">
      <w:pPr>
        <w:pStyle w:val="Akapitzlist"/>
        <w:numPr>
          <w:ilvl w:val="1"/>
          <w:numId w:val="38"/>
        </w:numPr>
        <w:suppressAutoHyphens/>
        <w:jc w:val="both"/>
        <w:rPr>
          <w:rFonts w:asciiTheme="minorHAnsi" w:eastAsia="Times New Roman" w:hAnsiTheme="minorHAnsi" w:cstheme="minorHAnsi"/>
          <w:sz w:val="22"/>
          <w:szCs w:val="22"/>
        </w:rPr>
      </w:pPr>
      <w:r w:rsidRPr="00F2284F">
        <w:rPr>
          <w:rFonts w:asciiTheme="minorHAnsi" w:eastAsia="Times New Roman" w:hAnsiTheme="minorHAnsi" w:cstheme="minorHAnsi"/>
          <w:sz w:val="22"/>
          <w:szCs w:val="22"/>
        </w:rPr>
        <w:t>Zamawiający będzie liczył termin dostawy wg. n/w zasad:</w:t>
      </w:r>
    </w:p>
    <w:tbl>
      <w:tblPr>
        <w:tblStyle w:val="Tabela-Siatka1"/>
        <w:tblW w:w="0" w:type="auto"/>
        <w:tblLook w:val="04A0" w:firstRow="1" w:lastRow="0" w:firstColumn="1" w:lastColumn="0" w:noHBand="0" w:noVBand="1"/>
      </w:tblPr>
      <w:tblGrid>
        <w:gridCol w:w="3085"/>
        <w:gridCol w:w="2835"/>
      </w:tblGrid>
      <w:tr w:rsidR="006C216E" w:rsidRPr="00F2284F" w14:paraId="2BE8E5C3" w14:textId="77777777" w:rsidTr="00811CC8">
        <w:tc>
          <w:tcPr>
            <w:tcW w:w="3085" w:type="dxa"/>
          </w:tcPr>
          <w:p w14:paraId="2AD610FF" w14:textId="77777777" w:rsidR="006C216E" w:rsidRPr="00F2284F" w:rsidRDefault="006C216E" w:rsidP="00811CC8">
            <w:pPr>
              <w:jc w:val="center"/>
              <w:rPr>
                <w:rFonts w:asciiTheme="minorHAnsi" w:eastAsia="Calibri" w:hAnsiTheme="minorHAnsi" w:cstheme="minorHAnsi"/>
                <w:lang w:eastAsia="en-US"/>
              </w:rPr>
            </w:pPr>
            <w:r w:rsidRPr="00F2284F">
              <w:rPr>
                <w:rFonts w:asciiTheme="minorHAnsi" w:eastAsia="Calibri" w:hAnsiTheme="minorHAnsi" w:cstheme="minorHAnsi"/>
                <w:sz w:val="22"/>
                <w:szCs w:val="22"/>
                <w:lang w:eastAsia="en-US"/>
              </w:rPr>
              <w:t>Termin dostawy zamówień cząstkowych</w:t>
            </w:r>
          </w:p>
        </w:tc>
        <w:tc>
          <w:tcPr>
            <w:tcW w:w="2835" w:type="dxa"/>
          </w:tcPr>
          <w:p w14:paraId="7156D9A8" w14:textId="77777777" w:rsidR="006C216E" w:rsidRPr="00F2284F" w:rsidRDefault="006C216E" w:rsidP="00811CC8">
            <w:pPr>
              <w:jc w:val="center"/>
              <w:rPr>
                <w:rFonts w:asciiTheme="minorHAnsi" w:eastAsia="Calibri" w:hAnsiTheme="minorHAnsi" w:cstheme="minorHAnsi"/>
                <w:lang w:eastAsia="en-US"/>
              </w:rPr>
            </w:pPr>
            <w:r w:rsidRPr="00F2284F">
              <w:rPr>
                <w:rFonts w:asciiTheme="minorHAnsi" w:eastAsia="Calibri" w:hAnsiTheme="minorHAnsi" w:cstheme="minorHAnsi"/>
                <w:sz w:val="22"/>
                <w:szCs w:val="22"/>
                <w:lang w:eastAsia="en-US"/>
              </w:rPr>
              <w:t>Zamawiający przyzna  punkt</w:t>
            </w:r>
          </w:p>
        </w:tc>
      </w:tr>
      <w:tr w:rsidR="006C216E" w:rsidRPr="00F2284F" w14:paraId="6BEC839C" w14:textId="77777777" w:rsidTr="00811CC8">
        <w:tc>
          <w:tcPr>
            <w:tcW w:w="3085" w:type="dxa"/>
          </w:tcPr>
          <w:p w14:paraId="20C33AB1" w14:textId="5AA11C67" w:rsidR="006C216E" w:rsidRPr="00F2284F" w:rsidRDefault="006C216E" w:rsidP="00811CC8">
            <w:pPr>
              <w:jc w:val="center"/>
              <w:rPr>
                <w:rFonts w:asciiTheme="minorHAnsi" w:eastAsia="Calibri" w:hAnsiTheme="minorHAnsi" w:cstheme="minorHAnsi"/>
                <w:lang w:eastAsia="en-US"/>
              </w:rPr>
            </w:pPr>
            <w:r w:rsidRPr="00F2284F">
              <w:rPr>
                <w:rFonts w:asciiTheme="minorHAnsi" w:eastAsia="Calibri" w:hAnsiTheme="minorHAnsi" w:cstheme="minorHAnsi"/>
                <w:lang w:eastAsia="en-US"/>
              </w:rPr>
              <w:t>15-19 dzień rob.</w:t>
            </w:r>
          </w:p>
        </w:tc>
        <w:tc>
          <w:tcPr>
            <w:tcW w:w="2835" w:type="dxa"/>
          </w:tcPr>
          <w:p w14:paraId="7CAF4B66" w14:textId="77777777" w:rsidR="006C216E" w:rsidRPr="00F2284F" w:rsidRDefault="006C216E" w:rsidP="00811CC8">
            <w:pPr>
              <w:jc w:val="center"/>
              <w:rPr>
                <w:rFonts w:asciiTheme="minorHAnsi" w:eastAsia="Calibri" w:hAnsiTheme="minorHAnsi" w:cstheme="minorHAnsi"/>
                <w:sz w:val="22"/>
                <w:szCs w:val="22"/>
                <w:lang w:eastAsia="en-US"/>
              </w:rPr>
            </w:pPr>
            <w:r w:rsidRPr="00F2284F">
              <w:rPr>
                <w:rFonts w:asciiTheme="minorHAnsi" w:eastAsia="Calibri" w:hAnsiTheme="minorHAnsi" w:cstheme="minorHAnsi"/>
                <w:sz w:val="22"/>
                <w:szCs w:val="22"/>
                <w:lang w:eastAsia="en-US"/>
              </w:rPr>
              <w:t>40 pkt</w:t>
            </w:r>
          </w:p>
        </w:tc>
      </w:tr>
      <w:tr w:rsidR="006C216E" w:rsidRPr="00F2284F" w14:paraId="44735227" w14:textId="77777777" w:rsidTr="00811CC8">
        <w:tc>
          <w:tcPr>
            <w:tcW w:w="3085" w:type="dxa"/>
          </w:tcPr>
          <w:p w14:paraId="6B81E5BD" w14:textId="02E2D83E" w:rsidR="006C216E" w:rsidRPr="00F2284F" w:rsidRDefault="006C216E" w:rsidP="00811CC8">
            <w:pPr>
              <w:jc w:val="center"/>
              <w:rPr>
                <w:rFonts w:asciiTheme="minorHAnsi" w:eastAsia="Calibri" w:hAnsiTheme="minorHAnsi" w:cstheme="minorHAnsi"/>
                <w:sz w:val="22"/>
                <w:szCs w:val="22"/>
                <w:lang w:eastAsia="en-US"/>
              </w:rPr>
            </w:pPr>
            <w:r w:rsidRPr="00F2284F">
              <w:rPr>
                <w:rFonts w:asciiTheme="minorHAnsi" w:eastAsia="Calibri" w:hAnsiTheme="minorHAnsi" w:cstheme="minorHAnsi"/>
                <w:sz w:val="22"/>
                <w:szCs w:val="22"/>
                <w:lang w:eastAsia="en-US"/>
              </w:rPr>
              <w:t>20-24 dni rob.</w:t>
            </w:r>
          </w:p>
        </w:tc>
        <w:tc>
          <w:tcPr>
            <w:tcW w:w="2835" w:type="dxa"/>
          </w:tcPr>
          <w:p w14:paraId="71577D6A" w14:textId="77777777" w:rsidR="006C216E" w:rsidRPr="00F2284F" w:rsidRDefault="006C216E" w:rsidP="00811CC8">
            <w:pPr>
              <w:jc w:val="center"/>
              <w:rPr>
                <w:rFonts w:asciiTheme="minorHAnsi" w:eastAsia="Calibri" w:hAnsiTheme="minorHAnsi" w:cstheme="minorHAnsi"/>
                <w:sz w:val="22"/>
                <w:szCs w:val="22"/>
                <w:lang w:eastAsia="en-US"/>
              </w:rPr>
            </w:pPr>
            <w:r w:rsidRPr="00F2284F">
              <w:rPr>
                <w:rFonts w:asciiTheme="minorHAnsi" w:eastAsia="Calibri" w:hAnsiTheme="minorHAnsi" w:cstheme="minorHAnsi"/>
                <w:sz w:val="22"/>
                <w:szCs w:val="22"/>
                <w:lang w:eastAsia="en-US"/>
              </w:rPr>
              <w:t>30  pkt</w:t>
            </w:r>
          </w:p>
        </w:tc>
      </w:tr>
      <w:tr w:rsidR="006C216E" w:rsidRPr="00F2284F" w14:paraId="387F417C" w14:textId="77777777" w:rsidTr="00811CC8">
        <w:tc>
          <w:tcPr>
            <w:tcW w:w="3085" w:type="dxa"/>
          </w:tcPr>
          <w:p w14:paraId="17238BBF" w14:textId="6BCAB57B" w:rsidR="006C216E" w:rsidRPr="00F2284F" w:rsidRDefault="006C216E" w:rsidP="00811CC8">
            <w:pPr>
              <w:jc w:val="center"/>
              <w:rPr>
                <w:rFonts w:asciiTheme="minorHAnsi" w:eastAsia="Calibri" w:hAnsiTheme="minorHAnsi" w:cstheme="minorHAnsi"/>
                <w:lang w:eastAsia="en-US"/>
              </w:rPr>
            </w:pPr>
            <w:r w:rsidRPr="00F2284F">
              <w:rPr>
                <w:rFonts w:asciiTheme="minorHAnsi" w:eastAsia="Calibri" w:hAnsiTheme="minorHAnsi" w:cstheme="minorHAnsi"/>
                <w:sz w:val="22"/>
                <w:szCs w:val="22"/>
                <w:lang w:eastAsia="en-US"/>
              </w:rPr>
              <w:t>25-29 dni rob.</w:t>
            </w:r>
          </w:p>
        </w:tc>
        <w:tc>
          <w:tcPr>
            <w:tcW w:w="2835" w:type="dxa"/>
          </w:tcPr>
          <w:p w14:paraId="49B4CF3D" w14:textId="77777777" w:rsidR="006C216E" w:rsidRPr="00F2284F" w:rsidRDefault="006C216E" w:rsidP="00811CC8">
            <w:pPr>
              <w:jc w:val="center"/>
              <w:rPr>
                <w:rFonts w:asciiTheme="minorHAnsi" w:eastAsia="Calibri" w:hAnsiTheme="minorHAnsi" w:cstheme="minorHAnsi"/>
                <w:sz w:val="22"/>
                <w:szCs w:val="22"/>
                <w:lang w:eastAsia="en-US"/>
              </w:rPr>
            </w:pPr>
            <w:r w:rsidRPr="00F2284F">
              <w:rPr>
                <w:rFonts w:asciiTheme="minorHAnsi" w:eastAsia="Calibri" w:hAnsiTheme="minorHAnsi" w:cstheme="minorHAnsi"/>
                <w:sz w:val="22"/>
                <w:szCs w:val="22"/>
                <w:lang w:eastAsia="en-US"/>
              </w:rPr>
              <w:t>20 pkt</w:t>
            </w:r>
          </w:p>
        </w:tc>
      </w:tr>
      <w:tr w:rsidR="006C216E" w:rsidRPr="009E50AA" w14:paraId="07861D36" w14:textId="77777777" w:rsidTr="00811CC8">
        <w:tc>
          <w:tcPr>
            <w:tcW w:w="3085" w:type="dxa"/>
          </w:tcPr>
          <w:p w14:paraId="05000239" w14:textId="41E9FBE8" w:rsidR="006C216E" w:rsidRPr="00F2284F" w:rsidRDefault="006C216E" w:rsidP="00811CC8">
            <w:pPr>
              <w:jc w:val="center"/>
              <w:rPr>
                <w:rFonts w:asciiTheme="minorHAnsi" w:eastAsia="Calibri" w:hAnsiTheme="minorHAnsi" w:cstheme="minorHAnsi"/>
                <w:lang w:eastAsia="en-US"/>
              </w:rPr>
            </w:pPr>
            <w:r w:rsidRPr="00F2284F">
              <w:rPr>
                <w:rFonts w:asciiTheme="minorHAnsi" w:eastAsia="Calibri" w:hAnsiTheme="minorHAnsi" w:cstheme="minorHAnsi"/>
                <w:sz w:val="22"/>
                <w:szCs w:val="22"/>
                <w:lang w:eastAsia="en-US"/>
              </w:rPr>
              <w:t>30 dni rob.</w:t>
            </w:r>
          </w:p>
        </w:tc>
        <w:tc>
          <w:tcPr>
            <w:tcW w:w="2835" w:type="dxa"/>
          </w:tcPr>
          <w:p w14:paraId="6C6205D1" w14:textId="77777777" w:rsidR="006C216E" w:rsidRPr="007B07E8" w:rsidRDefault="006C216E" w:rsidP="00811CC8">
            <w:pPr>
              <w:jc w:val="center"/>
              <w:rPr>
                <w:rFonts w:asciiTheme="minorHAnsi" w:eastAsia="Calibri" w:hAnsiTheme="minorHAnsi" w:cstheme="minorHAnsi"/>
                <w:sz w:val="22"/>
                <w:szCs w:val="22"/>
                <w:lang w:eastAsia="en-US"/>
              </w:rPr>
            </w:pPr>
            <w:r w:rsidRPr="00F2284F">
              <w:rPr>
                <w:rFonts w:asciiTheme="minorHAnsi" w:eastAsia="Calibri" w:hAnsiTheme="minorHAnsi" w:cstheme="minorHAnsi"/>
                <w:sz w:val="22"/>
                <w:szCs w:val="22"/>
                <w:lang w:eastAsia="en-US"/>
              </w:rPr>
              <w:t>10 pkt</w:t>
            </w:r>
          </w:p>
        </w:tc>
      </w:tr>
    </w:tbl>
    <w:p w14:paraId="3F1B64E1" w14:textId="77777777" w:rsidR="006C216E" w:rsidRPr="0092549E" w:rsidRDefault="006C216E" w:rsidP="006C216E">
      <w:pPr>
        <w:rPr>
          <w:rFonts w:asciiTheme="minorHAnsi" w:eastAsia="Times New Roman" w:hAnsiTheme="minorHAnsi" w:cstheme="minorHAnsi"/>
          <w:spacing w:val="-5"/>
          <w:sz w:val="22"/>
          <w:szCs w:val="22"/>
        </w:rPr>
      </w:pPr>
      <w:r w:rsidRPr="0092549E">
        <w:rPr>
          <w:rFonts w:asciiTheme="minorHAnsi" w:eastAsia="Times New Roman" w:hAnsiTheme="minorHAnsi" w:cstheme="minorHAnsi"/>
          <w:bCs/>
          <w:sz w:val="22"/>
          <w:szCs w:val="22"/>
        </w:rPr>
        <w:t>(brak możliwości przyznania punktów pośrednich)</w:t>
      </w:r>
    </w:p>
    <w:p w14:paraId="18F9D16D" w14:textId="77777777" w:rsidR="006C216E" w:rsidRPr="0092549E" w:rsidRDefault="006C216E" w:rsidP="006C216E">
      <w:pPr>
        <w:suppressAutoHyphens/>
        <w:rPr>
          <w:rFonts w:asciiTheme="minorHAnsi" w:eastAsia="Times New Roman" w:hAnsiTheme="minorHAnsi" w:cstheme="minorHAnsi"/>
          <w:sz w:val="22"/>
          <w:szCs w:val="22"/>
          <w:lang w:eastAsia="ar-SA"/>
        </w:rPr>
      </w:pPr>
      <w:r w:rsidRPr="00E745C1">
        <w:rPr>
          <w:rFonts w:asciiTheme="minorHAnsi" w:eastAsia="Times New Roman" w:hAnsiTheme="minorHAnsi" w:cstheme="minorHAnsi"/>
          <w:sz w:val="22"/>
          <w:szCs w:val="22"/>
          <w:lang w:eastAsia="ar-SA"/>
        </w:rPr>
        <w:t>W tym kryterium oferta może uzyskać maksymalnie 40 pkt</w:t>
      </w:r>
    </w:p>
    <w:p w14:paraId="42E3F33A" w14:textId="77777777" w:rsidR="006C216E" w:rsidRPr="0092549E" w:rsidRDefault="006C216E" w:rsidP="006C216E">
      <w:pPr>
        <w:jc w:val="both"/>
        <w:rPr>
          <w:rFonts w:asciiTheme="minorHAnsi" w:eastAsia="Times New Roman" w:hAnsiTheme="minorHAnsi" w:cstheme="minorHAnsi"/>
          <w:i/>
          <w:spacing w:val="-5"/>
          <w:sz w:val="22"/>
          <w:szCs w:val="22"/>
        </w:rPr>
      </w:pPr>
      <w:r w:rsidRPr="0092549E">
        <w:rPr>
          <w:rFonts w:asciiTheme="minorHAnsi" w:eastAsia="Times New Roman" w:hAnsiTheme="minorHAnsi" w:cstheme="minorHAnsi"/>
          <w:i/>
          <w:spacing w:val="-5"/>
          <w:sz w:val="22"/>
          <w:szCs w:val="22"/>
        </w:rPr>
        <w:t xml:space="preserve">Za dni robocze strony przyjmują dni od poniedziałku do piątku, za wyjątkiem dni ustawowo wolnych od pracy. </w:t>
      </w:r>
    </w:p>
    <w:p w14:paraId="3DF6CD7D" w14:textId="77777777" w:rsidR="006C216E" w:rsidRDefault="006C216E" w:rsidP="006C216E">
      <w:pPr>
        <w:autoSpaceDE w:val="0"/>
        <w:autoSpaceDN w:val="0"/>
        <w:adjustRightInd w:val="0"/>
        <w:jc w:val="both"/>
        <w:rPr>
          <w:rFonts w:asciiTheme="minorHAnsi" w:eastAsia="Times New Roman" w:hAnsiTheme="minorHAnsi" w:cstheme="minorHAnsi"/>
          <w:i/>
          <w:sz w:val="22"/>
          <w:szCs w:val="22"/>
        </w:rPr>
      </w:pPr>
      <w:r w:rsidRPr="0092549E">
        <w:rPr>
          <w:rFonts w:asciiTheme="minorHAnsi" w:eastAsia="Times New Roman" w:hAnsiTheme="minorHAnsi" w:cstheme="minorHAnsi"/>
          <w:i/>
          <w:sz w:val="22"/>
          <w:szCs w:val="22"/>
        </w:rPr>
        <w:lastRenderedPageBreak/>
        <w:t xml:space="preserve">Podanie terminu poza określonym zakresem, będzie skutkować odrzuceniem oferty na podstawie art. 226 ust. 5  </w:t>
      </w:r>
      <w:proofErr w:type="spellStart"/>
      <w:r w:rsidRPr="0092549E">
        <w:rPr>
          <w:rFonts w:asciiTheme="minorHAnsi" w:eastAsia="Times New Roman" w:hAnsiTheme="minorHAnsi" w:cstheme="minorHAnsi"/>
          <w:i/>
          <w:sz w:val="22"/>
          <w:szCs w:val="22"/>
        </w:rPr>
        <w:t>Pzp</w:t>
      </w:r>
      <w:proofErr w:type="spellEnd"/>
    </w:p>
    <w:p w14:paraId="403610F2" w14:textId="77777777" w:rsidR="006C216E" w:rsidRDefault="006C216E" w:rsidP="006C216E">
      <w:pPr>
        <w:autoSpaceDE w:val="0"/>
        <w:autoSpaceDN w:val="0"/>
        <w:adjustRightInd w:val="0"/>
        <w:jc w:val="both"/>
        <w:rPr>
          <w:rFonts w:asciiTheme="minorHAnsi" w:eastAsia="Times New Roman" w:hAnsiTheme="minorHAnsi" w:cstheme="minorHAnsi"/>
          <w:i/>
          <w:sz w:val="22"/>
          <w:szCs w:val="22"/>
        </w:rPr>
      </w:pPr>
    </w:p>
    <w:p w14:paraId="7534FA43" w14:textId="77777777" w:rsidR="006C216E" w:rsidRPr="0092549E" w:rsidRDefault="006C216E" w:rsidP="006C216E">
      <w:pPr>
        <w:jc w:val="both"/>
        <w:rPr>
          <w:rFonts w:asciiTheme="minorHAnsi" w:eastAsia="Calibri" w:hAnsiTheme="minorHAnsi" w:cstheme="minorHAnsi"/>
          <w:spacing w:val="-5"/>
          <w:sz w:val="22"/>
          <w:szCs w:val="22"/>
          <w:lang w:eastAsia="en-US"/>
        </w:rPr>
      </w:pPr>
      <w:r w:rsidRPr="0092549E">
        <w:rPr>
          <w:rFonts w:asciiTheme="minorHAnsi" w:eastAsia="Calibri" w:hAnsiTheme="minorHAnsi" w:cstheme="minorHAnsi"/>
          <w:spacing w:val="-5"/>
          <w:sz w:val="22"/>
          <w:szCs w:val="22"/>
          <w:lang w:eastAsia="en-US"/>
        </w:rPr>
        <w:t>Zamawiający za najkorzystniejszą uzna ofertę, która uzyska największą ilość punktów wagowych (X), według formuły:</w:t>
      </w:r>
    </w:p>
    <w:p w14:paraId="0C71E131" w14:textId="77777777" w:rsidR="006C216E" w:rsidRPr="0092549E" w:rsidRDefault="006C216E" w:rsidP="006C216E">
      <w:pPr>
        <w:jc w:val="both"/>
        <w:rPr>
          <w:rFonts w:asciiTheme="minorHAnsi" w:eastAsia="Calibri" w:hAnsiTheme="minorHAnsi" w:cstheme="minorHAnsi"/>
          <w:spacing w:val="-5"/>
          <w:sz w:val="22"/>
          <w:szCs w:val="22"/>
          <w:lang w:eastAsia="en-US"/>
        </w:rPr>
      </w:pPr>
      <w:r w:rsidRPr="0092549E">
        <w:rPr>
          <w:rFonts w:asciiTheme="minorHAnsi" w:eastAsia="Calibri" w:hAnsiTheme="minorHAnsi" w:cstheme="minorHAnsi"/>
          <w:spacing w:val="-5"/>
          <w:sz w:val="22"/>
          <w:szCs w:val="22"/>
          <w:lang w:eastAsia="en-US"/>
        </w:rPr>
        <w:t xml:space="preserve">X =  </w:t>
      </w:r>
      <w:proofErr w:type="spellStart"/>
      <w:r w:rsidRPr="0092549E">
        <w:rPr>
          <w:rFonts w:asciiTheme="minorHAnsi" w:eastAsia="Calibri" w:hAnsiTheme="minorHAnsi" w:cstheme="minorHAnsi"/>
          <w:spacing w:val="-5"/>
          <w:sz w:val="22"/>
          <w:szCs w:val="22"/>
          <w:lang w:eastAsia="en-US"/>
        </w:rPr>
        <w:t>X</w:t>
      </w:r>
      <w:r>
        <w:rPr>
          <w:rFonts w:asciiTheme="minorHAnsi" w:eastAsia="Calibri" w:hAnsiTheme="minorHAnsi" w:cstheme="minorHAnsi"/>
          <w:spacing w:val="-5"/>
          <w:sz w:val="22"/>
          <w:szCs w:val="22"/>
          <w:vertAlign w:val="subscript"/>
          <w:lang w:eastAsia="en-US"/>
        </w:rPr>
        <w:t>c</w:t>
      </w:r>
      <w:proofErr w:type="spellEnd"/>
      <w:r w:rsidRPr="0092549E">
        <w:rPr>
          <w:rFonts w:asciiTheme="minorHAnsi" w:eastAsia="Calibri" w:hAnsiTheme="minorHAnsi" w:cstheme="minorHAnsi"/>
          <w:spacing w:val="-5"/>
          <w:sz w:val="22"/>
          <w:szCs w:val="22"/>
          <w:lang w:eastAsia="en-US"/>
        </w:rPr>
        <w:t xml:space="preserve"> + </w:t>
      </w:r>
      <w:proofErr w:type="spellStart"/>
      <w:r w:rsidRPr="0092549E">
        <w:rPr>
          <w:rFonts w:asciiTheme="minorHAnsi" w:eastAsia="Calibri" w:hAnsiTheme="minorHAnsi" w:cstheme="minorHAnsi"/>
          <w:spacing w:val="-5"/>
          <w:sz w:val="22"/>
          <w:szCs w:val="22"/>
          <w:lang w:eastAsia="en-US"/>
        </w:rPr>
        <w:t>X</w:t>
      </w:r>
      <w:r>
        <w:rPr>
          <w:rFonts w:asciiTheme="minorHAnsi" w:eastAsia="Calibri" w:hAnsiTheme="minorHAnsi" w:cstheme="minorHAnsi"/>
          <w:spacing w:val="-5"/>
          <w:sz w:val="22"/>
          <w:szCs w:val="22"/>
          <w:vertAlign w:val="subscript"/>
          <w:lang w:eastAsia="en-US"/>
        </w:rPr>
        <w:t>d</w:t>
      </w:r>
      <w:proofErr w:type="spellEnd"/>
      <w:r w:rsidRPr="0092549E">
        <w:rPr>
          <w:rFonts w:asciiTheme="minorHAnsi" w:eastAsia="Calibri" w:hAnsiTheme="minorHAnsi" w:cstheme="minorHAnsi"/>
          <w:spacing w:val="-5"/>
          <w:sz w:val="22"/>
          <w:szCs w:val="22"/>
          <w:lang w:eastAsia="en-US"/>
        </w:rPr>
        <w:t xml:space="preserve">  </w:t>
      </w:r>
    </w:p>
    <w:p w14:paraId="07D8CA3A" w14:textId="77777777" w:rsidR="006C216E" w:rsidRPr="0092549E" w:rsidRDefault="006C216E" w:rsidP="006C216E">
      <w:pPr>
        <w:jc w:val="both"/>
        <w:rPr>
          <w:rFonts w:asciiTheme="minorHAnsi" w:eastAsia="Calibri" w:hAnsiTheme="minorHAnsi" w:cstheme="minorHAnsi"/>
          <w:i/>
          <w:spacing w:val="-5"/>
          <w:sz w:val="22"/>
          <w:szCs w:val="22"/>
          <w:lang w:eastAsia="en-US"/>
        </w:rPr>
      </w:pPr>
      <w:r w:rsidRPr="0092549E">
        <w:rPr>
          <w:rFonts w:asciiTheme="minorHAnsi" w:eastAsia="Calibri" w:hAnsiTheme="minorHAnsi" w:cstheme="minorHAnsi"/>
          <w:i/>
          <w:spacing w:val="-5"/>
          <w:sz w:val="22"/>
          <w:szCs w:val="22"/>
          <w:lang w:eastAsia="en-US"/>
        </w:rPr>
        <w:t xml:space="preserve">(gdzie: </w:t>
      </w:r>
      <w:proofErr w:type="spellStart"/>
      <w:r w:rsidRPr="0092549E">
        <w:rPr>
          <w:rFonts w:asciiTheme="minorHAnsi" w:eastAsia="Calibri" w:hAnsiTheme="minorHAnsi" w:cstheme="minorHAnsi"/>
          <w:i/>
          <w:spacing w:val="-5"/>
          <w:sz w:val="22"/>
          <w:szCs w:val="22"/>
          <w:lang w:eastAsia="en-US"/>
        </w:rPr>
        <w:t>X</w:t>
      </w:r>
      <w:r>
        <w:rPr>
          <w:rFonts w:asciiTheme="minorHAnsi" w:eastAsia="Calibri" w:hAnsiTheme="minorHAnsi" w:cstheme="minorHAnsi"/>
          <w:i/>
          <w:spacing w:val="-5"/>
          <w:sz w:val="22"/>
          <w:szCs w:val="22"/>
          <w:vertAlign w:val="subscript"/>
          <w:lang w:eastAsia="en-US"/>
        </w:rPr>
        <w:t>c</w:t>
      </w:r>
      <w:proofErr w:type="spellEnd"/>
      <w:r w:rsidRPr="0092549E">
        <w:rPr>
          <w:rFonts w:asciiTheme="minorHAnsi" w:eastAsia="Calibri" w:hAnsiTheme="minorHAnsi" w:cstheme="minorHAnsi"/>
          <w:i/>
          <w:spacing w:val="-5"/>
          <w:sz w:val="22"/>
          <w:szCs w:val="22"/>
          <w:lang w:eastAsia="en-US"/>
        </w:rPr>
        <w:t xml:space="preserve"> - punkty wagowe w kryterium cena, </w:t>
      </w:r>
      <w:proofErr w:type="spellStart"/>
      <w:r w:rsidRPr="0092549E">
        <w:rPr>
          <w:rFonts w:asciiTheme="minorHAnsi" w:eastAsia="Calibri" w:hAnsiTheme="minorHAnsi" w:cstheme="minorHAnsi"/>
          <w:i/>
          <w:spacing w:val="-5"/>
          <w:sz w:val="22"/>
          <w:szCs w:val="22"/>
          <w:lang w:eastAsia="en-US"/>
        </w:rPr>
        <w:t>X</w:t>
      </w:r>
      <w:r>
        <w:rPr>
          <w:rFonts w:asciiTheme="minorHAnsi" w:eastAsia="Calibri" w:hAnsiTheme="minorHAnsi" w:cstheme="minorHAnsi"/>
          <w:i/>
          <w:spacing w:val="-5"/>
          <w:sz w:val="22"/>
          <w:szCs w:val="22"/>
          <w:vertAlign w:val="subscript"/>
          <w:lang w:eastAsia="en-US"/>
        </w:rPr>
        <w:t>d</w:t>
      </w:r>
      <w:proofErr w:type="spellEnd"/>
      <w:r w:rsidRPr="0092549E">
        <w:rPr>
          <w:rFonts w:asciiTheme="minorHAnsi" w:eastAsia="Calibri" w:hAnsiTheme="minorHAnsi" w:cstheme="minorHAnsi"/>
          <w:i/>
          <w:spacing w:val="-5"/>
          <w:sz w:val="22"/>
          <w:szCs w:val="22"/>
          <w:lang w:eastAsia="en-US"/>
        </w:rPr>
        <w:t xml:space="preserve"> – punkty wagowe w kryterium </w:t>
      </w:r>
      <w:r>
        <w:rPr>
          <w:rFonts w:asciiTheme="minorHAnsi" w:eastAsia="Calibri" w:hAnsiTheme="minorHAnsi" w:cstheme="minorHAnsi"/>
          <w:i/>
          <w:spacing w:val="-5"/>
          <w:sz w:val="22"/>
          <w:szCs w:val="22"/>
          <w:lang w:eastAsia="en-US"/>
        </w:rPr>
        <w:t xml:space="preserve">termin </w:t>
      </w:r>
      <w:r w:rsidRPr="0092549E">
        <w:rPr>
          <w:rFonts w:asciiTheme="minorHAnsi" w:eastAsia="Calibri" w:hAnsiTheme="minorHAnsi" w:cstheme="minorHAnsi"/>
          <w:i/>
          <w:spacing w:val="-5"/>
          <w:sz w:val="22"/>
          <w:szCs w:val="22"/>
          <w:lang w:eastAsia="en-US"/>
        </w:rPr>
        <w:t>dostawy zamówień cząstkowych,)</w:t>
      </w:r>
    </w:p>
    <w:p w14:paraId="22D2DA1B" w14:textId="77777777" w:rsidR="006C216E" w:rsidRPr="0092549E" w:rsidRDefault="006C216E" w:rsidP="006C216E">
      <w:pPr>
        <w:jc w:val="both"/>
        <w:rPr>
          <w:rFonts w:asciiTheme="minorHAnsi" w:eastAsia="Calibri" w:hAnsiTheme="minorHAnsi" w:cstheme="minorHAnsi"/>
          <w:i/>
          <w:spacing w:val="-5"/>
          <w:sz w:val="22"/>
          <w:szCs w:val="22"/>
          <w:lang w:eastAsia="en-US"/>
        </w:rPr>
      </w:pPr>
      <w:r w:rsidRPr="0092549E">
        <w:rPr>
          <w:rFonts w:asciiTheme="minorHAnsi" w:eastAsia="Calibri" w:hAnsiTheme="minorHAnsi" w:cstheme="minorHAnsi"/>
          <w:i/>
          <w:spacing w:val="-5"/>
          <w:sz w:val="22"/>
          <w:szCs w:val="22"/>
          <w:lang w:eastAsia="en-US"/>
        </w:rPr>
        <w:t>Maksymalna łączna liczba punktów jaką może uzyskać Wykonawca wynosi – 100 pkt.</w:t>
      </w:r>
    </w:p>
    <w:p w14:paraId="0E05F8C8" w14:textId="77777777" w:rsidR="006C216E" w:rsidRDefault="006C216E" w:rsidP="006C216E">
      <w:pPr>
        <w:suppressAutoHyphens/>
        <w:jc w:val="both"/>
        <w:rPr>
          <w:rFonts w:asciiTheme="minorHAnsi" w:eastAsia="Times New Roman" w:hAnsiTheme="minorHAnsi" w:cstheme="minorHAnsi"/>
          <w:sz w:val="22"/>
          <w:szCs w:val="22"/>
        </w:rPr>
      </w:pPr>
    </w:p>
    <w:p w14:paraId="1625C243" w14:textId="77777777" w:rsidR="006C216E" w:rsidRPr="0092549E" w:rsidRDefault="006C216E" w:rsidP="006C216E">
      <w:pPr>
        <w:suppressAutoHyphens/>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Zamówienie zostanie udzielone Wykonawcy, który uzyska najwyższą liczbę punktów. </w:t>
      </w:r>
    </w:p>
    <w:p w14:paraId="419A4142" w14:textId="77777777" w:rsidR="006C216E" w:rsidRDefault="006C216E" w:rsidP="006C216E">
      <w:pPr>
        <w:suppressAutoHyphens/>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Zamawiający zastosuje zaokrąglanie wyników do dwóch miejsc po przecinku.</w:t>
      </w:r>
    </w:p>
    <w:p w14:paraId="6C59B2FD" w14:textId="7D820BB3" w:rsidR="006C216E" w:rsidRDefault="006C216E" w:rsidP="006C216E">
      <w:pPr>
        <w:suppressAutoHyphens/>
        <w:rPr>
          <w:rFonts w:asciiTheme="minorHAnsi" w:eastAsia="Times New Roman" w:hAnsiTheme="minorHAnsi" w:cstheme="minorHAnsi"/>
          <w:b/>
          <w:sz w:val="22"/>
          <w:szCs w:val="22"/>
        </w:rPr>
      </w:pPr>
    </w:p>
    <w:bookmarkEnd w:id="14"/>
    <w:p w14:paraId="375DD98A" w14:textId="139879CF" w:rsidR="006C216E" w:rsidRPr="006C216E" w:rsidRDefault="006C216E" w:rsidP="006C216E">
      <w:pPr>
        <w:suppressAutoHyphens/>
        <w:jc w:val="center"/>
        <w:rPr>
          <w:rFonts w:asciiTheme="minorHAnsi" w:eastAsia="Times New Roman" w:hAnsiTheme="minorHAnsi" w:cstheme="minorHAnsi"/>
          <w:b/>
          <w:sz w:val="22"/>
          <w:szCs w:val="22"/>
          <w:u w:val="single"/>
        </w:rPr>
      </w:pPr>
      <w:r w:rsidRPr="006C216E">
        <w:rPr>
          <w:rFonts w:asciiTheme="minorHAnsi" w:eastAsia="Times New Roman" w:hAnsiTheme="minorHAnsi" w:cstheme="minorHAnsi"/>
          <w:b/>
          <w:sz w:val="22"/>
          <w:szCs w:val="22"/>
          <w:u w:val="single"/>
        </w:rPr>
        <w:t>„ PAKIET: Nr 35, 36”</w:t>
      </w:r>
    </w:p>
    <w:p w14:paraId="0107DF1F" w14:textId="77777777" w:rsidR="006C216E" w:rsidRDefault="006C216E" w:rsidP="006C216E">
      <w:pPr>
        <w:suppressAutoHyphens/>
        <w:rPr>
          <w:rFonts w:asciiTheme="minorHAnsi" w:eastAsia="Times New Roman" w:hAnsiTheme="minorHAnsi" w:cstheme="minorHAnsi"/>
          <w:b/>
          <w:sz w:val="22"/>
          <w:szCs w:val="22"/>
        </w:rPr>
      </w:pPr>
    </w:p>
    <w:p w14:paraId="4DF38A26" w14:textId="77777777" w:rsidR="006C216E" w:rsidRPr="00FA1B74" w:rsidRDefault="006C216E" w:rsidP="006C216E">
      <w:pPr>
        <w:suppressAutoHyphens/>
        <w:jc w:val="both"/>
        <w:rPr>
          <w:rFonts w:asciiTheme="minorHAnsi" w:eastAsia="Times New Roman" w:hAnsiTheme="minorHAnsi" w:cstheme="minorHAnsi"/>
          <w:b/>
          <w:sz w:val="22"/>
          <w:szCs w:val="22"/>
          <w:lang w:eastAsia="ar-SA"/>
        </w:rPr>
      </w:pPr>
      <w:r>
        <w:rPr>
          <w:rFonts w:asciiTheme="minorHAnsi" w:eastAsia="Times New Roman" w:hAnsiTheme="minorHAnsi" w:cstheme="minorHAnsi"/>
          <w:b/>
          <w:sz w:val="22"/>
          <w:szCs w:val="22"/>
          <w:lang w:eastAsia="ar-SA"/>
        </w:rPr>
        <w:t xml:space="preserve">1) </w:t>
      </w:r>
      <w:r w:rsidRPr="00FA1B74">
        <w:rPr>
          <w:rFonts w:asciiTheme="minorHAnsi" w:eastAsia="Times New Roman" w:hAnsiTheme="minorHAnsi" w:cstheme="minorHAnsi"/>
          <w:b/>
          <w:sz w:val="22"/>
          <w:szCs w:val="22"/>
          <w:lang w:eastAsia="ar-SA"/>
        </w:rPr>
        <w:t xml:space="preserve">Cena </w:t>
      </w:r>
      <w:r>
        <w:rPr>
          <w:rFonts w:asciiTheme="minorHAnsi" w:eastAsia="Times New Roman" w:hAnsiTheme="minorHAnsi" w:cstheme="minorHAnsi"/>
          <w:b/>
          <w:sz w:val="22"/>
          <w:szCs w:val="22"/>
          <w:lang w:eastAsia="ar-SA"/>
        </w:rPr>
        <w:t xml:space="preserve"> - </w:t>
      </w:r>
      <w:r w:rsidRPr="00FA1B74">
        <w:rPr>
          <w:rFonts w:asciiTheme="minorHAnsi" w:eastAsia="Times New Roman" w:hAnsiTheme="minorHAnsi" w:cstheme="minorHAnsi"/>
          <w:b/>
          <w:sz w:val="22"/>
          <w:szCs w:val="22"/>
          <w:lang w:eastAsia="ar-SA"/>
        </w:rPr>
        <w:t xml:space="preserve"> waga 60 %</w:t>
      </w:r>
      <w:r>
        <w:rPr>
          <w:rFonts w:asciiTheme="minorHAnsi" w:eastAsia="Times New Roman" w:hAnsiTheme="minorHAnsi" w:cstheme="minorHAnsi"/>
          <w:b/>
          <w:sz w:val="22"/>
          <w:szCs w:val="22"/>
          <w:lang w:eastAsia="ar-SA"/>
        </w:rPr>
        <w:t xml:space="preserve"> ( 60pkt)</w:t>
      </w:r>
    </w:p>
    <w:p w14:paraId="1307B883" w14:textId="77777777" w:rsidR="006C216E" w:rsidRPr="00FA1B74" w:rsidRDefault="006C216E" w:rsidP="006C216E">
      <w:pPr>
        <w:suppressAutoHyphens/>
        <w:autoSpaceDE w:val="0"/>
        <w:autoSpaceDN w:val="0"/>
        <w:adjustRightInd w:val="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Wartość punktowa ceny „C” = C min / </w:t>
      </w:r>
      <w:proofErr w:type="spellStart"/>
      <w:r w:rsidRPr="00FA1B74">
        <w:rPr>
          <w:rFonts w:asciiTheme="minorHAnsi" w:eastAsia="Times New Roman" w:hAnsiTheme="minorHAnsi" w:cstheme="minorHAnsi"/>
          <w:sz w:val="22"/>
          <w:szCs w:val="22"/>
          <w:lang w:eastAsia="ar-SA"/>
        </w:rPr>
        <w:t>Cn</w:t>
      </w:r>
      <w:proofErr w:type="spellEnd"/>
      <w:r w:rsidRPr="00FA1B74">
        <w:rPr>
          <w:rFonts w:asciiTheme="minorHAnsi" w:eastAsia="Times New Roman" w:hAnsiTheme="minorHAnsi" w:cstheme="minorHAnsi"/>
          <w:sz w:val="22"/>
          <w:szCs w:val="22"/>
          <w:lang w:eastAsia="ar-SA"/>
        </w:rPr>
        <w:t xml:space="preserve"> x 100 pkt x 60%</w:t>
      </w:r>
    </w:p>
    <w:p w14:paraId="2A3E31DD" w14:textId="77777777" w:rsidR="006C216E" w:rsidRPr="00FA1B74" w:rsidRDefault="006C216E" w:rsidP="006C216E">
      <w:pPr>
        <w:suppressAutoHyphens/>
        <w:autoSpaceDE w:val="0"/>
        <w:autoSpaceDN w:val="0"/>
        <w:adjustRightInd w:val="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gdzie:     C min - cena minimalna, </w:t>
      </w:r>
      <w:proofErr w:type="spellStart"/>
      <w:r w:rsidRPr="00FA1B74">
        <w:rPr>
          <w:rFonts w:asciiTheme="minorHAnsi" w:eastAsia="Times New Roman" w:hAnsiTheme="minorHAnsi" w:cstheme="minorHAnsi"/>
          <w:sz w:val="22"/>
          <w:szCs w:val="22"/>
          <w:lang w:eastAsia="ar-SA"/>
        </w:rPr>
        <w:t>Cn</w:t>
      </w:r>
      <w:proofErr w:type="spellEnd"/>
      <w:r w:rsidRPr="00FA1B74">
        <w:rPr>
          <w:rFonts w:asciiTheme="minorHAnsi" w:eastAsia="Times New Roman" w:hAnsiTheme="minorHAnsi" w:cstheme="minorHAnsi"/>
          <w:sz w:val="22"/>
          <w:szCs w:val="22"/>
          <w:lang w:eastAsia="ar-SA"/>
        </w:rPr>
        <w:t xml:space="preserve"> - cena badanej oferty.</w:t>
      </w:r>
    </w:p>
    <w:p w14:paraId="2F0BAE92" w14:textId="77777777" w:rsidR="006C216E" w:rsidRPr="0092549E" w:rsidRDefault="006C216E" w:rsidP="006C216E">
      <w:pPr>
        <w:suppressAutoHyphens/>
        <w:autoSpaceDE w:val="0"/>
        <w:autoSpaceDN w:val="0"/>
        <w:adjustRightInd w:val="0"/>
        <w:spacing w:before="120"/>
        <w:jc w:val="both"/>
        <w:rPr>
          <w:rFonts w:asciiTheme="minorHAnsi" w:eastAsia="Times New Roman" w:hAnsiTheme="minorHAnsi" w:cstheme="minorHAnsi"/>
          <w:sz w:val="22"/>
          <w:szCs w:val="22"/>
          <w:lang w:eastAsia="ar-SA"/>
        </w:rPr>
      </w:pPr>
      <w:r w:rsidRPr="00FA1B74">
        <w:rPr>
          <w:rFonts w:asciiTheme="minorHAnsi" w:eastAsia="Times New Roman" w:hAnsiTheme="minorHAnsi" w:cstheme="minorHAnsi"/>
          <w:sz w:val="22"/>
          <w:szCs w:val="22"/>
          <w:lang w:eastAsia="ar-SA"/>
        </w:rPr>
        <w:t xml:space="preserve">Zamawiający przyjmie do oceny podane przez Wykonawców ceny brutto. </w:t>
      </w:r>
    </w:p>
    <w:p w14:paraId="6E34F539" w14:textId="77777777" w:rsidR="006C216E" w:rsidRPr="00036F09" w:rsidRDefault="006C216E" w:rsidP="006C216E">
      <w:pPr>
        <w:suppressAutoHyphens/>
        <w:ind w:hanging="539"/>
        <w:rPr>
          <w:rFonts w:asciiTheme="minorHAnsi" w:eastAsia="Times New Roman" w:hAnsiTheme="minorHAnsi" w:cstheme="minorHAnsi"/>
          <w:sz w:val="18"/>
          <w:szCs w:val="18"/>
        </w:rPr>
      </w:pPr>
    </w:p>
    <w:p w14:paraId="00B071EA" w14:textId="77777777" w:rsidR="006C216E" w:rsidRPr="00D40B35" w:rsidRDefault="006C216E" w:rsidP="006C216E">
      <w:pPr>
        <w:tabs>
          <w:tab w:val="left" w:pos="5670"/>
          <w:tab w:val="left" w:pos="6096"/>
        </w:tabs>
        <w:jc w:val="both"/>
        <w:rPr>
          <w:rFonts w:asciiTheme="minorHAnsi" w:eastAsia="Times New Roman" w:hAnsiTheme="minorHAnsi" w:cstheme="minorHAnsi"/>
          <w:b/>
          <w:bCs/>
          <w:sz w:val="22"/>
          <w:szCs w:val="22"/>
        </w:rPr>
      </w:pPr>
      <w:r w:rsidRPr="00D40B35">
        <w:rPr>
          <w:rFonts w:asciiTheme="minorHAnsi" w:eastAsia="Times New Roman" w:hAnsiTheme="minorHAnsi" w:cstheme="minorHAnsi"/>
          <w:b/>
          <w:bCs/>
          <w:sz w:val="22"/>
          <w:szCs w:val="22"/>
        </w:rPr>
        <w:t>2)Termin dostawy zamówień cząstkowych –  waga 40% - ( 40 pkt)</w:t>
      </w:r>
    </w:p>
    <w:p w14:paraId="0C0EC832" w14:textId="2BBADE74" w:rsidR="006C216E" w:rsidRPr="00D40B35" w:rsidRDefault="006C216E" w:rsidP="006C216E">
      <w:pPr>
        <w:pStyle w:val="Akapitzlist"/>
        <w:numPr>
          <w:ilvl w:val="1"/>
          <w:numId w:val="40"/>
        </w:numPr>
        <w:suppressAutoHyphens/>
        <w:jc w:val="both"/>
        <w:rPr>
          <w:rFonts w:asciiTheme="minorHAnsi" w:eastAsia="Times New Roman" w:hAnsiTheme="minorHAnsi" w:cstheme="minorHAnsi"/>
          <w:spacing w:val="-5"/>
          <w:sz w:val="22"/>
          <w:szCs w:val="22"/>
        </w:rPr>
      </w:pPr>
      <w:r w:rsidRPr="00D40B35">
        <w:rPr>
          <w:rFonts w:asciiTheme="minorHAnsi" w:eastAsia="Times New Roman" w:hAnsiTheme="minorHAnsi" w:cstheme="minorHAnsi"/>
          <w:spacing w:val="-5"/>
          <w:sz w:val="22"/>
          <w:szCs w:val="22"/>
        </w:rPr>
        <w:t xml:space="preserve">Zamawiający przewiduje termin wykonania zamówienia cząstkowego minimalnie od 2 dnia roboczego - maksymalnie do  21 dni roboczych od dnia złożenia zapotrzebowania. </w:t>
      </w:r>
    </w:p>
    <w:p w14:paraId="2E22E3C2" w14:textId="77777777" w:rsidR="006C216E" w:rsidRPr="00D40B35" w:rsidRDefault="006C216E" w:rsidP="006C216E">
      <w:pPr>
        <w:pStyle w:val="Akapitzlist"/>
        <w:numPr>
          <w:ilvl w:val="1"/>
          <w:numId w:val="40"/>
        </w:numPr>
        <w:suppressAutoHyphens/>
        <w:jc w:val="both"/>
        <w:rPr>
          <w:rFonts w:asciiTheme="minorHAnsi" w:eastAsia="Times New Roman" w:hAnsiTheme="minorHAnsi" w:cstheme="minorHAnsi"/>
          <w:sz w:val="22"/>
          <w:szCs w:val="22"/>
        </w:rPr>
      </w:pPr>
      <w:r w:rsidRPr="00D40B35">
        <w:rPr>
          <w:rFonts w:asciiTheme="minorHAnsi" w:eastAsia="Times New Roman" w:hAnsiTheme="minorHAnsi" w:cstheme="minorHAnsi"/>
          <w:sz w:val="22"/>
          <w:szCs w:val="22"/>
        </w:rPr>
        <w:t>Zamawiający będzie liczył termin dostawy wg. n/w zasad:</w:t>
      </w:r>
    </w:p>
    <w:tbl>
      <w:tblPr>
        <w:tblStyle w:val="Tabela-Siatka1"/>
        <w:tblW w:w="0" w:type="auto"/>
        <w:tblLook w:val="04A0" w:firstRow="1" w:lastRow="0" w:firstColumn="1" w:lastColumn="0" w:noHBand="0" w:noVBand="1"/>
      </w:tblPr>
      <w:tblGrid>
        <w:gridCol w:w="3085"/>
        <w:gridCol w:w="2835"/>
      </w:tblGrid>
      <w:tr w:rsidR="006C216E" w:rsidRPr="00D40B35" w14:paraId="65866564" w14:textId="77777777" w:rsidTr="00811CC8">
        <w:tc>
          <w:tcPr>
            <w:tcW w:w="3085" w:type="dxa"/>
          </w:tcPr>
          <w:p w14:paraId="0B88544C" w14:textId="77777777" w:rsidR="006C216E" w:rsidRPr="00D40B35" w:rsidRDefault="006C216E" w:rsidP="00811CC8">
            <w:pPr>
              <w:jc w:val="center"/>
              <w:rPr>
                <w:rFonts w:asciiTheme="minorHAnsi" w:eastAsia="Calibri" w:hAnsiTheme="minorHAnsi" w:cstheme="minorHAnsi"/>
                <w:lang w:eastAsia="en-US"/>
              </w:rPr>
            </w:pPr>
            <w:r w:rsidRPr="00D40B35">
              <w:rPr>
                <w:rFonts w:asciiTheme="minorHAnsi" w:eastAsia="Calibri" w:hAnsiTheme="minorHAnsi" w:cstheme="minorHAnsi"/>
                <w:sz w:val="22"/>
                <w:szCs w:val="22"/>
                <w:lang w:eastAsia="en-US"/>
              </w:rPr>
              <w:t>Termin dostawy zamówień cząstkowych</w:t>
            </w:r>
          </w:p>
        </w:tc>
        <w:tc>
          <w:tcPr>
            <w:tcW w:w="2835" w:type="dxa"/>
          </w:tcPr>
          <w:p w14:paraId="08169608" w14:textId="77777777" w:rsidR="006C216E" w:rsidRPr="00D40B35" w:rsidRDefault="006C216E" w:rsidP="00811CC8">
            <w:pPr>
              <w:jc w:val="center"/>
              <w:rPr>
                <w:rFonts w:asciiTheme="minorHAnsi" w:eastAsia="Calibri" w:hAnsiTheme="minorHAnsi" w:cstheme="minorHAnsi"/>
                <w:lang w:eastAsia="en-US"/>
              </w:rPr>
            </w:pPr>
            <w:r w:rsidRPr="00D40B35">
              <w:rPr>
                <w:rFonts w:asciiTheme="minorHAnsi" w:eastAsia="Calibri" w:hAnsiTheme="minorHAnsi" w:cstheme="minorHAnsi"/>
                <w:sz w:val="22"/>
                <w:szCs w:val="22"/>
                <w:lang w:eastAsia="en-US"/>
              </w:rPr>
              <w:t>Zamawiający przyzna  punkt</w:t>
            </w:r>
          </w:p>
        </w:tc>
      </w:tr>
      <w:tr w:rsidR="006C216E" w:rsidRPr="00D40B35" w14:paraId="11848C78" w14:textId="77777777" w:rsidTr="00811CC8">
        <w:tc>
          <w:tcPr>
            <w:tcW w:w="3085" w:type="dxa"/>
          </w:tcPr>
          <w:p w14:paraId="6FECA386" w14:textId="4D58C592" w:rsidR="006C216E" w:rsidRPr="00D40B35" w:rsidRDefault="006C216E" w:rsidP="00811CC8">
            <w:pPr>
              <w:jc w:val="center"/>
              <w:rPr>
                <w:rFonts w:asciiTheme="minorHAnsi" w:eastAsia="Calibri" w:hAnsiTheme="minorHAnsi" w:cstheme="minorHAnsi"/>
                <w:lang w:eastAsia="en-US"/>
              </w:rPr>
            </w:pPr>
            <w:r w:rsidRPr="00D40B35">
              <w:rPr>
                <w:rFonts w:asciiTheme="minorHAnsi" w:eastAsia="Calibri" w:hAnsiTheme="minorHAnsi" w:cstheme="minorHAnsi"/>
                <w:lang w:eastAsia="en-US"/>
              </w:rPr>
              <w:t>2-6 dzień rob.</w:t>
            </w:r>
          </w:p>
        </w:tc>
        <w:tc>
          <w:tcPr>
            <w:tcW w:w="2835" w:type="dxa"/>
          </w:tcPr>
          <w:p w14:paraId="644A4D4E" w14:textId="77777777" w:rsidR="006C216E" w:rsidRPr="00D40B35" w:rsidRDefault="006C216E" w:rsidP="00811CC8">
            <w:pPr>
              <w:jc w:val="center"/>
              <w:rPr>
                <w:rFonts w:asciiTheme="minorHAnsi" w:eastAsia="Calibri" w:hAnsiTheme="minorHAnsi" w:cstheme="minorHAnsi"/>
                <w:sz w:val="22"/>
                <w:szCs w:val="22"/>
                <w:lang w:eastAsia="en-US"/>
              </w:rPr>
            </w:pPr>
            <w:r w:rsidRPr="00D40B35">
              <w:rPr>
                <w:rFonts w:asciiTheme="minorHAnsi" w:eastAsia="Calibri" w:hAnsiTheme="minorHAnsi" w:cstheme="minorHAnsi"/>
                <w:sz w:val="22"/>
                <w:szCs w:val="22"/>
                <w:lang w:eastAsia="en-US"/>
              </w:rPr>
              <w:t>40 pkt</w:t>
            </w:r>
          </w:p>
        </w:tc>
      </w:tr>
      <w:tr w:rsidR="006C216E" w:rsidRPr="00D40B35" w14:paraId="074CCCA0" w14:textId="77777777" w:rsidTr="00811CC8">
        <w:tc>
          <w:tcPr>
            <w:tcW w:w="3085" w:type="dxa"/>
          </w:tcPr>
          <w:p w14:paraId="250D96FC" w14:textId="3B10D5F2" w:rsidR="006C216E" w:rsidRPr="00D40B35" w:rsidRDefault="006C216E" w:rsidP="00811CC8">
            <w:pPr>
              <w:jc w:val="center"/>
              <w:rPr>
                <w:rFonts w:asciiTheme="minorHAnsi" w:eastAsia="Calibri" w:hAnsiTheme="minorHAnsi" w:cstheme="minorHAnsi"/>
                <w:sz w:val="22"/>
                <w:szCs w:val="22"/>
                <w:lang w:eastAsia="en-US"/>
              </w:rPr>
            </w:pPr>
            <w:r w:rsidRPr="00D40B35">
              <w:rPr>
                <w:rFonts w:asciiTheme="minorHAnsi" w:eastAsia="Calibri" w:hAnsiTheme="minorHAnsi" w:cstheme="minorHAnsi"/>
                <w:sz w:val="22"/>
                <w:szCs w:val="22"/>
                <w:lang w:eastAsia="en-US"/>
              </w:rPr>
              <w:t>7-11 dni rob.</w:t>
            </w:r>
          </w:p>
        </w:tc>
        <w:tc>
          <w:tcPr>
            <w:tcW w:w="2835" w:type="dxa"/>
          </w:tcPr>
          <w:p w14:paraId="15660EA7" w14:textId="77777777" w:rsidR="006C216E" w:rsidRPr="00D40B35" w:rsidRDefault="006C216E" w:rsidP="00811CC8">
            <w:pPr>
              <w:jc w:val="center"/>
              <w:rPr>
                <w:rFonts w:asciiTheme="minorHAnsi" w:eastAsia="Calibri" w:hAnsiTheme="minorHAnsi" w:cstheme="minorHAnsi"/>
                <w:sz w:val="22"/>
                <w:szCs w:val="22"/>
                <w:lang w:eastAsia="en-US"/>
              </w:rPr>
            </w:pPr>
            <w:r w:rsidRPr="00D40B35">
              <w:rPr>
                <w:rFonts w:asciiTheme="minorHAnsi" w:eastAsia="Calibri" w:hAnsiTheme="minorHAnsi" w:cstheme="minorHAnsi"/>
                <w:sz w:val="22"/>
                <w:szCs w:val="22"/>
                <w:lang w:eastAsia="en-US"/>
              </w:rPr>
              <w:t>30  pkt</w:t>
            </w:r>
          </w:p>
        </w:tc>
      </w:tr>
      <w:tr w:rsidR="006C216E" w:rsidRPr="00D40B35" w14:paraId="2CC67ACB" w14:textId="77777777" w:rsidTr="00811CC8">
        <w:tc>
          <w:tcPr>
            <w:tcW w:w="3085" w:type="dxa"/>
          </w:tcPr>
          <w:p w14:paraId="2852D331" w14:textId="52CAF926" w:rsidR="006C216E" w:rsidRPr="00D40B35" w:rsidRDefault="006C216E" w:rsidP="00811CC8">
            <w:pPr>
              <w:jc w:val="center"/>
              <w:rPr>
                <w:rFonts w:asciiTheme="minorHAnsi" w:eastAsia="Calibri" w:hAnsiTheme="minorHAnsi" w:cstheme="minorHAnsi"/>
                <w:lang w:eastAsia="en-US"/>
              </w:rPr>
            </w:pPr>
            <w:r w:rsidRPr="00D40B35">
              <w:rPr>
                <w:rFonts w:asciiTheme="minorHAnsi" w:eastAsia="Calibri" w:hAnsiTheme="minorHAnsi" w:cstheme="minorHAnsi"/>
                <w:sz w:val="22"/>
                <w:szCs w:val="22"/>
                <w:lang w:eastAsia="en-US"/>
              </w:rPr>
              <w:t>12-16 dni rob.</w:t>
            </w:r>
          </w:p>
        </w:tc>
        <w:tc>
          <w:tcPr>
            <w:tcW w:w="2835" w:type="dxa"/>
          </w:tcPr>
          <w:p w14:paraId="0C7CDA11" w14:textId="77777777" w:rsidR="006C216E" w:rsidRPr="00D40B35" w:rsidRDefault="006C216E" w:rsidP="00811CC8">
            <w:pPr>
              <w:jc w:val="center"/>
              <w:rPr>
                <w:rFonts w:asciiTheme="minorHAnsi" w:eastAsia="Calibri" w:hAnsiTheme="minorHAnsi" w:cstheme="minorHAnsi"/>
                <w:sz w:val="22"/>
                <w:szCs w:val="22"/>
                <w:lang w:eastAsia="en-US"/>
              </w:rPr>
            </w:pPr>
            <w:r w:rsidRPr="00D40B35">
              <w:rPr>
                <w:rFonts w:asciiTheme="minorHAnsi" w:eastAsia="Calibri" w:hAnsiTheme="minorHAnsi" w:cstheme="minorHAnsi"/>
                <w:sz w:val="22"/>
                <w:szCs w:val="22"/>
                <w:lang w:eastAsia="en-US"/>
              </w:rPr>
              <w:t>20 pkt</w:t>
            </w:r>
          </w:p>
        </w:tc>
      </w:tr>
      <w:tr w:rsidR="006C216E" w:rsidRPr="009E50AA" w14:paraId="51DB2499" w14:textId="77777777" w:rsidTr="00811CC8">
        <w:tc>
          <w:tcPr>
            <w:tcW w:w="3085" w:type="dxa"/>
          </w:tcPr>
          <w:p w14:paraId="55619590" w14:textId="20FFA795" w:rsidR="006C216E" w:rsidRPr="00D40B35" w:rsidRDefault="006C216E" w:rsidP="00811CC8">
            <w:pPr>
              <w:jc w:val="center"/>
              <w:rPr>
                <w:rFonts w:asciiTheme="minorHAnsi" w:eastAsia="Calibri" w:hAnsiTheme="minorHAnsi" w:cstheme="minorHAnsi"/>
                <w:lang w:eastAsia="en-US"/>
              </w:rPr>
            </w:pPr>
            <w:r w:rsidRPr="00D40B35">
              <w:rPr>
                <w:rFonts w:asciiTheme="minorHAnsi" w:eastAsia="Calibri" w:hAnsiTheme="minorHAnsi" w:cstheme="minorHAnsi"/>
                <w:sz w:val="22"/>
                <w:szCs w:val="22"/>
                <w:lang w:eastAsia="en-US"/>
              </w:rPr>
              <w:t>17-21 dni rob.</w:t>
            </w:r>
          </w:p>
        </w:tc>
        <w:tc>
          <w:tcPr>
            <w:tcW w:w="2835" w:type="dxa"/>
          </w:tcPr>
          <w:p w14:paraId="1BB38AA9" w14:textId="77777777" w:rsidR="006C216E" w:rsidRPr="007B07E8" w:rsidRDefault="006C216E" w:rsidP="00811CC8">
            <w:pPr>
              <w:jc w:val="center"/>
              <w:rPr>
                <w:rFonts w:asciiTheme="minorHAnsi" w:eastAsia="Calibri" w:hAnsiTheme="minorHAnsi" w:cstheme="minorHAnsi"/>
                <w:sz w:val="22"/>
                <w:szCs w:val="22"/>
                <w:lang w:eastAsia="en-US"/>
              </w:rPr>
            </w:pPr>
            <w:r w:rsidRPr="00D40B35">
              <w:rPr>
                <w:rFonts w:asciiTheme="minorHAnsi" w:eastAsia="Calibri" w:hAnsiTheme="minorHAnsi" w:cstheme="minorHAnsi"/>
                <w:sz w:val="22"/>
                <w:szCs w:val="22"/>
                <w:lang w:eastAsia="en-US"/>
              </w:rPr>
              <w:t>10 pkt</w:t>
            </w:r>
          </w:p>
        </w:tc>
      </w:tr>
    </w:tbl>
    <w:p w14:paraId="5F17EC0E" w14:textId="77777777" w:rsidR="006C216E" w:rsidRPr="0092549E" w:rsidRDefault="006C216E" w:rsidP="006C216E">
      <w:pPr>
        <w:rPr>
          <w:rFonts w:asciiTheme="minorHAnsi" w:eastAsia="Times New Roman" w:hAnsiTheme="minorHAnsi" w:cstheme="minorHAnsi"/>
          <w:spacing w:val="-5"/>
          <w:sz w:val="22"/>
          <w:szCs w:val="22"/>
        </w:rPr>
      </w:pPr>
      <w:r w:rsidRPr="0092549E">
        <w:rPr>
          <w:rFonts w:asciiTheme="minorHAnsi" w:eastAsia="Times New Roman" w:hAnsiTheme="minorHAnsi" w:cstheme="minorHAnsi"/>
          <w:bCs/>
          <w:sz w:val="22"/>
          <w:szCs w:val="22"/>
        </w:rPr>
        <w:t>(brak możliwości przyznania punktów pośrednich)</w:t>
      </w:r>
    </w:p>
    <w:p w14:paraId="33C7B332" w14:textId="77777777" w:rsidR="006C216E" w:rsidRPr="0092549E" w:rsidRDefault="006C216E" w:rsidP="006C216E">
      <w:pPr>
        <w:suppressAutoHyphens/>
        <w:rPr>
          <w:rFonts w:asciiTheme="minorHAnsi" w:eastAsia="Times New Roman" w:hAnsiTheme="minorHAnsi" w:cstheme="minorHAnsi"/>
          <w:sz w:val="22"/>
          <w:szCs w:val="22"/>
          <w:lang w:eastAsia="ar-SA"/>
        </w:rPr>
      </w:pPr>
      <w:r w:rsidRPr="00E745C1">
        <w:rPr>
          <w:rFonts w:asciiTheme="minorHAnsi" w:eastAsia="Times New Roman" w:hAnsiTheme="minorHAnsi" w:cstheme="minorHAnsi"/>
          <w:sz w:val="22"/>
          <w:szCs w:val="22"/>
          <w:lang w:eastAsia="ar-SA"/>
        </w:rPr>
        <w:t>W tym kryterium oferta może uzyskać maksymalnie 40 pkt</w:t>
      </w:r>
    </w:p>
    <w:p w14:paraId="0F326467" w14:textId="77777777" w:rsidR="006C216E" w:rsidRPr="0092549E" w:rsidRDefault="006C216E" w:rsidP="006C216E">
      <w:pPr>
        <w:jc w:val="both"/>
        <w:rPr>
          <w:rFonts w:asciiTheme="minorHAnsi" w:eastAsia="Times New Roman" w:hAnsiTheme="minorHAnsi" w:cstheme="minorHAnsi"/>
          <w:i/>
          <w:spacing w:val="-5"/>
          <w:sz w:val="22"/>
          <w:szCs w:val="22"/>
        </w:rPr>
      </w:pPr>
      <w:r w:rsidRPr="0092549E">
        <w:rPr>
          <w:rFonts w:asciiTheme="minorHAnsi" w:eastAsia="Times New Roman" w:hAnsiTheme="minorHAnsi" w:cstheme="minorHAnsi"/>
          <w:i/>
          <w:spacing w:val="-5"/>
          <w:sz w:val="22"/>
          <w:szCs w:val="22"/>
        </w:rPr>
        <w:t xml:space="preserve">Za dni robocze strony przyjmują dni od poniedziałku do piątku, za wyjątkiem dni ustawowo wolnych od pracy. </w:t>
      </w:r>
    </w:p>
    <w:p w14:paraId="1B4271BA" w14:textId="77777777" w:rsidR="006C216E" w:rsidRDefault="006C216E" w:rsidP="006C216E">
      <w:pPr>
        <w:autoSpaceDE w:val="0"/>
        <w:autoSpaceDN w:val="0"/>
        <w:adjustRightInd w:val="0"/>
        <w:jc w:val="both"/>
        <w:rPr>
          <w:rFonts w:asciiTheme="minorHAnsi" w:eastAsia="Times New Roman" w:hAnsiTheme="minorHAnsi" w:cstheme="minorHAnsi"/>
          <w:i/>
          <w:sz w:val="22"/>
          <w:szCs w:val="22"/>
        </w:rPr>
      </w:pPr>
      <w:r w:rsidRPr="0092549E">
        <w:rPr>
          <w:rFonts w:asciiTheme="minorHAnsi" w:eastAsia="Times New Roman" w:hAnsiTheme="minorHAnsi" w:cstheme="minorHAnsi"/>
          <w:i/>
          <w:sz w:val="22"/>
          <w:szCs w:val="22"/>
        </w:rPr>
        <w:t xml:space="preserve">Podanie terminu poza określonym zakresem, będzie skutkować odrzuceniem oferty na podstawie art. 226 ust. 5  </w:t>
      </w:r>
      <w:proofErr w:type="spellStart"/>
      <w:r w:rsidRPr="0092549E">
        <w:rPr>
          <w:rFonts w:asciiTheme="minorHAnsi" w:eastAsia="Times New Roman" w:hAnsiTheme="minorHAnsi" w:cstheme="minorHAnsi"/>
          <w:i/>
          <w:sz w:val="22"/>
          <w:szCs w:val="22"/>
        </w:rPr>
        <w:t>Pzp</w:t>
      </w:r>
      <w:proofErr w:type="spellEnd"/>
    </w:p>
    <w:p w14:paraId="5F11A9C9" w14:textId="77777777" w:rsidR="006C216E" w:rsidRDefault="006C216E" w:rsidP="006C216E">
      <w:pPr>
        <w:autoSpaceDE w:val="0"/>
        <w:autoSpaceDN w:val="0"/>
        <w:adjustRightInd w:val="0"/>
        <w:jc w:val="both"/>
        <w:rPr>
          <w:rFonts w:asciiTheme="minorHAnsi" w:eastAsia="Times New Roman" w:hAnsiTheme="minorHAnsi" w:cstheme="minorHAnsi"/>
          <w:i/>
          <w:sz w:val="22"/>
          <w:szCs w:val="22"/>
        </w:rPr>
      </w:pPr>
    </w:p>
    <w:p w14:paraId="43AB6D38" w14:textId="77777777" w:rsidR="006C216E" w:rsidRPr="0092549E" w:rsidRDefault="006C216E" w:rsidP="006C216E">
      <w:pPr>
        <w:jc w:val="both"/>
        <w:rPr>
          <w:rFonts w:asciiTheme="minorHAnsi" w:eastAsia="Calibri" w:hAnsiTheme="minorHAnsi" w:cstheme="minorHAnsi"/>
          <w:spacing w:val="-5"/>
          <w:sz w:val="22"/>
          <w:szCs w:val="22"/>
          <w:lang w:eastAsia="en-US"/>
        </w:rPr>
      </w:pPr>
      <w:r w:rsidRPr="0092549E">
        <w:rPr>
          <w:rFonts w:asciiTheme="minorHAnsi" w:eastAsia="Calibri" w:hAnsiTheme="minorHAnsi" w:cstheme="minorHAnsi"/>
          <w:spacing w:val="-5"/>
          <w:sz w:val="22"/>
          <w:szCs w:val="22"/>
          <w:lang w:eastAsia="en-US"/>
        </w:rPr>
        <w:t>Zamawiający za najkorzystniejszą uzna ofertę, która uzyska największą ilość punktów wagowych (X), według formuły:</w:t>
      </w:r>
    </w:p>
    <w:p w14:paraId="2289D816" w14:textId="77777777" w:rsidR="006C216E" w:rsidRPr="0092549E" w:rsidRDefault="006C216E" w:rsidP="006C216E">
      <w:pPr>
        <w:jc w:val="both"/>
        <w:rPr>
          <w:rFonts w:asciiTheme="minorHAnsi" w:eastAsia="Calibri" w:hAnsiTheme="minorHAnsi" w:cstheme="minorHAnsi"/>
          <w:spacing w:val="-5"/>
          <w:sz w:val="22"/>
          <w:szCs w:val="22"/>
          <w:lang w:eastAsia="en-US"/>
        </w:rPr>
      </w:pPr>
      <w:r w:rsidRPr="0092549E">
        <w:rPr>
          <w:rFonts w:asciiTheme="minorHAnsi" w:eastAsia="Calibri" w:hAnsiTheme="minorHAnsi" w:cstheme="minorHAnsi"/>
          <w:spacing w:val="-5"/>
          <w:sz w:val="22"/>
          <w:szCs w:val="22"/>
          <w:lang w:eastAsia="en-US"/>
        </w:rPr>
        <w:t xml:space="preserve">X =  </w:t>
      </w:r>
      <w:proofErr w:type="spellStart"/>
      <w:r w:rsidRPr="0092549E">
        <w:rPr>
          <w:rFonts w:asciiTheme="minorHAnsi" w:eastAsia="Calibri" w:hAnsiTheme="minorHAnsi" w:cstheme="minorHAnsi"/>
          <w:spacing w:val="-5"/>
          <w:sz w:val="22"/>
          <w:szCs w:val="22"/>
          <w:lang w:eastAsia="en-US"/>
        </w:rPr>
        <w:t>X</w:t>
      </w:r>
      <w:r>
        <w:rPr>
          <w:rFonts w:asciiTheme="minorHAnsi" w:eastAsia="Calibri" w:hAnsiTheme="minorHAnsi" w:cstheme="minorHAnsi"/>
          <w:spacing w:val="-5"/>
          <w:sz w:val="22"/>
          <w:szCs w:val="22"/>
          <w:vertAlign w:val="subscript"/>
          <w:lang w:eastAsia="en-US"/>
        </w:rPr>
        <w:t>c</w:t>
      </w:r>
      <w:proofErr w:type="spellEnd"/>
      <w:r w:rsidRPr="0092549E">
        <w:rPr>
          <w:rFonts w:asciiTheme="minorHAnsi" w:eastAsia="Calibri" w:hAnsiTheme="minorHAnsi" w:cstheme="minorHAnsi"/>
          <w:spacing w:val="-5"/>
          <w:sz w:val="22"/>
          <w:szCs w:val="22"/>
          <w:lang w:eastAsia="en-US"/>
        </w:rPr>
        <w:t xml:space="preserve"> + </w:t>
      </w:r>
      <w:proofErr w:type="spellStart"/>
      <w:r w:rsidRPr="0092549E">
        <w:rPr>
          <w:rFonts w:asciiTheme="minorHAnsi" w:eastAsia="Calibri" w:hAnsiTheme="minorHAnsi" w:cstheme="minorHAnsi"/>
          <w:spacing w:val="-5"/>
          <w:sz w:val="22"/>
          <w:szCs w:val="22"/>
          <w:lang w:eastAsia="en-US"/>
        </w:rPr>
        <w:t>X</w:t>
      </w:r>
      <w:r>
        <w:rPr>
          <w:rFonts w:asciiTheme="minorHAnsi" w:eastAsia="Calibri" w:hAnsiTheme="minorHAnsi" w:cstheme="minorHAnsi"/>
          <w:spacing w:val="-5"/>
          <w:sz w:val="22"/>
          <w:szCs w:val="22"/>
          <w:vertAlign w:val="subscript"/>
          <w:lang w:eastAsia="en-US"/>
        </w:rPr>
        <w:t>d</w:t>
      </w:r>
      <w:proofErr w:type="spellEnd"/>
      <w:r w:rsidRPr="0092549E">
        <w:rPr>
          <w:rFonts w:asciiTheme="minorHAnsi" w:eastAsia="Calibri" w:hAnsiTheme="minorHAnsi" w:cstheme="minorHAnsi"/>
          <w:spacing w:val="-5"/>
          <w:sz w:val="22"/>
          <w:szCs w:val="22"/>
          <w:lang w:eastAsia="en-US"/>
        </w:rPr>
        <w:t xml:space="preserve">  </w:t>
      </w:r>
    </w:p>
    <w:p w14:paraId="1D337632" w14:textId="77777777" w:rsidR="006C216E" w:rsidRPr="0092549E" w:rsidRDefault="006C216E" w:rsidP="006C216E">
      <w:pPr>
        <w:jc w:val="both"/>
        <w:rPr>
          <w:rFonts w:asciiTheme="minorHAnsi" w:eastAsia="Calibri" w:hAnsiTheme="minorHAnsi" w:cstheme="minorHAnsi"/>
          <w:i/>
          <w:spacing w:val="-5"/>
          <w:sz w:val="22"/>
          <w:szCs w:val="22"/>
          <w:lang w:eastAsia="en-US"/>
        </w:rPr>
      </w:pPr>
      <w:r w:rsidRPr="0092549E">
        <w:rPr>
          <w:rFonts w:asciiTheme="minorHAnsi" w:eastAsia="Calibri" w:hAnsiTheme="minorHAnsi" w:cstheme="minorHAnsi"/>
          <w:i/>
          <w:spacing w:val="-5"/>
          <w:sz w:val="22"/>
          <w:szCs w:val="22"/>
          <w:lang w:eastAsia="en-US"/>
        </w:rPr>
        <w:t xml:space="preserve">(gdzie: </w:t>
      </w:r>
      <w:proofErr w:type="spellStart"/>
      <w:r w:rsidRPr="0092549E">
        <w:rPr>
          <w:rFonts w:asciiTheme="minorHAnsi" w:eastAsia="Calibri" w:hAnsiTheme="minorHAnsi" w:cstheme="minorHAnsi"/>
          <w:i/>
          <w:spacing w:val="-5"/>
          <w:sz w:val="22"/>
          <w:szCs w:val="22"/>
          <w:lang w:eastAsia="en-US"/>
        </w:rPr>
        <w:t>X</w:t>
      </w:r>
      <w:r>
        <w:rPr>
          <w:rFonts w:asciiTheme="minorHAnsi" w:eastAsia="Calibri" w:hAnsiTheme="minorHAnsi" w:cstheme="minorHAnsi"/>
          <w:i/>
          <w:spacing w:val="-5"/>
          <w:sz w:val="22"/>
          <w:szCs w:val="22"/>
          <w:vertAlign w:val="subscript"/>
          <w:lang w:eastAsia="en-US"/>
        </w:rPr>
        <w:t>c</w:t>
      </w:r>
      <w:proofErr w:type="spellEnd"/>
      <w:r w:rsidRPr="0092549E">
        <w:rPr>
          <w:rFonts w:asciiTheme="minorHAnsi" w:eastAsia="Calibri" w:hAnsiTheme="minorHAnsi" w:cstheme="minorHAnsi"/>
          <w:i/>
          <w:spacing w:val="-5"/>
          <w:sz w:val="22"/>
          <w:szCs w:val="22"/>
          <w:lang w:eastAsia="en-US"/>
        </w:rPr>
        <w:t xml:space="preserve"> - punkty wagowe w kryterium cena, </w:t>
      </w:r>
      <w:proofErr w:type="spellStart"/>
      <w:r w:rsidRPr="0092549E">
        <w:rPr>
          <w:rFonts w:asciiTheme="minorHAnsi" w:eastAsia="Calibri" w:hAnsiTheme="minorHAnsi" w:cstheme="minorHAnsi"/>
          <w:i/>
          <w:spacing w:val="-5"/>
          <w:sz w:val="22"/>
          <w:szCs w:val="22"/>
          <w:lang w:eastAsia="en-US"/>
        </w:rPr>
        <w:t>X</w:t>
      </w:r>
      <w:r>
        <w:rPr>
          <w:rFonts w:asciiTheme="minorHAnsi" w:eastAsia="Calibri" w:hAnsiTheme="minorHAnsi" w:cstheme="minorHAnsi"/>
          <w:i/>
          <w:spacing w:val="-5"/>
          <w:sz w:val="22"/>
          <w:szCs w:val="22"/>
          <w:vertAlign w:val="subscript"/>
          <w:lang w:eastAsia="en-US"/>
        </w:rPr>
        <w:t>d</w:t>
      </w:r>
      <w:proofErr w:type="spellEnd"/>
      <w:r w:rsidRPr="0092549E">
        <w:rPr>
          <w:rFonts w:asciiTheme="minorHAnsi" w:eastAsia="Calibri" w:hAnsiTheme="minorHAnsi" w:cstheme="minorHAnsi"/>
          <w:i/>
          <w:spacing w:val="-5"/>
          <w:sz w:val="22"/>
          <w:szCs w:val="22"/>
          <w:lang w:eastAsia="en-US"/>
        </w:rPr>
        <w:t xml:space="preserve"> – punkty wagowe w kryterium </w:t>
      </w:r>
      <w:r>
        <w:rPr>
          <w:rFonts w:asciiTheme="minorHAnsi" w:eastAsia="Calibri" w:hAnsiTheme="minorHAnsi" w:cstheme="minorHAnsi"/>
          <w:i/>
          <w:spacing w:val="-5"/>
          <w:sz w:val="22"/>
          <w:szCs w:val="22"/>
          <w:lang w:eastAsia="en-US"/>
        </w:rPr>
        <w:t xml:space="preserve">termin </w:t>
      </w:r>
      <w:r w:rsidRPr="0092549E">
        <w:rPr>
          <w:rFonts w:asciiTheme="minorHAnsi" w:eastAsia="Calibri" w:hAnsiTheme="minorHAnsi" w:cstheme="minorHAnsi"/>
          <w:i/>
          <w:spacing w:val="-5"/>
          <w:sz w:val="22"/>
          <w:szCs w:val="22"/>
          <w:lang w:eastAsia="en-US"/>
        </w:rPr>
        <w:t>dostawy zamówień cząstkowych,)</w:t>
      </w:r>
    </w:p>
    <w:p w14:paraId="5A4A2A76" w14:textId="77777777" w:rsidR="006C216E" w:rsidRPr="0092549E" w:rsidRDefault="006C216E" w:rsidP="006C216E">
      <w:pPr>
        <w:jc w:val="both"/>
        <w:rPr>
          <w:rFonts w:asciiTheme="minorHAnsi" w:eastAsia="Calibri" w:hAnsiTheme="minorHAnsi" w:cstheme="minorHAnsi"/>
          <w:i/>
          <w:spacing w:val="-5"/>
          <w:sz w:val="22"/>
          <w:szCs w:val="22"/>
          <w:lang w:eastAsia="en-US"/>
        </w:rPr>
      </w:pPr>
      <w:r w:rsidRPr="0092549E">
        <w:rPr>
          <w:rFonts w:asciiTheme="minorHAnsi" w:eastAsia="Calibri" w:hAnsiTheme="minorHAnsi" w:cstheme="minorHAnsi"/>
          <w:i/>
          <w:spacing w:val="-5"/>
          <w:sz w:val="22"/>
          <w:szCs w:val="22"/>
          <w:lang w:eastAsia="en-US"/>
        </w:rPr>
        <w:t>Maksymalna łączna liczba punktów jaką może uzyskać Wykonawca wynosi – 100 pkt.</w:t>
      </w:r>
    </w:p>
    <w:p w14:paraId="6A4BE9F3" w14:textId="77777777" w:rsidR="006C216E" w:rsidRDefault="006C216E" w:rsidP="006C216E">
      <w:pPr>
        <w:suppressAutoHyphens/>
        <w:jc w:val="both"/>
        <w:rPr>
          <w:rFonts w:asciiTheme="minorHAnsi" w:eastAsia="Times New Roman" w:hAnsiTheme="minorHAnsi" w:cstheme="minorHAnsi"/>
          <w:sz w:val="22"/>
          <w:szCs w:val="22"/>
        </w:rPr>
      </w:pPr>
    </w:p>
    <w:p w14:paraId="7D5AFD7E" w14:textId="77777777" w:rsidR="006C216E" w:rsidRPr="0092549E" w:rsidRDefault="006C216E" w:rsidP="006C216E">
      <w:pPr>
        <w:suppressAutoHyphens/>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Zamówienie zostanie udzielone Wykonawcy, który uzyska najwyższą liczbę punktów. </w:t>
      </w:r>
    </w:p>
    <w:p w14:paraId="26BBD265" w14:textId="77777777" w:rsidR="006C216E" w:rsidRDefault="006C216E" w:rsidP="006C216E">
      <w:pPr>
        <w:suppressAutoHyphens/>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Zamawiający zastosuje zaokrąglanie wyników do dwóch miejsc po przecinku.</w:t>
      </w:r>
    </w:p>
    <w:p w14:paraId="0E833DD8" w14:textId="77777777" w:rsidR="006C216E" w:rsidRDefault="006C216E" w:rsidP="006C216E">
      <w:pPr>
        <w:suppressAutoHyphens/>
        <w:rPr>
          <w:rFonts w:asciiTheme="minorHAnsi" w:eastAsia="Times New Roman" w:hAnsiTheme="minorHAnsi" w:cstheme="minorHAnsi"/>
          <w:b/>
          <w:sz w:val="22"/>
          <w:szCs w:val="22"/>
        </w:rPr>
      </w:pPr>
    </w:p>
    <w:p w14:paraId="63F7A020" w14:textId="77777777" w:rsidR="00D7690D" w:rsidRPr="0092549E" w:rsidRDefault="00D7690D" w:rsidP="00F14720">
      <w:pPr>
        <w:suppressAutoHyphens/>
        <w:jc w:val="both"/>
        <w:rPr>
          <w:rFonts w:asciiTheme="minorHAnsi" w:eastAsia="Times New Roman" w:hAnsiTheme="minorHAnsi" w:cstheme="minorHAnsi"/>
          <w:sz w:val="22"/>
          <w:szCs w:val="22"/>
        </w:rPr>
      </w:pPr>
    </w:p>
    <w:p w14:paraId="12C692CC" w14:textId="77777777" w:rsidR="00F14720" w:rsidRPr="0092549E" w:rsidRDefault="00F14720" w:rsidP="00F14720">
      <w:pPr>
        <w:suppressAutoHyphens/>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66FA4DB6" w14:textId="77777777"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lastRenderedPageBreak/>
        <w:t xml:space="preserve">2. Zamawiający najpierw dokona badania i oceny ofert, a następnie dokona kwalifikacji podmiotowej Wykonawcy, którego oferta została najwyżej oceniona, w zakresie braku podstaw wykluczenia oraz spełniania warunków udziału w postępowaniu. </w:t>
      </w:r>
    </w:p>
    <w:p w14:paraId="2B842266" w14:textId="77777777"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 xml:space="preserve">3. Jeżeli wobec Wykonawcy, o którym mowa w pkt 3, zachodzą podstawy wykluczenia, Wykonawca ten nie spełnia warunków udziału w postępowaniu, nie składa podmiotowych środków dowodowych lub oświadczenia, o którym mowa w art. 125 ust. 1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xml:space="preserve">,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 </w:t>
      </w:r>
    </w:p>
    <w:p w14:paraId="07287062" w14:textId="77777777"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 xml:space="preserve">4. Zamawiający kontynuuje procedurę ponownego badania i oceny ofert, o której mowa w pkt 4, w odniesieniu do ofert Wykonawców pozostałych w postępowaniu, a następnie dokonuje kwalifikacji podmiotowej Wykonawcy, którego oferta została najwyżej oceniona, w zakresie braku podstaw wykluczenia oraz spełniania warunków udziału w postępowaniu, do momentu wyboru najkorzystniejszej oferty albo unieważnienia postępowania o udzielenie zamówienia. </w:t>
      </w:r>
    </w:p>
    <w:p w14:paraId="356C2476" w14:textId="77777777"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 xml:space="preserve">5.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10BF99F0" w14:textId="77777777"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 xml:space="preserve">6. Jeżeli oferty otrzymały taką samą ocenę w kryterium o najwyższej wadze, Zamawiający wybiera ofertę z najniższą ceną lub najniższym kosztem. </w:t>
      </w:r>
    </w:p>
    <w:p w14:paraId="21814237" w14:textId="77777777"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 xml:space="preserve">7. Jeżeli nie można dokonać wyboru oferty w sposób, o którym mowa w pkt 7, Zamawiający wzywa Wykonawców, którzy złożyli te oferty, do złożenia w terminie określonym przez Zamawiającego ofert dodatkowych zawierających nową cenę lub koszt. </w:t>
      </w:r>
    </w:p>
    <w:p w14:paraId="76D5EA08" w14:textId="77777777"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 xml:space="preserve">8. Wykonawcy, składając oferty dodatkowe, nie mogą zaoferować cen wyższych niż zaoferowane w złożonych ofertach. </w:t>
      </w:r>
    </w:p>
    <w:p w14:paraId="07801BA3" w14:textId="77777777"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9.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58B0F0E3" w14:textId="77777777"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 xml:space="preserve">10. Ocena ofert </w:t>
      </w:r>
    </w:p>
    <w:p w14:paraId="171628E8" w14:textId="77777777" w:rsidR="00F14720" w:rsidRPr="0092549E"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 xml:space="preserve">10.1 Zamawiający wybiera najkorzystniejszą ofertę na podstawie kryteriów oceny ofert określonych w dokumentach zamówienia. </w:t>
      </w:r>
    </w:p>
    <w:p w14:paraId="482C0A19" w14:textId="77777777" w:rsidR="00F14720" w:rsidRDefault="00F14720" w:rsidP="00F14720">
      <w:pPr>
        <w:autoSpaceDE w:val="0"/>
        <w:autoSpaceDN w:val="0"/>
        <w:adjustRightInd w:val="0"/>
        <w:spacing w:before="120"/>
        <w:jc w:val="both"/>
        <w:rPr>
          <w:rFonts w:asciiTheme="minorHAnsi" w:hAnsiTheme="minorHAnsi" w:cstheme="minorHAnsi"/>
          <w:sz w:val="22"/>
          <w:szCs w:val="22"/>
        </w:rPr>
      </w:pPr>
      <w:r w:rsidRPr="0092549E">
        <w:rPr>
          <w:rFonts w:asciiTheme="minorHAnsi" w:hAnsiTheme="minorHAnsi" w:cstheme="minorHAnsi"/>
          <w:sz w:val="22"/>
          <w:szCs w:val="22"/>
        </w:rPr>
        <w:t>11.2 Najkorzystniejsza oferta to oferta przedstawiająca najkorzystniejszy stosunek jakości do ceny lub kosztu lub oferta z najniższą ceną lub kosztem.</w:t>
      </w:r>
    </w:p>
    <w:p w14:paraId="5C8C354D"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XIX.  INFORMACJE O FORMALNOŚCIACH, JAKIE POWINNY ZOSTAĆ DOPEŁNIONE W CELU ZAWARCIA UMOWY W SPRAWIE ZAMÓWIENIA PUBLICZNEGO</w:t>
      </w:r>
    </w:p>
    <w:p w14:paraId="09E5AB1C"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4AE2065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W przypadku wniesienia odwołania, Zamawiający nie może zawrzeć umowy do czasu ogłoszenia przez Krajową Izbę Odwoławczą wyroku lub postanowienia kończącego postępowanie. </w:t>
      </w:r>
    </w:p>
    <w:p w14:paraId="5C1B4300"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3. Umowa w sprawie zamówienia publicznego może zostać zawarta przed upływem terminów wskazanych w pkt 1 w okolicznościach, gdy w postępowaniu o udzielenie zamówienia prowadzonym w trybie przetargu nieograniczonego złożono tylko jedną ofertę. </w:t>
      </w:r>
    </w:p>
    <w:p w14:paraId="1CE644B3" w14:textId="77777777" w:rsidR="00F14720" w:rsidRPr="0092549E" w:rsidRDefault="00F14720" w:rsidP="00F14720">
      <w:pPr>
        <w:autoSpaceDE w:val="0"/>
        <w:autoSpaceDN w:val="0"/>
        <w:adjustRightInd w:val="0"/>
        <w:jc w:val="both"/>
        <w:rPr>
          <w:rFonts w:asciiTheme="minorHAnsi" w:hAnsiTheme="minorHAnsi" w:cstheme="minorHAnsi"/>
          <w:sz w:val="22"/>
          <w:szCs w:val="22"/>
        </w:rPr>
      </w:pPr>
      <w:r w:rsidRPr="0092549E">
        <w:rPr>
          <w:rFonts w:asciiTheme="minorHAnsi" w:hAnsiTheme="minorHAnsi" w:cstheme="minorHAnsi"/>
          <w:sz w:val="22"/>
          <w:szCs w:val="22"/>
        </w:rPr>
        <w:t xml:space="preserve">4. Osoby reprezentujące Wykonawcę przy podpisywaniu umowy powinny posiadać ze sobą dokumenty potwierdzające ich umocowanie do podpisania umowy, o ile umocowanie to nie będzie wynikać z dokumentów załączonych do oferty. </w:t>
      </w:r>
    </w:p>
    <w:p w14:paraId="48E63781"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5. W przypadku wyboru oferty złożonej przez Wykonawców wspólnie ubiegających się o udzielenie zamówienia Zamawiający może żądać przed zawarciem umowy przedstawienia umowy regulującej współpracę tych </w:t>
      </w:r>
      <w:r w:rsidRPr="0092549E">
        <w:rPr>
          <w:rFonts w:asciiTheme="minorHAnsi" w:hAnsiTheme="minorHAnsi" w:cstheme="minorHAnsi"/>
          <w:sz w:val="22"/>
          <w:szCs w:val="22"/>
        </w:rPr>
        <w:lastRenderedPageBreak/>
        <w:t xml:space="preserve">Wykonawców. 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42EC3DB5"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6. Zawarcie umowy nastąpi wg wzoru Zamawiającego. </w:t>
      </w:r>
    </w:p>
    <w:p w14:paraId="7C082D87"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7. Postanowienia ustalone we wzorze umowy nie podlegają negocjacjom. </w:t>
      </w:r>
    </w:p>
    <w:p w14:paraId="60C7A002"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8.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65525241"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9. Wykonawca najpóźniej w dniu zawarcia umowy zapozna się z wymaganiami w zakresie bezpieczeństwa i higieny pracy oraz bezpieczeństwa i ochrony zdrowia, obowiązującymi w CSK UM dotyczącymi wszystkich dostawców towarów i materiałów , które zostały zawarte w załączniku nr 2 do umowy. </w:t>
      </w:r>
    </w:p>
    <w:p w14:paraId="222A662D" w14:textId="77777777" w:rsidR="00F14720" w:rsidRDefault="00F14720" w:rsidP="00F14720">
      <w:pPr>
        <w:autoSpaceDE w:val="0"/>
        <w:autoSpaceDN w:val="0"/>
        <w:adjustRightInd w:val="0"/>
        <w:jc w:val="both"/>
        <w:rPr>
          <w:rFonts w:asciiTheme="minorHAnsi" w:hAnsiTheme="minorHAnsi" w:cstheme="minorHAnsi"/>
          <w:sz w:val="22"/>
          <w:szCs w:val="22"/>
        </w:rPr>
      </w:pPr>
      <w:r w:rsidRPr="0092549E">
        <w:rPr>
          <w:rFonts w:asciiTheme="minorHAnsi" w:hAnsiTheme="minorHAnsi" w:cstheme="minorHAnsi"/>
          <w:sz w:val="22"/>
          <w:szCs w:val="22"/>
        </w:rPr>
        <w:t>10. Zgodnie z art. 13 ogólnego rozporządzenia o ochronie danych informuję, że: ADMINISTRA</w:t>
      </w:r>
      <w:r w:rsidR="00EB3819">
        <w:rPr>
          <w:rFonts w:asciiTheme="minorHAnsi" w:hAnsiTheme="minorHAnsi" w:cstheme="minorHAnsi"/>
          <w:sz w:val="22"/>
          <w:szCs w:val="22"/>
        </w:rPr>
        <w:t>T</w:t>
      </w:r>
      <w:r w:rsidRPr="0092549E">
        <w:rPr>
          <w:rFonts w:asciiTheme="minorHAnsi" w:hAnsiTheme="minorHAnsi" w:cstheme="minorHAnsi"/>
          <w:sz w:val="22"/>
          <w:szCs w:val="22"/>
        </w:rPr>
        <w:t xml:space="preserve">OREM jest Dyrektor Szpitala. Administrator wyznaczył Inspektora Ochrony Danych Osobowych- mgr Bartłomiej Jabłoński. Dane kontaktowe 92-213 Łódź, ul. Pomorska 251, pok. 328,  email: </w:t>
      </w:r>
      <w:hyperlink r:id="rId32" w:history="1">
        <w:r w:rsidRPr="0092549E">
          <w:rPr>
            <w:rStyle w:val="Hipercze"/>
            <w:rFonts w:asciiTheme="minorHAnsi" w:hAnsiTheme="minorHAnsi" w:cstheme="minorHAnsi"/>
            <w:color w:val="auto"/>
            <w:sz w:val="22"/>
            <w:szCs w:val="22"/>
          </w:rPr>
          <w:t>inspektor.odo@csk.umed.pl</w:t>
        </w:r>
      </w:hyperlink>
      <w:r w:rsidRPr="0092549E">
        <w:rPr>
          <w:rFonts w:asciiTheme="minorHAnsi" w:hAnsiTheme="minorHAnsi" w:cstheme="minorHAnsi"/>
          <w:sz w:val="22"/>
          <w:szCs w:val="22"/>
        </w:rPr>
        <w:t>;</w:t>
      </w:r>
    </w:p>
    <w:p w14:paraId="4F9E88AA" w14:textId="77777777" w:rsidR="00F14720" w:rsidRPr="0092549E" w:rsidRDefault="00F14720" w:rsidP="00F14720">
      <w:pPr>
        <w:autoSpaceDE w:val="0"/>
        <w:autoSpaceDN w:val="0"/>
        <w:adjustRightInd w:val="0"/>
        <w:jc w:val="both"/>
        <w:rPr>
          <w:rFonts w:asciiTheme="minorHAnsi" w:hAnsiTheme="minorHAnsi" w:cstheme="minorHAnsi"/>
          <w:sz w:val="22"/>
          <w:szCs w:val="22"/>
        </w:rPr>
      </w:pPr>
    </w:p>
    <w:p w14:paraId="0FEDC411"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p>
    <w:p w14:paraId="2F877FA4"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w:t>
      </w:r>
      <w:r w:rsidRPr="0092549E">
        <w:rPr>
          <w:rFonts w:asciiTheme="minorHAnsi" w:eastAsia="Calibri" w:hAnsiTheme="minorHAnsi" w:cstheme="minorHAnsi"/>
          <w:b/>
          <w:sz w:val="22"/>
          <w:szCs w:val="22"/>
          <w:lang w:eastAsia="en-US"/>
        </w:rPr>
        <w:tab/>
        <w:t xml:space="preserve">PROJEKTOWANE POSTANOWIENIA UMOWY W SPRAWIE ZAMOWENIA PUBLICZNEGO </w:t>
      </w:r>
    </w:p>
    <w:p w14:paraId="7C388AA5" w14:textId="77777777" w:rsidR="00F14720" w:rsidRPr="0092549E" w:rsidRDefault="00F14720" w:rsidP="00F14720">
      <w:pPr>
        <w:pStyle w:val="Tekstpodstawowy"/>
        <w:suppressAutoHyphens w:val="0"/>
        <w:rPr>
          <w:rFonts w:asciiTheme="minorHAnsi" w:hAnsiTheme="minorHAnsi" w:cstheme="minorHAnsi"/>
          <w:sz w:val="22"/>
          <w:szCs w:val="22"/>
        </w:rPr>
      </w:pPr>
      <w:r w:rsidRPr="0092549E">
        <w:rPr>
          <w:rFonts w:asciiTheme="minorHAnsi" w:hAnsiTheme="minorHAnsi" w:cstheme="minorHAnsi"/>
          <w:sz w:val="22"/>
          <w:szCs w:val="22"/>
        </w:rPr>
        <w:t xml:space="preserve">Wykonawca, którego oferta została wybrana zobowiązany jest do pisemnego zawarcia umowy z Zamawiającym na realizację zamówienia na warunkach określonych w SWZ. </w:t>
      </w:r>
    </w:p>
    <w:p w14:paraId="202BD481" w14:textId="77777777" w:rsidR="00F14720" w:rsidRPr="0092549E" w:rsidRDefault="00F14720" w:rsidP="00F14720">
      <w:pPr>
        <w:pStyle w:val="Tekstpodstawowy"/>
        <w:suppressAutoHyphens w:val="0"/>
        <w:rPr>
          <w:rFonts w:asciiTheme="minorHAnsi" w:hAnsiTheme="minorHAnsi" w:cstheme="minorHAnsi"/>
          <w:b/>
          <w:bCs/>
          <w:sz w:val="22"/>
          <w:szCs w:val="22"/>
        </w:rPr>
      </w:pPr>
      <w:r w:rsidRPr="0092549E">
        <w:rPr>
          <w:rFonts w:asciiTheme="minorHAnsi" w:hAnsiTheme="minorHAnsi" w:cstheme="minorHAnsi"/>
          <w:sz w:val="22"/>
          <w:szCs w:val="22"/>
        </w:rPr>
        <w:t xml:space="preserve">Warunki umowy wymagane od Wykonawców stanowi „ Wzór umowy” – </w:t>
      </w:r>
      <w:r w:rsidRPr="0092549E">
        <w:rPr>
          <w:rFonts w:asciiTheme="minorHAnsi" w:hAnsiTheme="minorHAnsi" w:cstheme="minorHAnsi"/>
          <w:b/>
          <w:bCs/>
          <w:sz w:val="22"/>
          <w:szCs w:val="22"/>
        </w:rPr>
        <w:t>Załącznik nr 7 do SWZ.</w:t>
      </w:r>
    </w:p>
    <w:p w14:paraId="4C841661" w14:textId="77777777" w:rsidR="00F14720" w:rsidRDefault="00F14720" w:rsidP="006F4ACC">
      <w:pPr>
        <w:pStyle w:val="Tekstpodstawowy"/>
        <w:suppressAutoHyphens w:val="0"/>
        <w:rPr>
          <w:rFonts w:asciiTheme="minorHAnsi" w:hAnsiTheme="minorHAnsi" w:cstheme="minorHAnsi"/>
          <w:b/>
          <w:bCs/>
          <w:sz w:val="22"/>
          <w:szCs w:val="22"/>
        </w:rPr>
      </w:pPr>
    </w:p>
    <w:p w14:paraId="025B65F4"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XXI.</w:t>
      </w:r>
      <w:r w:rsidRPr="0092549E">
        <w:rPr>
          <w:rFonts w:asciiTheme="minorHAnsi" w:eastAsia="Calibri" w:hAnsiTheme="minorHAnsi" w:cstheme="minorHAnsi"/>
          <w:b/>
          <w:sz w:val="22"/>
          <w:szCs w:val="22"/>
          <w:lang w:eastAsia="en-US"/>
        </w:rPr>
        <w:tab/>
        <w:t xml:space="preserve">POUCZENIE O ŚRODKACH OCHRONY PRAWNEJ PRZYSŁUGUJĄCYCH WYKONAWCY W TOKU POSTĘPOWANIA O UDZIELENIE ZAMÓWIENIA </w:t>
      </w:r>
    </w:p>
    <w:p w14:paraId="0762E589"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w:t>
      </w:r>
    </w:p>
    <w:p w14:paraId="780C6C78"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xml:space="preserve"> oraz Rzecznikowi Małych i Średnich Przedsiębiorców</w:t>
      </w:r>
    </w:p>
    <w:p w14:paraId="0FAA352B"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Odwołanie przysługuje na: </w:t>
      </w:r>
    </w:p>
    <w:p w14:paraId="0FC66773"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497B5C6D"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14:paraId="1C959D8A"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3) zaniechanie przeprowadzenia postępowania o udzielenie zamówienia lub zorganizowania konkursu na podstawie ustawy, mimo że Zamawiający był do tego obowiązany. </w:t>
      </w:r>
    </w:p>
    <w:p w14:paraId="32C965BD"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Odwołanie wnosi się do Prezesa Izby. </w:t>
      </w:r>
    </w:p>
    <w:p w14:paraId="7350DCB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3.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00318A78"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4.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0799D379"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5. Odwołanie wnosi się: </w:t>
      </w:r>
    </w:p>
    <w:p w14:paraId="33526D13"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w przypadku zamówień, których wartość jest równa albo przekracza progi unijne, w terminie: </w:t>
      </w:r>
    </w:p>
    <w:p w14:paraId="7C2F48E2"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lastRenderedPageBreak/>
        <w:t xml:space="preserve">a) 10 dni od dnia przekazania informacji o czynności Zamawiającego stanowiącej podstawę jego wniesienia, jeżeli informacja została przekazana przy użyciu środków komunikacji elektronicznej, </w:t>
      </w:r>
    </w:p>
    <w:p w14:paraId="3D0BF2A3"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b) 15 dni od dnia przekazania informacji o czynności Zamawiającego stanowiącej podstawę jego wniesienia, jeżeli informacja została przekazana w sposób inny niż określony w lit. a; </w:t>
      </w:r>
    </w:p>
    <w:p w14:paraId="0E682212"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w przypadku zamówień, których wartość jest mniejsza niż progi unijne, w terminie: </w:t>
      </w:r>
    </w:p>
    <w:p w14:paraId="4BEFD19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a) 5 dni od dnia przekazania informacji o czynności Zamawiającego stanowiącej podstawę jego wniesienia, jeżeli informacja została przekazana przy użyciu środków komunikacji elektronicznej,</w:t>
      </w:r>
    </w:p>
    <w:p w14:paraId="4A49ACBC"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b) 10 dni od dnia przekazania informacji o czynności Zamawiającego stanowiącej podstawę jego wniesienia, jeżeli informacja została przekazana w sposób inny niż określony w lit. a. </w:t>
      </w:r>
    </w:p>
    <w:p w14:paraId="07747853"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6. Odwołanie wobec treści ogłoszenia wszczynającego postępowanie o udzielenie zamówienia lub konkurs lub wobec treści dokumentów zamówienia wnosi się w terminie: </w:t>
      </w:r>
    </w:p>
    <w:p w14:paraId="1A38BB55"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10 dni od dnia publikacji ogłoszenia w Dzienniku Urzędowym Unii Europejskiej lub zamieszczenia dokumentów zamówienia na stronie internetowej, w przypadku zamówień, których wartość jest równa albo przekracza progi unijne; </w:t>
      </w:r>
    </w:p>
    <w:p w14:paraId="0D7761AE"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5 dni od dnia zamieszczenia ogłoszenia w Biuletynie Zamówień Publicznych lub dokumentów zamówienia na stronie internetowej, w przypadku zamówień, których wartość jest mniejsza niż progi unijne. </w:t>
      </w:r>
    </w:p>
    <w:p w14:paraId="37EB13B9"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7. Odwołanie w przypadkach innych niż określone w ust. 1 i 2 wnosi się w terminie: </w:t>
      </w:r>
    </w:p>
    <w:p w14:paraId="50606CE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14:paraId="1E3FE6AA"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14:paraId="1480D96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8.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2E222A5A"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6FBF8CEB"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6 miesięcy od dnia zawarcia umowy, jeżeli Zamawiający: </w:t>
      </w:r>
    </w:p>
    <w:p w14:paraId="228E057D"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a) nie opublikował w Dzienniku Urzędowym Unii Europejskiej ogłoszenia o udzieleniu zamówienia albo </w:t>
      </w:r>
    </w:p>
    <w:p w14:paraId="3D755876"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14:paraId="59CF8EB7"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3) miesiąca od dnia zawarcia umowy, jeżeli Zamawiający: </w:t>
      </w:r>
    </w:p>
    <w:p w14:paraId="0AA2F93F"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a) nie zamieścił w Biuletynie Zamówień Publicznych ogłoszenia o wyniku postępowania albo </w:t>
      </w:r>
    </w:p>
    <w:p w14:paraId="2940958B"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b) zamieścił w Biuletynie Zamówień Publicznych ogłoszenie o wyniku postępowania, które nie zawiera uzasadnienia udzielenia zamówienia w trybie negocjacji bez ogłoszenia albo zamówienia z wolnej ręki.</w:t>
      </w:r>
    </w:p>
    <w:p w14:paraId="2DB5BD0E" w14:textId="77777777" w:rsidR="00F14720" w:rsidRPr="0092549E" w:rsidRDefault="00F14720" w:rsidP="00F14720">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9. Zgodnie z art. 579 ust. 1 na orzeczenie Izby oraz postanowienie Prezesa Izby, o którym mowa wart. 519 ust.1, stronom oraz uczestnikom postępowania odwoławczego przysługuje skarga do sądu.</w:t>
      </w:r>
    </w:p>
    <w:p w14:paraId="30228779"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p>
    <w:p w14:paraId="37B3E814" w14:textId="77777777" w:rsidR="00F14720" w:rsidRPr="0092549E" w:rsidRDefault="00F14720" w:rsidP="00F14720">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XXII.  WYMAGANIA DOTYCZĄCE WADIUM</w:t>
      </w:r>
    </w:p>
    <w:p w14:paraId="0BDB06CF" w14:textId="77777777" w:rsidR="00F14720" w:rsidRPr="0092549E" w:rsidRDefault="00F14720" w:rsidP="00F14720">
      <w:pPr>
        <w:spacing w:line="260" w:lineRule="atLeast"/>
        <w:ind w:left="426" w:hanging="426"/>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Zamawiający nie wymaga wniesienia wadium w przedmiotowym postępowaniu.</w:t>
      </w:r>
    </w:p>
    <w:p w14:paraId="6CA0E7DF"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73EC4A73"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XXIII. INFORMACJE DOTYCZĄCE ZABEZPIECZENIA NALEŻYTEGO WYKONANIA UMOWY</w:t>
      </w:r>
    </w:p>
    <w:p w14:paraId="4AF1021B"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Zamawiający nie wymaga od wybranego Wykonawcy wniesienia zabezpieczenia należytego wykonania umowy.</w:t>
      </w:r>
    </w:p>
    <w:p w14:paraId="1AEAA80B"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373D667E"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XXIV.INFORMACJE DOTYCZĄCE OFERT WARIANTOWYCH </w:t>
      </w:r>
    </w:p>
    <w:p w14:paraId="4991C7F7" w14:textId="77777777" w:rsidR="00F14720" w:rsidRPr="0092549E" w:rsidRDefault="00F14720" w:rsidP="00F14720">
      <w:pPr>
        <w:jc w:val="both"/>
        <w:rPr>
          <w:rFonts w:asciiTheme="minorHAnsi" w:hAnsiTheme="minorHAnsi" w:cstheme="minorHAnsi"/>
          <w:sz w:val="22"/>
          <w:szCs w:val="22"/>
        </w:rPr>
      </w:pPr>
      <w:r w:rsidRPr="0092549E">
        <w:rPr>
          <w:rFonts w:asciiTheme="minorHAnsi" w:hAnsiTheme="minorHAnsi" w:cstheme="minorHAnsi"/>
          <w:sz w:val="22"/>
          <w:szCs w:val="22"/>
        </w:rPr>
        <w:t>Zamawiający nie dopuszcza składania ofert wariantowych.</w:t>
      </w:r>
    </w:p>
    <w:p w14:paraId="78B1208D"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3E3AA88D"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XXV. INFORMACJE DOTYCZĄCE ZWARCIA UMOWY RAMOWEJ</w:t>
      </w:r>
    </w:p>
    <w:p w14:paraId="6B60EF47" w14:textId="77777777" w:rsidR="00F14720" w:rsidRPr="0092549E" w:rsidRDefault="00F14720" w:rsidP="00F14720">
      <w:pPr>
        <w:jc w:val="both"/>
        <w:rPr>
          <w:rFonts w:asciiTheme="minorHAnsi" w:hAnsiTheme="minorHAnsi" w:cstheme="minorHAnsi"/>
          <w:sz w:val="22"/>
          <w:szCs w:val="22"/>
        </w:rPr>
      </w:pPr>
      <w:r w:rsidRPr="0092549E">
        <w:rPr>
          <w:rFonts w:asciiTheme="minorHAnsi" w:hAnsiTheme="minorHAnsi" w:cstheme="minorHAnsi"/>
          <w:sz w:val="22"/>
          <w:szCs w:val="22"/>
        </w:rPr>
        <w:t xml:space="preserve">Zamawiający nie przewiduje zawarcia umowy ramowej. </w:t>
      </w:r>
    </w:p>
    <w:p w14:paraId="00C870A1"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24959174"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XXVI. INFORMACJE O PRZEWIDYWANYCH ZAMÓWIENIACH, O KTÓRYCH MOWA W ART. 214 UST. 1 PKT. 7 I 8, JEŻELI ZAMWIAJĄCY PRZEWIDUJE UDZIELENIE TAKICH ZAMÓWIEŃ. </w:t>
      </w:r>
    </w:p>
    <w:p w14:paraId="18F9D521"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Zamawiający nie przewiduje zamówień, o których mowa w art. 214 ust. 1 pkt 8.</w:t>
      </w:r>
    </w:p>
    <w:p w14:paraId="437204A1"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08286813"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XXVII. INFORMACJE DOTYCZĄCE WIZJI LOAKLNEJ</w:t>
      </w:r>
    </w:p>
    <w:p w14:paraId="112D58F4"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 xml:space="preserve">Zamawiający nie przewiduje przeprowadzenia wizji lokalnej. </w:t>
      </w:r>
    </w:p>
    <w:p w14:paraId="13BA3706"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69DDA55D"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XXVIII. INFORMACJE DOTYCZĄCE WALUT OBCYCH</w:t>
      </w:r>
    </w:p>
    <w:p w14:paraId="771DC5DC"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Zamawiający nie wyraża zgody na prowadzenie rozliczeń między stronami w walutach obcych. Wszelkie rozliczenia między Zamawiającym, a Wykonawcą związane z realizacją zamówienia dokonywane będą w złotych polskich (PLN).</w:t>
      </w:r>
    </w:p>
    <w:p w14:paraId="4C3C8A66" w14:textId="77777777" w:rsidR="00F14720"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49964019"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p>
    <w:p w14:paraId="2425DF24"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p>
    <w:p w14:paraId="5BEE3CAC" w14:textId="77777777" w:rsidR="00F14720" w:rsidRPr="0092549E" w:rsidRDefault="00F14720" w:rsidP="00F14720">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XXIX. INFORMACJE DOTYCZĄCE ZASTOSOWANIA AUKCJI ELEKTRONICZNEJ </w:t>
      </w:r>
    </w:p>
    <w:p w14:paraId="5D9A6F18" w14:textId="77777777" w:rsidR="00F14720" w:rsidRPr="0092549E" w:rsidRDefault="00F14720" w:rsidP="00F14720">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 xml:space="preserve">Zamawiający nie przewiduje zastosowania aukcji elektronicznej. </w:t>
      </w:r>
    </w:p>
    <w:p w14:paraId="08A4D90B" w14:textId="77777777" w:rsidR="00F14720" w:rsidRPr="0092549E" w:rsidRDefault="00F14720" w:rsidP="00F14720">
      <w:pPr>
        <w:jc w:val="both"/>
        <w:rPr>
          <w:rFonts w:asciiTheme="minorHAnsi" w:eastAsia="Calibri" w:hAnsiTheme="minorHAnsi" w:cstheme="minorHAnsi"/>
          <w:b/>
          <w:sz w:val="22"/>
          <w:szCs w:val="22"/>
          <w:lang w:eastAsia="en-US"/>
        </w:rPr>
      </w:pPr>
    </w:p>
    <w:p w14:paraId="37272EFF" w14:textId="77777777" w:rsidR="00F14720" w:rsidRPr="0092549E" w:rsidRDefault="00F14720" w:rsidP="00F14720">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XXX. INFORMACJE DOTYCZĄCE ZWROTU KOSZTÓW UDZIAŁU W POSTĘPOWANIU</w:t>
      </w:r>
    </w:p>
    <w:p w14:paraId="7542C8B8" w14:textId="77777777" w:rsidR="00F14720" w:rsidRPr="0092549E" w:rsidRDefault="00F14720" w:rsidP="00F14720">
      <w:pPr>
        <w:jc w:val="both"/>
        <w:rPr>
          <w:rFonts w:asciiTheme="minorHAnsi" w:hAnsiTheme="minorHAnsi" w:cstheme="minorHAnsi"/>
          <w:bCs/>
          <w:sz w:val="22"/>
          <w:szCs w:val="22"/>
        </w:rPr>
      </w:pPr>
      <w:r w:rsidRPr="0092549E">
        <w:rPr>
          <w:rFonts w:asciiTheme="minorHAnsi" w:hAnsiTheme="minorHAnsi" w:cstheme="minorHAnsi"/>
          <w:bCs/>
          <w:sz w:val="22"/>
          <w:szCs w:val="22"/>
        </w:rPr>
        <w:t>Zamawiający nie przewiduje zwrotu kosztów udziału w postępowaniu.</w:t>
      </w:r>
    </w:p>
    <w:p w14:paraId="1E1B441D" w14:textId="77777777" w:rsidR="00F14720" w:rsidRPr="0092549E" w:rsidRDefault="00F14720" w:rsidP="00F14720">
      <w:pPr>
        <w:jc w:val="both"/>
        <w:rPr>
          <w:rFonts w:asciiTheme="minorHAnsi" w:eastAsia="Calibri" w:hAnsiTheme="minorHAnsi" w:cstheme="minorHAnsi"/>
          <w:b/>
          <w:sz w:val="22"/>
          <w:szCs w:val="22"/>
          <w:lang w:eastAsia="en-US"/>
        </w:rPr>
      </w:pPr>
    </w:p>
    <w:p w14:paraId="1710DD63" w14:textId="77777777" w:rsidR="00F14720" w:rsidRPr="0092549E" w:rsidRDefault="00F14720" w:rsidP="00F14720">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XXXI.WYMAGANIA W ZAKRESIE ZATRUDNIENIA ART. 95  I 96 USTAWY</w:t>
      </w:r>
    </w:p>
    <w:p w14:paraId="7D09D210" w14:textId="77777777" w:rsidR="00F14720" w:rsidRPr="0092549E" w:rsidRDefault="00F14720" w:rsidP="00F14720">
      <w:pPr>
        <w:spacing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Zamawiający nie przewiduje wymagań w zakresie zatrudnienia osób.</w:t>
      </w:r>
    </w:p>
    <w:p w14:paraId="7CCCAB5E" w14:textId="77777777" w:rsidR="00F14720" w:rsidRPr="0092549E" w:rsidRDefault="00F14720" w:rsidP="00F14720">
      <w:pPr>
        <w:jc w:val="both"/>
        <w:rPr>
          <w:rFonts w:asciiTheme="minorHAnsi" w:eastAsia="Calibri" w:hAnsiTheme="minorHAnsi" w:cstheme="minorHAnsi"/>
          <w:b/>
          <w:sz w:val="22"/>
          <w:szCs w:val="22"/>
          <w:lang w:eastAsia="en-US"/>
        </w:rPr>
      </w:pPr>
    </w:p>
    <w:p w14:paraId="52D72338" w14:textId="77777777" w:rsidR="00F14720" w:rsidRPr="0092549E" w:rsidRDefault="00F14720" w:rsidP="00F14720">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XXXII. INFORMACJE DOTYCZĄCE ZASTRZEŻENIA MOŻLIWOŚCI UBIEGANIA SIĘ O UDZIELENIE ZAMÓWIENIA ART. 94 USTAWY</w:t>
      </w:r>
    </w:p>
    <w:p w14:paraId="226EEEBE" w14:textId="77777777" w:rsidR="00F14720" w:rsidRPr="0092549E" w:rsidRDefault="00F14720" w:rsidP="00F14720">
      <w:pPr>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 xml:space="preserve">Zamawiający nie zastrzega możliwości ubiegania się o udzielenie zamówienia wyłącznie przez Wykonawców, o których mowa w art. 94 </w:t>
      </w:r>
      <w:proofErr w:type="spellStart"/>
      <w:r w:rsidRPr="0092549E">
        <w:rPr>
          <w:rFonts w:asciiTheme="minorHAnsi" w:eastAsia="Calibri" w:hAnsiTheme="minorHAnsi" w:cstheme="minorHAnsi"/>
          <w:sz w:val="22"/>
          <w:szCs w:val="22"/>
          <w:lang w:eastAsia="en-US"/>
        </w:rPr>
        <w:t>Pzp</w:t>
      </w:r>
      <w:proofErr w:type="spellEnd"/>
      <w:r w:rsidRPr="0092549E">
        <w:rPr>
          <w:rFonts w:asciiTheme="minorHAnsi" w:eastAsia="Calibri" w:hAnsiTheme="minorHAnsi" w:cstheme="minorHAnsi"/>
          <w:sz w:val="22"/>
          <w:szCs w:val="22"/>
          <w:lang w:eastAsia="en-US"/>
        </w:rPr>
        <w:t>.</w:t>
      </w:r>
    </w:p>
    <w:p w14:paraId="14C9A8DF" w14:textId="77777777" w:rsidR="00F14720" w:rsidRPr="0092549E" w:rsidRDefault="00F14720" w:rsidP="00F14720">
      <w:pPr>
        <w:jc w:val="both"/>
        <w:rPr>
          <w:rFonts w:asciiTheme="minorHAnsi" w:eastAsia="Calibri" w:hAnsiTheme="minorHAnsi" w:cstheme="minorHAnsi"/>
          <w:b/>
          <w:sz w:val="22"/>
          <w:szCs w:val="22"/>
          <w:lang w:eastAsia="en-US"/>
        </w:rPr>
      </w:pPr>
    </w:p>
    <w:p w14:paraId="17602F2F" w14:textId="77777777" w:rsidR="00F14720" w:rsidRPr="0092549E" w:rsidRDefault="00F14720" w:rsidP="00F14720">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XXXIII. INFORMACJE DOTYCZĄCE OSOBISTEGO WYKONANIA KLUCZOWYCH ZADAŃ ART. 60 i ART. 121 USTAWY. </w:t>
      </w:r>
    </w:p>
    <w:p w14:paraId="5FFECC14" w14:textId="77777777" w:rsidR="00F14720" w:rsidRPr="0092549E" w:rsidRDefault="00F14720" w:rsidP="00F14720">
      <w:pPr>
        <w:spacing w:line="276" w:lineRule="auto"/>
        <w:jc w:val="both"/>
        <w:rPr>
          <w:rFonts w:asciiTheme="minorHAnsi" w:hAnsiTheme="minorHAnsi" w:cstheme="minorHAnsi"/>
          <w:bCs/>
          <w:i/>
          <w:iCs/>
          <w:sz w:val="22"/>
          <w:szCs w:val="22"/>
        </w:rPr>
      </w:pPr>
      <w:r w:rsidRPr="0092549E">
        <w:rPr>
          <w:rFonts w:asciiTheme="minorHAnsi" w:hAnsiTheme="minorHAnsi" w:cstheme="minorHAnsi"/>
          <w:bCs/>
          <w:sz w:val="22"/>
          <w:szCs w:val="22"/>
        </w:rPr>
        <w:t>Zamawiający nie stawia wymagań w przedmiotowym zakresie</w:t>
      </w:r>
      <w:r w:rsidRPr="0092549E">
        <w:rPr>
          <w:rFonts w:asciiTheme="minorHAnsi" w:hAnsiTheme="minorHAnsi" w:cstheme="minorHAnsi"/>
          <w:bCs/>
          <w:i/>
          <w:iCs/>
          <w:sz w:val="22"/>
          <w:szCs w:val="22"/>
        </w:rPr>
        <w:t>.</w:t>
      </w:r>
    </w:p>
    <w:p w14:paraId="4CE80956" w14:textId="77777777" w:rsidR="00F14720" w:rsidRPr="0092549E" w:rsidRDefault="00F14720" w:rsidP="00F14720">
      <w:pPr>
        <w:jc w:val="both"/>
        <w:rPr>
          <w:rFonts w:asciiTheme="minorHAnsi" w:eastAsia="Calibri" w:hAnsiTheme="minorHAnsi" w:cstheme="minorHAnsi"/>
          <w:b/>
          <w:sz w:val="22"/>
          <w:szCs w:val="22"/>
          <w:lang w:eastAsia="en-US"/>
        </w:rPr>
      </w:pPr>
    </w:p>
    <w:p w14:paraId="7CBAFB8F" w14:textId="77777777" w:rsidR="00F14720" w:rsidRPr="0092549E" w:rsidRDefault="00F14720" w:rsidP="00F14720">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XXXIV. INFORMACJE DOTYCZĄCE ZMOŻLIWOŚCI ZŁOŻENIA OFERT W POSTACJI KATALOGÓW ELEKTRONICZNYCH ART. 93 USTAWY.</w:t>
      </w:r>
    </w:p>
    <w:p w14:paraId="2C519C8E" w14:textId="77777777" w:rsidR="00F14720" w:rsidRPr="0092549E" w:rsidRDefault="00F14720" w:rsidP="00F14720">
      <w:pPr>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 xml:space="preserve">Zamawiający nie przewiduje możliwości złożenia ofert w postaci katalogów elektronicznych. </w:t>
      </w:r>
    </w:p>
    <w:p w14:paraId="51EFB3F3" w14:textId="77777777" w:rsidR="00F14720" w:rsidRPr="0092549E" w:rsidRDefault="00F14720" w:rsidP="00F14720">
      <w:pPr>
        <w:suppressAutoHyphens/>
        <w:spacing w:line="260" w:lineRule="atLeast"/>
        <w:jc w:val="both"/>
        <w:rPr>
          <w:rFonts w:asciiTheme="minorHAnsi" w:eastAsia="Calibri" w:hAnsiTheme="minorHAnsi" w:cstheme="minorHAnsi"/>
          <w:b/>
          <w:sz w:val="22"/>
          <w:szCs w:val="22"/>
          <w:lang w:eastAsia="en-US"/>
        </w:rPr>
      </w:pPr>
    </w:p>
    <w:p w14:paraId="73D74C3D" w14:textId="77777777" w:rsidR="00F14720" w:rsidRPr="0092549E" w:rsidRDefault="00F14720" w:rsidP="00F14720">
      <w:pPr>
        <w:suppressAutoHyphens/>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XXXV. OBOWIĄZEK INFORMACYJNY WYNIKAJĄCY Z ART. 13 RODO W PRZYPADKU ZBIERANIA DANYCH OSOBOWYCH BEZPOŚREDNIO OD OSOBY FIZYCZNEJ, KTÓREJ DANE DOTYCZĄ, W CELU ZWIĄZANYM Z POSTĘPOWANIEM O UDZIELENIE ZAMÓWIENIA PUBLICZNEGO.   </w:t>
      </w:r>
    </w:p>
    <w:p w14:paraId="2594ADA2"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53D5E1DD"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lastRenderedPageBreak/>
        <w:t>Administratorem Pani/Pana danych osobowych jest Samodzielny Publiczny Zakład Opieki Zdrowotnej Centralny Szpital Kliniczny Uniwersytetu Medycznego w Łodzi (92-213 Łódź, ul. Pomorska 251, KRS: 0000149790, NIP: 728-22-46-128).</w:t>
      </w:r>
    </w:p>
    <w:p w14:paraId="4F46B619"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Administrator wyznaczył Inspektora Ochrony Danych Osobowych. Dane kontaktowe 92-213 Łódź, ul. Pomorska 251, pok. 328,  email: inspektor.odo@csk.umed.pl; tel. 42 675 76 22.</w:t>
      </w:r>
    </w:p>
    <w:p w14:paraId="66C4BC9D" w14:textId="77777777" w:rsidR="00F14720" w:rsidRPr="0092549E" w:rsidRDefault="00F14720" w:rsidP="00DA6644">
      <w:pPr>
        <w:pStyle w:val="Akapitzlist"/>
        <w:numPr>
          <w:ilvl w:val="0"/>
          <w:numId w:val="6"/>
        </w:numPr>
        <w:jc w:val="both"/>
        <w:rPr>
          <w:rFonts w:asciiTheme="minorHAnsi" w:hAnsiTheme="minorHAnsi" w:cstheme="minorHAnsi"/>
          <w:sz w:val="22"/>
          <w:szCs w:val="22"/>
        </w:rPr>
      </w:pPr>
      <w:r w:rsidRPr="0092549E">
        <w:rPr>
          <w:rFonts w:asciiTheme="minorHAnsi" w:hAnsiTheme="minorHAnsi" w:cstheme="minorHAnsi"/>
          <w:sz w:val="22"/>
          <w:szCs w:val="22"/>
        </w:rPr>
        <w:t xml:space="preserve">Administrator przetwarza Pani/Pana dane osobowe w celu związanym z postępowaniem o udzielenie zamówienia publicznego pod nazwą </w:t>
      </w:r>
      <w:r w:rsidR="007B07E8" w:rsidRPr="007B07E8">
        <w:rPr>
          <w:rFonts w:asciiTheme="minorHAnsi" w:hAnsiTheme="minorHAnsi" w:cstheme="minorHAnsi"/>
          <w:b/>
          <w:bCs/>
          <w:sz w:val="22"/>
          <w:szCs w:val="22"/>
        </w:rPr>
        <w:t>Dostawa sprzętu specjalistycznego na potrzeby UCP i Oddziału Neonatologicznego CSK UM w Łodzi</w:t>
      </w:r>
      <w:r w:rsidR="007B07E8">
        <w:rPr>
          <w:rFonts w:asciiTheme="minorHAnsi" w:hAnsiTheme="minorHAnsi" w:cstheme="minorHAnsi"/>
          <w:b/>
          <w:bCs/>
          <w:sz w:val="22"/>
          <w:szCs w:val="22"/>
        </w:rPr>
        <w:t xml:space="preserve"> </w:t>
      </w:r>
      <w:r w:rsidRPr="003E3325">
        <w:rPr>
          <w:rFonts w:asciiTheme="minorHAnsi" w:hAnsiTheme="minorHAnsi" w:cstheme="minorHAnsi"/>
          <w:b/>
          <w:i/>
          <w:sz w:val="22"/>
          <w:szCs w:val="22"/>
        </w:rPr>
        <w:t>–</w:t>
      </w:r>
      <w:r w:rsidRPr="003E3325">
        <w:rPr>
          <w:rFonts w:asciiTheme="minorHAnsi" w:hAnsiTheme="minorHAnsi" w:cstheme="minorHAnsi"/>
          <w:sz w:val="22"/>
          <w:szCs w:val="22"/>
        </w:rPr>
        <w:t xml:space="preserve"> na podstawie</w:t>
      </w:r>
      <w:r w:rsidRPr="0092549E">
        <w:rPr>
          <w:rFonts w:asciiTheme="minorHAnsi" w:hAnsiTheme="minorHAnsi" w:cstheme="minorHAnsi"/>
          <w:sz w:val="22"/>
          <w:szCs w:val="22"/>
        </w:rPr>
        <w:t xml:space="preserve"> art. 6 ust. 1 lit. c RODO.</w:t>
      </w:r>
    </w:p>
    <w:p w14:paraId="2484C394"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a także podmiotom uprawnionym – na podstawie umów o powierzenie przetwarzania danych osobowych (w szczególności podmiotom wspierających administratora w organizacji postępowania o udzielenie zamówienia publicznego).</w:t>
      </w:r>
    </w:p>
    <w:p w14:paraId="144FD7DD"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Pani/Pana dane osobowe będą przechowywane, zgodnie z art. 78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5618FD9E"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xml:space="preserve">, związanym z udziałem w postępowaniu o udzielenie zamówienia publicznego – konsekwencje niepodania określonych danych wynikają z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w:t>
      </w:r>
    </w:p>
    <w:p w14:paraId="17C6896B"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Posiada Pani/Pan:</w:t>
      </w:r>
    </w:p>
    <w:p w14:paraId="36927A61"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dostępu do danych osobowych Pani/Pana dotyczących (art. 15 RODO);</w:t>
      </w:r>
    </w:p>
    <w:p w14:paraId="2C6DB108"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xml:space="preserve"> oraz nie może naruszać integralności protokołu oraz jego załączników;</w:t>
      </w:r>
    </w:p>
    <w:p w14:paraId="072D58ED"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B9277A"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672C7A0A"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Nie przysługuje Pani/Panu:</w:t>
      </w:r>
    </w:p>
    <w:p w14:paraId="3052C240"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 usunięcia danych osobowych (w związku z art. 17 ust. 3 lit. b, d lub e RODO);</w:t>
      </w:r>
    </w:p>
    <w:p w14:paraId="71F2EB50"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 przenoszenia danych osobowych (o którym mowa w art. 20 RODO);</w:t>
      </w:r>
    </w:p>
    <w:p w14:paraId="0F3A42A5"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14:paraId="491B5AAE"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W przypadku gdy osoba, której dane dotyczą wnosi do Administratora o:</w:t>
      </w:r>
    </w:p>
    <w:p w14:paraId="39729B87"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potwierdzenie, czy przetwarzane są dane jej dotyczące;</w:t>
      </w:r>
    </w:p>
    <w:p w14:paraId="7CC56D78"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uzyskanie dostępu do danych jej dotyczących oraz informacji o:</w:t>
      </w:r>
    </w:p>
    <w:p w14:paraId="3D059638"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celach przetwarzania;</w:t>
      </w:r>
    </w:p>
    <w:p w14:paraId="1A60C57A"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kategoriach odnośnych danych osobowych;</w:t>
      </w:r>
    </w:p>
    <w:p w14:paraId="0D8498B7"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informacji o odbiorcach lub kategoriach odbiorców, którym dane osobowe zostały lub zostaną ujawnione (w szczególności o odbiorcach w państwach trzecich lub organizacjach międzynarodowych);</w:t>
      </w:r>
    </w:p>
    <w:p w14:paraId="32E34B38"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planowanym okresie przechowywania danych lub kryteriach ustalania tego okresu;</w:t>
      </w:r>
    </w:p>
    <w:p w14:paraId="54C979A9"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lastRenderedPageBreak/>
        <w:t xml:space="preserve">prawie do </w:t>
      </w:r>
      <w:proofErr w:type="spellStart"/>
      <w:r w:rsidRPr="0092549E">
        <w:rPr>
          <w:rFonts w:asciiTheme="minorHAnsi" w:hAnsiTheme="minorHAnsi" w:cstheme="minorHAnsi"/>
          <w:sz w:val="22"/>
          <w:szCs w:val="22"/>
        </w:rPr>
        <w:t>żądania</w:t>
      </w:r>
      <w:proofErr w:type="spellEnd"/>
      <w:r w:rsidRPr="0092549E">
        <w:rPr>
          <w:rFonts w:asciiTheme="minorHAnsi" w:hAnsiTheme="minorHAnsi" w:cstheme="minorHAnsi"/>
          <w:sz w:val="22"/>
          <w:szCs w:val="22"/>
        </w:rPr>
        <w:t xml:space="preserve"> od Administratora sprostowania, </w:t>
      </w:r>
      <w:proofErr w:type="spellStart"/>
      <w:r w:rsidRPr="0092549E">
        <w:rPr>
          <w:rFonts w:asciiTheme="minorHAnsi" w:hAnsiTheme="minorHAnsi" w:cstheme="minorHAnsi"/>
          <w:sz w:val="22"/>
          <w:szCs w:val="22"/>
        </w:rPr>
        <w:t>usunięcia</w:t>
      </w:r>
      <w:proofErr w:type="spellEnd"/>
      <w:r w:rsidRPr="0092549E">
        <w:rPr>
          <w:rFonts w:asciiTheme="minorHAnsi" w:hAnsiTheme="minorHAnsi" w:cstheme="minorHAnsi"/>
          <w:sz w:val="22"/>
          <w:szCs w:val="22"/>
        </w:rPr>
        <w:t xml:space="preserve"> lub ograniczenia przetwarzania danych osobowych </w:t>
      </w:r>
      <w:proofErr w:type="spellStart"/>
      <w:r w:rsidRPr="0092549E">
        <w:rPr>
          <w:rFonts w:asciiTheme="minorHAnsi" w:hAnsiTheme="minorHAnsi" w:cstheme="minorHAnsi"/>
          <w:sz w:val="22"/>
          <w:szCs w:val="22"/>
        </w:rPr>
        <w:t>dotyczącego</w:t>
      </w:r>
      <w:proofErr w:type="spellEnd"/>
      <w:r w:rsidRPr="0092549E">
        <w:rPr>
          <w:rFonts w:asciiTheme="minorHAnsi" w:hAnsiTheme="minorHAnsi" w:cstheme="minorHAnsi"/>
          <w:sz w:val="22"/>
          <w:szCs w:val="22"/>
        </w:rPr>
        <w:t xml:space="preserve"> osoby, której dane </w:t>
      </w:r>
      <w:proofErr w:type="spellStart"/>
      <w:r w:rsidRPr="0092549E">
        <w:rPr>
          <w:rFonts w:asciiTheme="minorHAnsi" w:hAnsiTheme="minorHAnsi" w:cstheme="minorHAnsi"/>
          <w:sz w:val="22"/>
          <w:szCs w:val="22"/>
        </w:rPr>
        <w:t>dotycza</w:t>
      </w:r>
      <w:proofErr w:type="spellEnd"/>
      <w:r w:rsidRPr="0092549E">
        <w:rPr>
          <w:rFonts w:asciiTheme="minorHAnsi" w:hAnsiTheme="minorHAnsi" w:cstheme="minorHAnsi"/>
          <w:sz w:val="22"/>
          <w:szCs w:val="22"/>
        </w:rPr>
        <w:t>̨, oraz do wniesienia sprzeciwu wobec takiego przetwarzania;</w:t>
      </w:r>
    </w:p>
    <w:p w14:paraId="504D2BD3"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prawie wniesienia skargi do organu nadzorczego;</w:t>
      </w:r>
    </w:p>
    <w:p w14:paraId="3B9718EA"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źródle danych osobowych jeżeli nie zostały one zebrane od osoby, której dane dotyczą;</w:t>
      </w:r>
    </w:p>
    <w:p w14:paraId="2EA3ABFD" w14:textId="77777777" w:rsidR="00F14720" w:rsidRPr="0092549E" w:rsidRDefault="00F14720" w:rsidP="00DA6644">
      <w:pPr>
        <w:numPr>
          <w:ilvl w:val="2"/>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zautomatyzowanym podejmowaniu decyzji, w tym o profilowaniu oraz istotnych zasadach ich podejmowania;</w:t>
      </w:r>
    </w:p>
    <w:p w14:paraId="5809E0BA"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proofErr w:type="spellStart"/>
      <w:r w:rsidRPr="0092549E">
        <w:rPr>
          <w:rFonts w:asciiTheme="minorHAnsi" w:hAnsiTheme="minorHAnsi" w:cstheme="minorHAnsi"/>
          <w:sz w:val="22"/>
          <w:szCs w:val="22"/>
        </w:rPr>
        <w:t>jeżeli</w:t>
      </w:r>
      <w:proofErr w:type="spellEnd"/>
      <w:r w:rsidRPr="0092549E">
        <w:rPr>
          <w:rFonts w:asciiTheme="minorHAnsi" w:hAnsiTheme="minorHAnsi" w:cstheme="minorHAnsi"/>
          <w:sz w:val="22"/>
          <w:szCs w:val="22"/>
        </w:rPr>
        <w:t xml:space="preserve"> dane osobowe </w:t>
      </w:r>
      <w:proofErr w:type="spellStart"/>
      <w:r w:rsidRPr="0092549E">
        <w:rPr>
          <w:rFonts w:asciiTheme="minorHAnsi" w:hAnsiTheme="minorHAnsi" w:cstheme="minorHAnsi"/>
          <w:sz w:val="22"/>
          <w:szCs w:val="22"/>
        </w:rPr>
        <w:t>sa</w:t>
      </w:r>
      <w:proofErr w:type="spellEnd"/>
      <w:r w:rsidRPr="0092549E">
        <w:rPr>
          <w:rFonts w:asciiTheme="minorHAnsi" w:hAnsiTheme="minorHAnsi" w:cstheme="minorHAnsi"/>
          <w:sz w:val="22"/>
          <w:szCs w:val="22"/>
        </w:rPr>
        <w:t xml:space="preserve">̨ przekazywane do </w:t>
      </w:r>
      <w:proofErr w:type="spellStart"/>
      <w:r w:rsidRPr="0092549E">
        <w:rPr>
          <w:rFonts w:asciiTheme="minorHAnsi" w:hAnsiTheme="minorHAnsi" w:cstheme="minorHAnsi"/>
          <w:sz w:val="22"/>
          <w:szCs w:val="22"/>
        </w:rPr>
        <w:t>państwa</w:t>
      </w:r>
      <w:proofErr w:type="spellEnd"/>
      <w:r w:rsidRPr="0092549E">
        <w:rPr>
          <w:rFonts w:asciiTheme="minorHAnsi" w:hAnsiTheme="minorHAnsi" w:cstheme="minorHAnsi"/>
          <w:sz w:val="22"/>
          <w:szCs w:val="22"/>
        </w:rPr>
        <w:t xml:space="preserve"> trzeciego lub organizacji </w:t>
      </w:r>
      <w:proofErr w:type="spellStart"/>
      <w:r w:rsidRPr="0092549E">
        <w:rPr>
          <w:rFonts w:asciiTheme="minorHAnsi" w:hAnsiTheme="minorHAnsi" w:cstheme="minorHAnsi"/>
          <w:sz w:val="22"/>
          <w:szCs w:val="22"/>
        </w:rPr>
        <w:t>międzynarodowej</w:t>
      </w:r>
      <w:proofErr w:type="spellEnd"/>
      <w:r w:rsidRPr="0092549E">
        <w:rPr>
          <w:rFonts w:asciiTheme="minorHAnsi" w:hAnsiTheme="minorHAnsi" w:cstheme="minorHAnsi"/>
          <w:sz w:val="22"/>
          <w:szCs w:val="22"/>
        </w:rPr>
        <w:t xml:space="preserve">, </w:t>
      </w:r>
    </w:p>
    <w:p w14:paraId="0DFF14EB" w14:textId="77777777" w:rsidR="00F14720" w:rsidRPr="0092549E" w:rsidRDefault="00F14720" w:rsidP="00DA6644">
      <w:pPr>
        <w:numPr>
          <w:ilvl w:val="1"/>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DD22A94" w14:textId="77777777" w:rsidR="00F14720" w:rsidRPr="0092549E" w:rsidRDefault="00F14720" w:rsidP="00F14720">
      <w:pPr>
        <w:spacing w:after="60"/>
        <w:contextualSpacing/>
        <w:jc w:val="both"/>
        <w:rPr>
          <w:rFonts w:asciiTheme="minorHAnsi" w:hAnsiTheme="minorHAnsi" w:cstheme="minorHAnsi"/>
          <w:sz w:val="22"/>
          <w:szCs w:val="22"/>
        </w:rPr>
      </w:pPr>
    </w:p>
    <w:p w14:paraId="52B833E0" w14:textId="77777777" w:rsidR="00F14720" w:rsidRPr="0092549E" w:rsidRDefault="00F14720" w:rsidP="00DA6644">
      <w:pPr>
        <w:numPr>
          <w:ilvl w:val="0"/>
          <w:numId w:val="6"/>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7FAAF67B" w14:textId="77777777" w:rsidR="00F14720" w:rsidRPr="0092549E" w:rsidRDefault="00F14720" w:rsidP="00F14720">
      <w:pPr>
        <w:spacing w:after="60"/>
        <w:jc w:val="both"/>
        <w:rPr>
          <w:rFonts w:asciiTheme="minorHAnsi" w:eastAsia="Times New Roman" w:hAnsiTheme="minorHAnsi" w:cstheme="minorHAnsi"/>
          <w:b/>
          <w:bCs/>
          <w:sz w:val="22"/>
          <w:szCs w:val="22"/>
          <w:u w:val="single"/>
        </w:rPr>
      </w:pPr>
      <w:r w:rsidRPr="0092549E">
        <w:rPr>
          <w:rFonts w:asciiTheme="minorHAnsi" w:eastAsia="Times New Roman" w:hAnsiTheme="minorHAnsi" w:cstheme="minorHAnsi"/>
          <w:b/>
          <w:bCs/>
          <w:sz w:val="22"/>
          <w:szCs w:val="22"/>
          <w:u w:val="single"/>
        </w:rPr>
        <w:t>Wymóg złożenia oświadczenia:</w:t>
      </w:r>
    </w:p>
    <w:p w14:paraId="5CBED248" w14:textId="77777777" w:rsidR="00F14720" w:rsidRPr="0092549E" w:rsidRDefault="00F14720" w:rsidP="00DA6644">
      <w:pPr>
        <w:numPr>
          <w:ilvl w:val="0"/>
          <w:numId w:val="5"/>
        </w:numPr>
        <w:suppressAutoHyphens/>
        <w:spacing w:after="6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Wykonawca ubiegając się o udzielenie zamówienia publicznego jest zobowiązany do wypełnienia wszystkich obowiązków formalno-prawnych związanych z udziałem w postępowaniu.</w:t>
      </w:r>
    </w:p>
    <w:p w14:paraId="1F95E8E7" w14:textId="77777777" w:rsidR="00F14720" w:rsidRPr="0092549E" w:rsidRDefault="00F14720" w:rsidP="00DA6644">
      <w:pPr>
        <w:numPr>
          <w:ilvl w:val="0"/>
          <w:numId w:val="5"/>
        </w:numPr>
        <w:suppressAutoHyphens/>
        <w:spacing w:after="6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5514AA1A" w14:textId="77777777" w:rsidR="00F14720" w:rsidRPr="0092549E" w:rsidRDefault="00F14720" w:rsidP="00DA6644">
      <w:pPr>
        <w:numPr>
          <w:ilvl w:val="0"/>
          <w:numId w:val="5"/>
        </w:numPr>
        <w:suppressAutoHyphens/>
        <w:spacing w:after="20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14CE8C87" w14:textId="77777777" w:rsidR="00F14720" w:rsidRPr="0092549E" w:rsidRDefault="00F14720" w:rsidP="00DA6644">
      <w:pPr>
        <w:numPr>
          <w:ilvl w:val="0"/>
          <w:numId w:val="5"/>
        </w:numPr>
        <w:suppressAutoHyphens/>
        <w:spacing w:after="20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92549E">
        <w:rPr>
          <w:rFonts w:asciiTheme="minorHAnsi" w:eastAsia="Times New Roman" w:hAnsiTheme="minorHAnsi" w:cstheme="minorHAnsi"/>
          <w:b/>
          <w:bCs/>
          <w:sz w:val="22"/>
          <w:szCs w:val="22"/>
        </w:rPr>
        <w:t>(</w:t>
      </w:r>
      <w:r w:rsidRPr="0092549E">
        <w:rPr>
          <w:rFonts w:asciiTheme="minorHAnsi" w:eastAsia="Times New Roman" w:hAnsiTheme="minorHAnsi" w:cstheme="minorHAnsi"/>
          <w:b/>
          <w:bCs/>
          <w:sz w:val="22"/>
          <w:szCs w:val="22"/>
          <w:lang w:eastAsia="ar-SA"/>
        </w:rPr>
        <w:t>Załącznik nr 1 do SWZ</w:t>
      </w:r>
      <w:r w:rsidRPr="0092549E">
        <w:rPr>
          <w:rFonts w:asciiTheme="minorHAnsi" w:eastAsia="Times New Roman" w:hAnsiTheme="minorHAnsi" w:cstheme="minorHAnsi"/>
          <w:b/>
          <w:bCs/>
          <w:sz w:val="22"/>
          <w:szCs w:val="22"/>
        </w:rPr>
        <w:t>)</w:t>
      </w:r>
      <w:r w:rsidRPr="0092549E">
        <w:rPr>
          <w:rFonts w:asciiTheme="minorHAnsi" w:eastAsia="Times New Roman" w:hAnsiTheme="minorHAnsi" w:cstheme="minorHAnsi"/>
          <w:sz w:val="22"/>
          <w:szCs w:val="22"/>
        </w:rPr>
        <w:t xml:space="preserve"> o wypełnieniu przez niego obowiązków informacyjnych przewidzianych w art. 13 lub art. 14 RODO.</w:t>
      </w:r>
    </w:p>
    <w:p w14:paraId="52F1CBCB" w14:textId="77777777" w:rsidR="00F14720" w:rsidRPr="0092549E" w:rsidRDefault="00F14720" w:rsidP="00F14720">
      <w:pPr>
        <w:ind w:left="426" w:hanging="426"/>
        <w:rPr>
          <w:rFonts w:asciiTheme="minorHAnsi" w:eastAsia="Calibri" w:hAnsiTheme="minorHAnsi" w:cstheme="minorHAnsi"/>
          <w:b/>
          <w:sz w:val="22"/>
          <w:szCs w:val="22"/>
          <w:lang w:eastAsia="en-US"/>
        </w:rPr>
      </w:pPr>
      <w:r w:rsidRPr="0092549E">
        <w:rPr>
          <w:rFonts w:asciiTheme="minorHAnsi" w:hAnsiTheme="minorHAnsi" w:cstheme="minorHAnsi"/>
          <w:b/>
          <w:bCs/>
          <w:sz w:val="22"/>
          <w:szCs w:val="22"/>
        </w:rPr>
        <w:t>XXXVI</w:t>
      </w:r>
      <w:r w:rsidRPr="0092549E">
        <w:rPr>
          <w:rFonts w:asciiTheme="minorHAnsi" w:eastAsia="Calibri" w:hAnsiTheme="minorHAnsi" w:cstheme="minorHAnsi"/>
          <w:b/>
          <w:sz w:val="22"/>
          <w:szCs w:val="22"/>
          <w:lang w:eastAsia="en-US"/>
        </w:rPr>
        <w:t>.  USTALENIA KOŃCOWE</w:t>
      </w:r>
    </w:p>
    <w:p w14:paraId="2123FFCB" w14:textId="77777777" w:rsidR="00F14720" w:rsidRPr="0092549E" w:rsidRDefault="00F14720" w:rsidP="00F14720">
      <w:pPr>
        <w:spacing w:before="120" w:after="120"/>
        <w:ind w:left="284"/>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W sprawach nie uregulowanych  niniejszą  specyfikacją warunków zamówienia  zastosowanie  będą  miały  właściwe  przepisy  prawa  polskiego,  w  szczególności przepisy  Kodeksu  cywilnego  oraz  ustawy  z  dnia   11 września 2019 r.  -  Prawo  zamówień  publicznych  ( </w:t>
      </w:r>
      <w:proofErr w:type="spellStart"/>
      <w:r w:rsidRPr="0092549E">
        <w:rPr>
          <w:rFonts w:asciiTheme="minorHAnsi" w:eastAsia="Times New Roman" w:hAnsiTheme="minorHAnsi" w:cstheme="minorHAnsi"/>
          <w:sz w:val="22"/>
          <w:szCs w:val="22"/>
        </w:rPr>
        <w:t>t.j</w:t>
      </w:r>
      <w:proofErr w:type="spellEnd"/>
      <w:r w:rsidRPr="0092549E">
        <w:rPr>
          <w:rFonts w:asciiTheme="minorHAnsi" w:eastAsia="Times New Roman" w:hAnsiTheme="minorHAnsi" w:cstheme="minorHAnsi"/>
          <w:sz w:val="22"/>
          <w:szCs w:val="22"/>
        </w:rPr>
        <w:t>. Dz. U z 202</w:t>
      </w:r>
      <w:r>
        <w:rPr>
          <w:rFonts w:asciiTheme="minorHAnsi" w:eastAsia="Times New Roman" w:hAnsiTheme="minorHAnsi" w:cstheme="minorHAnsi"/>
          <w:sz w:val="22"/>
          <w:szCs w:val="22"/>
        </w:rPr>
        <w:t>3</w:t>
      </w:r>
      <w:r w:rsidRPr="0092549E">
        <w:rPr>
          <w:rFonts w:asciiTheme="minorHAnsi" w:eastAsia="Times New Roman" w:hAnsiTheme="minorHAnsi" w:cstheme="minorHAnsi"/>
          <w:sz w:val="22"/>
          <w:szCs w:val="22"/>
        </w:rPr>
        <w:t xml:space="preserve"> poz. 1</w:t>
      </w:r>
      <w:r>
        <w:rPr>
          <w:rFonts w:asciiTheme="minorHAnsi" w:eastAsia="Times New Roman" w:hAnsiTheme="minorHAnsi" w:cstheme="minorHAnsi"/>
          <w:sz w:val="22"/>
          <w:szCs w:val="22"/>
        </w:rPr>
        <w:t>605</w:t>
      </w:r>
      <w:r w:rsidRPr="0092549E">
        <w:rPr>
          <w:rFonts w:asciiTheme="minorHAnsi" w:eastAsia="Times New Roman" w:hAnsiTheme="minorHAnsi" w:cstheme="minorHAnsi"/>
          <w:sz w:val="22"/>
          <w:szCs w:val="22"/>
        </w:rPr>
        <w:t>).</w:t>
      </w:r>
    </w:p>
    <w:p w14:paraId="7D18C870" w14:textId="77777777" w:rsidR="00F14720" w:rsidRPr="0092549E" w:rsidRDefault="00F14720" w:rsidP="00F14720">
      <w:pPr>
        <w:keepNext/>
        <w:suppressAutoHyphens/>
        <w:spacing w:before="120" w:after="120"/>
        <w:jc w:val="both"/>
        <w:outlineLvl w:val="0"/>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XXXVII. ZAŁĄCZNIKI DO SWZ</w:t>
      </w:r>
    </w:p>
    <w:p w14:paraId="3ACE6BA5" w14:textId="77777777" w:rsidR="00F14720" w:rsidRP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1 - </w:t>
      </w:r>
      <w:r w:rsidR="00F14720" w:rsidRPr="00F14720">
        <w:rPr>
          <w:rFonts w:asciiTheme="minorHAnsi" w:eastAsia="Times New Roman" w:hAnsiTheme="minorHAnsi" w:cstheme="minorHAnsi"/>
          <w:sz w:val="22"/>
          <w:szCs w:val="22"/>
        </w:rPr>
        <w:t>Formularz ofertowy.</w:t>
      </w:r>
    </w:p>
    <w:p w14:paraId="1C0475A1" w14:textId="77777777" w:rsidR="00F14720" w:rsidRP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2 - </w:t>
      </w:r>
      <w:r w:rsidR="00F14720" w:rsidRPr="00F14720">
        <w:rPr>
          <w:rFonts w:asciiTheme="minorHAnsi" w:eastAsia="Times New Roman" w:hAnsiTheme="minorHAnsi" w:cstheme="minorHAnsi"/>
          <w:sz w:val="22"/>
          <w:szCs w:val="22"/>
        </w:rPr>
        <w:t>Formularz asortymentowo – ceno</w:t>
      </w:r>
      <w:r w:rsidR="008840F1">
        <w:rPr>
          <w:rFonts w:asciiTheme="minorHAnsi" w:eastAsia="Times New Roman" w:hAnsiTheme="minorHAnsi" w:cstheme="minorHAnsi"/>
          <w:sz w:val="22"/>
          <w:szCs w:val="22"/>
        </w:rPr>
        <w:t>w</w:t>
      </w:r>
      <w:r w:rsidR="00F14720" w:rsidRPr="00F14720">
        <w:rPr>
          <w:rFonts w:asciiTheme="minorHAnsi" w:eastAsia="Times New Roman" w:hAnsiTheme="minorHAnsi" w:cstheme="minorHAnsi"/>
          <w:sz w:val="22"/>
          <w:szCs w:val="22"/>
        </w:rPr>
        <w:t>y</w:t>
      </w:r>
    </w:p>
    <w:p w14:paraId="72216F69" w14:textId="77777777" w:rsidR="00DB3BA0" w:rsidRDefault="00DB3BA0" w:rsidP="00DB3BA0">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3 - </w:t>
      </w:r>
      <w:r w:rsidR="00F14720" w:rsidRPr="00F14720">
        <w:rPr>
          <w:rFonts w:asciiTheme="minorHAnsi" w:eastAsia="Times New Roman" w:hAnsiTheme="minorHAnsi" w:cstheme="minorHAnsi"/>
          <w:sz w:val="22"/>
          <w:szCs w:val="22"/>
        </w:rPr>
        <w:t>JEDZ (zamieszczony na stronie Zamawiającego).</w:t>
      </w:r>
    </w:p>
    <w:p w14:paraId="07BC0BC1" w14:textId="77777777" w:rsidR="00DB3BA0" w:rsidRPr="00DB3BA0" w:rsidRDefault="00DB3BA0" w:rsidP="00DB3BA0">
      <w:pPr>
        <w:numPr>
          <w:ilvl w:val="0"/>
          <w:numId w:val="25"/>
        </w:numPr>
        <w:suppressAutoHyphens/>
        <w:rPr>
          <w:rFonts w:asciiTheme="minorHAnsi" w:eastAsia="Times New Roman" w:hAnsiTheme="minorHAnsi" w:cstheme="minorHAnsi"/>
          <w:sz w:val="22"/>
          <w:szCs w:val="22"/>
        </w:rPr>
      </w:pPr>
      <w:r w:rsidRPr="00DB3BA0">
        <w:rPr>
          <w:rFonts w:asciiTheme="minorHAnsi" w:eastAsia="Times New Roman" w:hAnsiTheme="minorHAnsi" w:cstheme="minorHAnsi"/>
          <w:sz w:val="22"/>
          <w:szCs w:val="22"/>
        </w:rPr>
        <w:t>Załącznik nr 3A - Oświadczenie dotyczące przepisów sankcyjnych związanych z wojną w Ukrainie</w:t>
      </w:r>
    </w:p>
    <w:p w14:paraId="541BA149" w14:textId="77777777" w:rsidR="00F14720" w:rsidRPr="00DB3BA0" w:rsidRDefault="00DB3BA0" w:rsidP="00DB3BA0">
      <w:pPr>
        <w:pStyle w:val="Akapitzlist"/>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4 - </w:t>
      </w:r>
      <w:r w:rsidR="00F14720" w:rsidRPr="00DB3BA0">
        <w:rPr>
          <w:rFonts w:asciiTheme="minorHAnsi" w:eastAsia="Times New Roman" w:hAnsiTheme="minorHAnsi" w:cstheme="minorHAnsi"/>
          <w:sz w:val="22"/>
          <w:szCs w:val="22"/>
        </w:rPr>
        <w:t>Zobowiązanie na podstawie art. 118 ustawy Prawo zamówień publicznych.</w:t>
      </w:r>
    </w:p>
    <w:p w14:paraId="430753DF" w14:textId="77777777" w:rsidR="00F14720" w:rsidRP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lastRenderedPageBreak/>
        <w:t xml:space="preserve">Załącznik nr 5 - </w:t>
      </w:r>
      <w:r w:rsidR="00F14720" w:rsidRPr="00F14720">
        <w:rPr>
          <w:rFonts w:asciiTheme="minorHAnsi" w:eastAsia="Times New Roman" w:hAnsiTheme="minorHAnsi" w:cstheme="minorHAnsi"/>
          <w:sz w:val="22"/>
          <w:szCs w:val="22"/>
        </w:rPr>
        <w:t>Oświadczenie o przynależności do grupy kapitałowej</w:t>
      </w:r>
    </w:p>
    <w:p w14:paraId="0B297080" w14:textId="77777777" w:rsidR="00F14720" w:rsidRP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6 - </w:t>
      </w:r>
      <w:r w:rsidR="00F14720" w:rsidRPr="00F14720">
        <w:rPr>
          <w:rFonts w:asciiTheme="minorHAnsi" w:eastAsia="Times New Roman" w:hAnsiTheme="minorHAnsi" w:cstheme="minorHAnsi"/>
          <w:sz w:val="22"/>
          <w:szCs w:val="22"/>
        </w:rPr>
        <w:t>Oświadczenie Wykonawcy</w:t>
      </w:r>
    </w:p>
    <w:p w14:paraId="4FCD93D9" w14:textId="77777777" w:rsidR="00F14720" w:rsidRP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7 - </w:t>
      </w:r>
      <w:r w:rsidR="00F14720" w:rsidRPr="00F14720">
        <w:rPr>
          <w:rFonts w:asciiTheme="minorHAnsi" w:eastAsia="Times New Roman" w:hAnsiTheme="minorHAnsi" w:cstheme="minorHAnsi"/>
          <w:sz w:val="22"/>
          <w:szCs w:val="22"/>
        </w:rPr>
        <w:t>Wzór umowy</w:t>
      </w:r>
    </w:p>
    <w:p w14:paraId="1CADD243" w14:textId="77777777" w:rsidR="00F14720" w:rsidRPr="00F14720" w:rsidRDefault="00DB3BA0" w:rsidP="00DA6644">
      <w:pPr>
        <w:numPr>
          <w:ilvl w:val="0"/>
          <w:numId w:val="25"/>
        </w:numPr>
        <w:suppressAutoHyphens/>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Załącznik nr 8 - </w:t>
      </w:r>
      <w:r w:rsidR="00F14720" w:rsidRPr="00F14720">
        <w:rPr>
          <w:rFonts w:asciiTheme="minorHAnsi" w:eastAsia="Times New Roman" w:hAnsiTheme="minorHAnsi" w:cstheme="minorHAnsi"/>
          <w:sz w:val="22"/>
          <w:szCs w:val="22"/>
        </w:rPr>
        <w:t>Identyfikator postępowania podany w Linku do postępowania</w:t>
      </w:r>
    </w:p>
    <w:p w14:paraId="5368136E" w14:textId="77777777" w:rsidR="00F14720" w:rsidRPr="00F14720" w:rsidRDefault="00F14720" w:rsidP="00F14720">
      <w:pPr>
        <w:suppressAutoHyphens/>
        <w:ind w:left="360"/>
        <w:rPr>
          <w:rFonts w:asciiTheme="minorHAnsi" w:eastAsia="Times New Roman" w:hAnsiTheme="minorHAnsi" w:cstheme="minorHAnsi"/>
          <w:sz w:val="22"/>
          <w:szCs w:val="22"/>
        </w:rPr>
      </w:pPr>
    </w:p>
    <w:p w14:paraId="5ABE3A8D" w14:textId="77777777" w:rsidR="00F14720" w:rsidRPr="0092549E" w:rsidRDefault="00F14720" w:rsidP="00F14720">
      <w:pPr>
        <w:pStyle w:val="Tekstdymka"/>
        <w:rPr>
          <w:rFonts w:asciiTheme="minorHAnsi" w:hAnsiTheme="minorHAnsi" w:cstheme="minorHAnsi"/>
          <w:color w:val="00B050"/>
          <w:sz w:val="22"/>
          <w:szCs w:val="22"/>
        </w:rPr>
      </w:pPr>
    </w:p>
    <w:p w14:paraId="4ED91A06" w14:textId="77777777" w:rsidR="00F14720" w:rsidRPr="0092549E" w:rsidRDefault="00F14720" w:rsidP="00F14720">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Pr="0092549E">
        <w:rPr>
          <w:rFonts w:asciiTheme="minorHAnsi" w:hAnsiTheme="minorHAnsi" w:cstheme="minorHAnsi"/>
          <w:bCs/>
          <w:sz w:val="22"/>
          <w:szCs w:val="22"/>
        </w:rPr>
        <w:t xml:space="preserve">Akceptacja prawna SWZ </w:t>
      </w:r>
      <w:r w:rsidRPr="0092549E">
        <w:rPr>
          <w:rFonts w:asciiTheme="minorHAnsi" w:hAnsiTheme="minorHAnsi" w:cstheme="minorHAnsi"/>
          <w:bCs/>
          <w:sz w:val="22"/>
          <w:szCs w:val="22"/>
        </w:rPr>
        <w:tab/>
      </w:r>
      <w:r w:rsidRPr="0092549E">
        <w:rPr>
          <w:rFonts w:asciiTheme="minorHAnsi" w:hAnsiTheme="minorHAnsi" w:cstheme="minorHAnsi"/>
          <w:bCs/>
          <w:sz w:val="22"/>
          <w:szCs w:val="22"/>
        </w:rPr>
        <w:tab/>
      </w:r>
      <w:r w:rsidRPr="0092549E">
        <w:rPr>
          <w:rFonts w:asciiTheme="minorHAnsi" w:hAnsiTheme="minorHAnsi" w:cstheme="minorHAnsi"/>
          <w:bCs/>
          <w:sz w:val="22"/>
          <w:szCs w:val="22"/>
        </w:rPr>
        <w:tab/>
      </w:r>
      <w:r w:rsidRPr="0092549E">
        <w:rPr>
          <w:rFonts w:asciiTheme="minorHAnsi" w:hAnsiTheme="minorHAnsi" w:cstheme="minorHAnsi"/>
          <w:bCs/>
          <w:sz w:val="22"/>
          <w:szCs w:val="22"/>
        </w:rPr>
        <w:tab/>
        <w:t xml:space="preserve">        Pracownik przygotowujący SWZ, </w:t>
      </w:r>
    </w:p>
    <w:p w14:paraId="79C83A1C" w14:textId="77777777" w:rsidR="00F14720" w:rsidRPr="0092549E" w:rsidRDefault="00F14720" w:rsidP="00F14720">
      <w:pPr>
        <w:jc w:val="both"/>
        <w:rPr>
          <w:rFonts w:asciiTheme="minorHAnsi" w:hAnsiTheme="minorHAnsi" w:cstheme="minorHAnsi"/>
          <w:bCs/>
          <w:sz w:val="22"/>
          <w:szCs w:val="22"/>
        </w:rPr>
      </w:pPr>
      <w:r w:rsidRPr="0092549E">
        <w:rPr>
          <w:rFonts w:asciiTheme="minorHAnsi" w:hAnsiTheme="minorHAnsi" w:cstheme="minorHAnsi"/>
          <w:bCs/>
          <w:sz w:val="22"/>
          <w:szCs w:val="22"/>
        </w:rPr>
        <w:t xml:space="preserve">   przez Radcę Prawnego                                                           </w:t>
      </w:r>
      <w:r>
        <w:rPr>
          <w:rFonts w:asciiTheme="minorHAnsi" w:hAnsiTheme="minorHAnsi" w:cstheme="minorHAnsi"/>
          <w:bCs/>
          <w:sz w:val="22"/>
          <w:szCs w:val="22"/>
        </w:rPr>
        <w:t xml:space="preserve">         </w:t>
      </w:r>
      <w:r w:rsidRPr="0092549E">
        <w:rPr>
          <w:rFonts w:asciiTheme="minorHAnsi" w:hAnsiTheme="minorHAnsi" w:cstheme="minorHAnsi"/>
          <w:bCs/>
          <w:sz w:val="22"/>
          <w:szCs w:val="22"/>
        </w:rPr>
        <w:t xml:space="preserve"> prowadzący postępowanie </w:t>
      </w:r>
    </w:p>
    <w:p w14:paraId="116A2D86" w14:textId="77777777" w:rsidR="00F14720" w:rsidRPr="0092549E" w:rsidRDefault="00F14720" w:rsidP="00F14720">
      <w:pPr>
        <w:jc w:val="both"/>
        <w:rPr>
          <w:rFonts w:asciiTheme="minorHAnsi" w:hAnsiTheme="minorHAnsi" w:cstheme="minorHAnsi"/>
          <w:bCs/>
          <w:sz w:val="22"/>
          <w:szCs w:val="22"/>
        </w:rPr>
      </w:pPr>
    </w:p>
    <w:p w14:paraId="31613024" w14:textId="77777777" w:rsidR="00F14720" w:rsidRPr="0092549E" w:rsidRDefault="00F14720" w:rsidP="00F14720">
      <w:pPr>
        <w:jc w:val="both"/>
        <w:rPr>
          <w:rFonts w:asciiTheme="minorHAnsi" w:hAnsiTheme="minorHAnsi" w:cstheme="minorHAnsi"/>
          <w:bCs/>
          <w:sz w:val="22"/>
          <w:szCs w:val="22"/>
        </w:rPr>
      </w:pPr>
    </w:p>
    <w:p w14:paraId="7880B356" w14:textId="77777777" w:rsidR="00F14720" w:rsidRPr="0092549E" w:rsidRDefault="00F14720" w:rsidP="00F14720">
      <w:pPr>
        <w:jc w:val="both"/>
        <w:rPr>
          <w:rFonts w:asciiTheme="minorHAnsi" w:hAnsiTheme="minorHAnsi" w:cstheme="minorHAnsi"/>
          <w:bCs/>
          <w:sz w:val="22"/>
          <w:szCs w:val="22"/>
        </w:rPr>
      </w:pPr>
      <w:r w:rsidRPr="0092549E">
        <w:rPr>
          <w:rFonts w:asciiTheme="minorHAnsi" w:hAnsiTheme="minorHAnsi" w:cstheme="minorHAnsi"/>
          <w:bCs/>
          <w:sz w:val="22"/>
          <w:szCs w:val="22"/>
        </w:rPr>
        <w:t xml:space="preserve">………………………………………….                            </w:t>
      </w:r>
      <w:r>
        <w:rPr>
          <w:rFonts w:asciiTheme="minorHAnsi" w:hAnsiTheme="minorHAnsi" w:cstheme="minorHAnsi"/>
          <w:bCs/>
          <w:sz w:val="22"/>
          <w:szCs w:val="22"/>
        </w:rPr>
        <w:t xml:space="preserve">                        </w:t>
      </w:r>
      <w:r w:rsidRPr="0092549E">
        <w:rPr>
          <w:rFonts w:asciiTheme="minorHAnsi" w:hAnsiTheme="minorHAnsi" w:cstheme="minorHAnsi"/>
          <w:bCs/>
          <w:sz w:val="22"/>
          <w:szCs w:val="22"/>
        </w:rPr>
        <w:t xml:space="preserve">       ………………………………………</w:t>
      </w:r>
    </w:p>
    <w:p w14:paraId="7C6CD769" w14:textId="77777777" w:rsidR="00F14720" w:rsidRPr="0092549E" w:rsidRDefault="00F14720" w:rsidP="00F14720">
      <w:pPr>
        <w:jc w:val="both"/>
        <w:rPr>
          <w:rFonts w:asciiTheme="minorHAnsi" w:hAnsiTheme="minorHAnsi" w:cstheme="minorHAnsi"/>
          <w:bCs/>
          <w:i/>
          <w:sz w:val="22"/>
          <w:szCs w:val="22"/>
        </w:rPr>
      </w:pPr>
      <w:r w:rsidRPr="0092549E">
        <w:rPr>
          <w:rFonts w:asciiTheme="minorHAnsi" w:hAnsiTheme="minorHAnsi" w:cstheme="minorHAnsi"/>
          <w:bCs/>
          <w:i/>
          <w:sz w:val="22"/>
          <w:szCs w:val="22"/>
        </w:rPr>
        <w:t xml:space="preserve">                   podpis </w:t>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r>
      <w:r w:rsidRPr="0092549E">
        <w:rPr>
          <w:rFonts w:asciiTheme="minorHAnsi" w:hAnsiTheme="minorHAnsi" w:cstheme="minorHAnsi"/>
          <w:bCs/>
          <w:i/>
          <w:sz w:val="22"/>
          <w:szCs w:val="22"/>
        </w:rPr>
        <w:tab/>
        <w:t xml:space="preserve">       </w:t>
      </w:r>
      <w:proofErr w:type="spellStart"/>
      <w:r w:rsidRPr="0092549E">
        <w:rPr>
          <w:rFonts w:asciiTheme="minorHAnsi" w:hAnsiTheme="minorHAnsi" w:cstheme="minorHAnsi"/>
          <w:bCs/>
          <w:i/>
          <w:sz w:val="22"/>
          <w:szCs w:val="22"/>
        </w:rPr>
        <w:t>podpis</w:t>
      </w:r>
      <w:proofErr w:type="spellEnd"/>
      <w:r w:rsidRPr="0092549E">
        <w:rPr>
          <w:rFonts w:asciiTheme="minorHAnsi" w:hAnsiTheme="minorHAnsi" w:cstheme="minorHAnsi"/>
          <w:bCs/>
          <w:i/>
          <w:sz w:val="22"/>
          <w:szCs w:val="22"/>
        </w:rPr>
        <w:t xml:space="preserve"> </w:t>
      </w:r>
    </w:p>
    <w:p w14:paraId="7690CA02" w14:textId="77777777" w:rsidR="00F14720" w:rsidRPr="0092549E" w:rsidRDefault="00F14720" w:rsidP="00F14720">
      <w:pPr>
        <w:pStyle w:val="Tekstdymka"/>
        <w:rPr>
          <w:rFonts w:asciiTheme="minorHAnsi" w:hAnsiTheme="minorHAnsi" w:cstheme="minorHAnsi"/>
          <w:sz w:val="22"/>
          <w:szCs w:val="22"/>
        </w:rPr>
      </w:pPr>
    </w:p>
    <w:p w14:paraId="2BA29A1A" w14:textId="77777777" w:rsidR="00F14720" w:rsidRPr="00F242E3" w:rsidRDefault="00F14720" w:rsidP="006F4ACC">
      <w:pPr>
        <w:pStyle w:val="Tekstpodstawowy"/>
        <w:suppressAutoHyphens w:val="0"/>
        <w:rPr>
          <w:rFonts w:asciiTheme="minorHAnsi" w:hAnsiTheme="minorHAnsi" w:cstheme="minorHAnsi"/>
          <w:b/>
          <w:bCs/>
          <w:sz w:val="22"/>
          <w:szCs w:val="22"/>
        </w:rPr>
      </w:pPr>
    </w:p>
    <w:p w14:paraId="17FE962A" w14:textId="77777777"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1CD37E03" w14:textId="77777777" w:rsidR="005C05C2" w:rsidRPr="00F242E3" w:rsidRDefault="005C05C2" w:rsidP="006F4ACC">
      <w:pPr>
        <w:suppressAutoHyphens/>
        <w:jc w:val="center"/>
        <w:rPr>
          <w:rFonts w:asciiTheme="minorHAnsi" w:eastAsia="Times New Roman" w:hAnsiTheme="minorHAnsi" w:cstheme="minorHAnsi"/>
          <w:b/>
          <w:bCs/>
          <w:iCs/>
          <w:sz w:val="22"/>
          <w:szCs w:val="22"/>
          <w:lang w:eastAsia="ar-SA"/>
        </w:rPr>
      </w:pPr>
    </w:p>
    <w:p w14:paraId="7895E7C4" w14:textId="77777777" w:rsidR="00CD78BD" w:rsidRPr="00F242E3" w:rsidRDefault="00CD78BD" w:rsidP="006F4ACC">
      <w:pPr>
        <w:suppressAutoHyphens/>
        <w:jc w:val="center"/>
        <w:rPr>
          <w:rFonts w:asciiTheme="minorHAnsi" w:eastAsia="Times New Roman" w:hAnsiTheme="minorHAnsi" w:cstheme="minorHAnsi"/>
          <w:b/>
          <w:bCs/>
          <w:iCs/>
          <w:sz w:val="22"/>
          <w:szCs w:val="22"/>
          <w:lang w:eastAsia="ar-SA"/>
        </w:rPr>
      </w:pPr>
    </w:p>
    <w:p w14:paraId="29E950A0" w14:textId="77777777" w:rsidR="009976CD" w:rsidRPr="00F242E3" w:rsidRDefault="009976CD" w:rsidP="006F4ACC">
      <w:pPr>
        <w:suppressAutoHyphens/>
        <w:jc w:val="center"/>
        <w:rPr>
          <w:rFonts w:asciiTheme="minorHAnsi" w:eastAsia="Times New Roman" w:hAnsiTheme="minorHAnsi" w:cstheme="minorHAnsi"/>
          <w:b/>
          <w:bCs/>
          <w:iCs/>
          <w:sz w:val="22"/>
          <w:szCs w:val="22"/>
          <w:lang w:eastAsia="ar-SA"/>
        </w:rPr>
      </w:pPr>
    </w:p>
    <w:p w14:paraId="76C6DEDE" w14:textId="77777777" w:rsidR="001004A1" w:rsidRPr="00F242E3" w:rsidRDefault="001004A1" w:rsidP="006F4ACC">
      <w:pPr>
        <w:suppressAutoHyphens/>
        <w:jc w:val="center"/>
        <w:rPr>
          <w:rFonts w:asciiTheme="minorHAnsi" w:eastAsia="Times New Roman" w:hAnsiTheme="minorHAnsi" w:cstheme="minorHAnsi"/>
          <w:b/>
          <w:bCs/>
          <w:iCs/>
          <w:sz w:val="22"/>
          <w:szCs w:val="22"/>
          <w:lang w:eastAsia="ar-SA"/>
        </w:rPr>
      </w:pPr>
    </w:p>
    <w:p w14:paraId="4660D532" w14:textId="77777777" w:rsidR="001004A1" w:rsidRPr="00F242E3" w:rsidRDefault="001004A1" w:rsidP="006F4ACC">
      <w:pPr>
        <w:suppressAutoHyphens/>
        <w:jc w:val="center"/>
        <w:rPr>
          <w:rFonts w:asciiTheme="minorHAnsi" w:eastAsia="Times New Roman" w:hAnsiTheme="minorHAnsi" w:cstheme="minorHAnsi"/>
          <w:b/>
          <w:bCs/>
          <w:iCs/>
          <w:sz w:val="22"/>
          <w:szCs w:val="22"/>
          <w:lang w:eastAsia="ar-SA"/>
        </w:rPr>
      </w:pPr>
    </w:p>
    <w:p w14:paraId="0BDFC465" w14:textId="77777777" w:rsidR="001004A1" w:rsidRPr="00F242E3" w:rsidRDefault="001004A1" w:rsidP="006F4ACC">
      <w:pPr>
        <w:suppressAutoHyphens/>
        <w:jc w:val="center"/>
        <w:rPr>
          <w:rFonts w:asciiTheme="minorHAnsi" w:eastAsia="Times New Roman" w:hAnsiTheme="minorHAnsi" w:cstheme="minorHAnsi"/>
          <w:b/>
          <w:bCs/>
          <w:iCs/>
          <w:sz w:val="22"/>
          <w:szCs w:val="22"/>
          <w:lang w:eastAsia="ar-SA"/>
        </w:rPr>
      </w:pPr>
    </w:p>
    <w:p w14:paraId="227E1961" w14:textId="77777777" w:rsidR="009976CD" w:rsidRDefault="009976CD" w:rsidP="006F4ACC">
      <w:pPr>
        <w:suppressAutoHyphens/>
        <w:jc w:val="center"/>
        <w:rPr>
          <w:rFonts w:asciiTheme="minorHAnsi" w:eastAsia="Times New Roman" w:hAnsiTheme="minorHAnsi" w:cstheme="minorHAnsi"/>
          <w:b/>
          <w:bCs/>
          <w:iCs/>
          <w:sz w:val="22"/>
          <w:szCs w:val="22"/>
          <w:lang w:eastAsia="ar-SA"/>
        </w:rPr>
      </w:pPr>
    </w:p>
    <w:p w14:paraId="5AA06B0A"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57373F70"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7D899F99"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23BCB0B6"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18D400F9"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1836158B"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6DE53B1A"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0E194AD6"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7B58A6EA"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13086189" w14:textId="77777777" w:rsidR="00741C6A" w:rsidRDefault="00741C6A" w:rsidP="006F4ACC">
      <w:pPr>
        <w:suppressAutoHyphens/>
        <w:jc w:val="center"/>
        <w:rPr>
          <w:rFonts w:asciiTheme="minorHAnsi" w:eastAsia="Times New Roman" w:hAnsiTheme="minorHAnsi" w:cstheme="minorHAnsi"/>
          <w:b/>
          <w:bCs/>
          <w:iCs/>
          <w:sz w:val="22"/>
          <w:szCs w:val="22"/>
          <w:lang w:eastAsia="ar-SA"/>
        </w:rPr>
      </w:pPr>
    </w:p>
    <w:p w14:paraId="4392886E" w14:textId="77777777" w:rsidR="00741C6A" w:rsidRDefault="00741C6A" w:rsidP="006F4ACC">
      <w:pPr>
        <w:suppressAutoHyphens/>
        <w:jc w:val="center"/>
        <w:rPr>
          <w:rFonts w:asciiTheme="minorHAnsi" w:eastAsia="Times New Roman" w:hAnsiTheme="minorHAnsi" w:cstheme="minorHAnsi"/>
          <w:b/>
          <w:bCs/>
          <w:iCs/>
          <w:sz w:val="22"/>
          <w:szCs w:val="22"/>
          <w:lang w:eastAsia="ar-SA"/>
        </w:rPr>
      </w:pPr>
    </w:p>
    <w:p w14:paraId="6788BE9F" w14:textId="77777777" w:rsidR="00741C6A" w:rsidRDefault="00741C6A" w:rsidP="006F4ACC">
      <w:pPr>
        <w:suppressAutoHyphens/>
        <w:jc w:val="center"/>
        <w:rPr>
          <w:rFonts w:asciiTheme="minorHAnsi" w:eastAsia="Times New Roman" w:hAnsiTheme="minorHAnsi" w:cstheme="minorHAnsi"/>
          <w:b/>
          <w:bCs/>
          <w:iCs/>
          <w:sz w:val="22"/>
          <w:szCs w:val="22"/>
          <w:lang w:eastAsia="ar-SA"/>
        </w:rPr>
      </w:pPr>
    </w:p>
    <w:p w14:paraId="0405D1BA" w14:textId="77777777" w:rsidR="00741C6A" w:rsidRDefault="00741C6A" w:rsidP="006F4ACC">
      <w:pPr>
        <w:suppressAutoHyphens/>
        <w:jc w:val="center"/>
        <w:rPr>
          <w:rFonts w:asciiTheme="minorHAnsi" w:eastAsia="Times New Roman" w:hAnsiTheme="minorHAnsi" w:cstheme="minorHAnsi"/>
          <w:b/>
          <w:bCs/>
          <w:iCs/>
          <w:sz w:val="22"/>
          <w:szCs w:val="22"/>
          <w:lang w:eastAsia="ar-SA"/>
        </w:rPr>
      </w:pPr>
    </w:p>
    <w:p w14:paraId="6E4B78A0" w14:textId="77777777" w:rsidR="007B07E8" w:rsidRDefault="007B07E8" w:rsidP="005C296B">
      <w:pPr>
        <w:suppressAutoHyphens/>
        <w:rPr>
          <w:rFonts w:asciiTheme="minorHAnsi" w:hAnsiTheme="minorHAnsi" w:cstheme="minorHAnsi"/>
          <w:b/>
          <w:sz w:val="22"/>
          <w:szCs w:val="22"/>
        </w:rPr>
      </w:pPr>
    </w:p>
    <w:p w14:paraId="605F8AD5" w14:textId="77777777" w:rsidR="007B07E8" w:rsidRDefault="007B07E8" w:rsidP="005C296B">
      <w:pPr>
        <w:suppressAutoHyphens/>
        <w:rPr>
          <w:rFonts w:asciiTheme="minorHAnsi" w:hAnsiTheme="minorHAnsi" w:cstheme="minorHAnsi"/>
          <w:b/>
          <w:sz w:val="22"/>
          <w:szCs w:val="22"/>
        </w:rPr>
      </w:pPr>
    </w:p>
    <w:p w14:paraId="4C5DFF32" w14:textId="77777777" w:rsidR="007B07E8" w:rsidRDefault="007B07E8" w:rsidP="005C296B">
      <w:pPr>
        <w:suppressAutoHyphens/>
        <w:rPr>
          <w:rFonts w:asciiTheme="minorHAnsi" w:hAnsiTheme="minorHAnsi" w:cstheme="minorHAnsi"/>
          <w:b/>
          <w:sz w:val="22"/>
          <w:szCs w:val="22"/>
        </w:rPr>
      </w:pPr>
    </w:p>
    <w:p w14:paraId="22339055" w14:textId="77777777" w:rsidR="00624A5E" w:rsidRDefault="00624A5E" w:rsidP="00DB3BA0">
      <w:pPr>
        <w:pStyle w:val="Tekstpodstawowy"/>
        <w:jc w:val="center"/>
        <w:rPr>
          <w:rFonts w:asciiTheme="minorHAnsi" w:hAnsiTheme="minorHAnsi" w:cstheme="minorHAnsi"/>
          <w:b/>
          <w:bCs/>
          <w:sz w:val="22"/>
          <w:szCs w:val="22"/>
        </w:rPr>
      </w:pPr>
    </w:p>
    <w:p w14:paraId="1728A4B2" w14:textId="77777777" w:rsidR="00624A5E" w:rsidRDefault="00624A5E" w:rsidP="00DB3BA0">
      <w:pPr>
        <w:pStyle w:val="Tekstpodstawowy"/>
        <w:jc w:val="center"/>
        <w:rPr>
          <w:rFonts w:asciiTheme="minorHAnsi" w:hAnsiTheme="minorHAnsi" w:cstheme="minorHAnsi"/>
          <w:b/>
          <w:bCs/>
          <w:sz w:val="22"/>
          <w:szCs w:val="22"/>
        </w:rPr>
      </w:pPr>
    </w:p>
    <w:p w14:paraId="6073EE85" w14:textId="77777777" w:rsidR="00624A5E" w:rsidRDefault="00624A5E" w:rsidP="00DB3BA0">
      <w:pPr>
        <w:pStyle w:val="Tekstpodstawowy"/>
        <w:jc w:val="center"/>
        <w:rPr>
          <w:rFonts w:asciiTheme="minorHAnsi" w:hAnsiTheme="minorHAnsi" w:cstheme="minorHAnsi"/>
          <w:b/>
          <w:bCs/>
          <w:sz w:val="22"/>
          <w:szCs w:val="22"/>
        </w:rPr>
      </w:pPr>
    </w:p>
    <w:p w14:paraId="38D745A6" w14:textId="77777777" w:rsidR="00624A5E" w:rsidRDefault="00624A5E" w:rsidP="00DB3BA0">
      <w:pPr>
        <w:pStyle w:val="Tekstpodstawowy"/>
        <w:jc w:val="center"/>
        <w:rPr>
          <w:rFonts w:asciiTheme="minorHAnsi" w:hAnsiTheme="minorHAnsi" w:cstheme="minorHAnsi"/>
          <w:b/>
          <w:bCs/>
          <w:sz w:val="22"/>
          <w:szCs w:val="22"/>
        </w:rPr>
      </w:pPr>
    </w:p>
    <w:p w14:paraId="1CB7CC57" w14:textId="77777777" w:rsidR="00624A5E" w:rsidRDefault="00624A5E" w:rsidP="00DB3BA0">
      <w:pPr>
        <w:pStyle w:val="Tekstpodstawowy"/>
        <w:jc w:val="center"/>
        <w:rPr>
          <w:rFonts w:asciiTheme="minorHAnsi" w:hAnsiTheme="minorHAnsi" w:cstheme="minorHAnsi"/>
          <w:b/>
          <w:bCs/>
          <w:sz w:val="22"/>
          <w:szCs w:val="22"/>
        </w:rPr>
      </w:pPr>
    </w:p>
    <w:p w14:paraId="36B65410" w14:textId="77777777" w:rsidR="00624A5E" w:rsidRDefault="00624A5E" w:rsidP="00DB3BA0">
      <w:pPr>
        <w:pStyle w:val="Tekstpodstawowy"/>
        <w:jc w:val="center"/>
        <w:rPr>
          <w:rFonts w:asciiTheme="minorHAnsi" w:hAnsiTheme="minorHAnsi" w:cstheme="minorHAnsi"/>
          <w:b/>
          <w:bCs/>
          <w:sz w:val="22"/>
          <w:szCs w:val="22"/>
        </w:rPr>
      </w:pPr>
    </w:p>
    <w:p w14:paraId="6CF414D8" w14:textId="77777777" w:rsidR="00624A5E" w:rsidRDefault="00624A5E" w:rsidP="00DB3BA0">
      <w:pPr>
        <w:pStyle w:val="Tekstpodstawowy"/>
        <w:jc w:val="center"/>
        <w:rPr>
          <w:rFonts w:asciiTheme="minorHAnsi" w:hAnsiTheme="minorHAnsi" w:cstheme="minorHAnsi"/>
          <w:b/>
          <w:bCs/>
          <w:sz w:val="22"/>
          <w:szCs w:val="22"/>
        </w:rPr>
      </w:pPr>
    </w:p>
    <w:p w14:paraId="5C0CAB22" w14:textId="77777777" w:rsidR="00624A5E" w:rsidRDefault="00624A5E" w:rsidP="00DB3BA0">
      <w:pPr>
        <w:pStyle w:val="Tekstpodstawowy"/>
        <w:jc w:val="center"/>
        <w:rPr>
          <w:rFonts w:asciiTheme="minorHAnsi" w:hAnsiTheme="minorHAnsi" w:cstheme="minorHAnsi"/>
          <w:b/>
          <w:bCs/>
          <w:sz w:val="22"/>
          <w:szCs w:val="22"/>
        </w:rPr>
      </w:pPr>
    </w:p>
    <w:p w14:paraId="523A3981" w14:textId="77777777" w:rsidR="00624A5E" w:rsidRDefault="00624A5E" w:rsidP="00DB3BA0">
      <w:pPr>
        <w:pStyle w:val="Tekstpodstawowy"/>
        <w:jc w:val="center"/>
        <w:rPr>
          <w:rFonts w:asciiTheme="minorHAnsi" w:hAnsiTheme="minorHAnsi" w:cstheme="minorHAnsi"/>
          <w:b/>
          <w:bCs/>
          <w:sz w:val="22"/>
          <w:szCs w:val="22"/>
        </w:rPr>
      </w:pPr>
    </w:p>
    <w:p w14:paraId="4F10C6B8" w14:textId="77777777" w:rsidR="00624A5E" w:rsidRDefault="00624A5E" w:rsidP="00DB3BA0">
      <w:pPr>
        <w:pStyle w:val="Tekstpodstawowy"/>
        <w:jc w:val="center"/>
        <w:rPr>
          <w:rFonts w:asciiTheme="minorHAnsi" w:hAnsiTheme="minorHAnsi" w:cstheme="minorHAnsi"/>
          <w:b/>
          <w:bCs/>
          <w:sz w:val="22"/>
          <w:szCs w:val="22"/>
        </w:rPr>
      </w:pPr>
    </w:p>
    <w:p w14:paraId="286306D1" w14:textId="77777777" w:rsidR="00624A5E" w:rsidRDefault="00624A5E" w:rsidP="00DB3BA0">
      <w:pPr>
        <w:pStyle w:val="Tekstpodstawowy"/>
        <w:jc w:val="center"/>
        <w:rPr>
          <w:rFonts w:asciiTheme="minorHAnsi" w:hAnsiTheme="minorHAnsi" w:cstheme="minorHAnsi"/>
          <w:b/>
          <w:bCs/>
          <w:sz w:val="22"/>
          <w:szCs w:val="22"/>
        </w:rPr>
      </w:pPr>
    </w:p>
    <w:p w14:paraId="53698A03" w14:textId="77777777" w:rsidR="00624A5E" w:rsidRDefault="00624A5E" w:rsidP="00DB3BA0">
      <w:pPr>
        <w:pStyle w:val="Tekstpodstawowy"/>
        <w:jc w:val="center"/>
        <w:rPr>
          <w:rFonts w:asciiTheme="minorHAnsi" w:hAnsiTheme="minorHAnsi" w:cstheme="minorHAnsi"/>
          <w:b/>
          <w:bCs/>
          <w:sz w:val="22"/>
          <w:szCs w:val="22"/>
        </w:rPr>
      </w:pPr>
    </w:p>
    <w:p w14:paraId="343EEED5" w14:textId="77777777" w:rsidR="00624A5E" w:rsidRDefault="00624A5E" w:rsidP="00DB3BA0">
      <w:pPr>
        <w:pStyle w:val="Tekstpodstawowy"/>
        <w:jc w:val="center"/>
        <w:rPr>
          <w:rFonts w:asciiTheme="minorHAnsi" w:hAnsiTheme="minorHAnsi" w:cstheme="minorHAnsi"/>
          <w:b/>
          <w:bCs/>
          <w:sz w:val="22"/>
          <w:szCs w:val="22"/>
        </w:rPr>
      </w:pPr>
    </w:p>
    <w:p w14:paraId="4D13F7A1" w14:textId="2D29B62F" w:rsidR="00DB3BA0" w:rsidRPr="00334B42" w:rsidRDefault="00DB3BA0" w:rsidP="00DB3BA0">
      <w:pPr>
        <w:pStyle w:val="Tekstpodstawowy"/>
        <w:jc w:val="center"/>
        <w:rPr>
          <w:rFonts w:asciiTheme="minorHAnsi" w:hAnsiTheme="minorHAnsi" w:cstheme="minorHAnsi"/>
          <w:b/>
          <w:bCs/>
        </w:rPr>
      </w:pPr>
      <w:r w:rsidRPr="00DB3BA0">
        <w:rPr>
          <w:rFonts w:asciiTheme="minorHAnsi" w:hAnsiTheme="minorHAnsi" w:cstheme="minorHAnsi"/>
          <w:b/>
          <w:bCs/>
          <w:sz w:val="22"/>
          <w:szCs w:val="22"/>
        </w:rPr>
        <w:lastRenderedPageBreak/>
        <w:t xml:space="preserve">ZP/119/2024 </w:t>
      </w:r>
      <w:r w:rsidRPr="00DB3BA0">
        <w:rPr>
          <w:rFonts w:asciiTheme="minorHAnsi" w:hAnsiTheme="minorHAnsi" w:cstheme="minorHAnsi"/>
          <w:b/>
          <w:bCs/>
          <w:iCs/>
          <w:sz w:val="22"/>
          <w:szCs w:val="22"/>
        </w:rPr>
        <w:t xml:space="preserve">- </w:t>
      </w:r>
      <w:r w:rsidRPr="00DB3BA0">
        <w:rPr>
          <w:rFonts w:asciiTheme="minorHAnsi" w:hAnsiTheme="minorHAnsi" w:cstheme="minorHAnsi"/>
          <w:sz w:val="22"/>
          <w:szCs w:val="22"/>
        </w:rPr>
        <w:t>„</w:t>
      </w:r>
      <w:r w:rsidRPr="00DB3BA0">
        <w:rPr>
          <w:rFonts w:asciiTheme="minorHAnsi" w:hAnsiTheme="minorHAnsi" w:cstheme="minorHAnsi"/>
          <w:b/>
          <w:sz w:val="22"/>
          <w:szCs w:val="22"/>
        </w:rPr>
        <w:t>Dostawa sprzętu specjalistycznego</w:t>
      </w:r>
      <w:r w:rsidRPr="007B07E8">
        <w:rPr>
          <w:rFonts w:asciiTheme="minorHAnsi" w:hAnsiTheme="minorHAnsi" w:cstheme="minorHAnsi"/>
          <w:b/>
          <w:sz w:val="22"/>
          <w:szCs w:val="22"/>
        </w:rPr>
        <w:t xml:space="preserve"> na potrzeby UCP i Oddziału Neonatologicznego CSK UM w Łodzi</w:t>
      </w:r>
      <w:r w:rsidRPr="00334B42">
        <w:rPr>
          <w:rFonts w:asciiTheme="minorHAnsi" w:hAnsiTheme="minorHAnsi" w:cstheme="minorHAnsi"/>
          <w:b/>
          <w:bCs/>
        </w:rPr>
        <w:t>”</w:t>
      </w:r>
    </w:p>
    <w:p w14:paraId="120FCCDC" w14:textId="77777777" w:rsidR="00DB3BA0" w:rsidRDefault="00DB3BA0" w:rsidP="005C296B">
      <w:pPr>
        <w:suppressAutoHyphens/>
        <w:rPr>
          <w:rFonts w:asciiTheme="minorHAnsi" w:hAnsiTheme="minorHAnsi" w:cstheme="minorHAnsi"/>
          <w:b/>
          <w:sz w:val="22"/>
          <w:szCs w:val="22"/>
        </w:rPr>
      </w:pPr>
    </w:p>
    <w:p w14:paraId="0332C095" w14:textId="77777777" w:rsidR="005C296B" w:rsidRPr="005C296B" w:rsidRDefault="00DB3BA0" w:rsidP="005C296B">
      <w:pPr>
        <w:suppressAutoHyphens/>
        <w:rPr>
          <w:rFonts w:asciiTheme="minorHAnsi" w:hAnsiTheme="minorHAnsi" w:cstheme="minorHAnsi"/>
          <w:b/>
          <w:sz w:val="22"/>
          <w:szCs w:val="22"/>
        </w:rPr>
      </w:pP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Pr>
          <w:rFonts w:asciiTheme="minorHAnsi" w:hAnsiTheme="minorHAnsi" w:cstheme="minorHAnsi"/>
          <w:b/>
          <w:sz w:val="22"/>
          <w:szCs w:val="22"/>
        </w:rPr>
        <w:tab/>
      </w:r>
      <w:r w:rsidR="005C296B" w:rsidRPr="005C296B">
        <w:rPr>
          <w:rFonts w:asciiTheme="minorHAnsi" w:hAnsiTheme="minorHAnsi" w:cstheme="minorHAnsi"/>
          <w:b/>
          <w:sz w:val="22"/>
          <w:szCs w:val="22"/>
        </w:rPr>
        <w:t>Załącznik nr 1 do SWZ</w:t>
      </w:r>
    </w:p>
    <w:p w14:paraId="4D12D17F" w14:textId="77777777" w:rsidR="005C296B" w:rsidRPr="005C296B" w:rsidRDefault="005C296B" w:rsidP="005C296B">
      <w:pPr>
        <w:suppressAutoHyphens/>
        <w:rPr>
          <w:rFonts w:asciiTheme="minorHAnsi" w:hAnsiTheme="minorHAnsi" w:cstheme="minorHAnsi"/>
          <w:bCs/>
          <w:sz w:val="22"/>
          <w:szCs w:val="22"/>
        </w:rPr>
      </w:pPr>
    </w:p>
    <w:tbl>
      <w:tblPr>
        <w:tblW w:w="0" w:type="auto"/>
        <w:tblLook w:val="04A0" w:firstRow="1" w:lastRow="0" w:firstColumn="1" w:lastColumn="0" w:noHBand="0" w:noVBand="1"/>
      </w:tblPr>
      <w:tblGrid>
        <w:gridCol w:w="4077"/>
        <w:gridCol w:w="5132"/>
      </w:tblGrid>
      <w:tr w:rsidR="005C296B" w:rsidRPr="005C296B" w14:paraId="22BCE489" w14:textId="77777777" w:rsidTr="00421EE1">
        <w:tc>
          <w:tcPr>
            <w:tcW w:w="4077" w:type="dxa"/>
            <w:shd w:val="clear" w:color="auto" w:fill="auto"/>
          </w:tcPr>
          <w:p w14:paraId="65FBC5E9" w14:textId="77777777" w:rsidR="005C296B" w:rsidRPr="005C296B" w:rsidRDefault="005C296B" w:rsidP="005C296B">
            <w:pPr>
              <w:suppressAutoHyphens/>
              <w:spacing w:line="360" w:lineRule="auto"/>
              <w:jc w:val="right"/>
              <w:rPr>
                <w:rFonts w:asciiTheme="minorHAnsi" w:hAnsiTheme="minorHAnsi" w:cstheme="minorHAnsi"/>
                <w:bCs/>
              </w:rPr>
            </w:pPr>
          </w:p>
        </w:tc>
        <w:tc>
          <w:tcPr>
            <w:tcW w:w="5132" w:type="dxa"/>
            <w:shd w:val="clear" w:color="auto" w:fill="auto"/>
          </w:tcPr>
          <w:p w14:paraId="06E46526" w14:textId="77777777" w:rsidR="005C296B" w:rsidRPr="005C296B" w:rsidRDefault="005C296B" w:rsidP="005C296B">
            <w:pPr>
              <w:suppressAutoHyphens/>
              <w:ind w:right="-142"/>
              <w:jc w:val="center"/>
              <w:rPr>
                <w:rFonts w:asciiTheme="minorHAnsi" w:hAnsiTheme="minorHAnsi" w:cstheme="minorHAnsi"/>
                <w:bCs/>
              </w:rPr>
            </w:pPr>
            <w:r w:rsidRPr="005C296B">
              <w:rPr>
                <w:rFonts w:asciiTheme="minorHAnsi" w:hAnsiTheme="minorHAnsi" w:cstheme="minorHAnsi"/>
                <w:bCs/>
                <w:sz w:val="22"/>
                <w:szCs w:val="22"/>
              </w:rPr>
              <w:t>Samodzielny Publiczny Zakład Opieki Zdrowotnej</w:t>
            </w:r>
          </w:p>
          <w:p w14:paraId="03090CB2" w14:textId="77777777" w:rsidR="005C296B" w:rsidRPr="005C296B" w:rsidRDefault="005C296B" w:rsidP="005C296B">
            <w:pPr>
              <w:suppressAutoHyphens/>
              <w:ind w:right="-142"/>
              <w:jc w:val="center"/>
              <w:rPr>
                <w:rFonts w:asciiTheme="minorHAnsi" w:hAnsiTheme="minorHAnsi" w:cstheme="minorHAnsi"/>
                <w:bCs/>
              </w:rPr>
            </w:pPr>
            <w:r w:rsidRPr="005C296B">
              <w:rPr>
                <w:rFonts w:asciiTheme="minorHAnsi" w:hAnsiTheme="minorHAnsi" w:cstheme="minorHAnsi"/>
                <w:bCs/>
                <w:sz w:val="22"/>
                <w:szCs w:val="22"/>
              </w:rPr>
              <w:t>Centralny Szpital Kliniczny</w:t>
            </w:r>
          </w:p>
          <w:p w14:paraId="0D38AA63" w14:textId="77777777" w:rsidR="005C296B" w:rsidRPr="005C296B" w:rsidRDefault="005C296B" w:rsidP="005C296B">
            <w:pPr>
              <w:suppressAutoHyphens/>
              <w:ind w:right="-142"/>
              <w:jc w:val="center"/>
              <w:rPr>
                <w:rFonts w:asciiTheme="minorHAnsi" w:hAnsiTheme="minorHAnsi" w:cstheme="minorHAnsi"/>
                <w:bCs/>
              </w:rPr>
            </w:pPr>
            <w:r w:rsidRPr="005C296B">
              <w:rPr>
                <w:rFonts w:asciiTheme="minorHAnsi" w:hAnsiTheme="minorHAnsi" w:cstheme="minorHAnsi"/>
                <w:bCs/>
                <w:sz w:val="22"/>
                <w:szCs w:val="22"/>
              </w:rPr>
              <w:t>Uniwersytetu Medycznego w Łodzi</w:t>
            </w:r>
          </w:p>
          <w:p w14:paraId="51ED4167" w14:textId="77777777" w:rsidR="005C296B" w:rsidRPr="005C296B" w:rsidRDefault="005C296B" w:rsidP="005C296B">
            <w:pPr>
              <w:suppressAutoHyphens/>
              <w:ind w:right="-142"/>
              <w:jc w:val="center"/>
              <w:rPr>
                <w:rFonts w:asciiTheme="minorHAnsi" w:hAnsiTheme="minorHAnsi" w:cstheme="minorHAnsi"/>
                <w:bCs/>
              </w:rPr>
            </w:pPr>
            <w:r w:rsidRPr="005C296B">
              <w:rPr>
                <w:rFonts w:asciiTheme="minorHAnsi" w:hAnsiTheme="minorHAnsi" w:cstheme="minorHAnsi"/>
                <w:bCs/>
                <w:sz w:val="22"/>
                <w:szCs w:val="22"/>
              </w:rPr>
              <w:t>Łódź, ul. Pomorska 251</w:t>
            </w:r>
          </w:p>
          <w:p w14:paraId="15F2E80C" w14:textId="77777777" w:rsidR="005C296B" w:rsidRPr="005C296B" w:rsidRDefault="005C296B" w:rsidP="005C296B">
            <w:pPr>
              <w:suppressAutoHyphens/>
              <w:ind w:right="-142"/>
              <w:jc w:val="center"/>
              <w:rPr>
                <w:rFonts w:asciiTheme="minorHAnsi" w:hAnsiTheme="minorHAnsi" w:cstheme="minorHAnsi"/>
                <w:bCs/>
              </w:rPr>
            </w:pPr>
          </w:p>
        </w:tc>
      </w:tr>
    </w:tbl>
    <w:p w14:paraId="43981CE2" w14:textId="77777777" w:rsidR="005C296B" w:rsidRPr="005C296B" w:rsidRDefault="005C296B" w:rsidP="005C296B">
      <w:pPr>
        <w:suppressAutoHyphens/>
        <w:spacing w:line="360" w:lineRule="auto"/>
        <w:jc w:val="center"/>
        <w:rPr>
          <w:rFonts w:asciiTheme="minorHAnsi" w:hAnsiTheme="minorHAnsi" w:cstheme="minorHAnsi"/>
          <w:b/>
          <w:sz w:val="22"/>
          <w:szCs w:val="22"/>
        </w:rPr>
      </w:pPr>
      <w:r w:rsidRPr="005C296B">
        <w:rPr>
          <w:rFonts w:asciiTheme="minorHAnsi" w:hAnsiTheme="minorHAnsi" w:cstheme="minorHAnsi"/>
          <w:b/>
          <w:sz w:val="22"/>
          <w:szCs w:val="22"/>
        </w:rPr>
        <w:t>FORMULARZ OFERTOWY</w:t>
      </w:r>
    </w:p>
    <w:p w14:paraId="3D98DE06" w14:textId="77777777" w:rsidR="005C296B" w:rsidRPr="005C296B" w:rsidRDefault="005C296B" w:rsidP="00DA6644">
      <w:pPr>
        <w:numPr>
          <w:ilvl w:val="0"/>
          <w:numId w:val="27"/>
        </w:numPr>
        <w:suppressAutoHyphens/>
        <w:spacing w:line="360" w:lineRule="auto"/>
        <w:rPr>
          <w:rFonts w:asciiTheme="minorHAnsi" w:hAnsiTheme="minorHAnsi" w:cstheme="minorHAnsi"/>
          <w:b/>
          <w:sz w:val="22"/>
          <w:szCs w:val="22"/>
        </w:rPr>
      </w:pPr>
      <w:r w:rsidRPr="005C296B">
        <w:rPr>
          <w:rFonts w:asciiTheme="minorHAnsi" w:hAnsiTheme="minorHAnsi" w:cstheme="minorHAnsi"/>
          <w:b/>
          <w:sz w:val="22"/>
          <w:szCs w:val="22"/>
        </w:rPr>
        <w:t xml:space="preserve">Nazwa i siedziba Wykonawcy </w:t>
      </w:r>
    </w:p>
    <w:p w14:paraId="2C8A5071" w14:textId="77777777" w:rsidR="005C296B" w:rsidRPr="005C296B" w:rsidRDefault="005C296B" w:rsidP="005C296B">
      <w:pPr>
        <w:spacing w:after="60" w:line="360" w:lineRule="auto"/>
        <w:jc w:val="both"/>
        <w:rPr>
          <w:rFonts w:asciiTheme="minorHAnsi" w:eastAsia="Times New Roman" w:hAnsiTheme="minorHAnsi" w:cstheme="minorHAnsi"/>
          <w:kern w:val="16"/>
          <w:sz w:val="20"/>
          <w:szCs w:val="20"/>
          <w:lang w:eastAsia="en-US"/>
        </w:rPr>
      </w:pPr>
      <w:r w:rsidRPr="005C296B">
        <w:rPr>
          <w:rFonts w:asciiTheme="minorHAnsi" w:eastAsia="Times New Roman" w:hAnsiTheme="minorHAnsi" w:cstheme="minorHAnsi"/>
          <w:kern w:val="16"/>
          <w:sz w:val="20"/>
          <w:szCs w:val="20"/>
          <w:lang w:eastAsia="en-US"/>
        </w:rPr>
        <w:t>.....................................................................................................................................................</w:t>
      </w:r>
    </w:p>
    <w:p w14:paraId="513CC4BC" w14:textId="77777777" w:rsidR="005C296B" w:rsidRPr="005C296B" w:rsidRDefault="005C296B" w:rsidP="005C296B">
      <w:pPr>
        <w:spacing w:after="60" w:line="360" w:lineRule="auto"/>
        <w:jc w:val="both"/>
        <w:rPr>
          <w:rFonts w:asciiTheme="minorHAnsi" w:eastAsia="Times New Roman" w:hAnsiTheme="minorHAnsi" w:cstheme="minorHAnsi"/>
          <w:kern w:val="16"/>
          <w:sz w:val="20"/>
          <w:szCs w:val="20"/>
          <w:lang w:eastAsia="en-US"/>
        </w:rPr>
      </w:pPr>
      <w:r w:rsidRPr="005C296B">
        <w:rPr>
          <w:rFonts w:asciiTheme="minorHAnsi" w:eastAsia="Times New Roman" w:hAnsiTheme="minorHAnsi" w:cstheme="minorHAnsi"/>
          <w:kern w:val="16"/>
          <w:sz w:val="20"/>
          <w:szCs w:val="20"/>
          <w:lang w:eastAsia="en-US"/>
        </w:rPr>
        <w:t>.....................................................................................................................................................</w:t>
      </w:r>
    </w:p>
    <w:p w14:paraId="2354374A" w14:textId="77777777" w:rsidR="005C296B" w:rsidRPr="005C296B" w:rsidRDefault="005C296B" w:rsidP="005C296B">
      <w:pPr>
        <w:suppressAutoHyphens/>
        <w:ind w:right="-142"/>
        <w:rPr>
          <w:rFonts w:asciiTheme="minorHAnsi" w:hAnsiTheme="minorHAnsi" w:cstheme="minorHAnsi"/>
          <w:bCs/>
          <w:sz w:val="22"/>
          <w:szCs w:val="22"/>
        </w:rPr>
      </w:pPr>
      <w:r w:rsidRPr="005C296B">
        <w:rPr>
          <w:rFonts w:asciiTheme="minorHAnsi" w:hAnsiTheme="minorHAnsi" w:cstheme="minorHAnsi"/>
          <w:bCs/>
          <w:sz w:val="22"/>
          <w:szCs w:val="22"/>
        </w:rPr>
        <w:t>Osoba uprawniona do kontaktu z Zamawiającym (imię, nazwisko, stanowisko):</w:t>
      </w:r>
    </w:p>
    <w:p w14:paraId="70D9E74C" w14:textId="77777777" w:rsidR="005C296B" w:rsidRPr="005C296B" w:rsidRDefault="005C296B" w:rsidP="005C296B">
      <w:pPr>
        <w:suppressAutoHyphens/>
        <w:ind w:right="-142"/>
        <w:rPr>
          <w:rFonts w:asciiTheme="minorHAnsi" w:hAnsiTheme="minorHAnsi" w:cstheme="minorHAnsi"/>
          <w:bCs/>
          <w:sz w:val="22"/>
          <w:szCs w:val="22"/>
        </w:rPr>
      </w:pPr>
    </w:p>
    <w:p w14:paraId="728B5182" w14:textId="77777777" w:rsidR="005C296B" w:rsidRPr="005C296B" w:rsidRDefault="005C296B" w:rsidP="005C296B">
      <w:pPr>
        <w:suppressAutoHyphens/>
        <w:ind w:right="-142"/>
        <w:rPr>
          <w:rFonts w:asciiTheme="minorHAnsi" w:hAnsiTheme="minorHAnsi" w:cstheme="minorHAnsi"/>
          <w:bCs/>
          <w:sz w:val="22"/>
          <w:szCs w:val="22"/>
        </w:rPr>
      </w:pPr>
      <w:r w:rsidRPr="005C296B">
        <w:rPr>
          <w:rFonts w:asciiTheme="minorHAnsi" w:hAnsiTheme="minorHAnsi" w:cstheme="minorHAnsi"/>
          <w:bCs/>
          <w:sz w:val="22"/>
          <w:szCs w:val="22"/>
        </w:rPr>
        <w:t>......................................................................................................................................................................</w:t>
      </w:r>
    </w:p>
    <w:p w14:paraId="65C2CEA7" w14:textId="77777777" w:rsidR="005C296B" w:rsidRPr="005C296B" w:rsidRDefault="005C296B" w:rsidP="005C296B">
      <w:pPr>
        <w:suppressAutoHyphens/>
        <w:ind w:right="-142"/>
        <w:rPr>
          <w:rFonts w:asciiTheme="minorHAnsi" w:hAnsiTheme="minorHAnsi" w:cstheme="minorHAnsi"/>
          <w:bCs/>
          <w:sz w:val="22"/>
          <w:szCs w:val="22"/>
        </w:rPr>
      </w:pPr>
      <w:r w:rsidRPr="005C296B">
        <w:rPr>
          <w:rFonts w:asciiTheme="minorHAnsi" w:hAnsiTheme="minorHAnsi" w:cstheme="minorHAnsi"/>
          <w:bCs/>
          <w:sz w:val="22"/>
          <w:szCs w:val="22"/>
        </w:rPr>
        <w:t>nr telefonu…………………………………………., email:..........................................@...........................</w:t>
      </w:r>
    </w:p>
    <w:p w14:paraId="7D7EC231" w14:textId="77777777" w:rsidR="005C296B" w:rsidRPr="005C296B" w:rsidRDefault="005C296B" w:rsidP="005C296B">
      <w:pPr>
        <w:suppressAutoHyphens/>
        <w:ind w:right="-142"/>
        <w:rPr>
          <w:rFonts w:asciiTheme="minorHAnsi" w:hAnsiTheme="minorHAnsi" w:cstheme="minorHAnsi"/>
          <w:bCs/>
          <w:sz w:val="22"/>
          <w:szCs w:val="22"/>
        </w:rPr>
      </w:pPr>
      <w:r w:rsidRPr="005C296B">
        <w:rPr>
          <w:rFonts w:asciiTheme="minorHAnsi" w:hAnsiTheme="minorHAnsi" w:cstheme="minorHAnsi"/>
          <w:bCs/>
          <w:sz w:val="22"/>
          <w:szCs w:val="22"/>
        </w:rPr>
        <w:t>KRS: ………………………….Regon:.........................................NIP:.........................................................</w:t>
      </w:r>
    </w:p>
    <w:p w14:paraId="02ECD6BA" w14:textId="77777777" w:rsidR="005C296B" w:rsidRPr="005C296B" w:rsidRDefault="005C296B" w:rsidP="005C296B">
      <w:pPr>
        <w:suppressAutoHyphens/>
        <w:ind w:right="-142"/>
        <w:rPr>
          <w:rFonts w:asciiTheme="minorHAnsi" w:hAnsiTheme="minorHAnsi" w:cstheme="minorHAnsi"/>
          <w:bCs/>
          <w:sz w:val="22"/>
          <w:szCs w:val="22"/>
        </w:rPr>
      </w:pPr>
      <w:r w:rsidRPr="005C296B">
        <w:rPr>
          <w:rFonts w:asciiTheme="minorHAnsi" w:hAnsiTheme="minorHAnsi" w:cstheme="minorHAnsi"/>
          <w:bCs/>
          <w:sz w:val="22"/>
          <w:szCs w:val="22"/>
        </w:rPr>
        <w:t>Województwo..................................................................</w:t>
      </w:r>
    </w:p>
    <w:p w14:paraId="52F65A09" w14:textId="77777777" w:rsidR="005C296B" w:rsidRPr="005C296B" w:rsidRDefault="005C296B" w:rsidP="005C296B">
      <w:pPr>
        <w:spacing w:before="120"/>
        <w:jc w:val="both"/>
        <w:rPr>
          <w:rFonts w:asciiTheme="minorHAnsi" w:hAnsiTheme="minorHAnsi" w:cstheme="minorHAnsi"/>
          <w:bCs/>
          <w:sz w:val="22"/>
          <w:szCs w:val="22"/>
        </w:rPr>
      </w:pPr>
      <w:r w:rsidRPr="005C296B">
        <w:rPr>
          <w:rFonts w:asciiTheme="minorHAnsi" w:hAnsiTheme="minorHAnsi" w:cstheme="minorHAnsi"/>
          <w:bCs/>
          <w:sz w:val="22"/>
          <w:szCs w:val="22"/>
        </w:rPr>
        <w:t>Oświadczamy, że niniejszy numer rachunku bankowego: …………………………………………………………………………….………,  jest taki sam jak numer rachunku na białej liście podatników VAT.  Wyżej wskazany nr rachunku bankowego będzie zgodny z podanym na fakturze Vat Wykonawcy. W przypadku zmiany numeru ww. rachunku informacje o zmianie przekażemy niezwłocznie do Działu Księgowości Zamawiającego</w:t>
      </w:r>
    </w:p>
    <w:p w14:paraId="4FE8FB84" w14:textId="77777777" w:rsidR="005C296B" w:rsidRPr="005C296B" w:rsidRDefault="005C296B" w:rsidP="005C296B">
      <w:pPr>
        <w:spacing w:before="120"/>
        <w:jc w:val="both"/>
        <w:rPr>
          <w:rFonts w:asciiTheme="minorHAnsi" w:eastAsia="Times New Roman" w:hAnsiTheme="minorHAnsi" w:cstheme="minorHAnsi"/>
          <w:sz w:val="20"/>
          <w:szCs w:val="20"/>
          <w:lang w:eastAsia="ar-SA"/>
        </w:rPr>
      </w:pPr>
    </w:p>
    <w:p w14:paraId="3805C52E" w14:textId="77777777" w:rsidR="005C296B" w:rsidRPr="005C296B" w:rsidRDefault="005C296B" w:rsidP="00DA6644">
      <w:pPr>
        <w:numPr>
          <w:ilvl w:val="0"/>
          <w:numId w:val="27"/>
        </w:numPr>
        <w:suppressAutoHyphens/>
        <w:rPr>
          <w:rFonts w:asciiTheme="minorHAnsi" w:hAnsiTheme="minorHAnsi" w:cstheme="minorHAnsi"/>
          <w:b/>
          <w:sz w:val="22"/>
          <w:szCs w:val="22"/>
        </w:rPr>
      </w:pPr>
      <w:r w:rsidRPr="005C296B">
        <w:rPr>
          <w:rFonts w:asciiTheme="minorHAnsi" w:hAnsiTheme="minorHAnsi" w:cstheme="minorHAnsi"/>
          <w:b/>
          <w:sz w:val="22"/>
          <w:szCs w:val="22"/>
        </w:rPr>
        <w:t>Nazwa i adres Wykonawców wspólnie ubiegających się o zamówienie  w składzie:</w:t>
      </w:r>
    </w:p>
    <w:p w14:paraId="506A4176" w14:textId="77777777" w:rsidR="005C296B" w:rsidRPr="005C296B" w:rsidRDefault="005C296B" w:rsidP="005C296B">
      <w:pPr>
        <w:suppressAutoHyphens/>
        <w:ind w:left="720"/>
        <w:rPr>
          <w:rFonts w:asciiTheme="minorHAnsi" w:eastAsia="Times New Roman" w:hAnsiTheme="minorHAnsi" w:cstheme="minorHAnsi"/>
          <w:sz w:val="20"/>
          <w:szCs w:val="20"/>
          <w:lang w:eastAsia="ar-SA"/>
        </w:rPr>
      </w:pPr>
      <w:r w:rsidRPr="005C296B">
        <w:rPr>
          <w:rFonts w:asciiTheme="minorHAnsi" w:eastAsia="Times New Roman" w:hAnsiTheme="minorHAnsi" w:cstheme="minorHAnsi"/>
          <w:sz w:val="20"/>
          <w:szCs w:val="20"/>
          <w:lang w:eastAsia="ar-SA"/>
        </w:rPr>
        <w:t>……………………………………………………………………………………………………………………..………………</w:t>
      </w:r>
    </w:p>
    <w:p w14:paraId="175E3E36" w14:textId="77777777" w:rsidR="005C296B" w:rsidRPr="005C296B" w:rsidRDefault="005C296B" w:rsidP="005C296B">
      <w:pPr>
        <w:suppressAutoHyphens/>
        <w:ind w:left="720"/>
        <w:rPr>
          <w:rFonts w:asciiTheme="minorHAnsi" w:eastAsia="Times New Roman" w:hAnsiTheme="minorHAnsi" w:cstheme="minorHAnsi"/>
          <w:sz w:val="20"/>
          <w:szCs w:val="20"/>
          <w:lang w:eastAsia="ar-SA"/>
        </w:rPr>
      </w:pPr>
      <w:r w:rsidRPr="005C296B">
        <w:rPr>
          <w:rFonts w:asciiTheme="minorHAnsi" w:eastAsia="Times New Roman" w:hAnsiTheme="minorHAnsi" w:cstheme="minorHAnsi"/>
          <w:sz w:val="20"/>
          <w:szCs w:val="20"/>
          <w:lang w:eastAsia="ar-SA"/>
        </w:rPr>
        <w:t>……………………………………………………………………………………………………………………………………..*</w:t>
      </w:r>
    </w:p>
    <w:p w14:paraId="15855824" w14:textId="77777777" w:rsidR="005C296B" w:rsidRPr="005C296B" w:rsidRDefault="005C296B" w:rsidP="005C296B">
      <w:pPr>
        <w:suppressAutoHyphens/>
        <w:spacing w:before="120" w:line="276" w:lineRule="auto"/>
        <w:jc w:val="both"/>
        <w:rPr>
          <w:rFonts w:asciiTheme="minorHAnsi" w:hAnsiTheme="minorHAnsi" w:cstheme="minorHAnsi"/>
          <w:bCs/>
          <w:sz w:val="22"/>
          <w:szCs w:val="22"/>
        </w:rPr>
      </w:pPr>
      <w:r w:rsidRPr="005C296B">
        <w:rPr>
          <w:rFonts w:asciiTheme="minorHAnsi" w:hAnsiTheme="minorHAnsi" w:cstheme="minorHAnsi"/>
          <w:bCs/>
          <w:sz w:val="22"/>
          <w:szCs w:val="22"/>
        </w:rPr>
        <w:t>Oświadczam/-y, że:</w:t>
      </w:r>
    </w:p>
    <w:p w14:paraId="37930B3C" w14:textId="77777777" w:rsidR="005C296B" w:rsidRPr="005C296B" w:rsidRDefault="005C296B" w:rsidP="00DA6644">
      <w:pPr>
        <w:numPr>
          <w:ilvl w:val="0"/>
          <w:numId w:val="15"/>
        </w:numPr>
        <w:suppressAutoHyphens/>
        <w:spacing w:before="120" w:line="276" w:lineRule="auto"/>
        <w:ind w:left="714" w:hanging="357"/>
        <w:jc w:val="both"/>
        <w:rPr>
          <w:rFonts w:asciiTheme="minorHAnsi" w:hAnsiTheme="minorHAnsi" w:cstheme="minorHAnsi"/>
          <w:bCs/>
          <w:sz w:val="22"/>
          <w:szCs w:val="22"/>
        </w:rPr>
      </w:pPr>
      <w:r w:rsidRPr="005C296B">
        <w:rPr>
          <w:rFonts w:asciiTheme="minorHAnsi" w:hAnsiTheme="minorHAnsi" w:cstheme="minorHAnsi"/>
          <w:bCs/>
          <w:sz w:val="22"/>
          <w:szCs w:val="22"/>
        </w:rPr>
        <w:t>Zgłaszamy udział w przedmiotowym postępowaniu,</w:t>
      </w:r>
    </w:p>
    <w:p w14:paraId="1F22D271" w14:textId="77777777" w:rsidR="005C296B" w:rsidRPr="005C296B" w:rsidRDefault="005C296B" w:rsidP="00DA6644">
      <w:pPr>
        <w:numPr>
          <w:ilvl w:val="0"/>
          <w:numId w:val="15"/>
        </w:numPr>
        <w:suppressAutoHyphens/>
        <w:spacing w:after="60"/>
        <w:ind w:left="714" w:hanging="357"/>
        <w:rPr>
          <w:rFonts w:asciiTheme="minorHAnsi" w:hAnsiTheme="minorHAnsi" w:cstheme="minorHAnsi"/>
          <w:bCs/>
          <w:sz w:val="22"/>
          <w:szCs w:val="22"/>
          <w:highlight w:val="yellow"/>
        </w:rPr>
      </w:pPr>
      <w:r w:rsidRPr="005C296B">
        <w:rPr>
          <w:rFonts w:asciiTheme="minorHAnsi" w:hAnsiTheme="minorHAnsi" w:cstheme="minorHAnsi"/>
          <w:bCs/>
          <w:sz w:val="22"/>
          <w:szCs w:val="22"/>
          <w:highlight w:val="yellow"/>
        </w:rPr>
        <w:t xml:space="preserve">Jesteśmy przedsiębiorstwem mikro*, małym*, średnim* nie dotyczy* (zgodnie z ustawą Prawo przedsiębiorców z dnia 6 marca 2018 r. , </w:t>
      </w:r>
      <w:proofErr w:type="spellStart"/>
      <w:r w:rsidRPr="005C296B">
        <w:rPr>
          <w:rFonts w:asciiTheme="minorHAnsi" w:hAnsiTheme="minorHAnsi" w:cstheme="minorHAnsi"/>
          <w:bCs/>
          <w:sz w:val="22"/>
          <w:szCs w:val="22"/>
          <w:highlight w:val="yellow"/>
        </w:rPr>
        <w:t>t.j</w:t>
      </w:r>
      <w:proofErr w:type="spellEnd"/>
      <w:r w:rsidRPr="005C296B">
        <w:rPr>
          <w:rFonts w:asciiTheme="minorHAnsi" w:hAnsiTheme="minorHAnsi" w:cstheme="minorHAnsi"/>
          <w:bCs/>
          <w:sz w:val="22"/>
          <w:szCs w:val="22"/>
          <w:highlight w:val="yellow"/>
        </w:rPr>
        <w:t>. Dz.U. 2023 poz. 221 ze zm.).</w:t>
      </w:r>
    </w:p>
    <w:p w14:paraId="15F00422" w14:textId="77777777" w:rsidR="005C296B" w:rsidRPr="005C296B" w:rsidRDefault="005C296B" w:rsidP="00DA6644">
      <w:pPr>
        <w:numPr>
          <w:ilvl w:val="0"/>
          <w:numId w:val="15"/>
        </w:numPr>
        <w:suppressAutoHyphens/>
        <w:spacing w:line="276" w:lineRule="auto"/>
        <w:ind w:left="714" w:hanging="357"/>
        <w:jc w:val="both"/>
        <w:rPr>
          <w:rFonts w:asciiTheme="minorHAnsi" w:hAnsiTheme="minorHAnsi" w:cstheme="minorHAnsi"/>
          <w:bCs/>
          <w:sz w:val="22"/>
          <w:szCs w:val="22"/>
        </w:rPr>
      </w:pPr>
      <w:r w:rsidRPr="005C296B">
        <w:rPr>
          <w:rFonts w:asciiTheme="minorHAnsi" w:hAnsiTheme="minorHAnsi" w:cstheme="minorHAnsi"/>
          <w:bCs/>
          <w:sz w:val="22"/>
          <w:szCs w:val="22"/>
        </w:rPr>
        <w:t>Pełnomocnikiem Wykonawców wspólnie ubiegających się o zamówienie  uprawnionym do reprezentowania  Wykonawców wspólnie ubiegających się o zamówienie w postępowaniu jest …………………………………………………………………………………………………… dotyczy*/ nie dotyczy*.</w:t>
      </w:r>
    </w:p>
    <w:p w14:paraId="33DB3FFA" w14:textId="77777777" w:rsidR="005C296B" w:rsidRPr="005C296B" w:rsidRDefault="005C296B" w:rsidP="00DA6644">
      <w:pPr>
        <w:numPr>
          <w:ilvl w:val="0"/>
          <w:numId w:val="15"/>
        </w:numPr>
        <w:suppressAutoHyphens/>
        <w:spacing w:before="120"/>
        <w:ind w:left="714" w:hanging="357"/>
        <w:jc w:val="both"/>
        <w:rPr>
          <w:rFonts w:asciiTheme="minorHAnsi" w:hAnsiTheme="minorHAnsi" w:cstheme="minorHAnsi"/>
          <w:bCs/>
          <w:sz w:val="22"/>
          <w:szCs w:val="22"/>
        </w:rPr>
      </w:pPr>
      <w:r w:rsidRPr="005C296B">
        <w:rPr>
          <w:rFonts w:asciiTheme="minorHAnsi" w:hAnsiTheme="minorHAnsi" w:cstheme="minorHAnsi"/>
          <w:bCs/>
          <w:sz w:val="22"/>
          <w:szCs w:val="22"/>
        </w:rPr>
        <w:t xml:space="preserve">Osoby uprawnione do reprezentowania podmiotu: </w:t>
      </w:r>
    </w:p>
    <w:p w14:paraId="7D32396D" w14:textId="77777777" w:rsidR="005C296B" w:rsidRPr="005C296B" w:rsidRDefault="005C296B" w:rsidP="005C296B">
      <w:pPr>
        <w:spacing w:line="276" w:lineRule="auto"/>
        <w:ind w:left="720"/>
        <w:jc w:val="both"/>
        <w:rPr>
          <w:rFonts w:asciiTheme="minorHAnsi" w:hAnsiTheme="minorHAnsi" w:cstheme="minorHAnsi"/>
          <w:bCs/>
          <w:sz w:val="22"/>
          <w:szCs w:val="22"/>
        </w:rPr>
      </w:pPr>
      <w:r w:rsidRPr="005C296B">
        <w:rPr>
          <w:rFonts w:asciiTheme="minorHAnsi" w:hAnsiTheme="minorHAnsi" w:cstheme="minorHAnsi"/>
          <w:bCs/>
          <w:sz w:val="22"/>
          <w:szCs w:val="22"/>
        </w:rPr>
        <w:t>……………………………………………………………………………………………………………</w:t>
      </w:r>
    </w:p>
    <w:p w14:paraId="0AD2021D" w14:textId="77777777" w:rsidR="005C296B" w:rsidRPr="005C296B" w:rsidRDefault="005C296B" w:rsidP="00DA6644">
      <w:pPr>
        <w:numPr>
          <w:ilvl w:val="0"/>
          <w:numId w:val="14"/>
        </w:numPr>
        <w:suppressAutoHyphens/>
        <w:spacing w:after="120"/>
        <w:ind w:left="714" w:hanging="357"/>
        <w:jc w:val="both"/>
        <w:rPr>
          <w:rFonts w:asciiTheme="minorHAnsi" w:hAnsiTheme="minorHAnsi" w:cstheme="minorHAnsi"/>
          <w:bCs/>
          <w:sz w:val="22"/>
          <w:szCs w:val="22"/>
        </w:rPr>
      </w:pPr>
      <w:r w:rsidRPr="005C296B">
        <w:rPr>
          <w:rFonts w:asciiTheme="minorHAnsi" w:hAnsiTheme="minorHAnsi" w:cstheme="minorHAnsi"/>
          <w:bCs/>
          <w:sz w:val="22"/>
          <w:szCs w:val="22"/>
        </w:rPr>
        <w:t>W przypadku, jeśli działalność prowadzona jest w formie spółki cywilnej – Zamawiający może zażądać w wyznaczonym terminie złożenia umowy tej spółki.*</w:t>
      </w:r>
    </w:p>
    <w:p w14:paraId="35A7BB39" w14:textId="77777777" w:rsidR="005C296B" w:rsidRPr="005C296B" w:rsidRDefault="005C296B" w:rsidP="00DA6644">
      <w:pPr>
        <w:numPr>
          <w:ilvl w:val="0"/>
          <w:numId w:val="14"/>
        </w:numPr>
        <w:suppressAutoHyphens/>
        <w:spacing w:after="120" w:line="260" w:lineRule="atLeast"/>
        <w:ind w:left="714" w:hanging="357"/>
        <w:jc w:val="both"/>
        <w:rPr>
          <w:rFonts w:asciiTheme="minorHAnsi" w:hAnsiTheme="minorHAnsi" w:cstheme="minorHAnsi"/>
          <w:bCs/>
          <w:sz w:val="22"/>
          <w:szCs w:val="22"/>
        </w:rPr>
      </w:pPr>
      <w:r w:rsidRPr="005C296B">
        <w:rPr>
          <w:rFonts w:asciiTheme="minorHAnsi" w:hAnsiTheme="minorHAnsi" w:cstheme="minorHAnsi"/>
          <w:bCs/>
          <w:sz w:val="22"/>
          <w:szCs w:val="22"/>
        </w:rPr>
        <w:t>W przypadku, złożenia oferty przez dwóch lub więcej Wykonawców – Zamawiający może zażądać w wyznaczonym terminie złożenia umowy regulującej współpracę tych Wykonawców.*</w:t>
      </w:r>
    </w:p>
    <w:p w14:paraId="7EC64562" w14:textId="77777777" w:rsidR="005C296B" w:rsidRPr="005C296B" w:rsidRDefault="005C296B" w:rsidP="005C296B">
      <w:pPr>
        <w:suppressAutoHyphens/>
        <w:spacing w:after="120" w:line="260" w:lineRule="atLeast"/>
        <w:jc w:val="both"/>
        <w:rPr>
          <w:rFonts w:asciiTheme="minorHAnsi" w:hAnsiTheme="minorHAnsi" w:cstheme="minorHAnsi"/>
          <w:bCs/>
          <w:sz w:val="22"/>
          <w:szCs w:val="22"/>
        </w:rPr>
      </w:pPr>
    </w:p>
    <w:p w14:paraId="1760ABFA" w14:textId="77777777" w:rsidR="005C296B" w:rsidRPr="005C296B" w:rsidRDefault="005C296B" w:rsidP="005C296B">
      <w:pPr>
        <w:suppressAutoHyphens/>
        <w:spacing w:after="120" w:line="260" w:lineRule="atLeast"/>
        <w:jc w:val="both"/>
        <w:rPr>
          <w:rFonts w:asciiTheme="minorHAnsi" w:hAnsiTheme="minorHAnsi" w:cstheme="minorHAnsi"/>
          <w:bCs/>
          <w:sz w:val="22"/>
          <w:szCs w:val="22"/>
        </w:rPr>
      </w:pPr>
    </w:p>
    <w:p w14:paraId="72B25488" w14:textId="77777777" w:rsidR="005C296B" w:rsidRPr="005C296B" w:rsidRDefault="005C296B" w:rsidP="005C296B">
      <w:pPr>
        <w:suppressAutoHyphens/>
        <w:spacing w:after="120" w:line="260" w:lineRule="atLeast"/>
        <w:jc w:val="both"/>
        <w:rPr>
          <w:rFonts w:asciiTheme="minorHAnsi" w:hAnsiTheme="minorHAnsi" w:cstheme="minorHAnsi"/>
          <w:bCs/>
          <w:sz w:val="22"/>
          <w:szCs w:val="22"/>
        </w:rPr>
      </w:pPr>
    </w:p>
    <w:p w14:paraId="3E61E6E2" w14:textId="77777777" w:rsidR="005C296B" w:rsidRPr="005C296B" w:rsidRDefault="00DB3BA0" w:rsidP="00DA6644">
      <w:pPr>
        <w:numPr>
          <w:ilvl w:val="0"/>
          <w:numId w:val="27"/>
        </w:numPr>
        <w:suppressAutoHyphens/>
        <w:spacing w:line="360" w:lineRule="auto"/>
        <w:rPr>
          <w:rFonts w:asciiTheme="minorHAnsi" w:hAnsiTheme="minorHAnsi" w:cstheme="minorHAnsi"/>
          <w:b/>
          <w:sz w:val="22"/>
          <w:szCs w:val="22"/>
        </w:rPr>
      </w:pPr>
      <w:r>
        <w:rPr>
          <w:rFonts w:asciiTheme="minorHAnsi" w:hAnsiTheme="minorHAnsi" w:cstheme="minorHAnsi"/>
          <w:b/>
          <w:sz w:val="22"/>
          <w:szCs w:val="22"/>
        </w:rPr>
        <w:lastRenderedPageBreak/>
        <w:t>S</w:t>
      </w:r>
      <w:r w:rsidR="005C296B" w:rsidRPr="005C296B">
        <w:rPr>
          <w:rFonts w:asciiTheme="minorHAnsi" w:hAnsiTheme="minorHAnsi" w:cstheme="minorHAnsi"/>
          <w:b/>
          <w:sz w:val="22"/>
          <w:szCs w:val="22"/>
        </w:rPr>
        <w:t xml:space="preserve">zczegóły oferty na: </w:t>
      </w:r>
    </w:p>
    <w:p w14:paraId="4CE34125" w14:textId="77777777" w:rsidR="005C296B" w:rsidRPr="005C296B" w:rsidRDefault="00421EE1" w:rsidP="005C296B">
      <w:pPr>
        <w:ind w:left="360"/>
        <w:jc w:val="both"/>
        <w:rPr>
          <w:rFonts w:asciiTheme="minorHAnsi" w:hAnsiTheme="minorHAnsi" w:cstheme="minorHAnsi"/>
          <w:bCs/>
          <w:sz w:val="22"/>
          <w:szCs w:val="22"/>
        </w:rPr>
      </w:pPr>
      <w:r>
        <w:rPr>
          <w:rFonts w:asciiTheme="minorHAnsi" w:hAnsiTheme="minorHAnsi" w:cstheme="minorHAnsi"/>
          <w:b/>
          <w:sz w:val="22"/>
          <w:szCs w:val="22"/>
        </w:rPr>
        <w:t>„</w:t>
      </w:r>
      <w:bookmarkStart w:id="15" w:name="_Hlk174100657"/>
      <w:r w:rsidR="007B07E8" w:rsidRPr="007B07E8">
        <w:rPr>
          <w:rFonts w:asciiTheme="minorHAnsi" w:hAnsiTheme="minorHAnsi" w:cstheme="minorHAnsi"/>
          <w:b/>
          <w:sz w:val="22"/>
          <w:szCs w:val="22"/>
        </w:rPr>
        <w:t>Dostawa sprzętu specjalistycznego na potrzeby UCP i Oddziału Neonatologicznego CSK UM w Łodzi</w:t>
      </w:r>
      <w:bookmarkEnd w:id="15"/>
      <w:r>
        <w:rPr>
          <w:rFonts w:asciiTheme="minorHAnsi" w:hAnsiTheme="minorHAnsi" w:cstheme="minorHAnsi"/>
          <w:b/>
          <w:sz w:val="22"/>
          <w:szCs w:val="22"/>
        </w:rPr>
        <w:t xml:space="preserve">” </w:t>
      </w:r>
      <w:r w:rsidR="005C296B" w:rsidRPr="005C296B">
        <w:rPr>
          <w:rFonts w:asciiTheme="minorHAnsi" w:hAnsiTheme="minorHAnsi" w:cstheme="minorHAnsi"/>
          <w:bCs/>
          <w:sz w:val="22"/>
          <w:szCs w:val="22"/>
        </w:rPr>
        <w:t>oferujemy zgodnie z opisem i wymogami zawartymi w SWZ w cenie i terminach szczegółowo określonych w Formularzu asortymentowo –cenowym oraz Zestawieniem parametrów technicznych i granicznych ( dotyczy Pakietu nr 3) stanowiącym załącznik do niniejszego Formularza Ofertowego.</w:t>
      </w:r>
    </w:p>
    <w:p w14:paraId="45470880" w14:textId="77777777" w:rsidR="005C296B" w:rsidRPr="005C296B" w:rsidRDefault="005C296B" w:rsidP="005C296B">
      <w:pPr>
        <w:ind w:left="360"/>
        <w:jc w:val="both"/>
        <w:rPr>
          <w:rFonts w:asciiTheme="minorHAnsi" w:hAnsiTheme="minorHAnsi" w:cstheme="minorHAnsi"/>
          <w:bCs/>
          <w:sz w:val="22"/>
          <w:szCs w:val="22"/>
        </w:rPr>
      </w:pPr>
    </w:p>
    <w:p w14:paraId="511DEB18" w14:textId="77777777" w:rsidR="005C296B" w:rsidRPr="005C296B" w:rsidRDefault="005C296B" w:rsidP="005C296B">
      <w:pPr>
        <w:ind w:left="360"/>
        <w:jc w:val="both"/>
        <w:rPr>
          <w:rFonts w:asciiTheme="minorHAnsi" w:hAnsiTheme="minorHAnsi" w:cstheme="minorHAnsi"/>
          <w:b/>
          <w:bCs/>
          <w:sz w:val="22"/>
          <w:szCs w:val="22"/>
        </w:rPr>
      </w:pPr>
      <w:r w:rsidRPr="005C296B">
        <w:rPr>
          <w:rFonts w:asciiTheme="minorHAnsi" w:hAnsiTheme="minorHAnsi" w:cstheme="minorHAnsi"/>
          <w:b/>
          <w:bCs/>
          <w:sz w:val="22"/>
          <w:szCs w:val="22"/>
        </w:rPr>
        <w:t>1.OFEROWANE WARUNKI CENOWE</w:t>
      </w:r>
    </w:p>
    <w:p w14:paraId="03D0D456" w14:textId="77777777" w:rsidR="005C296B" w:rsidRPr="005C296B" w:rsidRDefault="005C296B" w:rsidP="005C296B">
      <w:pPr>
        <w:ind w:left="360"/>
        <w:jc w:val="both"/>
        <w:rPr>
          <w:rFonts w:asciiTheme="minorHAnsi" w:hAnsiTheme="minorHAnsi" w:cstheme="minorHAnsi"/>
          <w:bCs/>
          <w:sz w:val="22"/>
          <w:szCs w:val="22"/>
        </w:rPr>
      </w:pPr>
    </w:p>
    <w:p w14:paraId="7D6E87D5" w14:textId="77777777" w:rsidR="005C296B" w:rsidRPr="005C296B" w:rsidRDefault="005C296B" w:rsidP="005C296B">
      <w:pPr>
        <w:ind w:left="360"/>
        <w:jc w:val="both"/>
        <w:rPr>
          <w:rFonts w:asciiTheme="minorHAnsi" w:hAnsiTheme="minorHAnsi" w:cstheme="minorHAnsi"/>
          <w:bCs/>
          <w:i/>
          <w:sz w:val="22"/>
          <w:szCs w:val="22"/>
          <w:u w:val="single"/>
        </w:rPr>
      </w:pPr>
      <w:r w:rsidRPr="005C296B">
        <w:rPr>
          <w:rFonts w:asciiTheme="minorHAnsi" w:hAnsiTheme="minorHAnsi" w:cstheme="minorHAnsi"/>
          <w:b/>
          <w:bCs/>
          <w:sz w:val="22"/>
          <w:szCs w:val="22"/>
        </w:rPr>
        <w:t>Pakiet Nr</w:t>
      </w:r>
      <w:r w:rsidRPr="005C296B">
        <w:rPr>
          <w:rFonts w:asciiTheme="minorHAnsi" w:hAnsiTheme="minorHAnsi" w:cstheme="minorHAnsi"/>
          <w:bCs/>
          <w:sz w:val="22"/>
          <w:szCs w:val="22"/>
        </w:rPr>
        <w:t xml:space="preserve"> ………………………………</w:t>
      </w:r>
      <w:r w:rsidRPr="005C296B">
        <w:rPr>
          <w:rFonts w:asciiTheme="minorHAnsi" w:hAnsiTheme="minorHAnsi" w:cstheme="minorHAnsi"/>
          <w:bCs/>
          <w:i/>
          <w:sz w:val="22"/>
          <w:szCs w:val="22"/>
          <w:u w:val="single"/>
        </w:rPr>
        <w:t>Wykonawca uzupełnia zgodnie z wypełnionym Załącznikiem Nr 2 SWZ ( dla każdego pakietu oddzielnie)</w:t>
      </w:r>
    </w:p>
    <w:p w14:paraId="145DF71C" w14:textId="77777777" w:rsidR="005C296B" w:rsidRPr="005C296B" w:rsidRDefault="005C296B" w:rsidP="005C296B">
      <w:pPr>
        <w:ind w:left="360"/>
        <w:jc w:val="both"/>
        <w:rPr>
          <w:rFonts w:asciiTheme="minorHAnsi" w:hAnsiTheme="minorHAnsi" w:cstheme="minorHAnsi"/>
          <w:bCs/>
          <w:i/>
          <w:sz w:val="22"/>
          <w:szCs w:val="22"/>
          <w:u w:val="single"/>
        </w:rPr>
      </w:pPr>
    </w:p>
    <w:tbl>
      <w:tblPr>
        <w:tblStyle w:val="Tabela-Siatka2"/>
        <w:tblW w:w="0" w:type="auto"/>
        <w:tblInd w:w="360" w:type="dxa"/>
        <w:tblLook w:val="04A0" w:firstRow="1" w:lastRow="0" w:firstColumn="1" w:lastColumn="0" w:noHBand="0" w:noVBand="1"/>
      </w:tblPr>
      <w:tblGrid>
        <w:gridCol w:w="3179"/>
      </w:tblGrid>
      <w:tr w:rsidR="005C296B" w:rsidRPr="005C296B" w14:paraId="511979DC" w14:textId="77777777" w:rsidTr="00421EE1">
        <w:trPr>
          <w:trHeight w:val="567"/>
        </w:trPr>
        <w:tc>
          <w:tcPr>
            <w:tcW w:w="3179" w:type="dxa"/>
          </w:tcPr>
          <w:p w14:paraId="73DDA30B" w14:textId="77777777" w:rsidR="005C296B" w:rsidRPr="005C296B" w:rsidRDefault="005C296B" w:rsidP="005C296B">
            <w:pPr>
              <w:jc w:val="both"/>
              <w:rPr>
                <w:rFonts w:asciiTheme="minorHAnsi" w:hAnsiTheme="minorHAnsi" w:cstheme="minorHAnsi"/>
                <w:bCs/>
                <w:i/>
                <w:sz w:val="20"/>
                <w:szCs w:val="20"/>
              </w:rPr>
            </w:pPr>
          </w:p>
          <w:p w14:paraId="18C4CDD7" w14:textId="77777777" w:rsidR="005C296B" w:rsidRPr="005C296B" w:rsidRDefault="005C296B" w:rsidP="005C296B">
            <w:pPr>
              <w:jc w:val="both"/>
              <w:rPr>
                <w:rFonts w:asciiTheme="minorHAnsi" w:hAnsiTheme="minorHAnsi" w:cstheme="minorHAnsi"/>
                <w:bCs/>
                <w:i/>
                <w:sz w:val="20"/>
                <w:szCs w:val="20"/>
              </w:rPr>
            </w:pPr>
            <w:r w:rsidRPr="005C296B">
              <w:rPr>
                <w:rFonts w:asciiTheme="minorHAnsi" w:hAnsiTheme="minorHAnsi" w:cstheme="minorHAnsi"/>
                <w:bCs/>
                <w:i/>
                <w:sz w:val="20"/>
                <w:szCs w:val="20"/>
              </w:rPr>
              <w:t>Kwota netto:…………………….. PLN</w:t>
            </w:r>
          </w:p>
        </w:tc>
      </w:tr>
      <w:tr w:rsidR="005C296B" w:rsidRPr="005C296B" w14:paraId="4DB89418" w14:textId="77777777" w:rsidTr="00421EE1">
        <w:trPr>
          <w:trHeight w:val="567"/>
        </w:trPr>
        <w:tc>
          <w:tcPr>
            <w:tcW w:w="3179" w:type="dxa"/>
          </w:tcPr>
          <w:p w14:paraId="5964D512" w14:textId="77777777" w:rsidR="005C296B" w:rsidRPr="005C296B" w:rsidRDefault="005C296B" w:rsidP="005C296B">
            <w:pPr>
              <w:jc w:val="both"/>
              <w:rPr>
                <w:rFonts w:asciiTheme="minorHAnsi" w:hAnsiTheme="minorHAnsi" w:cstheme="minorHAnsi"/>
                <w:bCs/>
                <w:i/>
                <w:sz w:val="20"/>
                <w:szCs w:val="20"/>
              </w:rPr>
            </w:pPr>
            <w:r w:rsidRPr="005C296B">
              <w:rPr>
                <w:rFonts w:asciiTheme="minorHAnsi" w:hAnsiTheme="minorHAnsi" w:cstheme="minorHAnsi"/>
                <w:bCs/>
                <w:i/>
                <w:sz w:val="20"/>
                <w:szCs w:val="20"/>
              </w:rPr>
              <w:t xml:space="preserve">   </w:t>
            </w:r>
          </w:p>
          <w:p w14:paraId="0C4EFFD0" w14:textId="77777777" w:rsidR="005C296B" w:rsidRPr="005C296B" w:rsidRDefault="005C296B" w:rsidP="005C296B">
            <w:pPr>
              <w:jc w:val="both"/>
              <w:rPr>
                <w:rFonts w:asciiTheme="minorHAnsi" w:hAnsiTheme="minorHAnsi" w:cstheme="minorHAnsi"/>
                <w:bCs/>
                <w:i/>
                <w:sz w:val="20"/>
                <w:szCs w:val="20"/>
              </w:rPr>
            </w:pPr>
            <w:r w:rsidRPr="005C296B">
              <w:rPr>
                <w:rFonts w:asciiTheme="minorHAnsi" w:hAnsiTheme="minorHAnsi" w:cstheme="minorHAnsi"/>
                <w:bCs/>
                <w:i/>
                <w:sz w:val="20"/>
                <w:szCs w:val="20"/>
              </w:rPr>
              <w:t>VAT: ………………………………….PLN</w:t>
            </w:r>
          </w:p>
        </w:tc>
      </w:tr>
      <w:tr w:rsidR="005C296B" w:rsidRPr="005C296B" w14:paraId="417516AA" w14:textId="77777777" w:rsidTr="00421EE1">
        <w:trPr>
          <w:trHeight w:val="567"/>
        </w:trPr>
        <w:tc>
          <w:tcPr>
            <w:tcW w:w="3179" w:type="dxa"/>
          </w:tcPr>
          <w:p w14:paraId="3D164C23" w14:textId="77777777" w:rsidR="005C296B" w:rsidRPr="005C296B" w:rsidRDefault="005C296B" w:rsidP="005C296B">
            <w:pPr>
              <w:jc w:val="both"/>
              <w:rPr>
                <w:rFonts w:asciiTheme="minorHAnsi" w:hAnsiTheme="minorHAnsi" w:cstheme="minorHAnsi"/>
                <w:bCs/>
                <w:i/>
                <w:sz w:val="20"/>
                <w:szCs w:val="20"/>
              </w:rPr>
            </w:pPr>
          </w:p>
          <w:p w14:paraId="1B73B861" w14:textId="77777777" w:rsidR="005C296B" w:rsidRPr="005C296B" w:rsidRDefault="005C296B" w:rsidP="005C296B">
            <w:pPr>
              <w:jc w:val="both"/>
              <w:rPr>
                <w:rFonts w:asciiTheme="minorHAnsi" w:hAnsiTheme="minorHAnsi" w:cstheme="minorHAnsi"/>
                <w:bCs/>
                <w:i/>
                <w:sz w:val="20"/>
                <w:szCs w:val="20"/>
              </w:rPr>
            </w:pPr>
            <w:r w:rsidRPr="005C296B">
              <w:rPr>
                <w:rFonts w:asciiTheme="minorHAnsi" w:hAnsiTheme="minorHAnsi" w:cstheme="minorHAnsi"/>
                <w:bCs/>
                <w:i/>
                <w:sz w:val="20"/>
                <w:szCs w:val="20"/>
              </w:rPr>
              <w:t>Cena: …………………………………PLN</w:t>
            </w:r>
          </w:p>
        </w:tc>
      </w:tr>
      <w:tr w:rsidR="0006343F" w:rsidRPr="005C296B" w14:paraId="65BCACB6" w14:textId="77777777" w:rsidTr="00421EE1">
        <w:trPr>
          <w:trHeight w:val="567"/>
        </w:trPr>
        <w:tc>
          <w:tcPr>
            <w:tcW w:w="3179" w:type="dxa"/>
          </w:tcPr>
          <w:p w14:paraId="43F33ECA" w14:textId="77777777" w:rsidR="0006343F" w:rsidRPr="005C296B" w:rsidRDefault="0006343F" w:rsidP="005C296B">
            <w:pPr>
              <w:jc w:val="both"/>
              <w:rPr>
                <w:rFonts w:asciiTheme="minorHAnsi" w:hAnsiTheme="minorHAnsi" w:cstheme="minorHAnsi"/>
                <w:bCs/>
                <w:i/>
                <w:sz w:val="20"/>
                <w:szCs w:val="20"/>
              </w:rPr>
            </w:pPr>
          </w:p>
        </w:tc>
      </w:tr>
    </w:tbl>
    <w:p w14:paraId="57BB51FD" w14:textId="77777777" w:rsidR="005C296B" w:rsidRPr="005C296B" w:rsidRDefault="005C296B" w:rsidP="005C296B">
      <w:pPr>
        <w:ind w:left="360"/>
        <w:jc w:val="both"/>
        <w:rPr>
          <w:rFonts w:asciiTheme="minorHAnsi" w:hAnsiTheme="minorHAnsi" w:cstheme="minorHAnsi"/>
          <w:bCs/>
          <w:i/>
          <w:sz w:val="22"/>
          <w:szCs w:val="22"/>
        </w:rPr>
      </w:pPr>
      <w:r w:rsidRPr="005C296B">
        <w:rPr>
          <w:rFonts w:asciiTheme="minorHAnsi" w:hAnsiTheme="minorHAnsi" w:cstheme="minorHAnsi"/>
          <w:bCs/>
          <w:sz w:val="22"/>
          <w:szCs w:val="22"/>
        </w:rPr>
        <w:t xml:space="preserve">Obliczanie ceny przedmiotu zamówienia na podstawie ilości w </w:t>
      </w:r>
      <w:r w:rsidRPr="005C296B">
        <w:rPr>
          <w:rFonts w:asciiTheme="minorHAnsi" w:hAnsiTheme="minorHAnsi" w:cstheme="minorHAnsi"/>
          <w:bCs/>
          <w:i/>
          <w:sz w:val="22"/>
          <w:szCs w:val="22"/>
        </w:rPr>
        <w:t>Załączniku Nr 2 do SWZ</w:t>
      </w:r>
    </w:p>
    <w:p w14:paraId="48454222"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Cs/>
          <w:sz w:val="22"/>
          <w:szCs w:val="22"/>
        </w:rPr>
      </w:pPr>
      <w:r w:rsidRPr="005C296B">
        <w:rPr>
          <w:rFonts w:asciiTheme="minorHAnsi" w:hAnsiTheme="minorHAnsi" w:cstheme="minorHAnsi"/>
          <w:bCs/>
          <w:sz w:val="22"/>
          <w:szCs w:val="22"/>
        </w:rPr>
        <w:t>W podanej cenie zawierają się wszystkie koszty, jakie musimy ponieść, aby spełnić wymagania Zamawiającego, zgodne z opisem i warunkami w SWZ.</w:t>
      </w:r>
    </w:p>
    <w:p w14:paraId="2406E96C"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Cs/>
          <w:sz w:val="22"/>
          <w:szCs w:val="22"/>
        </w:rPr>
      </w:pPr>
      <w:r w:rsidRPr="005C296B">
        <w:rPr>
          <w:rFonts w:asciiTheme="minorHAnsi" w:hAnsiTheme="minorHAnsi" w:cstheme="minorHAnsi"/>
          <w:bCs/>
          <w:sz w:val="22"/>
          <w:szCs w:val="22"/>
        </w:rPr>
        <w:t xml:space="preserve">Zmiany cen będą każdorazowo uzgodnione między stronami w formie pisemnej pod rygorem nieważności, w </w:t>
      </w:r>
      <w:r w:rsidRPr="005C296B">
        <w:rPr>
          <w:rFonts w:asciiTheme="minorHAnsi" w:hAnsiTheme="minorHAnsi" w:cstheme="minorHAnsi"/>
          <w:b/>
          <w:bCs/>
          <w:sz w:val="22"/>
          <w:szCs w:val="22"/>
        </w:rPr>
        <w:t>przypadkach określonych</w:t>
      </w:r>
      <w:r w:rsidRPr="005C296B">
        <w:rPr>
          <w:rFonts w:asciiTheme="minorHAnsi" w:hAnsiTheme="minorHAnsi" w:cstheme="minorHAnsi"/>
          <w:bCs/>
          <w:sz w:val="22"/>
          <w:szCs w:val="22"/>
        </w:rPr>
        <w:t xml:space="preserve"> we wzorze umowy stanowiącym załącznik do SWZ.</w:t>
      </w:r>
    </w:p>
    <w:p w14:paraId="38358A42"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Cs/>
          <w:sz w:val="22"/>
          <w:szCs w:val="22"/>
          <w:highlight w:val="yellow"/>
        </w:rPr>
      </w:pPr>
      <w:r w:rsidRPr="005C296B">
        <w:rPr>
          <w:rFonts w:asciiTheme="minorHAnsi" w:hAnsiTheme="minorHAnsi" w:cstheme="minorHAnsi"/>
          <w:bCs/>
          <w:sz w:val="22"/>
          <w:szCs w:val="22"/>
          <w:highlight w:val="yellow"/>
        </w:rPr>
        <w:t xml:space="preserve">Kryterium oceny ofert: </w:t>
      </w:r>
      <w:r w:rsidRPr="005C296B">
        <w:rPr>
          <w:rFonts w:asciiTheme="minorHAnsi" w:hAnsiTheme="minorHAnsi" w:cstheme="minorHAnsi"/>
          <w:b/>
          <w:bCs/>
          <w:sz w:val="22"/>
          <w:szCs w:val="22"/>
          <w:highlight w:val="yellow"/>
        </w:rPr>
        <w:t>termin dostaw cząstkowych</w:t>
      </w:r>
      <w:r w:rsidRPr="005C296B">
        <w:rPr>
          <w:rFonts w:asciiTheme="minorHAnsi" w:hAnsiTheme="minorHAnsi" w:cstheme="minorHAnsi"/>
          <w:bCs/>
          <w:sz w:val="22"/>
          <w:szCs w:val="22"/>
          <w:highlight w:val="yellow"/>
        </w:rPr>
        <w:t xml:space="preserve"> znajduje się w Formularzu asortymentowo-cenowym ( Załącznik nr 2 do SWZ) będącym integralną częścią niniejszej oferty.</w:t>
      </w:r>
      <w:r w:rsidRPr="005C296B">
        <w:rPr>
          <w:highlight w:val="yellow"/>
        </w:rPr>
        <w:t xml:space="preserve"> </w:t>
      </w:r>
      <w:r w:rsidRPr="005C296B">
        <w:rPr>
          <w:rFonts w:asciiTheme="minorHAnsi" w:hAnsiTheme="minorHAnsi" w:cstheme="minorHAnsi"/>
          <w:bCs/>
          <w:sz w:val="22"/>
          <w:szCs w:val="22"/>
          <w:highlight w:val="yellow"/>
        </w:rPr>
        <w:t>Brak podania terminu dostaw cząstkowych w formularzu asortymentowo cenowym ( Załącznik nr 2 do SWZ) lub podanie terminu poza określonym zakresem, będzie skutkować odrzuceniem oferty na podstawie art. 226 ust. 1 pkt 5 ustawy zamówień publicznych (</w:t>
      </w:r>
      <w:proofErr w:type="spellStart"/>
      <w:r w:rsidRPr="005C296B">
        <w:rPr>
          <w:rFonts w:asciiTheme="minorHAnsi" w:hAnsiTheme="minorHAnsi" w:cstheme="minorHAnsi"/>
          <w:bCs/>
          <w:sz w:val="22"/>
          <w:szCs w:val="22"/>
          <w:highlight w:val="yellow"/>
        </w:rPr>
        <w:t>t.j</w:t>
      </w:r>
      <w:proofErr w:type="spellEnd"/>
      <w:r w:rsidRPr="005C296B">
        <w:rPr>
          <w:rFonts w:asciiTheme="minorHAnsi" w:hAnsiTheme="minorHAnsi" w:cstheme="minorHAnsi"/>
          <w:bCs/>
          <w:sz w:val="22"/>
          <w:szCs w:val="22"/>
          <w:highlight w:val="yellow"/>
        </w:rPr>
        <w:t>. Dz.U. 2023, poz. 1605)</w:t>
      </w:r>
    </w:p>
    <w:p w14:paraId="7905DE64" w14:textId="77777777" w:rsidR="00691B82" w:rsidRPr="007B07E8" w:rsidRDefault="005C296B" w:rsidP="00A85EC9">
      <w:pPr>
        <w:numPr>
          <w:ilvl w:val="0"/>
          <w:numId w:val="28"/>
        </w:numPr>
        <w:suppressAutoHyphens/>
        <w:spacing w:after="60"/>
        <w:ind w:left="357" w:hanging="357"/>
        <w:jc w:val="both"/>
        <w:rPr>
          <w:rFonts w:asciiTheme="minorHAnsi" w:hAnsiTheme="minorHAnsi" w:cstheme="minorHAnsi"/>
          <w:b/>
          <w:sz w:val="22"/>
          <w:szCs w:val="22"/>
        </w:rPr>
      </w:pPr>
      <w:r w:rsidRPr="007B07E8">
        <w:rPr>
          <w:rFonts w:asciiTheme="minorHAnsi" w:hAnsiTheme="minorHAnsi" w:cstheme="minorHAnsi"/>
          <w:bCs/>
          <w:sz w:val="22"/>
          <w:szCs w:val="22"/>
        </w:rPr>
        <w:t>Termin realizacji zamówienia:</w:t>
      </w:r>
      <w:r w:rsidRPr="007B07E8">
        <w:rPr>
          <w:rFonts w:asciiTheme="minorHAnsi" w:hAnsiTheme="minorHAnsi" w:cstheme="minorHAnsi"/>
          <w:b/>
          <w:sz w:val="22"/>
          <w:szCs w:val="22"/>
        </w:rPr>
        <w:t xml:space="preserve"> </w:t>
      </w:r>
      <w:r w:rsidR="00691B82" w:rsidRPr="007B07E8">
        <w:rPr>
          <w:rFonts w:asciiTheme="minorHAnsi" w:hAnsiTheme="minorHAnsi" w:cstheme="minorHAnsi"/>
          <w:b/>
          <w:sz w:val="22"/>
          <w:szCs w:val="22"/>
        </w:rPr>
        <w:t xml:space="preserve"> - 24 miesiące od dnia zawarcia umowy</w:t>
      </w:r>
    </w:p>
    <w:p w14:paraId="7131890D"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
          <w:sz w:val="22"/>
          <w:szCs w:val="22"/>
        </w:rPr>
      </w:pPr>
      <w:r w:rsidRPr="005C296B">
        <w:rPr>
          <w:rFonts w:asciiTheme="minorHAnsi" w:hAnsiTheme="minorHAnsi" w:cstheme="minorHAnsi"/>
          <w:bCs/>
          <w:sz w:val="22"/>
          <w:szCs w:val="22"/>
        </w:rPr>
        <w:t>Oświadczamy, że jako Wykonawca posiadamy wiedzę i doświadczenie oraz dysponuje odpowiednim potencjałem technicznym i osobami zdolnymi do wykonania zamówienia.</w:t>
      </w:r>
    </w:p>
    <w:p w14:paraId="1463B920"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
          <w:sz w:val="22"/>
          <w:szCs w:val="22"/>
        </w:rPr>
      </w:pPr>
      <w:r w:rsidRPr="005C296B">
        <w:rPr>
          <w:rFonts w:asciiTheme="minorHAnsi" w:hAnsiTheme="minorHAnsi" w:cstheme="minorHAnsi"/>
          <w:bCs/>
          <w:sz w:val="22"/>
          <w:szCs w:val="22"/>
        </w:rPr>
        <w:t>Oświadczamy, że zawarte w specyfikacji warunków zamówienia postanowienia umowy zostały przez nas zaakceptowane i zobowiązujemy się w przypadku wyboru naszej oferty do zawarcia umowy na warunkach, w miejscu i terminie wyznaczonym przez Zamawiającego.</w:t>
      </w:r>
    </w:p>
    <w:p w14:paraId="50C1CEC6"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
          <w:sz w:val="22"/>
          <w:szCs w:val="22"/>
        </w:rPr>
      </w:pPr>
      <w:r w:rsidRPr="005C296B">
        <w:rPr>
          <w:rFonts w:asciiTheme="minorHAnsi" w:hAnsiTheme="minorHAnsi" w:cstheme="minorHAnsi"/>
          <w:sz w:val="22"/>
          <w:szCs w:val="22"/>
        </w:rPr>
        <w:t xml:space="preserve">Oświadczamy, że uważamy się za związanych niniejszą ofertą na czas wskazany w SWZ – </w:t>
      </w:r>
      <w:r w:rsidRPr="005C296B">
        <w:rPr>
          <w:rFonts w:asciiTheme="minorHAnsi" w:hAnsiTheme="minorHAnsi" w:cstheme="minorHAnsi"/>
          <w:b/>
          <w:bCs/>
          <w:sz w:val="22"/>
          <w:szCs w:val="22"/>
        </w:rPr>
        <w:t>90 dni</w:t>
      </w:r>
      <w:r w:rsidRPr="005C296B">
        <w:rPr>
          <w:rFonts w:asciiTheme="minorHAnsi" w:hAnsiTheme="minorHAnsi" w:cstheme="minorHAnsi"/>
          <w:sz w:val="22"/>
          <w:szCs w:val="22"/>
        </w:rPr>
        <w:t xml:space="preserve"> </w:t>
      </w:r>
      <w:r w:rsidRPr="005C296B">
        <w:rPr>
          <w:rFonts w:asciiTheme="minorHAnsi" w:hAnsiTheme="minorHAnsi" w:cstheme="minorHAnsi"/>
          <w:sz w:val="22"/>
          <w:szCs w:val="22"/>
        </w:rPr>
        <w:br/>
        <w:t xml:space="preserve"> od dnia upływu terminu składania ofert, przy czym pierwszym dniem terminu związania ofertą jest dzień, w którym upływa termin składania ofert.</w:t>
      </w:r>
    </w:p>
    <w:p w14:paraId="36266D14" w14:textId="77777777" w:rsidR="005C296B" w:rsidRPr="005C296B" w:rsidRDefault="005C296B" w:rsidP="00DA6644">
      <w:pPr>
        <w:numPr>
          <w:ilvl w:val="0"/>
          <w:numId w:val="28"/>
        </w:numPr>
        <w:suppressAutoHyphens/>
        <w:spacing w:after="60"/>
        <w:ind w:left="357" w:hanging="357"/>
        <w:jc w:val="both"/>
        <w:rPr>
          <w:rFonts w:asciiTheme="minorHAnsi" w:hAnsiTheme="minorHAnsi" w:cstheme="minorHAnsi"/>
          <w:b/>
          <w:sz w:val="22"/>
          <w:szCs w:val="22"/>
        </w:rPr>
      </w:pPr>
      <w:r w:rsidRPr="005C296B">
        <w:rPr>
          <w:rFonts w:asciiTheme="minorHAnsi" w:hAnsiTheme="minorHAnsi" w:cstheme="minorHAnsi"/>
          <w:bCs/>
          <w:sz w:val="22"/>
          <w:szCs w:val="22"/>
        </w:rPr>
        <w:t xml:space="preserve">Oświadczamy, </w:t>
      </w:r>
      <w:r w:rsidRPr="005C296B">
        <w:rPr>
          <w:rFonts w:asciiTheme="minorHAnsi" w:hAnsiTheme="minorHAnsi" w:cstheme="minorHAnsi"/>
          <w:b/>
          <w:sz w:val="22"/>
          <w:szCs w:val="22"/>
        </w:rPr>
        <w:t>że zamierzamy*/ nie zamierzamy*</w:t>
      </w:r>
      <w:r w:rsidRPr="005C296B">
        <w:rPr>
          <w:rFonts w:asciiTheme="minorHAnsi" w:hAnsiTheme="minorHAnsi" w:cstheme="minorHAnsi"/>
          <w:bCs/>
          <w:sz w:val="22"/>
          <w:szCs w:val="22"/>
        </w:rPr>
        <w:t xml:space="preserve"> powierzyć Podwykonawcom wykonanie</w:t>
      </w:r>
    </w:p>
    <w:p w14:paraId="7B33685C" w14:textId="77777777" w:rsidR="005C296B" w:rsidRPr="005C296B" w:rsidRDefault="005C296B" w:rsidP="005C296B">
      <w:pPr>
        <w:autoSpaceDE w:val="0"/>
        <w:autoSpaceDN w:val="0"/>
        <w:adjustRightInd w:val="0"/>
        <w:spacing w:after="60"/>
        <w:jc w:val="both"/>
        <w:rPr>
          <w:rFonts w:asciiTheme="minorHAnsi" w:hAnsiTheme="minorHAnsi" w:cstheme="minorHAnsi"/>
          <w:bCs/>
          <w:sz w:val="22"/>
          <w:szCs w:val="22"/>
        </w:rPr>
      </w:pPr>
      <w:r w:rsidRPr="005C296B">
        <w:rPr>
          <w:rFonts w:asciiTheme="minorHAnsi" w:hAnsiTheme="minorHAnsi" w:cstheme="minorHAnsi"/>
          <w:bCs/>
          <w:sz w:val="22"/>
          <w:szCs w:val="22"/>
        </w:rPr>
        <w:t xml:space="preserve">następujących części zamówienia:............................................................................................... </w:t>
      </w:r>
    </w:p>
    <w:p w14:paraId="7E37984A" w14:textId="77777777" w:rsidR="005C296B" w:rsidRPr="005C296B" w:rsidRDefault="005C296B" w:rsidP="005C296B">
      <w:pPr>
        <w:tabs>
          <w:tab w:val="num" w:pos="540"/>
        </w:tabs>
        <w:spacing w:after="60"/>
        <w:jc w:val="both"/>
        <w:rPr>
          <w:rFonts w:asciiTheme="minorHAnsi" w:hAnsiTheme="minorHAnsi" w:cstheme="minorHAnsi"/>
          <w:bCs/>
          <w:sz w:val="22"/>
          <w:szCs w:val="22"/>
        </w:rPr>
      </w:pPr>
      <w:r w:rsidRPr="005C296B">
        <w:rPr>
          <w:rFonts w:asciiTheme="minorHAnsi" w:hAnsiTheme="minorHAnsi" w:cstheme="minorHAnsi"/>
          <w:bCs/>
          <w:sz w:val="22"/>
          <w:szCs w:val="22"/>
        </w:rPr>
        <w:t>-  opis części zamówienia powierzonej Podwykonawcom:  .....................................................................</w:t>
      </w:r>
    </w:p>
    <w:p w14:paraId="35DA4D4A" w14:textId="77777777" w:rsidR="005C296B" w:rsidRPr="005C296B" w:rsidRDefault="005C296B" w:rsidP="005C296B">
      <w:pPr>
        <w:tabs>
          <w:tab w:val="num" w:pos="426"/>
          <w:tab w:val="num" w:pos="7307"/>
        </w:tabs>
        <w:spacing w:line="360" w:lineRule="auto"/>
        <w:jc w:val="both"/>
        <w:rPr>
          <w:rFonts w:asciiTheme="minorHAnsi" w:hAnsiTheme="minorHAnsi" w:cstheme="minorHAnsi"/>
          <w:sz w:val="22"/>
          <w:szCs w:val="22"/>
        </w:rPr>
      </w:pPr>
      <w:r w:rsidRPr="005C296B">
        <w:rPr>
          <w:rFonts w:asciiTheme="minorHAnsi" w:hAnsiTheme="minorHAnsi" w:cstheme="minorHAnsi"/>
          <w:bCs/>
          <w:sz w:val="22"/>
          <w:szCs w:val="22"/>
        </w:rPr>
        <w:t xml:space="preserve">- </w:t>
      </w:r>
      <w:r w:rsidRPr="005C296B">
        <w:rPr>
          <w:rFonts w:asciiTheme="minorHAnsi" w:hAnsiTheme="minorHAnsi" w:cstheme="minorHAnsi"/>
          <w:sz w:val="22"/>
          <w:szCs w:val="22"/>
        </w:rPr>
        <w:t>udział procentowy (%) w wykonaniu zamówienia powierzonego Podwykonawcom: …………………</w:t>
      </w:r>
    </w:p>
    <w:p w14:paraId="12D3D3D9" w14:textId="77777777" w:rsidR="005C296B" w:rsidRPr="005C296B" w:rsidRDefault="005C296B" w:rsidP="005C296B">
      <w:pPr>
        <w:tabs>
          <w:tab w:val="num" w:pos="426"/>
          <w:tab w:val="num" w:pos="7307"/>
        </w:tabs>
        <w:spacing w:line="276" w:lineRule="auto"/>
        <w:jc w:val="both"/>
        <w:rPr>
          <w:rFonts w:asciiTheme="minorHAnsi" w:hAnsiTheme="minorHAnsi" w:cstheme="minorHAnsi"/>
          <w:sz w:val="22"/>
          <w:szCs w:val="22"/>
        </w:rPr>
      </w:pPr>
      <w:r w:rsidRPr="005C296B">
        <w:rPr>
          <w:rFonts w:asciiTheme="minorHAnsi" w:hAnsiTheme="minorHAnsi" w:cstheme="minorHAnsi"/>
          <w:sz w:val="22"/>
          <w:szCs w:val="22"/>
        </w:rPr>
        <w:t>9.</w:t>
      </w:r>
      <w:r w:rsidRPr="005C296B">
        <w:rPr>
          <w:rFonts w:asciiTheme="minorHAnsi" w:hAnsiTheme="minorHAnsi" w:cstheme="minorHAnsi"/>
          <w:bCs/>
          <w:sz w:val="22"/>
          <w:szCs w:val="22"/>
        </w:rPr>
        <w:t xml:space="preserve">Zgodnie z art. 225 ustawy Prawo zamówień publicznych, informujemy, że dostawa przez nas oferowana w ramach przedmiotowego postępowania o udzielenie zamówienia publicznego, </w:t>
      </w:r>
      <w:r w:rsidRPr="005C296B">
        <w:rPr>
          <w:rFonts w:asciiTheme="minorHAnsi" w:hAnsiTheme="minorHAnsi" w:cstheme="minorHAnsi"/>
          <w:b/>
          <w:sz w:val="22"/>
          <w:szCs w:val="22"/>
        </w:rPr>
        <w:t>prowadzi* / nie prowadzi*</w:t>
      </w:r>
      <w:r w:rsidRPr="005C296B">
        <w:rPr>
          <w:rFonts w:asciiTheme="minorHAnsi" w:eastAsia="Times New Roman" w:hAnsiTheme="minorHAnsi" w:cstheme="minorHAnsi"/>
          <w:sz w:val="20"/>
          <w:szCs w:val="20"/>
        </w:rPr>
        <w:t xml:space="preserve"> </w:t>
      </w:r>
      <w:r w:rsidRPr="005C296B">
        <w:rPr>
          <w:rFonts w:asciiTheme="minorHAnsi" w:hAnsiTheme="minorHAnsi" w:cstheme="minorHAnsi"/>
          <w:bCs/>
          <w:sz w:val="22"/>
          <w:szCs w:val="22"/>
        </w:rPr>
        <w:t xml:space="preserve">w przypadku wyboru naszej oferty, do powstania u Zamawiającego obowiązku podatkowego, zgodnie z przepisami ustawy o podatku od towaru i usług. </w:t>
      </w:r>
    </w:p>
    <w:p w14:paraId="6372D5A4" w14:textId="77777777" w:rsidR="005C296B" w:rsidRPr="005C296B" w:rsidRDefault="005C296B" w:rsidP="005C296B">
      <w:pPr>
        <w:suppressAutoHyphens/>
        <w:ind w:left="357"/>
        <w:jc w:val="both"/>
        <w:rPr>
          <w:rFonts w:asciiTheme="minorHAnsi" w:hAnsiTheme="minorHAnsi" w:cstheme="minorHAnsi"/>
          <w:bCs/>
          <w:sz w:val="22"/>
          <w:szCs w:val="22"/>
        </w:rPr>
      </w:pPr>
      <w:r w:rsidRPr="005C296B">
        <w:rPr>
          <w:rFonts w:asciiTheme="minorHAnsi" w:hAnsiTheme="minorHAnsi" w:cstheme="minorHAnsi"/>
          <w:bCs/>
          <w:sz w:val="22"/>
          <w:szCs w:val="22"/>
        </w:rPr>
        <w:t xml:space="preserve">Niżej wymieniona dostawa, oferowana w ramach niniejszego postępowania przetargowego prowadzi w przypadku wyboru naszej oferty, do powstania u Zamawiającego obowiązku podatkowego: </w:t>
      </w:r>
    </w:p>
    <w:p w14:paraId="477ADC0E" w14:textId="77777777" w:rsidR="005C296B" w:rsidRPr="005C296B" w:rsidRDefault="005C296B" w:rsidP="005C296B">
      <w:pPr>
        <w:suppressAutoHyphens/>
        <w:ind w:left="360"/>
        <w:jc w:val="both"/>
        <w:rPr>
          <w:rFonts w:asciiTheme="minorHAnsi" w:hAnsiTheme="minorHAnsi" w:cstheme="minorHAnsi"/>
          <w:bCs/>
          <w:sz w:val="22"/>
          <w:szCs w:val="22"/>
        </w:rPr>
      </w:pPr>
      <w:r w:rsidRPr="005C296B">
        <w:rPr>
          <w:rFonts w:asciiTheme="minorHAnsi" w:hAnsiTheme="minorHAnsi" w:cstheme="minorHAnsi"/>
          <w:bCs/>
          <w:sz w:val="22"/>
          <w:szCs w:val="22"/>
        </w:rPr>
        <w:lastRenderedPageBreak/>
        <w:t>- ............................................................................................................................................</w:t>
      </w:r>
    </w:p>
    <w:p w14:paraId="4F58D901" w14:textId="77777777" w:rsidR="005C296B" w:rsidRPr="005C296B" w:rsidRDefault="005C296B" w:rsidP="005C296B">
      <w:pPr>
        <w:suppressAutoHyphens/>
        <w:ind w:left="360"/>
        <w:jc w:val="both"/>
        <w:rPr>
          <w:rFonts w:asciiTheme="minorHAnsi" w:hAnsiTheme="minorHAnsi" w:cstheme="minorHAnsi"/>
          <w:bCs/>
          <w:i/>
          <w:iCs/>
          <w:sz w:val="18"/>
          <w:szCs w:val="18"/>
        </w:rPr>
      </w:pPr>
      <w:r w:rsidRPr="005C296B">
        <w:rPr>
          <w:rFonts w:asciiTheme="minorHAnsi" w:hAnsiTheme="minorHAnsi" w:cstheme="minorHAnsi"/>
          <w:bCs/>
          <w:i/>
          <w:iCs/>
          <w:sz w:val="18"/>
          <w:szCs w:val="18"/>
        </w:rPr>
        <w:t xml:space="preserve"> (należy podać nazwę (rodzaj) dostawy/ usługi oraz wskazać jej wartość bez kwoty podatku, wskazać stawkę podatku od towaru i usług, która zgodnie z wiedzą Wykonawcy, będzie miała zastosowanie)</w:t>
      </w:r>
    </w:p>
    <w:p w14:paraId="1E89E5FD" w14:textId="77777777" w:rsidR="005C296B" w:rsidRPr="005C296B" w:rsidRDefault="005C296B" w:rsidP="005C296B">
      <w:pPr>
        <w:suppressAutoHyphens/>
        <w:spacing w:after="60"/>
        <w:ind w:left="357"/>
        <w:jc w:val="both"/>
        <w:rPr>
          <w:rFonts w:asciiTheme="minorHAnsi" w:hAnsiTheme="minorHAnsi" w:cstheme="minorHAnsi"/>
          <w:bCs/>
          <w:sz w:val="22"/>
          <w:szCs w:val="22"/>
        </w:rPr>
      </w:pPr>
      <w:r w:rsidRPr="005C296B">
        <w:rPr>
          <w:rFonts w:asciiTheme="minorHAnsi" w:hAnsiTheme="minorHAnsi" w:cstheme="minorHAnsi"/>
          <w:bCs/>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2B48E098" w14:textId="77777777" w:rsidR="005C296B" w:rsidRPr="005C296B" w:rsidRDefault="005C296B" w:rsidP="005C296B">
      <w:pPr>
        <w:suppressAutoHyphens/>
        <w:spacing w:before="120" w:after="120"/>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10.Zgodnie z art. 18 ust. 3 ustawy z dnia 11 września 2019 r. Prawa zamówień publicznych</w:t>
      </w:r>
      <w:r w:rsidRPr="005C296B">
        <w:rPr>
          <w:rFonts w:asciiTheme="minorHAnsi" w:hAnsiTheme="minorHAnsi" w:cstheme="minorHAnsi"/>
          <w:sz w:val="22"/>
          <w:szCs w:val="22"/>
          <w:lang w:eastAsia="ar-SA"/>
        </w:rPr>
        <w:br/>
        <w:t>(</w:t>
      </w:r>
      <w:proofErr w:type="spellStart"/>
      <w:r w:rsidRPr="005C296B">
        <w:rPr>
          <w:rFonts w:asciiTheme="minorHAnsi" w:hAnsiTheme="minorHAnsi" w:cstheme="minorHAnsi"/>
          <w:sz w:val="22"/>
          <w:szCs w:val="22"/>
          <w:lang w:eastAsia="ar-SA"/>
        </w:rPr>
        <w:t>t.j</w:t>
      </w:r>
      <w:proofErr w:type="spellEnd"/>
      <w:r w:rsidRPr="005C296B">
        <w:rPr>
          <w:rFonts w:asciiTheme="minorHAnsi" w:hAnsiTheme="minorHAnsi" w:cstheme="minorHAnsi"/>
          <w:sz w:val="22"/>
          <w:szCs w:val="22"/>
          <w:lang w:eastAsia="ar-SA"/>
        </w:rPr>
        <w:t xml:space="preserve">. Dz. U. z 2023 r., poz. 1605) </w:t>
      </w:r>
      <w:r w:rsidRPr="005C296B">
        <w:rPr>
          <w:rFonts w:asciiTheme="minorHAnsi" w:hAnsiTheme="minorHAnsi" w:cstheme="minorHAnsi"/>
          <w:b/>
          <w:bCs/>
          <w:sz w:val="22"/>
          <w:szCs w:val="22"/>
          <w:lang w:eastAsia="ar-SA"/>
        </w:rPr>
        <w:t>zastrzegam, iż wymienione niżej dokumenty</w:t>
      </w:r>
      <w:r w:rsidRPr="005C296B">
        <w:rPr>
          <w:rFonts w:asciiTheme="minorHAnsi" w:hAnsiTheme="minorHAnsi" w:cstheme="minorHAnsi"/>
          <w:sz w:val="22"/>
          <w:szCs w:val="22"/>
          <w:lang w:eastAsia="ar-SA"/>
        </w:rPr>
        <w:t xml:space="preserve"> składające się na ofertę nie mogą być udostępnione innym uczestnikom postępowania:  ………………………….……………………..</w:t>
      </w:r>
    </w:p>
    <w:p w14:paraId="25DCFE36" w14:textId="77777777" w:rsidR="005C296B" w:rsidRPr="005C296B" w:rsidRDefault="005C296B" w:rsidP="005C296B">
      <w:pPr>
        <w:tabs>
          <w:tab w:val="left" w:pos="1701"/>
        </w:tabs>
        <w:suppressAutoHyphens/>
        <w:spacing w:afterLines="60" w:after="144"/>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 xml:space="preserve">11. W związku z zastrzeżeniem na podstawie art. 121 pkt 1  </w:t>
      </w:r>
      <w:proofErr w:type="spellStart"/>
      <w:r w:rsidRPr="005C296B">
        <w:rPr>
          <w:rFonts w:asciiTheme="minorHAnsi" w:hAnsiTheme="minorHAnsi" w:cstheme="minorHAnsi"/>
          <w:sz w:val="22"/>
          <w:szCs w:val="22"/>
          <w:lang w:eastAsia="ar-SA"/>
        </w:rPr>
        <w:t>Pzp</w:t>
      </w:r>
      <w:proofErr w:type="spellEnd"/>
      <w:r w:rsidRPr="005C296B">
        <w:rPr>
          <w:rFonts w:asciiTheme="minorHAnsi" w:hAnsiTheme="minorHAnsi" w:cstheme="minorHAnsi"/>
          <w:sz w:val="22"/>
          <w:szCs w:val="22"/>
          <w:lang w:eastAsia="ar-SA"/>
        </w:rPr>
        <w:t xml:space="preserve"> przez Zamawiającego</w:t>
      </w:r>
      <w:r w:rsidRPr="005C296B">
        <w:rPr>
          <w:rFonts w:asciiTheme="minorHAnsi" w:eastAsia="Times New Roman" w:hAnsiTheme="minorHAnsi" w:cstheme="minorHAnsi"/>
          <w:sz w:val="18"/>
          <w:szCs w:val="18"/>
          <w:lang w:eastAsia="ar-SA"/>
        </w:rPr>
        <w:t xml:space="preserve"> </w:t>
      </w:r>
      <w:r w:rsidRPr="005C296B">
        <w:rPr>
          <w:rFonts w:asciiTheme="minorHAnsi" w:hAnsiTheme="minorHAnsi" w:cstheme="minorHAnsi"/>
          <w:bCs/>
          <w:sz w:val="22"/>
          <w:szCs w:val="22"/>
          <w:lang w:eastAsia="ar-SA"/>
        </w:rPr>
        <w:t>obowiązku osobistego wykonania przez Wykonawcę</w:t>
      </w:r>
      <w:r w:rsidRPr="005C296B">
        <w:rPr>
          <w:rFonts w:asciiTheme="minorHAnsi" w:hAnsiTheme="minorHAnsi" w:cstheme="minorHAnsi"/>
          <w:b/>
          <w:bCs/>
          <w:sz w:val="22"/>
          <w:szCs w:val="22"/>
          <w:lang w:eastAsia="ar-SA"/>
        </w:rPr>
        <w:t xml:space="preserve"> </w:t>
      </w:r>
      <w:r w:rsidRPr="005C296B">
        <w:rPr>
          <w:rFonts w:asciiTheme="minorHAnsi" w:hAnsiTheme="minorHAnsi" w:cstheme="minorHAnsi"/>
          <w:sz w:val="22"/>
          <w:szCs w:val="22"/>
          <w:lang w:eastAsia="ar-SA"/>
        </w:rPr>
        <w:t>następujących kluczowych zadań o których mowa w rozdziale XXXIII SWZ, oświadczamy, że:   / jeżeli Zamawiający zastrzega/</w:t>
      </w:r>
    </w:p>
    <w:p w14:paraId="2A113309" w14:textId="77777777" w:rsidR="005C296B" w:rsidRPr="005C296B" w:rsidRDefault="005C296B" w:rsidP="005C296B">
      <w:pPr>
        <w:tabs>
          <w:tab w:val="left" w:pos="2127"/>
        </w:tabs>
        <w:suppressAutoHyphens/>
        <w:spacing w:afterLines="60" w:after="144"/>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1) zamówień na roboty budowlane lub usługi,</w:t>
      </w:r>
      <w:r w:rsidRPr="005C296B">
        <w:rPr>
          <w:rFonts w:asciiTheme="minorHAnsi" w:hAnsiTheme="minorHAnsi" w:cstheme="minorHAnsi"/>
          <w:strike/>
          <w:sz w:val="22"/>
          <w:szCs w:val="22"/>
          <w:lang w:eastAsia="ar-SA"/>
        </w:rPr>
        <w:t xml:space="preserve"> </w:t>
      </w:r>
      <w:r w:rsidRPr="005C296B">
        <w:rPr>
          <w:rFonts w:asciiTheme="minorHAnsi" w:hAnsiTheme="minorHAnsi" w:cstheme="minorHAnsi"/>
          <w:sz w:val="22"/>
          <w:szCs w:val="22"/>
          <w:lang w:eastAsia="ar-SA"/>
        </w:rPr>
        <w:t xml:space="preserve">    lub ……………………………………………</w:t>
      </w:r>
    </w:p>
    <w:p w14:paraId="70DFBCCE" w14:textId="77777777" w:rsidR="005C296B" w:rsidRPr="005C296B" w:rsidRDefault="005C296B" w:rsidP="005C296B">
      <w:pPr>
        <w:tabs>
          <w:tab w:val="left" w:pos="2127"/>
        </w:tabs>
        <w:suppressAutoHyphens/>
        <w:spacing w:afterLines="60" w:after="144"/>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2) prac związanych z rozmieszczeniem i instalacją, w ramach zamówienia na dostawy</w:t>
      </w:r>
      <w:r w:rsidRPr="005C296B">
        <w:rPr>
          <w:rFonts w:asciiTheme="minorHAnsi" w:hAnsiTheme="minorHAnsi" w:cstheme="minorHAnsi"/>
          <w:bCs/>
          <w:i/>
          <w:iCs/>
          <w:sz w:val="18"/>
          <w:szCs w:val="18"/>
        </w:rPr>
        <w:t>*</w:t>
      </w:r>
      <w:r w:rsidRPr="005C296B">
        <w:rPr>
          <w:rFonts w:asciiTheme="minorHAnsi" w:hAnsiTheme="minorHAnsi" w:cstheme="minorHAnsi"/>
          <w:sz w:val="22"/>
          <w:szCs w:val="22"/>
          <w:lang w:eastAsia="ar-SA"/>
        </w:rPr>
        <w:t>.………………………</w:t>
      </w:r>
    </w:p>
    <w:p w14:paraId="525B1130" w14:textId="77777777" w:rsidR="005C296B" w:rsidRPr="005C296B" w:rsidRDefault="005C296B" w:rsidP="005C296B">
      <w:pPr>
        <w:tabs>
          <w:tab w:val="left" w:pos="1701"/>
        </w:tabs>
        <w:spacing w:line="312" w:lineRule="auto"/>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 xml:space="preserve">              W związku z zastrzeżeniem na podstawie art. 60 pkt 1 </w:t>
      </w:r>
      <w:proofErr w:type="spellStart"/>
      <w:r w:rsidRPr="005C296B">
        <w:rPr>
          <w:rFonts w:asciiTheme="minorHAnsi" w:hAnsiTheme="minorHAnsi" w:cstheme="minorHAnsi"/>
          <w:sz w:val="22"/>
          <w:szCs w:val="22"/>
          <w:lang w:eastAsia="ar-SA"/>
        </w:rPr>
        <w:t>Pzp</w:t>
      </w:r>
      <w:proofErr w:type="spellEnd"/>
      <w:r w:rsidRPr="005C296B">
        <w:rPr>
          <w:rFonts w:asciiTheme="minorHAnsi" w:hAnsiTheme="minorHAnsi" w:cstheme="minorHAnsi"/>
          <w:sz w:val="22"/>
          <w:szCs w:val="22"/>
          <w:lang w:eastAsia="ar-SA"/>
        </w:rPr>
        <w:t xml:space="preserve"> przez zamawiającego obowiązku osobistego wykonania przez poszczególnych Wykonawców wspólnie ubiegających się o udzielenie zamówienia następujących kluczowych zadań o których mowa w rozdziale XXXIII SWZ, oświadczamy, że</w:t>
      </w:r>
      <w:r w:rsidRPr="005C296B">
        <w:rPr>
          <w:rFonts w:asciiTheme="minorHAnsi" w:hAnsiTheme="minorHAnsi" w:cstheme="minorHAnsi"/>
        </w:rPr>
        <w:t xml:space="preserve"> /</w:t>
      </w:r>
      <w:r w:rsidRPr="005C296B">
        <w:rPr>
          <w:rFonts w:asciiTheme="minorHAnsi" w:hAnsiTheme="minorHAnsi" w:cstheme="minorHAnsi"/>
          <w:sz w:val="22"/>
          <w:szCs w:val="22"/>
          <w:lang w:eastAsia="ar-SA"/>
        </w:rPr>
        <w:t>jeżeli Zamawiający zastrzega/:</w:t>
      </w:r>
    </w:p>
    <w:p w14:paraId="0AAF3D13" w14:textId="77777777" w:rsidR="005C296B" w:rsidRPr="005C296B" w:rsidRDefault="005C296B" w:rsidP="005C296B">
      <w:pPr>
        <w:tabs>
          <w:tab w:val="left" w:pos="2127"/>
        </w:tabs>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1)zamówień na roboty budowlane lub usługi</w:t>
      </w:r>
    </w:p>
    <w:p w14:paraId="7FC6C52F" w14:textId="77777777" w:rsidR="005C296B" w:rsidRPr="005C296B" w:rsidRDefault="005C296B" w:rsidP="005C296B">
      <w:pPr>
        <w:tabs>
          <w:tab w:val="left" w:pos="2127"/>
        </w:tabs>
        <w:ind w:left="720"/>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w:t>
      </w:r>
    </w:p>
    <w:p w14:paraId="0787A0A0" w14:textId="77777777" w:rsidR="005C296B" w:rsidRPr="005C296B" w:rsidRDefault="005C296B" w:rsidP="005C296B">
      <w:pPr>
        <w:tabs>
          <w:tab w:val="left" w:pos="2127"/>
        </w:tabs>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2)prac związanych z rozmieszczeniem i instalacją, w ramach zamówienia na dostawy.</w:t>
      </w:r>
    </w:p>
    <w:p w14:paraId="7929DA09" w14:textId="77777777" w:rsidR="005C296B" w:rsidRPr="005C296B" w:rsidRDefault="005C296B" w:rsidP="005C296B">
      <w:pPr>
        <w:tabs>
          <w:tab w:val="left" w:pos="2127"/>
        </w:tabs>
        <w:ind w:left="720"/>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w:t>
      </w:r>
    </w:p>
    <w:p w14:paraId="559E8926" w14:textId="77777777" w:rsidR="005C296B" w:rsidRPr="005C296B" w:rsidRDefault="005C296B" w:rsidP="005C296B">
      <w:pPr>
        <w:jc w:val="both"/>
        <w:rPr>
          <w:rFonts w:asciiTheme="minorHAnsi" w:hAnsiTheme="minorHAnsi" w:cstheme="minorHAnsi"/>
          <w:sz w:val="22"/>
          <w:szCs w:val="22"/>
          <w:lang w:eastAsia="ar-SA"/>
        </w:rPr>
      </w:pPr>
      <w:r w:rsidRPr="005C296B">
        <w:rPr>
          <w:rFonts w:asciiTheme="minorHAnsi" w:hAnsiTheme="minorHAnsi" w:cstheme="minorHAnsi"/>
          <w:sz w:val="22"/>
          <w:szCs w:val="22"/>
          <w:lang w:eastAsia="ar-SA"/>
        </w:rPr>
        <w:t xml:space="preserve">Zgodnie z żądaniem Zamawiającego na podstawie art. 59 ustawy </w:t>
      </w:r>
      <w:proofErr w:type="spellStart"/>
      <w:r w:rsidRPr="005C296B">
        <w:rPr>
          <w:rFonts w:asciiTheme="minorHAnsi" w:hAnsiTheme="minorHAnsi" w:cstheme="minorHAnsi"/>
          <w:sz w:val="22"/>
          <w:szCs w:val="22"/>
          <w:lang w:eastAsia="ar-SA"/>
        </w:rPr>
        <w:t>Pzp</w:t>
      </w:r>
      <w:proofErr w:type="spellEnd"/>
      <w:r w:rsidRPr="005C296B">
        <w:rPr>
          <w:rFonts w:asciiTheme="minorHAnsi" w:hAnsiTheme="minorHAnsi" w:cstheme="minorHAnsi"/>
          <w:sz w:val="22"/>
          <w:szCs w:val="22"/>
          <w:lang w:eastAsia="ar-SA"/>
        </w:rPr>
        <w:t xml:space="preserve"> przekażemy przed zawarciem umowy w sprawie zamówienia publicznego kopię umowy regulującej współpracę wykonawców*. </w:t>
      </w:r>
    </w:p>
    <w:p w14:paraId="3E0056A3" w14:textId="77777777" w:rsidR="005C296B" w:rsidRPr="005C296B" w:rsidRDefault="005C296B" w:rsidP="005C296B">
      <w:pPr>
        <w:jc w:val="both"/>
        <w:rPr>
          <w:rFonts w:asciiTheme="minorHAnsi" w:hAnsiTheme="minorHAnsi" w:cstheme="minorHAnsi"/>
          <w:sz w:val="22"/>
          <w:szCs w:val="22"/>
          <w:lang w:eastAsia="ar-SA"/>
        </w:rPr>
      </w:pPr>
    </w:p>
    <w:p w14:paraId="2E089145" w14:textId="77777777" w:rsidR="005C296B" w:rsidRPr="005C296B" w:rsidRDefault="005C296B" w:rsidP="005C296B">
      <w:pPr>
        <w:suppressAutoHyphens/>
        <w:spacing w:after="60"/>
        <w:jc w:val="both"/>
        <w:rPr>
          <w:rFonts w:asciiTheme="minorHAnsi" w:hAnsiTheme="minorHAnsi" w:cstheme="minorHAnsi"/>
          <w:bCs/>
          <w:sz w:val="22"/>
          <w:szCs w:val="22"/>
        </w:rPr>
      </w:pPr>
      <w:r w:rsidRPr="005C296B">
        <w:rPr>
          <w:rFonts w:asciiTheme="minorHAnsi" w:hAnsiTheme="minorHAnsi" w:cstheme="minorHAnsi"/>
          <w:bCs/>
          <w:sz w:val="22"/>
          <w:szCs w:val="22"/>
        </w:rPr>
        <w:t>12. Oświadczenie o wypełnieniu przez Wykonawcę obowiązków informacyjnych przewidzianych w art. 13 lub art. 14 RODO. Oświadczamy, że:</w:t>
      </w:r>
    </w:p>
    <w:p w14:paraId="19B9C6AE" w14:textId="77777777" w:rsidR="005C296B" w:rsidRPr="005C296B" w:rsidRDefault="005C296B" w:rsidP="005C296B">
      <w:pPr>
        <w:suppressAutoHyphens/>
        <w:spacing w:after="60" w:line="259" w:lineRule="auto"/>
        <w:jc w:val="both"/>
        <w:rPr>
          <w:rFonts w:asciiTheme="minorHAnsi" w:hAnsiTheme="minorHAnsi" w:cstheme="minorHAnsi"/>
          <w:bCs/>
          <w:sz w:val="22"/>
          <w:szCs w:val="22"/>
        </w:rPr>
      </w:pPr>
      <w:r w:rsidRPr="005C296B">
        <w:rPr>
          <w:rFonts w:asciiTheme="minorHAnsi" w:hAnsiTheme="minorHAnsi" w:cstheme="minorHAnsi"/>
          <w:bCs/>
          <w:sz w:val="22"/>
          <w:szCs w:val="22"/>
        </w:rPr>
        <w:t xml:space="preserve">12.1. 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0707C70C" w14:textId="77777777" w:rsidR="005C296B" w:rsidRPr="005C296B" w:rsidRDefault="005C296B" w:rsidP="005C296B">
      <w:pPr>
        <w:suppressAutoHyphens/>
        <w:spacing w:after="60" w:line="259" w:lineRule="auto"/>
        <w:jc w:val="both"/>
        <w:rPr>
          <w:rFonts w:asciiTheme="minorHAnsi" w:hAnsiTheme="minorHAnsi" w:cstheme="minorHAnsi"/>
          <w:bCs/>
          <w:sz w:val="22"/>
          <w:szCs w:val="22"/>
        </w:rPr>
      </w:pPr>
      <w:r w:rsidRPr="005C296B">
        <w:rPr>
          <w:rFonts w:asciiTheme="minorHAnsi" w:hAnsiTheme="minorHAnsi" w:cstheme="minorHAnsi"/>
          <w:bCs/>
          <w:sz w:val="22"/>
          <w:szCs w:val="22"/>
        </w:rPr>
        <w:t>12.2. posiadamy podstawę prawną do przetwarzania danych osobowych osób fizycznych, od których dane osobowe bezpośrednio lub pośrednio pozyskaliśmy w celu ubiegania się o udzielenie zamówienia publicznego w niniejszym postępowaniu.</w:t>
      </w:r>
    </w:p>
    <w:p w14:paraId="506BD5EC" w14:textId="77777777" w:rsidR="005C296B" w:rsidRPr="005C296B" w:rsidRDefault="005C296B" w:rsidP="005C296B">
      <w:pPr>
        <w:suppressAutoHyphens/>
        <w:spacing w:after="60" w:line="259" w:lineRule="auto"/>
        <w:jc w:val="both"/>
        <w:rPr>
          <w:rFonts w:asciiTheme="minorHAnsi" w:hAnsiTheme="minorHAnsi" w:cstheme="minorHAnsi"/>
          <w:bCs/>
          <w:sz w:val="22"/>
          <w:szCs w:val="22"/>
        </w:rPr>
      </w:pPr>
      <w:r w:rsidRPr="005C296B">
        <w:rPr>
          <w:rFonts w:asciiTheme="minorHAnsi" w:hAnsiTheme="minorHAnsi" w:cstheme="minorHAnsi"/>
          <w:bCs/>
          <w:sz w:val="22"/>
          <w:szCs w:val="22"/>
        </w:rPr>
        <w:t>12.3.ponadto, oświadczam że udostępnione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53FAB246" w14:textId="77777777" w:rsidR="005C296B" w:rsidRPr="005C296B" w:rsidRDefault="005C296B" w:rsidP="005C296B">
      <w:pPr>
        <w:suppressAutoHyphens/>
        <w:jc w:val="both"/>
        <w:rPr>
          <w:rFonts w:asciiTheme="minorHAnsi" w:hAnsiTheme="minorHAnsi" w:cstheme="minorHAnsi"/>
          <w:bCs/>
          <w:sz w:val="22"/>
          <w:szCs w:val="22"/>
        </w:rPr>
      </w:pPr>
      <w:r w:rsidRPr="005C296B">
        <w:rPr>
          <w:rFonts w:asciiTheme="minorHAnsi" w:hAnsiTheme="minorHAnsi" w:cstheme="minorHAnsi"/>
          <w:bCs/>
          <w:sz w:val="22"/>
          <w:szCs w:val="22"/>
        </w:rPr>
        <w:t>13. W przypadku uznania naszej oferty za najkorzystniejszą i zawarcia umowy, osobą uprawnioną do reprezentowania nas w kwestiach dotyczących realizacji postanowień Umowy,  będzie:</w:t>
      </w:r>
    </w:p>
    <w:p w14:paraId="539604B7" w14:textId="77777777" w:rsidR="005C296B" w:rsidRPr="005C296B" w:rsidRDefault="005C296B" w:rsidP="005C296B">
      <w:pPr>
        <w:tabs>
          <w:tab w:val="left" w:pos="284"/>
        </w:tabs>
        <w:autoSpaceDE w:val="0"/>
        <w:autoSpaceDN w:val="0"/>
        <w:spacing w:line="360" w:lineRule="auto"/>
        <w:ind w:left="357"/>
        <w:rPr>
          <w:rFonts w:asciiTheme="minorHAnsi" w:hAnsiTheme="minorHAnsi" w:cstheme="minorHAnsi"/>
          <w:b/>
          <w:sz w:val="22"/>
          <w:szCs w:val="22"/>
        </w:rPr>
      </w:pPr>
      <w:r w:rsidRPr="005C296B">
        <w:rPr>
          <w:rFonts w:asciiTheme="minorHAnsi" w:hAnsiTheme="minorHAnsi" w:cstheme="minorHAnsi"/>
          <w:b/>
          <w:sz w:val="22"/>
          <w:szCs w:val="22"/>
        </w:rPr>
        <w:t>p. ………………..…funkcja …………..………… tel. ……………….……… mail……………………………</w:t>
      </w:r>
    </w:p>
    <w:p w14:paraId="3D3FBFCA" w14:textId="77777777" w:rsidR="005C296B" w:rsidRPr="005C296B" w:rsidRDefault="005C296B" w:rsidP="005C296B">
      <w:pPr>
        <w:tabs>
          <w:tab w:val="left" w:pos="284"/>
        </w:tabs>
        <w:autoSpaceDE w:val="0"/>
        <w:autoSpaceDN w:val="0"/>
        <w:spacing w:line="276" w:lineRule="auto"/>
        <w:jc w:val="both"/>
        <w:rPr>
          <w:rFonts w:asciiTheme="minorHAnsi" w:hAnsiTheme="minorHAnsi" w:cstheme="minorHAnsi"/>
          <w:bCs/>
          <w:sz w:val="22"/>
          <w:szCs w:val="22"/>
        </w:rPr>
      </w:pPr>
      <w:r w:rsidRPr="005C296B">
        <w:rPr>
          <w:rFonts w:asciiTheme="minorHAnsi" w:hAnsiTheme="minorHAnsi" w:cstheme="minorHAnsi"/>
          <w:sz w:val="22"/>
          <w:szCs w:val="22"/>
        </w:rPr>
        <w:t>14.</w:t>
      </w:r>
      <w:r w:rsidRPr="005C296B">
        <w:rPr>
          <w:rFonts w:asciiTheme="minorHAnsi" w:hAnsiTheme="minorHAnsi" w:cstheme="minorHAnsi"/>
          <w:sz w:val="20"/>
          <w:szCs w:val="20"/>
        </w:rPr>
        <w:t xml:space="preserve"> </w:t>
      </w:r>
      <w:r w:rsidRPr="005C296B">
        <w:rPr>
          <w:rFonts w:asciiTheme="minorHAnsi" w:hAnsiTheme="minorHAnsi" w:cstheme="minorHAnsi"/>
          <w:bCs/>
          <w:sz w:val="22"/>
          <w:szCs w:val="22"/>
        </w:rPr>
        <w:t>Oświadczamy, że:</w:t>
      </w:r>
    </w:p>
    <w:p w14:paraId="51AD8405" w14:textId="77777777" w:rsidR="005C296B" w:rsidRPr="005C296B" w:rsidRDefault="005C296B" w:rsidP="005C296B">
      <w:pPr>
        <w:tabs>
          <w:tab w:val="left" w:pos="284"/>
        </w:tabs>
        <w:autoSpaceDE w:val="0"/>
        <w:autoSpaceDN w:val="0"/>
        <w:spacing w:line="276" w:lineRule="auto"/>
        <w:jc w:val="both"/>
        <w:rPr>
          <w:rFonts w:asciiTheme="minorHAnsi" w:hAnsiTheme="minorHAnsi" w:cstheme="minorHAnsi"/>
          <w:bCs/>
          <w:sz w:val="22"/>
          <w:szCs w:val="22"/>
        </w:rPr>
      </w:pPr>
      <w:r w:rsidRPr="005C296B">
        <w:rPr>
          <w:rFonts w:asciiTheme="minorHAnsi" w:hAnsiTheme="minorHAnsi" w:cstheme="minorHAnsi"/>
          <w:bCs/>
          <w:sz w:val="22"/>
          <w:szCs w:val="22"/>
        </w:rPr>
        <w:t xml:space="preserve">14.1. 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w:t>
      </w:r>
      <w:r w:rsidRPr="005C296B">
        <w:rPr>
          <w:rFonts w:asciiTheme="minorHAnsi" w:hAnsiTheme="minorHAnsi" w:cstheme="minorHAnsi"/>
          <w:bCs/>
          <w:sz w:val="22"/>
          <w:szCs w:val="22"/>
        </w:rPr>
        <w:lastRenderedPageBreak/>
        <w:t xml:space="preserve">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08AE9347" w14:textId="77777777" w:rsidR="005C296B" w:rsidRPr="005C296B" w:rsidRDefault="005C296B" w:rsidP="005C296B">
      <w:pPr>
        <w:tabs>
          <w:tab w:val="left" w:pos="284"/>
        </w:tabs>
        <w:autoSpaceDE w:val="0"/>
        <w:autoSpaceDN w:val="0"/>
        <w:spacing w:line="276" w:lineRule="auto"/>
        <w:jc w:val="both"/>
        <w:rPr>
          <w:rFonts w:asciiTheme="minorHAnsi" w:hAnsiTheme="minorHAnsi" w:cstheme="minorHAnsi"/>
          <w:bCs/>
          <w:sz w:val="22"/>
          <w:szCs w:val="22"/>
        </w:rPr>
      </w:pPr>
      <w:r w:rsidRPr="005C296B">
        <w:rPr>
          <w:rFonts w:asciiTheme="minorHAnsi" w:hAnsiTheme="minorHAnsi" w:cstheme="minorHAnsi"/>
          <w:bCs/>
          <w:sz w:val="22"/>
          <w:szCs w:val="22"/>
        </w:rPr>
        <w:t>14.2. nie podlegam/-y wykluczeniu z postępowania na podstawie art. 7 ust. 1 ustawy o szczególnych rozwiązaniach w zakresie przeciwdziałania wspieraniu agresji na Ukrainę oraz służących ochronie bezpieczeństwa narodowego (Dz. U. z 2022 r., poz. 835, dalej jako: „ustawa”).</w:t>
      </w:r>
    </w:p>
    <w:p w14:paraId="2C54CE01" w14:textId="77777777" w:rsidR="005C296B" w:rsidRPr="005C296B" w:rsidRDefault="005C296B" w:rsidP="005C296B">
      <w:pPr>
        <w:suppressAutoHyphens/>
        <w:spacing w:after="60"/>
        <w:jc w:val="both"/>
        <w:rPr>
          <w:rFonts w:asciiTheme="minorHAnsi" w:hAnsiTheme="minorHAnsi" w:cstheme="minorHAnsi"/>
          <w:bCs/>
          <w:sz w:val="22"/>
          <w:szCs w:val="22"/>
        </w:rPr>
      </w:pPr>
      <w:r w:rsidRPr="005C296B">
        <w:rPr>
          <w:rFonts w:asciiTheme="minorHAnsi" w:hAnsiTheme="minorHAnsi" w:cstheme="minorHAnsi"/>
          <w:bCs/>
          <w:sz w:val="22"/>
          <w:szCs w:val="22"/>
        </w:rPr>
        <w:t>15. Oświadczamy, że wszystkie informacje podane w powyższych oświadczeniach są aktualne i zgodne z prawdą oraz zostały przedstawione z pełną świadomością konsekwencji wprowadzenia Zamawiającego w błąd przy przedstawianiu informacji.</w:t>
      </w:r>
    </w:p>
    <w:p w14:paraId="4C6FD394" w14:textId="77777777" w:rsidR="005C296B" w:rsidRPr="005C296B" w:rsidRDefault="005C296B" w:rsidP="005C296B">
      <w:pPr>
        <w:spacing w:after="60"/>
        <w:ind w:left="357"/>
        <w:jc w:val="both"/>
        <w:rPr>
          <w:rFonts w:asciiTheme="minorHAnsi" w:eastAsia="Times New Roman" w:hAnsiTheme="minorHAnsi" w:cstheme="minorHAnsi"/>
          <w:sz w:val="20"/>
          <w:szCs w:val="20"/>
        </w:rPr>
      </w:pPr>
    </w:p>
    <w:p w14:paraId="7914BF16" w14:textId="77777777" w:rsidR="005C296B" w:rsidRPr="005C296B" w:rsidRDefault="005C296B" w:rsidP="005C296B">
      <w:pPr>
        <w:suppressAutoHyphens/>
        <w:rPr>
          <w:rFonts w:asciiTheme="minorHAnsi" w:hAnsiTheme="minorHAnsi" w:cstheme="minorHAnsi"/>
          <w:bCs/>
          <w:i/>
          <w:iCs/>
          <w:sz w:val="18"/>
          <w:szCs w:val="18"/>
        </w:rPr>
      </w:pPr>
      <w:r w:rsidRPr="005C296B">
        <w:rPr>
          <w:rFonts w:asciiTheme="minorHAnsi" w:hAnsiTheme="minorHAnsi" w:cstheme="minorHAnsi"/>
          <w:bCs/>
          <w:i/>
          <w:iCs/>
          <w:sz w:val="18"/>
          <w:szCs w:val="18"/>
        </w:rPr>
        <w:t>*niepotrzebne skreślić</w:t>
      </w:r>
    </w:p>
    <w:p w14:paraId="2BF3A588" w14:textId="77777777" w:rsidR="005C296B" w:rsidRPr="005C296B" w:rsidRDefault="005C296B" w:rsidP="005C296B">
      <w:pPr>
        <w:suppressAutoHyphens/>
        <w:spacing w:before="60"/>
        <w:ind w:left="2126"/>
        <w:jc w:val="right"/>
        <w:rPr>
          <w:rFonts w:asciiTheme="minorHAnsi" w:hAnsiTheme="minorHAnsi" w:cstheme="minorHAnsi"/>
          <w:b/>
          <w:i/>
          <w:iCs/>
          <w:sz w:val="20"/>
          <w:szCs w:val="20"/>
        </w:rPr>
      </w:pPr>
      <w:r w:rsidRPr="005C296B">
        <w:rPr>
          <w:rFonts w:asciiTheme="minorHAnsi" w:eastAsia="Times New Roman" w:hAnsiTheme="minorHAnsi" w:cstheme="minorHAnsi"/>
          <w:sz w:val="20"/>
          <w:szCs w:val="20"/>
          <w:lang w:eastAsia="en-US"/>
        </w:rPr>
        <w:tab/>
      </w:r>
      <w:r w:rsidRPr="005C296B">
        <w:rPr>
          <w:rFonts w:asciiTheme="minorHAnsi" w:eastAsia="Times New Roman" w:hAnsiTheme="minorHAnsi" w:cstheme="minorHAnsi"/>
          <w:sz w:val="20"/>
          <w:szCs w:val="20"/>
          <w:lang w:eastAsia="en-US"/>
        </w:rPr>
        <w:tab/>
      </w:r>
      <w:r w:rsidRPr="005C296B">
        <w:rPr>
          <w:rFonts w:asciiTheme="minorHAnsi" w:eastAsia="Times New Roman" w:hAnsiTheme="minorHAnsi" w:cstheme="minorHAnsi"/>
          <w:sz w:val="20"/>
          <w:szCs w:val="20"/>
          <w:lang w:eastAsia="en-US"/>
        </w:rPr>
        <w:tab/>
      </w:r>
      <w:r w:rsidRPr="005C296B">
        <w:rPr>
          <w:rFonts w:asciiTheme="minorHAnsi" w:hAnsiTheme="minorHAnsi" w:cstheme="minorHAnsi"/>
          <w:b/>
          <w:i/>
          <w:iCs/>
          <w:sz w:val="20"/>
          <w:szCs w:val="20"/>
        </w:rPr>
        <w:t>kwalifikowany podpis elektroniczny przedstawiciela Wykonawcy</w:t>
      </w:r>
    </w:p>
    <w:p w14:paraId="3D2213AB" w14:textId="77777777" w:rsidR="005C296B" w:rsidRPr="005C296B" w:rsidRDefault="005C296B" w:rsidP="005C296B">
      <w:pPr>
        <w:suppressAutoHyphens/>
        <w:spacing w:before="60"/>
        <w:ind w:left="2126"/>
        <w:jc w:val="right"/>
        <w:rPr>
          <w:rFonts w:asciiTheme="minorHAnsi" w:hAnsiTheme="minorHAnsi" w:cstheme="minorHAnsi"/>
          <w:b/>
          <w:i/>
          <w:iCs/>
          <w:sz w:val="20"/>
          <w:szCs w:val="20"/>
        </w:rPr>
      </w:pPr>
    </w:p>
    <w:p w14:paraId="5F5968FA" w14:textId="77777777" w:rsidR="005C296B" w:rsidRPr="005C296B" w:rsidRDefault="005C296B" w:rsidP="005C296B">
      <w:pPr>
        <w:suppressAutoHyphens/>
        <w:rPr>
          <w:rFonts w:asciiTheme="minorHAnsi" w:hAnsiTheme="minorHAnsi" w:cstheme="minorHAnsi"/>
          <w:bCs/>
          <w:i/>
          <w:iCs/>
          <w:sz w:val="18"/>
          <w:szCs w:val="18"/>
        </w:rPr>
      </w:pPr>
    </w:p>
    <w:p w14:paraId="041D2135" w14:textId="77777777" w:rsidR="005C296B" w:rsidRPr="005C296B" w:rsidRDefault="005C296B" w:rsidP="00421EE1">
      <w:pPr>
        <w:rPr>
          <w:rFonts w:asciiTheme="minorHAnsi" w:hAnsiTheme="minorHAnsi" w:cstheme="minorHAnsi"/>
          <w:b/>
          <w:bCs/>
          <w:sz w:val="22"/>
          <w:szCs w:val="22"/>
        </w:rPr>
      </w:pPr>
    </w:p>
    <w:p w14:paraId="6C8F8E52" w14:textId="77777777" w:rsidR="00DA6644" w:rsidRDefault="00DA6644" w:rsidP="00421EE1">
      <w:pPr>
        <w:jc w:val="right"/>
        <w:rPr>
          <w:rFonts w:asciiTheme="minorHAnsi" w:hAnsiTheme="minorHAnsi" w:cstheme="minorHAnsi"/>
          <w:b/>
          <w:bCs/>
          <w:sz w:val="22"/>
          <w:szCs w:val="22"/>
        </w:rPr>
      </w:pPr>
    </w:p>
    <w:p w14:paraId="5A53D619" w14:textId="77777777" w:rsidR="00DA6644" w:rsidRDefault="00DA6644" w:rsidP="00421EE1">
      <w:pPr>
        <w:jc w:val="right"/>
        <w:rPr>
          <w:rFonts w:asciiTheme="minorHAnsi" w:hAnsiTheme="minorHAnsi" w:cstheme="minorHAnsi"/>
          <w:b/>
          <w:bCs/>
          <w:sz w:val="22"/>
          <w:szCs w:val="22"/>
        </w:rPr>
      </w:pPr>
    </w:p>
    <w:p w14:paraId="5D497617" w14:textId="77777777" w:rsidR="00DA6644" w:rsidRDefault="00DA6644" w:rsidP="00421EE1">
      <w:pPr>
        <w:jc w:val="right"/>
        <w:rPr>
          <w:rFonts w:asciiTheme="minorHAnsi" w:hAnsiTheme="minorHAnsi" w:cstheme="minorHAnsi"/>
          <w:b/>
          <w:bCs/>
          <w:sz w:val="22"/>
          <w:szCs w:val="22"/>
        </w:rPr>
      </w:pPr>
    </w:p>
    <w:p w14:paraId="6644379B" w14:textId="77777777" w:rsidR="00DA6644" w:rsidRDefault="00DA6644" w:rsidP="00421EE1">
      <w:pPr>
        <w:jc w:val="right"/>
        <w:rPr>
          <w:rFonts w:asciiTheme="minorHAnsi" w:hAnsiTheme="minorHAnsi" w:cstheme="minorHAnsi"/>
          <w:b/>
          <w:bCs/>
          <w:sz w:val="22"/>
          <w:szCs w:val="22"/>
        </w:rPr>
      </w:pPr>
    </w:p>
    <w:p w14:paraId="62161AAF" w14:textId="77777777" w:rsidR="00DA6644" w:rsidRDefault="00DA6644" w:rsidP="00421EE1">
      <w:pPr>
        <w:jc w:val="right"/>
        <w:rPr>
          <w:rFonts w:asciiTheme="minorHAnsi" w:hAnsiTheme="minorHAnsi" w:cstheme="minorHAnsi"/>
          <w:b/>
          <w:bCs/>
          <w:sz w:val="22"/>
          <w:szCs w:val="22"/>
        </w:rPr>
      </w:pPr>
    </w:p>
    <w:p w14:paraId="050AA290" w14:textId="77777777" w:rsidR="00DA6644" w:rsidRDefault="00DA6644" w:rsidP="00421EE1">
      <w:pPr>
        <w:jc w:val="right"/>
        <w:rPr>
          <w:rFonts w:asciiTheme="minorHAnsi" w:hAnsiTheme="minorHAnsi" w:cstheme="minorHAnsi"/>
          <w:b/>
          <w:bCs/>
          <w:sz w:val="22"/>
          <w:szCs w:val="22"/>
        </w:rPr>
      </w:pPr>
    </w:p>
    <w:p w14:paraId="040B32E0" w14:textId="77777777" w:rsidR="00DA6644" w:rsidRDefault="00DA6644" w:rsidP="00421EE1">
      <w:pPr>
        <w:jc w:val="right"/>
        <w:rPr>
          <w:rFonts w:asciiTheme="minorHAnsi" w:hAnsiTheme="minorHAnsi" w:cstheme="minorHAnsi"/>
          <w:b/>
          <w:bCs/>
          <w:sz w:val="22"/>
          <w:szCs w:val="22"/>
        </w:rPr>
      </w:pPr>
    </w:p>
    <w:p w14:paraId="3CAB7692" w14:textId="77777777" w:rsidR="00DA6644" w:rsidRDefault="00DA6644" w:rsidP="00421EE1">
      <w:pPr>
        <w:jc w:val="right"/>
        <w:rPr>
          <w:rFonts w:asciiTheme="minorHAnsi" w:hAnsiTheme="minorHAnsi" w:cstheme="minorHAnsi"/>
          <w:b/>
          <w:bCs/>
          <w:sz w:val="22"/>
          <w:szCs w:val="22"/>
        </w:rPr>
      </w:pPr>
    </w:p>
    <w:p w14:paraId="18F0858D" w14:textId="77777777" w:rsidR="00DA6644" w:rsidRDefault="00DA6644" w:rsidP="00421EE1">
      <w:pPr>
        <w:jc w:val="right"/>
        <w:rPr>
          <w:rFonts w:asciiTheme="minorHAnsi" w:hAnsiTheme="minorHAnsi" w:cstheme="minorHAnsi"/>
          <w:b/>
          <w:bCs/>
          <w:sz w:val="22"/>
          <w:szCs w:val="22"/>
        </w:rPr>
      </w:pPr>
    </w:p>
    <w:p w14:paraId="5E4022C6" w14:textId="77777777" w:rsidR="00DA6644" w:rsidRDefault="00DA6644" w:rsidP="00421EE1">
      <w:pPr>
        <w:jc w:val="right"/>
        <w:rPr>
          <w:rFonts w:asciiTheme="minorHAnsi" w:hAnsiTheme="minorHAnsi" w:cstheme="minorHAnsi"/>
          <w:b/>
          <w:bCs/>
          <w:sz w:val="22"/>
          <w:szCs w:val="22"/>
        </w:rPr>
      </w:pPr>
    </w:p>
    <w:p w14:paraId="5D82FABE" w14:textId="77777777" w:rsidR="00DA6644" w:rsidRDefault="00DA6644" w:rsidP="00421EE1">
      <w:pPr>
        <w:jc w:val="right"/>
        <w:rPr>
          <w:rFonts w:asciiTheme="minorHAnsi" w:hAnsiTheme="minorHAnsi" w:cstheme="minorHAnsi"/>
          <w:b/>
          <w:bCs/>
          <w:sz w:val="22"/>
          <w:szCs w:val="22"/>
        </w:rPr>
      </w:pPr>
    </w:p>
    <w:p w14:paraId="04DA2BAF" w14:textId="77777777" w:rsidR="00DA6644" w:rsidRDefault="00DA6644" w:rsidP="00421EE1">
      <w:pPr>
        <w:jc w:val="right"/>
        <w:rPr>
          <w:rFonts w:asciiTheme="minorHAnsi" w:hAnsiTheme="minorHAnsi" w:cstheme="minorHAnsi"/>
          <w:b/>
          <w:bCs/>
          <w:sz w:val="22"/>
          <w:szCs w:val="22"/>
        </w:rPr>
      </w:pPr>
    </w:p>
    <w:p w14:paraId="40CA9830" w14:textId="77777777" w:rsidR="00DA6644" w:rsidRDefault="00DA6644" w:rsidP="00421EE1">
      <w:pPr>
        <w:jc w:val="right"/>
        <w:rPr>
          <w:rFonts w:asciiTheme="minorHAnsi" w:hAnsiTheme="minorHAnsi" w:cstheme="minorHAnsi"/>
          <w:b/>
          <w:bCs/>
          <w:sz w:val="22"/>
          <w:szCs w:val="22"/>
        </w:rPr>
      </w:pPr>
    </w:p>
    <w:p w14:paraId="373D4B72" w14:textId="77777777" w:rsidR="00DA6644" w:rsidRDefault="00DA6644" w:rsidP="00421EE1">
      <w:pPr>
        <w:jc w:val="right"/>
        <w:rPr>
          <w:rFonts w:asciiTheme="minorHAnsi" w:hAnsiTheme="minorHAnsi" w:cstheme="minorHAnsi"/>
          <w:b/>
          <w:bCs/>
          <w:sz w:val="22"/>
          <w:szCs w:val="22"/>
        </w:rPr>
      </w:pPr>
    </w:p>
    <w:p w14:paraId="45841E5E" w14:textId="77777777" w:rsidR="00DA6644" w:rsidRDefault="00DA6644" w:rsidP="00421EE1">
      <w:pPr>
        <w:jc w:val="right"/>
        <w:rPr>
          <w:rFonts w:asciiTheme="minorHAnsi" w:hAnsiTheme="minorHAnsi" w:cstheme="minorHAnsi"/>
          <w:b/>
          <w:bCs/>
          <w:sz w:val="22"/>
          <w:szCs w:val="22"/>
        </w:rPr>
      </w:pPr>
    </w:p>
    <w:p w14:paraId="788DE0B3" w14:textId="77777777" w:rsidR="00DA6644" w:rsidRDefault="00DA6644" w:rsidP="00421EE1">
      <w:pPr>
        <w:jc w:val="right"/>
        <w:rPr>
          <w:rFonts w:asciiTheme="minorHAnsi" w:hAnsiTheme="minorHAnsi" w:cstheme="minorHAnsi"/>
          <w:b/>
          <w:bCs/>
          <w:sz w:val="22"/>
          <w:szCs w:val="22"/>
        </w:rPr>
      </w:pPr>
    </w:p>
    <w:p w14:paraId="75F22A16" w14:textId="77777777" w:rsidR="00DA6644" w:rsidRDefault="00DA6644" w:rsidP="00421EE1">
      <w:pPr>
        <w:jc w:val="right"/>
        <w:rPr>
          <w:rFonts w:asciiTheme="minorHAnsi" w:hAnsiTheme="minorHAnsi" w:cstheme="minorHAnsi"/>
          <w:b/>
          <w:bCs/>
          <w:sz w:val="22"/>
          <w:szCs w:val="22"/>
        </w:rPr>
      </w:pPr>
    </w:p>
    <w:p w14:paraId="66457FF5" w14:textId="77777777" w:rsidR="00DA6644" w:rsidRDefault="00DA6644" w:rsidP="00421EE1">
      <w:pPr>
        <w:jc w:val="right"/>
        <w:rPr>
          <w:rFonts w:asciiTheme="minorHAnsi" w:hAnsiTheme="minorHAnsi" w:cstheme="minorHAnsi"/>
          <w:b/>
          <w:bCs/>
          <w:sz w:val="22"/>
          <w:szCs w:val="22"/>
        </w:rPr>
      </w:pPr>
    </w:p>
    <w:p w14:paraId="134ABE7C" w14:textId="77777777" w:rsidR="00DA6644" w:rsidRDefault="00DA6644" w:rsidP="00421EE1">
      <w:pPr>
        <w:jc w:val="right"/>
        <w:rPr>
          <w:rFonts w:asciiTheme="minorHAnsi" w:hAnsiTheme="minorHAnsi" w:cstheme="minorHAnsi"/>
          <w:b/>
          <w:bCs/>
          <w:sz w:val="22"/>
          <w:szCs w:val="22"/>
        </w:rPr>
      </w:pPr>
    </w:p>
    <w:p w14:paraId="357A64C7" w14:textId="77777777" w:rsidR="00DA6644" w:rsidRDefault="00DA6644" w:rsidP="00421EE1">
      <w:pPr>
        <w:jc w:val="right"/>
        <w:rPr>
          <w:rFonts w:asciiTheme="minorHAnsi" w:hAnsiTheme="minorHAnsi" w:cstheme="minorHAnsi"/>
          <w:b/>
          <w:bCs/>
          <w:sz w:val="22"/>
          <w:szCs w:val="22"/>
        </w:rPr>
      </w:pPr>
    </w:p>
    <w:p w14:paraId="3378F5F1" w14:textId="77777777" w:rsidR="00DA6644" w:rsidRDefault="00DA6644" w:rsidP="00421EE1">
      <w:pPr>
        <w:jc w:val="right"/>
        <w:rPr>
          <w:rFonts w:asciiTheme="minorHAnsi" w:hAnsiTheme="minorHAnsi" w:cstheme="minorHAnsi"/>
          <w:b/>
          <w:bCs/>
          <w:sz w:val="22"/>
          <w:szCs w:val="22"/>
        </w:rPr>
      </w:pPr>
    </w:p>
    <w:p w14:paraId="427FFB9D" w14:textId="77777777" w:rsidR="00DA6644" w:rsidRDefault="00DA6644" w:rsidP="00421EE1">
      <w:pPr>
        <w:jc w:val="right"/>
        <w:rPr>
          <w:rFonts w:asciiTheme="minorHAnsi" w:hAnsiTheme="minorHAnsi" w:cstheme="minorHAnsi"/>
          <w:b/>
          <w:bCs/>
          <w:sz w:val="22"/>
          <w:szCs w:val="22"/>
        </w:rPr>
      </w:pPr>
    </w:p>
    <w:p w14:paraId="42E48070" w14:textId="77777777" w:rsidR="00DA6644" w:rsidRDefault="00DA6644" w:rsidP="00421EE1">
      <w:pPr>
        <w:jc w:val="right"/>
        <w:rPr>
          <w:rFonts w:asciiTheme="minorHAnsi" w:hAnsiTheme="minorHAnsi" w:cstheme="minorHAnsi"/>
          <w:b/>
          <w:bCs/>
          <w:sz w:val="22"/>
          <w:szCs w:val="22"/>
        </w:rPr>
      </w:pPr>
    </w:p>
    <w:p w14:paraId="532030B0" w14:textId="77777777" w:rsidR="00DA6644" w:rsidRDefault="00DA6644" w:rsidP="00421EE1">
      <w:pPr>
        <w:jc w:val="right"/>
        <w:rPr>
          <w:rFonts w:asciiTheme="minorHAnsi" w:hAnsiTheme="minorHAnsi" w:cstheme="minorHAnsi"/>
          <w:b/>
          <w:bCs/>
          <w:sz w:val="22"/>
          <w:szCs w:val="22"/>
        </w:rPr>
      </w:pPr>
    </w:p>
    <w:p w14:paraId="14F8AE46" w14:textId="77777777" w:rsidR="00DA6644" w:rsidRDefault="00DA6644" w:rsidP="00421EE1">
      <w:pPr>
        <w:jc w:val="right"/>
        <w:rPr>
          <w:rFonts w:asciiTheme="minorHAnsi" w:hAnsiTheme="minorHAnsi" w:cstheme="minorHAnsi"/>
          <w:b/>
          <w:bCs/>
          <w:sz w:val="22"/>
          <w:szCs w:val="22"/>
        </w:rPr>
      </w:pPr>
    </w:p>
    <w:p w14:paraId="23428135" w14:textId="77777777" w:rsidR="00DA6644" w:rsidRDefault="00DA6644" w:rsidP="00421EE1">
      <w:pPr>
        <w:jc w:val="right"/>
        <w:rPr>
          <w:rFonts w:asciiTheme="minorHAnsi" w:hAnsiTheme="minorHAnsi" w:cstheme="minorHAnsi"/>
          <w:b/>
          <w:bCs/>
          <w:sz w:val="22"/>
          <w:szCs w:val="22"/>
        </w:rPr>
      </w:pPr>
    </w:p>
    <w:p w14:paraId="4963968F" w14:textId="77777777" w:rsidR="00DB3BA0" w:rsidRDefault="00DB3BA0" w:rsidP="00DB3BA0">
      <w:pPr>
        <w:rPr>
          <w:rFonts w:asciiTheme="minorHAnsi" w:hAnsiTheme="minorHAnsi" w:cstheme="minorHAnsi"/>
          <w:b/>
          <w:bCs/>
        </w:rPr>
      </w:pPr>
    </w:p>
    <w:p w14:paraId="0C93D0A8" w14:textId="77777777" w:rsidR="00DB3BA0" w:rsidRDefault="00DB3BA0" w:rsidP="00DB3BA0">
      <w:pPr>
        <w:rPr>
          <w:rFonts w:asciiTheme="minorHAnsi" w:hAnsiTheme="minorHAnsi" w:cstheme="minorHAnsi"/>
          <w:b/>
          <w:bCs/>
        </w:rPr>
      </w:pPr>
    </w:p>
    <w:p w14:paraId="1DB8754E" w14:textId="5C103F52" w:rsidR="00DB3BA0" w:rsidRDefault="00DB3BA0" w:rsidP="00DB3BA0">
      <w:pPr>
        <w:rPr>
          <w:rFonts w:asciiTheme="minorHAnsi" w:hAnsiTheme="minorHAnsi" w:cstheme="minorHAnsi"/>
          <w:b/>
          <w:bCs/>
        </w:rPr>
      </w:pPr>
    </w:p>
    <w:p w14:paraId="765A274B" w14:textId="7BA267C5" w:rsidR="00624A5E" w:rsidRDefault="00624A5E" w:rsidP="00DB3BA0">
      <w:pPr>
        <w:rPr>
          <w:rFonts w:asciiTheme="minorHAnsi" w:hAnsiTheme="minorHAnsi" w:cstheme="minorHAnsi"/>
          <w:b/>
          <w:bCs/>
        </w:rPr>
      </w:pPr>
    </w:p>
    <w:p w14:paraId="2073F6C4" w14:textId="1BCE7CF8" w:rsidR="00624A5E" w:rsidRDefault="00624A5E" w:rsidP="00DB3BA0">
      <w:pPr>
        <w:rPr>
          <w:rFonts w:asciiTheme="minorHAnsi" w:hAnsiTheme="minorHAnsi" w:cstheme="minorHAnsi"/>
          <w:b/>
          <w:bCs/>
        </w:rPr>
      </w:pPr>
    </w:p>
    <w:p w14:paraId="5B9CFFAC" w14:textId="31095190" w:rsidR="00624A5E" w:rsidRDefault="00624A5E" w:rsidP="00DB3BA0">
      <w:pPr>
        <w:rPr>
          <w:rFonts w:asciiTheme="minorHAnsi" w:hAnsiTheme="minorHAnsi" w:cstheme="minorHAnsi"/>
          <w:b/>
          <w:bCs/>
        </w:rPr>
      </w:pPr>
    </w:p>
    <w:p w14:paraId="4D8AC040" w14:textId="77777777" w:rsidR="00624A5E" w:rsidRDefault="00624A5E" w:rsidP="00DB3BA0">
      <w:pPr>
        <w:rPr>
          <w:rFonts w:asciiTheme="minorHAnsi" w:hAnsiTheme="minorHAnsi" w:cstheme="minorHAnsi"/>
          <w:b/>
          <w:bCs/>
        </w:rPr>
      </w:pPr>
    </w:p>
    <w:p w14:paraId="4878F49F" w14:textId="77777777" w:rsidR="00DB3BA0" w:rsidRDefault="00DB3BA0" w:rsidP="00DB3BA0">
      <w:pPr>
        <w:rPr>
          <w:rFonts w:asciiTheme="minorHAnsi" w:hAnsiTheme="minorHAnsi" w:cstheme="minorHAnsi"/>
          <w:b/>
          <w:bCs/>
        </w:rPr>
      </w:pPr>
    </w:p>
    <w:p w14:paraId="634D55F2" w14:textId="77777777" w:rsidR="00DB3BA0" w:rsidRDefault="00DB3BA0" w:rsidP="00DB3BA0">
      <w:pPr>
        <w:rPr>
          <w:rFonts w:asciiTheme="minorHAnsi" w:hAnsiTheme="minorHAnsi" w:cstheme="minorHAnsi"/>
          <w:b/>
          <w:bCs/>
        </w:rPr>
      </w:pPr>
    </w:p>
    <w:p w14:paraId="7216498B" w14:textId="77777777" w:rsidR="00624A5E" w:rsidRDefault="00DB3BA0" w:rsidP="00624A5E">
      <w:pPr>
        <w:ind w:left="7080"/>
        <w:rPr>
          <w:rFonts w:asciiTheme="minorHAnsi" w:hAnsiTheme="minorHAnsi" w:cstheme="minorHAnsi"/>
          <w:b/>
          <w:bCs/>
          <w:sz w:val="22"/>
          <w:szCs w:val="22"/>
        </w:rPr>
      </w:pPr>
      <w:r w:rsidRPr="00DB3BA0">
        <w:rPr>
          <w:rFonts w:asciiTheme="minorHAnsi" w:hAnsiTheme="minorHAnsi" w:cstheme="minorHAnsi"/>
          <w:b/>
          <w:bCs/>
          <w:sz w:val="22"/>
          <w:szCs w:val="22"/>
        </w:rPr>
        <w:lastRenderedPageBreak/>
        <w:t>Załącznik nr 3 do SWZ</w:t>
      </w:r>
    </w:p>
    <w:p w14:paraId="42A24E72" w14:textId="6DBC7661" w:rsidR="00DB3BA0" w:rsidRPr="00DB3BA0" w:rsidRDefault="00DB3BA0" w:rsidP="00624A5E">
      <w:pPr>
        <w:rPr>
          <w:rFonts w:asciiTheme="minorHAnsi" w:hAnsiTheme="minorHAnsi" w:cstheme="minorHAnsi"/>
          <w:b/>
          <w:bCs/>
          <w:sz w:val="22"/>
          <w:szCs w:val="22"/>
        </w:rPr>
      </w:pPr>
      <w:r>
        <w:rPr>
          <w:rFonts w:asciiTheme="minorHAnsi" w:hAnsiTheme="minorHAnsi" w:cstheme="minorHAnsi"/>
          <w:b/>
          <w:bCs/>
          <w:sz w:val="22"/>
          <w:szCs w:val="22"/>
        </w:rPr>
        <w:t xml:space="preserve">Sprawa nr </w:t>
      </w:r>
      <w:r w:rsidRPr="00DB3BA0">
        <w:rPr>
          <w:rFonts w:asciiTheme="minorHAnsi" w:hAnsiTheme="minorHAnsi" w:cstheme="minorHAnsi"/>
          <w:b/>
          <w:bCs/>
          <w:sz w:val="22"/>
          <w:szCs w:val="22"/>
        </w:rPr>
        <w:t>ZP/119/2024</w:t>
      </w:r>
    </w:p>
    <w:p w14:paraId="67A84F5E" w14:textId="77777777" w:rsidR="00DB3BA0" w:rsidRPr="00334B42" w:rsidRDefault="00DB3BA0" w:rsidP="00DB3BA0">
      <w:pPr>
        <w:pStyle w:val="tyt"/>
        <w:spacing w:before="0" w:after="0"/>
        <w:rPr>
          <w:rStyle w:val="hidden-print"/>
          <w:rFonts w:asciiTheme="minorHAnsi" w:hAnsiTheme="minorHAnsi" w:cstheme="minorHAnsi"/>
        </w:rPr>
      </w:pPr>
    </w:p>
    <w:p w14:paraId="3EF9AED4" w14:textId="77777777" w:rsidR="00DB3BA0" w:rsidRPr="00334B42" w:rsidRDefault="00DB3BA0" w:rsidP="00DB3BA0">
      <w:pPr>
        <w:pStyle w:val="tyt"/>
        <w:spacing w:before="0" w:after="0"/>
        <w:rPr>
          <w:rStyle w:val="hidden-print"/>
          <w:rFonts w:asciiTheme="minorHAnsi" w:hAnsiTheme="minorHAnsi" w:cstheme="minorHAnsi"/>
        </w:rPr>
      </w:pPr>
    </w:p>
    <w:p w14:paraId="0BB4C127" w14:textId="77777777" w:rsidR="00DB3BA0" w:rsidRPr="00334B42" w:rsidRDefault="00DB3BA0" w:rsidP="00DB3BA0">
      <w:pPr>
        <w:pStyle w:val="tyt"/>
        <w:spacing w:before="0" w:after="0"/>
        <w:rPr>
          <w:rStyle w:val="hidden-print"/>
          <w:rFonts w:asciiTheme="minorHAnsi" w:hAnsiTheme="minorHAnsi" w:cstheme="minorHAnsi"/>
        </w:rPr>
      </w:pPr>
      <w:r w:rsidRPr="00334B42">
        <w:rPr>
          <w:rStyle w:val="hidden-print"/>
          <w:rFonts w:asciiTheme="minorHAnsi" w:hAnsiTheme="minorHAnsi" w:cstheme="minorHAnsi"/>
        </w:rPr>
        <w:t>Jednolity europejski dokument zamówienia (ESPD)</w:t>
      </w:r>
    </w:p>
    <w:p w14:paraId="3062A93F" w14:textId="77777777" w:rsidR="00DB3BA0" w:rsidRPr="00334B42" w:rsidRDefault="00DB3BA0" w:rsidP="00DB3BA0">
      <w:pPr>
        <w:pStyle w:val="tyt"/>
        <w:spacing w:before="0" w:after="0"/>
        <w:rPr>
          <w:rFonts w:asciiTheme="minorHAnsi" w:hAnsiTheme="minorHAnsi" w:cstheme="minorHAnsi"/>
        </w:rPr>
      </w:pPr>
      <w:r w:rsidRPr="00334B42">
        <w:rPr>
          <w:rFonts w:asciiTheme="minorHAnsi" w:hAnsiTheme="minorHAnsi" w:cstheme="minorHAnsi"/>
        </w:rPr>
        <w:t xml:space="preserve">składany na podstawie art. </w:t>
      </w:r>
      <w:r>
        <w:rPr>
          <w:rFonts w:asciiTheme="minorHAnsi" w:hAnsiTheme="minorHAnsi" w:cstheme="minorHAnsi"/>
        </w:rPr>
        <w:t>1</w:t>
      </w:r>
      <w:r w:rsidRPr="00334B42">
        <w:rPr>
          <w:rFonts w:asciiTheme="minorHAnsi" w:hAnsiTheme="minorHAnsi" w:cstheme="minorHAnsi"/>
        </w:rPr>
        <w:t xml:space="preserve">25 ust. </w:t>
      </w:r>
      <w:r>
        <w:rPr>
          <w:rFonts w:asciiTheme="minorHAnsi" w:hAnsiTheme="minorHAnsi" w:cstheme="minorHAnsi"/>
        </w:rPr>
        <w:t>1</w:t>
      </w:r>
      <w:r w:rsidRPr="00334B42">
        <w:rPr>
          <w:rFonts w:asciiTheme="minorHAnsi" w:hAnsiTheme="minorHAnsi" w:cstheme="minorHAnsi"/>
        </w:rPr>
        <w:t xml:space="preserve"> ustawy Prawo zamówień publicznych</w:t>
      </w:r>
    </w:p>
    <w:p w14:paraId="54039294" w14:textId="77777777" w:rsidR="00DB3BA0" w:rsidRDefault="00DB3BA0" w:rsidP="00DB3BA0">
      <w:pPr>
        <w:pStyle w:val="tyt"/>
        <w:spacing w:before="0" w:after="0"/>
        <w:rPr>
          <w:rFonts w:asciiTheme="minorHAnsi" w:hAnsiTheme="minorHAnsi" w:cstheme="minorHAnsi"/>
          <w:b w:val="0"/>
          <w:color w:val="000000"/>
        </w:rPr>
      </w:pPr>
      <w:r w:rsidRPr="00334B42">
        <w:rPr>
          <w:rFonts w:asciiTheme="minorHAnsi" w:hAnsiTheme="minorHAnsi" w:cstheme="minorHAnsi"/>
        </w:rPr>
        <w:t xml:space="preserve">z dnia 11 września 2019 r.  </w:t>
      </w:r>
      <w:r w:rsidRPr="00334B42">
        <w:rPr>
          <w:rFonts w:asciiTheme="minorHAnsi" w:hAnsiTheme="minorHAnsi" w:cstheme="minorHAnsi"/>
          <w:b w:val="0"/>
        </w:rPr>
        <w:t>(</w:t>
      </w:r>
      <w:proofErr w:type="spellStart"/>
      <w:r w:rsidRPr="00334B42">
        <w:rPr>
          <w:rFonts w:asciiTheme="minorHAnsi" w:hAnsiTheme="minorHAnsi" w:cstheme="minorHAnsi"/>
          <w:lang w:eastAsia="ar-SA"/>
        </w:rPr>
        <w:t>t.j</w:t>
      </w:r>
      <w:proofErr w:type="spellEnd"/>
      <w:r w:rsidRPr="00334B42">
        <w:rPr>
          <w:rFonts w:asciiTheme="minorHAnsi" w:hAnsiTheme="minorHAnsi" w:cstheme="minorHAnsi"/>
          <w:lang w:eastAsia="ar-SA"/>
        </w:rPr>
        <w:t xml:space="preserve">. Dz.U. z 2023 r., poz. 1605 z </w:t>
      </w:r>
      <w:proofErr w:type="spellStart"/>
      <w:r w:rsidRPr="00334B42">
        <w:rPr>
          <w:rFonts w:asciiTheme="minorHAnsi" w:hAnsiTheme="minorHAnsi" w:cstheme="minorHAnsi"/>
          <w:lang w:eastAsia="ar-SA"/>
        </w:rPr>
        <w:t>późn</w:t>
      </w:r>
      <w:proofErr w:type="spellEnd"/>
      <w:r w:rsidRPr="00334B42">
        <w:rPr>
          <w:rFonts w:asciiTheme="minorHAnsi" w:hAnsiTheme="minorHAnsi" w:cstheme="minorHAnsi"/>
          <w:lang w:eastAsia="ar-SA"/>
        </w:rPr>
        <w:t>. zm.</w:t>
      </w:r>
      <w:r w:rsidRPr="00334B42">
        <w:rPr>
          <w:rFonts w:asciiTheme="minorHAnsi" w:hAnsiTheme="minorHAnsi" w:cstheme="minorHAnsi"/>
          <w:b w:val="0"/>
          <w:color w:val="000000"/>
        </w:rPr>
        <w:t>)</w:t>
      </w:r>
    </w:p>
    <w:p w14:paraId="281B168D" w14:textId="77777777" w:rsidR="00DB3BA0" w:rsidRDefault="00DB3BA0" w:rsidP="00DB3BA0">
      <w:pPr>
        <w:pStyle w:val="tyt"/>
        <w:spacing w:before="0" w:after="0"/>
        <w:rPr>
          <w:rFonts w:asciiTheme="minorHAnsi" w:hAnsiTheme="minorHAnsi" w:cstheme="minorHAnsi"/>
          <w:b w:val="0"/>
          <w:color w:val="000000"/>
        </w:rPr>
      </w:pPr>
    </w:p>
    <w:p w14:paraId="323CF072" w14:textId="77777777" w:rsidR="00DB3BA0" w:rsidRDefault="00DB3BA0" w:rsidP="00DB3BA0">
      <w:pPr>
        <w:pStyle w:val="tyt"/>
        <w:spacing w:before="0" w:after="0"/>
        <w:rPr>
          <w:rFonts w:asciiTheme="minorHAnsi" w:hAnsiTheme="minorHAnsi" w:cstheme="minorHAnsi"/>
          <w:b w:val="0"/>
          <w:color w:val="000000"/>
        </w:rPr>
      </w:pPr>
    </w:p>
    <w:p w14:paraId="66E11B5B" w14:textId="77777777" w:rsidR="00DB3BA0" w:rsidRDefault="00DB3BA0" w:rsidP="00DB3BA0">
      <w:pPr>
        <w:autoSpaceDE w:val="0"/>
        <w:autoSpaceDN w:val="0"/>
        <w:adjustRightInd w:val="0"/>
        <w:spacing w:line="276" w:lineRule="auto"/>
        <w:jc w:val="center"/>
        <w:rPr>
          <w:b/>
          <w:bCs/>
        </w:rPr>
      </w:pPr>
      <w:r>
        <w:rPr>
          <w:b/>
          <w:bCs/>
        </w:rPr>
        <w:t>ZNAJDUJE SIĘ W ODDZIELNYM PLIKU</w:t>
      </w:r>
    </w:p>
    <w:p w14:paraId="64E35902" w14:textId="77777777" w:rsidR="00DB3BA0" w:rsidRPr="00334B42" w:rsidRDefault="00DB3BA0" w:rsidP="00DB3BA0">
      <w:pPr>
        <w:pStyle w:val="tyt"/>
        <w:spacing w:before="0" w:after="0"/>
        <w:rPr>
          <w:rFonts w:asciiTheme="minorHAnsi" w:hAnsiTheme="minorHAnsi" w:cstheme="minorHAnsi"/>
          <w:b w:val="0"/>
          <w:color w:val="000000"/>
        </w:rPr>
      </w:pPr>
    </w:p>
    <w:p w14:paraId="00DA9199" w14:textId="77777777" w:rsidR="00DB3BA0" w:rsidRPr="00334B42" w:rsidRDefault="00DB3BA0" w:rsidP="00DB3BA0">
      <w:pPr>
        <w:rPr>
          <w:rFonts w:asciiTheme="minorHAnsi" w:hAnsiTheme="minorHAnsi" w:cstheme="minorHAnsi"/>
          <w:b/>
          <w:bCs/>
        </w:rPr>
      </w:pPr>
    </w:p>
    <w:p w14:paraId="5C105553" w14:textId="77777777" w:rsidR="003E50D9" w:rsidRDefault="003E50D9" w:rsidP="00421EE1">
      <w:pPr>
        <w:jc w:val="right"/>
        <w:rPr>
          <w:rFonts w:asciiTheme="minorHAnsi" w:hAnsiTheme="minorHAnsi" w:cstheme="minorHAnsi"/>
          <w:b/>
          <w:bCs/>
          <w:sz w:val="22"/>
          <w:szCs w:val="22"/>
        </w:rPr>
      </w:pPr>
    </w:p>
    <w:p w14:paraId="79A63A93" w14:textId="77777777" w:rsidR="003E50D9" w:rsidRDefault="003E50D9" w:rsidP="00421EE1">
      <w:pPr>
        <w:jc w:val="right"/>
        <w:rPr>
          <w:rFonts w:asciiTheme="minorHAnsi" w:hAnsiTheme="minorHAnsi" w:cstheme="minorHAnsi"/>
          <w:b/>
          <w:bCs/>
          <w:sz w:val="22"/>
          <w:szCs w:val="22"/>
        </w:rPr>
      </w:pPr>
    </w:p>
    <w:p w14:paraId="79221482" w14:textId="77777777" w:rsidR="003E50D9" w:rsidRDefault="003E50D9" w:rsidP="00421EE1">
      <w:pPr>
        <w:jc w:val="right"/>
        <w:rPr>
          <w:rFonts w:asciiTheme="minorHAnsi" w:hAnsiTheme="minorHAnsi" w:cstheme="minorHAnsi"/>
          <w:b/>
          <w:bCs/>
          <w:sz w:val="22"/>
          <w:szCs w:val="22"/>
        </w:rPr>
      </w:pPr>
    </w:p>
    <w:p w14:paraId="2B79A9DA" w14:textId="77777777" w:rsidR="003E50D9" w:rsidRDefault="003E50D9" w:rsidP="00421EE1">
      <w:pPr>
        <w:jc w:val="right"/>
        <w:rPr>
          <w:rFonts w:asciiTheme="minorHAnsi" w:hAnsiTheme="minorHAnsi" w:cstheme="minorHAnsi"/>
          <w:b/>
          <w:bCs/>
          <w:sz w:val="22"/>
          <w:szCs w:val="22"/>
        </w:rPr>
      </w:pPr>
    </w:p>
    <w:p w14:paraId="7575D5F3" w14:textId="77777777" w:rsidR="003E50D9" w:rsidRDefault="003E50D9" w:rsidP="00421EE1">
      <w:pPr>
        <w:jc w:val="right"/>
        <w:rPr>
          <w:rFonts w:asciiTheme="minorHAnsi" w:hAnsiTheme="minorHAnsi" w:cstheme="minorHAnsi"/>
          <w:b/>
          <w:bCs/>
          <w:sz w:val="22"/>
          <w:szCs w:val="22"/>
        </w:rPr>
      </w:pPr>
    </w:p>
    <w:p w14:paraId="449DCF9A" w14:textId="77777777" w:rsidR="003E50D9" w:rsidRDefault="003E50D9" w:rsidP="00421EE1">
      <w:pPr>
        <w:jc w:val="right"/>
        <w:rPr>
          <w:rFonts w:asciiTheme="minorHAnsi" w:hAnsiTheme="minorHAnsi" w:cstheme="minorHAnsi"/>
          <w:b/>
          <w:bCs/>
          <w:sz w:val="22"/>
          <w:szCs w:val="22"/>
        </w:rPr>
      </w:pPr>
    </w:p>
    <w:p w14:paraId="75321864" w14:textId="77777777" w:rsidR="003E50D9" w:rsidRDefault="003E50D9" w:rsidP="00421EE1">
      <w:pPr>
        <w:jc w:val="right"/>
        <w:rPr>
          <w:rFonts w:asciiTheme="minorHAnsi" w:hAnsiTheme="minorHAnsi" w:cstheme="minorHAnsi"/>
          <w:b/>
          <w:bCs/>
          <w:sz w:val="22"/>
          <w:szCs w:val="22"/>
        </w:rPr>
      </w:pPr>
    </w:p>
    <w:p w14:paraId="1DDE9F2E" w14:textId="77777777" w:rsidR="003E50D9" w:rsidRDefault="003E50D9" w:rsidP="00421EE1">
      <w:pPr>
        <w:jc w:val="right"/>
        <w:rPr>
          <w:rFonts w:asciiTheme="minorHAnsi" w:hAnsiTheme="minorHAnsi" w:cstheme="minorHAnsi"/>
          <w:b/>
          <w:bCs/>
          <w:sz w:val="22"/>
          <w:szCs w:val="22"/>
        </w:rPr>
      </w:pPr>
    </w:p>
    <w:p w14:paraId="008D5C17" w14:textId="77777777" w:rsidR="003E50D9" w:rsidRDefault="003E50D9" w:rsidP="00421EE1">
      <w:pPr>
        <w:jc w:val="right"/>
        <w:rPr>
          <w:rFonts w:asciiTheme="minorHAnsi" w:hAnsiTheme="minorHAnsi" w:cstheme="minorHAnsi"/>
          <w:b/>
          <w:bCs/>
          <w:sz w:val="22"/>
          <w:szCs w:val="22"/>
        </w:rPr>
      </w:pPr>
    </w:p>
    <w:p w14:paraId="4A12908F" w14:textId="77777777" w:rsidR="003E50D9" w:rsidRDefault="003E50D9" w:rsidP="00421EE1">
      <w:pPr>
        <w:jc w:val="right"/>
        <w:rPr>
          <w:rFonts w:asciiTheme="minorHAnsi" w:hAnsiTheme="minorHAnsi" w:cstheme="minorHAnsi"/>
          <w:b/>
          <w:bCs/>
          <w:sz w:val="22"/>
          <w:szCs w:val="22"/>
        </w:rPr>
      </w:pPr>
    </w:p>
    <w:p w14:paraId="45408C40" w14:textId="77777777" w:rsidR="003E50D9" w:rsidRDefault="003E50D9" w:rsidP="00421EE1">
      <w:pPr>
        <w:jc w:val="right"/>
        <w:rPr>
          <w:rFonts w:asciiTheme="minorHAnsi" w:hAnsiTheme="minorHAnsi" w:cstheme="minorHAnsi"/>
          <w:b/>
          <w:bCs/>
          <w:sz w:val="22"/>
          <w:szCs w:val="22"/>
        </w:rPr>
      </w:pPr>
    </w:p>
    <w:p w14:paraId="5851516F" w14:textId="77777777" w:rsidR="003E50D9" w:rsidRDefault="003E50D9" w:rsidP="00421EE1">
      <w:pPr>
        <w:jc w:val="right"/>
        <w:rPr>
          <w:rFonts w:asciiTheme="minorHAnsi" w:hAnsiTheme="minorHAnsi" w:cstheme="minorHAnsi"/>
          <w:b/>
          <w:bCs/>
          <w:sz w:val="22"/>
          <w:szCs w:val="22"/>
        </w:rPr>
      </w:pPr>
    </w:p>
    <w:p w14:paraId="42ADF587" w14:textId="77777777" w:rsidR="003E50D9" w:rsidRDefault="003E50D9" w:rsidP="00421EE1">
      <w:pPr>
        <w:jc w:val="right"/>
        <w:rPr>
          <w:rFonts w:asciiTheme="minorHAnsi" w:hAnsiTheme="minorHAnsi" w:cstheme="minorHAnsi"/>
          <w:b/>
          <w:bCs/>
          <w:sz w:val="22"/>
          <w:szCs w:val="22"/>
        </w:rPr>
      </w:pPr>
    </w:p>
    <w:p w14:paraId="26B10C98" w14:textId="77777777" w:rsidR="003E50D9" w:rsidRDefault="003E50D9" w:rsidP="00421EE1">
      <w:pPr>
        <w:jc w:val="right"/>
        <w:rPr>
          <w:rFonts w:asciiTheme="minorHAnsi" w:hAnsiTheme="minorHAnsi" w:cstheme="minorHAnsi"/>
          <w:b/>
          <w:bCs/>
          <w:sz w:val="22"/>
          <w:szCs w:val="22"/>
        </w:rPr>
      </w:pPr>
    </w:p>
    <w:p w14:paraId="713CE0CF" w14:textId="77777777" w:rsidR="003E50D9" w:rsidRDefault="003E50D9" w:rsidP="00421EE1">
      <w:pPr>
        <w:jc w:val="right"/>
        <w:rPr>
          <w:rFonts w:asciiTheme="minorHAnsi" w:hAnsiTheme="minorHAnsi" w:cstheme="minorHAnsi"/>
          <w:b/>
          <w:bCs/>
          <w:sz w:val="22"/>
          <w:szCs w:val="22"/>
        </w:rPr>
      </w:pPr>
    </w:p>
    <w:p w14:paraId="47894AE0" w14:textId="77777777" w:rsidR="003E50D9" w:rsidRDefault="003E50D9" w:rsidP="00421EE1">
      <w:pPr>
        <w:jc w:val="right"/>
        <w:rPr>
          <w:rFonts w:asciiTheme="minorHAnsi" w:hAnsiTheme="minorHAnsi" w:cstheme="minorHAnsi"/>
          <w:b/>
          <w:bCs/>
          <w:sz w:val="22"/>
          <w:szCs w:val="22"/>
        </w:rPr>
      </w:pPr>
    </w:p>
    <w:p w14:paraId="790A5FF1" w14:textId="77777777" w:rsidR="003E50D9" w:rsidRDefault="003E50D9" w:rsidP="00421EE1">
      <w:pPr>
        <w:jc w:val="right"/>
        <w:rPr>
          <w:rFonts w:asciiTheme="minorHAnsi" w:hAnsiTheme="minorHAnsi" w:cstheme="minorHAnsi"/>
          <w:b/>
          <w:bCs/>
          <w:sz w:val="22"/>
          <w:szCs w:val="22"/>
        </w:rPr>
      </w:pPr>
    </w:p>
    <w:p w14:paraId="1E0FA853" w14:textId="77777777" w:rsidR="003E50D9" w:rsidRDefault="003E50D9" w:rsidP="00421EE1">
      <w:pPr>
        <w:jc w:val="right"/>
        <w:rPr>
          <w:rFonts w:asciiTheme="minorHAnsi" w:hAnsiTheme="minorHAnsi" w:cstheme="minorHAnsi"/>
          <w:b/>
          <w:bCs/>
          <w:sz w:val="22"/>
          <w:szCs w:val="22"/>
        </w:rPr>
      </w:pPr>
    </w:p>
    <w:p w14:paraId="59B930B9" w14:textId="77777777" w:rsidR="003E50D9" w:rsidRDefault="003E50D9" w:rsidP="00421EE1">
      <w:pPr>
        <w:jc w:val="right"/>
        <w:rPr>
          <w:rFonts w:asciiTheme="minorHAnsi" w:hAnsiTheme="minorHAnsi" w:cstheme="minorHAnsi"/>
          <w:b/>
          <w:bCs/>
          <w:sz w:val="22"/>
          <w:szCs w:val="22"/>
        </w:rPr>
      </w:pPr>
    </w:p>
    <w:p w14:paraId="308F085E" w14:textId="77777777" w:rsidR="003E50D9" w:rsidRDefault="003E50D9" w:rsidP="00421EE1">
      <w:pPr>
        <w:jc w:val="right"/>
        <w:rPr>
          <w:rFonts w:asciiTheme="minorHAnsi" w:hAnsiTheme="minorHAnsi" w:cstheme="minorHAnsi"/>
          <w:b/>
          <w:bCs/>
          <w:sz w:val="22"/>
          <w:szCs w:val="22"/>
        </w:rPr>
      </w:pPr>
    </w:p>
    <w:p w14:paraId="7A40CBD9" w14:textId="77777777" w:rsidR="003E50D9" w:rsidRDefault="003E50D9" w:rsidP="00421EE1">
      <w:pPr>
        <w:jc w:val="right"/>
        <w:rPr>
          <w:rFonts w:asciiTheme="minorHAnsi" w:hAnsiTheme="minorHAnsi" w:cstheme="minorHAnsi"/>
          <w:b/>
          <w:bCs/>
          <w:sz w:val="22"/>
          <w:szCs w:val="22"/>
        </w:rPr>
      </w:pPr>
    </w:p>
    <w:p w14:paraId="22D92B89" w14:textId="77777777" w:rsidR="003E50D9" w:rsidRDefault="003E50D9" w:rsidP="00421EE1">
      <w:pPr>
        <w:jc w:val="right"/>
        <w:rPr>
          <w:rFonts w:asciiTheme="minorHAnsi" w:hAnsiTheme="minorHAnsi" w:cstheme="minorHAnsi"/>
          <w:b/>
          <w:bCs/>
          <w:sz w:val="22"/>
          <w:szCs w:val="22"/>
        </w:rPr>
      </w:pPr>
    </w:p>
    <w:p w14:paraId="0067E93C" w14:textId="77777777" w:rsidR="003E50D9" w:rsidRDefault="003E50D9" w:rsidP="00421EE1">
      <w:pPr>
        <w:jc w:val="right"/>
        <w:rPr>
          <w:rFonts w:asciiTheme="minorHAnsi" w:hAnsiTheme="minorHAnsi" w:cstheme="minorHAnsi"/>
          <w:b/>
          <w:bCs/>
          <w:sz w:val="22"/>
          <w:szCs w:val="22"/>
        </w:rPr>
      </w:pPr>
    </w:p>
    <w:p w14:paraId="2D6B5AB2" w14:textId="77777777" w:rsidR="003E50D9" w:rsidRDefault="003E50D9" w:rsidP="00421EE1">
      <w:pPr>
        <w:jc w:val="right"/>
        <w:rPr>
          <w:rFonts w:asciiTheme="minorHAnsi" w:hAnsiTheme="minorHAnsi" w:cstheme="minorHAnsi"/>
          <w:b/>
          <w:bCs/>
          <w:sz w:val="22"/>
          <w:szCs w:val="22"/>
        </w:rPr>
      </w:pPr>
    </w:p>
    <w:p w14:paraId="0A83257A" w14:textId="77777777" w:rsidR="003E50D9" w:rsidRDefault="003E50D9" w:rsidP="00421EE1">
      <w:pPr>
        <w:jc w:val="right"/>
        <w:rPr>
          <w:rFonts w:asciiTheme="minorHAnsi" w:hAnsiTheme="minorHAnsi" w:cstheme="minorHAnsi"/>
          <w:b/>
          <w:bCs/>
          <w:sz w:val="22"/>
          <w:szCs w:val="22"/>
        </w:rPr>
      </w:pPr>
    </w:p>
    <w:p w14:paraId="64416DC5" w14:textId="77777777" w:rsidR="003E50D9" w:rsidRDefault="003E50D9" w:rsidP="00421EE1">
      <w:pPr>
        <w:jc w:val="right"/>
        <w:rPr>
          <w:rFonts w:asciiTheme="minorHAnsi" w:hAnsiTheme="minorHAnsi" w:cstheme="minorHAnsi"/>
          <w:b/>
          <w:bCs/>
          <w:sz w:val="22"/>
          <w:szCs w:val="22"/>
        </w:rPr>
      </w:pPr>
    </w:p>
    <w:p w14:paraId="3D1CFE1A" w14:textId="77777777" w:rsidR="003E50D9" w:rsidRDefault="003E50D9" w:rsidP="00421EE1">
      <w:pPr>
        <w:jc w:val="right"/>
        <w:rPr>
          <w:rFonts w:asciiTheme="minorHAnsi" w:hAnsiTheme="minorHAnsi" w:cstheme="minorHAnsi"/>
          <w:b/>
          <w:bCs/>
          <w:sz w:val="22"/>
          <w:szCs w:val="22"/>
        </w:rPr>
      </w:pPr>
    </w:p>
    <w:p w14:paraId="1C4CF5A0" w14:textId="77777777" w:rsidR="003E50D9" w:rsidRDefault="003E50D9" w:rsidP="00421EE1">
      <w:pPr>
        <w:jc w:val="right"/>
        <w:rPr>
          <w:rFonts w:asciiTheme="minorHAnsi" w:hAnsiTheme="minorHAnsi" w:cstheme="minorHAnsi"/>
          <w:b/>
          <w:bCs/>
          <w:sz w:val="22"/>
          <w:szCs w:val="22"/>
        </w:rPr>
      </w:pPr>
    </w:p>
    <w:p w14:paraId="4F77CE38" w14:textId="77777777" w:rsidR="003E50D9" w:rsidRDefault="003E50D9" w:rsidP="00421EE1">
      <w:pPr>
        <w:jc w:val="right"/>
        <w:rPr>
          <w:rFonts w:asciiTheme="minorHAnsi" w:hAnsiTheme="minorHAnsi" w:cstheme="minorHAnsi"/>
          <w:b/>
          <w:bCs/>
          <w:sz w:val="22"/>
          <w:szCs w:val="22"/>
        </w:rPr>
      </w:pPr>
    </w:p>
    <w:p w14:paraId="422F250B" w14:textId="77777777" w:rsidR="003E50D9" w:rsidRDefault="003E50D9" w:rsidP="00421EE1">
      <w:pPr>
        <w:jc w:val="right"/>
        <w:rPr>
          <w:rFonts w:asciiTheme="minorHAnsi" w:hAnsiTheme="minorHAnsi" w:cstheme="minorHAnsi"/>
          <w:b/>
          <w:bCs/>
          <w:sz w:val="22"/>
          <w:szCs w:val="22"/>
        </w:rPr>
      </w:pPr>
    </w:p>
    <w:p w14:paraId="25ACE3A6" w14:textId="77777777" w:rsidR="003E50D9" w:rsidRDefault="003E50D9" w:rsidP="00421EE1">
      <w:pPr>
        <w:jc w:val="right"/>
        <w:rPr>
          <w:rFonts w:asciiTheme="minorHAnsi" w:hAnsiTheme="minorHAnsi" w:cstheme="minorHAnsi"/>
          <w:b/>
          <w:bCs/>
          <w:sz w:val="22"/>
          <w:szCs w:val="22"/>
        </w:rPr>
      </w:pPr>
    </w:p>
    <w:p w14:paraId="74A62A2C" w14:textId="77777777" w:rsidR="003E50D9" w:rsidRDefault="003E50D9" w:rsidP="00421EE1">
      <w:pPr>
        <w:jc w:val="right"/>
        <w:rPr>
          <w:rFonts w:asciiTheme="minorHAnsi" w:hAnsiTheme="minorHAnsi" w:cstheme="minorHAnsi"/>
          <w:b/>
          <w:bCs/>
          <w:sz w:val="22"/>
          <w:szCs w:val="22"/>
        </w:rPr>
      </w:pPr>
    </w:p>
    <w:p w14:paraId="25ACD624" w14:textId="77777777" w:rsidR="003E50D9" w:rsidRDefault="003E50D9" w:rsidP="00421EE1">
      <w:pPr>
        <w:jc w:val="right"/>
        <w:rPr>
          <w:rFonts w:asciiTheme="minorHAnsi" w:hAnsiTheme="minorHAnsi" w:cstheme="minorHAnsi"/>
          <w:b/>
          <w:bCs/>
          <w:sz w:val="22"/>
          <w:szCs w:val="22"/>
        </w:rPr>
      </w:pPr>
    </w:p>
    <w:p w14:paraId="729FFC2A" w14:textId="77777777" w:rsidR="003E50D9" w:rsidRDefault="003E50D9" w:rsidP="00421EE1">
      <w:pPr>
        <w:jc w:val="right"/>
        <w:rPr>
          <w:rFonts w:asciiTheme="minorHAnsi" w:hAnsiTheme="minorHAnsi" w:cstheme="minorHAnsi"/>
          <w:b/>
          <w:bCs/>
          <w:sz w:val="22"/>
          <w:szCs w:val="22"/>
        </w:rPr>
      </w:pPr>
    </w:p>
    <w:p w14:paraId="7E99D655" w14:textId="77777777" w:rsidR="003E50D9" w:rsidRDefault="003E50D9" w:rsidP="00421EE1">
      <w:pPr>
        <w:jc w:val="right"/>
        <w:rPr>
          <w:rFonts w:asciiTheme="minorHAnsi" w:hAnsiTheme="minorHAnsi" w:cstheme="minorHAnsi"/>
          <w:b/>
          <w:bCs/>
          <w:sz w:val="22"/>
          <w:szCs w:val="22"/>
        </w:rPr>
      </w:pPr>
    </w:p>
    <w:p w14:paraId="6EC07D7A" w14:textId="77777777" w:rsidR="003E50D9" w:rsidRDefault="003E50D9" w:rsidP="00421EE1">
      <w:pPr>
        <w:jc w:val="right"/>
        <w:rPr>
          <w:rFonts w:asciiTheme="minorHAnsi" w:hAnsiTheme="minorHAnsi" w:cstheme="minorHAnsi"/>
          <w:b/>
          <w:bCs/>
          <w:sz w:val="22"/>
          <w:szCs w:val="22"/>
        </w:rPr>
      </w:pPr>
    </w:p>
    <w:p w14:paraId="699AA23C" w14:textId="77777777" w:rsidR="003E50D9" w:rsidRDefault="003E50D9" w:rsidP="00421EE1">
      <w:pPr>
        <w:jc w:val="right"/>
        <w:rPr>
          <w:rFonts w:asciiTheme="minorHAnsi" w:hAnsiTheme="minorHAnsi" w:cstheme="minorHAnsi"/>
          <w:b/>
          <w:bCs/>
          <w:sz w:val="22"/>
          <w:szCs w:val="22"/>
        </w:rPr>
      </w:pPr>
    </w:p>
    <w:p w14:paraId="6C4ECDCE" w14:textId="77777777" w:rsidR="003E50D9" w:rsidRDefault="003E50D9" w:rsidP="00421EE1">
      <w:pPr>
        <w:jc w:val="right"/>
        <w:rPr>
          <w:rFonts w:asciiTheme="minorHAnsi" w:hAnsiTheme="minorHAnsi" w:cstheme="minorHAnsi"/>
          <w:b/>
          <w:bCs/>
          <w:sz w:val="22"/>
          <w:szCs w:val="22"/>
        </w:rPr>
      </w:pPr>
    </w:p>
    <w:p w14:paraId="263A5B43" w14:textId="77777777" w:rsidR="003E50D9" w:rsidRDefault="003E50D9" w:rsidP="00421EE1">
      <w:pPr>
        <w:jc w:val="right"/>
        <w:rPr>
          <w:rFonts w:asciiTheme="minorHAnsi" w:hAnsiTheme="minorHAnsi" w:cstheme="minorHAnsi"/>
          <w:b/>
          <w:bCs/>
          <w:sz w:val="22"/>
          <w:szCs w:val="22"/>
        </w:rPr>
      </w:pPr>
    </w:p>
    <w:p w14:paraId="73081B72" w14:textId="77777777" w:rsidR="00197031" w:rsidRDefault="00197031" w:rsidP="00DB3BA0">
      <w:pPr>
        <w:ind w:left="6372" w:firstLine="708"/>
        <w:rPr>
          <w:rFonts w:asciiTheme="minorHAnsi" w:hAnsiTheme="minorHAnsi" w:cstheme="minorHAnsi"/>
          <w:b/>
          <w:bCs/>
          <w:sz w:val="22"/>
          <w:szCs w:val="22"/>
        </w:rPr>
      </w:pPr>
    </w:p>
    <w:p w14:paraId="5A774171" w14:textId="77777777" w:rsidR="00197031" w:rsidRDefault="00197031" w:rsidP="00DB3BA0">
      <w:pPr>
        <w:ind w:left="6372" w:firstLine="708"/>
        <w:rPr>
          <w:rFonts w:asciiTheme="minorHAnsi" w:hAnsiTheme="minorHAnsi" w:cstheme="minorHAnsi"/>
          <w:b/>
          <w:bCs/>
          <w:sz w:val="22"/>
          <w:szCs w:val="22"/>
        </w:rPr>
      </w:pPr>
    </w:p>
    <w:p w14:paraId="27CBE3E5" w14:textId="1911C9CB" w:rsidR="00DB3BA0" w:rsidRPr="00DB3BA0" w:rsidRDefault="00DB3BA0" w:rsidP="00DB3BA0">
      <w:pPr>
        <w:ind w:left="6372" w:firstLine="708"/>
        <w:rPr>
          <w:rFonts w:asciiTheme="minorHAnsi" w:hAnsiTheme="minorHAnsi" w:cstheme="minorHAnsi"/>
          <w:b/>
          <w:bCs/>
          <w:sz w:val="22"/>
          <w:szCs w:val="22"/>
        </w:rPr>
      </w:pPr>
      <w:r w:rsidRPr="00DB3BA0">
        <w:rPr>
          <w:rFonts w:asciiTheme="minorHAnsi" w:hAnsiTheme="minorHAnsi" w:cstheme="minorHAnsi"/>
          <w:b/>
          <w:bCs/>
          <w:sz w:val="22"/>
          <w:szCs w:val="22"/>
        </w:rPr>
        <w:t>Załącznik nr 3</w:t>
      </w:r>
      <w:r>
        <w:rPr>
          <w:rFonts w:asciiTheme="minorHAnsi" w:hAnsiTheme="minorHAnsi" w:cstheme="minorHAnsi"/>
          <w:b/>
          <w:bCs/>
          <w:sz w:val="22"/>
          <w:szCs w:val="22"/>
        </w:rPr>
        <w:t>A</w:t>
      </w:r>
      <w:r w:rsidRPr="00DB3BA0">
        <w:rPr>
          <w:rFonts w:asciiTheme="minorHAnsi" w:hAnsiTheme="minorHAnsi" w:cstheme="minorHAnsi"/>
          <w:b/>
          <w:bCs/>
          <w:sz w:val="22"/>
          <w:szCs w:val="22"/>
        </w:rPr>
        <w:t xml:space="preserve"> do SWZ</w:t>
      </w:r>
    </w:p>
    <w:p w14:paraId="53F297C4" w14:textId="77777777" w:rsidR="00DB3BA0" w:rsidRPr="00DB3BA0" w:rsidRDefault="00DB3BA0" w:rsidP="00DB3BA0">
      <w:pPr>
        <w:rPr>
          <w:rFonts w:asciiTheme="minorHAnsi" w:hAnsiTheme="minorHAnsi" w:cstheme="minorHAnsi"/>
          <w:b/>
          <w:bCs/>
          <w:sz w:val="22"/>
          <w:szCs w:val="22"/>
        </w:rPr>
      </w:pPr>
      <w:r w:rsidRPr="00DB3BA0">
        <w:rPr>
          <w:rFonts w:asciiTheme="minorHAnsi" w:hAnsiTheme="minorHAnsi" w:cstheme="minorHAnsi"/>
          <w:b/>
          <w:bCs/>
          <w:sz w:val="22"/>
          <w:szCs w:val="22"/>
        </w:rPr>
        <w:t>Sprawa nr ZP/</w:t>
      </w:r>
      <w:r>
        <w:rPr>
          <w:rFonts w:asciiTheme="minorHAnsi" w:hAnsiTheme="minorHAnsi" w:cstheme="minorHAnsi"/>
          <w:b/>
          <w:bCs/>
          <w:sz w:val="22"/>
          <w:szCs w:val="22"/>
        </w:rPr>
        <w:t>119</w:t>
      </w:r>
      <w:r w:rsidRPr="00DB3BA0">
        <w:rPr>
          <w:rFonts w:asciiTheme="minorHAnsi" w:hAnsiTheme="minorHAnsi" w:cstheme="minorHAnsi"/>
          <w:b/>
          <w:bCs/>
          <w:sz w:val="22"/>
          <w:szCs w:val="22"/>
        </w:rPr>
        <w:t>/2024</w:t>
      </w:r>
    </w:p>
    <w:p w14:paraId="1CB5104C" w14:textId="77777777" w:rsidR="00DB3BA0" w:rsidRPr="00334B42" w:rsidRDefault="00DB3BA0" w:rsidP="00DB3BA0">
      <w:pPr>
        <w:pStyle w:val="Zwykytekst1"/>
        <w:tabs>
          <w:tab w:val="left" w:leader="dot" w:pos="9360"/>
        </w:tabs>
        <w:ind w:right="-1"/>
        <w:jc w:val="both"/>
        <w:rPr>
          <w:rFonts w:asciiTheme="minorHAnsi" w:hAnsiTheme="minorHAnsi" w:cstheme="minorHAnsi"/>
          <w:b/>
          <w:sz w:val="24"/>
          <w:szCs w:val="24"/>
        </w:rPr>
      </w:pPr>
    </w:p>
    <w:p w14:paraId="693F0222" w14:textId="77777777" w:rsidR="00DB3BA0" w:rsidRPr="00334B42" w:rsidRDefault="00DB3BA0" w:rsidP="00DB3BA0">
      <w:pPr>
        <w:pStyle w:val="Zwykytekst1"/>
        <w:spacing w:before="120"/>
        <w:jc w:val="both"/>
        <w:rPr>
          <w:rFonts w:asciiTheme="minorHAnsi" w:hAnsiTheme="minorHAnsi" w:cstheme="minorHAnsi"/>
          <w:b/>
          <w:sz w:val="24"/>
          <w:szCs w:val="24"/>
        </w:rPr>
      </w:pPr>
      <w:r w:rsidRPr="00334B42">
        <w:rPr>
          <w:rFonts w:asciiTheme="minorHAnsi" w:hAnsiTheme="minorHAnsi" w:cstheme="minorHAnsi"/>
          <w:b/>
          <w:sz w:val="24"/>
          <w:szCs w:val="24"/>
        </w:rPr>
        <w:t>Zadanie pn.</w:t>
      </w:r>
      <w:r w:rsidRPr="00334B42">
        <w:rPr>
          <w:rFonts w:asciiTheme="minorHAnsi" w:hAnsiTheme="minorHAnsi" w:cstheme="minorHAnsi"/>
          <w:sz w:val="24"/>
          <w:szCs w:val="24"/>
        </w:rPr>
        <w:t>: „</w:t>
      </w:r>
      <w:r w:rsidRPr="00DB3BA0">
        <w:rPr>
          <w:rFonts w:asciiTheme="minorHAnsi" w:hAnsiTheme="minorHAnsi" w:cstheme="minorHAnsi"/>
          <w:b/>
          <w:bCs/>
          <w:sz w:val="24"/>
          <w:szCs w:val="24"/>
        </w:rPr>
        <w:t>Dostawa sprzętu specjalistycznego na potrzeby UCP i Oddziału Neonatologicznego CSK UM w Łodzi</w:t>
      </w:r>
      <w:r w:rsidRPr="00334B42">
        <w:rPr>
          <w:rFonts w:asciiTheme="minorHAnsi" w:hAnsiTheme="minorHAnsi" w:cstheme="minorHAnsi"/>
          <w:sz w:val="24"/>
          <w:szCs w:val="24"/>
        </w:rPr>
        <w:t xml:space="preserve">” </w:t>
      </w:r>
      <w:r w:rsidRPr="00334B42">
        <w:rPr>
          <w:rFonts w:asciiTheme="minorHAnsi" w:hAnsiTheme="minorHAnsi" w:cstheme="minorHAnsi"/>
          <w:sz w:val="24"/>
          <w:szCs w:val="24"/>
          <w:shd w:val="clear" w:color="auto" w:fill="FFFFFF"/>
        </w:rPr>
        <w:t>- ZP/</w:t>
      </w:r>
      <w:r>
        <w:rPr>
          <w:rFonts w:asciiTheme="minorHAnsi" w:hAnsiTheme="minorHAnsi" w:cstheme="minorHAnsi"/>
          <w:sz w:val="24"/>
          <w:szCs w:val="24"/>
          <w:shd w:val="clear" w:color="auto" w:fill="FFFFFF"/>
        </w:rPr>
        <w:t>119</w:t>
      </w:r>
      <w:r w:rsidRPr="00334B42">
        <w:rPr>
          <w:rFonts w:asciiTheme="minorHAnsi" w:hAnsiTheme="minorHAnsi" w:cstheme="minorHAnsi"/>
          <w:sz w:val="24"/>
          <w:szCs w:val="24"/>
          <w:shd w:val="clear" w:color="auto" w:fill="FFFFFF"/>
        </w:rPr>
        <w:t>/2024 p</w:t>
      </w:r>
      <w:r w:rsidRPr="00334B42">
        <w:rPr>
          <w:rFonts w:asciiTheme="minorHAnsi" w:hAnsiTheme="minorHAnsi" w:cstheme="minorHAnsi"/>
          <w:sz w:val="24"/>
          <w:szCs w:val="24"/>
        </w:rPr>
        <w:t xml:space="preserve">rowadzone przez </w:t>
      </w:r>
      <w:r w:rsidRPr="00334B42">
        <w:rPr>
          <w:rFonts w:asciiTheme="minorHAnsi" w:hAnsiTheme="minorHAnsi" w:cstheme="minorHAnsi"/>
          <w:b/>
          <w:sz w:val="24"/>
          <w:szCs w:val="24"/>
        </w:rPr>
        <w:t>SP ZOZ CSK UM w Łodzi</w:t>
      </w:r>
    </w:p>
    <w:p w14:paraId="3141B9FB" w14:textId="77777777" w:rsidR="00DB3BA0" w:rsidRPr="00334B42" w:rsidRDefault="00DB3BA0" w:rsidP="00DB3BA0">
      <w:pPr>
        <w:pStyle w:val="Zwykytekst1"/>
        <w:spacing w:before="120"/>
        <w:jc w:val="both"/>
        <w:rPr>
          <w:rFonts w:asciiTheme="minorHAnsi" w:hAnsiTheme="minorHAnsi" w:cstheme="minorHAnsi"/>
          <w:b/>
          <w:sz w:val="24"/>
          <w:szCs w:val="24"/>
        </w:rPr>
      </w:pPr>
    </w:p>
    <w:p w14:paraId="41888DAD" w14:textId="77777777" w:rsidR="00DB3BA0" w:rsidRPr="00334B42" w:rsidRDefault="00DB3BA0" w:rsidP="00DB3BA0">
      <w:pPr>
        <w:ind w:right="-177"/>
        <w:jc w:val="center"/>
        <w:rPr>
          <w:rFonts w:asciiTheme="minorHAnsi" w:hAnsiTheme="minorHAnsi" w:cstheme="minorHAnsi"/>
          <w:b/>
        </w:rPr>
      </w:pPr>
      <w:r w:rsidRPr="00334B42">
        <w:rPr>
          <w:rFonts w:asciiTheme="minorHAnsi" w:hAnsiTheme="minorHAnsi" w:cstheme="minorHAnsi"/>
          <w:b/>
        </w:rPr>
        <w:t>OŚWIADCZENIE</w:t>
      </w:r>
    </w:p>
    <w:p w14:paraId="2EB0083B" w14:textId="77777777" w:rsidR="00DB3BA0" w:rsidRPr="00334B42" w:rsidRDefault="00DB3BA0" w:rsidP="00DB3BA0">
      <w:pPr>
        <w:pStyle w:val="Zwykytekst1"/>
        <w:spacing w:before="120"/>
        <w:jc w:val="center"/>
        <w:rPr>
          <w:rFonts w:asciiTheme="minorHAnsi" w:hAnsiTheme="minorHAnsi" w:cstheme="minorHAnsi"/>
          <w:b/>
          <w:sz w:val="24"/>
          <w:szCs w:val="24"/>
        </w:rPr>
      </w:pPr>
      <w:r w:rsidRPr="00334B42">
        <w:rPr>
          <w:rFonts w:asciiTheme="minorHAnsi" w:hAnsiTheme="minorHAnsi" w:cstheme="minorHAnsi"/>
          <w:b/>
          <w:color w:val="1B1B1B"/>
          <w:sz w:val="24"/>
          <w:szCs w:val="24"/>
          <w:shd w:val="clear" w:color="auto" w:fill="FFFFFF"/>
        </w:rPr>
        <w:t>uwzględniające regulacje tzw. „ustawy i rozporządzenia sankcyjnych”</w:t>
      </w:r>
      <w:r w:rsidRPr="00334B42">
        <w:rPr>
          <w:rFonts w:asciiTheme="minorHAnsi" w:hAnsiTheme="minorHAnsi" w:cstheme="minorHAnsi"/>
          <w:b/>
          <w:sz w:val="24"/>
          <w:szCs w:val="24"/>
        </w:rPr>
        <w:t xml:space="preserve"> (wojna w Ukrainie)</w:t>
      </w:r>
    </w:p>
    <w:p w14:paraId="323885DE" w14:textId="77777777" w:rsidR="00DB3BA0" w:rsidRPr="00334B42" w:rsidRDefault="00DB3BA0" w:rsidP="00DB3BA0">
      <w:pPr>
        <w:pStyle w:val="Zwykytekst1"/>
        <w:spacing w:before="120"/>
        <w:jc w:val="center"/>
        <w:rPr>
          <w:rFonts w:asciiTheme="minorHAnsi" w:hAnsiTheme="minorHAnsi" w:cstheme="minorHAnsi"/>
          <w:b/>
          <w:sz w:val="24"/>
          <w:szCs w:val="24"/>
        </w:rPr>
      </w:pPr>
    </w:p>
    <w:p w14:paraId="3D746599" w14:textId="77777777" w:rsidR="00DB3BA0" w:rsidRPr="00334B42" w:rsidRDefault="00DB3BA0" w:rsidP="00DB3BA0">
      <w:pPr>
        <w:pStyle w:val="Zwykytekst1"/>
        <w:spacing w:before="120"/>
        <w:jc w:val="both"/>
        <w:rPr>
          <w:rFonts w:asciiTheme="minorHAnsi" w:hAnsiTheme="minorHAnsi" w:cstheme="minorHAnsi"/>
          <w:sz w:val="24"/>
          <w:szCs w:val="24"/>
        </w:rPr>
      </w:pPr>
      <w:r w:rsidRPr="00334B42">
        <w:rPr>
          <w:rFonts w:asciiTheme="minorHAnsi" w:hAnsiTheme="minorHAnsi" w:cstheme="minorHAnsi"/>
          <w:b/>
          <w:sz w:val="24"/>
          <w:szCs w:val="24"/>
        </w:rPr>
        <w:t>JA/MY</w:t>
      </w:r>
      <w:r w:rsidRPr="00334B42">
        <w:rPr>
          <w:rFonts w:asciiTheme="minorHAnsi" w:hAnsiTheme="minorHAnsi" w:cstheme="minorHAnsi"/>
          <w:sz w:val="24"/>
          <w:szCs w:val="24"/>
        </w:rPr>
        <w:t>:</w:t>
      </w:r>
    </w:p>
    <w:p w14:paraId="356A7127" w14:textId="77777777" w:rsidR="00DB3BA0" w:rsidRPr="00334B42" w:rsidRDefault="00DB3BA0" w:rsidP="00DB3BA0">
      <w:pPr>
        <w:pStyle w:val="Zwykytekst1"/>
        <w:tabs>
          <w:tab w:val="left" w:pos="9214"/>
        </w:tabs>
        <w:ind w:right="-286"/>
        <w:jc w:val="center"/>
        <w:rPr>
          <w:rFonts w:asciiTheme="minorHAnsi" w:hAnsiTheme="minorHAnsi" w:cstheme="minorHAnsi"/>
          <w:sz w:val="24"/>
          <w:szCs w:val="24"/>
        </w:rPr>
      </w:pPr>
      <w:r w:rsidRPr="00334B42">
        <w:rPr>
          <w:rFonts w:asciiTheme="minorHAnsi" w:hAnsiTheme="minorHAnsi" w:cstheme="minorHAnsi"/>
          <w:sz w:val="24"/>
          <w:szCs w:val="24"/>
        </w:rPr>
        <w:t>_________________________________________________________________________</w:t>
      </w:r>
    </w:p>
    <w:p w14:paraId="4F83C573" w14:textId="77777777" w:rsidR="00DB3BA0" w:rsidRPr="00334B42" w:rsidRDefault="00DB3BA0" w:rsidP="00DB3BA0">
      <w:pPr>
        <w:pStyle w:val="Zwykytekst1"/>
        <w:tabs>
          <w:tab w:val="left" w:pos="9214"/>
        </w:tabs>
        <w:ind w:right="141"/>
        <w:jc w:val="center"/>
        <w:rPr>
          <w:rFonts w:asciiTheme="minorHAnsi" w:hAnsiTheme="minorHAnsi" w:cstheme="minorHAnsi"/>
          <w:i/>
          <w:sz w:val="24"/>
          <w:szCs w:val="24"/>
        </w:rPr>
      </w:pPr>
      <w:r w:rsidRPr="00334B42">
        <w:rPr>
          <w:rFonts w:asciiTheme="minorHAnsi" w:hAnsiTheme="minorHAnsi" w:cstheme="minorHAnsi"/>
          <w:i/>
          <w:sz w:val="24"/>
          <w:szCs w:val="24"/>
        </w:rPr>
        <w:t>(imię i nazwisko osoby/osób upoważnionej/-</w:t>
      </w:r>
      <w:proofErr w:type="spellStart"/>
      <w:r w:rsidRPr="00334B42">
        <w:rPr>
          <w:rFonts w:asciiTheme="minorHAnsi" w:hAnsiTheme="minorHAnsi" w:cstheme="minorHAnsi"/>
          <w:i/>
          <w:sz w:val="24"/>
          <w:szCs w:val="24"/>
        </w:rPr>
        <w:t>ych</w:t>
      </w:r>
      <w:proofErr w:type="spellEnd"/>
      <w:r w:rsidRPr="00334B42">
        <w:rPr>
          <w:rFonts w:asciiTheme="minorHAnsi" w:hAnsiTheme="minorHAnsi" w:cstheme="minorHAnsi"/>
          <w:i/>
          <w:sz w:val="24"/>
          <w:szCs w:val="24"/>
        </w:rPr>
        <w:t xml:space="preserve"> do reprezentowania)</w:t>
      </w:r>
    </w:p>
    <w:p w14:paraId="0D3AB648" w14:textId="77777777" w:rsidR="00DB3BA0" w:rsidRPr="00334B42" w:rsidRDefault="00DB3BA0" w:rsidP="00DB3BA0">
      <w:pPr>
        <w:ind w:right="284"/>
        <w:jc w:val="both"/>
        <w:rPr>
          <w:rFonts w:asciiTheme="minorHAnsi" w:hAnsiTheme="minorHAnsi" w:cstheme="minorHAnsi"/>
        </w:rPr>
      </w:pPr>
    </w:p>
    <w:p w14:paraId="206F920B" w14:textId="77777777" w:rsidR="00DB3BA0" w:rsidRPr="00334B42" w:rsidRDefault="00DB3BA0" w:rsidP="00DB3BA0">
      <w:pPr>
        <w:jc w:val="both"/>
        <w:rPr>
          <w:rFonts w:asciiTheme="minorHAnsi" w:hAnsiTheme="minorHAnsi" w:cstheme="minorHAnsi"/>
          <w:b/>
          <w:bCs/>
        </w:rPr>
      </w:pPr>
      <w:r w:rsidRPr="00334B42">
        <w:rPr>
          <w:rFonts w:asciiTheme="minorHAnsi" w:hAnsiTheme="minorHAnsi" w:cstheme="minorHAnsi"/>
          <w:b/>
          <w:bCs/>
        </w:rPr>
        <w:t>działając w imieniu i na rzecz</w:t>
      </w:r>
    </w:p>
    <w:p w14:paraId="73427813" w14:textId="77777777" w:rsidR="00DB3BA0" w:rsidRPr="00334B42" w:rsidRDefault="00DB3BA0" w:rsidP="00DB3BA0">
      <w:pPr>
        <w:jc w:val="both"/>
        <w:rPr>
          <w:rFonts w:asciiTheme="minorHAnsi" w:hAnsiTheme="minorHAnsi" w:cstheme="minorHAnsi"/>
          <w:b/>
          <w:bCs/>
        </w:rPr>
      </w:pPr>
    </w:p>
    <w:p w14:paraId="58056710" w14:textId="77777777" w:rsidR="00DB3BA0" w:rsidRPr="00334B42" w:rsidRDefault="00DB3BA0" w:rsidP="00DB3BA0">
      <w:pPr>
        <w:jc w:val="both"/>
        <w:rPr>
          <w:rFonts w:asciiTheme="minorHAnsi" w:hAnsiTheme="minorHAnsi" w:cstheme="minorHAnsi"/>
          <w:b/>
          <w:bCs/>
        </w:rPr>
      </w:pPr>
    </w:p>
    <w:p w14:paraId="624FBBE2" w14:textId="77777777" w:rsidR="00DB3BA0" w:rsidRPr="00334B42" w:rsidRDefault="00DB3BA0" w:rsidP="00DB3BA0">
      <w:pPr>
        <w:jc w:val="center"/>
        <w:rPr>
          <w:rFonts w:asciiTheme="minorHAnsi" w:hAnsiTheme="minorHAnsi" w:cstheme="minorHAnsi"/>
          <w:b/>
          <w:bCs/>
        </w:rPr>
      </w:pPr>
      <w:r w:rsidRPr="00334B42">
        <w:rPr>
          <w:rFonts w:asciiTheme="minorHAnsi" w:hAnsiTheme="minorHAnsi" w:cstheme="minorHAnsi"/>
          <w:b/>
          <w:bCs/>
        </w:rPr>
        <w:t>____________________________________________________________________________</w:t>
      </w:r>
    </w:p>
    <w:p w14:paraId="27E7BC99" w14:textId="77777777" w:rsidR="00DB3BA0" w:rsidRPr="00334B42" w:rsidRDefault="00DB3BA0" w:rsidP="00DB3BA0">
      <w:pPr>
        <w:jc w:val="center"/>
        <w:rPr>
          <w:rFonts w:asciiTheme="minorHAnsi" w:hAnsiTheme="minorHAnsi" w:cstheme="minorHAnsi"/>
          <w:bCs/>
          <w:i/>
        </w:rPr>
      </w:pPr>
      <w:r w:rsidRPr="00334B42">
        <w:rPr>
          <w:rFonts w:asciiTheme="minorHAnsi" w:hAnsiTheme="minorHAnsi" w:cstheme="minorHAnsi"/>
          <w:bCs/>
          <w:i/>
        </w:rPr>
        <w:t xml:space="preserve">(nazwa Wykonawcy* Wykonawcy wspólnie ubiegającego się o udzielenie zamówienia* </w:t>
      </w:r>
    </w:p>
    <w:p w14:paraId="003AF7DA" w14:textId="77777777" w:rsidR="00DB3BA0" w:rsidRPr="00334B42" w:rsidRDefault="00DB3BA0" w:rsidP="00DB3BA0">
      <w:pPr>
        <w:jc w:val="center"/>
        <w:rPr>
          <w:rFonts w:asciiTheme="minorHAnsi" w:hAnsiTheme="minorHAnsi" w:cstheme="minorHAnsi"/>
          <w:bCs/>
          <w:i/>
        </w:rPr>
      </w:pPr>
      <w:r w:rsidRPr="00334B42">
        <w:rPr>
          <w:rFonts w:asciiTheme="minorHAnsi" w:hAnsiTheme="minorHAnsi" w:cstheme="minorHAnsi"/>
          <w:bCs/>
          <w:i/>
        </w:rPr>
        <w:t>Podmiotu udostępniającego zasoby*)</w:t>
      </w:r>
    </w:p>
    <w:p w14:paraId="7143177F" w14:textId="77777777" w:rsidR="00DB3BA0" w:rsidRPr="00334B42" w:rsidRDefault="00DB3BA0" w:rsidP="00DB3BA0">
      <w:pPr>
        <w:spacing w:after="120"/>
        <w:jc w:val="center"/>
        <w:rPr>
          <w:rFonts w:asciiTheme="minorHAnsi" w:hAnsiTheme="minorHAnsi" w:cstheme="minorHAnsi"/>
          <w:bCs/>
          <w:i/>
        </w:rPr>
      </w:pPr>
    </w:p>
    <w:p w14:paraId="35E950E9" w14:textId="77777777" w:rsidR="00DB3BA0" w:rsidRPr="00334B42" w:rsidRDefault="00DB3BA0" w:rsidP="00DB3BA0">
      <w:pPr>
        <w:pStyle w:val="Akapitzlist"/>
        <w:spacing w:before="120" w:after="120"/>
        <w:ind w:left="426" w:hanging="426"/>
        <w:jc w:val="both"/>
        <w:rPr>
          <w:rFonts w:asciiTheme="minorHAnsi" w:hAnsiTheme="minorHAnsi" w:cstheme="minorHAnsi"/>
          <w:sz w:val="24"/>
          <w:szCs w:val="24"/>
        </w:rPr>
      </w:pPr>
      <w:r w:rsidRPr="00334B42">
        <w:rPr>
          <w:rFonts w:asciiTheme="minorHAnsi" w:hAnsiTheme="minorHAnsi" w:cstheme="minorHAnsi"/>
          <w:sz w:val="24"/>
          <w:szCs w:val="24"/>
        </w:rPr>
        <w:t xml:space="preserve">I. </w:t>
      </w:r>
      <w:r w:rsidRPr="00334B42">
        <w:rPr>
          <w:rFonts w:asciiTheme="minorHAnsi" w:hAnsiTheme="minorHAnsi" w:cstheme="minorHAnsi"/>
          <w:sz w:val="24"/>
          <w:szCs w:val="24"/>
        </w:rPr>
        <w:tab/>
        <w:t xml:space="preserve">W związku z art. 5k ust. 1 Rozporządzenia Rady (UE) NR 833/2014 z dnia 31 lipca 2014 r. dotyczącego środków ograniczających w związku z działaniami Rosji destabilizującymi sytuację na Ukrainie </w:t>
      </w:r>
      <w:r w:rsidRPr="00334B42">
        <w:rPr>
          <w:rFonts w:asciiTheme="minorHAnsi" w:hAnsiTheme="minorHAnsi" w:cstheme="minorHAnsi"/>
          <w:b/>
          <w:sz w:val="24"/>
          <w:szCs w:val="24"/>
        </w:rPr>
        <w:t>OŚWIADCZAM</w:t>
      </w:r>
      <w:r w:rsidRPr="00334B42">
        <w:rPr>
          <w:rFonts w:asciiTheme="minorHAnsi" w:hAnsiTheme="minorHAnsi" w:cstheme="minorHAnsi"/>
          <w:sz w:val="24"/>
          <w:szCs w:val="24"/>
        </w:rPr>
        <w:t>, że**:</w:t>
      </w:r>
    </w:p>
    <w:p w14:paraId="52D1C08D" w14:textId="77777777" w:rsidR="00DB3BA0" w:rsidRPr="00334B42" w:rsidRDefault="00DB3BA0" w:rsidP="00DB3BA0">
      <w:pPr>
        <w:pStyle w:val="Akapitzlist"/>
        <w:numPr>
          <w:ilvl w:val="1"/>
          <w:numId w:val="36"/>
        </w:numPr>
        <w:spacing w:before="120" w:after="120" w:line="276" w:lineRule="auto"/>
        <w:ind w:left="1134" w:hanging="425"/>
        <w:jc w:val="both"/>
        <w:rPr>
          <w:rFonts w:asciiTheme="minorHAnsi" w:hAnsiTheme="minorHAnsi" w:cstheme="minorHAnsi"/>
          <w:sz w:val="24"/>
          <w:szCs w:val="24"/>
        </w:rPr>
      </w:pPr>
      <w:r w:rsidRPr="00334B42">
        <w:rPr>
          <w:rFonts w:asciiTheme="minorHAnsi" w:hAnsiTheme="minorHAnsi" w:cstheme="minorHAnsi"/>
          <w:b/>
          <w:sz w:val="24"/>
          <w:szCs w:val="24"/>
          <w:highlight w:val="yellow"/>
        </w:rPr>
        <w:t>jestem* / nie jestem</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obywatelem rosyjskim lub osobą fizyczną lub prawną, podmiotem lub organem z siedzibą w Rosji,</w:t>
      </w:r>
    </w:p>
    <w:p w14:paraId="53D4CD1E" w14:textId="77777777" w:rsidR="00DB3BA0" w:rsidRPr="00334B42" w:rsidRDefault="00DB3BA0" w:rsidP="00DB3BA0">
      <w:pPr>
        <w:pStyle w:val="Akapitzlist"/>
        <w:numPr>
          <w:ilvl w:val="1"/>
          <w:numId w:val="36"/>
        </w:numPr>
        <w:spacing w:before="120" w:after="120" w:line="276" w:lineRule="auto"/>
        <w:ind w:left="1134" w:hanging="425"/>
        <w:jc w:val="both"/>
        <w:rPr>
          <w:rFonts w:asciiTheme="minorHAnsi" w:hAnsiTheme="minorHAnsi" w:cstheme="minorHAnsi"/>
          <w:sz w:val="24"/>
          <w:szCs w:val="24"/>
        </w:rPr>
      </w:pPr>
      <w:r w:rsidRPr="00334B42">
        <w:rPr>
          <w:rFonts w:asciiTheme="minorHAnsi" w:hAnsiTheme="minorHAnsi" w:cstheme="minorHAnsi"/>
          <w:b/>
          <w:sz w:val="24"/>
          <w:szCs w:val="24"/>
          <w:highlight w:val="yellow"/>
        </w:rPr>
        <w:t>jestem* / nie jestem</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osobą prawną, podmiotem lub organem, do których prawa własności bezpośrednio lub pośrednio w ponad 50% należą do podmiotu, o którym mowa w lit. a),</w:t>
      </w:r>
    </w:p>
    <w:p w14:paraId="25CDE752" w14:textId="77777777" w:rsidR="00DB3BA0" w:rsidRPr="00334B42" w:rsidRDefault="00DB3BA0" w:rsidP="00DB3BA0">
      <w:pPr>
        <w:pStyle w:val="Akapitzlist"/>
        <w:numPr>
          <w:ilvl w:val="1"/>
          <w:numId w:val="36"/>
        </w:numPr>
        <w:spacing w:before="120" w:after="120" w:line="276" w:lineRule="auto"/>
        <w:ind w:left="1134" w:hanging="425"/>
        <w:jc w:val="both"/>
        <w:rPr>
          <w:rFonts w:asciiTheme="minorHAnsi" w:hAnsiTheme="minorHAnsi" w:cstheme="minorHAnsi"/>
          <w:sz w:val="24"/>
          <w:szCs w:val="24"/>
        </w:rPr>
      </w:pPr>
      <w:r w:rsidRPr="00334B42">
        <w:rPr>
          <w:rFonts w:asciiTheme="minorHAnsi" w:hAnsiTheme="minorHAnsi" w:cstheme="minorHAnsi"/>
          <w:b/>
          <w:sz w:val="24"/>
          <w:szCs w:val="24"/>
          <w:highlight w:val="yellow"/>
        </w:rPr>
        <w:t>jestem* / nie jestem</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osobą fizyczną lub prawną, podmiotem lub organem działającym w imieniu lub pod kierunkiem podmiotu, o którym mowa w lit. a) lub b);</w:t>
      </w:r>
    </w:p>
    <w:p w14:paraId="672FEC16" w14:textId="77777777" w:rsidR="00DB3BA0" w:rsidRPr="00334B42" w:rsidRDefault="00DB3BA0" w:rsidP="00DB3BA0">
      <w:pPr>
        <w:pStyle w:val="Akapitzlist"/>
        <w:spacing w:before="120" w:after="120" w:line="276" w:lineRule="auto"/>
        <w:ind w:left="1134"/>
        <w:jc w:val="both"/>
        <w:rPr>
          <w:rFonts w:asciiTheme="minorHAnsi" w:hAnsiTheme="minorHAnsi" w:cstheme="minorHAnsi"/>
          <w:sz w:val="24"/>
          <w:szCs w:val="24"/>
        </w:rPr>
      </w:pPr>
    </w:p>
    <w:p w14:paraId="3480E3C8" w14:textId="77777777" w:rsidR="00DB3BA0" w:rsidRPr="00334B42" w:rsidRDefault="00DB3BA0" w:rsidP="00DB3BA0">
      <w:pPr>
        <w:pStyle w:val="Akapitzlist"/>
        <w:numPr>
          <w:ilvl w:val="2"/>
          <w:numId w:val="35"/>
        </w:numPr>
        <w:spacing w:before="120" w:after="120"/>
        <w:ind w:left="426" w:hanging="426"/>
        <w:jc w:val="both"/>
        <w:rPr>
          <w:rFonts w:asciiTheme="minorHAnsi" w:hAnsiTheme="minorHAnsi" w:cstheme="minorHAnsi"/>
          <w:sz w:val="24"/>
          <w:szCs w:val="24"/>
        </w:rPr>
      </w:pPr>
      <w:r w:rsidRPr="00334B42">
        <w:rPr>
          <w:rFonts w:asciiTheme="minorHAnsi" w:hAnsiTheme="minorHAnsi" w:cstheme="minorHAnsi"/>
          <w:sz w:val="24"/>
          <w:szCs w:val="24"/>
        </w:rPr>
        <w:t xml:space="preserve">W związku z art. 5k ust. 1 Rozporządzenia Rady (UE) NR 833/2014 z dnia 31 lipca 2014 r. dotyczącego środków ograniczających w związku z działaniami Rosji destabilizującymi sytuację na Ukrainie </w:t>
      </w:r>
      <w:r w:rsidRPr="00334B42">
        <w:rPr>
          <w:rFonts w:asciiTheme="minorHAnsi" w:hAnsiTheme="minorHAnsi" w:cstheme="minorHAnsi"/>
          <w:b/>
          <w:sz w:val="24"/>
          <w:szCs w:val="24"/>
        </w:rPr>
        <w:t>OŚWIADCZAM</w:t>
      </w:r>
      <w:r w:rsidRPr="00334B42">
        <w:rPr>
          <w:rFonts w:asciiTheme="minorHAnsi" w:hAnsiTheme="minorHAnsi" w:cstheme="minorHAnsi"/>
          <w:sz w:val="24"/>
          <w:szCs w:val="24"/>
        </w:rPr>
        <w:t>, że:</w:t>
      </w:r>
    </w:p>
    <w:p w14:paraId="4FAF36B0" w14:textId="77777777" w:rsidR="00DB3BA0" w:rsidRPr="00334B42" w:rsidRDefault="00DB3BA0" w:rsidP="00DB3BA0">
      <w:pPr>
        <w:pStyle w:val="Akapitzlist"/>
        <w:spacing w:before="120" w:after="120"/>
        <w:ind w:left="426"/>
        <w:jc w:val="both"/>
        <w:rPr>
          <w:rFonts w:asciiTheme="minorHAnsi" w:hAnsiTheme="minorHAnsi" w:cstheme="minorHAnsi"/>
          <w:sz w:val="24"/>
          <w:szCs w:val="24"/>
        </w:rPr>
      </w:pPr>
      <w:r w:rsidRPr="00334B42">
        <w:rPr>
          <w:rFonts w:asciiTheme="minorHAnsi" w:hAnsiTheme="minorHAnsi" w:cstheme="minorHAnsi"/>
          <w:sz w:val="24"/>
          <w:szCs w:val="24"/>
        </w:rPr>
        <w:t xml:space="preserve">w stosunku do następującego podmiotu, będącego podwykonawcą albo dostawcą, na którego przypada ponad 10% wartości zamówienia: …………………………………………………………………… </w:t>
      </w:r>
      <w:r w:rsidRPr="00334B42">
        <w:rPr>
          <w:rFonts w:asciiTheme="minorHAnsi" w:hAnsiTheme="minorHAnsi" w:cstheme="minorHAnsi"/>
          <w:i/>
          <w:sz w:val="24"/>
          <w:szCs w:val="24"/>
        </w:rPr>
        <w:t>(podać pełną nazwę/firmę,  adres, a także w zależności od podmiotu: NIP/PESEL, KRS/</w:t>
      </w:r>
      <w:proofErr w:type="spellStart"/>
      <w:r w:rsidRPr="00334B42">
        <w:rPr>
          <w:rFonts w:asciiTheme="minorHAnsi" w:hAnsiTheme="minorHAnsi" w:cstheme="minorHAnsi"/>
          <w:i/>
          <w:sz w:val="24"/>
          <w:szCs w:val="24"/>
        </w:rPr>
        <w:t>CEiDG</w:t>
      </w:r>
      <w:proofErr w:type="spellEnd"/>
      <w:r w:rsidRPr="00334B42">
        <w:rPr>
          <w:rFonts w:asciiTheme="minorHAnsi" w:hAnsiTheme="minorHAnsi" w:cstheme="minorHAnsi"/>
          <w:i/>
          <w:sz w:val="24"/>
          <w:szCs w:val="24"/>
        </w:rPr>
        <w:t>)</w:t>
      </w:r>
      <w:r w:rsidRPr="00334B42">
        <w:rPr>
          <w:rFonts w:asciiTheme="minorHAnsi" w:hAnsiTheme="minorHAnsi" w:cstheme="minorHAnsi"/>
          <w:sz w:val="24"/>
          <w:szCs w:val="24"/>
        </w:rPr>
        <w:t>, nie zachodzą podstawy wykluczenia z postępowania o udzielenie zamówienia przewidziane w  art.  5k rozporządzenia 833/2014 w brzmieniu nadanym rozporządzeniem 2022/576.***</w:t>
      </w:r>
    </w:p>
    <w:p w14:paraId="0FD1DF46" w14:textId="77777777" w:rsidR="00DB3BA0" w:rsidRPr="00334B42" w:rsidRDefault="00DB3BA0" w:rsidP="00DB3BA0">
      <w:pPr>
        <w:pStyle w:val="Akapitzlist"/>
        <w:spacing w:before="120" w:after="120"/>
        <w:ind w:left="426"/>
        <w:jc w:val="both"/>
        <w:rPr>
          <w:rFonts w:asciiTheme="minorHAnsi" w:hAnsiTheme="minorHAnsi" w:cstheme="minorHAnsi"/>
          <w:sz w:val="24"/>
          <w:szCs w:val="24"/>
        </w:rPr>
      </w:pPr>
    </w:p>
    <w:p w14:paraId="016F3209" w14:textId="77777777" w:rsidR="00DB3BA0" w:rsidRPr="00334B42" w:rsidRDefault="00DB3BA0" w:rsidP="00DB3BA0">
      <w:pPr>
        <w:pStyle w:val="Akapitzlist"/>
        <w:numPr>
          <w:ilvl w:val="2"/>
          <w:numId w:val="35"/>
        </w:numPr>
        <w:spacing w:before="120" w:after="120"/>
        <w:ind w:left="426" w:hanging="426"/>
        <w:jc w:val="both"/>
        <w:rPr>
          <w:rFonts w:asciiTheme="minorHAnsi" w:hAnsiTheme="minorHAnsi" w:cstheme="minorHAnsi"/>
          <w:sz w:val="24"/>
          <w:szCs w:val="24"/>
        </w:rPr>
      </w:pPr>
      <w:r w:rsidRPr="00334B42">
        <w:rPr>
          <w:rFonts w:asciiTheme="minorHAnsi" w:hAnsiTheme="minorHAnsi" w:cstheme="minorHAnsi"/>
          <w:sz w:val="24"/>
          <w:szCs w:val="24"/>
        </w:rPr>
        <w:lastRenderedPageBreak/>
        <w:t xml:space="preserve">W związku z art. 7 ust. 1 ustawy z dnia 13 kwietnia 2022 r.  o szczególnych rozwiązaniach w zakresie przeciwdziałania wspieraniu agresji na Ukrainę oraz służących ochronie bezpieczeństwa narodowego </w:t>
      </w:r>
      <w:r w:rsidRPr="00334B42">
        <w:rPr>
          <w:rFonts w:asciiTheme="minorHAnsi" w:hAnsiTheme="minorHAnsi" w:cstheme="minorHAnsi"/>
          <w:b/>
          <w:sz w:val="24"/>
          <w:szCs w:val="24"/>
        </w:rPr>
        <w:t>OŚWIADCZAM</w:t>
      </w:r>
      <w:r w:rsidRPr="00334B42">
        <w:rPr>
          <w:rFonts w:asciiTheme="minorHAnsi" w:hAnsiTheme="minorHAnsi" w:cstheme="minorHAnsi"/>
          <w:sz w:val="24"/>
          <w:szCs w:val="24"/>
        </w:rPr>
        <w:t xml:space="preserve">, że: </w:t>
      </w:r>
    </w:p>
    <w:p w14:paraId="21DF4030" w14:textId="77777777" w:rsidR="00DB3BA0" w:rsidRPr="00334B42" w:rsidRDefault="00DB3BA0" w:rsidP="00DB3BA0">
      <w:pPr>
        <w:pStyle w:val="Akapitzlist"/>
        <w:spacing w:before="120" w:after="120"/>
        <w:ind w:left="709" w:hanging="283"/>
        <w:jc w:val="both"/>
        <w:rPr>
          <w:rFonts w:asciiTheme="minorHAnsi" w:hAnsiTheme="minorHAnsi" w:cstheme="minorHAnsi"/>
          <w:sz w:val="24"/>
          <w:szCs w:val="24"/>
        </w:rPr>
      </w:pPr>
      <w:r w:rsidRPr="00334B42">
        <w:rPr>
          <w:rFonts w:asciiTheme="minorHAnsi" w:hAnsiTheme="minorHAnsi" w:cstheme="minorHAnsi"/>
          <w:sz w:val="24"/>
          <w:szCs w:val="24"/>
        </w:rPr>
        <w:t>1)</w:t>
      </w:r>
      <w:r w:rsidRPr="00334B42">
        <w:rPr>
          <w:rFonts w:asciiTheme="minorHAnsi" w:hAnsiTheme="minorHAnsi" w:cstheme="minorHAnsi"/>
          <w:sz w:val="24"/>
          <w:szCs w:val="24"/>
        </w:rPr>
        <w:tab/>
        <w:t>Wykonawca</w:t>
      </w:r>
      <w:r w:rsidRPr="00334B42">
        <w:rPr>
          <w:rFonts w:asciiTheme="minorHAnsi" w:hAnsiTheme="minorHAnsi" w:cstheme="minorHAnsi"/>
          <w:b/>
          <w:sz w:val="24"/>
          <w:szCs w:val="24"/>
        </w:rPr>
        <w:t xml:space="preserve"> </w:t>
      </w:r>
      <w:r w:rsidRPr="00334B42">
        <w:rPr>
          <w:rFonts w:asciiTheme="minorHAnsi" w:hAnsiTheme="minorHAnsi" w:cstheme="minorHAnsi"/>
          <w:b/>
          <w:sz w:val="24"/>
          <w:szCs w:val="24"/>
          <w:highlight w:val="yellow"/>
        </w:rPr>
        <w:t>jest* / nie jest</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0CAE3EC5" w14:textId="77777777" w:rsidR="00DB3BA0" w:rsidRPr="00334B42" w:rsidRDefault="00DB3BA0" w:rsidP="00DB3BA0">
      <w:pPr>
        <w:pStyle w:val="Akapitzlist"/>
        <w:spacing w:before="120" w:after="120"/>
        <w:ind w:left="709" w:hanging="283"/>
        <w:jc w:val="both"/>
        <w:rPr>
          <w:rFonts w:asciiTheme="minorHAnsi" w:hAnsiTheme="minorHAnsi" w:cstheme="minorHAnsi"/>
          <w:sz w:val="24"/>
          <w:szCs w:val="24"/>
        </w:rPr>
      </w:pPr>
      <w:r w:rsidRPr="00334B42">
        <w:rPr>
          <w:rFonts w:asciiTheme="minorHAnsi" w:hAnsiTheme="minorHAnsi" w:cstheme="minorHAnsi"/>
          <w:sz w:val="24"/>
          <w:szCs w:val="24"/>
        </w:rPr>
        <w:t>2)</w:t>
      </w:r>
      <w:r w:rsidRPr="00334B42">
        <w:rPr>
          <w:rFonts w:asciiTheme="minorHAnsi" w:hAnsiTheme="minorHAnsi" w:cstheme="minorHAnsi"/>
          <w:sz w:val="24"/>
          <w:szCs w:val="24"/>
        </w:rPr>
        <w:tab/>
        <w:t xml:space="preserve">beneficjentem rzeczywistym Wykonawcy w rozumieniu ustawy z dnia 1 marca 2018 r. o przeciwdziałaniu praniu pieniędzy oraz finansowaniu terroryzmu (Dz. U. z 2022 r. poz. 593 i 655) </w:t>
      </w:r>
      <w:r w:rsidRPr="00334B42">
        <w:rPr>
          <w:rFonts w:asciiTheme="minorHAnsi" w:hAnsiTheme="minorHAnsi" w:cstheme="minorHAnsi"/>
          <w:b/>
          <w:sz w:val="24"/>
          <w:szCs w:val="24"/>
          <w:highlight w:val="yellow"/>
        </w:rPr>
        <w:t>jest* / nie jest</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3AAB591" w14:textId="77777777" w:rsidR="00DB3BA0" w:rsidRPr="00334B42" w:rsidRDefault="00DB3BA0" w:rsidP="00DB3BA0">
      <w:pPr>
        <w:pStyle w:val="Akapitzlist"/>
        <w:spacing w:before="120" w:after="120"/>
        <w:ind w:left="709" w:hanging="283"/>
        <w:jc w:val="both"/>
        <w:rPr>
          <w:rFonts w:asciiTheme="minorHAnsi" w:hAnsiTheme="minorHAnsi" w:cstheme="minorHAnsi"/>
          <w:sz w:val="24"/>
          <w:szCs w:val="24"/>
        </w:rPr>
      </w:pPr>
      <w:r w:rsidRPr="00334B42">
        <w:rPr>
          <w:rFonts w:asciiTheme="minorHAnsi" w:hAnsiTheme="minorHAnsi" w:cstheme="minorHAnsi"/>
          <w:sz w:val="24"/>
          <w:szCs w:val="24"/>
        </w:rPr>
        <w:t>3)</w:t>
      </w:r>
      <w:r w:rsidRPr="00334B42">
        <w:rPr>
          <w:rFonts w:asciiTheme="minorHAnsi" w:hAnsiTheme="minorHAnsi" w:cstheme="minorHAnsi"/>
          <w:sz w:val="24"/>
          <w:szCs w:val="24"/>
        </w:rPr>
        <w:tab/>
        <w:t xml:space="preserve">jednostką dominującą Wykonawcy w rozumieniu art. 3 ust. 1 pkt 37 ustawy z dnia 29 września 1994 r. o rachunkowości (Dz. U. z 2021 r. poz. 217, 2105 i 2106), </w:t>
      </w:r>
      <w:r w:rsidRPr="00334B42">
        <w:rPr>
          <w:rFonts w:asciiTheme="minorHAnsi" w:hAnsiTheme="minorHAnsi" w:cstheme="minorHAnsi"/>
          <w:b/>
          <w:sz w:val="24"/>
          <w:szCs w:val="24"/>
          <w:highlight w:val="yellow"/>
        </w:rPr>
        <w:t>jest* / nie jest*</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7043B08" w14:textId="77777777" w:rsidR="00DB3BA0" w:rsidRPr="00334B42" w:rsidRDefault="00DB3BA0" w:rsidP="00DB3BA0">
      <w:pPr>
        <w:spacing w:after="120"/>
        <w:jc w:val="both"/>
        <w:rPr>
          <w:rFonts w:asciiTheme="minorHAnsi" w:hAnsiTheme="minorHAnsi" w:cstheme="minorHAnsi"/>
          <w:spacing w:val="4"/>
        </w:rPr>
      </w:pPr>
    </w:p>
    <w:p w14:paraId="18595858" w14:textId="77777777" w:rsidR="00DB3BA0" w:rsidRPr="00334B42" w:rsidRDefault="00DB3BA0" w:rsidP="00DB3BA0">
      <w:pPr>
        <w:spacing w:after="120"/>
        <w:jc w:val="both"/>
        <w:rPr>
          <w:rFonts w:asciiTheme="minorHAnsi" w:hAnsiTheme="minorHAnsi" w:cstheme="minorHAnsi"/>
          <w:spacing w:val="4"/>
        </w:rPr>
      </w:pPr>
    </w:p>
    <w:p w14:paraId="369EED2A" w14:textId="77777777" w:rsidR="00DB3BA0" w:rsidRPr="00334B42" w:rsidRDefault="00DB3BA0" w:rsidP="00DB3BA0">
      <w:pPr>
        <w:spacing w:after="120"/>
        <w:jc w:val="both"/>
        <w:rPr>
          <w:rFonts w:asciiTheme="minorHAnsi" w:hAnsiTheme="minorHAnsi" w:cstheme="minorHAnsi"/>
          <w:spacing w:val="4"/>
        </w:rPr>
      </w:pPr>
    </w:p>
    <w:p w14:paraId="09FD4781" w14:textId="77777777" w:rsidR="00DB3BA0" w:rsidRPr="00334B42" w:rsidRDefault="00DB3BA0" w:rsidP="00DB3BA0">
      <w:pPr>
        <w:spacing w:after="120"/>
        <w:jc w:val="both"/>
        <w:rPr>
          <w:rFonts w:asciiTheme="minorHAnsi" w:hAnsiTheme="minorHAnsi" w:cstheme="minorHAnsi"/>
          <w:spacing w:val="4"/>
        </w:rPr>
      </w:pPr>
    </w:p>
    <w:p w14:paraId="54ACD68F" w14:textId="77777777" w:rsidR="00DB3BA0" w:rsidRPr="00334B42" w:rsidRDefault="00DB3BA0" w:rsidP="00DB3BA0">
      <w:pPr>
        <w:pStyle w:val="Zwykytekst1"/>
        <w:spacing w:before="120" w:after="120"/>
        <w:rPr>
          <w:rFonts w:asciiTheme="minorHAnsi" w:hAnsiTheme="minorHAnsi" w:cstheme="minorHAnsi"/>
          <w:sz w:val="24"/>
          <w:szCs w:val="24"/>
        </w:rPr>
      </w:pPr>
      <w:r w:rsidRPr="00334B42">
        <w:rPr>
          <w:rFonts w:asciiTheme="minorHAnsi" w:hAnsiTheme="minorHAnsi" w:cstheme="minorHAnsi"/>
          <w:sz w:val="24"/>
          <w:szCs w:val="24"/>
        </w:rPr>
        <w:t>_____________________</w:t>
      </w:r>
    </w:p>
    <w:p w14:paraId="05B01CB8" w14:textId="77777777" w:rsidR="00DB3BA0" w:rsidRPr="00334B42" w:rsidRDefault="00DB3BA0" w:rsidP="00DB3BA0">
      <w:pPr>
        <w:pStyle w:val="Zwykytekst1"/>
        <w:spacing w:before="120" w:after="120"/>
        <w:ind w:firstLine="708"/>
        <w:rPr>
          <w:rFonts w:asciiTheme="minorHAnsi" w:hAnsiTheme="minorHAnsi" w:cstheme="minorHAnsi"/>
          <w:sz w:val="24"/>
          <w:szCs w:val="24"/>
        </w:rPr>
      </w:pPr>
      <w:r w:rsidRPr="00334B42">
        <w:rPr>
          <w:rFonts w:asciiTheme="minorHAnsi" w:hAnsiTheme="minorHAnsi" w:cstheme="minorHAnsi"/>
          <w:sz w:val="24"/>
          <w:szCs w:val="24"/>
        </w:rPr>
        <w:t>data</w:t>
      </w:r>
    </w:p>
    <w:p w14:paraId="504A807B" w14:textId="77777777" w:rsidR="00DB3BA0" w:rsidRPr="00334B42" w:rsidRDefault="00DB3BA0" w:rsidP="00DB3BA0">
      <w:pPr>
        <w:pStyle w:val="Zwykytekst1"/>
        <w:spacing w:before="120" w:after="120"/>
        <w:rPr>
          <w:rFonts w:asciiTheme="minorHAnsi" w:hAnsiTheme="minorHAnsi" w:cstheme="minorHAnsi"/>
          <w:sz w:val="24"/>
          <w:szCs w:val="24"/>
        </w:rPr>
      </w:pPr>
    </w:p>
    <w:p w14:paraId="552FCD04" w14:textId="77777777" w:rsidR="00DB3BA0" w:rsidRPr="00334B42" w:rsidRDefault="00DB3BA0" w:rsidP="00DB3BA0">
      <w:pPr>
        <w:pStyle w:val="Zwykytekst1"/>
        <w:spacing w:before="120" w:after="120"/>
        <w:ind w:left="4956" w:firstLine="708"/>
        <w:rPr>
          <w:rFonts w:asciiTheme="minorHAnsi" w:hAnsiTheme="minorHAnsi" w:cstheme="minorHAnsi"/>
          <w:i/>
          <w:sz w:val="24"/>
          <w:szCs w:val="24"/>
        </w:rPr>
      </w:pPr>
      <w:r w:rsidRPr="00334B42" w:rsidDel="00A41E9B">
        <w:rPr>
          <w:rFonts w:asciiTheme="minorHAnsi" w:hAnsiTheme="minorHAnsi" w:cstheme="minorHAnsi"/>
          <w:i/>
          <w:sz w:val="24"/>
          <w:szCs w:val="24"/>
        </w:rPr>
        <w:t xml:space="preserve"> </w:t>
      </w:r>
      <w:r w:rsidRPr="00334B42">
        <w:rPr>
          <w:rFonts w:asciiTheme="minorHAnsi" w:hAnsiTheme="minorHAnsi" w:cstheme="minorHAnsi"/>
          <w:i/>
          <w:sz w:val="24"/>
          <w:szCs w:val="24"/>
        </w:rPr>
        <w:t>____________________________________</w:t>
      </w:r>
    </w:p>
    <w:p w14:paraId="25D90698" w14:textId="77777777" w:rsidR="00DB3BA0" w:rsidRPr="00334B42" w:rsidRDefault="00DB3BA0" w:rsidP="00DB3BA0">
      <w:pPr>
        <w:pStyle w:val="Zwykytekst1"/>
        <w:spacing w:before="120" w:after="120"/>
        <w:ind w:left="996" w:firstLine="3960"/>
        <w:jc w:val="center"/>
        <w:rPr>
          <w:rFonts w:asciiTheme="minorHAnsi" w:hAnsiTheme="minorHAnsi" w:cstheme="minorHAnsi"/>
          <w:i/>
          <w:sz w:val="24"/>
          <w:szCs w:val="24"/>
        </w:rPr>
      </w:pPr>
      <w:r w:rsidRPr="00334B42">
        <w:rPr>
          <w:rFonts w:asciiTheme="minorHAnsi" w:hAnsiTheme="minorHAnsi" w:cstheme="minorHAnsi"/>
          <w:i/>
          <w:sz w:val="24"/>
          <w:szCs w:val="24"/>
        </w:rPr>
        <w:t xml:space="preserve">podpis </w:t>
      </w:r>
    </w:p>
    <w:p w14:paraId="11DEBD87" w14:textId="77777777" w:rsidR="00DB3BA0" w:rsidRPr="00334B42" w:rsidRDefault="00DB3BA0" w:rsidP="00DB3BA0">
      <w:pPr>
        <w:spacing w:after="120"/>
        <w:jc w:val="both"/>
        <w:rPr>
          <w:rFonts w:asciiTheme="minorHAnsi" w:hAnsiTheme="minorHAnsi" w:cstheme="minorHAnsi"/>
          <w:spacing w:val="4"/>
        </w:rPr>
      </w:pPr>
    </w:p>
    <w:p w14:paraId="2919A263" w14:textId="77777777" w:rsidR="00DB3BA0" w:rsidRPr="00334B42" w:rsidRDefault="00DB3BA0" w:rsidP="00DB3BA0">
      <w:pPr>
        <w:spacing w:after="120"/>
        <w:jc w:val="both"/>
        <w:rPr>
          <w:rFonts w:asciiTheme="minorHAnsi" w:hAnsiTheme="minorHAnsi" w:cstheme="minorHAnsi"/>
          <w:spacing w:val="4"/>
        </w:rPr>
      </w:pPr>
    </w:p>
    <w:p w14:paraId="5777683C" w14:textId="77777777" w:rsidR="00DB3BA0" w:rsidRPr="00334B42" w:rsidRDefault="00DB3BA0" w:rsidP="00DB3BA0">
      <w:pPr>
        <w:spacing w:after="120"/>
        <w:jc w:val="both"/>
        <w:rPr>
          <w:rFonts w:asciiTheme="minorHAnsi" w:hAnsiTheme="minorHAnsi" w:cstheme="minorHAnsi"/>
          <w:spacing w:val="4"/>
        </w:rPr>
      </w:pPr>
    </w:p>
    <w:p w14:paraId="1AE6AF73" w14:textId="77777777" w:rsidR="00DB3BA0" w:rsidRPr="00334B42" w:rsidRDefault="00DB3BA0" w:rsidP="00DB3BA0">
      <w:pPr>
        <w:spacing w:after="120"/>
        <w:jc w:val="both"/>
        <w:rPr>
          <w:rFonts w:asciiTheme="minorHAnsi" w:hAnsiTheme="minorHAnsi" w:cstheme="minorHAnsi"/>
          <w:spacing w:val="4"/>
        </w:rPr>
      </w:pPr>
      <w:r w:rsidRPr="00334B42">
        <w:rPr>
          <w:rFonts w:asciiTheme="minorHAnsi" w:hAnsiTheme="minorHAnsi" w:cstheme="minorHAnsi"/>
          <w:b/>
          <w:spacing w:val="4"/>
        </w:rPr>
        <w:t>*</w:t>
      </w:r>
      <w:r w:rsidRPr="00334B42">
        <w:rPr>
          <w:rFonts w:asciiTheme="minorHAnsi" w:hAnsiTheme="minorHAnsi" w:cstheme="minorHAnsi"/>
          <w:spacing w:val="4"/>
        </w:rPr>
        <w:t xml:space="preserve"> niepotrzebne skreślić</w:t>
      </w:r>
    </w:p>
    <w:p w14:paraId="1EE5869A" w14:textId="77777777" w:rsidR="00DB3BA0" w:rsidRPr="00334B42" w:rsidRDefault="00DB3BA0" w:rsidP="00DB3BA0">
      <w:pPr>
        <w:spacing w:after="120"/>
        <w:jc w:val="both"/>
        <w:rPr>
          <w:rFonts w:asciiTheme="minorHAnsi" w:hAnsiTheme="minorHAnsi" w:cstheme="minorHAnsi"/>
          <w:spacing w:val="4"/>
        </w:rPr>
      </w:pPr>
      <w:bookmarkStart w:id="16" w:name="_Hlk121917540"/>
      <w:r w:rsidRPr="00334B42">
        <w:rPr>
          <w:rFonts w:asciiTheme="minorHAnsi" w:hAnsiTheme="minorHAnsi" w:cstheme="minorHAnsi"/>
          <w:b/>
          <w:spacing w:val="4"/>
        </w:rPr>
        <w:t>**</w:t>
      </w:r>
      <w:r w:rsidRPr="00334B42">
        <w:rPr>
          <w:rFonts w:asciiTheme="minorHAnsi" w:hAnsiTheme="minorHAnsi" w:cstheme="minorHAnsi"/>
          <w:spacing w:val="4"/>
        </w:rPr>
        <w:t xml:space="preserve"> składa Podmiot udostepniający zasoby, </w:t>
      </w:r>
      <w:bookmarkStart w:id="17" w:name="_Hlk121390932"/>
      <w:r w:rsidRPr="00334B42">
        <w:rPr>
          <w:rFonts w:asciiTheme="minorHAnsi" w:hAnsiTheme="minorHAnsi" w:cstheme="minorHAnsi"/>
          <w:spacing w:val="4"/>
        </w:rPr>
        <w:t>jeżeli przypada na niego ponad 10% wartości zamówienia</w:t>
      </w:r>
      <w:bookmarkEnd w:id="17"/>
      <w:r w:rsidRPr="00334B42">
        <w:rPr>
          <w:rFonts w:asciiTheme="minorHAnsi" w:hAnsiTheme="minorHAnsi" w:cstheme="minorHAnsi"/>
          <w:b/>
          <w:spacing w:val="4"/>
        </w:rPr>
        <w:t>***</w:t>
      </w:r>
      <w:r w:rsidRPr="00334B42">
        <w:rPr>
          <w:rFonts w:asciiTheme="minorHAnsi" w:hAnsiTheme="minorHAnsi" w:cstheme="minorHAnsi"/>
          <w:spacing w:val="4"/>
        </w:rPr>
        <w:t xml:space="preserve"> składa Wykonawca, w przypadku gdy na planowanego podwykonawcę/dostawcę (o ile jest znany) przypada ponad 10% wartości zamówienia. Należy wypełnić w stosunku, do każdego podwykonawcy/dostawcy, na którego przypada ponad 10% wartości zamówienia.</w:t>
      </w:r>
    </w:p>
    <w:bookmarkEnd w:id="16"/>
    <w:p w14:paraId="666981C8" w14:textId="77777777" w:rsidR="00DB3BA0" w:rsidRPr="00334B42" w:rsidRDefault="00DB3BA0" w:rsidP="00DB3BA0">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Theme="minorHAnsi" w:hAnsiTheme="minorHAnsi" w:cstheme="minorHAnsi"/>
          <w:bCs/>
        </w:rPr>
      </w:pPr>
      <w:r w:rsidRPr="00334B42">
        <w:rPr>
          <w:rFonts w:asciiTheme="minorHAnsi" w:hAnsiTheme="minorHAnsi" w:cstheme="minorHAnsi"/>
          <w:bCs/>
        </w:rPr>
        <w:t xml:space="preserve">Stosownie do art. 63 ust. 1 ustawy </w:t>
      </w:r>
      <w:proofErr w:type="spellStart"/>
      <w:r w:rsidRPr="00334B42">
        <w:rPr>
          <w:rFonts w:asciiTheme="minorHAnsi" w:hAnsiTheme="minorHAnsi" w:cstheme="minorHAnsi"/>
          <w:bCs/>
        </w:rPr>
        <w:t>Pzp</w:t>
      </w:r>
      <w:proofErr w:type="spellEnd"/>
      <w:r w:rsidRPr="00334B42">
        <w:rPr>
          <w:rFonts w:asciiTheme="minorHAnsi" w:hAnsiTheme="minorHAnsi" w:cstheme="minorHAnsi"/>
          <w:bCs/>
        </w:rPr>
        <w:t xml:space="preserve">, oświadczenie/a powinny być złożone, pod rygorem nieważności, w formie elektronicznej, tj. opatrzonej kwalifikowanym podpisem elektronicznym. </w:t>
      </w:r>
    </w:p>
    <w:p w14:paraId="78A4CC90" w14:textId="77777777" w:rsidR="00421EE1" w:rsidRPr="00421EE1" w:rsidRDefault="00421EE1" w:rsidP="00421EE1">
      <w:pPr>
        <w:jc w:val="right"/>
        <w:rPr>
          <w:rFonts w:asciiTheme="minorHAnsi" w:hAnsiTheme="minorHAnsi" w:cstheme="minorHAnsi"/>
          <w:b/>
          <w:bCs/>
          <w:sz w:val="22"/>
          <w:szCs w:val="22"/>
        </w:rPr>
      </w:pPr>
      <w:r w:rsidRPr="00421EE1">
        <w:rPr>
          <w:rFonts w:asciiTheme="minorHAnsi" w:hAnsiTheme="minorHAnsi" w:cstheme="minorHAnsi"/>
          <w:b/>
          <w:bCs/>
          <w:sz w:val="22"/>
          <w:szCs w:val="22"/>
        </w:rPr>
        <w:lastRenderedPageBreak/>
        <w:t>Załącznik nr 4 do SWZ</w:t>
      </w:r>
    </w:p>
    <w:p w14:paraId="6548BAA1" w14:textId="77777777" w:rsidR="00421EE1" w:rsidRPr="00421EE1" w:rsidRDefault="00421EE1" w:rsidP="00421EE1">
      <w:pPr>
        <w:rPr>
          <w:rFonts w:asciiTheme="minorHAnsi" w:hAnsiTheme="minorHAnsi" w:cstheme="minorHAnsi"/>
          <w:b/>
          <w:bCs/>
          <w:sz w:val="20"/>
          <w:szCs w:val="20"/>
        </w:rPr>
      </w:pPr>
      <w:r w:rsidRPr="00421EE1">
        <w:rPr>
          <w:rFonts w:asciiTheme="minorHAnsi" w:eastAsia="Times New Roman" w:hAnsiTheme="minorHAnsi" w:cstheme="minorHAnsi"/>
          <w:b/>
          <w:sz w:val="20"/>
          <w:szCs w:val="20"/>
        </w:rPr>
        <w:t>Sprawa nr ZP/</w:t>
      </w:r>
      <w:r w:rsidR="007B07E8">
        <w:rPr>
          <w:rFonts w:asciiTheme="minorHAnsi" w:eastAsia="Times New Roman" w:hAnsiTheme="minorHAnsi" w:cstheme="minorHAnsi"/>
          <w:b/>
          <w:sz w:val="20"/>
          <w:szCs w:val="20"/>
        </w:rPr>
        <w:t>119</w:t>
      </w:r>
      <w:r>
        <w:rPr>
          <w:rFonts w:asciiTheme="minorHAnsi" w:eastAsia="Times New Roman" w:hAnsiTheme="minorHAnsi" w:cstheme="minorHAnsi"/>
          <w:b/>
          <w:sz w:val="20"/>
          <w:szCs w:val="20"/>
        </w:rPr>
        <w:t>/2024</w:t>
      </w:r>
    </w:p>
    <w:p w14:paraId="322C9851" w14:textId="77777777" w:rsidR="00421EE1" w:rsidRPr="00421EE1" w:rsidRDefault="00421EE1" w:rsidP="00421EE1">
      <w:pPr>
        <w:rPr>
          <w:rFonts w:asciiTheme="minorHAnsi" w:hAnsiTheme="minorHAnsi" w:cstheme="minorHAnsi"/>
          <w:b/>
          <w:sz w:val="20"/>
          <w:szCs w:val="20"/>
        </w:rPr>
      </w:pPr>
    </w:p>
    <w:p w14:paraId="73DC2F7E" w14:textId="77777777" w:rsidR="00421EE1" w:rsidRPr="00421EE1" w:rsidRDefault="00421EE1" w:rsidP="00421EE1">
      <w:pPr>
        <w:rPr>
          <w:rFonts w:asciiTheme="minorHAnsi" w:hAnsiTheme="minorHAnsi" w:cstheme="minorHAnsi"/>
          <w:b/>
          <w:sz w:val="22"/>
          <w:szCs w:val="22"/>
        </w:rPr>
      </w:pPr>
      <w:r w:rsidRPr="00421EE1">
        <w:rPr>
          <w:rFonts w:asciiTheme="minorHAnsi" w:hAnsiTheme="minorHAnsi" w:cstheme="minorHAnsi"/>
          <w:b/>
          <w:sz w:val="22"/>
          <w:szCs w:val="22"/>
        </w:rPr>
        <w:t>Nazwa i siedziba Wykonawcy: ........................................................................</w:t>
      </w:r>
    </w:p>
    <w:p w14:paraId="6116ED55" w14:textId="77777777" w:rsidR="00421EE1" w:rsidRPr="00421EE1" w:rsidRDefault="00421EE1" w:rsidP="00421EE1">
      <w:pPr>
        <w:keepNext/>
        <w:spacing w:before="60" w:after="60"/>
        <w:jc w:val="center"/>
        <w:rPr>
          <w:rFonts w:asciiTheme="minorHAnsi" w:hAnsiTheme="minorHAnsi" w:cstheme="minorHAnsi"/>
          <w:b/>
          <w:sz w:val="20"/>
          <w:szCs w:val="20"/>
        </w:rPr>
      </w:pPr>
      <w:r w:rsidRPr="00421EE1">
        <w:rPr>
          <w:rFonts w:asciiTheme="minorHAnsi" w:hAnsiTheme="minorHAnsi" w:cstheme="minorHAnsi"/>
          <w:b/>
          <w:sz w:val="20"/>
          <w:szCs w:val="20"/>
        </w:rPr>
        <w:t xml:space="preserve">ZOBOWIĄZANIE </w:t>
      </w:r>
    </w:p>
    <w:p w14:paraId="479BB9C2" w14:textId="77777777" w:rsidR="00421EE1" w:rsidRPr="00421EE1" w:rsidRDefault="00421EE1" w:rsidP="00421EE1">
      <w:pPr>
        <w:keepNext/>
        <w:jc w:val="center"/>
        <w:rPr>
          <w:rFonts w:asciiTheme="minorHAnsi" w:hAnsiTheme="minorHAnsi" w:cstheme="minorHAnsi"/>
          <w:bCs/>
          <w:sz w:val="18"/>
          <w:szCs w:val="18"/>
        </w:rPr>
      </w:pPr>
      <w:r w:rsidRPr="00421EE1">
        <w:rPr>
          <w:rFonts w:asciiTheme="minorHAnsi" w:hAnsiTheme="minorHAnsi" w:cstheme="minorHAnsi"/>
          <w:bCs/>
          <w:sz w:val="18"/>
          <w:szCs w:val="18"/>
        </w:rPr>
        <w:t>na podstawie art. 118 ustawy Prawo zamówień publicznych z dnia 11 września 2019 r.</w:t>
      </w:r>
    </w:p>
    <w:p w14:paraId="3C322630" w14:textId="77777777" w:rsidR="00421EE1" w:rsidRPr="00421EE1" w:rsidRDefault="00421EE1" w:rsidP="00421EE1">
      <w:pPr>
        <w:jc w:val="center"/>
        <w:rPr>
          <w:rFonts w:asciiTheme="minorHAnsi" w:hAnsiTheme="minorHAnsi" w:cstheme="minorHAnsi"/>
          <w:bCs/>
          <w:sz w:val="18"/>
          <w:szCs w:val="18"/>
        </w:rPr>
      </w:pPr>
      <w:r w:rsidRPr="00421EE1">
        <w:rPr>
          <w:rFonts w:asciiTheme="minorHAnsi" w:hAnsiTheme="minorHAnsi" w:cstheme="minorHAnsi"/>
          <w:bCs/>
          <w:sz w:val="18"/>
          <w:szCs w:val="18"/>
        </w:rPr>
        <w:t xml:space="preserve">(Dz. U. z 2023 r. poz. 1605 z </w:t>
      </w:r>
      <w:proofErr w:type="spellStart"/>
      <w:r w:rsidRPr="00421EE1">
        <w:rPr>
          <w:rFonts w:asciiTheme="minorHAnsi" w:hAnsiTheme="minorHAnsi" w:cstheme="minorHAnsi"/>
          <w:bCs/>
          <w:sz w:val="18"/>
          <w:szCs w:val="18"/>
        </w:rPr>
        <w:t>późn</w:t>
      </w:r>
      <w:proofErr w:type="spellEnd"/>
      <w:r w:rsidRPr="00421EE1">
        <w:rPr>
          <w:rFonts w:asciiTheme="minorHAnsi" w:hAnsiTheme="minorHAnsi" w:cstheme="minorHAnsi"/>
          <w:bCs/>
          <w:sz w:val="18"/>
          <w:szCs w:val="18"/>
        </w:rPr>
        <w:t>. zm.)</w:t>
      </w:r>
    </w:p>
    <w:p w14:paraId="6AEFC9B0" w14:textId="77777777" w:rsidR="00421EE1" w:rsidRPr="00421EE1" w:rsidRDefault="00421EE1" w:rsidP="00421EE1">
      <w:pPr>
        <w:spacing w:before="120"/>
        <w:jc w:val="both"/>
        <w:rPr>
          <w:rFonts w:asciiTheme="minorHAnsi" w:hAnsiTheme="minorHAnsi" w:cstheme="minorHAnsi"/>
          <w:b/>
          <w:sz w:val="20"/>
          <w:szCs w:val="20"/>
        </w:rPr>
      </w:pPr>
      <w:r w:rsidRPr="00421EE1">
        <w:rPr>
          <w:rFonts w:asciiTheme="minorHAnsi" w:hAnsiTheme="minorHAnsi" w:cstheme="minorHAnsi"/>
          <w:b/>
          <w:sz w:val="20"/>
          <w:szCs w:val="20"/>
        </w:rPr>
        <w:t>DANE DOTYCZĄCE WYKONAWCY:</w:t>
      </w:r>
    </w:p>
    <w:p w14:paraId="0C19655E" w14:textId="77777777" w:rsidR="00421EE1" w:rsidRPr="00421EE1" w:rsidRDefault="00421EE1" w:rsidP="00421EE1">
      <w:pPr>
        <w:autoSpaceDE w:val="0"/>
        <w:autoSpaceDN w:val="0"/>
        <w:adjustRightInd w:val="0"/>
        <w:jc w:val="both"/>
        <w:rPr>
          <w:rFonts w:asciiTheme="minorHAnsi" w:hAnsiTheme="minorHAnsi" w:cstheme="minorHAnsi"/>
          <w:bCs/>
          <w:sz w:val="18"/>
          <w:szCs w:val="18"/>
        </w:rPr>
      </w:pPr>
      <w:r w:rsidRPr="00421EE1">
        <w:rPr>
          <w:rFonts w:asciiTheme="minorHAnsi" w:hAnsiTheme="minorHAnsi" w:cstheme="minorHAnsi"/>
          <w:b/>
          <w:sz w:val="20"/>
          <w:szCs w:val="20"/>
        </w:rPr>
        <w:t>Nazwa i adres: Wykonawcy /lub Wykonawców</w:t>
      </w:r>
      <w:r w:rsidRPr="00421EE1">
        <w:rPr>
          <w:rFonts w:asciiTheme="minorHAnsi" w:hAnsiTheme="minorHAnsi" w:cstheme="minorHAnsi"/>
          <w:b/>
          <w:sz w:val="18"/>
          <w:szCs w:val="18"/>
        </w:rPr>
        <w:t xml:space="preserve"> </w:t>
      </w:r>
      <w:r w:rsidRPr="00421EE1">
        <w:rPr>
          <w:rFonts w:asciiTheme="minorHAnsi" w:hAnsiTheme="minorHAnsi" w:cstheme="minorHAnsi"/>
          <w:i/>
          <w:sz w:val="18"/>
          <w:szCs w:val="18"/>
        </w:rPr>
        <w:t>(</w:t>
      </w:r>
      <w:r w:rsidRPr="00421EE1">
        <w:rPr>
          <w:rFonts w:asciiTheme="minorHAnsi" w:hAnsiTheme="minorHAnsi" w:cstheme="minorHAnsi"/>
          <w:bCs/>
          <w:sz w:val="18"/>
          <w:szCs w:val="18"/>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421EE1">
        <w:rPr>
          <w:rFonts w:asciiTheme="minorHAnsi" w:hAnsiTheme="minorHAnsi" w:cstheme="minorHAnsi"/>
          <w:bCs/>
          <w:sz w:val="18"/>
          <w:szCs w:val="18"/>
        </w:rPr>
        <w:t>kc</w:t>
      </w:r>
      <w:proofErr w:type="spellEnd"/>
      <w:r w:rsidRPr="00421EE1">
        <w:rPr>
          <w:rFonts w:asciiTheme="minorHAnsi" w:hAnsiTheme="minorHAnsi" w:cstheme="minorHAnsi"/>
          <w:bCs/>
          <w:sz w:val="18"/>
          <w:szCs w:val="18"/>
        </w:rPr>
        <w:t xml:space="preserve"> firmą Wykonawcy będącego osobą fizyczną jest jej imię i nazwisko)</w:t>
      </w:r>
    </w:p>
    <w:p w14:paraId="45528783" w14:textId="77777777" w:rsidR="00421EE1" w:rsidRPr="00421EE1" w:rsidRDefault="00421EE1" w:rsidP="00421EE1">
      <w:pPr>
        <w:autoSpaceDE w:val="0"/>
        <w:autoSpaceDN w:val="0"/>
        <w:adjustRightInd w:val="0"/>
        <w:spacing w:line="360" w:lineRule="auto"/>
        <w:jc w:val="both"/>
        <w:rPr>
          <w:rFonts w:asciiTheme="minorHAnsi" w:hAnsiTheme="minorHAnsi" w:cstheme="minorHAnsi"/>
          <w:b/>
          <w:sz w:val="18"/>
          <w:szCs w:val="18"/>
        </w:rPr>
      </w:pPr>
    </w:p>
    <w:p w14:paraId="0A25878E"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Nazwa Wykonawcy          .............................................................................................................</w:t>
      </w:r>
    </w:p>
    <w:p w14:paraId="5CCE19B1"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adres /ulica/Nr/kod pocztowy/: .....................................................................................................</w:t>
      </w:r>
    </w:p>
    <w:p w14:paraId="69BC8399"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Nr telefonu/faks ............................................................................................................................</w:t>
      </w:r>
    </w:p>
    <w:p w14:paraId="00117ECB"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NIP ..................................................... REGON ...........................................................................</w:t>
      </w:r>
    </w:p>
    <w:p w14:paraId="3A39EF0A" w14:textId="77777777" w:rsidR="00421EE1" w:rsidRPr="00421EE1" w:rsidRDefault="00421EE1" w:rsidP="00421EE1">
      <w:pPr>
        <w:autoSpaceDE w:val="0"/>
        <w:autoSpaceDN w:val="0"/>
        <w:adjustRightInd w:val="0"/>
        <w:spacing w:before="120"/>
        <w:jc w:val="both"/>
        <w:rPr>
          <w:rFonts w:asciiTheme="minorHAnsi" w:hAnsiTheme="minorHAnsi" w:cstheme="minorHAnsi"/>
          <w:b/>
          <w:sz w:val="20"/>
          <w:szCs w:val="20"/>
          <w:u w:val="single"/>
        </w:rPr>
      </w:pPr>
      <w:r w:rsidRPr="00421EE1">
        <w:rPr>
          <w:rFonts w:asciiTheme="minorHAnsi" w:hAnsiTheme="minorHAnsi" w:cstheme="minorHAnsi"/>
          <w:b/>
          <w:sz w:val="20"/>
          <w:szCs w:val="20"/>
          <w:u w:val="single"/>
        </w:rPr>
        <w:t>PODMIOT ODDJĄCY DO DYSPOZYCJI WYKONAWCY ZASOBY:</w:t>
      </w:r>
    </w:p>
    <w:p w14:paraId="5B941C70" w14:textId="77777777" w:rsidR="00421EE1" w:rsidRPr="00421EE1" w:rsidRDefault="00421EE1" w:rsidP="00421EE1">
      <w:pPr>
        <w:autoSpaceDE w:val="0"/>
        <w:autoSpaceDN w:val="0"/>
        <w:adjustRightInd w:val="0"/>
        <w:spacing w:before="120"/>
        <w:jc w:val="both"/>
        <w:rPr>
          <w:rFonts w:asciiTheme="minorHAnsi" w:hAnsiTheme="minorHAnsi" w:cstheme="minorHAnsi"/>
          <w:bCs/>
          <w:sz w:val="20"/>
          <w:szCs w:val="20"/>
        </w:rPr>
      </w:pPr>
      <w:r w:rsidRPr="00421EE1">
        <w:rPr>
          <w:rFonts w:asciiTheme="minorHAnsi" w:hAnsiTheme="minorHAnsi" w:cstheme="minorHAnsi"/>
          <w:bCs/>
          <w:sz w:val="20"/>
          <w:szCs w:val="20"/>
        </w:rPr>
        <w:t xml:space="preserve">1. ZDOLNOŚCI TECHNICZNYCH LUB ZAWODOWYCH </w:t>
      </w:r>
    </w:p>
    <w:p w14:paraId="5C13D8F1" w14:textId="77777777" w:rsidR="00421EE1" w:rsidRPr="00421EE1" w:rsidRDefault="00421EE1" w:rsidP="00421EE1">
      <w:pPr>
        <w:autoSpaceDE w:val="0"/>
        <w:autoSpaceDN w:val="0"/>
        <w:adjustRightInd w:val="0"/>
        <w:spacing w:before="120"/>
        <w:jc w:val="both"/>
        <w:rPr>
          <w:rFonts w:asciiTheme="minorHAnsi" w:hAnsiTheme="minorHAnsi" w:cstheme="minorHAnsi"/>
          <w:bCs/>
          <w:sz w:val="20"/>
          <w:szCs w:val="20"/>
        </w:rPr>
      </w:pPr>
      <w:r w:rsidRPr="00421EE1">
        <w:rPr>
          <w:rFonts w:asciiTheme="minorHAnsi" w:hAnsiTheme="minorHAnsi" w:cstheme="minorHAnsi"/>
          <w:bCs/>
          <w:sz w:val="20"/>
          <w:szCs w:val="20"/>
        </w:rPr>
        <w:t>2. SYTUACJI EKONOMICZNEJ LUB FINANSOWEJ *</w:t>
      </w:r>
    </w:p>
    <w:p w14:paraId="007670BE" w14:textId="77777777" w:rsidR="00421EE1" w:rsidRPr="00421EE1" w:rsidRDefault="00421EE1" w:rsidP="00421EE1">
      <w:pPr>
        <w:autoSpaceDE w:val="0"/>
        <w:autoSpaceDN w:val="0"/>
        <w:adjustRightInd w:val="0"/>
        <w:spacing w:before="120"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Nazwa Podmiotu .........................................................................................................................</w:t>
      </w:r>
    </w:p>
    <w:p w14:paraId="5ACFDEAC"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adres /ulica/Nr/kod pocztowy/: ....................................................................................................</w:t>
      </w:r>
    </w:p>
    <w:p w14:paraId="739E486B" w14:textId="77777777" w:rsidR="00421EE1" w:rsidRPr="00421EE1" w:rsidRDefault="00421EE1" w:rsidP="00421EE1">
      <w:pPr>
        <w:autoSpaceDE w:val="0"/>
        <w:autoSpaceDN w:val="0"/>
        <w:adjustRightInd w:val="0"/>
        <w:spacing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Nr telefonu/faks ...........................................................................................................................</w:t>
      </w:r>
    </w:p>
    <w:p w14:paraId="1A4D37AB" w14:textId="77777777" w:rsidR="00421EE1" w:rsidRPr="00421EE1" w:rsidRDefault="00421EE1" w:rsidP="00421EE1">
      <w:pPr>
        <w:autoSpaceDE w:val="0"/>
        <w:autoSpaceDN w:val="0"/>
        <w:adjustRightInd w:val="0"/>
        <w:spacing w:after="240" w:line="360" w:lineRule="auto"/>
        <w:jc w:val="both"/>
        <w:rPr>
          <w:rFonts w:asciiTheme="minorHAnsi" w:hAnsiTheme="minorHAnsi" w:cstheme="minorHAnsi"/>
          <w:bCs/>
          <w:sz w:val="20"/>
          <w:szCs w:val="20"/>
        </w:rPr>
      </w:pPr>
      <w:r w:rsidRPr="00421EE1">
        <w:rPr>
          <w:rFonts w:asciiTheme="minorHAnsi" w:hAnsiTheme="minorHAnsi" w:cstheme="minorHAnsi"/>
          <w:bCs/>
          <w:sz w:val="20"/>
          <w:szCs w:val="20"/>
        </w:rPr>
        <w:t>NIP ..................................................... REGON ..........................................................................</w:t>
      </w:r>
    </w:p>
    <w:p w14:paraId="1F5D6C45" w14:textId="77777777" w:rsidR="00421EE1" w:rsidRPr="00421EE1" w:rsidRDefault="00421EE1" w:rsidP="00421EE1">
      <w:pPr>
        <w:jc w:val="both"/>
        <w:rPr>
          <w:rFonts w:asciiTheme="minorHAnsi" w:hAnsiTheme="minorHAnsi" w:cstheme="minorHAnsi"/>
          <w:b/>
          <w:sz w:val="20"/>
          <w:szCs w:val="20"/>
          <w:u w:val="single"/>
        </w:rPr>
      </w:pPr>
      <w:r w:rsidRPr="00421EE1">
        <w:rPr>
          <w:rFonts w:asciiTheme="minorHAnsi" w:hAnsiTheme="minorHAnsi" w:cstheme="minorHAnsi"/>
          <w:b/>
          <w:sz w:val="20"/>
          <w:szCs w:val="20"/>
          <w:u w:val="single"/>
        </w:rPr>
        <w:t>OŚWIADCZAM(Y), ŻE:</w:t>
      </w:r>
    </w:p>
    <w:p w14:paraId="5E0F620A" w14:textId="77777777" w:rsidR="00421EE1" w:rsidRPr="00421EE1" w:rsidRDefault="00421EE1" w:rsidP="00421EE1">
      <w:pPr>
        <w:jc w:val="both"/>
        <w:rPr>
          <w:rFonts w:asciiTheme="minorHAnsi" w:hAnsiTheme="minorHAnsi" w:cstheme="minorHAnsi"/>
          <w:b/>
          <w:sz w:val="18"/>
          <w:szCs w:val="18"/>
          <w:u w:val="single"/>
        </w:rPr>
      </w:pPr>
    </w:p>
    <w:p w14:paraId="0F3104B5"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 xml:space="preserve">Zobowiązujemy się do oddania do dyspozycji Wykonawcy niezbędnych zasobów, </w:t>
      </w:r>
      <w:proofErr w:type="spellStart"/>
      <w:r w:rsidRPr="00421EE1">
        <w:rPr>
          <w:rFonts w:asciiTheme="minorHAnsi" w:hAnsiTheme="minorHAnsi" w:cstheme="minorHAnsi"/>
          <w:bCs/>
          <w:sz w:val="20"/>
          <w:szCs w:val="20"/>
        </w:rPr>
        <w:t>tj</w:t>
      </w:r>
      <w:proofErr w:type="spellEnd"/>
      <w:r w:rsidRPr="00421EE1">
        <w:rPr>
          <w:rFonts w:asciiTheme="minorHAnsi" w:hAnsiTheme="minorHAnsi" w:cstheme="minorHAnsi"/>
          <w:bCs/>
          <w:sz w:val="20"/>
          <w:szCs w:val="20"/>
        </w:rPr>
        <w:t xml:space="preserve">: </w:t>
      </w:r>
    </w:p>
    <w:p w14:paraId="668E5CE2"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 .</w:t>
      </w:r>
    </w:p>
    <w:p w14:paraId="7E8E2EBA"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 .</w:t>
      </w:r>
    </w:p>
    <w:p w14:paraId="2FA3939A"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 .</w:t>
      </w:r>
    </w:p>
    <w:p w14:paraId="31624281"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 xml:space="preserve">a) Jednocześnie przedstawiam poniższe informacje dotyczące: </w:t>
      </w:r>
    </w:p>
    <w:p w14:paraId="219E1440"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zakresu dostępnych Wykonawcy zasobów innego podmiotu</w:t>
      </w:r>
    </w:p>
    <w:p w14:paraId="487B965E" w14:textId="77777777" w:rsidR="00421EE1" w:rsidRPr="00421EE1" w:rsidRDefault="00421EE1" w:rsidP="00421EE1">
      <w:pPr>
        <w:jc w:val="both"/>
        <w:rPr>
          <w:rFonts w:asciiTheme="minorHAnsi" w:hAnsiTheme="minorHAnsi" w:cstheme="minorHAnsi"/>
          <w:bCs/>
          <w:sz w:val="20"/>
          <w:szCs w:val="20"/>
        </w:rPr>
      </w:pPr>
      <w:r w:rsidRPr="00421EE1">
        <w:rPr>
          <w:rFonts w:asciiTheme="minorHAnsi" w:hAnsiTheme="minorHAnsi" w:cstheme="minorHAnsi"/>
          <w:bCs/>
          <w:sz w:val="20"/>
          <w:szCs w:val="20"/>
        </w:rPr>
        <w:t>.......................................................................................................................................................</w:t>
      </w:r>
    </w:p>
    <w:p w14:paraId="48447A0D" w14:textId="77777777" w:rsidR="00421EE1" w:rsidRPr="00421EE1" w:rsidRDefault="00421EE1" w:rsidP="00421EE1">
      <w:pPr>
        <w:suppressAutoHyphens/>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b)sposobu wykorzystania zasobów innego podmiotu, przez Wykonawcę, przy wykonywaniu zamówienia</w:t>
      </w:r>
    </w:p>
    <w:p w14:paraId="060B1FC4" w14:textId="77777777" w:rsidR="00421EE1" w:rsidRPr="00421EE1" w:rsidRDefault="00421EE1" w:rsidP="00421EE1">
      <w:pPr>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w:t>
      </w:r>
    </w:p>
    <w:p w14:paraId="73CE49EA" w14:textId="77777777" w:rsidR="00421EE1" w:rsidRPr="00421EE1" w:rsidRDefault="00421EE1" w:rsidP="00421EE1">
      <w:pPr>
        <w:suppressAutoHyphens/>
        <w:jc w:val="both"/>
        <w:rPr>
          <w:rFonts w:asciiTheme="minorHAnsi" w:hAnsiTheme="minorHAnsi" w:cstheme="minorHAnsi"/>
          <w:bCs/>
          <w:sz w:val="20"/>
          <w:szCs w:val="20"/>
        </w:rPr>
      </w:pPr>
      <w:r w:rsidRPr="00421EE1">
        <w:rPr>
          <w:rFonts w:asciiTheme="minorHAnsi" w:hAnsiTheme="minorHAnsi" w:cstheme="minorHAnsi"/>
          <w:bCs/>
          <w:sz w:val="20"/>
          <w:szCs w:val="20"/>
        </w:rPr>
        <w:t>c)zakresu i okresu udziału innego podmiotu przy wykonywaniu zamówienia</w:t>
      </w:r>
    </w:p>
    <w:p w14:paraId="4BF67A30" w14:textId="77777777" w:rsidR="00421EE1" w:rsidRPr="00421EE1" w:rsidRDefault="00421EE1" w:rsidP="00421EE1">
      <w:pPr>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w:t>
      </w:r>
    </w:p>
    <w:p w14:paraId="49BA57BB" w14:textId="77777777" w:rsidR="00421EE1" w:rsidRPr="00421EE1" w:rsidRDefault="00421EE1" w:rsidP="00421EE1">
      <w:pPr>
        <w:autoSpaceDE w:val="0"/>
        <w:autoSpaceDN w:val="0"/>
        <w:adjustRightInd w:val="0"/>
        <w:jc w:val="both"/>
        <w:rPr>
          <w:rFonts w:asciiTheme="minorHAnsi" w:hAnsiTheme="minorHAnsi" w:cstheme="minorHAnsi"/>
          <w:sz w:val="18"/>
          <w:szCs w:val="18"/>
        </w:rPr>
      </w:pPr>
    </w:p>
    <w:p w14:paraId="0CC4880A" w14:textId="77777777" w:rsidR="00421EE1" w:rsidRPr="00421EE1" w:rsidRDefault="00421EE1" w:rsidP="00421EE1">
      <w:pPr>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14:paraId="6AA398B5" w14:textId="77777777" w:rsidR="00421EE1" w:rsidRPr="00421EE1" w:rsidRDefault="00421EE1" w:rsidP="00421EE1">
      <w:pPr>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w:t>
      </w:r>
    </w:p>
    <w:p w14:paraId="212656FC" w14:textId="77777777" w:rsidR="00421EE1" w:rsidRPr="00421EE1" w:rsidRDefault="00421EE1" w:rsidP="00421EE1">
      <w:pPr>
        <w:autoSpaceDE w:val="0"/>
        <w:autoSpaceDN w:val="0"/>
        <w:adjustRightInd w:val="0"/>
        <w:jc w:val="both"/>
        <w:rPr>
          <w:rFonts w:asciiTheme="minorHAnsi" w:hAnsiTheme="minorHAnsi" w:cstheme="minorHAnsi"/>
          <w:bCs/>
          <w:sz w:val="20"/>
          <w:szCs w:val="20"/>
        </w:rPr>
      </w:pPr>
      <w:r w:rsidRPr="00421EE1">
        <w:rPr>
          <w:rFonts w:asciiTheme="minorHAnsi" w:hAnsiTheme="minorHAnsi" w:cstheme="minorHAnsi"/>
          <w:bCs/>
          <w:sz w:val="20"/>
          <w:szCs w:val="20"/>
        </w:rPr>
        <w:t>Będziemy / nie będziemy* realizowali część zamówienia poprzez jego wykonanie w ramach podwykonawstwa.</w:t>
      </w:r>
    </w:p>
    <w:p w14:paraId="56E3C55B" w14:textId="77777777" w:rsidR="00421EE1" w:rsidRPr="00421EE1" w:rsidRDefault="00421EE1" w:rsidP="00421EE1">
      <w:pPr>
        <w:autoSpaceDE w:val="0"/>
        <w:autoSpaceDN w:val="0"/>
        <w:adjustRightInd w:val="0"/>
        <w:jc w:val="both"/>
        <w:rPr>
          <w:rFonts w:asciiTheme="minorHAnsi" w:hAnsiTheme="minorHAnsi" w:cstheme="minorHAnsi"/>
          <w:bCs/>
          <w:sz w:val="18"/>
          <w:szCs w:val="18"/>
          <w:u w:val="single"/>
        </w:rPr>
      </w:pPr>
      <w:r w:rsidRPr="00421EE1">
        <w:rPr>
          <w:rFonts w:asciiTheme="minorHAnsi" w:hAnsiTheme="minorHAnsi" w:cstheme="minorHAnsi"/>
          <w:bCs/>
          <w:sz w:val="18"/>
          <w:szCs w:val="18"/>
          <w:u w:val="single"/>
        </w:rPr>
        <w:t xml:space="preserve">Uwaga: </w:t>
      </w:r>
    </w:p>
    <w:p w14:paraId="7B171CA8" w14:textId="77777777" w:rsidR="00421EE1" w:rsidRPr="00421EE1" w:rsidRDefault="00421EE1" w:rsidP="00421EE1">
      <w:pPr>
        <w:autoSpaceDE w:val="0"/>
        <w:autoSpaceDN w:val="0"/>
        <w:adjustRightInd w:val="0"/>
        <w:jc w:val="both"/>
        <w:rPr>
          <w:rFonts w:asciiTheme="minorHAnsi" w:hAnsiTheme="minorHAnsi" w:cstheme="minorHAnsi"/>
          <w:bCs/>
          <w:i/>
          <w:iCs/>
          <w:sz w:val="18"/>
          <w:szCs w:val="18"/>
        </w:rPr>
      </w:pPr>
      <w:r w:rsidRPr="00421EE1">
        <w:rPr>
          <w:rFonts w:asciiTheme="minorHAnsi" w:hAnsiTheme="minorHAnsi" w:cstheme="minorHAnsi"/>
          <w:bCs/>
          <w:i/>
          <w:iCs/>
          <w:sz w:val="18"/>
          <w:szCs w:val="18"/>
        </w:rPr>
        <w:t>Wykonawca załącza dokumenty podmiotu zobowiązującego się do oddania do dyspozycji Wykonawcy niezbędnych zasobów zgodnie z wymaganiami Zamawiającego określonymi w SWZ.</w:t>
      </w:r>
    </w:p>
    <w:p w14:paraId="40B348C0" w14:textId="77777777" w:rsidR="00421EE1" w:rsidRPr="00421EE1" w:rsidRDefault="00421EE1" w:rsidP="00421EE1">
      <w:pPr>
        <w:autoSpaceDE w:val="0"/>
        <w:autoSpaceDN w:val="0"/>
        <w:adjustRightInd w:val="0"/>
        <w:jc w:val="both"/>
        <w:rPr>
          <w:rFonts w:asciiTheme="minorHAnsi" w:hAnsiTheme="minorHAnsi" w:cstheme="minorHAnsi"/>
          <w:bCs/>
          <w:sz w:val="18"/>
          <w:szCs w:val="18"/>
        </w:rPr>
      </w:pPr>
      <w:r w:rsidRPr="00421EE1">
        <w:rPr>
          <w:rFonts w:asciiTheme="minorHAnsi" w:hAnsiTheme="minorHAnsi" w:cstheme="minorHAnsi"/>
          <w:bCs/>
          <w:sz w:val="18"/>
          <w:szCs w:val="18"/>
        </w:rPr>
        <w:t xml:space="preserve">*niepotrzebne skreślić. </w:t>
      </w:r>
    </w:p>
    <w:p w14:paraId="38FAC0FF" w14:textId="77777777" w:rsidR="00421EE1" w:rsidRPr="00421EE1" w:rsidRDefault="00421EE1" w:rsidP="00421EE1">
      <w:pPr>
        <w:spacing w:before="60" w:after="60"/>
        <w:rPr>
          <w:rFonts w:asciiTheme="minorHAnsi" w:hAnsiTheme="minorHAnsi" w:cstheme="minorHAnsi"/>
          <w:bCs/>
          <w:sz w:val="20"/>
          <w:szCs w:val="20"/>
        </w:rPr>
      </w:pPr>
      <w:r w:rsidRPr="00421EE1">
        <w:rPr>
          <w:rFonts w:asciiTheme="minorHAnsi" w:hAnsiTheme="minorHAnsi" w:cstheme="minorHAnsi"/>
          <w:bCs/>
          <w:sz w:val="20"/>
          <w:szCs w:val="20"/>
        </w:rPr>
        <w:t xml:space="preserve">Data: ..................................... </w:t>
      </w:r>
    </w:p>
    <w:p w14:paraId="06CAC8E9" w14:textId="77777777" w:rsidR="00421EE1" w:rsidRPr="00421EE1" w:rsidRDefault="00421EE1" w:rsidP="00421EE1">
      <w:pPr>
        <w:suppressAutoHyphens/>
        <w:spacing w:before="60"/>
        <w:jc w:val="right"/>
        <w:rPr>
          <w:rFonts w:asciiTheme="minorHAnsi" w:hAnsiTheme="minorHAnsi" w:cstheme="minorHAnsi"/>
          <w:b/>
          <w:i/>
          <w:sz w:val="14"/>
          <w:szCs w:val="14"/>
        </w:rPr>
      </w:pPr>
      <w:r w:rsidRPr="00421EE1">
        <w:rPr>
          <w:rFonts w:asciiTheme="minorHAnsi" w:hAnsiTheme="minorHAnsi" w:cstheme="minorHAnsi"/>
          <w:b/>
          <w:i/>
          <w:sz w:val="14"/>
          <w:szCs w:val="14"/>
        </w:rPr>
        <w:t>•</w:t>
      </w:r>
      <w:r w:rsidRPr="00421EE1">
        <w:rPr>
          <w:rFonts w:asciiTheme="minorHAnsi" w:hAnsiTheme="minorHAnsi" w:cstheme="minorHAnsi"/>
          <w:b/>
          <w:i/>
          <w:sz w:val="14"/>
          <w:szCs w:val="14"/>
        </w:rPr>
        <w:tab/>
        <w:t xml:space="preserve">kwalifikowany podpis elektroniczny podmiotu udzielającego niezbędnych zasobów </w:t>
      </w:r>
    </w:p>
    <w:p w14:paraId="2C8A570E" w14:textId="77777777" w:rsidR="00421EE1" w:rsidRPr="00421EE1" w:rsidRDefault="00421EE1" w:rsidP="00421EE1">
      <w:pPr>
        <w:jc w:val="right"/>
        <w:rPr>
          <w:rFonts w:asciiTheme="minorHAnsi" w:hAnsiTheme="minorHAnsi" w:cstheme="minorHAnsi"/>
          <w:b/>
          <w:i/>
          <w:sz w:val="14"/>
          <w:szCs w:val="14"/>
        </w:rPr>
      </w:pPr>
      <w:r w:rsidRPr="00421EE1">
        <w:rPr>
          <w:rFonts w:asciiTheme="minorHAnsi" w:hAnsiTheme="minorHAnsi" w:cstheme="minorHAnsi"/>
          <w:b/>
          <w:i/>
          <w:sz w:val="14"/>
          <w:szCs w:val="14"/>
        </w:rPr>
        <w:t>•</w:t>
      </w:r>
      <w:r w:rsidRPr="00421EE1">
        <w:rPr>
          <w:rFonts w:asciiTheme="minorHAnsi" w:hAnsiTheme="minorHAnsi" w:cstheme="minorHAnsi"/>
          <w:b/>
          <w:i/>
          <w:sz w:val="14"/>
          <w:szCs w:val="14"/>
        </w:rPr>
        <w:tab/>
        <w:t xml:space="preserve">kwalifikowany podpis elektroniczny przedstawiciela Wykonawcy </w:t>
      </w:r>
    </w:p>
    <w:p w14:paraId="523A87B5" w14:textId="77777777" w:rsidR="005C296B" w:rsidRPr="005C296B" w:rsidRDefault="005C296B" w:rsidP="005C296B">
      <w:pPr>
        <w:jc w:val="right"/>
        <w:rPr>
          <w:rFonts w:asciiTheme="minorHAnsi" w:hAnsiTheme="minorHAnsi" w:cstheme="minorHAnsi"/>
          <w:b/>
          <w:bCs/>
          <w:sz w:val="22"/>
          <w:szCs w:val="22"/>
        </w:rPr>
      </w:pPr>
    </w:p>
    <w:p w14:paraId="2A74F981" w14:textId="77777777" w:rsidR="00421EE1" w:rsidRPr="00421EE1" w:rsidRDefault="00421EE1" w:rsidP="00421EE1">
      <w:pPr>
        <w:jc w:val="right"/>
        <w:rPr>
          <w:rFonts w:asciiTheme="minorHAnsi" w:hAnsiTheme="minorHAnsi" w:cstheme="minorHAnsi"/>
          <w:b/>
          <w:snapToGrid w:val="0"/>
          <w:sz w:val="22"/>
          <w:szCs w:val="22"/>
        </w:rPr>
      </w:pPr>
      <w:r w:rsidRPr="00421EE1">
        <w:rPr>
          <w:rFonts w:asciiTheme="minorHAnsi" w:hAnsiTheme="minorHAnsi" w:cstheme="minorHAnsi"/>
          <w:b/>
          <w:snapToGrid w:val="0"/>
          <w:sz w:val="22"/>
          <w:szCs w:val="22"/>
        </w:rPr>
        <w:lastRenderedPageBreak/>
        <w:t>Załącznik nr 5 do SWZ</w:t>
      </w:r>
    </w:p>
    <w:p w14:paraId="6494A007" w14:textId="77777777" w:rsidR="00421EE1" w:rsidRPr="00421EE1" w:rsidRDefault="00421EE1" w:rsidP="00421EE1">
      <w:pPr>
        <w:jc w:val="right"/>
        <w:rPr>
          <w:rFonts w:asciiTheme="minorHAnsi" w:hAnsiTheme="minorHAnsi" w:cstheme="minorHAnsi"/>
          <w:b/>
          <w:bCs/>
          <w:color w:val="FF0000"/>
          <w:sz w:val="22"/>
          <w:szCs w:val="22"/>
        </w:rPr>
      </w:pPr>
    </w:p>
    <w:p w14:paraId="34CC2867" w14:textId="77777777" w:rsidR="00421EE1" w:rsidRPr="00421EE1" w:rsidRDefault="00421EE1" w:rsidP="00421EE1">
      <w:pPr>
        <w:rPr>
          <w:rFonts w:asciiTheme="minorHAnsi" w:hAnsiTheme="minorHAnsi" w:cstheme="minorHAnsi"/>
          <w:b/>
          <w:bCs/>
          <w:sz w:val="22"/>
          <w:szCs w:val="22"/>
        </w:rPr>
      </w:pPr>
    </w:p>
    <w:p w14:paraId="1736B490" w14:textId="77777777" w:rsidR="00421EE1" w:rsidRPr="00421EE1" w:rsidRDefault="00421EE1" w:rsidP="00421EE1">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Oświadczenie w trybie art. 108 ust. 5   ustawy Prawo zamówień publicznych</w:t>
      </w:r>
    </w:p>
    <w:p w14:paraId="28B9B42F" w14:textId="77777777" w:rsidR="00421EE1" w:rsidRPr="00421EE1" w:rsidRDefault="00421EE1" w:rsidP="00421EE1">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 xml:space="preserve">z dnia 11 września 2019 r. (Dz. U. z 2023 r. poz. 1605 z </w:t>
      </w:r>
      <w:proofErr w:type="spellStart"/>
      <w:r w:rsidRPr="00421EE1">
        <w:rPr>
          <w:rFonts w:asciiTheme="minorHAnsi" w:hAnsiTheme="minorHAnsi" w:cstheme="minorHAnsi"/>
          <w:b/>
          <w:bCs/>
          <w:sz w:val="22"/>
          <w:szCs w:val="22"/>
        </w:rPr>
        <w:t>późn</w:t>
      </w:r>
      <w:proofErr w:type="spellEnd"/>
      <w:r w:rsidRPr="00421EE1">
        <w:rPr>
          <w:rFonts w:asciiTheme="minorHAnsi" w:hAnsiTheme="minorHAnsi" w:cstheme="minorHAnsi"/>
          <w:b/>
          <w:bCs/>
          <w:sz w:val="22"/>
          <w:szCs w:val="22"/>
        </w:rPr>
        <w:t>. zm.)</w:t>
      </w:r>
    </w:p>
    <w:p w14:paraId="77422791" w14:textId="77777777" w:rsidR="00421EE1" w:rsidRPr="00421EE1" w:rsidRDefault="00421EE1" w:rsidP="00421EE1">
      <w:pPr>
        <w:spacing w:line="480" w:lineRule="atLeast"/>
        <w:rPr>
          <w:rFonts w:asciiTheme="minorHAnsi" w:hAnsiTheme="minorHAnsi" w:cstheme="minorHAnsi"/>
          <w:b/>
          <w:sz w:val="22"/>
          <w:szCs w:val="22"/>
        </w:rPr>
      </w:pPr>
      <w:r w:rsidRPr="00421EE1">
        <w:rPr>
          <w:rFonts w:asciiTheme="minorHAnsi" w:hAnsiTheme="minorHAnsi" w:cstheme="minorHAnsi"/>
          <w:b/>
          <w:sz w:val="22"/>
          <w:szCs w:val="22"/>
        </w:rPr>
        <w:t>Nazwa Wykonawcy: .........................................................................................................................................</w:t>
      </w:r>
    </w:p>
    <w:p w14:paraId="3FF4E43B" w14:textId="77777777" w:rsidR="00421EE1" w:rsidRPr="00421EE1" w:rsidRDefault="00421EE1" w:rsidP="00421EE1">
      <w:pPr>
        <w:spacing w:line="480" w:lineRule="atLeast"/>
        <w:rPr>
          <w:rFonts w:asciiTheme="minorHAnsi" w:hAnsiTheme="minorHAnsi" w:cstheme="minorHAnsi"/>
          <w:b/>
          <w:sz w:val="22"/>
          <w:szCs w:val="22"/>
        </w:rPr>
      </w:pPr>
      <w:r w:rsidRPr="00421EE1">
        <w:rPr>
          <w:rFonts w:asciiTheme="minorHAnsi" w:hAnsiTheme="minorHAnsi" w:cstheme="minorHAnsi"/>
          <w:b/>
          <w:sz w:val="22"/>
          <w:szCs w:val="22"/>
        </w:rPr>
        <w:t>Adres Wykonawcy: ..........................................................................................................................................</w:t>
      </w:r>
    </w:p>
    <w:p w14:paraId="30E47D55" w14:textId="77777777" w:rsidR="00421EE1" w:rsidRPr="00421EE1" w:rsidRDefault="00421EE1" w:rsidP="00421EE1">
      <w:pPr>
        <w:rPr>
          <w:rFonts w:asciiTheme="minorHAnsi" w:hAnsiTheme="minorHAnsi" w:cstheme="minorHAnsi"/>
          <w:sz w:val="22"/>
          <w:szCs w:val="22"/>
          <w:lang w:eastAsia="ar-SA"/>
        </w:rPr>
      </w:pPr>
    </w:p>
    <w:p w14:paraId="48A8EDCF" w14:textId="77777777" w:rsidR="00421EE1" w:rsidRPr="00421EE1" w:rsidRDefault="00421EE1" w:rsidP="00421EE1">
      <w:pPr>
        <w:spacing w:line="360" w:lineRule="auto"/>
        <w:ind w:firstLine="390"/>
        <w:jc w:val="both"/>
        <w:rPr>
          <w:rFonts w:asciiTheme="minorHAnsi" w:hAnsiTheme="minorHAnsi" w:cstheme="minorHAnsi"/>
          <w:sz w:val="22"/>
          <w:szCs w:val="22"/>
        </w:rPr>
      </w:pPr>
      <w:bookmarkStart w:id="18" w:name="_Hlk69470489"/>
      <w:r w:rsidRPr="00421EE1">
        <w:rPr>
          <w:rFonts w:asciiTheme="minorHAnsi" w:hAnsiTheme="minorHAnsi" w:cstheme="minorHAnsi"/>
          <w:sz w:val="22"/>
          <w:szCs w:val="22"/>
        </w:rPr>
        <w:t xml:space="preserve">Przystępując jako Wykonawca do udziału w postępowaniu o udzielenie zamówienia publicznego nr sprawy </w:t>
      </w:r>
      <w:r w:rsidRPr="00421EE1">
        <w:rPr>
          <w:rFonts w:asciiTheme="minorHAnsi" w:hAnsiTheme="minorHAnsi" w:cstheme="minorHAnsi"/>
          <w:b/>
          <w:sz w:val="22"/>
          <w:szCs w:val="22"/>
        </w:rPr>
        <w:t xml:space="preserve">ZP/ </w:t>
      </w:r>
      <w:r w:rsidR="007B07E8">
        <w:rPr>
          <w:rFonts w:asciiTheme="minorHAnsi" w:hAnsiTheme="minorHAnsi" w:cstheme="minorHAnsi"/>
          <w:b/>
          <w:sz w:val="22"/>
          <w:szCs w:val="22"/>
        </w:rPr>
        <w:t>119</w:t>
      </w:r>
      <w:r>
        <w:rPr>
          <w:rFonts w:asciiTheme="minorHAnsi" w:hAnsiTheme="minorHAnsi" w:cstheme="minorHAnsi"/>
          <w:b/>
          <w:sz w:val="22"/>
          <w:szCs w:val="22"/>
        </w:rPr>
        <w:t>/2024</w:t>
      </w:r>
      <w:r w:rsidRPr="00421EE1">
        <w:rPr>
          <w:rFonts w:asciiTheme="minorHAnsi" w:hAnsiTheme="minorHAnsi" w:cstheme="minorHAnsi"/>
          <w:sz w:val="22"/>
          <w:szCs w:val="22"/>
        </w:rPr>
        <w:t xml:space="preserve">, </w:t>
      </w:r>
      <w:bookmarkEnd w:id="18"/>
      <w:r w:rsidRPr="00421EE1">
        <w:rPr>
          <w:rFonts w:asciiTheme="minorHAnsi" w:hAnsiTheme="minorHAnsi" w:cstheme="minorHAnsi"/>
          <w:sz w:val="22"/>
          <w:szCs w:val="22"/>
        </w:rPr>
        <w:t xml:space="preserve">po zapoznaniu się z zamieszczoną na stronie internetowej informacją, o której mowa w art. 108 ust. 5  ustawy </w:t>
      </w:r>
      <w:proofErr w:type="spellStart"/>
      <w:r w:rsidRPr="00421EE1">
        <w:rPr>
          <w:rFonts w:asciiTheme="minorHAnsi" w:hAnsiTheme="minorHAnsi" w:cstheme="minorHAnsi"/>
          <w:sz w:val="22"/>
          <w:szCs w:val="22"/>
        </w:rPr>
        <w:t>Pzp</w:t>
      </w:r>
      <w:proofErr w:type="spellEnd"/>
      <w:r w:rsidRPr="00421EE1">
        <w:rPr>
          <w:rFonts w:asciiTheme="minorHAnsi" w:hAnsiTheme="minorHAnsi" w:cstheme="minorHAnsi"/>
          <w:sz w:val="22"/>
          <w:szCs w:val="22"/>
        </w:rPr>
        <w:t>,  niniejszym informujemy, że:</w:t>
      </w:r>
    </w:p>
    <w:p w14:paraId="13B8066D" w14:textId="77777777" w:rsidR="00421EE1" w:rsidRPr="00421EE1" w:rsidRDefault="00421EE1" w:rsidP="00421EE1">
      <w:pPr>
        <w:spacing w:line="360" w:lineRule="auto"/>
        <w:jc w:val="both"/>
        <w:rPr>
          <w:rFonts w:asciiTheme="minorHAnsi" w:hAnsiTheme="minorHAnsi" w:cstheme="minorHAnsi"/>
          <w:sz w:val="22"/>
          <w:szCs w:val="22"/>
        </w:rPr>
      </w:pPr>
      <w:r w:rsidRPr="00421EE1">
        <w:rPr>
          <w:rFonts w:asciiTheme="minorHAnsi" w:hAnsiTheme="minorHAnsi" w:cstheme="minorHAnsi"/>
          <w:sz w:val="22"/>
          <w:szCs w:val="22"/>
        </w:rPr>
        <w:t>* 1) nie należymy do żadnej grupy kapitałowej, w rozumieniu ustawy z dnia 16 lutego 2007 r., o ochronie konkurencji i konsumentów (</w:t>
      </w:r>
      <w:proofErr w:type="spellStart"/>
      <w:r w:rsidR="00F32B63">
        <w:rPr>
          <w:rFonts w:asciiTheme="minorHAnsi" w:hAnsiTheme="minorHAnsi" w:cstheme="minorHAnsi"/>
          <w:sz w:val="22"/>
          <w:szCs w:val="22"/>
        </w:rPr>
        <w:t>t.j</w:t>
      </w:r>
      <w:proofErr w:type="spellEnd"/>
      <w:r w:rsidR="00F32B63">
        <w:rPr>
          <w:rFonts w:asciiTheme="minorHAnsi" w:hAnsiTheme="minorHAnsi" w:cstheme="minorHAnsi"/>
          <w:sz w:val="22"/>
          <w:szCs w:val="22"/>
        </w:rPr>
        <w:t xml:space="preserve">. </w:t>
      </w:r>
      <w:r w:rsidRPr="00421EE1">
        <w:rPr>
          <w:rFonts w:asciiTheme="minorHAnsi" w:hAnsiTheme="minorHAnsi" w:cstheme="minorHAnsi"/>
          <w:sz w:val="22"/>
          <w:szCs w:val="22"/>
        </w:rPr>
        <w:t>Dz. U. z 202</w:t>
      </w:r>
      <w:r w:rsidR="00F32B63">
        <w:rPr>
          <w:rFonts w:asciiTheme="minorHAnsi" w:hAnsiTheme="minorHAnsi" w:cstheme="minorHAnsi"/>
          <w:sz w:val="22"/>
          <w:szCs w:val="22"/>
        </w:rPr>
        <w:t>3</w:t>
      </w:r>
      <w:r w:rsidRPr="00421EE1">
        <w:rPr>
          <w:rFonts w:asciiTheme="minorHAnsi" w:hAnsiTheme="minorHAnsi" w:cstheme="minorHAnsi"/>
          <w:sz w:val="22"/>
          <w:szCs w:val="22"/>
        </w:rPr>
        <w:t xml:space="preserve"> poz. </w:t>
      </w:r>
      <w:r w:rsidR="00F32B63">
        <w:rPr>
          <w:rFonts w:asciiTheme="minorHAnsi" w:hAnsiTheme="minorHAnsi" w:cstheme="minorHAnsi"/>
          <w:sz w:val="22"/>
          <w:szCs w:val="22"/>
        </w:rPr>
        <w:t>1689</w:t>
      </w:r>
      <w:r w:rsidRPr="00421EE1">
        <w:rPr>
          <w:rFonts w:asciiTheme="minorHAnsi" w:hAnsiTheme="minorHAnsi" w:cstheme="minorHAnsi"/>
          <w:sz w:val="22"/>
          <w:szCs w:val="22"/>
        </w:rPr>
        <w:t xml:space="preserve"> ze zm.). </w:t>
      </w:r>
    </w:p>
    <w:p w14:paraId="15DB507A" w14:textId="77777777" w:rsidR="00421EE1" w:rsidRPr="00421EE1" w:rsidRDefault="00421EE1" w:rsidP="00421EE1">
      <w:pPr>
        <w:spacing w:line="360" w:lineRule="auto"/>
        <w:jc w:val="both"/>
        <w:rPr>
          <w:rFonts w:asciiTheme="minorHAnsi" w:hAnsiTheme="minorHAnsi" w:cstheme="minorHAnsi"/>
          <w:sz w:val="22"/>
          <w:szCs w:val="22"/>
        </w:rPr>
      </w:pPr>
      <w:r w:rsidRPr="00421EE1">
        <w:rPr>
          <w:rFonts w:asciiTheme="minorHAnsi" w:hAnsiTheme="minorHAnsi" w:cstheme="minorHAnsi"/>
          <w:sz w:val="22"/>
          <w:szCs w:val="22"/>
        </w:rPr>
        <w:t>* 2) z żadnym z Wykonawców, którzy złożyli oferty w przedmiotowym postępowaniu o udzielenie zamówienia, nie należymy do tej samej grupy kapitałowej, w rozumieniu ustawy z dnia 16 lutego 2007 r., o ochronie konkurencji i konsumentów (</w:t>
      </w:r>
      <w:proofErr w:type="spellStart"/>
      <w:r w:rsidR="00F32B63">
        <w:rPr>
          <w:rFonts w:asciiTheme="minorHAnsi" w:hAnsiTheme="minorHAnsi" w:cstheme="minorHAnsi"/>
          <w:sz w:val="22"/>
          <w:szCs w:val="22"/>
        </w:rPr>
        <w:t>t.j</w:t>
      </w:r>
      <w:proofErr w:type="spellEnd"/>
      <w:r w:rsidR="00F32B63">
        <w:rPr>
          <w:rFonts w:asciiTheme="minorHAnsi" w:hAnsiTheme="minorHAnsi" w:cstheme="minorHAnsi"/>
          <w:sz w:val="22"/>
          <w:szCs w:val="22"/>
        </w:rPr>
        <w:t xml:space="preserve">. </w:t>
      </w:r>
      <w:r w:rsidRPr="00421EE1">
        <w:rPr>
          <w:rFonts w:asciiTheme="minorHAnsi" w:hAnsiTheme="minorHAnsi" w:cstheme="minorHAnsi"/>
          <w:sz w:val="22"/>
          <w:szCs w:val="22"/>
        </w:rPr>
        <w:t>Dz. U. z 202</w:t>
      </w:r>
      <w:r w:rsidR="00F32B63">
        <w:rPr>
          <w:rFonts w:asciiTheme="minorHAnsi" w:hAnsiTheme="minorHAnsi" w:cstheme="minorHAnsi"/>
          <w:sz w:val="22"/>
          <w:szCs w:val="22"/>
        </w:rPr>
        <w:t>3</w:t>
      </w:r>
      <w:r w:rsidRPr="00421EE1">
        <w:rPr>
          <w:rFonts w:asciiTheme="minorHAnsi" w:hAnsiTheme="minorHAnsi" w:cstheme="minorHAnsi"/>
          <w:sz w:val="22"/>
          <w:szCs w:val="22"/>
        </w:rPr>
        <w:t xml:space="preserve"> poz.</w:t>
      </w:r>
      <w:r w:rsidR="00F32B63">
        <w:rPr>
          <w:rFonts w:asciiTheme="minorHAnsi" w:hAnsiTheme="minorHAnsi" w:cstheme="minorHAnsi"/>
          <w:sz w:val="22"/>
          <w:szCs w:val="22"/>
        </w:rPr>
        <w:t>1689</w:t>
      </w:r>
      <w:r w:rsidRPr="00421EE1">
        <w:rPr>
          <w:rFonts w:asciiTheme="minorHAnsi" w:hAnsiTheme="minorHAnsi" w:cstheme="minorHAnsi"/>
          <w:sz w:val="22"/>
          <w:szCs w:val="22"/>
        </w:rPr>
        <w:t xml:space="preserve"> ze zm.).</w:t>
      </w:r>
    </w:p>
    <w:p w14:paraId="19AB19BC" w14:textId="77777777" w:rsidR="00421EE1" w:rsidRPr="00421EE1" w:rsidRDefault="00421EE1" w:rsidP="00421EE1">
      <w:pPr>
        <w:spacing w:line="360" w:lineRule="auto"/>
        <w:rPr>
          <w:rFonts w:asciiTheme="minorHAnsi" w:hAnsiTheme="minorHAnsi" w:cstheme="minorHAnsi"/>
          <w:sz w:val="22"/>
          <w:szCs w:val="22"/>
        </w:rPr>
      </w:pPr>
      <w:r w:rsidRPr="00421EE1">
        <w:rPr>
          <w:rFonts w:asciiTheme="minorHAnsi" w:hAnsiTheme="minorHAnsi" w:cstheme="minorHAnsi"/>
          <w:sz w:val="22"/>
          <w:szCs w:val="22"/>
        </w:rPr>
        <w:t>* 3) należymy do tej samej grupy kapitałowej łącznie z nw. Wykonawcami, którzy złożyli odrębne oferty w przedmiotowym postępowaniu o udzielenie zamówienia**:</w:t>
      </w:r>
    </w:p>
    <w:p w14:paraId="54070ABA" w14:textId="77777777" w:rsidR="00421EE1" w:rsidRPr="00421EE1" w:rsidRDefault="00421EE1" w:rsidP="00421EE1">
      <w:pPr>
        <w:spacing w:line="360" w:lineRule="auto"/>
        <w:jc w:val="both"/>
        <w:rPr>
          <w:rFonts w:asciiTheme="minorHAnsi" w:hAnsiTheme="minorHAnsi" w:cstheme="minorHAnsi"/>
          <w:sz w:val="22"/>
          <w:szCs w:val="22"/>
        </w:rPr>
      </w:pPr>
      <w:r w:rsidRPr="00421EE1">
        <w:rPr>
          <w:rFonts w:asciiTheme="minorHAnsi" w:hAnsiTheme="minorHAnsi" w:cstheme="minorHAnsi"/>
          <w:sz w:val="22"/>
          <w:szCs w:val="22"/>
        </w:rPr>
        <w:t>1) ………………………………………………………………………………………….</w:t>
      </w:r>
    </w:p>
    <w:p w14:paraId="2D335BB6" w14:textId="77777777" w:rsidR="00421EE1" w:rsidRPr="00421EE1" w:rsidRDefault="00421EE1" w:rsidP="00421EE1">
      <w:pPr>
        <w:spacing w:line="360" w:lineRule="auto"/>
        <w:jc w:val="both"/>
        <w:rPr>
          <w:rFonts w:asciiTheme="minorHAnsi" w:hAnsiTheme="minorHAnsi" w:cstheme="minorHAnsi"/>
          <w:sz w:val="22"/>
          <w:szCs w:val="22"/>
        </w:rPr>
      </w:pPr>
      <w:r w:rsidRPr="00421EE1">
        <w:rPr>
          <w:rFonts w:asciiTheme="minorHAnsi" w:hAnsiTheme="minorHAnsi" w:cstheme="minorHAnsi"/>
          <w:sz w:val="22"/>
          <w:szCs w:val="22"/>
        </w:rPr>
        <w:t>2) ………………………………………………………………………………………….</w:t>
      </w:r>
    </w:p>
    <w:p w14:paraId="26521C4D" w14:textId="77777777" w:rsidR="00421EE1" w:rsidRPr="00421EE1" w:rsidRDefault="00421EE1" w:rsidP="00421EE1">
      <w:pPr>
        <w:spacing w:line="360" w:lineRule="auto"/>
        <w:jc w:val="both"/>
        <w:rPr>
          <w:rFonts w:asciiTheme="minorHAnsi" w:hAnsiTheme="minorHAnsi" w:cstheme="minorHAnsi"/>
          <w:sz w:val="22"/>
          <w:szCs w:val="22"/>
        </w:rPr>
      </w:pPr>
      <w:r w:rsidRPr="00421EE1">
        <w:rPr>
          <w:rFonts w:asciiTheme="minorHAnsi" w:hAnsiTheme="minorHAnsi" w:cstheme="minorHAnsi"/>
          <w:sz w:val="22"/>
          <w:szCs w:val="22"/>
        </w:rPr>
        <w:t>3) ………………………………………………………………………………………….</w:t>
      </w:r>
    </w:p>
    <w:p w14:paraId="37147EE1" w14:textId="77777777" w:rsidR="00421EE1" w:rsidRPr="00421EE1" w:rsidRDefault="00421EE1" w:rsidP="00421EE1">
      <w:pPr>
        <w:rPr>
          <w:rFonts w:asciiTheme="minorHAnsi" w:hAnsiTheme="minorHAnsi" w:cstheme="minorHAnsi"/>
          <w:i/>
          <w:iCs/>
          <w:sz w:val="18"/>
          <w:szCs w:val="18"/>
        </w:rPr>
      </w:pPr>
      <w:r w:rsidRPr="00421EE1">
        <w:rPr>
          <w:rFonts w:asciiTheme="minorHAnsi" w:hAnsiTheme="minorHAnsi" w:cstheme="minorHAnsi"/>
          <w:i/>
          <w:iCs/>
          <w:sz w:val="18"/>
          <w:szCs w:val="18"/>
        </w:rPr>
        <w:t>*niepotrzebne skreślić</w:t>
      </w:r>
    </w:p>
    <w:p w14:paraId="28544D77" w14:textId="77777777" w:rsidR="00421EE1" w:rsidRPr="00421EE1" w:rsidRDefault="00421EE1" w:rsidP="00421EE1">
      <w:pPr>
        <w:jc w:val="both"/>
        <w:rPr>
          <w:rFonts w:asciiTheme="minorHAnsi" w:hAnsiTheme="minorHAnsi" w:cstheme="minorHAnsi"/>
          <w:i/>
          <w:iCs/>
          <w:sz w:val="18"/>
          <w:szCs w:val="18"/>
        </w:rPr>
      </w:pPr>
      <w:r w:rsidRPr="00421EE1">
        <w:rPr>
          <w:rFonts w:asciiTheme="minorHAnsi" w:hAnsiTheme="minorHAnsi" w:cstheme="minorHAnsi"/>
          <w:i/>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452C8BE5" w14:textId="77777777" w:rsidR="008202E1" w:rsidRDefault="008202E1" w:rsidP="008202E1">
      <w:pPr>
        <w:suppressAutoHyphens/>
        <w:rPr>
          <w:rFonts w:asciiTheme="minorHAnsi" w:hAnsiTheme="minorHAnsi" w:cstheme="minorHAnsi"/>
          <w:sz w:val="22"/>
          <w:szCs w:val="22"/>
        </w:rPr>
      </w:pPr>
    </w:p>
    <w:p w14:paraId="58FFBCD6" w14:textId="77777777" w:rsidR="008202E1" w:rsidRDefault="008202E1" w:rsidP="008202E1">
      <w:pPr>
        <w:suppressAutoHyphens/>
        <w:rPr>
          <w:rFonts w:asciiTheme="minorHAnsi" w:hAnsiTheme="minorHAnsi" w:cstheme="minorHAnsi"/>
          <w:b/>
          <w:bCs/>
          <w:i/>
          <w:iCs/>
          <w:sz w:val="22"/>
          <w:szCs w:val="22"/>
        </w:rPr>
      </w:pPr>
    </w:p>
    <w:p w14:paraId="65FC461E" w14:textId="77777777" w:rsidR="008202E1" w:rsidRDefault="008202E1" w:rsidP="008202E1">
      <w:pPr>
        <w:suppressAutoHyphens/>
        <w:rPr>
          <w:rFonts w:asciiTheme="minorHAnsi" w:hAnsiTheme="minorHAnsi" w:cstheme="minorHAnsi"/>
          <w:b/>
          <w:bCs/>
          <w:i/>
          <w:iCs/>
          <w:sz w:val="22"/>
          <w:szCs w:val="22"/>
        </w:rPr>
      </w:pPr>
    </w:p>
    <w:p w14:paraId="1A1AC7B7" w14:textId="77777777" w:rsidR="008202E1" w:rsidRPr="008202E1" w:rsidRDefault="008202E1" w:rsidP="008202E1">
      <w:pPr>
        <w:jc w:val="both"/>
        <w:rPr>
          <w:rFonts w:asciiTheme="minorHAnsi" w:hAnsiTheme="minorHAnsi" w:cstheme="minorHAnsi"/>
          <w:sz w:val="20"/>
          <w:szCs w:val="20"/>
          <w:highlight w:val="yellow"/>
        </w:rPr>
      </w:pPr>
      <w:r w:rsidRPr="008202E1">
        <w:rPr>
          <w:rFonts w:asciiTheme="minorHAnsi" w:eastAsia="Times New Roman" w:hAnsiTheme="minorHAnsi" w:cstheme="minorHAnsi"/>
          <w:b/>
          <w:color w:val="000000"/>
          <w:sz w:val="20"/>
          <w:szCs w:val="20"/>
        </w:rPr>
        <w:t xml:space="preserve">Uwaga: </w:t>
      </w:r>
      <w:r w:rsidRPr="008202E1">
        <w:rPr>
          <w:rFonts w:asciiTheme="minorHAnsi" w:hAnsiTheme="minorHAnsi" w:cstheme="minorHAnsi"/>
          <w:b/>
          <w:color w:val="000000"/>
          <w:sz w:val="20"/>
          <w:szCs w:val="20"/>
        </w:rPr>
        <w:t>Oświadczenie</w:t>
      </w:r>
      <w:r w:rsidRPr="008202E1">
        <w:rPr>
          <w:rFonts w:asciiTheme="minorHAnsi" w:eastAsia="Times New Roman" w:hAnsiTheme="minorHAnsi" w:cstheme="minorHAnsi"/>
          <w:b/>
          <w:color w:val="000000"/>
          <w:sz w:val="20"/>
          <w:szCs w:val="20"/>
        </w:rPr>
        <w:t xml:space="preserve"> należy przekazać opatrzone </w:t>
      </w:r>
      <w:r w:rsidRPr="008202E1">
        <w:rPr>
          <w:rFonts w:asciiTheme="minorHAnsi" w:eastAsia="Times New Roman" w:hAnsiTheme="minorHAnsi" w:cstheme="minorHAnsi"/>
          <w:b/>
          <w:sz w:val="20"/>
          <w:szCs w:val="20"/>
        </w:rPr>
        <w:t>kwalifik</w:t>
      </w:r>
      <w:r w:rsidRPr="008202E1">
        <w:rPr>
          <w:rFonts w:asciiTheme="minorHAnsi" w:hAnsiTheme="minorHAnsi" w:cstheme="minorHAnsi"/>
          <w:b/>
          <w:sz w:val="20"/>
          <w:szCs w:val="20"/>
        </w:rPr>
        <w:t>owanym podpisem elektronicznym</w:t>
      </w:r>
      <w:r w:rsidRPr="008202E1">
        <w:rPr>
          <w:rFonts w:asciiTheme="minorHAnsi" w:eastAsia="Times New Roman" w:hAnsiTheme="minorHAnsi" w:cstheme="minorHAnsi"/>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8202E1">
        <w:rPr>
          <w:rFonts w:asciiTheme="minorHAnsi" w:hAnsiTheme="minorHAnsi" w:cstheme="minorHAnsi"/>
          <w:b/>
          <w:sz w:val="20"/>
          <w:szCs w:val="20"/>
        </w:rPr>
        <w:t>.</w:t>
      </w:r>
    </w:p>
    <w:p w14:paraId="106C70A7" w14:textId="77777777" w:rsidR="008202E1" w:rsidRPr="008202E1" w:rsidRDefault="008202E1" w:rsidP="008202E1">
      <w:pPr>
        <w:spacing w:line="276" w:lineRule="auto"/>
        <w:rPr>
          <w:rFonts w:asciiTheme="minorHAnsi" w:hAnsiTheme="minorHAnsi" w:cstheme="minorHAnsi"/>
          <w:sz w:val="20"/>
          <w:szCs w:val="20"/>
        </w:rPr>
      </w:pPr>
      <w:r w:rsidRPr="008202E1">
        <w:rPr>
          <w:rFonts w:asciiTheme="minorHAnsi" w:hAnsiTheme="minorHAnsi" w:cstheme="minorHAnsi"/>
          <w:sz w:val="20"/>
          <w:szCs w:val="20"/>
        </w:rPr>
        <w:t>*o ile dotyczy</w:t>
      </w:r>
    </w:p>
    <w:p w14:paraId="2B2A80D9" w14:textId="77777777" w:rsidR="008202E1" w:rsidRDefault="008202E1" w:rsidP="00421EE1">
      <w:pPr>
        <w:suppressAutoHyphens/>
        <w:ind w:left="4947" w:firstLine="408"/>
        <w:rPr>
          <w:rFonts w:asciiTheme="minorHAnsi" w:hAnsiTheme="minorHAnsi" w:cstheme="minorHAnsi"/>
          <w:b/>
          <w:bCs/>
          <w:i/>
          <w:iCs/>
          <w:sz w:val="22"/>
          <w:szCs w:val="22"/>
        </w:rPr>
      </w:pPr>
    </w:p>
    <w:p w14:paraId="189DD7EE" w14:textId="77777777" w:rsidR="008202E1" w:rsidRDefault="008202E1" w:rsidP="00421EE1">
      <w:pPr>
        <w:suppressAutoHyphens/>
        <w:ind w:left="4947" w:firstLine="408"/>
        <w:rPr>
          <w:rFonts w:asciiTheme="minorHAnsi" w:hAnsiTheme="minorHAnsi" w:cstheme="minorHAnsi"/>
          <w:b/>
          <w:bCs/>
          <w:i/>
          <w:iCs/>
          <w:sz w:val="22"/>
          <w:szCs w:val="22"/>
        </w:rPr>
      </w:pPr>
    </w:p>
    <w:p w14:paraId="7A7189CB" w14:textId="77777777" w:rsidR="008202E1" w:rsidRDefault="008202E1" w:rsidP="00421EE1">
      <w:pPr>
        <w:suppressAutoHyphens/>
        <w:ind w:left="4947" w:firstLine="408"/>
        <w:rPr>
          <w:rFonts w:asciiTheme="minorHAnsi" w:hAnsiTheme="minorHAnsi" w:cstheme="minorHAnsi"/>
          <w:b/>
          <w:bCs/>
          <w:i/>
          <w:iCs/>
          <w:sz w:val="22"/>
          <w:szCs w:val="22"/>
        </w:rPr>
      </w:pPr>
    </w:p>
    <w:p w14:paraId="70C023C2" w14:textId="77777777" w:rsidR="008202E1" w:rsidRDefault="008202E1" w:rsidP="00421EE1">
      <w:pPr>
        <w:suppressAutoHyphens/>
        <w:ind w:left="4947" w:firstLine="408"/>
        <w:rPr>
          <w:rFonts w:asciiTheme="minorHAnsi" w:hAnsiTheme="minorHAnsi" w:cstheme="minorHAnsi"/>
          <w:b/>
          <w:bCs/>
          <w:i/>
          <w:iCs/>
          <w:sz w:val="22"/>
          <w:szCs w:val="22"/>
        </w:rPr>
      </w:pPr>
    </w:p>
    <w:p w14:paraId="1628C2CA" w14:textId="77777777" w:rsidR="008202E1" w:rsidRDefault="008202E1" w:rsidP="00421EE1">
      <w:pPr>
        <w:suppressAutoHyphens/>
        <w:ind w:left="4947" w:firstLine="408"/>
        <w:rPr>
          <w:rFonts w:asciiTheme="minorHAnsi" w:hAnsiTheme="minorHAnsi" w:cstheme="minorHAnsi"/>
          <w:b/>
          <w:bCs/>
          <w:i/>
          <w:iCs/>
          <w:sz w:val="22"/>
          <w:szCs w:val="22"/>
        </w:rPr>
      </w:pPr>
    </w:p>
    <w:p w14:paraId="34C575DB" w14:textId="77777777" w:rsidR="00421EE1" w:rsidRPr="00421EE1" w:rsidRDefault="00421EE1" w:rsidP="00421EE1">
      <w:pPr>
        <w:suppressAutoHyphens/>
        <w:ind w:left="4947" w:firstLine="408"/>
        <w:rPr>
          <w:rFonts w:asciiTheme="minorHAnsi" w:hAnsiTheme="minorHAnsi" w:cstheme="minorHAnsi"/>
          <w:b/>
          <w:bCs/>
          <w:i/>
          <w:iCs/>
          <w:sz w:val="22"/>
          <w:szCs w:val="22"/>
        </w:rPr>
      </w:pPr>
      <w:r w:rsidRPr="00421EE1">
        <w:rPr>
          <w:rFonts w:asciiTheme="minorHAnsi" w:hAnsiTheme="minorHAnsi" w:cstheme="minorHAnsi"/>
          <w:b/>
          <w:bCs/>
          <w:i/>
          <w:iCs/>
          <w:sz w:val="22"/>
          <w:szCs w:val="22"/>
        </w:rPr>
        <w:t>podpis przedstawiciela Wykonawcy</w:t>
      </w:r>
    </w:p>
    <w:p w14:paraId="16472E6C" w14:textId="77777777" w:rsidR="00421EE1" w:rsidRPr="00421EE1" w:rsidRDefault="00421EE1" w:rsidP="00421EE1">
      <w:pPr>
        <w:rPr>
          <w:rFonts w:asciiTheme="minorHAnsi" w:hAnsiTheme="minorHAnsi" w:cstheme="minorHAnsi"/>
          <w:i/>
          <w:iCs/>
          <w:snapToGrid w:val="0"/>
          <w:color w:val="00B050"/>
          <w:sz w:val="22"/>
          <w:szCs w:val="22"/>
          <w:u w:val="single"/>
        </w:rPr>
      </w:pPr>
    </w:p>
    <w:p w14:paraId="43CCB33C" w14:textId="77777777" w:rsidR="00421EE1" w:rsidRPr="00421EE1" w:rsidRDefault="00421EE1" w:rsidP="00421EE1">
      <w:pPr>
        <w:rPr>
          <w:rFonts w:asciiTheme="minorHAnsi" w:hAnsiTheme="minorHAnsi" w:cstheme="minorHAnsi"/>
          <w:i/>
          <w:iCs/>
          <w:snapToGrid w:val="0"/>
          <w:color w:val="00B050"/>
          <w:sz w:val="22"/>
          <w:szCs w:val="22"/>
          <w:u w:val="single"/>
        </w:rPr>
      </w:pPr>
    </w:p>
    <w:p w14:paraId="1F04E203" w14:textId="77777777" w:rsidR="00421EE1" w:rsidRPr="00421EE1" w:rsidRDefault="00421EE1" w:rsidP="00421EE1">
      <w:pPr>
        <w:jc w:val="right"/>
        <w:rPr>
          <w:rFonts w:asciiTheme="minorHAnsi" w:hAnsiTheme="minorHAnsi" w:cstheme="minorHAnsi"/>
          <w:b/>
          <w:iCs/>
          <w:snapToGrid w:val="0"/>
          <w:sz w:val="22"/>
          <w:szCs w:val="22"/>
        </w:rPr>
      </w:pPr>
      <w:r w:rsidRPr="00421EE1">
        <w:rPr>
          <w:rFonts w:asciiTheme="minorHAnsi" w:hAnsiTheme="minorHAnsi" w:cstheme="minorHAnsi"/>
          <w:b/>
          <w:iCs/>
          <w:snapToGrid w:val="0"/>
          <w:sz w:val="22"/>
          <w:szCs w:val="22"/>
        </w:rPr>
        <w:lastRenderedPageBreak/>
        <w:t>Załącznik Nr  6 do SWZ</w:t>
      </w:r>
    </w:p>
    <w:p w14:paraId="195F3F12" w14:textId="77777777" w:rsidR="00421EE1" w:rsidRPr="00421EE1" w:rsidRDefault="00421EE1" w:rsidP="00421EE1">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OŚWIADCZENIE</w:t>
      </w:r>
    </w:p>
    <w:p w14:paraId="76034EEE" w14:textId="77777777" w:rsidR="00421EE1" w:rsidRPr="00421EE1" w:rsidRDefault="00421EE1" w:rsidP="00421EE1">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 xml:space="preserve">o dopuszczeniu do obrotu na rynek polski oferowanych produktów </w:t>
      </w:r>
    </w:p>
    <w:p w14:paraId="77F805E8" w14:textId="77777777" w:rsidR="00421EE1" w:rsidRPr="00421EE1" w:rsidRDefault="00421EE1" w:rsidP="00421EE1">
      <w:pPr>
        <w:keepNext/>
        <w:spacing w:before="60" w:after="60"/>
        <w:rPr>
          <w:rFonts w:asciiTheme="minorHAnsi" w:hAnsiTheme="minorHAnsi" w:cstheme="minorHAnsi"/>
          <w:bCs/>
          <w:sz w:val="20"/>
          <w:szCs w:val="20"/>
        </w:rPr>
      </w:pPr>
      <w:r w:rsidRPr="00421EE1">
        <w:rPr>
          <w:rFonts w:asciiTheme="minorHAnsi" w:hAnsiTheme="minorHAnsi" w:cstheme="minorHAnsi"/>
          <w:bCs/>
          <w:sz w:val="20"/>
          <w:szCs w:val="20"/>
        </w:rPr>
        <w:t>Nazwa Wykonawcy: ....................................................................................................................</w:t>
      </w:r>
    </w:p>
    <w:p w14:paraId="01078275" w14:textId="77777777" w:rsidR="00421EE1" w:rsidRPr="00421EE1" w:rsidRDefault="00421EE1" w:rsidP="00421EE1">
      <w:pPr>
        <w:keepNext/>
        <w:spacing w:before="60" w:after="60"/>
        <w:rPr>
          <w:rFonts w:asciiTheme="minorHAnsi" w:hAnsiTheme="minorHAnsi" w:cstheme="minorHAnsi"/>
          <w:bCs/>
          <w:sz w:val="20"/>
          <w:szCs w:val="20"/>
        </w:rPr>
      </w:pPr>
      <w:r w:rsidRPr="00421EE1">
        <w:rPr>
          <w:rFonts w:asciiTheme="minorHAnsi" w:hAnsiTheme="minorHAnsi" w:cstheme="minorHAnsi"/>
          <w:bCs/>
          <w:sz w:val="20"/>
          <w:szCs w:val="20"/>
        </w:rPr>
        <w:t>Adres Wykonawcy: ......................................................................................................................</w:t>
      </w:r>
    </w:p>
    <w:p w14:paraId="182468A5" w14:textId="77777777" w:rsidR="00421EE1" w:rsidRPr="00421EE1" w:rsidRDefault="00421EE1" w:rsidP="00421EE1">
      <w:pPr>
        <w:rPr>
          <w:rFonts w:asciiTheme="minorHAnsi" w:eastAsia="Times New Roman" w:hAnsiTheme="minorHAnsi" w:cstheme="minorHAnsi"/>
          <w:sz w:val="20"/>
          <w:szCs w:val="20"/>
        </w:rPr>
      </w:pPr>
    </w:p>
    <w:p w14:paraId="47CF46E0" w14:textId="77777777" w:rsidR="00421EE1" w:rsidRPr="00421EE1" w:rsidRDefault="00421EE1" w:rsidP="00421EE1">
      <w:pPr>
        <w:spacing w:line="276" w:lineRule="auto"/>
        <w:ind w:firstLine="360"/>
        <w:jc w:val="both"/>
        <w:rPr>
          <w:rFonts w:asciiTheme="minorHAnsi" w:hAnsiTheme="minorHAnsi" w:cstheme="minorHAnsi"/>
          <w:sz w:val="20"/>
          <w:szCs w:val="20"/>
        </w:rPr>
      </w:pPr>
      <w:r w:rsidRPr="00421EE1">
        <w:rPr>
          <w:rFonts w:asciiTheme="minorHAnsi" w:hAnsiTheme="minorHAnsi" w:cstheme="minorHAnsi"/>
          <w:sz w:val="20"/>
          <w:szCs w:val="20"/>
        </w:rPr>
        <w:t xml:space="preserve">Przystępując jako Wykonawca do udziału w postępowaniu o udzielenie zamówienia publicznego sygnaturze </w:t>
      </w:r>
      <w:r w:rsidRPr="00421EE1">
        <w:rPr>
          <w:rFonts w:asciiTheme="minorHAnsi" w:hAnsiTheme="minorHAnsi" w:cstheme="minorHAnsi"/>
          <w:b/>
          <w:sz w:val="20"/>
          <w:szCs w:val="20"/>
        </w:rPr>
        <w:t>ZP/</w:t>
      </w:r>
      <w:r w:rsidR="007B07E8">
        <w:rPr>
          <w:rFonts w:asciiTheme="minorHAnsi" w:hAnsiTheme="minorHAnsi" w:cstheme="minorHAnsi"/>
          <w:b/>
          <w:sz w:val="20"/>
          <w:szCs w:val="20"/>
        </w:rPr>
        <w:t>119</w:t>
      </w:r>
      <w:r>
        <w:rPr>
          <w:rFonts w:asciiTheme="minorHAnsi" w:hAnsiTheme="minorHAnsi" w:cstheme="minorHAnsi"/>
          <w:b/>
          <w:sz w:val="20"/>
          <w:szCs w:val="20"/>
        </w:rPr>
        <w:t>/2024</w:t>
      </w:r>
      <w:r w:rsidRPr="00421EE1">
        <w:rPr>
          <w:rFonts w:asciiTheme="minorHAnsi" w:hAnsiTheme="minorHAnsi" w:cstheme="minorHAnsi"/>
          <w:sz w:val="20"/>
          <w:szCs w:val="20"/>
        </w:rPr>
        <w:t xml:space="preserve">, </w:t>
      </w:r>
      <w:r w:rsidRPr="00421EE1">
        <w:rPr>
          <w:rFonts w:asciiTheme="minorHAnsi" w:hAnsiTheme="minorHAnsi" w:cstheme="minorHAnsi"/>
          <w:b/>
          <w:sz w:val="20"/>
          <w:szCs w:val="20"/>
        </w:rPr>
        <w:t xml:space="preserve">w ramach Pakietu: ........................................................, </w:t>
      </w:r>
      <w:r w:rsidRPr="00421EE1">
        <w:rPr>
          <w:rFonts w:asciiTheme="minorHAnsi" w:hAnsiTheme="minorHAnsi" w:cstheme="minorHAnsi"/>
          <w:sz w:val="20"/>
          <w:szCs w:val="20"/>
        </w:rPr>
        <w:t>niniejszym oświadczamy, że wszystkie oferowane przez nas produkty, spełniają wszystkie wymagane warunki określone w SWZ, posiadają wszystkie aktualne dokumenty dopuszczenia do obrotu na rynek polski zgodnie z przepisami odpowiednio:</w:t>
      </w:r>
    </w:p>
    <w:p w14:paraId="75DEE8E9" w14:textId="77777777" w:rsidR="00421EE1" w:rsidRPr="00421EE1" w:rsidRDefault="00421EE1" w:rsidP="00421EE1">
      <w:pPr>
        <w:spacing w:line="276" w:lineRule="auto"/>
        <w:ind w:firstLine="360"/>
        <w:jc w:val="both"/>
        <w:rPr>
          <w:rFonts w:asciiTheme="minorHAnsi" w:hAnsiTheme="minorHAnsi" w:cstheme="minorHAnsi"/>
          <w:sz w:val="20"/>
          <w:szCs w:val="20"/>
        </w:rPr>
      </w:pPr>
    </w:p>
    <w:p w14:paraId="039A199A" w14:textId="77777777" w:rsidR="00421EE1" w:rsidRPr="00421EE1" w:rsidRDefault="00421EE1" w:rsidP="00421EE1">
      <w:pPr>
        <w:suppressAutoHyphens/>
        <w:spacing w:after="60"/>
        <w:jc w:val="both"/>
        <w:rPr>
          <w:rFonts w:asciiTheme="minorHAnsi" w:hAnsiTheme="minorHAnsi" w:cstheme="minorHAnsi"/>
          <w:sz w:val="20"/>
          <w:szCs w:val="20"/>
        </w:rPr>
      </w:pPr>
      <w:r w:rsidRPr="00421EE1">
        <w:rPr>
          <w:rFonts w:asciiTheme="minorHAnsi" w:hAnsiTheme="minorHAnsi" w:cstheme="minorHAnsi"/>
        </w:rPr>
        <w:t>1</w:t>
      </w:r>
      <w:r w:rsidRPr="00421EE1">
        <w:rPr>
          <w:rFonts w:asciiTheme="minorHAnsi" w:hAnsiTheme="minorHAnsi" w:cstheme="minorHAnsi"/>
          <w:sz w:val="20"/>
          <w:szCs w:val="20"/>
        </w:rPr>
        <w:t>) 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14:paraId="49D4CC3C" w14:textId="77777777" w:rsidR="00421EE1" w:rsidRPr="00421EE1" w:rsidRDefault="00421EE1" w:rsidP="00421EE1">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2) Ustawy z dnia 06.09.2001r. Prawo Farmaceutyczne (.j. Dz. U. z 2022 r. poz. 2301)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03AC08D8" w14:textId="77777777" w:rsidR="00421EE1" w:rsidRDefault="00421EE1" w:rsidP="00421EE1">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3)</w:t>
      </w:r>
      <w:r w:rsidRPr="00421EE1">
        <w:rPr>
          <w:rFonts w:asciiTheme="minorHAnsi" w:hAnsiTheme="minorHAnsi" w:cstheme="minorHAnsi"/>
        </w:rPr>
        <w:t xml:space="preserve"> </w:t>
      </w:r>
      <w:r w:rsidRPr="00421EE1">
        <w:rPr>
          <w:rFonts w:asciiTheme="minorHAnsi" w:hAnsiTheme="minorHAnsi" w:cstheme="minorHAnsi"/>
          <w:sz w:val="20"/>
          <w:szCs w:val="20"/>
        </w:rPr>
        <w:t>Ustawy z dnia 4 października 2018 r. o produktach kosmetycznych (Dz.U. 2018 poz. 2227) (jeżeli dotyczy).*</w:t>
      </w:r>
    </w:p>
    <w:p w14:paraId="79DC0149" w14:textId="77777777" w:rsidR="00421EE1" w:rsidRPr="00421EE1" w:rsidRDefault="00421EE1" w:rsidP="00421EE1">
      <w:pPr>
        <w:suppressAutoHyphens/>
        <w:spacing w:after="60"/>
        <w:jc w:val="both"/>
        <w:rPr>
          <w:rFonts w:asciiTheme="minorHAnsi" w:hAnsiTheme="minorHAnsi" w:cstheme="minorHAnsi"/>
          <w:sz w:val="20"/>
          <w:szCs w:val="20"/>
        </w:rPr>
      </w:pPr>
    </w:p>
    <w:p w14:paraId="082A3DEA" w14:textId="77777777" w:rsidR="00421EE1" w:rsidRPr="00421EE1" w:rsidRDefault="00421EE1" w:rsidP="00421EE1">
      <w:pPr>
        <w:spacing w:line="276" w:lineRule="auto"/>
        <w:ind w:firstLine="360"/>
        <w:jc w:val="both"/>
        <w:rPr>
          <w:rFonts w:asciiTheme="minorHAnsi" w:hAnsiTheme="minorHAnsi" w:cstheme="minorHAnsi"/>
          <w:sz w:val="20"/>
          <w:szCs w:val="20"/>
        </w:rPr>
      </w:pPr>
    </w:p>
    <w:p w14:paraId="5795FF2A" w14:textId="77777777" w:rsidR="00421EE1" w:rsidRPr="00421EE1" w:rsidRDefault="00421EE1" w:rsidP="00421EE1">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 xml:space="preserve">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 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421EE1">
        <w:rPr>
          <w:rFonts w:asciiTheme="minorHAnsi" w:hAnsiTheme="minorHAnsi" w:cstheme="minorHAnsi"/>
          <w:sz w:val="20"/>
          <w:szCs w:val="20"/>
        </w:rPr>
        <w:t>ww</w:t>
      </w:r>
      <w:proofErr w:type="spellEnd"/>
      <w:r w:rsidRPr="00421EE1">
        <w:rPr>
          <w:rFonts w:asciiTheme="minorHAnsi" w:hAnsiTheme="minorHAnsi" w:cstheme="minorHAnsi"/>
          <w:sz w:val="20"/>
          <w:szCs w:val="20"/>
        </w:rPr>
        <w:t xml:space="preserve"> ustawą. (jeżeli dotyczy).</w:t>
      </w:r>
    </w:p>
    <w:p w14:paraId="306AE133" w14:textId="77777777" w:rsidR="00421EE1" w:rsidRPr="00421EE1" w:rsidRDefault="00421EE1" w:rsidP="00421EE1">
      <w:pPr>
        <w:spacing w:line="276" w:lineRule="auto"/>
        <w:ind w:firstLine="360"/>
        <w:jc w:val="both"/>
        <w:rPr>
          <w:rFonts w:asciiTheme="minorHAnsi" w:hAnsiTheme="minorHAnsi" w:cstheme="minorHAnsi"/>
          <w:sz w:val="20"/>
          <w:szCs w:val="20"/>
        </w:rPr>
      </w:pPr>
    </w:p>
    <w:p w14:paraId="0F4E2D6F" w14:textId="77777777" w:rsidR="00421EE1" w:rsidRPr="00421EE1" w:rsidRDefault="00421EE1" w:rsidP="00421EE1">
      <w:pPr>
        <w:spacing w:line="276" w:lineRule="auto"/>
        <w:jc w:val="both"/>
        <w:rPr>
          <w:rFonts w:asciiTheme="minorHAnsi" w:hAnsiTheme="minorHAnsi" w:cstheme="minorHAnsi"/>
          <w:color w:val="FF0000"/>
          <w:sz w:val="20"/>
          <w:szCs w:val="20"/>
        </w:rPr>
      </w:pPr>
    </w:p>
    <w:p w14:paraId="4531AEE0" w14:textId="77777777" w:rsidR="00421EE1" w:rsidRPr="00421EE1" w:rsidRDefault="00421EE1" w:rsidP="00421EE1">
      <w:pPr>
        <w:ind w:right="-147"/>
        <w:jc w:val="both"/>
        <w:rPr>
          <w:rFonts w:asciiTheme="minorHAnsi" w:hAnsiTheme="minorHAnsi" w:cstheme="minorHAnsi"/>
          <w:i/>
          <w:color w:val="FF0000"/>
          <w:sz w:val="20"/>
          <w:szCs w:val="20"/>
          <w:highlight w:val="yellow"/>
        </w:rPr>
      </w:pPr>
    </w:p>
    <w:p w14:paraId="1E0EA004" w14:textId="77777777" w:rsidR="00421EE1" w:rsidRPr="00421EE1" w:rsidRDefault="00421EE1" w:rsidP="00421EE1">
      <w:pPr>
        <w:ind w:right="-147"/>
        <w:jc w:val="both"/>
        <w:rPr>
          <w:rFonts w:asciiTheme="minorHAnsi" w:hAnsiTheme="minorHAnsi" w:cstheme="minorHAnsi"/>
          <w:sz w:val="20"/>
          <w:szCs w:val="20"/>
        </w:rPr>
      </w:pPr>
      <w:r w:rsidRPr="00421EE1">
        <w:rPr>
          <w:rFonts w:asciiTheme="minorHAnsi" w:eastAsia="Times New Roman" w:hAnsiTheme="minorHAnsi" w:cstheme="minorHAnsi"/>
          <w:sz w:val="20"/>
          <w:szCs w:val="20"/>
          <w:shd w:val="clear" w:color="auto" w:fill="FFFFFF"/>
        </w:rPr>
        <w:t xml:space="preserve">* </w:t>
      </w:r>
      <w:r w:rsidRPr="00421EE1">
        <w:rPr>
          <w:rFonts w:asciiTheme="minorHAnsi" w:hAnsiTheme="minorHAnsi" w:cstheme="minorHAnsi"/>
          <w:sz w:val="20"/>
          <w:szCs w:val="20"/>
        </w:rPr>
        <w:t>niepotrzebne skreślić</w:t>
      </w:r>
    </w:p>
    <w:p w14:paraId="321D8EB9" w14:textId="77777777" w:rsidR="00421EE1" w:rsidRPr="00421EE1" w:rsidRDefault="00421EE1" w:rsidP="00421EE1">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w:t>
      </w:r>
    </w:p>
    <w:p w14:paraId="32F91DCF" w14:textId="77777777" w:rsidR="00421EE1" w:rsidRPr="00421EE1" w:rsidRDefault="00421EE1" w:rsidP="00421EE1">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kwalifikowany podpis elektroniczny przedstawiciela</w:t>
      </w:r>
    </w:p>
    <w:p w14:paraId="19F9566F" w14:textId="77777777" w:rsidR="00421EE1" w:rsidRPr="00421EE1" w:rsidRDefault="00421EE1" w:rsidP="00421EE1">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Wykonawcy</w:t>
      </w:r>
    </w:p>
    <w:p w14:paraId="0D7597B3" w14:textId="77777777" w:rsidR="00421EE1" w:rsidRPr="00421EE1" w:rsidRDefault="00421EE1" w:rsidP="00421EE1">
      <w:pPr>
        <w:ind w:left="3828" w:right="106"/>
        <w:jc w:val="center"/>
        <w:rPr>
          <w:rFonts w:asciiTheme="minorHAnsi" w:hAnsiTheme="minorHAnsi" w:cstheme="minorHAnsi"/>
          <w:sz w:val="20"/>
          <w:szCs w:val="20"/>
        </w:rPr>
      </w:pPr>
    </w:p>
    <w:p w14:paraId="73496A6B" w14:textId="77777777" w:rsidR="00421EE1" w:rsidRPr="00421EE1" w:rsidRDefault="00421EE1" w:rsidP="00421EE1">
      <w:pPr>
        <w:rPr>
          <w:rFonts w:asciiTheme="minorHAnsi" w:hAnsiTheme="minorHAnsi" w:cstheme="minorHAnsi"/>
          <w:b/>
          <w:iCs/>
          <w:snapToGrid w:val="0"/>
          <w:sz w:val="22"/>
          <w:szCs w:val="22"/>
        </w:rPr>
      </w:pPr>
    </w:p>
    <w:p w14:paraId="62847425" w14:textId="77777777" w:rsidR="00421EE1" w:rsidRPr="00421EE1" w:rsidRDefault="00421EE1" w:rsidP="00421EE1">
      <w:pPr>
        <w:rPr>
          <w:rFonts w:asciiTheme="minorHAnsi" w:hAnsiTheme="minorHAnsi" w:cstheme="minorHAnsi"/>
          <w:b/>
          <w:iCs/>
          <w:snapToGrid w:val="0"/>
          <w:sz w:val="22"/>
          <w:szCs w:val="22"/>
        </w:rPr>
      </w:pPr>
    </w:p>
    <w:p w14:paraId="0E68913A" w14:textId="77777777" w:rsidR="005C296B" w:rsidRPr="005C296B" w:rsidRDefault="005C296B" w:rsidP="00421EE1">
      <w:pPr>
        <w:rPr>
          <w:rFonts w:asciiTheme="minorHAnsi" w:hAnsiTheme="minorHAnsi" w:cstheme="minorHAnsi"/>
          <w:b/>
          <w:bCs/>
          <w:sz w:val="22"/>
          <w:szCs w:val="22"/>
        </w:rPr>
      </w:pPr>
    </w:p>
    <w:p w14:paraId="5C98131E" w14:textId="77777777" w:rsidR="005C296B" w:rsidRPr="005C296B" w:rsidRDefault="005C296B" w:rsidP="005C296B">
      <w:pPr>
        <w:jc w:val="right"/>
        <w:rPr>
          <w:rFonts w:asciiTheme="minorHAnsi" w:hAnsiTheme="minorHAnsi" w:cstheme="minorHAnsi"/>
          <w:b/>
          <w:bCs/>
          <w:sz w:val="22"/>
          <w:szCs w:val="22"/>
        </w:rPr>
      </w:pPr>
    </w:p>
    <w:p w14:paraId="512256D1" w14:textId="77777777" w:rsidR="005C296B" w:rsidRPr="005C296B" w:rsidRDefault="005C296B" w:rsidP="005C296B">
      <w:pPr>
        <w:jc w:val="right"/>
        <w:rPr>
          <w:rFonts w:asciiTheme="minorHAnsi" w:hAnsiTheme="minorHAnsi" w:cstheme="minorHAnsi"/>
          <w:b/>
          <w:bCs/>
          <w:sz w:val="22"/>
          <w:szCs w:val="22"/>
        </w:rPr>
      </w:pPr>
    </w:p>
    <w:p w14:paraId="2D695F80" w14:textId="77777777" w:rsidR="005C296B" w:rsidRPr="005C296B" w:rsidRDefault="005C296B" w:rsidP="005C296B">
      <w:pPr>
        <w:jc w:val="right"/>
        <w:rPr>
          <w:rFonts w:asciiTheme="minorHAnsi" w:hAnsiTheme="minorHAnsi" w:cstheme="minorHAnsi"/>
          <w:b/>
          <w:bCs/>
          <w:sz w:val="22"/>
          <w:szCs w:val="22"/>
        </w:rPr>
      </w:pPr>
    </w:p>
    <w:p w14:paraId="3E818798" w14:textId="77777777" w:rsidR="005C296B" w:rsidRPr="005C296B" w:rsidRDefault="005C296B" w:rsidP="005C296B">
      <w:pPr>
        <w:jc w:val="right"/>
        <w:rPr>
          <w:rFonts w:asciiTheme="minorHAnsi" w:hAnsiTheme="minorHAnsi" w:cstheme="minorHAnsi"/>
          <w:b/>
          <w:bCs/>
          <w:sz w:val="22"/>
          <w:szCs w:val="22"/>
        </w:rPr>
      </w:pPr>
    </w:p>
    <w:p w14:paraId="0A3BA0BF" w14:textId="77777777" w:rsidR="005C296B" w:rsidRPr="005C296B" w:rsidRDefault="005C296B" w:rsidP="005C296B">
      <w:pPr>
        <w:jc w:val="right"/>
        <w:rPr>
          <w:rFonts w:asciiTheme="minorHAnsi" w:hAnsiTheme="minorHAnsi" w:cstheme="minorHAnsi"/>
          <w:b/>
          <w:bCs/>
          <w:sz w:val="22"/>
          <w:szCs w:val="22"/>
        </w:rPr>
      </w:pPr>
    </w:p>
    <w:p w14:paraId="2C9280A7" w14:textId="77777777" w:rsidR="005C296B" w:rsidRPr="005C296B" w:rsidRDefault="005C296B" w:rsidP="005C296B">
      <w:pPr>
        <w:jc w:val="right"/>
        <w:rPr>
          <w:rFonts w:asciiTheme="minorHAnsi" w:hAnsiTheme="minorHAnsi" w:cstheme="minorHAnsi"/>
          <w:b/>
          <w:bCs/>
          <w:sz w:val="22"/>
          <w:szCs w:val="22"/>
        </w:rPr>
      </w:pPr>
    </w:p>
    <w:p w14:paraId="0B5E422A" w14:textId="77777777" w:rsidR="005C296B" w:rsidRPr="005C296B" w:rsidRDefault="005C296B" w:rsidP="005C296B">
      <w:pPr>
        <w:jc w:val="right"/>
        <w:rPr>
          <w:rFonts w:asciiTheme="minorHAnsi" w:hAnsiTheme="minorHAnsi" w:cstheme="minorHAnsi"/>
          <w:b/>
          <w:bCs/>
          <w:sz w:val="22"/>
          <w:szCs w:val="22"/>
        </w:rPr>
      </w:pPr>
    </w:p>
    <w:p w14:paraId="3A1D0147" w14:textId="77777777" w:rsidR="005C296B" w:rsidRPr="005C296B" w:rsidRDefault="005C296B" w:rsidP="005C296B">
      <w:pPr>
        <w:jc w:val="right"/>
        <w:rPr>
          <w:rFonts w:asciiTheme="minorHAnsi" w:hAnsiTheme="minorHAnsi" w:cstheme="minorHAnsi"/>
          <w:b/>
          <w:bCs/>
          <w:sz w:val="22"/>
          <w:szCs w:val="22"/>
        </w:rPr>
      </w:pPr>
    </w:p>
    <w:p w14:paraId="05C6C73B" w14:textId="77777777" w:rsidR="005C296B" w:rsidRPr="005C296B" w:rsidRDefault="005C296B" w:rsidP="005C296B">
      <w:pPr>
        <w:jc w:val="right"/>
        <w:rPr>
          <w:rFonts w:asciiTheme="minorHAnsi" w:hAnsiTheme="minorHAnsi" w:cstheme="minorHAnsi"/>
          <w:b/>
          <w:bCs/>
          <w:sz w:val="22"/>
          <w:szCs w:val="22"/>
        </w:rPr>
      </w:pPr>
    </w:p>
    <w:p w14:paraId="35D5CC05" w14:textId="77777777" w:rsidR="005C296B" w:rsidRPr="005C296B" w:rsidRDefault="005C296B" w:rsidP="005C296B">
      <w:pPr>
        <w:jc w:val="right"/>
        <w:rPr>
          <w:rFonts w:asciiTheme="minorHAnsi" w:hAnsiTheme="minorHAnsi" w:cstheme="minorHAnsi"/>
          <w:b/>
          <w:bCs/>
          <w:sz w:val="22"/>
          <w:szCs w:val="22"/>
        </w:rPr>
      </w:pPr>
    </w:p>
    <w:p w14:paraId="6600AE63" w14:textId="77777777" w:rsidR="005C296B" w:rsidRPr="005C296B" w:rsidRDefault="005C296B" w:rsidP="005C296B">
      <w:pPr>
        <w:jc w:val="right"/>
        <w:rPr>
          <w:rFonts w:asciiTheme="minorHAnsi" w:hAnsiTheme="minorHAnsi" w:cstheme="minorHAnsi"/>
          <w:b/>
          <w:bCs/>
          <w:sz w:val="22"/>
          <w:szCs w:val="22"/>
        </w:rPr>
      </w:pPr>
    </w:p>
    <w:p w14:paraId="432EEC3F" w14:textId="77777777" w:rsidR="005C296B" w:rsidRPr="005C296B" w:rsidRDefault="005C296B" w:rsidP="005C296B">
      <w:pPr>
        <w:jc w:val="right"/>
        <w:rPr>
          <w:rFonts w:asciiTheme="minorHAnsi" w:hAnsiTheme="minorHAnsi" w:cstheme="minorHAnsi"/>
          <w:b/>
          <w:bCs/>
          <w:sz w:val="22"/>
          <w:szCs w:val="22"/>
        </w:rPr>
      </w:pPr>
    </w:p>
    <w:p w14:paraId="7A2A1662" w14:textId="77777777" w:rsidR="005C296B" w:rsidRDefault="005C296B" w:rsidP="005C296B">
      <w:pPr>
        <w:suppressAutoHyphens/>
        <w:rPr>
          <w:rFonts w:asciiTheme="minorHAnsi" w:eastAsia="Times New Roman" w:hAnsiTheme="minorHAnsi" w:cstheme="minorHAnsi"/>
          <w:b/>
          <w:bCs/>
          <w:iCs/>
          <w:sz w:val="22"/>
          <w:szCs w:val="22"/>
          <w:lang w:eastAsia="ar-SA"/>
        </w:rPr>
      </w:pPr>
    </w:p>
    <w:p w14:paraId="3BA9A437"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760D9A22" w14:textId="77777777" w:rsidR="00421EE1" w:rsidRPr="00DA6644" w:rsidRDefault="00421EE1" w:rsidP="00421EE1">
      <w:pPr>
        <w:jc w:val="right"/>
        <w:rPr>
          <w:rFonts w:cs="Times New Roman"/>
          <w:b/>
          <w:iCs/>
          <w:snapToGrid w:val="0"/>
          <w:sz w:val="22"/>
          <w:szCs w:val="22"/>
        </w:rPr>
      </w:pPr>
      <w:r w:rsidRPr="00DA6644">
        <w:rPr>
          <w:rFonts w:cs="Times New Roman"/>
          <w:b/>
          <w:iCs/>
          <w:snapToGrid w:val="0"/>
          <w:sz w:val="22"/>
          <w:szCs w:val="22"/>
        </w:rPr>
        <w:lastRenderedPageBreak/>
        <w:t xml:space="preserve">Załącznik Nr  7 do SWZ </w:t>
      </w:r>
    </w:p>
    <w:p w14:paraId="02DF077C" w14:textId="77777777" w:rsidR="00421EE1" w:rsidRPr="00DA6644" w:rsidRDefault="00421EE1" w:rsidP="00421EE1">
      <w:pPr>
        <w:rPr>
          <w:rFonts w:cs="Times New Roman"/>
          <w:iCs/>
          <w:snapToGrid w:val="0"/>
          <w:color w:val="FF0000"/>
          <w:sz w:val="22"/>
          <w:szCs w:val="22"/>
          <w:u w:val="single"/>
        </w:rPr>
      </w:pPr>
    </w:p>
    <w:p w14:paraId="412EE0B6" w14:textId="77777777" w:rsidR="00421EE1" w:rsidRPr="00DA6644" w:rsidRDefault="00421EE1" w:rsidP="00421EE1">
      <w:pPr>
        <w:jc w:val="center"/>
        <w:rPr>
          <w:rFonts w:cs="Times New Roman"/>
          <w:b/>
          <w:bCs/>
          <w:sz w:val="22"/>
          <w:szCs w:val="22"/>
        </w:rPr>
      </w:pPr>
      <w:r w:rsidRPr="00DA6644">
        <w:rPr>
          <w:rFonts w:cs="Times New Roman"/>
          <w:b/>
          <w:bCs/>
          <w:sz w:val="22"/>
          <w:szCs w:val="22"/>
        </w:rPr>
        <w:t xml:space="preserve">WZÓR - UMOWA NR ZP/ </w:t>
      </w:r>
      <w:r w:rsidR="007B07E8">
        <w:rPr>
          <w:rFonts w:cs="Times New Roman"/>
          <w:b/>
          <w:bCs/>
          <w:sz w:val="22"/>
          <w:szCs w:val="22"/>
        </w:rPr>
        <w:t>119</w:t>
      </w:r>
      <w:r w:rsidRPr="00DA6644">
        <w:rPr>
          <w:rFonts w:cs="Times New Roman"/>
          <w:b/>
          <w:bCs/>
          <w:sz w:val="22"/>
          <w:szCs w:val="22"/>
        </w:rPr>
        <w:t xml:space="preserve"> - …. / 2024</w:t>
      </w:r>
    </w:p>
    <w:p w14:paraId="3E6F7698" w14:textId="77777777" w:rsidR="00421EE1" w:rsidRPr="00DA6644" w:rsidRDefault="00421EE1" w:rsidP="00421EE1">
      <w:pPr>
        <w:spacing w:after="120"/>
        <w:jc w:val="both"/>
        <w:rPr>
          <w:rFonts w:cs="Times New Roman"/>
          <w:b/>
          <w:bCs/>
          <w:sz w:val="22"/>
          <w:szCs w:val="22"/>
        </w:rPr>
      </w:pPr>
      <w:r w:rsidRPr="00DA6644">
        <w:rPr>
          <w:rFonts w:cs="Times New Roman"/>
          <w:sz w:val="22"/>
          <w:szCs w:val="22"/>
        </w:rPr>
        <w:t>W dniu ……………………………….. 2024 r. w Łodzi na podstawie ustawy z dnia 11 września 2019 r.</w:t>
      </w:r>
      <w:r w:rsidRPr="00DA6644">
        <w:rPr>
          <w:rFonts w:cs="Times New Roman"/>
          <w:sz w:val="22"/>
          <w:szCs w:val="22"/>
        </w:rPr>
        <w:br/>
        <w:t xml:space="preserve"> - Prawo zamówień publicznych (</w:t>
      </w:r>
      <w:proofErr w:type="spellStart"/>
      <w:r w:rsidRPr="00DA6644">
        <w:rPr>
          <w:rFonts w:cs="Times New Roman"/>
          <w:sz w:val="22"/>
          <w:szCs w:val="22"/>
        </w:rPr>
        <w:t>t.j</w:t>
      </w:r>
      <w:proofErr w:type="spellEnd"/>
      <w:r w:rsidRPr="00DA6644">
        <w:rPr>
          <w:rFonts w:cs="Times New Roman"/>
          <w:sz w:val="22"/>
          <w:szCs w:val="22"/>
        </w:rPr>
        <w:t>. Dz. U. z 2023 r. poz. 1605)  w postepowaniu prowadzonym w trybie przetargu nieograniczonego zgodnie z art. 132 i nast. w/w Ustawy zawarto umowę pomiędzy:</w:t>
      </w:r>
    </w:p>
    <w:p w14:paraId="552572D8" w14:textId="77777777" w:rsidR="00421EE1" w:rsidRPr="00DA6644" w:rsidRDefault="00421EE1" w:rsidP="00421EE1">
      <w:pPr>
        <w:spacing w:line="256" w:lineRule="auto"/>
        <w:ind w:right="54"/>
        <w:jc w:val="center"/>
        <w:rPr>
          <w:rFonts w:cs="Times New Roman"/>
          <w:b/>
          <w:sz w:val="22"/>
          <w:szCs w:val="22"/>
        </w:rPr>
      </w:pPr>
      <w:r w:rsidRPr="00DA6644">
        <w:rPr>
          <w:rFonts w:cs="Times New Roman"/>
          <w:b/>
          <w:sz w:val="22"/>
          <w:szCs w:val="22"/>
        </w:rPr>
        <w:t>ZAMAWIAJĄCYM,</w:t>
      </w:r>
    </w:p>
    <w:p w14:paraId="18B3A934" w14:textId="77777777" w:rsidR="00421EE1" w:rsidRPr="00DA6644" w:rsidRDefault="00421EE1" w:rsidP="00421EE1">
      <w:pPr>
        <w:ind w:right="54"/>
        <w:jc w:val="both"/>
        <w:rPr>
          <w:rFonts w:cs="Times New Roman"/>
          <w:sz w:val="22"/>
          <w:szCs w:val="22"/>
        </w:rPr>
      </w:pPr>
      <w:r w:rsidRPr="00DA6644">
        <w:rPr>
          <w:rFonts w:cs="Times New Roman"/>
          <w:b/>
          <w:sz w:val="22"/>
          <w:szCs w:val="22"/>
        </w:rPr>
        <w:t>Samodzielnym Publicznym Zakładem Opieki Zdrowotnej Centralnym Szpitalem Klinicznym Uniwersytetu Medycznego w Łodzi, 92-213 Łódź, ul. Pomorska 251</w:t>
      </w:r>
    </w:p>
    <w:p w14:paraId="3F6EF679" w14:textId="77777777" w:rsidR="00421EE1" w:rsidRPr="00DA6644" w:rsidRDefault="00421EE1" w:rsidP="00421EE1">
      <w:pPr>
        <w:ind w:right="54"/>
        <w:jc w:val="both"/>
        <w:rPr>
          <w:rFonts w:cs="Times New Roman"/>
          <w:sz w:val="22"/>
          <w:szCs w:val="22"/>
        </w:rPr>
      </w:pPr>
      <w:r w:rsidRPr="00DA6644">
        <w:rPr>
          <w:rFonts w:cs="Times New Roman"/>
          <w:sz w:val="22"/>
          <w:szCs w:val="22"/>
        </w:rPr>
        <w:t>wpisanym do Krajowego Rejestru Sądowego prowadzonego przez Sąd Rejonowy dla Łodzi-Śródmieścia w Łodzi, XX Wydział Krajowego Rejestru Sądowego pod numerem KRS: 0000149790, NIP: 728-22-46-128, REGON 472147559</w:t>
      </w:r>
    </w:p>
    <w:p w14:paraId="1EF25DD8" w14:textId="77777777" w:rsidR="00421EE1" w:rsidRPr="00DA6644" w:rsidRDefault="00421EE1" w:rsidP="00421EE1">
      <w:pPr>
        <w:ind w:right="54"/>
        <w:jc w:val="both"/>
        <w:rPr>
          <w:rFonts w:cs="Times New Roman"/>
          <w:sz w:val="22"/>
          <w:szCs w:val="22"/>
        </w:rPr>
      </w:pPr>
      <w:r w:rsidRPr="00DA6644">
        <w:rPr>
          <w:rFonts w:cs="Times New Roman"/>
          <w:sz w:val="22"/>
          <w:szCs w:val="22"/>
        </w:rPr>
        <w:t>reprezentowanym przez:</w:t>
      </w:r>
    </w:p>
    <w:p w14:paraId="5306F1CC" w14:textId="77777777" w:rsidR="00421EE1" w:rsidRPr="00DA6644" w:rsidRDefault="00421EE1" w:rsidP="00421EE1">
      <w:pPr>
        <w:ind w:right="54"/>
        <w:jc w:val="both"/>
        <w:rPr>
          <w:rFonts w:cs="Times New Roman"/>
          <w:sz w:val="22"/>
          <w:szCs w:val="22"/>
        </w:rPr>
      </w:pPr>
      <w:r w:rsidRPr="00DA6644">
        <w:rPr>
          <w:rFonts w:cs="Times New Roman"/>
          <w:sz w:val="22"/>
          <w:szCs w:val="22"/>
        </w:rPr>
        <w:t>1. Dyrektor – dr n. med. Monikę Domarecką</w:t>
      </w:r>
    </w:p>
    <w:p w14:paraId="4C770024" w14:textId="77777777" w:rsidR="00421EE1" w:rsidRPr="00DA6644" w:rsidRDefault="00421EE1" w:rsidP="00421EE1">
      <w:pPr>
        <w:ind w:right="54"/>
        <w:rPr>
          <w:rFonts w:cs="Times New Roman"/>
          <w:sz w:val="22"/>
          <w:szCs w:val="22"/>
        </w:rPr>
      </w:pPr>
      <w:r w:rsidRPr="00DA6644">
        <w:rPr>
          <w:rFonts w:cs="Times New Roman"/>
          <w:sz w:val="22"/>
          <w:szCs w:val="22"/>
        </w:rPr>
        <w:t>a</w:t>
      </w:r>
    </w:p>
    <w:p w14:paraId="0C4D478A" w14:textId="77777777" w:rsidR="00421EE1" w:rsidRPr="00DA6644" w:rsidRDefault="00421EE1" w:rsidP="00421EE1">
      <w:pPr>
        <w:ind w:right="54"/>
        <w:jc w:val="center"/>
        <w:rPr>
          <w:rFonts w:cs="Times New Roman"/>
          <w:b/>
          <w:sz w:val="22"/>
          <w:szCs w:val="22"/>
        </w:rPr>
      </w:pPr>
      <w:r w:rsidRPr="00DA6644">
        <w:rPr>
          <w:rFonts w:cs="Times New Roman"/>
          <w:b/>
          <w:sz w:val="22"/>
          <w:szCs w:val="22"/>
        </w:rPr>
        <w:t>WYKONAWCĄ,</w:t>
      </w:r>
    </w:p>
    <w:p w14:paraId="0BBE202D" w14:textId="77777777" w:rsidR="00421EE1" w:rsidRPr="00DA6644" w:rsidRDefault="00421EE1" w:rsidP="00421EE1">
      <w:pPr>
        <w:jc w:val="both"/>
        <w:rPr>
          <w:rFonts w:cs="Times New Roman"/>
          <w:b/>
          <w:sz w:val="22"/>
          <w:szCs w:val="22"/>
        </w:rPr>
      </w:pPr>
      <w:r w:rsidRPr="00DA6644">
        <w:rPr>
          <w:rFonts w:cs="Times New Roman"/>
          <w:b/>
          <w:sz w:val="22"/>
          <w:szCs w:val="22"/>
        </w:rPr>
        <w:t>Nazwa Wykonawcy ………………………………………………………</w:t>
      </w:r>
    </w:p>
    <w:p w14:paraId="17E503D1" w14:textId="77777777" w:rsidR="00421EE1" w:rsidRPr="00DA6644" w:rsidRDefault="00421EE1" w:rsidP="00421EE1">
      <w:pPr>
        <w:ind w:right="54"/>
        <w:jc w:val="both"/>
        <w:rPr>
          <w:rFonts w:cs="Times New Roman"/>
          <w:b/>
          <w:sz w:val="22"/>
          <w:szCs w:val="22"/>
        </w:rPr>
      </w:pPr>
      <w:r w:rsidRPr="00DA6644">
        <w:rPr>
          <w:rFonts w:cs="Times New Roman"/>
          <w:b/>
          <w:sz w:val="22"/>
          <w:szCs w:val="22"/>
        </w:rPr>
        <w:t>Adres Wykonawcy ………………………………………………………</w:t>
      </w:r>
    </w:p>
    <w:p w14:paraId="47D01582" w14:textId="77777777" w:rsidR="00421EE1" w:rsidRPr="00DA6644" w:rsidRDefault="00421EE1" w:rsidP="00421EE1">
      <w:pPr>
        <w:ind w:right="54"/>
        <w:jc w:val="both"/>
        <w:rPr>
          <w:rFonts w:cs="Times New Roman"/>
          <w:sz w:val="22"/>
          <w:szCs w:val="22"/>
        </w:rPr>
      </w:pPr>
      <w:r w:rsidRPr="00DA6644">
        <w:rPr>
          <w:rFonts w:cs="Times New Roman"/>
          <w:sz w:val="22"/>
          <w:szCs w:val="22"/>
        </w:rPr>
        <w:t>wpisanym do Krajowego Rejestru Sądowego prowadzonego przez Sąd ………………………………………………………….. pod numerem KRS .................................................. , kapitał zakładowy: ..................................................  zł</w:t>
      </w:r>
    </w:p>
    <w:p w14:paraId="14D5F8FE" w14:textId="77777777" w:rsidR="00421EE1" w:rsidRPr="00DA6644" w:rsidRDefault="00421EE1" w:rsidP="00421EE1">
      <w:pPr>
        <w:ind w:right="54"/>
        <w:jc w:val="both"/>
        <w:rPr>
          <w:rFonts w:cs="Times New Roman"/>
          <w:sz w:val="22"/>
          <w:szCs w:val="22"/>
        </w:rPr>
      </w:pPr>
      <w:r w:rsidRPr="00DA6644">
        <w:rPr>
          <w:rFonts w:cs="Times New Roman"/>
          <w:sz w:val="22"/>
          <w:szCs w:val="22"/>
        </w:rPr>
        <w:t xml:space="preserve">NIP .................................................. ; REGON .................................................. ; </w:t>
      </w:r>
    </w:p>
    <w:p w14:paraId="6FBDD6CD" w14:textId="77777777" w:rsidR="00421EE1" w:rsidRPr="00DA6644" w:rsidRDefault="00421EE1" w:rsidP="00421EE1">
      <w:pPr>
        <w:ind w:right="54"/>
        <w:jc w:val="both"/>
        <w:rPr>
          <w:rFonts w:cs="Times New Roman"/>
          <w:sz w:val="22"/>
          <w:szCs w:val="22"/>
        </w:rPr>
      </w:pPr>
      <w:r w:rsidRPr="00DA6644">
        <w:rPr>
          <w:rFonts w:cs="Times New Roman"/>
          <w:sz w:val="22"/>
          <w:szCs w:val="22"/>
        </w:rPr>
        <w:t>reprezentowanym przez:</w:t>
      </w:r>
    </w:p>
    <w:p w14:paraId="60E66EF5" w14:textId="77777777" w:rsidR="00421EE1" w:rsidRPr="00DA6644" w:rsidRDefault="00421EE1" w:rsidP="00421EE1">
      <w:pPr>
        <w:ind w:right="54"/>
        <w:jc w:val="both"/>
        <w:rPr>
          <w:rFonts w:cs="Times New Roman"/>
          <w:sz w:val="22"/>
          <w:szCs w:val="22"/>
        </w:rPr>
      </w:pPr>
      <w:r w:rsidRPr="00DA6644">
        <w:rPr>
          <w:rFonts w:cs="Times New Roman"/>
          <w:sz w:val="22"/>
          <w:szCs w:val="22"/>
        </w:rPr>
        <w:t>1. …………………………..</w:t>
      </w:r>
    </w:p>
    <w:p w14:paraId="033B89D8" w14:textId="77777777" w:rsidR="00421EE1" w:rsidRPr="00DA6644" w:rsidRDefault="00421EE1" w:rsidP="00421EE1">
      <w:pPr>
        <w:ind w:right="54"/>
        <w:jc w:val="both"/>
        <w:rPr>
          <w:rFonts w:cs="Times New Roman"/>
          <w:sz w:val="22"/>
          <w:szCs w:val="22"/>
        </w:rPr>
      </w:pPr>
      <w:r w:rsidRPr="00DA6644">
        <w:rPr>
          <w:rFonts w:cs="Times New Roman"/>
          <w:sz w:val="22"/>
          <w:szCs w:val="22"/>
        </w:rPr>
        <w:t>2. …………………………..</w:t>
      </w:r>
    </w:p>
    <w:p w14:paraId="1E23D8F8" w14:textId="77777777" w:rsidR="00421EE1" w:rsidRPr="00DA6644" w:rsidRDefault="00421EE1" w:rsidP="00421EE1">
      <w:pPr>
        <w:ind w:right="54"/>
        <w:jc w:val="both"/>
        <w:rPr>
          <w:rFonts w:cs="Times New Roman"/>
          <w:sz w:val="22"/>
          <w:szCs w:val="22"/>
        </w:rPr>
      </w:pPr>
    </w:p>
    <w:p w14:paraId="60477018" w14:textId="77777777" w:rsidR="00421EE1" w:rsidRPr="00DA6644" w:rsidRDefault="00421EE1" w:rsidP="00421EE1">
      <w:pPr>
        <w:jc w:val="both"/>
        <w:rPr>
          <w:rFonts w:eastAsia="Times New Roman" w:cs="Times New Roman"/>
          <w:sz w:val="22"/>
          <w:szCs w:val="22"/>
        </w:rPr>
      </w:pPr>
      <w:r w:rsidRPr="00DA6644">
        <w:rPr>
          <w:rFonts w:eastAsia="Times New Roman" w:cs="Times New Roman"/>
          <w:sz w:val="22"/>
          <w:szCs w:val="22"/>
        </w:rPr>
        <w:t>Umowa stanowi co następuje:</w:t>
      </w:r>
    </w:p>
    <w:p w14:paraId="2FA43CEF" w14:textId="77777777" w:rsidR="00421EE1" w:rsidRPr="00DA6644" w:rsidRDefault="00421EE1" w:rsidP="00421EE1">
      <w:pPr>
        <w:jc w:val="both"/>
        <w:rPr>
          <w:rFonts w:cs="Times New Roman"/>
          <w:sz w:val="22"/>
          <w:szCs w:val="22"/>
        </w:rPr>
      </w:pPr>
    </w:p>
    <w:p w14:paraId="4AC26C19" w14:textId="77777777" w:rsidR="008202E1" w:rsidRDefault="008202E1" w:rsidP="00421EE1">
      <w:pPr>
        <w:ind w:left="360"/>
        <w:jc w:val="center"/>
        <w:rPr>
          <w:rFonts w:eastAsia="Times New Roman" w:cs="Times New Roman"/>
          <w:b/>
          <w:sz w:val="22"/>
          <w:szCs w:val="22"/>
        </w:rPr>
      </w:pPr>
    </w:p>
    <w:p w14:paraId="1FB9DBAB" w14:textId="77777777" w:rsidR="00421EE1" w:rsidRPr="00DA6644" w:rsidRDefault="00421EE1" w:rsidP="00421EE1">
      <w:pPr>
        <w:ind w:left="360"/>
        <w:jc w:val="center"/>
        <w:rPr>
          <w:rFonts w:eastAsia="Times New Roman" w:cs="Times New Roman"/>
          <w:b/>
          <w:sz w:val="22"/>
          <w:szCs w:val="22"/>
        </w:rPr>
      </w:pPr>
      <w:r w:rsidRPr="00DA6644">
        <w:rPr>
          <w:rFonts w:eastAsia="Times New Roman" w:cs="Times New Roman"/>
          <w:b/>
          <w:sz w:val="22"/>
          <w:szCs w:val="22"/>
        </w:rPr>
        <w:t>§ 1</w:t>
      </w:r>
    </w:p>
    <w:p w14:paraId="382CE7C5" w14:textId="77777777" w:rsidR="00421EE1" w:rsidRPr="00DA6644" w:rsidRDefault="00421EE1" w:rsidP="007B07E8">
      <w:pPr>
        <w:pStyle w:val="Tekstpodstawowy"/>
        <w:rPr>
          <w:color w:val="FF0000"/>
          <w:sz w:val="22"/>
          <w:szCs w:val="22"/>
        </w:rPr>
      </w:pPr>
      <w:r w:rsidRPr="00DA6644">
        <w:rPr>
          <w:b/>
          <w:bCs/>
          <w:sz w:val="22"/>
          <w:szCs w:val="22"/>
        </w:rPr>
        <w:t xml:space="preserve">1. </w:t>
      </w:r>
      <w:r w:rsidR="007B07E8" w:rsidRPr="007B07E8">
        <w:rPr>
          <w:b/>
          <w:bCs/>
          <w:sz w:val="22"/>
          <w:szCs w:val="22"/>
        </w:rPr>
        <w:t>Dostawa sprzętu specjalistycznego na potrzeby UCP i Oddziału Neonatologicznego CSK UM w Łodzi</w:t>
      </w:r>
      <w:r w:rsidR="007B07E8">
        <w:rPr>
          <w:b/>
          <w:bCs/>
          <w:sz w:val="22"/>
          <w:szCs w:val="22"/>
        </w:rPr>
        <w:t xml:space="preserve"> </w:t>
      </w:r>
      <w:r w:rsidRPr="00DA6644">
        <w:rPr>
          <w:sz w:val="22"/>
          <w:szCs w:val="22"/>
        </w:rPr>
        <w:t>- Pakiet Nr …………………</w:t>
      </w:r>
    </w:p>
    <w:p w14:paraId="2DC43055" w14:textId="77777777" w:rsidR="00421EE1" w:rsidRPr="00DA6644" w:rsidRDefault="00421EE1" w:rsidP="00421EE1">
      <w:pPr>
        <w:ind w:right="-285"/>
        <w:jc w:val="both"/>
        <w:rPr>
          <w:rFonts w:cs="Times New Roman"/>
          <w:sz w:val="22"/>
          <w:szCs w:val="22"/>
        </w:rPr>
      </w:pPr>
      <w:r w:rsidRPr="00DA6644">
        <w:rPr>
          <w:rFonts w:cs="Times New Roman"/>
          <w:sz w:val="22"/>
          <w:szCs w:val="22"/>
        </w:rPr>
        <w:t xml:space="preserve">2.Wykonawca zobowiązuje się do wykonania umowy zgodnie z zamówieniem wyszczególnionym w Formularzu asortymentowo – cenowym, oraz Zestawienie parametrów wymaganych i charakterystyka przedmiotu  umowy stanowiących  Załączniku nr 2 do niniejszej umowy oraz zgodnie ze złożoną ofertą – dostawy sukcesywne, wg zapotrzebowania Zamawiającego.  </w:t>
      </w:r>
    </w:p>
    <w:p w14:paraId="5A7EF675" w14:textId="77777777" w:rsidR="00421EE1" w:rsidRPr="00DA6644" w:rsidRDefault="00421EE1" w:rsidP="00421EE1">
      <w:pPr>
        <w:ind w:right="-285"/>
        <w:jc w:val="both"/>
        <w:rPr>
          <w:rFonts w:cs="Times New Roman"/>
          <w:sz w:val="22"/>
          <w:szCs w:val="22"/>
        </w:rPr>
      </w:pPr>
      <w:r w:rsidRPr="00DA6644">
        <w:rPr>
          <w:rFonts w:cs="Times New Roman"/>
          <w:sz w:val="22"/>
          <w:szCs w:val="22"/>
        </w:rPr>
        <w:t>3.Wykonawca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14:paraId="53C1CE94" w14:textId="77777777" w:rsidR="00421EE1" w:rsidRPr="00DA6644" w:rsidRDefault="00421EE1" w:rsidP="00421EE1">
      <w:pPr>
        <w:ind w:right="-285"/>
        <w:jc w:val="both"/>
        <w:rPr>
          <w:rFonts w:cs="Times New Roman"/>
          <w:sz w:val="22"/>
          <w:szCs w:val="22"/>
        </w:rPr>
      </w:pPr>
      <w:r w:rsidRPr="00DA6644">
        <w:rPr>
          <w:rFonts w:cs="Times New Roman"/>
          <w:sz w:val="22"/>
          <w:szCs w:val="22"/>
        </w:rPr>
        <w:t>4.Wykonawca ponosi odpowiedzialność za zgodność zamówionego towaru (jakość, tożsamość).</w:t>
      </w:r>
    </w:p>
    <w:p w14:paraId="4D1EE911" w14:textId="77777777" w:rsidR="00421EE1" w:rsidRPr="00DA6644" w:rsidRDefault="00421EE1" w:rsidP="00421EE1">
      <w:pPr>
        <w:ind w:right="-285"/>
        <w:jc w:val="both"/>
        <w:rPr>
          <w:rFonts w:cs="Times New Roman"/>
          <w:sz w:val="22"/>
          <w:szCs w:val="22"/>
        </w:rPr>
      </w:pPr>
      <w:r w:rsidRPr="00DA6644">
        <w:rPr>
          <w:rFonts w:cs="Times New Roman"/>
          <w:sz w:val="22"/>
          <w:szCs w:val="22"/>
        </w:rPr>
        <w:t>5.W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14:paraId="35E02132" w14:textId="77777777" w:rsidR="008202E1" w:rsidRDefault="008202E1" w:rsidP="00421EE1">
      <w:pPr>
        <w:ind w:left="360"/>
        <w:jc w:val="center"/>
        <w:rPr>
          <w:rFonts w:cs="Times New Roman"/>
          <w:b/>
          <w:bCs/>
          <w:sz w:val="22"/>
          <w:szCs w:val="22"/>
        </w:rPr>
      </w:pPr>
    </w:p>
    <w:p w14:paraId="726643D7" w14:textId="479C7195" w:rsidR="00421EE1" w:rsidRDefault="00421EE1" w:rsidP="00421EE1">
      <w:pPr>
        <w:ind w:left="360"/>
        <w:jc w:val="center"/>
        <w:rPr>
          <w:rFonts w:cs="Times New Roman"/>
          <w:b/>
          <w:bCs/>
          <w:sz w:val="22"/>
          <w:szCs w:val="22"/>
        </w:rPr>
      </w:pPr>
      <w:r w:rsidRPr="00DA6644">
        <w:rPr>
          <w:rFonts w:cs="Times New Roman"/>
          <w:b/>
          <w:bCs/>
          <w:sz w:val="22"/>
          <w:szCs w:val="22"/>
        </w:rPr>
        <w:t>§ 2</w:t>
      </w:r>
    </w:p>
    <w:p w14:paraId="57BE3785" w14:textId="77777777" w:rsidR="00366AC0" w:rsidRDefault="00366AC0" w:rsidP="00421EE1">
      <w:pPr>
        <w:ind w:left="360"/>
        <w:jc w:val="center"/>
        <w:rPr>
          <w:rFonts w:cs="Times New Roman"/>
          <w:b/>
          <w:bCs/>
          <w:sz w:val="22"/>
          <w:szCs w:val="22"/>
        </w:rPr>
      </w:pPr>
    </w:p>
    <w:p w14:paraId="584596A6" w14:textId="77777777" w:rsidR="00421EE1" w:rsidRPr="00DA6644" w:rsidRDefault="00421EE1" w:rsidP="00421EE1">
      <w:pPr>
        <w:jc w:val="both"/>
        <w:rPr>
          <w:rFonts w:cs="Times New Roman"/>
          <w:bCs/>
          <w:sz w:val="22"/>
          <w:szCs w:val="22"/>
          <w:vertAlign w:val="superscript"/>
        </w:rPr>
      </w:pPr>
      <w:r w:rsidRPr="00DA6644">
        <w:rPr>
          <w:rFonts w:cs="Times New Roman"/>
          <w:sz w:val="22"/>
          <w:szCs w:val="22"/>
        </w:rPr>
        <w:t>Niniejsza umowa została zawarta na okres</w:t>
      </w:r>
      <w:bookmarkStart w:id="19" w:name="_Hlk127872137"/>
      <w:r w:rsidRPr="00DA6644">
        <w:rPr>
          <w:rFonts w:cs="Times New Roman"/>
          <w:sz w:val="22"/>
          <w:szCs w:val="22"/>
        </w:rPr>
        <w:t xml:space="preserve"> </w:t>
      </w:r>
      <w:r w:rsidR="007B07E8">
        <w:rPr>
          <w:rFonts w:cs="Times New Roman"/>
          <w:sz w:val="22"/>
          <w:szCs w:val="22"/>
        </w:rPr>
        <w:t xml:space="preserve">24 </w:t>
      </w:r>
      <w:r w:rsidRPr="00DA6644">
        <w:rPr>
          <w:rFonts w:cs="Times New Roman"/>
          <w:sz w:val="22"/>
          <w:szCs w:val="22"/>
        </w:rPr>
        <w:t xml:space="preserve">miesięcy - </w:t>
      </w:r>
      <w:r w:rsidRPr="00DA6644">
        <w:rPr>
          <w:rFonts w:cs="Times New Roman"/>
          <w:bCs/>
          <w:sz w:val="22"/>
          <w:szCs w:val="22"/>
        </w:rPr>
        <w:t>tj. od………..…do  dnia ………………r.</w:t>
      </w:r>
      <w:bookmarkEnd w:id="19"/>
    </w:p>
    <w:p w14:paraId="00B14EC7" w14:textId="77777777" w:rsidR="00421EE1" w:rsidRPr="00DA6644" w:rsidRDefault="00421EE1" w:rsidP="00421EE1">
      <w:pPr>
        <w:jc w:val="both"/>
        <w:rPr>
          <w:rFonts w:cs="Times New Roman"/>
          <w:sz w:val="22"/>
          <w:szCs w:val="22"/>
        </w:rPr>
      </w:pPr>
    </w:p>
    <w:p w14:paraId="36758832" w14:textId="77777777" w:rsidR="00366AC0" w:rsidRDefault="00E7517D" w:rsidP="00421EE1">
      <w:pPr>
        <w:ind w:left="4754"/>
        <w:jc w:val="both"/>
        <w:rPr>
          <w:rFonts w:cs="Times New Roman"/>
          <w:b/>
          <w:bCs/>
          <w:sz w:val="22"/>
          <w:szCs w:val="22"/>
        </w:rPr>
      </w:pPr>
      <w:r>
        <w:rPr>
          <w:rFonts w:cs="Times New Roman"/>
          <w:b/>
          <w:bCs/>
          <w:sz w:val="22"/>
          <w:szCs w:val="22"/>
        </w:rPr>
        <w:t xml:space="preserve">  </w:t>
      </w:r>
    </w:p>
    <w:p w14:paraId="726DC35B" w14:textId="77777777" w:rsidR="00366AC0" w:rsidRDefault="00366AC0" w:rsidP="00421EE1">
      <w:pPr>
        <w:ind w:left="4754"/>
        <w:jc w:val="both"/>
        <w:rPr>
          <w:rFonts w:cs="Times New Roman"/>
          <w:b/>
          <w:bCs/>
          <w:sz w:val="22"/>
          <w:szCs w:val="22"/>
        </w:rPr>
      </w:pPr>
    </w:p>
    <w:p w14:paraId="45F5CFD8" w14:textId="77777777" w:rsidR="00366AC0" w:rsidRDefault="00366AC0" w:rsidP="00421EE1">
      <w:pPr>
        <w:ind w:left="4754"/>
        <w:jc w:val="both"/>
        <w:rPr>
          <w:rFonts w:cs="Times New Roman"/>
          <w:b/>
          <w:bCs/>
          <w:sz w:val="22"/>
          <w:szCs w:val="22"/>
        </w:rPr>
      </w:pPr>
    </w:p>
    <w:p w14:paraId="2D27CE0F" w14:textId="77EC7949" w:rsidR="00421EE1" w:rsidRDefault="00E7517D" w:rsidP="00421EE1">
      <w:pPr>
        <w:ind w:left="4754"/>
        <w:jc w:val="both"/>
        <w:rPr>
          <w:rFonts w:cs="Times New Roman"/>
          <w:b/>
          <w:bCs/>
          <w:sz w:val="22"/>
          <w:szCs w:val="22"/>
        </w:rPr>
      </w:pPr>
      <w:r>
        <w:rPr>
          <w:rFonts w:cs="Times New Roman"/>
          <w:b/>
          <w:bCs/>
          <w:sz w:val="22"/>
          <w:szCs w:val="22"/>
        </w:rPr>
        <w:lastRenderedPageBreak/>
        <w:t xml:space="preserve"> </w:t>
      </w:r>
      <w:r w:rsidR="00421EE1" w:rsidRPr="00DA6644">
        <w:rPr>
          <w:rFonts w:cs="Times New Roman"/>
          <w:b/>
          <w:bCs/>
          <w:sz w:val="22"/>
          <w:szCs w:val="22"/>
        </w:rPr>
        <w:t>§ 3</w:t>
      </w:r>
    </w:p>
    <w:p w14:paraId="321AEAA0" w14:textId="77777777" w:rsidR="00366AC0" w:rsidRPr="00DA6644" w:rsidRDefault="00366AC0" w:rsidP="00421EE1">
      <w:pPr>
        <w:ind w:left="4754"/>
        <w:jc w:val="both"/>
        <w:rPr>
          <w:rFonts w:cs="Times New Roman"/>
          <w:b/>
          <w:bCs/>
          <w:sz w:val="22"/>
          <w:szCs w:val="22"/>
        </w:rPr>
      </w:pPr>
    </w:p>
    <w:p w14:paraId="6B18DDE7" w14:textId="77777777" w:rsidR="00421EE1" w:rsidRPr="00DA6644" w:rsidRDefault="00421EE1" w:rsidP="00DA6644">
      <w:pPr>
        <w:numPr>
          <w:ilvl w:val="0"/>
          <w:numId w:val="30"/>
        </w:numPr>
        <w:jc w:val="both"/>
        <w:rPr>
          <w:rFonts w:cs="Times New Roman"/>
          <w:sz w:val="22"/>
          <w:szCs w:val="22"/>
        </w:rPr>
      </w:pPr>
      <w:r w:rsidRPr="00DA6644">
        <w:rPr>
          <w:rFonts w:cs="Times New Roman"/>
          <w:sz w:val="22"/>
          <w:szCs w:val="22"/>
        </w:rPr>
        <w:t>Wykonawca zobowiązany jest dostarczać przedmiot umowy, do pomieszczeń magazynów/Aptek Zamawiającego zlokalizowanych w Łodzi – wg. Wskazań Zamawiającego, w szczególności: ul. Pankiewicza 16</w:t>
      </w:r>
      <w:r w:rsidR="00EB3819">
        <w:rPr>
          <w:rFonts w:cs="Times New Roman"/>
          <w:sz w:val="22"/>
          <w:szCs w:val="22"/>
        </w:rPr>
        <w:t>, ul. Pomorska 251</w:t>
      </w:r>
      <w:r w:rsidRPr="00DA6644">
        <w:rPr>
          <w:rFonts w:cs="Times New Roman"/>
          <w:sz w:val="22"/>
          <w:szCs w:val="22"/>
        </w:rPr>
        <w:t xml:space="preserve">  lub do innej lokalizacji CSK na terenie Łodzi – wskazanej w zamówieniu. Zamawiający każdorazowo określi w zamówieniu do której lokalizacji ma być dostarczony zamówiony towar.</w:t>
      </w:r>
    </w:p>
    <w:p w14:paraId="3405E510" w14:textId="77777777" w:rsidR="00421EE1" w:rsidRPr="00DA6644" w:rsidRDefault="00421EE1" w:rsidP="00DA6644">
      <w:pPr>
        <w:numPr>
          <w:ilvl w:val="0"/>
          <w:numId w:val="30"/>
        </w:numPr>
        <w:jc w:val="both"/>
        <w:rPr>
          <w:rFonts w:cs="Times New Roman"/>
          <w:sz w:val="22"/>
          <w:szCs w:val="22"/>
        </w:rPr>
      </w:pPr>
      <w:r w:rsidRPr="00DA6644">
        <w:rPr>
          <w:rFonts w:cs="Times New Roman"/>
          <w:sz w:val="22"/>
          <w:szCs w:val="22"/>
        </w:rPr>
        <w:t>Przedmiot umowy będzie dostarczany przez Wykonawcę transportem Wykonawcy lub za pośrednictwem firmy kurierskiej, odpowiadającym rygorom sanitarnym i zapewniającym wymaganą jakość przewożonego towaru -  zgodnie z obowiązującymi w tym zakresie przepisami.</w:t>
      </w:r>
    </w:p>
    <w:p w14:paraId="61315587" w14:textId="77777777" w:rsidR="00421EE1" w:rsidRPr="00DA6644" w:rsidRDefault="00421EE1" w:rsidP="00DA6644">
      <w:pPr>
        <w:numPr>
          <w:ilvl w:val="0"/>
          <w:numId w:val="30"/>
        </w:numPr>
        <w:jc w:val="both"/>
        <w:rPr>
          <w:rFonts w:cs="Times New Roman"/>
          <w:sz w:val="22"/>
          <w:szCs w:val="22"/>
        </w:rPr>
      </w:pPr>
      <w:r w:rsidRPr="00DA6644">
        <w:rPr>
          <w:rFonts w:cs="Times New Roman"/>
          <w:sz w:val="22"/>
          <w:szCs w:val="22"/>
        </w:rPr>
        <w:t>Transport i rozładowanie towaru do magazynu Zamawiającego będą się odbywały na koszt i ryzyko Wykonawcy.  Dostawy towaru mogą odbywać się w godzinach: 8:00 – 14:00 w dni robocze pn.-pt. Jeżeli dostawa wypada w dniu wolnym od pracy, w sobotę, bądź poza godzinami pracy magazynu dostawa nastąpi w pierwszym dniu roboczym po wyznaczonym terminie.</w:t>
      </w:r>
    </w:p>
    <w:p w14:paraId="3CAAF728" w14:textId="77777777" w:rsidR="00421EE1" w:rsidRPr="00DA6644" w:rsidRDefault="00421EE1" w:rsidP="00DA6644">
      <w:pPr>
        <w:numPr>
          <w:ilvl w:val="0"/>
          <w:numId w:val="30"/>
        </w:numPr>
        <w:jc w:val="both"/>
        <w:rPr>
          <w:rFonts w:cs="Times New Roman"/>
          <w:sz w:val="22"/>
          <w:szCs w:val="22"/>
        </w:rPr>
      </w:pPr>
      <w:r w:rsidRPr="00DA6644">
        <w:rPr>
          <w:rFonts w:cs="Times New Roman"/>
          <w:sz w:val="22"/>
          <w:szCs w:val="22"/>
        </w:rPr>
        <w:t>Dostarczenie towaru następować będzie partiami stosownie do potrzeb Zamawiającego w okresie obowiązywania umowy.</w:t>
      </w:r>
    </w:p>
    <w:p w14:paraId="05D88E94" w14:textId="77777777" w:rsidR="00421EE1" w:rsidRPr="00197031" w:rsidRDefault="00421EE1" w:rsidP="00DA6644">
      <w:pPr>
        <w:numPr>
          <w:ilvl w:val="0"/>
          <w:numId w:val="30"/>
        </w:numPr>
        <w:jc w:val="both"/>
        <w:rPr>
          <w:rFonts w:cs="Times New Roman"/>
          <w:sz w:val="22"/>
          <w:szCs w:val="22"/>
        </w:rPr>
      </w:pPr>
      <w:r w:rsidRPr="00197031">
        <w:rPr>
          <w:rFonts w:cs="Times New Roman"/>
          <w:sz w:val="22"/>
          <w:szCs w:val="22"/>
        </w:rPr>
        <w:t xml:space="preserve">Wykonawca zobowiązuje się do </w:t>
      </w:r>
      <w:r w:rsidRPr="00197031">
        <w:rPr>
          <w:rFonts w:cs="Times New Roman"/>
          <w:b/>
          <w:sz w:val="22"/>
          <w:szCs w:val="22"/>
        </w:rPr>
        <w:t>dostawy zamówień cząstkowych</w:t>
      </w:r>
      <w:r w:rsidRPr="00197031">
        <w:rPr>
          <w:rFonts w:cs="Times New Roman"/>
          <w:sz w:val="22"/>
          <w:szCs w:val="22"/>
        </w:rPr>
        <w:t xml:space="preserve"> w następującym czasie: ………… dni robocze (poniedziałek – piątek, z wyłączeniem dni ustawowo wolnych od pracy) od złożenia zapotrzebowania.</w:t>
      </w:r>
    </w:p>
    <w:p w14:paraId="5FE27D75" w14:textId="77777777" w:rsidR="00421EE1" w:rsidRPr="00DA6644" w:rsidRDefault="00421EE1" w:rsidP="00DA6644">
      <w:pPr>
        <w:numPr>
          <w:ilvl w:val="0"/>
          <w:numId w:val="30"/>
        </w:numPr>
        <w:jc w:val="both"/>
        <w:rPr>
          <w:rFonts w:cs="Times New Roman"/>
          <w:sz w:val="22"/>
          <w:szCs w:val="22"/>
        </w:rPr>
      </w:pPr>
      <w:r w:rsidRPr="00DA6644">
        <w:rPr>
          <w:rFonts w:cs="Times New Roman"/>
          <w:sz w:val="22"/>
          <w:szCs w:val="22"/>
        </w:rPr>
        <w:t>Zamawiający zastrzega, iż w sytuacji nie dostarczenia produktu w terminie o którym mowa w  § 3. ust. 5. oraz bezwzględnej konieczności zastosowania, dokona zakupu u innego Sprzedawcy, a Wykonawca zostanie obarczony różnicą kwotową, w przypadku ceny wyższej.</w:t>
      </w:r>
    </w:p>
    <w:p w14:paraId="0EF3EC77" w14:textId="77777777" w:rsidR="00421EE1" w:rsidRDefault="00421EE1" w:rsidP="00DA6644">
      <w:pPr>
        <w:numPr>
          <w:ilvl w:val="0"/>
          <w:numId w:val="30"/>
        </w:numPr>
        <w:jc w:val="both"/>
        <w:rPr>
          <w:rFonts w:cs="Times New Roman"/>
          <w:sz w:val="22"/>
          <w:szCs w:val="22"/>
        </w:rPr>
      </w:pPr>
      <w:r w:rsidRPr="00DA6644">
        <w:rPr>
          <w:rFonts w:cs="Times New Roman"/>
          <w:sz w:val="22"/>
          <w:szCs w:val="22"/>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3EC3477B" w14:textId="41E6661A" w:rsidR="005C7D8A" w:rsidRPr="005C7D8A" w:rsidRDefault="005C7D8A" w:rsidP="005C7D8A">
      <w:pPr>
        <w:numPr>
          <w:ilvl w:val="0"/>
          <w:numId w:val="30"/>
        </w:numPr>
        <w:jc w:val="both"/>
        <w:rPr>
          <w:rFonts w:cs="Times New Roman"/>
          <w:sz w:val="22"/>
          <w:szCs w:val="22"/>
        </w:rPr>
      </w:pPr>
      <w:r w:rsidRPr="005C7D8A">
        <w:rPr>
          <w:rFonts w:cs="Times New Roman"/>
          <w:sz w:val="22"/>
          <w:szCs w:val="22"/>
        </w:rPr>
        <w:t xml:space="preserve">Zamawiający zgodnie z art. 441 ust. 1 ustawy </w:t>
      </w:r>
      <w:proofErr w:type="spellStart"/>
      <w:r w:rsidRPr="005C7D8A">
        <w:rPr>
          <w:rFonts w:cs="Times New Roman"/>
          <w:sz w:val="22"/>
          <w:szCs w:val="22"/>
        </w:rPr>
        <w:t>Pzp</w:t>
      </w:r>
      <w:proofErr w:type="spellEnd"/>
      <w:r w:rsidRPr="005C7D8A">
        <w:rPr>
          <w:rFonts w:cs="Times New Roman"/>
          <w:sz w:val="22"/>
          <w:szCs w:val="22"/>
        </w:rPr>
        <w:t xml:space="preserve"> informuje, iż korzysta z prawa opcji, w związku z czym precyzuje:</w:t>
      </w:r>
    </w:p>
    <w:p w14:paraId="5B363159" w14:textId="3DC95DCF" w:rsidR="00197031" w:rsidRPr="00197031" w:rsidRDefault="00197031" w:rsidP="00197031">
      <w:pPr>
        <w:ind w:left="141"/>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8.1.</w:t>
      </w:r>
      <w:r w:rsidRPr="00197031">
        <w:rPr>
          <w:rFonts w:asciiTheme="minorHAnsi" w:eastAsia="Calibri" w:hAnsiTheme="minorHAnsi" w:cstheme="minorHAnsi"/>
          <w:sz w:val="22"/>
          <w:szCs w:val="22"/>
          <w:lang w:eastAsia="en-US"/>
        </w:rPr>
        <w:t xml:space="preserve">Zamawiający może z opisanego w SWZ prawa opcji skorzystać w całości lub w części, w szczególności w sytuacji zmian organizacyjnych po stronie Zamawiającego, utworzenia, przenoszenia oddziałów, klinik, itp., tj. zamówienia o dodatkowe 80% ilości produktów  przedstawionych w SWZ, dokumentach zamówienia. W takim przypadku warunki realizacji pozostają bez zmian. </w:t>
      </w:r>
    </w:p>
    <w:p w14:paraId="49101AD8" w14:textId="2B73F9BE" w:rsidR="00197031" w:rsidRPr="00197031" w:rsidRDefault="00197031" w:rsidP="00197031">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8.2.</w:t>
      </w:r>
      <w:r w:rsidRPr="00197031">
        <w:rPr>
          <w:rFonts w:asciiTheme="minorHAnsi" w:eastAsia="Calibri" w:hAnsiTheme="minorHAnsi" w:cstheme="minorHAnsi"/>
          <w:sz w:val="22"/>
          <w:szCs w:val="22"/>
          <w:lang w:eastAsia="en-US"/>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09E29F72" w14:textId="79B4155B" w:rsidR="00197031" w:rsidRPr="00197031" w:rsidRDefault="00197031" w:rsidP="00197031">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8.3.</w:t>
      </w:r>
      <w:r w:rsidRPr="00197031">
        <w:rPr>
          <w:rFonts w:asciiTheme="minorHAnsi" w:eastAsia="Calibri" w:hAnsiTheme="minorHAnsi" w:cstheme="minorHAnsi"/>
          <w:sz w:val="22"/>
          <w:szCs w:val="22"/>
          <w:lang w:eastAsia="en-US"/>
        </w:rPr>
        <w:t>Zamawiający zastrzega, że ilość „80%” przewidziana w ramach prawa opcji jest wielkością maksymalną, a ilości te mogą ulec zmniejszeniu w zależności od potrzeb Zamawiającego w trakcie trwania umowy.</w:t>
      </w:r>
    </w:p>
    <w:p w14:paraId="560B9D1F" w14:textId="6F308EE6" w:rsidR="00197031" w:rsidRPr="00197031" w:rsidRDefault="00197031" w:rsidP="00197031">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8.4.</w:t>
      </w:r>
      <w:r w:rsidRPr="00197031">
        <w:rPr>
          <w:rFonts w:asciiTheme="minorHAnsi" w:eastAsia="Calibri" w:hAnsiTheme="minorHAnsi" w:cstheme="minorHAnsi"/>
          <w:sz w:val="22"/>
          <w:szCs w:val="22"/>
          <w:lang w:eastAsia="en-US"/>
        </w:rPr>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16979DC2" w14:textId="747BAD95" w:rsidR="00197031" w:rsidRPr="00197031" w:rsidRDefault="00197031" w:rsidP="00197031">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8.5.</w:t>
      </w:r>
      <w:r w:rsidRPr="00197031">
        <w:rPr>
          <w:rFonts w:asciiTheme="minorHAnsi" w:eastAsia="Calibri" w:hAnsiTheme="minorHAnsi" w:cstheme="minorHAnsi"/>
          <w:sz w:val="22"/>
          <w:szCs w:val="22"/>
          <w:lang w:eastAsia="en-US"/>
        </w:rPr>
        <w:t>Termin wykonania pojedynczego zamówienia objętego prawem opcji nie może być dłuższy niż liczba dni określona dla zamówienia podstawowego, licząc od dnia przesłania zawiadomienia do Wykonawcy;</w:t>
      </w:r>
    </w:p>
    <w:p w14:paraId="518BD9BE" w14:textId="429FCEC9" w:rsidR="00197031" w:rsidRPr="00197031" w:rsidRDefault="00197031" w:rsidP="00197031">
      <w:pP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8.6.</w:t>
      </w:r>
      <w:r w:rsidRPr="00197031">
        <w:rPr>
          <w:rFonts w:asciiTheme="minorHAnsi" w:eastAsia="Calibri" w:hAnsiTheme="minorHAnsi" w:cstheme="minorHAnsi"/>
          <w:sz w:val="22"/>
          <w:szCs w:val="22"/>
          <w:lang w:eastAsia="en-US"/>
        </w:rPr>
        <w:t xml:space="preserve">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 z zastrzeżeniem możliwości dokonywania zmian w oparciu o dozwolone zmiany zapisów umowy. </w:t>
      </w:r>
    </w:p>
    <w:p w14:paraId="7D2D25B0" w14:textId="671C8A8C"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 xml:space="preserve">8.7.Zamawiający jest uprawniony do skorzystania z prawa opcji przez cały okres obowiązywania umowy (łącznie z ewentualnymi aneksami wydłużającymi okres obowiązywania umowy). </w:t>
      </w:r>
    </w:p>
    <w:p w14:paraId="480BBEB5" w14:textId="709B6F95" w:rsidR="00197031" w:rsidRPr="00197031" w:rsidRDefault="00197031" w:rsidP="00197031">
      <w:pPr>
        <w:rPr>
          <w:rFonts w:asciiTheme="minorHAnsi" w:eastAsia="Calibri" w:hAnsiTheme="minorHAnsi" w:cstheme="minorHAnsi"/>
          <w:sz w:val="22"/>
          <w:szCs w:val="22"/>
          <w:lang w:eastAsia="en-US"/>
        </w:rPr>
      </w:pPr>
      <w:r w:rsidRPr="00197031">
        <w:rPr>
          <w:rFonts w:asciiTheme="minorHAnsi" w:eastAsia="Calibri" w:hAnsiTheme="minorHAnsi" w:cstheme="minorHAnsi"/>
          <w:sz w:val="22"/>
          <w:szCs w:val="22"/>
          <w:lang w:eastAsia="en-US"/>
        </w:rPr>
        <w:t>8.8.powyższe nie modyfikuje ogólnego charakteru umowy.</w:t>
      </w:r>
    </w:p>
    <w:p w14:paraId="48A5F6F2" w14:textId="77777777" w:rsidR="00421EE1" w:rsidRPr="00DA6644" w:rsidRDefault="00421EE1" w:rsidP="00DA6644">
      <w:pPr>
        <w:numPr>
          <w:ilvl w:val="0"/>
          <w:numId w:val="30"/>
        </w:numPr>
        <w:jc w:val="both"/>
        <w:rPr>
          <w:rFonts w:cs="Times New Roman"/>
          <w:sz w:val="22"/>
          <w:szCs w:val="22"/>
        </w:rPr>
      </w:pPr>
      <w:r w:rsidRPr="00DA6644">
        <w:rPr>
          <w:rFonts w:cs="Times New Roman"/>
          <w:sz w:val="22"/>
          <w:szCs w:val="22"/>
        </w:rPr>
        <w:t xml:space="preserve">Zamawiający zobowiązuje się do zrealizowania przedmiotu umowy w wysokości minimalnej 50% wartości brutto umowy określonej w  </w:t>
      </w:r>
      <w:r w:rsidRPr="00DA6644">
        <w:rPr>
          <w:rFonts w:cs="Times New Roman"/>
          <w:sz w:val="22"/>
          <w:szCs w:val="22"/>
        </w:rPr>
        <w:sym w:font="Times New Roman" w:char="00A7"/>
      </w:r>
      <w:r w:rsidRPr="00DA6644">
        <w:rPr>
          <w:rFonts w:cs="Times New Roman"/>
          <w:sz w:val="22"/>
          <w:szCs w:val="22"/>
        </w:rPr>
        <w:t> 6 ust. 1.</w:t>
      </w:r>
    </w:p>
    <w:p w14:paraId="083897EE" w14:textId="77777777" w:rsidR="00366AC0" w:rsidRDefault="00366AC0" w:rsidP="00421EE1">
      <w:pPr>
        <w:jc w:val="center"/>
        <w:rPr>
          <w:rFonts w:cs="Times New Roman"/>
          <w:b/>
          <w:sz w:val="22"/>
          <w:szCs w:val="22"/>
        </w:rPr>
      </w:pPr>
    </w:p>
    <w:p w14:paraId="0CF90930" w14:textId="77777777" w:rsidR="00366AC0" w:rsidRDefault="00366AC0" w:rsidP="00421EE1">
      <w:pPr>
        <w:jc w:val="center"/>
        <w:rPr>
          <w:rFonts w:cs="Times New Roman"/>
          <w:b/>
          <w:sz w:val="22"/>
          <w:szCs w:val="22"/>
        </w:rPr>
      </w:pPr>
    </w:p>
    <w:p w14:paraId="21FF6CC5" w14:textId="7E292EE5" w:rsidR="00421EE1" w:rsidRPr="00DA6644" w:rsidRDefault="00421EE1" w:rsidP="00421EE1">
      <w:pPr>
        <w:jc w:val="center"/>
        <w:rPr>
          <w:rFonts w:cs="Times New Roman"/>
          <w:b/>
          <w:sz w:val="22"/>
          <w:szCs w:val="22"/>
        </w:rPr>
      </w:pPr>
      <w:r w:rsidRPr="00DA6644">
        <w:rPr>
          <w:rFonts w:cs="Times New Roman"/>
          <w:b/>
          <w:sz w:val="22"/>
          <w:szCs w:val="22"/>
        </w:rPr>
        <w:lastRenderedPageBreak/>
        <w:t>§ 4</w:t>
      </w:r>
    </w:p>
    <w:p w14:paraId="5EFC86A6" w14:textId="77777777" w:rsidR="00421EE1" w:rsidRPr="00624A5E" w:rsidRDefault="00421EE1" w:rsidP="00421EE1">
      <w:pPr>
        <w:ind w:right="-285"/>
        <w:jc w:val="both"/>
        <w:rPr>
          <w:rFonts w:eastAsia="Times New Roman" w:cs="Times New Roman"/>
          <w:sz w:val="22"/>
          <w:szCs w:val="22"/>
          <w:lang w:eastAsia="ar-SA"/>
        </w:rPr>
      </w:pPr>
      <w:r w:rsidRPr="00DA6644">
        <w:rPr>
          <w:rFonts w:eastAsia="Times New Roman" w:cs="Times New Roman"/>
          <w:sz w:val="22"/>
          <w:szCs w:val="22"/>
          <w:lang w:eastAsia="ar-SA"/>
        </w:rPr>
        <w:t xml:space="preserve">1. </w:t>
      </w:r>
      <w:r w:rsidRPr="00624A5E">
        <w:rPr>
          <w:rFonts w:eastAsia="Times New Roman" w:cs="Times New Roman"/>
          <w:sz w:val="22"/>
          <w:szCs w:val="22"/>
          <w:lang w:eastAsia="ar-SA"/>
        </w:rPr>
        <w:t>Strony będą uwzględniać protokoły reklamacyjne związane z omyłkami ilościowymi i jakościowymi.</w:t>
      </w:r>
    </w:p>
    <w:p w14:paraId="18C67A47" w14:textId="77777777" w:rsidR="00421EE1" w:rsidRPr="00624A5E" w:rsidRDefault="00421EE1" w:rsidP="00421EE1">
      <w:pPr>
        <w:ind w:right="-285"/>
        <w:jc w:val="both"/>
        <w:rPr>
          <w:rFonts w:eastAsia="Times New Roman" w:cs="Times New Roman"/>
          <w:sz w:val="22"/>
          <w:szCs w:val="22"/>
          <w:lang w:eastAsia="ar-SA"/>
        </w:rPr>
      </w:pPr>
      <w:r w:rsidRPr="00624A5E">
        <w:rPr>
          <w:rFonts w:eastAsia="Times New Roman" w:cs="Times New Roman"/>
          <w:sz w:val="22"/>
          <w:szCs w:val="22"/>
          <w:lang w:eastAsia="ar-SA"/>
        </w:rPr>
        <w:t>2. Reklamacje (ilościowe i jakościowe) będą rozpatrywane w terminie nie dłuższym niż 5 dni roboczych (poniedziałek – piątek, z wyłączeniem dni ustawowo wolnych od pracy) od dnia złożenie jej do Wykonawcy drogą e-mail.</w:t>
      </w:r>
    </w:p>
    <w:p w14:paraId="114DC5D2" w14:textId="77777777" w:rsidR="00421EE1" w:rsidRPr="00624A5E" w:rsidRDefault="00421EE1" w:rsidP="00421EE1">
      <w:pPr>
        <w:ind w:right="-285"/>
        <w:jc w:val="both"/>
        <w:rPr>
          <w:rFonts w:eastAsia="Times New Roman" w:cs="Times New Roman"/>
          <w:sz w:val="22"/>
          <w:szCs w:val="22"/>
          <w:lang w:eastAsia="ar-SA"/>
        </w:rPr>
      </w:pPr>
      <w:r w:rsidRPr="00624A5E">
        <w:rPr>
          <w:rFonts w:eastAsia="Times New Roman" w:cs="Times New Roman"/>
          <w:sz w:val="22"/>
          <w:szCs w:val="22"/>
          <w:lang w:eastAsia="ar-SA"/>
        </w:rPr>
        <w:t>3.W przypadku stwierdzenia wad jakościowych lub braków ilościowych, Zamawiającemu zostanie dostarczony towar wolny od wad lub uzupełniony brak w terminie do 5 dni roboczych (poniedziałek – piątek, z wyłączeniem dni ustawowo wolnych od pracy), licząc od dnia rozpatrzenia reklamacji.</w:t>
      </w:r>
    </w:p>
    <w:p w14:paraId="6FAABC76" w14:textId="77777777" w:rsidR="00421EE1" w:rsidRPr="00624A5E" w:rsidRDefault="00421EE1" w:rsidP="00421EE1">
      <w:pPr>
        <w:jc w:val="both"/>
        <w:rPr>
          <w:rFonts w:cs="Times New Roman"/>
          <w:sz w:val="22"/>
          <w:szCs w:val="22"/>
        </w:rPr>
      </w:pPr>
      <w:r w:rsidRPr="00624A5E">
        <w:rPr>
          <w:rFonts w:cs="Times New Roman"/>
          <w:sz w:val="22"/>
          <w:szCs w:val="22"/>
        </w:rPr>
        <w:t xml:space="preserve">4. Wykonawca będzie dostarczać sukcesywnie produkty, z terminem ważności: min.  12  miesięcy od daty dostarczenia Zamawiającemu (chyba, że  w Załączniku </w:t>
      </w:r>
      <w:r w:rsidR="00B87BAE" w:rsidRPr="00624A5E">
        <w:rPr>
          <w:rFonts w:cs="Times New Roman"/>
          <w:sz w:val="22"/>
          <w:szCs w:val="22"/>
        </w:rPr>
        <w:t xml:space="preserve">nr </w:t>
      </w:r>
      <w:r w:rsidRPr="00624A5E">
        <w:rPr>
          <w:rFonts w:cs="Times New Roman"/>
          <w:sz w:val="22"/>
          <w:szCs w:val="22"/>
        </w:rPr>
        <w:t xml:space="preserve">2 do niniejszej umowy określono inaczej).  </w:t>
      </w:r>
    </w:p>
    <w:p w14:paraId="040CFD65" w14:textId="77777777" w:rsidR="00421EE1" w:rsidRPr="00624A5E" w:rsidRDefault="00421EE1" w:rsidP="00421EE1">
      <w:pPr>
        <w:jc w:val="both"/>
        <w:rPr>
          <w:rFonts w:cs="Times New Roman"/>
          <w:i/>
          <w:sz w:val="22"/>
          <w:szCs w:val="22"/>
        </w:rPr>
      </w:pPr>
      <w:r w:rsidRPr="00624A5E">
        <w:rPr>
          <w:rFonts w:cs="Times New Roman"/>
          <w:sz w:val="22"/>
          <w:szCs w:val="22"/>
        </w:rPr>
        <w:t xml:space="preserve">5. 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 </w:t>
      </w:r>
    </w:p>
    <w:p w14:paraId="0161CF5B" w14:textId="77777777" w:rsidR="00421EE1" w:rsidRPr="00DA6644" w:rsidRDefault="00421EE1" w:rsidP="00421EE1">
      <w:pPr>
        <w:suppressAutoHyphens/>
        <w:autoSpaceDE w:val="0"/>
        <w:autoSpaceDN w:val="0"/>
        <w:adjustRightInd w:val="0"/>
        <w:spacing w:line="276" w:lineRule="auto"/>
        <w:jc w:val="both"/>
        <w:rPr>
          <w:rFonts w:cs="Times New Roman"/>
          <w:sz w:val="22"/>
          <w:szCs w:val="22"/>
        </w:rPr>
      </w:pPr>
      <w:r w:rsidRPr="00DA6644">
        <w:rPr>
          <w:rFonts w:cs="Times New Roman"/>
          <w:sz w:val="22"/>
          <w:szCs w:val="22"/>
        </w:rPr>
        <w:t>6. Wykonawca zobowiązuje się do przedłożenia dokumentów potwierdzających dopuszczenie przedmiotu umowy do obrotu i użytkowania na terytorium Rzeczpospolitej Polskiej i posiada aktualne dokumenty, zgodnie z obowiązującymi przepisami.</w:t>
      </w:r>
    </w:p>
    <w:p w14:paraId="205C8A5C" w14:textId="77777777" w:rsidR="00421EE1" w:rsidRPr="00DA6644" w:rsidRDefault="00421EE1" w:rsidP="00421EE1">
      <w:pPr>
        <w:suppressAutoHyphens/>
        <w:autoSpaceDE w:val="0"/>
        <w:autoSpaceDN w:val="0"/>
        <w:adjustRightInd w:val="0"/>
        <w:spacing w:line="276" w:lineRule="auto"/>
        <w:jc w:val="both"/>
        <w:rPr>
          <w:rFonts w:cs="Times New Roman"/>
          <w:sz w:val="22"/>
          <w:szCs w:val="22"/>
        </w:rPr>
      </w:pPr>
      <w:r w:rsidRPr="00DA6644">
        <w:rPr>
          <w:rFonts w:cs="Times New Roman"/>
          <w:sz w:val="22"/>
          <w:szCs w:val="22"/>
        </w:rPr>
        <w:t xml:space="preserve">7.Wykonawca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14:paraId="1934BD06" w14:textId="77777777" w:rsidR="00421EE1" w:rsidRPr="00DA6644" w:rsidRDefault="00421EE1" w:rsidP="00421EE1">
      <w:pPr>
        <w:suppressAutoHyphens/>
        <w:autoSpaceDE w:val="0"/>
        <w:autoSpaceDN w:val="0"/>
        <w:adjustRightInd w:val="0"/>
        <w:spacing w:line="276" w:lineRule="auto"/>
        <w:jc w:val="both"/>
        <w:rPr>
          <w:rFonts w:cs="Times New Roman"/>
          <w:sz w:val="22"/>
          <w:szCs w:val="22"/>
        </w:rPr>
      </w:pPr>
      <w:r w:rsidRPr="00DA6644">
        <w:rPr>
          <w:rFonts w:cs="Times New Roman"/>
          <w:sz w:val="22"/>
          <w:szCs w:val="22"/>
        </w:rPr>
        <w:t xml:space="preserve">8. 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DA6644">
        <w:rPr>
          <w:rFonts w:cs="Times New Roman"/>
          <w:sz w:val="22"/>
          <w:szCs w:val="22"/>
        </w:rPr>
        <w:t>ww</w:t>
      </w:r>
      <w:proofErr w:type="spellEnd"/>
      <w:r w:rsidRPr="00DA6644">
        <w:rPr>
          <w:rFonts w:cs="Times New Roman"/>
          <w:sz w:val="22"/>
          <w:szCs w:val="22"/>
        </w:rPr>
        <w:t xml:space="preserve"> ustawą./jeśli dotyczy/ </w:t>
      </w:r>
    </w:p>
    <w:p w14:paraId="174446BE" w14:textId="77777777" w:rsidR="00421EE1" w:rsidRPr="00DA6644" w:rsidRDefault="00421EE1" w:rsidP="00421EE1">
      <w:pPr>
        <w:suppressAutoHyphens/>
        <w:autoSpaceDE w:val="0"/>
        <w:autoSpaceDN w:val="0"/>
        <w:adjustRightInd w:val="0"/>
        <w:spacing w:line="276" w:lineRule="auto"/>
        <w:jc w:val="both"/>
        <w:rPr>
          <w:rFonts w:cs="Times New Roman"/>
          <w:sz w:val="22"/>
          <w:szCs w:val="22"/>
        </w:rPr>
      </w:pPr>
      <w:r w:rsidRPr="00DA6644">
        <w:rPr>
          <w:rFonts w:cs="Times New Roman"/>
          <w:sz w:val="22"/>
          <w:szCs w:val="22"/>
        </w:rPr>
        <w:t>9. Wykonawca oświadcza, że dystrybucja produktów odbywa się zgodnie z wymaganiami określonymi w Rozporządzeniu Ministra Zdrowia z dnia 13 marca 2015 r. w sprawie wymagań Dobrej Praktyki Dystrybucyjnej (</w:t>
      </w:r>
      <w:proofErr w:type="spellStart"/>
      <w:r w:rsidRPr="00DA6644">
        <w:rPr>
          <w:rFonts w:cs="Times New Roman"/>
          <w:sz w:val="22"/>
          <w:szCs w:val="22"/>
        </w:rPr>
        <w:t>t.j</w:t>
      </w:r>
      <w:proofErr w:type="spellEnd"/>
      <w:r w:rsidRPr="00DA6644">
        <w:rPr>
          <w:rFonts w:cs="Times New Roman"/>
          <w:sz w:val="22"/>
          <w:szCs w:val="22"/>
        </w:rPr>
        <w:t>. - Dz. U. z 2022 r., poz. 1287), w tym z wymaganiami dotyczącymi transportu produktów leczniczych w odpowiedniej temperaturze, zgonie z zaleceniami producenta. /jeśli dotyczy/</w:t>
      </w:r>
    </w:p>
    <w:p w14:paraId="315AA1A8" w14:textId="77777777" w:rsidR="00421EE1" w:rsidRPr="00DA6644" w:rsidRDefault="00421EE1" w:rsidP="00421EE1">
      <w:pPr>
        <w:suppressAutoHyphens/>
        <w:autoSpaceDE w:val="0"/>
        <w:autoSpaceDN w:val="0"/>
        <w:adjustRightInd w:val="0"/>
        <w:spacing w:line="276" w:lineRule="auto"/>
        <w:jc w:val="both"/>
        <w:rPr>
          <w:rFonts w:cs="Times New Roman"/>
          <w:sz w:val="22"/>
          <w:szCs w:val="22"/>
        </w:rPr>
      </w:pPr>
      <w:r w:rsidRPr="00DA6644">
        <w:rPr>
          <w:rFonts w:cs="Times New Roman"/>
          <w:sz w:val="22"/>
          <w:szCs w:val="22"/>
        </w:rPr>
        <w:t>10.Na Wykonawcy spoczywa obowiązek udokumentowania, że transport produktów przebiegał w wymaganej temperaturze. Pomiar temperatury winien być dokonywany przy użyciu urządzeń poddanych kalibracji. /jeśli dotyczy/</w:t>
      </w:r>
    </w:p>
    <w:p w14:paraId="7CF875D1" w14:textId="77777777" w:rsidR="00421EE1" w:rsidRPr="00DA6644" w:rsidRDefault="00421EE1" w:rsidP="00421EE1">
      <w:pPr>
        <w:tabs>
          <w:tab w:val="num" w:pos="426"/>
        </w:tabs>
        <w:suppressAutoHyphens/>
        <w:autoSpaceDE w:val="0"/>
        <w:autoSpaceDN w:val="0"/>
        <w:adjustRightInd w:val="0"/>
        <w:spacing w:line="276" w:lineRule="auto"/>
        <w:jc w:val="both"/>
        <w:rPr>
          <w:rFonts w:cs="Times New Roman"/>
          <w:sz w:val="22"/>
          <w:szCs w:val="22"/>
        </w:rPr>
      </w:pPr>
      <w:r w:rsidRPr="00DA6644">
        <w:rPr>
          <w:rFonts w:cs="Times New Roman"/>
          <w:sz w:val="22"/>
          <w:szCs w:val="22"/>
        </w:rPr>
        <w:t>11.Zamawiający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14:paraId="62CCDBEE" w14:textId="77777777" w:rsidR="00421EE1" w:rsidRPr="00DA6644" w:rsidRDefault="00421EE1" w:rsidP="00421EE1">
      <w:pPr>
        <w:tabs>
          <w:tab w:val="num" w:pos="426"/>
        </w:tabs>
        <w:suppressAutoHyphens/>
        <w:autoSpaceDE w:val="0"/>
        <w:autoSpaceDN w:val="0"/>
        <w:adjustRightInd w:val="0"/>
        <w:spacing w:line="276" w:lineRule="auto"/>
        <w:jc w:val="both"/>
        <w:rPr>
          <w:rFonts w:cs="Times New Roman"/>
          <w:sz w:val="22"/>
          <w:szCs w:val="22"/>
        </w:rPr>
      </w:pPr>
      <w:r w:rsidRPr="00DA6644">
        <w:rPr>
          <w:rFonts w:cs="Times New Roman"/>
          <w:sz w:val="22"/>
          <w:szCs w:val="22"/>
        </w:rPr>
        <w:t>12.Zamawiający uzna wskazania urządzenia za prawidłowe, jeżeli urządzenie służące do monitorowania temperatury będzie posiadać dokument potwierdzający poprawność jego wskazań (dokument potwierdzający jego kalibrację). /jeśli dotyczy/</w:t>
      </w:r>
    </w:p>
    <w:p w14:paraId="681E2B93" w14:textId="5E1730E4" w:rsidR="00421EE1" w:rsidRDefault="00421EE1" w:rsidP="00421EE1">
      <w:pPr>
        <w:jc w:val="center"/>
        <w:rPr>
          <w:rFonts w:eastAsia="Times New Roman" w:cs="Times New Roman"/>
          <w:b/>
          <w:bCs/>
          <w:sz w:val="22"/>
          <w:szCs w:val="22"/>
        </w:rPr>
      </w:pPr>
      <w:r w:rsidRPr="00DA6644">
        <w:rPr>
          <w:rFonts w:eastAsia="Times New Roman" w:cs="Times New Roman"/>
          <w:b/>
          <w:bCs/>
          <w:sz w:val="22"/>
          <w:szCs w:val="22"/>
        </w:rPr>
        <w:t>§ 5</w:t>
      </w:r>
    </w:p>
    <w:p w14:paraId="3ABB89A6" w14:textId="77777777" w:rsidR="00366AC0" w:rsidRPr="00DA6644" w:rsidRDefault="00366AC0" w:rsidP="00421EE1">
      <w:pPr>
        <w:jc w:val="center"/>
        <w:rPr>
          <w:rFonts w:eastAsia="Times New Roman" w:cs="Times New Roman"/>
          <w:b/>
          <w:bCs/>
          <w:sz w:val="22"/>
          <w:szCs w:val="22"/>
        </w:rPr>
      </w:pPr>
    </w:p>
    <w:p w14:paraId="687A98BE" w14:textId="77777777" w:rsidR="00421EE1" w:rsidRPr="00DA6644" w:rsidRDefault="00421EE1" w:rsidP="00421EE1">
      <w:pPr>
        <w:jc w:val="both"/>
        <w:rPr>
          <w:rFonts w:cs="Times New Roman"/>
          <w:sz w:val="22"/>
          <w:szCs w:val="22"/>
        </w:rPr>
      </w:pPr>
      <w:r w:rsidRPr="00DA6644">
        <w:rPr>
          <w:rFonts w:cs="Times New Roman"/>
          <w:sz w:val="22"/>
          <w:szCs w:val="22"/>
        </w:rPr>
        <w:t>1. Wykonawca będzie realizował przedmiot umowy samodzielnie/ przy pomocy</w:t>
      </w:r>
      <w:r w:rsidRPr="00DA6644">
        <w:rPr>
          <w:rFonts w:cs="Times New Roman"/>
          <w:sz w:val="22"/>
          <w:szCs w:val="22"/>
          <w:vertAlign w:val="superscript"/>
        </w:rPr>
        <w:t>*</w:t>
      </w:r>
      <w:r w:rsidRPr="00DA6644">
        <w:rPr>
          <w:rFonts w:cs="Times New Roman"/>
          <w:sz w:val="22"/>
          <w:szCs w:val="22"/>
        </w:rPr>
        <w:t xml:space="preserve">  następującego Podwykonawcy………………………………………………</w:t>
      </w:r>
    </w:p>
    <w:p w14:paraId="424291E8" w14:textId="77777777" w:rsidR="00421EE1" w:rsidRPr="00DA6644" w:rsidRDefault="00421EE1" w:rsidP="00421EE1">
      <w:pPr>
        <w:jc w:val="both"/>
        <w:rPr>
          <w:rFonts w:cs="Times New Roman"/>
          <w:sz w:val="22"/>
          <w:szCs w:val="22"/>
        </w:rPr>
      </w:pPr>
      <w:r w:rsidRPr="00DA6644">
        <w:rPr>
          <w:rFonts w:cs="Times New Roman"/>
          <w:sz w:val="22"/>
          <w:szCs w:val="22"/>
        </w:rPr>
        <w:t xml:space="preserve">2. W przypadku wskazania przez Wykonawcę części zamówienia, których wykonanie zamierza powierzyć Podwykonawcom odpowiednie zastosowanie mieć będą przepisy art. 462 ust. 3 i 4 ustawy </w:t>
      </w:r>
      <w:proofErr w:type="spellStart"/>
      <w:r w:rsidRPr="00DA6644">
        <w:rPr>
          <w:rFonts w:cs="Times New Roman"/>
          <w:sz w:val="22"/>
          <w:szCs w:val="22"/>
        </w:rPr>
        <w:t>Pzp</w:t>
      </w:r>
      <w:proofErr w:type="spellEnd"/>
      <w:r w:rsidRPr="00DA6644">
        <w:rPr>
          <w:rFonts w:cs="Times New Roman"/>
          <w:sz w:val="22"/>
          <w:szCs w:val="22"/>
        </w:rPr>
        <w:t>.</w:t>
      </w:r>
    </w:p>
    <w:p w14:paraId="0EE445CE" w14:textId="77777777" w:rsidR="00421EE1" w:rsidRPr="00DA6644" w:rsidRDefault="00421EE1" w:rsidP="00421EE1">
      <w:pPr>
        <w:jc w:val="both"/>
        <w:rPr>
          <w:rFonts w:cs="Times New Roman"/>
          <w:sz w:val="22"/>
          <w:szCs w:val="22"/>
        </w:rPr>
      </w:pPr>
    </w:p>
    <w:p w14:paraId="66569F1D" w14:textId="5B7D7AE0" w:rsidR="00421EE1" w:rsidRDefault="00421EE1" w:rsidP="00421EE1">
      <w:pPr>
        <w:ind w:left="4820"/>
        <w:jc w:val="both"/>
        <w:rPr>
          <w:rFonts w:cs="Times New Roman"/>
          <w:b/>
          <w:bCs/>
          <w:sz w:val="22"/>
          <w:szCs w:val="22"/>
        </w:rPr>
      </w:pPr>
      <w:r w:rsidRPr="00DA6644">
        <w:rPr>
          <w:rFonts w:cs="Times New Roman"/>
          <w:b/>
          <w:bCs/>
          <w:sz w:val="22"/>
          <w:szCs w:val="22"/>
        </w:rPr>
        <w:t>§ 6</w:t>
      </w:r>
    </w:p>
    <w:p w14:paraId="77DFC1B5" w14:textId="77777777" w:rsidR="00366AC0" w:rsidRPr="00DA6644" w:rsidRDefault="00366AC0" w:rsidP="00421EE1">
      <w:pPr>
        <w:ind w:left="4820"/>
        <w:jc w:val="both"/>
        <w:rPr>
          <w:rFonts w:cs="Times New Roman"/>
          <w:b/>
          <w:bCs/>
          <w:sz w:val="22"/>
          <w:szCs w:val="22"/>
        </w:rPr>
      </w:pPr>
    </w:p>
    <w:p w14:paraId="24230CFB" w14:textId="77777777" w:rsidR="00421EE1" w:rsidRPr="00DA6644" w:rsidRDefault="00421EE1" w:rsidP="00421EE1">
      <w:pPr>
        <w:jc w:val="both"/>
        <w:rPr>
          <w:rFonts w:cs="Times New Roman"/>
          <w:b/>
          <w:bCs/>
          <w:sz w:val="22"/>
          <w:szCs w:val="22"/>
        </w:rPr>
      </w:pPr>
      <w:r w:rsidRPr="00DA6644">
        <w:rPr>
          <w:rFonts w:cs="Times New Roman"/>
          <w:sz w:val="22"/>
          <w:szCs w:val="22"/>
        </w:rPr>
        <w:t xml:space="preserve">1. Strony ustalają wartość wynagrodzenia do kwoty: </w:t>
      </w:r>
      <w:r w:rsidRPr="00DA6644">
        <w:rPr>
          <w:rFonts w:cs="Times New Roman"/>
          <w:b/>
          <w:bCs/>
          <w:sz w:val="22"/>
          <w:szCs w:val="22"/>
        </w:rPr>
        <w:t>……….…….. zł</w:t>
      </w:r>
      <w:r w:rsidRPr="00DA6644">
        <w:rPr>
          <w:rFonts w:cs="Times New Roman"/>
          <w:sz w:val="22"/>
          <w:szCs w:val="22"/>
        </w:rPr>
        <w:t xml:space="preserve"> brutto (słownie: …………………), w tym netto: </w:t>
      </w:r>
      <w:r w:rsidRPr="00DA6644">
        <w:rPr>
          <w:rFonts w:cs="Times New Roman"/>
          <w:b/>
          <w:bCs/>
          <w:sz w:val="22"/>
          <w:szCs w:val="22"/>
        </w:rPr>
        <w:t xml:space="preserve">……………. zł , </w:t>
      </w:r>
      <w:r w:rsidRPr="00DA6644">
        <w:rPr>
          <w:rFonts w:cs="Times New Roman"/>
          <w:bCs/>
          <w:sz w:val="22"/>
          <w:szCs w:val="22"/>
        </w:rPr>
        <w:t>w tym :</w:t>
      </w:r>
    </w:p>
    <w:p w14:paraId="6FB5ACCE" w14:textId="77777777" w:rsidR="00421EE1" w:rsidRPr="00DA6644" w:rsidRDefault="00421EE1" w:rsidP="00421EE1">
      <w:pPr>
        <w:jc w:val="both"/>
        <w:rPr>
          <w:rFonts w:cs="Times New Roman"/>
          <w:sz w:val="22"/>
          <w:szCs w:val="22"/>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421EE1" w:rsidRPr="00DA6644" w14:paraId="3AFFF269" w14:textId="77777777" w:rsidTr="00421EE1">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14:paraId="27B360CF" w14:textId="77777777" w:rsidR="00421EE1" w:rsidRPr="00DA6644" w:rsidRDefault="00421EE1" w:rsidP="00421EE1">
            <w:pPr>
              <w:jc w:val="center"/>
              <w:rPr>
                <w:rFonts w:cs="Times New Roman"/>
                <w:b/>
                <w:bCs/>
                <w:sz w:val="22"/>
                <w:szCs w:val="22"/>
              </w:rPr>
            </w:pPr>
            <w:r w:rsidRPr="00DA6644">
              <w:rPr>
                <w:rFonts w:cs="Times New Roman"/>
                <w:b/>
                <w:bCs/>
                <w:sz w:val="22"/>
                <w:szCs w:val="22"/>
              </w:rPr>
              <w:t>Nr pakietu</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2795B659" w14:textId="77777777" w:rsidR="00421EE1" w:rsidRPr="00DA6644" w:rsidRDefault="00421EE1" w:rsidP="00421EE1">
            <w:pPr>
              <w:jc w:val="center"/>
              <w:rPr>
                <w:rFonts w:cs="Times New Roman"/>
                <w:b/>
                <w:bCs/>
                <w:sz w:val="22"/>
                <w:szCs w:val="22"/>
              </w:rPr>
            </w:pPr>
            <w:r w:rsidRPr="00DA6644">
              <w:rPr>
                <w:rFonts w:cs="Times New Roman"/>
                <w:b/>
                <w:bCs/>
                <w:sz w:val="22"/>
                <w:szCs w:val="22"/>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14:paraId="3581434F" w14:textId="77777777" w:rsidR="00421EE1" w:rsidRPr="00DA6644" w:rsidRDefault="00421EE1" w:rsidP="00421EE1">
            <w:pPr>
              <w:jc w:val="center"/>
              <w:rPr>
                <w:rFonts w:cs="Times New Roman"/>
                <w:b/>
                <w:bCs/>
                <w:sz w:val="22"/>
                <w:szCs w:val="22"/>
              </w:rPr>
            </w:pPr>
            <w:r w:rsidRPr="00DA6644">
              <w:rPr>
                <w:rFonts w:cs="Times New Roman"/>
                <w:b/>
                <w:bCs/>
                <w:sz w:val="22"/>
                <w:szCs w:val="22"/>
              </w:rPr>
              <w:t>Wartość  brutto w zł</w:t>
            </w:r>
          </w:p>
        </w:tc>
      </w:tr>
      <w:tr w:rsidR="00421EE1" w:rsidRPr="00DA6644" w14:paraId="2775BE4F" w14:textId="77777777" w:rsidTr="00421EE1">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8036F47" w14:textId="77777777" w:rsidR="00421EE1" w:rsidRPr="00DA6644" w:rsidRDefault="00421EE1" w:rsidP="00421EE1">
            <w:pPr>
              <w:jc w:val="center"/>
              <w:rPr>
                <w:rFonts w:cs="Times New Roman"/>
                <w:bCs/>
                <w:sz w:val="22"/>
                <w:szCs w:val="22"/>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6D0B510" w14:textId="77777777" w:rsidR="00421EE1" w:rsidRPr="00DA6644" w:rsidRDefault="00421EE1" w:rsidP="00421EE1">
            <w:pPr>
              <w:jc w:val="center"/>
              <w:rPr>
                <w:rFonts w:cs="Times New Roman"/>
                <w:bCs/>
                <w:sz w:val="22"/>
                <w:szCs w:val="22"/>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FBED81E" w14:textId="77777777" w:rsidR="00421EE1" w:rsidRPr="00DA6644" w:rsidRDefault="00421EE1" w:rsidP="00421EE1">
            <w:pPr>
              <w:jc w:val="center"/>
              <w:rPr>
                <w:rFonts w:cs="Times New Roman"/>
                <w:bCs/>
                <w:sz w:val="22"/>
                <w:szCs w:val="22"/>
              </w:rPr>
            </w:pPr>
          </w:p>
        </w:tc>
      </w:tr>
      <w:tr w:rsidR="00421EE1" w:rsidRPr="00DA6644" w14:paraId="0E13AF1A" w14:textId="77777777" w:rsidTr="00421EE1">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B129425" w14:textId="77777777" w:rsidR="00421EE1" w:rsidRPr="00DA6644" w:rsidRDefault="00421EE1" w:rsidP="00421EE1">
            <w:pPr>
              <w:jc w:val="center"/>
              <w:rPr>
                <w:rFonts w:cs="Times New Roman"/>
                <w:bCs/>
                <w:sz w:val="22"/>
                <w:szCs w:val="22"/>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2CA392A" w14:textId="77777777" w:rsidR="00421EE1" w:rsidRPr="00DA6644" w:rsidRDefault="00421EE1" w:rsidP="00421EE1">
            <w:pPr>
              <w:jc w:val="center"/>
              <w:rPr>
                <w:rFonts w:cs="Times New Roman"/>
                <w:bCs/>
                <w:sz w:val="22"/>
                <w:szCs w:val="22"/>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2FFE57C" w14:textId="77777777" w:rsidR="00421EE1" w:rsidRPr="00DA6644" w:rsidRDefault="00421EE1" w:rsidP="00421EE1">
            <w:pPr>
              <w:jc w:val="center"/>
              <w:rPr>
                <w:rFonts w:cs="Times New Roman"/>
                <w:bCs/>
                <w:sz w:val="22"/>
                <w:szCs w:val="22"/>
              </w:rPr>
            </w:pPr>
          </w:p>
        </w:tc>
      </w:tr>
      <w:tr w:rsidR="00421EE1" w:rsidRPr="00DA6644" w14:paraId="7B18F3ED" w14:textId="77777777" w:rsidTr="00421EE1">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4311EE3" w14:textId="77777777" w:rsidR="00421EE1" w:rsidRPr="00DA6644" w:rsidRDefault="00421EE1" w:rsidP="00421EE1">
            <w:pPr>
              <w:jc w:val="center"/>
              <w:rPr>
                <w:rFonts w:cs="Times New Roman"/>
                <w:bCs/>
                <w:sz w:val="22"/>
                <w:szCs w:val="22"/>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B7AA4EA" w14:textId="77777777" w:rsidR="00421EE1" w:rsidRPr="00DA6644" w:rsidRDefault="00421EE1" w:rsidP="00421EE1">
            <w:pPr>
              <w:jc w:val="center"/>
              <w:rPr>
                <w:rFonts w:cs="Times New Roman"/>
                <w:bCs/>
                <w:sz w:val="22"/>
                <w:szCs w:val="22"/>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B154C31" w14:textId="77777777" w:rsidR="00421EE1" w:rsidRPr="00DA6644" w:rsidRDefault="00421EE1" w:rsidP="00421EE1">
            <w:pPr>
              <w:jc w:val="center"/>
              <w:rPr>
                <w:rFonts w:cs="Times New Roman"/>
                <w:bCs/>
                <w:sz w:val="22"/>
                <w:szCs w:val="22"/>
              </w:rPr>
            </w:pPr>
          </w:p>
        </w:tc>
      </w:tr>
    </w:tbl>
    <w:p w14:paraId="0752BC51" w14:textId="77777777" w:rsidR="00421EE1" w:rsidRPr="00DA6644" w:rsidRDefault="00421EE1" w:rsidP="00421EE1">
      <w:pPr>
        <w:jc w:val="both"/>
        <w:rPr>
          <w:rFonts w:cs="Times New Roman"/>
          <w:b/>
          <w:bCs/>
          <w:sz w:val="22"/>
          <w:szCs w:val="22"/>
        </w:rPr>
      </w:pPr>
    </w:p>
    <w:p w14:paraId="0C0F3497" w14:textId="77777777" w:rsidR="00421EE1" w:rsidRPr="00DA6644" w:rsidRDefault="00421EE1" w:rsidP="00421EE1">
      <w:pPr>
        <w:jc w:val="both"/>
        <w:rPr>
          <w:rFonts w:cs="Times New Roman"/>
          <w:sz w:val="22"/>
          <w:szCs w:val="22"/>
        </w:rPr>
      </w:pPr>
      <w:r w:rsidRPr="00DA6644">
        <w:rPr>
          <w:rFonts w:cs="Times New Roman"/>
          <w:sz w:val="22"/>
          <w:szCs w:val="22"/>
        </w:rPr>
        <w:t>1.1.Ceny jednostkowe towaru określono w Formularzu asortymentowo - cenowym, stanowiącym Załącznik nr 2 do niniejszej umowy.</w:t>
      </w:r>
    </w:p>
    <w:p w14:paraId="3E612B12" w14:textId="77777777" w:rsidR="00421EE1" w:rsidRPr="00DA6644" w:rsidRDefault="00421EE1" w:rsidP="00421EE1">
      <w:pPr>
        <w:jc w:val="both"/>
        <w:rPr>
          <w:rFonts w:cs="Times New Roman"/>
          <w:sz w:val="22"/>
          <w:szCs w:val="22"/>
        </w:rPr>
      </w:pPr>
      <w:r w:rsidRPr="00DA6644">
        <w:rPr>
          <w:rFonts w:cs="Times New Roman"/>
          <w:sz w:val="22"/>
          <w:szCs w:val="22"/>
        </w:rPr>
        <w:t>1.2.W podanej cenie zawierają się wszystkie koszty, jakie Wykonawca musi ponieść, aby dostarczyć przedmiot zamówienia do użytku Zamawiającego, w tym koszty transportu i rozładunku do Szpitala.</w:t>
      </w:r>
    </w:p>
    <w:p w14:paraId="30BE1D71" w14:textId="77777777" w:rsidR="00421EE1" w:rsidRPr="00DA6644" w:rsidRDefault="00421EE1" w:rsidP="00421EE1">
      <w:pPr>
        <w:jc w:val="both"/>
        <w:rPr>
          <w:rFonts w:cs="Times New Roman"/>
          <w:sz w:val="22"/>
          <w:szCs w:val="22"/>
        </w:rPr>
      </w:pPr>
      <w:r w:rsidRPr="00DA6644">
        <w:rPr>
          <w:rFonts w:cs="Times New Roman"/>
          <w:sz w:val="22"/>
          <w:szCs w:val="22"/>
        </w:rPr>
        <w:t xml:space="preserve">2.Zamówienia będą realizowane na podstawie częściowych </w:t>
      </w:r>
      <w:proofErr w:type="spellStart"/>
      <w:r w:rsidRPr="00DA6644">
        <w:rPr>
          <w:rFonts w:cs="Times New Roman"/>
          <w:sz w:val="22"/>
          <w:szCs w:val="22"/>
        </w:rPr>
        <w:t>zapotrzebowań</w:t>
      </w:r>
      <w:proofErr w:type="spellEnd"/>
      <w:r w:rsidRPr="00DA6644">
        <w:rPr>
          <w:rFonts w:cs="Times New Roman"/>
          <w:sz w:val="22"/>
          <w:szCs w:val="22"/>
        </w:rPr>
        <w:t xml:space="preserve"> zgłaszanych w miarę bieżących potrzeb w okresie obowiązywania umowy. Wykonawca będzie wystawiał i  załączał fakturę do każdorazowej dostawy. </w:t>
      </w:r>
    </w:p>
    <w:p w14:paraId="087C51F8" w14:textId="77777777" w:rsidR="00421EE1" w:rsidRPr="00DA6644" w:rsidRDefault="00421EE1" w:rsidP="00421EE1">
      <w:pPr>
        <w:jc w:val="both"/>
        <w:rPr>
          <w:rFonts w:cs="Times New Roman"/>
          <w:sz w:val="22"/>
          <w:szCs w:val="22"/>
        </w:rPr>
      </w:pPr>
      <w:r w:rsidRPr="00DA6644">
        <w:rPr>
          <w:rFonts w:cs="Times New Roman"/>
          <w:sz w:val="22"/>
          <w:szCs w:val="22"/>
        </w:rPr>
        <w:t xml:space="preserve">3.Ceny o których mowa w ust. 1 nie ulegają zmianie w okresie obowiązywania umowy z zastrzeżeniem zmian cen określonych w </w:t>
      </w:r>
      <w:r w:rsidRPr="00DA6644">
        <w:rPr>
          <w:rFonts w:cs="Times New Roman"/>
          <w:sz w:val="22"/>
          <w:szCs w:val="22"/>
        </w:rPr>
        <w:sym w:font="Times New Roman" w:char="00A7"/>
      </w:r>
      <w:r w:rsidRPr="00DA6644">
        <w:rPr>
          <w:rFonts w:cs="Times New Roman"/>
          <w:sz w:val="22"/>
          <w:szCs w:val="22"/>
        </w:rPr>
        <w:t xml:space="preserve"> 8 ust. 2.</w:t>
      </w:r>
    </w:p>
    <w:p w14:paraId="2461495F" w14:textId="77777777" w:rsidR="00421EE1" w:rsidRPr="00DA6644" w:rsidRDefault="00421EE1" w:rsidP="00421EE1">
      <w:pPr>
        <w:jc w:val="both"/>
        <w:rPr>
          <w:rFonts w:cs="Times New Roman"/>
          <w:sz w:val="22"/>
          <w:szCs w:val="22"/>
        </w:rPr>
      </w:pPr>
      <w:r w:rsidRPr="00DA6644">
        <w:rPr>
          <w:rFonts w:cs="Times New Roman"/>
          <w:sz w:val="22"/>
          <w:szCs w:val="22"/>
        </w:rPr>
        <w:t>4.Wykonawca będzie wystawiał faktury z nazwami asortymentu zgodnymi z przedstawionymi w ofercie. Faktura będzie wystawiana oddzielnie do każdorazowego zamówienia</w:t>
      </w:r>
      <w:r w:rsidRPr="00DA6644">
        <w:rPr>
          <w:rFonts w:eastAsia="Times New Roman" w:cs="Times New Roman"/>
          <w:sz w:val="22"/>
          <w:szCs w:val="22"/>
        </w:rPr>
        <w:t>.</w:t>
      </w:r>
    </w:p>
    <w:p w14:paraId="434896C8" w14:textId="77777777" w:rsidR="00421EE1" w:rsidRPr="00DA6644" w:rsidRDefault="00421EE1" w:rsidP="00421EE1">
      <w:pPr>
        <w:jc w:val="both"/>
        <w:rPr>
          <w:rFonts w:cs="Times New Roman"/>
          <w:sz w:val="22"/>
          <w:szCs w:val="22"/>
        </w:rPr>
      </w:pPr>
      <w:r w:rsidRPr="00DA6644">
        <w:rPr>
          <w:rFonts w:cs="Times New Roman"/>
          <w:sz w:val="22"/>
          <w:szCs w:val="22"/>
        </w:rPr>
        <w:t xml:space="preserve">5.Złożenie faktury następuje w formie pisemnej lub elektronicznej za pośrednictwem poczty elektronicznej na adres: kancelaria@csk.umed.pl. </w:t>
      </w:r>
    </w:p>
    <w:p w14:paraId="52CD4541" w14:textId="77777777" w:rsidR="00421EE1" w:rsidRPr="00DA6644" w:rsidRDefault="00421EE1" w:rsidP="00421EE1">
      <w:pPr>
        <w:jc w:val="both"/>
        <w:rPr>
          <w:rFonts w:cs="Times New Roman"/>
          <w:sz w:val="22"/>
          <w:szCs w:val="22"/>
        </w:rPr>
      </w:pPr>
      <w:r w:rsidRPr="00DA6644">
        <w:rPr>
          <w:rFonts w:cs="Times New Roman"/>
          <w:sz w:val="22"/>
          <w:szCs w:val="22"/>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14:paraId="27E6BD36" w14:textId="77777777" w:rsidR="00421EE1" w:rsidRPr="00DA6644" w:rsidRDefault="00421EE1" w:rsidP="00421EE1">
      <w:pPr>
        <w:jc w:val="both"/>
        <w:rPr>
          <w:rFonts w:cs="Times New Roman"/>
          <w:sz w:val="22"/>
          <w:szCs w:val="22"/>
        </w:rPr>
      </w:pPr>
      <w:r w:rsidRPr="00DA6644">
        <w:rPr>
          <w:rFonts w:cs="Times New Roman"/>
          <w:sz w:val="22"/>
          <w:szCs w:val="22"/>
        </w:rPr>
        <w:t xml:space="preserve">7.Szczegółowe zasady związane z wysyłaniem ustrukturyzowanych faktur  elektronicznych i innych ustrukturyzowanych dokumentów określa ustawa z dnia 9 listopada 2018 r. o elektronicznym fakturowaniu oraz akty wykonawcze. </w:t>
      </w:r>
    </w:p>
    <w:p w14:paraId="59F577FD" w14:textId="77777777" w:rsidR="00421EE1" w:rsidRPr="00DA6644" w:rsidRDefault="00421EE1" w:rsidP="00421EE1">
      <w:pPr>
        <w:jc w:val="both"/>
        <w:rPr>
          <w:rFonts w:cs="Times New Roman"/>
          <w:sz w:val="22"/>
          <w:szCs w:val="22"/>
        </w:rPr>
      </w:pPr>
      <w:r w:rsidRPr="00DA6644">
        <w:rPr>
          <w:rFonts w:cs="Times New Roman"/>
          <w:sz w:val="22"/>
          <w:szCs w:val="22"/>
        </w:rPr>
        <w:t xml:space="preserve">8.Wykonawca zobowiązany jest powiadomić Zamawiającego o wysyłaniu faktur na Platformie Elektronicznego Fakturowania na poniższego e-maila: </w:t>
      </w:r>
      <w:hyperlink r:id="rId33" w:history="1">
        <w:r w:rsidRPr="00DA6644">
          <w:rPr>
            <w:rFonts w:cs="Times New Roman"/>
            <w:color w:val="0000FF"/>
            <w:sz w:val="22"/>
            <w:szCs w:val="22"/>
            <w:u w:val="single"/>
          </w:rPr>
          <w:t>kancelaria@csk.umed.pl</w:t>
        </w:r>
      </w:hyperlink>
      <w:r w:rsidRPr="00DA6644">
        <w:rPr>
          <w:rFonts w:cs="Times New Roman"/>
          <w:sz w:val="22"/>
          <w:szCs w:val="22"/>
        </w:rPr>
        <w:t>.</w:t>
      </w:r>
    </w:p>
    <w:p w14:paraId="390907AB" w14:textId="77777777" w:rsidR="00421EE1" w:rsidRPr="00DA6644" w:rsidRDefault="00421EE1" w:rsidP="00421EE1">
      <w:pPr>
        <w:jc w:val="both"/>
        <w:rPr>
          <w:rFonts w:cs="Times New Roman"/>
          <w:sz w:val="22"/>
          <w:szCs w:val="22"/>
        </w:rPr>
      </w:pPr>
      <w:r w:rsidRPr="00DA6644">
        <w:rPr>
          <w:rFonts w:cs="Times New Roman"/>
          <w:sz w:val="22"/>
          <w:szCs w:val="22"/>
        </w:rPr>
        <w:t>Wykonawca na podstawie art. 106n ust. 1 ustawy z dnia 11 marca 2004 r. o podatku od towarów i usług może wystawiać i przesyłać faktury, duplikaty faktur oraz ich korekty, a także noty obciążeniowe i noty korygujące w formacie pliku elektronicznego PDF na adres poczty e-maila, ze wskazanych w umowie adresów poczty e-mail Wykonawcy:  …………………</w:t>
      </w:r>
    </w:p>
    <w:p w14:paraId="2A77EE09" w14:textId="77777777" w:rsidR="00421EE1" w:rsidRPr="00DA6644" w:rsidRDefault="00421EE1" w:rsidP="00421EE1">
      <w:pPr>
        <w:jc w:val="both"/>
        <w:rPr>
          <w:rFonts w:cs="Times New Roman"/>
          <w:sz w:val="22"/>
          <w:szCs w:val="22"/>
        </w:rPr>
      </w:pPr>
      <w:r w:rsidRPr="00DA6644">
        <w:rPr>
          <w:rFonts w:cs="Times New Roman"/>
          <w:sz w:val="22"/>
          <w:szCs w:val="22"/>
        </w:rPr>
        <w:t xml:space="preserve">9.Płatność za w/w faktury dokonana zostanie przelewem, na wskazany przez Wykonawcę rachunek bankowy w ciągu </w:t>
      </w:r>
      <w:r w:rsidRPr="00DA6644">
        <w:rPr>
          <w:rFonts w:cs="Times New Roman"/>
          <w:b/>
          <w:sz w:val="22"/>
          <w:szCs w:val="22"/>
        </w:rPr>
        <w:t>60</w:t>
      </w:r>
      <w:r w:rsidRPr="00DA6644">
        <w:rPr>
          <w:rFonts w:cs="Times New Roman"/>
          <w:sz w:val="22"/>
          <w:szCs w:val="22"/>
        </w:rPr>
        <w:t xml:space="preserve"> </w:t>
      </w:r>
      <w:r w:rsidRPr="00DA6644">
        <w:rPr>
          <w:rFonts w:cs="Times New Roman"/>
          <w:b/>
          <w:sz w:val="22"/>
          <w:szCs w:val="22"/>
        </w:rPr>
        <w:t>dni</w:t>
      </w:r>
      <w:r w:rsidRPr="00DA6644">
        <w:rPr>
          <w:rFonts w:cs="Times New Roman"/>
          <w:sz w:val="22"/>
          <w:szCs w:val="22"/>
        </w:rPr>
        <w:t xml:space="preserve"> </w:t>
      </w:r>
      <w:r w:rsidRPr="00DA6644">
        <w:rPr>
          <w:rFonts w:cs="Times New Roman"/>
          <w:b/>
          <w:sz w:val="22"/>
          <w:szCs w:val="22"/>
        </w:rPr>
        <w:t>kalendarzowych</w:t>
      </w:r>
      <w:r w:rsidRPr="00DA6644">
        <w:rPr>
          <w:rFonts w:cs="Times New Roman"/>
          <w:sz w:val="22"/>
          <w:szCs w:val="22"/>
        </w:rPr>
        <w:t>, od daty otrzymania przez Zamawiającego prawidłowo wystawionej faktury.</w:t>
      </w:r>
    </w:p>
    <w:p w14:paraId="55F38A9D" w14:textId="77777777" w:rsidR="00421EE1" w:rsidRPr="00DA6644" w:rsidRDefault="00421EE1" w:rsidP="00421EE1">
      <w:pPr>
        <w:jc w:val="both"/>
        <w:rPr>
          <w:rFonts w:cs="Times New Roman"/>
          <w:sz w:val="22"/>
          <w:szCs w:val="22"/>
        </w:rPr>
      </w:pPr>
      <w:r w:rsidRPr="00DA6644">
        <w:rPr>
          <w:rFonts w:cs="Times New Roman"/>
          <w:sz w:val="22"/>
          <w:szCs w:val="22"/>
        </w:rPr>
        <w:t>10.Za dzień zapłaty strony przyjmują dzień wydania dyspozycji dokonania przelewu bankowi prowadzącemu rachunek Zamawiającego.</w:t>
      </w:r>
    </w:p>
    <w:p w14:paraId="7B197D7A" w14:textId="77777777" w:rsidR="00421EE1" w:rsidRPr="00DA6644" w:rsidRDefault="00421EE1" w:rsidP="00421EE1">
      <w:pPr>
        <w:jc w:val="both"/>
        <w:rPr>
          <w:rFonts w:cs="Times New Roman"/>
          <w:sz w:val="22"/>
          <w:szCs w:val="22"/>
        </w:rPr>
      </w:pPr>
      <w:r w:rsidRPr="00DA6644">
        <w:rPr>
          <w:rFonts w:cs="Times New Roman"/>
          <w:sz w:val="22"/>
          <w:szCs w:val="22"/>
        </w:rPr>
        <w:t xml:space="preserve">11.Wykonawca oświadcza, że jego </w:t>
      </w:r>
      <w:r w:rsidRPr="00DA6644">
        <w:rPr>
          <w:rFonts w:cs="Times New Roman"/>
          <w:b/>
          <w:sz w:val="22"/>
          <w:szCs w:val="22"/>
        </w:rPr>
        <w:t>rachunek bankowy</w:t>
      </w:r>
      <w:r w:rsidRPr="00DA6644">
        <w:rPr>
          <w:rFonts w:cs="Times New Roman"/>
          <w:sz w:val="22"/>
          <w:szCs w:val="22"/>
        </w:rPr>
        <w:t xml:space="preserve"> wskazany w umowie </w:t>
      </w:r>
      <w:r w:rsidRPr="00DA6644">
        <w:rPr>
          <w:rFonts w:cs="Times New Roman"/>
          <w:sz w:val="22"/>
          <w:szCs w:val="22"/>
        </w:rPr>
        <w:br/>
        <w:t xml:space="preserve">……………………………………………………...............  jest taki sam jak numer rachunku </w:t>
      </w:r>
      <w:r w:rsidRPr="00DA6644">
        <w:rPr>
          <w:rFonts w:cs="Times New Roman"/>
          <w:sz w:val="22"/>
          <w:szCs w:val="22"/>
        </w:rPr>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1BEFA65C" w14:textId="77777777" w:rsidR="00421EE1" w:rsidRPr="00DA6644" w:rsidRDefault="00421EE1" w:rsidP="00421EE1">
      <w:pPr>
        <w:jc w:val="both"/>
        <w:rPr>
          <w:rFonts w:cs="Times New Roman"/>
          <w:sz w:val="22"/>
          <w:szCs w:val="22"/>
        </w:rPr>
      </w:pPr>
      <w:r w:rsidRPr="00DA6644">
        <w:rPr>
          <w:rFonts w:cs="Times New Roman"/>
          <w:sz w:val="22"/>
          <w:szCs w:val="22"/>
        </w:rPr>
        <w:t>12.Wykonawca zobowiązuje się nie przekazywać wierzytelności wynikających z niniejszej umowy na rzecz osoby trzeciej bez zgody Zamawiającego i jego organu założycielskiego  którym jest Uniwersytet Medyczny w Łodzi.</w:t>
      </w:r>
    </w:p>
    <w:p w14:paraId="53CDE6C5" w14:textId="77777777" w:rsidR="00421EE1" w:rsidRPr="00DA6644" w:rsidRDefault="00421EE1" w:rsidP="00421EE1">
      <w:pPr>
        <w:jc w:val="both"/>
        <w:rPr>
          <w:rFonts w:cs="Times New Roman"/>
          <w:sz w:val="22"/>
          <w:szCs w:val="22"/>
        </w:rPr>
      </w:pPr>
      <w:r w:rsidRPr="00DA6644">
        <w:rPr>
          <w:rFonts w:cs="Times New Roman"/>
          <w:sz w:val="22"/>
          <w:szCs w:val="22"/>
        </w:rPr>
        <w:t>13.Wykonawca zobowiązuje się do nieprzyjmowania od osób trzecich żadnych zabezpieczeń wierzytelności wynikających z niniejszej umowy bez zgody Zamawiającego.</w:t>
      </w:r>
    </w:p>
    <w:p w14:paraId="1D1AFB1F" w14:textId="77777777" w:rsidR="008202E1" w:rsidRDefault="008202E1" w:rsidP="00421EE1">
      <w:pPr>
        <w:ind w:left="4820"/>
        <w:jc w:val="both"/>
        <w:rPr>
          <w:rFonts w:cs="Times New Roman"/>
          <w:b/>
          <w:bCs/>
          <w:sz w:val="22"/>
          <w:szCs w:val="22"/>
        </w:rPr>
      </w:pPr>
    </w:p>
    <w:p w14:paraId="2F2088CA" w14:textId="0FDC4C4D" w:rsidR="00421EE1" w:rsidRDefault="00421EE1" w:rsidP="00421EE1">
      <w:pPr>
        <w:ind w:left="4820"/>
        <w:jc w:val="both"/>
        <w:rPr>
          <w:rFonts w:cs="Times New Roman"/>
          <w:b/>
          <w:bCs/>
          <w:sz w:val="22"/>
          <w:szCs w:val="22"/>
        </w:rPr>
      </w:pPr>
      <w:r w:rsidRPr="00DA6644">
        <w:rPr>
          <w:rFonts w:cs="Times New Roman"/>
          <w:b/>
          <w:bCs/>
          <w:sz w:val="22"/>
          <w:szCs w:val="22"/>
        </w:rPr>
        <w:t>§ 7</w:t>
      </w:r>
    </w:p>
    <w:p w14:paraId="1167F061" w14:textId="77777777" w:rsidR="00366AC0" w:rsidRPr="00DA6644" w:rsidRDefault="00366AC0" w:rsidP="00421EE1">
      <w:pPr>
        <w:ind w:left="4820"/>
        <w:jc w:val="both"/>
        <w:rPr>
          <w:rFonts w:cs="Times New Roman"/>
          <w:b/>
          <w:bCs/>
          <w:sz w:val="22"/>
          <w:szCs w:val="22"/>
        </w:rPr>
      </w:pPr>
    </w:p>
    <w:p w14:paraId="0E2C6D86" w14:textId="77777777" w:rsidR="00421EE1" w:rsidRPr="00DA6644" w:rsidRDefault="00421EE1" w:rsidP="00421EE1">
      <w:pPr>
        <w:jc w:val="both"/>
        <w:rPr>
          <w:rFonts w:cs="Times New Roman"/>
          <w:sz w:val="22"/>
          <w:szCs w:val="22"/>
        </w:rPr>
      </w:pPr>
      <w:r w:rsidRPr="00DA6644">
        <w:rPr>
          <w:rFonts w:cs="Times New Roman"/>
          <w:sz w:val="22"/>
          <w:szCs w:val="22"/>
        </w:rPr>
        <w:t>Strony ustalają odpowiedzialność w razie nie wykonania lub nienależytego wykonania umowy w formie kar umownych płatnych w następujących przypadkach:</w:t>
      </w:r>
    </w:p>
    <w:p w14:paraId="597273BD" w14:textId="77777777" w:rsidR="00421EE1" w:rsidRPr="00DA6644" w:rsidRDefault="00421EE1" w:rsidP="00421EE1">
      <w:pPr>
        <w:jc w:val="both"/>
        <w:rPr>
          <w:rFonts w:cs="Times New Roman"/>
          <w:sz w:val="22"/>
          <w:szCs w:val="22"/>
        </w:rPr>
      </w:pPr>
      <w:r w:rsidRPr="00DA6644">
        <w:rPr>
          <w:rFonts w:cs="Times New Roman"/>
          <w:sz w:val="22"/>
          <w:szCs w:val="22"/>
        </w:rPr>
        <w:t>1. Wykonawca zapłaci Zamawiającemu karę umowną:</w:t>
      </w:r>
    </w:p>
    <w:p w14:paraId="16CEED22" w14:textId="77777777" w:rsidR="00421EE1" w:rsidRPr="00DA6644" w:rsidRDefault="00421EE1" w:rsidP="00421EE1">
      <w:pPr>
        <w:ind w:left="360"/>
        <w:jc w:val="both"/>
        <w:rPr>
          <w:rFonts w:cs="Times New Roman"/>
          <w:sz w:val="22"/>
          <w:szCs w:val="22"/>
        </w:rPr>
      </w:pPr>
      <w:r w:rsidRPr="00DA6644">
        <w:rPr>
          <w:rFonts w:cs="Times New Roman"/>
          <w:sz w:val="22"/>
          <w:szCs w:val="22"/>
        </w:rPr>
        <w:t>a) z tytułu odstąpienia Wykonawcy od umowy z przyczyn niezależnych od Zamawiającego, bez usprawiedliwionej podstawy faktycznej i prawnej w wysokości 5 % niezrealizowanej wartości  netto umowy.</w:t>
      </w:r>
    </w:p>
    <w:p w14:paraId="1B6BF22B" w14:textId="77777777" w:rsidR="00421EE1" w:rsidRPr="00DA6644" w:rsidRDefault="00421EE1" w:rsidP="00421EE1">
      <w:pPr>
        <w:tabs>
          <w:tab w:val="num" w:pos="1440"/>
        </w:tabs>
        <w:ind w:left="284"/>
        <w:jc w:val="both"/>
        <w:rPr>
          <w:rFonts w:cs="Times New Roman"/>
          <w:sz w:val="22"/>
          <w:szCs w:val="22"/>
        </w:rPr>
      </w:pPr>
      <w:r w:rsidRPr="00DA6644">
        <w:rPr>
          <w:rFonts w:cs="Times New Roman"/>
          <w:sz w:val="22"/>
          <w:szCs w:val="22"/>
        </w:rPr>
        <w:lastRenderedPageBreak/>
        <w:t xml:space="preserve">b) za niedostarczenie towaru będącego przedmiotem umowy w terminie o którym mowa w </w:t>
      </w:r>
      <w:r w:rsidRPr="00DA6644">
        <w:rPr>
          <w:rFonts w:cs="Times New Roman"/>
          <w:sz w:val="22"/>
          <w:szCs w:val="22"/>
        </w:rPr>
        <w:sym w:font="Times New Roman" w:char="00A7"/>
      </w:r>
      <w:r w:rsidRPr="00DA6644">
        <w:rPr>
          <w:rFonts w:cs="Times New Roman"/>
          <w:sz w:val="22"/>
          <w:szCs w:val="22"/>
        </w:rPr>
        <w:t xml:space="preserve"> 3 ust. 5 w wysokości 0,2 % wartości  netto zamówionego i niedostarczonego w terminie towaru, za każdy dzień zwłoki, </w:t>
      </w:r>
    </w:p>
    <w:p w14:paraId="173613AC" w14:textId="77777777" w:rsidR="00421EE1" w:rsidRPr="00DA6644" w:rsidRDefault="00421EE1" w:rsidP="00421EE1">
      <w:pPr>
        <w:tabs>
          <w:tab w:val="num" w:pos="1440"/>
        </w:tabs>
        <w:ind w:left="284"/>
        <w:jc w:val="both"/>
        <w:rPr>
          <w:rFonts w:cs="Times New Roman"/>
          <w:sz w:val="22"/>
          <w:szCs w:val="22"/>
        </w:rPr>
      </w:pPr>
      <w:r w:rsidRPr="00DA6644">
        <w:rPr>
          <w:rFonts w:cs="Times New Roman"/>
          <w:sz w:val="22"/>
          <w:szCs w:val="22"/>
        </w:rPr>
        <w:t>c) za zwłokę w wymianie towaru na wolny od wad lub uzupełnienie braku  Wykonawca zapłaci karę w wysokości 0,2% wartości netto nie wymienionego towaru lub braku uzupełnienia, za każdy dzień zwłoki, liczony od upływu terminu wyznaczonego na wymianę o którym mowa w </w:t>
      </w:r>
      <w:r w:rsidRPr="00DA6644">
        <w:rPr>
          <w:rFonts w:cs="Times New Roman"/>
          <w:sz w:val="22"/>
          <w:szCs w:val="22"/>
        </w:rPr>
        <w:sym w:font="Times New Roman" w:char="00A7"/>
      </w:r>
      <w:r w:rsidRPr="00DA6644">
        <w:rPr>
          <w:rFonts w:cs="Times New Roman"/>
          <w:sz w:val="22"/>
          <w:szCs w:val="22"/>
        </w:rPr>
        <w:t> 4 ust. 3,</w:t>
      </w:r>
    </w:p>
    <w:p w14:paraId="109D5BDE" w14:textId="77777777" w:rsidR="00421EE1" w:rsidRPr="00DA6644" w:rsidRDefault="00421EE1" w:rsidP="00421EE1">
      <w:pPr>
        <w:ind w:left="284"/>
        <w:jc w:val="both"/>
        <w:rPr>
          <w:rFonts w:cs="Times New Roman"/>
          <w:sz w:val="22"/>
          <w:szCs w:val="22"/>
        </w:rPr>
      </w:pPr>
      <w:r w:rsidRPr="00DA6644">
        <w:rPr>
          <w:rFonts w:cs="Times New Roman"/>
          <w:sz w:val="22"/>
          <w:szCs w:val="22"/>
        </w:rPr>
        <w:t>d) w przypadku odstąpienia przez Zamawiającego od umowy lub jej rozwiązania z  powodu okoliczności za które odpowiada Wykonawca w wysokości 5 % niezrealizowanej wartości netto umowy.</w:t>
      </w:r>
    </w:p>
    <w:p w14:paraId="7FDA17D4" w14:textId="77777777" w:rsidR="00421EE1" w:rsidRPr="00DA6644" w:rsidRDefault="00421EE1" w:rsidP="00421EE1">
      <w:pPr>
        <w:jc w:val="both"/>
        <w:rPr>
          <w:rFonts w:cs="Times New Roman"/>
          <w:sz w:val="22"/>
          <w:szCs w:val="22"/>
        </w:rPr>
      </w:pPr>
      <w:r w:rsidRPr="00DA6644">
        <w:rPr>
          <w:rFonts w:cs="Times New Roman"/>
          <w:sz w:val="22"/>
          <w:szCs w:val="22"/>
        </w:rPr>
        <w:t xml:space="preserve">2.Zamawiający zapłaci Wykonawcy karę umowną za odstąpienie od  umowy z powodu okoliczności, za które winę ponosi Zamawiający w wysokości 5% wartości netto niezrealizowanej części umowy. </w:t>
      </w:r>
    </w:p>
    <w:p w14:paraId="6CD12B74" w14:textId="77777777" w:rsidR="00421EE1" w:rsidRPr="00DA6644" w:rsidRDefault="00421EE1" w:rsidP="00421EE1">
      <w:pPr>
        <w:jc w:val="both"/>
        <w:rPr>
          <w:rFonts w:cs="Times New Roman"/>
          <w:sz w:val="22"/>
          <w:szCs w:val="22"/>
        </w:rPr>
      </w:pPr>
      <w:r w:rsidRPr="00DA6644">
        <w:rPr>
          <w:rFonts w:cs="Times New Roman"/>
          <w:sz w:val="22"/>
          <w:szCs w:val="22"/>
        </w:rPr>
        <w:t xml:space="preserve">3. Łączna maksymalna wysokość wszystkich kar umownych nie może przekroczyć 20% wartości netto umowy. </w:t>
      </w:r>
    </w:p>
    <w:p w14:paraId="2F7D02B1" w14:textId="77777777" w:rsidR="00421EE1" w:rsidRPr="00DA6644" w:rsidRDefault="00421EE1" w:rsidP="00421EE1">
      <w:pPr>
        <w:jc w:val="both"/>
        <w:rPr>
          <w:rFonts w:cs="Times New Roman"/>
          <w:sz w:val="22"/>
          <w:szCs w:val="22"/>
        </w:rPr>
      </w:pPr>
      <w:r w:rsidRPr="00DA6644">
        <w:rPr>
          <w:rFonts w:cs="Times New Roman"/>
          <w:sz w:val="22"/>
          <w:szCs w:val="22"/>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69DD1C63" w14:textId="77777777" w:rsidR="00421EE1" w:rsidRPr="00DA6644" w:rsidRDefault="00421EE1" w:rsidP="00421EE1">
      <w:pPr>
        <w:jc w:val="both"/>
        <w:rPr>
          <w:rFonts w:cs="Times New Roman"/>
          <w:sz w:val="22"/>
          <w:szCs w:val="22"/>
          <w:lang w:eastAsia="ar-SA"/>
        </w:rPr>
      </w:pPr>
      <w:r w:rsidRPr="00DA6644">
        <w:rPr>
          <w:rFonts w:cs="Times New Roman"/>
          <w:sz w:val="22"/>
          <w:szCs w:val="22"/>
        </w:rPr>
        <w:t>5.</w:t>
      </w:r>
      <w:r w:rsidRPr="00DA6644">
        <w:rPr>
          <w:rFonts w:cs="Times New Roman"/>
          <w:color w:val="C00000"/>
          <w:sz w:val="22"/>
          <w:szCs w:val="22"/>
        </w:rPr>
        <w:t xml:space="preserve"> </w:t>
      </w:r>
      <w:r w:rsidRPr="00DA6644">
        <w:rPr>
          <w:rFonts w:cs="Times New Roman"/>
          <w:sz w:val="22"/>
          <w:szCs w:val="22"/>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14:paraId="6296E4DE" w14:textId="77777777" w:rsidR="00421EE1" w:rsidRPr="00DA6644" w:rsidRDefault="00421EE1" w:rsidP="00421EE1">
      <w:pPr>
        <w:spacing w:line="260" w:lineRule="atLeast"/>
        <w:jc w:val="both"/>
        <w:rPr>
          <w:rFonts w:cs="Times New Roman"/>
          <w:sz w:val="22"/>
          <w:szCs w:val="22"/>
        </w:rPr>
      </w:pPr>
      <w:r w:rsidRPr="00DA6644">
        <w:rPr>
          <w:rFonts w:cs="Times New Roman"/>
          <w:sz w:val="22"/>
          <w:szCs w:val="22"/>
        </w:rPr>
        <w:t>6.W przypadku niezrealizowania przez Wykonawcę zamówienia w terminie o którym mowa w § 3 ust. 5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14:paraId="51D70FDC" w14:textId="77777777" w:rsidR="00421EE1" w:rsidRPr="00DA6644" w:rsidRDefault="00421EE1" w:rsidP="00421EE1">
      <w:pPr>
        <w:spacing w:line="260" w:lineRule="atLeast"/>
        <w:jc w:val="both"/>
        <w:rPr>
          <w:rFonts w:cs="Times New Roman"/>
          <w:sz w:val="22"/>
          <w:szCs w:val="22"/>
        </w:rPr>
      </w:pPr>
      <w:r w:rsidRPr="00DA6644">
        <w:rPr>
          <w:rFonts w:cs="Times New Roman"/>
          <w:sz w:val="22"/>
          <w:szCs w:val="22"/>
        </w:rPr>
        <w:t>7.W przypadku trzykrotnego  przekroczenia terminu  dostawy, o którym mowa w  § 3 ust. 5   o 10 dni Zamawiający może odstąpić od niniejszej umowy ze skutkiem natychmiastowym, z winy Wykonawcy, bez wyznaczania dodatkowego terminu na wykonanie przedmiotu umowy</w:t>
      </w:r>
    </w:p>
    <w:p w14:paraId="42884463" w14:textId="77777777" w:rsidR="00421EE1" w:rsidRPr="00DA6644" w:rsidRDefault="00421EE1" w:rsidP="00421EE1">
      <w:pPr>
        <w:suppressAutoHyphens/>
        <w:ind w:right="-2"/>
        <w:jc w:val="both"/>
        <w:rPr>
          <w:rFonts w:cs="Times New Roman"/>
          <w:sz w:val="22"/>
          <w:szCs w:val="22"/>
          <w:lang w:eastAsia="ar-SA"/>
        </w:rPr>
      </w:pPr>
      <w:r w:rsidRPr="00DA6644">
        <w:rPr>
          <w:rFonts w:cs="Times New Roman"/>
          <w:sz w:val="22"/>
          <w:szCs w:val="22"/>
          <w:lang w:eastAsia="ar-SA"/>
        </w:rPr>
        <w:t>8.Żadna ze Stron nie ponosi odpowiedzialności za opóźnienie lub niewykonanie Umowy w takim zakresie, w jakim zostało to spowodowane działaniem siły wyższej lub innych nieprzewidzianych okoliczności, niezależnych od żadnej ze stron. Przez siłę wyższą rozumie się zdarzenia zewnętrzne, niezależne od Stron i niemożliwe do przewidzenia, takie jak w szczególności: wojna, pożar, epidemia, powódź, blokady komunikacyjne o charakterze ponadregionalnym, kryzys gospodarczy, kataklizmy społeczne albo katastrofy budowli lub budynków. W przypadku wystąpienia siły wyższej Strona, która uzyskała taką informację poinformuje niezwłocznie drugą Stronę o niemożności wykonania swoich zobowiązań wynikających z Umowy oraz uzgodni z drugą Stroną podjęcie ewentualnych środków w celu usunięcia skutków działania siły wyższej w szczególności poprzez wprowadzenie stosownych zmian do Umowy w celu umożliwienia jej wykonania. Ciężar dowodu niewykonania zobowiązania z powodu siły wyższej obciąża Stronę, która powołuje się na siłę wyższą.</w:t>
      </w:r>
    </w:p>
    <w:p w14:paraId="00B45F2A" w14:textId="77777777" w:rsidR="00421EE1" w:rsidRPr="00DA6644" w:rsidRDefault="00421EE1" w:rsidP="00421EE1">
      <w:pPr>
        <w:suppressAutoHyphens/>
        <w:ind w:right="-2"/>
        <w:jc w:val="both"/>
        <w:rPr>
          <w:rFonts w:cs="Times New Roman"/>
          <w:sz w:val="22"/>
          <w:szCs w:val="22"/>
        </w:rPr>
      </w:pPr>
      <w:r w:rsidRPr="00DA6644">
        <w:rPr>
          <w:rFonts w:cs="Times New Roman"/>
          <w:sz w:val="22"/>
          <w:szCs w:val="22"/>
          <w:lang w:eastAsia="ar-SA"/>
        </w:rPr>
        <w:t>9</w:t>
      </w:r>
      <w:r w:rsidRPr="00DA6644">
        <w:rPr>
          <w:rFonts w:cs="Times New Roman"/>
          <w:color w:val="FF0000"/>
          <w:sz w:val="22"/>
          <w:szCs w:val="22"/>
          <w:lang w:eastAsia="ar-SA"/>
        </w:rPr>
        <w:t xml:space="preserve">. </w:t>
      </w:r>
      <w:r w:rsidRPr="00DA6644">
        <w:rPr>
          <w:rFonts w:cs="Times New Roman"/>
          <w:sz w:val="22"/>
          <w:szCs w:val="22"/>
        </w:rPr>
        <w:t xml:space="preserve">Strony niezależnie od kar umownych mogą dochodzić odszkodowania przewyższającego kary umowne na zasadach ogólnych prawa cywilnego, w skutek niewykonania lub nienależytego wykonania umowy do wysokości rzeczywiście poniesionej szkody. </w:t>
      </w:r>
    </w:p>
    <w:p w14:paraId="22B36F87" w14:textId="77777777" w:rsidR="00421EE1" w:rsidRPr="00DA6644" w:rsidRDefault="00421EE1" w:rsidP="00421EE1">
      <w:pPr>
        <w:ind w:left="3552" w:firstLine="696"/>
        <w:jc w:val="both"/>
        <w:rPr>
          <w:rFonts w:cs="Times New Roman"/>
          <w:b/>
          <w:bCs/>
          <w:sz w:val="22"/>
          <w:szCs w:val="22"/>
        </w:rPr>
      </w:pPr>
    </w:p>
    <w:p w14:paraId="1C105BCA" w14:textId="77777777" w:rsidR="00366AC0" w:rsidRDefault="00366AC0" w:rsidP="008202E1">
      <w:pPr>
        <w:jc w:val="center"/>
        <w:rPr>
          <w:rFonts w:cs="Times New Roman"/>
          <w:b/>
          <w:bCs/>
          <w:sz w:val="22"/>
          <w:szCs w:val="22"/>
        </w:rPr>
      </w:pPr>
    </w:p>
    <w:p w14:paraId="58CA5A65" w14:textId="625EC7F6" w:rsidR="00421EE1" w:rsidRDefault="00421EE1" w:rsidP="008202E1">
      <w:pPr>
        <w:jc w:val="center"/>
        <w:rPr>
          <w:rFonts w:cs="Times New Roman"/>
          <w:b/>
          <w:bCs/>
          <w:sz w:val="22"/>
          <w:szCs w:val="22"/>
        </w:rPr>
      </w:pPr>
      <w:r w:rsidRPr="00DA6644">
        <w:rPr>
          <w:rFonts w:cs="Times New Roman"/>
          <w:b/>
          <w:bCs/>
          <w:sz w:val="22"/>
          <w:szCs w:val="22"/>
        </w:rPr>
        <w:t>§ 8</w:t>
      </w:r>
    </w:p>
    <w:p w14:paraId="692A1E61" w14:textId="77777777" w:rsidR="00366AC0" w:rsidRPr="00DA6644" w:rsidRDefault="00366AC0" w:rsidP="008202E1">
      <w:pPr>
        <w:jc w:val="center"/>
        <w:rPr>
          <w:rFonts w:cs="Times New Roman"/>
          <w:b/>
          <w:bCs/>
          <w:sz w:val="22"/>
          <w:szCs w:val="22"/>
        </w:rPr>
      </w:pPr>
    </w:p>
    <w:p w14:paraId="65FABD8D" w14:textId="77777777" w:rsidR="00421EE1" w:rsidRPr="00DA6644" w:rsidRDefault="00421EE1" w:rsidP="00421EE1">
      <w:pPr>
        <w:jc w:val="both"/>
        <w:rPr>
          <w:rFonts w:cs="Times New Roman"/>
          <w:noProof/>
          <w:sz w:val="22"/>
          <w:szCs w:val="22"/>
        </w:rPr>
      </w:pPr>
      <w:r w:rsidRPr="00DA6644">
        <w:rPr>
          <w:rFonts w:cs="Times New Roman"/>
          <w:noProof/>
          <w:sz w:val="22"/>
          <w:szCs w:val="22"/>
        </w:rPr>
        <w:t>1.Zamawiający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5F46BF1C" w14:textId="77777777" w:rsidR="00421EE1" w:rsidRPr="00DA6644" w:rsidRDefault="00421EE1" w:rsidP="00421EE1">
      <w:pPr>
        <w:jc w:val="both"/>
        <w:rPr>
          <w:rFonts w:cs="Times New Roman"/>
          <w:noProof/>
          <w:sz w:val="22"/>
          <w:szCs w:val="22"/>
        </w:rPr>
      </w:pPr>
      <w:r w:rsidRPr="00DA6644">
        <w:rPr>
          <w:rFonts w:cs="Times New Roman"/>
          <w:sz w:val="22"/>
          <w:szCs w:val="22"/>
          <w:lang w:eastAsia="ar-SA"/>
        </w:rPr>
        <w:t xml:space="preserve">2. Zgodnie z art. 455 ust. 1 pkt 1 ustawy </w:t>
      </w:r>
      <w:proofErr w:type="spellStart"/>
      <w:r w:rsidRPr="00DA6644">
        <w:rPr>
          <w:rFonts w:cs="Times New Roman"/>
          <w:sz w:val="22"/>
          <w:szCs w:val="22"/>
          <w:lang w:eastAsia="ar-SA"/>
        </w:rPr>
        <w:t>Pzp</w:t>
      </w:r>
      <w:proofErr w:type="spellEnd"/>
      <w:r w:rsidRPr="00DA6644">
        <w:rPr>
          <w:rFonts w:cs="Times New Roman"/>
          <w:sz w:val="22"/>
          <w:szCs w:val="22"/>
          <w:lang w:eastAsia="ar-SA"/>
        </w:rPr>
        <w:t xml:space="preserve"> ustawy Zamawiający przewiduje zmianę postanowień zawartej umowy oraz określa warunki tych zmian poprzez wprowadzenie do zawartej umowy możliwości zmian:</w:t>
      </w:r>
    </w:p>
    <w:p w14:paraId="381E7CCC" w14:textId="77777777" w:rsidR="00421EE1" w:rsidRPr="00DA6644" w:rsidRDefault="00421EE1" w:rsidP="00DA6644">
      <w:pPr>
        <w:numPr>
          <w:ilvl w:val="0"/>
          <w:numId w:val="29"/>
        </w:numPr>
        <w:suppressAutoHyphens/>
        <w:spacing w:line="276" w:lineRule="auto"/>
        <w:jc w:val="both"/>
        <w:rPr>
          <w:rFonts w:cs="Times New Roman"/>
          <w:sz w:val="22"/>
          <w:szCs w:val="22"/>
          <w:lang w:eastAsia="ar-SA"/>
        </w:rPr>
      </w:pPr>
      <w:r w:rsidRPr="00DA6644">
        <w:rPr>
          <w:rFonts w:cs="Times New Roman"/>
          <w:sz w:val="22"/>
          <w:szCs w:val="22"/>
          <w:lang w:eastAsia="ar-SA"/>
        </w:rPr>
        <w:t>zmiany stawki podatku VAT, przy czym zmianie ulega wyłącznie cena brutto, natomiast cena netto pozostaje bez zmian;</w:t>
      </w:r>
    </w:p>
    <w:p w14:paraId="04A67FF8" w14:textId="77777777" w:rsidR="00421EE1" w:rsidRPr="00DA6644" w:rsidRDefault="00421EE1" w:rsidP="00DA6644">
      <w:pPr>
        <w:numPr>
          <w:ilvl w:val="0"/>
          <w:numId w:val="29"/>
        </w:numPr>
        <w:suppressAutoHyphens/>
        <w:spacing w:line="276" w:lineRule="auto"/>
        <w:jc w:val="both"/>
        <w:rPr>
          <w:rFonts w:cs="Times New Roman"/>
          <w:sz w:val="22"/>
          <w:szCs w:val="22"/>
          <w:lang w:eastAsia="ar-SA"/>
        </w:rPr>
      </w:pPr>
      <w:r w:rsidRPr="00DA6644">
        <w:rPr>
          <w:rFonts w:cs="Times New Roman"/>
          <w:sz w:val="22"/>
          <w:szCs w:val="22"/>
          <w:lang w:eastAsia="ar-SA"/>
        </w:rPr>
        <w:t>obniżenie ceny jednostkowej netto i brutto poszczególnego asortymentu, będącego przedmiotem umowy np. w wyniku wprowadzenia cen promocyjnych lub gdy zostanie dopuszczony nowy, równoważny produkt o niższej cenie;</w:t>
      </w:r>
    </w:p>
    <w:p w14:paraId="0288091E" w14:textId="77777777" w:rsidR="00421EE1" w:rsidRPr="00DA6644" w:rsidRDefault="00421EE1" w:rsidP="00DA6644">
      <w:pPr>
        <w:numPr>
          <w:ilvl w:val="0"/>
          <w:numId w:val="29"/>
        </w:numPr>
        <w:suppressAutoHyphens/>
        <w:spacing w:line="276" w:lineRule="auto"/>
        <w:jc w:val="both"/>
        <w:rPr>
          <w:rFonts w:cs="Times New Roman"/>
          <w:sz w:val="22"/>
          <w:szCs w:val="22"/>
          <w:lang w:eastAsia="ar-SA"/>
        </w:rPr>
      </w:pPr>
      <w:r w:rsidRPr="00DA6644">
        <w:rPr>
          <w:rFonts w:cs="Times New Roman"/>
          <w:sz w:val="22"/>
          <w:szCs w:val="22"/>
          <w:lang w:eastAsia="ar-SA"/>
        </w:rPr>
        <w:lastRenderedPageBreak/>
        <w:t>zwiększenie ilości asortymentu, będącego przedmiotem umowy i wyszczególnionego w załączniku do umowy, bez konieczności zmiany wartości przedmiotu umowy w przypadku zaistnienia okoliczności, o których mowa w pkt b);</w:t>
      </w:r>
    </w:p>
    <w:p w14:paraId="37D263F8" w14:textId="77777777" w:rsidR="00421EE1" w:rsidRPr="00DA6644" w:rsidRDefault="00421EE1" w:rsidP="00DA6644">
      <w:pPr>
        <w:numPr>
          <w:ilvl w:val="0"/>
          <w:numId w:val="29"/>
        </w:numPr>
        <w:suppressAutoHyphens/>
        <w:spacing w:line="276" w:lineRule="auto"/>
        <w:jc w:val="both"/>
        <w:rPr>
          <w:rFonts w:cs="Times New Roman"/>
          <w:sz w:val="22"/>
          <w:szCs w:val="22"/>
          <w:lang w:eastAsia="ar-SA"/>
        </w:rPr>
      </w:pPr>
      <w:r w:rsidRPr="00DA6644">
        <w:rPr>
          <w:rFonts w:cs="Times New Roman"/>
          <w:sz w:val="22"/>
          <w:szCs w:val="22"/>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1D51F10C" w14:textId="77777777" w:rsidR="00421EE1" w:rsidRPr="00DA6644" w:rsidRDefault="00421EE1" w:rsidP="00DA6644">
      <w:pPr>
        <w:numPr>
          <w:ilvl w:val="0"/>
          <w:numId w:val="29"/>
        </w:numPr>
        <w:suppressAutoHyphens/>
        <w:spacing w:line="276" w:lineRule="auto"/>
        <w:jc w:val="both"/>
        <w:rPr>
          <w:rFonts w:cs="Times New Roman"/>
          <w:sz w:val="22"/>
          <w:szCs w:val="22"/>
          <w:lang w:eastAsia="ar-SA"/>
        </w:rPr>
      </w:pPr>
      <w:r w:rsidRPr="00DA6644">
        <w:rPr>
          <w:rFonts w:cs="Times New Roman"/>
          <w:sz w:val="22"/>
          <w:szCs w:val="22"/>
          <w:lang w:eastAsia="ar-SA"/>
        </w:rPr>
        <w:t>zmianę sposobu konfekcjonowania lub zmiany wielkości opakowania towaru objętego umową przetargową z możliwością przeliczenia ceny nie przekraczającej ceny zaoferowanej w ofercie przetargowej;</w:t>
      </w:r>
    </w:p>
    <w:p w14:paraId="6B991C91" w14:textId="77777777" w:rsidR="00421EE1" w:rsidRPr="00DA6644" w:rsidRDefault="00421EE1" w:rsidP="00DA6644">
      <w:pPr>
        <w:numPr>
          <w:ilvl w:val="0"/>
          <w:numId w:val="29"/>
        </w:numPr>
        <w:suppressAutoHyphens/>
        <w:jc w:val="both"/>
        <w:rPr>
          <w:rFonts w:cs="Times New Roman"/>
          <w:sz w:val="22"/>
          <w:szCs w:val="22"/>
          <w:lang w:eastAsia="ar-SA"/>
        </w:rPr>
      </w:pPr>
      <w:r w:rsidRPr="00DA6644">
        <w:rPr>
          <w:rFonts w:cs="Times New Roman"/>
          <w:sz w:val="22"/>
          <w:szCs w:val="22"/>
          <w:lang w:eastAsia="ar-SA"/>
        </w:rPr>
        <w:t>zakupu oferowanych odpowiedników towarów objętych umową po cenie nie wyższej niż zawarta w ofercie przetargowej;</w:t>
      </w:r>
    </w:p>
    <w:p w14:paraId="6BE9E441" w14:textId="77777777" w:rsidR="00421EE1" w:rsidRPr="00DA6644" w:rsidRDefault="00421EE1" w:rsidP="00DA6644">
      <w:pPr>
        <w:numPr>
          <w:ilvl w:val="0"/>
          <w:numId w:val="29"/>
        </w:numPr>
        <w:suppressAutoHyphens/>
        <w:spacing w:line="276" w:lineRule="auto"/>
        <w:jc w:val="both"/>
        <w:rPr>
          <w:rFonts w:cs="Times New Roman"/>
          <w:bCs/>
          <w:iCs/>
          <w:sz w:val="22"/>
          <w:szCs w:val="22"/>
        </w:rPr>
      </w:pPr>
      <w:r w:rsidRPr="00DA6644">
        <w:rPr>
          <w:rFonts w:cs="Times New Roman"/>
          <w:sz w:val="22"/>
          <w:szCs w:val="22"/>
          <w:lang w:eastAsia="ar-SA"/>
        </w:rPr>
        <w:t>zmiany organizacyjnej po stronie Wykonawcy lub Zamawiającego, w tym w szczególności, w przypadku gdy nastąpi zmiana adresu siedziby firmy, bądź zmiana adresu zamieszkania właściciela lub współwłaściciela firmy;</w:t>
      </w:r>
    </w:p>
    <w:p w14:paraId="06E67BF1" w14:textId="77777777" w:rsidR="00421EE1" w:rsidRPr="00DA6644" w:rsidRDefault="00421EE1" w:rsidP="00DA6644">
      <w:pPr>
        <w:numPr>
          <w:ilvl w:val="0"/>
          <w:numId w:val="29"/>
        </w:numPr>
        <w:suppressAutoHyphens/>
        <w:spacing w:line="276" w:lineRule="auto"/>
        <w:jc w:val="both"/>
        <w:rPr>
          <w:rFonts w:cs="Times New Roman"/>
          <w:bCs/>
          <w:iCs/>
          <w:sz w:val="22"/>
          <w:szCs w:val="22"/>
        </w:rPr>
      </w:pPr>
      <w:r w:rsidRPr="00DA6644">
        <w:rPr>
          <w:rFonts w:cs="Times New Roman"/>
          <w:sz w:val="22"/>
          <w:szCs w:val="22"/>
          <w:lang w:eastAsia="ar-SA"/>
        </w:rPr>
        <w:t>zmiany przepisów prawa mających wpływ na realizację niniejszej umowy;</w:t>
      </w:r>
    </w:p>
    <w:p w14:paraId="532D766F" w14:textId="77777777" w:rsidR="00421EE1" w:rsidRPr="00DA6644" w:rsidRDefault="00421EE1" w:rsidP="00DA6644">
      <w:pPr>
        <w:numPr>
          <w:ilvl w:val="0"/>
          <w:numId w:val="29"/>
        </w:numPr>
        <w:suppressAutoHyphens/>
        <w:spacing w:line="276" w:lineRule="auto"/>
        <w:jc w:val="both"/>
        <w:rPr>
          <w:rFonts w:cs="Times New Roman"/>
          <w:bCs/>
          <w:iCs/>
          <w:sz w:val="22"/>
          <w:szCs w:val="22"/>
        </w:rPr>
      </w:pPr>
      <w:r w:rsidRPr="00DA6644">
        <w:rPr>
          <w:rFonts w:cs="Times New Roman"/>
          <w:sz w:val="22"/>
          <w:szCs w:val="22"/>
          <w:lang w:eastAsia="ar-SA"/>
        </w:rPr>
        <w:t>przedłużenia terminu obowiązywania umowy w przypadku niezrealizowania umowy w terminie z przyczyn leżących po stronie Zamawiającego, w zależności od przebiegu leczenia pacjentów, na okres do wyczerpania ilości przedmiotu zamówienia, określonych w załączniku nr 2 do umowy, nie dłużej jednak niż 3 miesiące.</w:t>
      </w:r>
    </w:p>
    <w:p w14:paraId="12256EC6" w14:textId="77777777" w:rsidR="00421EE1" w:rsidRPr="00DA6644" w:rsidRDefault="00421EE1" w:rsidP="00421EE1">
      <w:pPr>
        <w:spacing w:line="276" w:lineRule="auto"/>
        <w:jc w:val="both"/>
        <w:rPr>
          <w:rFonts w:cs="Times New Roman"/>
          <w:sz w:val="22"/>
          <w:szCs w:val="22"/>
          <w:lang w:eastAsia="ar-SA"/>
        </w:rPr>
      </w:pPr>
      <w:r w:rsidRPr="00DA6644">
        <w:rPr>
          <w:rFonts w:cs="Times New Roman"/>
          <w:sz w:val="22"/>
          <w:szCs w:val="22"/>
          <w:lang w:eastAsia="ar-SA"/>
        </w:rPr>
        <w:t>3.Zmiana ceny dotycząca ust. 2a i 2b obowiązuje od dnia wejścia w życie przepisów ją wprowadzających.</w:t>
      </w:r>
    </w:p>
    <w:p w14:paraId="41174B5E" w14:textId="77777777" w:rsidR="00421EE1" w:rsidRPr="00DA6644" w:rsidRDefault="00421EE1" w:rsidP="00421EE1">
      <w:pPr>
        <w:spacing w:line="276" w:lineRule="auto"/>
        <w:jc w:val="both"/>
        <w:rPr>
          <w:rFonts w:cs="Times New Roman"/>
          <w:sz w:val="22"/>
          <w:szCs w:val="22"/>
          <w:lang w:eastAsia="ar-SA"/>
        </w:rPr>
      </w:pPr>
      <w:r w:rsidRPr="00DA6644">
        <w:rPr>
          <w:rFonts w:cs="Times New Roman"/>
          <w:sz w:val="22"/>
          <w:szCs w:val="22"/>
          <w:lang w:eastAsia="ar-SA"/>
        </w:rPr>
        <w:t>4.Wykonawca będzie zobowiązany w takiej sytuacji udokumentować wystąpienie okoliczności, o których mowa powyżej (zapis obowiązuje tylko w terminach obowiązywania przepisów powołanej ustawy).</w:t>
      </w:r>
    </w:p>
    <w:p w14:paraId="35B319C9" w14:textId="77777777" w:rsidR="00421EE1" w:rsidRPr="00DA6644" w:rsidRDefault="00421EE1" w:rsidP="00421EE1">
      <w:pPr>
        <w:widowControl w:val="0"/>
        <w:suppressAutoHyphens/>
        <w:jc w:val="both"/>
        <w:rPr>
          <w:rFonts w:cs="Times New Roman"/>
          <w:sz w:val="22"/>
          <w:szCs w:val="22"/>
          <w:lang w:eastAsia="ar-SA"/>
        </w:rPr>
      </w:pPr>
      <w:r w:rsidRPr="00DA6644">
        <w:rPr>
          <w:rFonts w:cs="Times New Roman"/>
          <w:sz w:val="22"/>
          <w:szCs w:val="22"/>
          <w:lang w:eastAsia="ar-SA"/>
        </w:rPr>
        <w:t>5. Zamawiający przewiduje możliwość waloryzacji wynagrodzenia na następujących zasadach:</w:t>
      </w:r>
    </w:p>
    <w:p w14:paraId="32F0F62F" w14:textId="77777777" w:rsidR="00421EE1" w:rsidRPr="00DA6644" w:rsidRDefault="00421EE1" w:rsidP="00421EE1">
      <w:pPr>
        <w:widowControl w:val="0"/>
        <w:ind w:left="360"/>
        <w:rPr>
          <w:rFonts w:cs="Times New Roman"/>
          <w:sz w:val="22"/>
          <w:szCs w:val="22"/>
          <w:lang w:eastAsia="ar-SA"/>
        </w:rPr>
      </w:pPr>
      <w:r w:rsidRPr="00DA6644">
        <w:rPr>
          <w:rFonts w:cs="Times New Roman"/>
          <w:sz w:val="22"/>
          <w:szCs w:val="22"/>
          <w:lang w:eastAsia="ar-SA"/>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DA6644">
        <w:rPr>
          <w:rFonts w:cs="Times New Roman"/>
          <w:sz w:val="22"/>
          <w:szCs w:val="22"/>
          <w:lang w:eastAsia="ar-SA"/>
        </w:rPr>
        <w:t>Pzp</w:t>
      </w:r>
      <w:proofErr w:type="spellEnd"/>
      <w:r w:rsidRPr="00DA6644">
        <w:rPr>
          <w:rFonts w:cs="Times New Roman"/>
          <w:sz w:val="22"/>
          <w:szCs w:val="22"/>
          <w:lang w:eastAsia="ar-SA"/>
        </w:rPr>
        <w:t>,</w:t>
      </w:r>
    </w:p>
    <w:p w14:paraId="61212B76" w14:textId="77777777" w:rsidR="00421EE1" w:rsidRPr="00DA6644" w:rsidRDefault="00421EE1" w:rsidP="00421EE1">
      <w:pPr>
        <w:widowControl w:val="0"/>
        <w:ind w:left="360"/>
        <w:rPr>
          <w:rFonts w:cs="Times New Roman"/>
          <w:sz w:val="22"/>
          <w:szCs w:val="22"/>
          <w:lang w:eastAsia="ar-SA"/>
        </w:rPr>
      </w:pPr>
      <w:r w:rsidRPr="00DA6644">
        <w:rPr>
          <w:rFonts w:cs="Times New Roman"/>
          <w:sz w:val="22"/>
          <w:szCs w:val="22"/>
          <w:lang w:eastAsia="ar-SA"/>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508D2528" w14:textId="77777777" w:rsidR="00421EE1" w:rsidRPr="00DA6644" w:rsidRDefault="00421EE1" w:rsidP="00421EE1">
      <w:pPr>
        <w:widowControl w:val="0"/>
        <w:ind w:left="360"/>
        <w:rPr>
          <w:rFonts w:cs="Times New Roman"/>
          <w:sz w:val="22"/>
          <w:szCs w:val="22"/>
          <w:lang w:eastAsia="ar-SA"/>
        </w:rPr>
      </w:pPr>
      <w:r w:rsidRPr="00DA6644">
        <w:rPr>
          <w:rFonts w:cs="Times New Roman"/>
          <w:sz w:val="22"/>
          <w:szCs w:val="22"/>
          <w:lang w:eastAsia="ar-SA"/>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51D760D2" w14:textId="77777777" w:rsidR="00421EE1" w:rsidRPr="00DA6644" w:rsidRDefault="00421EE1" w:rsidP="00421EE1">
      <w:pPr>
        <w:widowControl w:val="0"/>
        <w:ind w:left="360"/>
        <w:rPr>
          <w:rFonts w:cs="Times New Roman"/>
          <w:sz w:val="22"/>
          <w:szCs w:val="22"/>
          <w:lang w:eastAsia="ar-SA"/>
        </w:rPr>
      </w:pPr>
      <w:r w:rsidRPr="00DA6644">
        <w:rPr>
          <w:rFonts w:cs="Times New Roman"/>
          <w:sz w:val="22"/>
          <w:szCs w:val="22"/>
          <w:lang w:eastAsia="ar-SA"/>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14:paraId="4EAA4AB4" w14:textId="77777777" w:rsidR="00421EE1" w:rsidRPr="00DA6644" w:rsidRDefault="00421EE1" w:rsidP="00421EE1">
      <w:pPr>
        <w:widowControl w:val="0"/>
        <w:ind w:left="360"/>
        <w:rPr>
          <w:rFonts w:cs="Times New Roman"/>
          <w:sz w:val="22"/>
          <w:szCs w:val="22"/>
          <w:lang w:eastAsia="ar-SA"/>
        </w:rPr>
      </w:pPr>
      <w:r w:rsidRPr="00DA6644">
        <w:rPr>
          <w:rFonts w:cs="Times New Roman"/>
          <w:sz w:val="22"/>
          <w:szCs w:val="22"/>
          <w:lang w:eastAsia="ar-SA"/>
        </w:rPr>
        <w:t>e/ dopuszcza się zmianę całkowitego wynagrodzenia Wykonawcy wynikającego z umowy o maks. 50%.</w:t>
      </w:r>
    </w:p>
    <w:p w14:paraId="7600C33D" w14:textId="77777777" w:rsidR="00421EE1" w:rsidRPr="00DA6644" w:rsidRDefault="00421EE1" w:rsidP="00421EE1">
      <w:pPr>
        <w:spacing w:line="276" w:lineRule="auto"/>
        <w:jc w:val="both"/>
        <w:rPr>
          <w:rFonts w:cs="Times New Roman"/>
          <w:sz w:val="22"/>
          <w:szCs w:val="22"/>
          <w:lang w:eastAsia="ar-SA"/>
        </w:rPr>
      </w:pPr>
      <w:r w:rsidRPr="00DA6644">
        <w:rPr>
          <w:rFonts w:cs="Times New Roman"/>
          <w:sz w:val="22"/>
          <w:szCs w:val="22"/>
          <w:lang w:eastAsia="ar-SA"/>
        </w:rPr>
        <w:t xml:space="preserve">6.Wszelkie zmiany i uzupełnienia niniejszej umowy mogą być dokonywane za zgodą obu stron wyrażoną w formie pisemnej pod rygorem nieważności. </w:t>
      </w:r>
    </w:p>
    <w:p w14:paraId="164EF1ED" w14:textId="77777777" w:rsidR="00421EE1" w:rsidRPr="00DA6644" w:rsidRDefault="00421EE1" w:rsidP="00421EE1">
      <w:pPr>
        <w:spacing w:line="276" w:lineRule="auto"/>
        <w:jc w:val="both"/>
        <w:rPr>
          <w:rFonts w:cs="Times New Roman"/>
          <w:sz w:val="22"/>
          <w:szCs w:val="22"/>
          <w:lang w:eastAsia="ar-SA"/>
        </w:rPr>
      </w:pPr>
      <w:r w:rsidRPr="00DA6644">
        <w:rPr>
          <w:rFonts w:cs="Times New Roman"/>
          <w:sz w:val="22"/>
          <w:szCs w:val="22"/>
          <w:lang w:eastAsia="ar-SA"/>
        </w:rPr>
        <w:t>7.W celu dokonania zmian zapisów umowy wnioskowanych przez Stronę, zobowiązana jest ona pisemnie wystąpić z propozycją zmiany warunków umowy wraz z ich uzasadnieniem.</w:t>
      </w:r>
    </w:p>
    <w:p w14:paraId="51730AC5" w14:textId="77777777" w:rsidR="00366AC0" w:rsidRDefault="00366AC0" w:rsidP="008202E1">
      <w:pPr>
        <w:jc w:val="center"/>
        <w:rPr>
          <w:rFonts w:cs="Times New Roman"/>
          <w:b/>
          <w:bCs/>
          <w:sz w:val="22"/>
          <w:szCs w:val="22"/>
        </w:rPr>
      </w:pPr>
    </w:p>
    <w:p w14:paraId="6DA3C0D3" w14:textId="48E22052" w:rsidR="00421EE1" w:rsidRDefault="00421EE1" w:rsidP="008202E1">
      <w:pPr>
        <w:jc w:val="center"/>
        <w:rPr>
          <w:rFonts w:cs="Times New Roman"/>
          <w:b/>
          <w:bCs/>
          <w:sz w:val="22"/>
          <w:szCs w:val="22"/>
        </w:rPr>
      </w:pPr>
      <w:r w:rsidRPr="00DA6644">
        <w:rPr>
          <w:rFonts w:cs="Times New Roman"/>
          <w:b/>
          <w:bCs/>
          <w:sz w:val="22"/>
          <w:szCs w:val="22"/>
        </w:rPr>
        <w:t>§ 9</w:t>
      </w:r>
    </w:p>
    <w:p w14:paraId="25FED83C" w14:textId="77777777" w:rsidR="00366AC0" w:rsidRPr="00DA6644" w:rsidRDefault="00366AC0" w:rsidP="008202E1">
      <w:pPr>
        <w:jc w:val="center"/>
        <w:rPr>
          <w:rFonts w:cs="Times New Roman"/>
          <w:b/>
          <w:bCs/>
          <w:sz w:val="22"/>
          <w:szCs w:val="22"/>
        </w:rPr>
      </w:pPr>
    </w:p>
    <w:p w14:paraId="3E29538A" w14:textId="77777777" w:rsidR="00421EE1" w:rsidRPr="00DA6644" w:rsidRDefault="00421EE1" w:rsidP="00421EE1">
      <w:pPr>
        <w:suppressAutoHyphens/>
        <w:jc w:val="both"/>
        <w:rPr>
          <w:rFonts w:cs="Times New Roman"/>
          <w:sz w:val="22"/>
          <w:szCs w:val="22"/>
          <w:lang w:eastAsia="ar-SA"/>
        </w:rPr>
      </w:pPr>
      <w:r w:rsidRPr="00DA6644">
        <w:rPr>
          <w:rFonts w:cs="Times New Roman"/>
          <w:sz w:val="22"/>
          <w:szCs w:val="22"/>
          <w:lang w:eastAsia="ar-SA"/>
        </w:rPr>
        <w:t>1.Strony zobowiązują się do wzajemnej współpracy przy realizacji umowy oraz do współdziałania w zakresie rozwiązywania sytuacji spornych powstałych w okresie wykonywania umowy.</w:t>
      </w:r>
    </w:p>
    <w:p w14:paraId="5276BCC2" w14:textId="77777777" w:rsidR="00EB3819" w:rsidRDefault="00421EE1" w:rsidP="00421EE1">
      <w:pPr>
        <w:jc w:val="both"/>
        <w:rPr>
          <w:rFonts w:cs="Times New Roman"/>
          <w:sz w:val="22"/>
          <w:szCs w:val="22"/>
        </w:rPr>
      </w:pPr>
      <w:r w:rsidRPr="00DA6644">
        <w:rPr>
          <w:rFonts w:cs="Times New Roman"/>
          <w:sz w:val="22"/>
          <w:szCs w:val="22"/>
        </w:rPr>
        <w:t xml:space="preserve">2.Jednostką/osobą odpowiedzialną za </w:t>
      </w:r>
      <w:r w:rsidRPr="00DA6644">
        <w:rPr>
          <w:rFonts w:cs="Times New Roman"/>
          <w:b/>
          <w:sz w:val="22"/>
          <w:szCs w:val="22"/>
        </w:rPr>
        <w:t>odbiór wykonanego przedmiotu umowy ze strony Zamawiającego</w:t>
      </w:r>
      <w:r w:rsidRPr="00DA6644">
        <w:rPr>
          <w:rFonts w:cs="Times New Roman"/>
          <w:sz w:val="22"/>
          <w:szCs w:val="22"/>
        </w:rPr>
        <w:t xml:space="preserve"> jest: </w:t>
      </w:r>
    </w:p>
    <w:p w14:paraId="30344056" w14:textId="344C887A" w:rsidR="00421EE1" w:rsidRDefault="00EB3819" w:rsidP="00421EE1">
      <w:pPr>
        <w:jc w:val="both"/>
        <w:rPr>
          <w:rFonts w:cs="Times New Roman"/>
          <w:sz w:val="22"/>
          <w:szCs w:val="22"/>
        </w:rPr>
      </w:pPr>
      <w:r>
        <w:rPr>
          <w:rFonts w:cs="Times New Roman"/>
          <w:sz w:val="22"/>
          <w:szCs w:val="22"/>
        </w:rPr>
        <w:lastRenderedPageBreak/>
        <w:t xml:space="preserve"> a) </w:t>
      </w:r>
      <w:r w:rsidRPr="00EB3819">
        <w:rPr>
          <w:rFonts w:cs="Times New Roman"/>
          <w:sz w:val="22"/>
          <w:szCs w:val="22"/>
        </w:rPr>
        <w:t xml:space="preserve">ul. Pomorskiej 251, (Centrum </w:t>
      </w:r>
      <w:proofErr w:type="spellStart"/>
      <w:r w:rsidRPr="00EB3819">
        <w:rPr>
          <w:rFonts w:cs="Times New Roman"/>
          <w:sz w:val="22"/>
          <w:szCs w:val="22"/>
        </w:rPr>
        <w:t>Kliniczno</w:t>
      </w:r>
      <w:proofErr w:type="spellEnd"/>
      <w:r w:rsidRPr="00EB3819">
        <w:rPr>
          <w:rFonts w:cs="Times New Roman"/>
          <w:sz w:val="22"/>
          <w:szCs w:val="22"/>
        </w:rPr>
        <w:t xml:space="preserve"> – Dydaktyczne – bud. A-1): </w:t>
      </w:r>
      <w:r w:rsidR="00421EE1" w:rsidRPr="00DA6644">
        <w:rPr>
          <w:rFonts w:cs="Times New Roman"/>
          <w:sz w:val="22"/>
          <w:szCs w:val="22"/>
        </w:rPr>
        <w:t>………………………. (nr telefonu)  tel. …………, e-mai</w:t>
      </w:r>
      <w:r w:rsidR="00B01F41">
        <w:rPr>
          <w:rFonts w:cs="Times New Roman"/>
          <w:sz w:val="22"/>
          <w:szCs w:val="22"/>
        </w:rPr>
        <w:t xml:space="preserve">l: </w:t>
      </w:r>
      <w:r w:rsidR="00421EE1" w:rsidRPr="00DA6644">
        <w:rPr>
          <w:rFonts w:cs="Times New Roman"/>
          <w:sz w:val="22"/>
          <w:szCs w:val="22"/>
        </w:rPr>
        <w:t xml:space="preserve"> ………</w:t>
      </w:r>
    </w:p>
    <w:p w14:paraId="6D45D3C5" w14:textId="1CED1892" w:rsidR="00EB3819" w:rsidRPr="00DA6644" w:rsidRDefault="00EB3819" w:rsidP="00421EE1">
      <w:pPr>
        <w:jc w:val="both"/>
        <w:rPr>
          <w:rFonts w:cs="Times New Roman"/>
          <w:sz w:val="22"/>
          <w:szCs w:val="22"/>
        </w:rPr>
      </w:pPr>
      <w:r>
        <w:rPr>
          <w:rFonts w:cs="Times New Roman"/>
          <w:sz w:val="22"/>
          <w:szCs w:val="22"/>
        </w:rPr>
        <w:t>b)</w:t>
      </w:r>
      <w:r w:rsidR="00B01F41" w:rsidRPr="00B01F41">
        <w:t xml:space="preserve"> </w:t>
      </w:r>
      <w:r w:rsidR="00B01F41" w:rsidRPr="00B01F41">
        <w:rPr>
          <w:rFonts w:cs="Times New Roman"/>
          <w:sz w:val="22"/>
          <w:szCs w:val="22"/>
        </w:rPr>
        <w:t>ul. Pankiewicza 16 (dawniej ul. Sporna 36/50)</w:t>
      </w:r>
      <w:r w:rsidR="00B01F41" w:rsidRPr="00B01F41">
        <w:t xml:space="preserve"> </w:t>
      </w:r>
      <w:r w:rsidR="00B01F41" w:rsidRPr="00B01F41">
        <w:rPr>
          <w:rFonts w:cs="Times New Roman"/>
          <w:sz w:val="22"/>
          <w:szCs w:val="22"/>
        </w:rPr>
        <w:t>…………………. (nr telefonu)  tel. …………, e-mai: ………</w:t>
      </w:r>
    </w:p>
    <w:p w14:paraId="2ADA22E1" w14:textId="68646CF3" w:rsidR="00421EE1" w:rsidRPr="00DA6644" w:rsidRDefault="00421EE1" w:rsidP="00421EE1">
      <w:pPr>
        <w:jc w:val="both"/>
        <w:rPr>
          <w:rFonts w:cs="Times New Roman"/>
          <w:sz w:val="22"/>
          <w:szCs w:val="22"/>
        </w:rPr>
      </w:pPr>
      <w:r w:rsidRPr="00DA6644">
        <w:rPr>
          <w:rFonts w:cs="Times New Roman"/>
          <w:sz w:val="22"/>
          <w:szCs w:val="22"/>
        </w:rPr>
        <w:t xml:space="preserve">3.Jednostką/osobą </w:t>
      </w:r>
      <w:r w:rsidRPr="00DA6644">
        <w:rPr>
          <w:rFonts w:cs="Times New Roman"/>
          <w:b/>
          <w:sz w:val="22"/>
          <w:szCs w:val="22"/>
        </w:rPr>
        <w:t>odpowiedzialną za dostawę przedmiotu umowy ze strony Wykonawcy</w:t>
      </w:r>
      <w:r w:rsidRPr="00DA6644">
        <w:rPr>
          <w:rFonts w:cs="Times New Roman"/>
          <w:sz w:val="22"/>
          <w:szCs w:val="22"/>
        </w:rPr>
        <w:t xml:space="preserve"> jest: ………………………. (nr telefonu)  tel. …….………, e-mai</w:t>
      </w:r>
      <w:r w:rsidR="00B01F41">
        <w:rPr>
          <w:rFonts w:cs="Times New Roman"/>
          <w:sz w:val="22"/>
          <w:szCs w:val="22"/>
        </w:rPr>
        <w:t>l:</w:t>
      </w:r>
      <w:r w:rsidRPr="00DA6644">
        <w:rPr>
          <w:rFonts w:cs="Times New Roman"/>
          <w:sz w:val="22"/>
          <w:szCs w:val="22"/>
        </w:rPr>
        <w:t xml:space="preserve"> ………..…</w:t>
      </w:r>
    </w:p>
    <w:p w14:paraId="0D78E463" w14:textId="77777777" w:rsidR="00421EE1" w:rsidRPr="00DA6644" w:rsidRDefault="00421EE1" w:rsidP="00421EE1">
      <w:pPr>
        <w:jc w:val="both"/>
        <w:rPr>
          <w:rFonts w:cs="Times New Roman"/>
          <w:sz w:val="22"/>
          <w:szCs w:val="22"/>
        </w:rPr>
      </w:pPr>
      <w:r w:rsidRPr="00DA6644">
        <w:rPr>
          <w:rFonts w:cs="Times New Roman"/>
          <w:sz w:val="22"/>
          <w:szCs w:val="22"/>
        </w:rPr>
        <w:t>4.Informacja o zmianie osób odpowiedzialnych za realizację niniejszej umowy nie stanowi zmiany umowy i nie wymaga sporządzenia pisemnego aneksu.</w:t>
      </w:r>
    </w:p>
    <w:p w14:paraId="71DE6ADA" w14:textId="77777777" w:rsidR="00421EE1" w:rsidRPr="00DA6644" w:rsidRDefault="00421EE1" w:rsidP="00421EE1">
      <w:pPr>
        <w:jc w:val="both"/>
        <w:rPr>
          <w:rFonts w:cs="Times New Roman"/>
          <w:sz w:val="22"/>
          <w:szCs w:val="22"/>
        </w:rPr>
      </w:pPr>
      <w:r w:rsidRPr="00DA6644">
        <w:rPr>
          <w:rFonts w:cs="Times New Roman"/>
          <w:sz w:val="22"/>
          <w:szCs w:val="22"/>
        </w:rPr>
        <w:t>5.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7CB61292" w14:textId="77777777" w:rsidR="00421EE1" w:rsidRPr="00DA6644" w:rsidRDefault="00421EE1" w:rsidP="00421EE1">
      <w:pPr>
        <w:ind w:left="3552" w:firstLine="696"/>
        <w:jc w:val="both"/>
        <w:rPr>
          <w:rFonts w:cs="Times New Roman"/>
          <w:b/>
          <w:bCs/>
          <w:sz w:val="22"/>
          <w:szCs w:val="22"/>
        </w:rPr>
      </w:pPr>
    </w:p>
    <w:p w14:paraId="602C8037" w14:textId="77777777" w:rsidR="00366AC0" w:rsidRDefault="00366AC0" w:rsidP="008202E1">
      <w:pPr>
        <w:jc w:val="center"/>
        <w:rPr>
          <w:rFonts w:cs="Times New Roman"/>
          <w:b/>
          <w:bCs/>
          <w:sz w:val="22"/>
          <w:szCs w:val="22"/>
        </w:rPr>
      </w:pPr>
    </w:p>
    <w:p w14:paraId="6FF36219" w14:textId="3A9E2635" w:rsidR="00421EE1" w:rsidRPr="00DA6644" w:rsidRDefault="00421EE1" w:rsidP="008202E1">
      <w:pPr>
        <w:jc w:val="center"/>
        <w:rPr>
          <w:rFonts w:cs="Times New Roman"/>
          <w:b/>
          <w:bCs/>
          <w:sz w:val="22"/>
          <w:szCs w:val="22"/>
        </w:rPr>
      </w:pPr>
      <w:r w:rsidRPr="00DA6644">
        <w:rPr>
          <w:rFonts w:cs="Times New Roman"/>
          <w:b/>
          <w:bCs/>
          <w:sz w:val="22"/>
          <w:szCs w:val="22"/>
        </w:rPr>
        <w:t>§ 10</w:t>
      </w:r>
    </w:p>
    <w:p w14:paraId="67074B0C" w14:textId="77777777" w:rsidR="00421EE1" w:rsidRPr="00DA6644" w:rsidRDefault="00421EE1" w:rsidP="00421EE1">
      <w:pPr>
        <w:jc w:val="both"/>
        <w:rPr>
          <w:rFonts w:cs="Times New Roman"/>
          <w:b/>
          <w:bCs/>
          <w:sz w:val="22"/>
          <w:szCs w:val="22"/>
        </w:rPr>
      </w:pPr>
      <w:r w:rsidRPr="00DA6644">
        <w:rPr>
          <w:rFonts w:eastAsia="Times New Roman" w:cs="Times New Roman"/>
          <w:sz w:val="22"/>
          <w:szCs w:val="22"/>
        </w:rPr>
        <w:t xml:space="preserve">Zamawiający może odstąpić od umowy: </w:t>
      </w:r>
    </w:p>
    <w:p w14:paraId="1DD6EFD7" w14:textId="77777777" w:rsidR="00421EE1" w:rsidRPr="00DA6644" w:rsidRDefault="00421EE1" w:rsidP="00421EE1">
      <w:pPr>
        <w:spacing w:line="100" w:lineRule="atLeast"/>
        <w:ind w:left="360"/>
        <w:jc w:val="both"/>
        <w:rPr>
          <w:rFonts w:eastAsia="Times New Roman" w:cs="Times New Roman"/>
          <w:sz w:val="22"/>
          <w:szCs w:val="22"/>
        </w:rPr>
      </w:pPr>
      <w:r w:rsidRPr="00DA6644">
        <w:rPr>
          <w:rFonts w:eastAsia="Times New Roman" w:cs="Times New Roman"/>
          <w:sz w:val="22"/>
          <w:szCs w:val="22"/>
        </w:rPr>
        <w:t>1)</w:t>
      </w:r>
      <w:r w:rsidRPr="00DA6644">
        <w:rPr>
          <w:rFonts w:eastAsia="Times New Roman" w:cs="Times New Roman"/>
          <w:sz w:val="22"/>
          <w:szCs w:val="22"/>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9BBD4D5" w14:textId="77777777" w:rsidR="00421EE1" w:rsidRPr="00DA6644" w:rsidRDefault="00421EE1" w:rsidP="00421EE1">
      <w:pPr>
        <w:spacing w:line="100" w:lineRule="atLeast"/>
        <w:ind w:firstLine="360"/>
        <w:jc w:val="both"/>
        <w:rPr>
          <w:rFonts w:eastAsia="Times New Roman" w:cs="Times New Roman"/>
          <w:sz w:val="22"/>
          <w:szCs w:val="22"/>
        </w:rPr>
      </w:pPr>
      <w:r w:rsidRPr="00DA6644">
        <w:rPr>
          <w:rFonts w:eastAsia="Times New Roman" w:cs="Times New Roman"/>
          <w:sz w:val="22"/>
          <w:szCs w:val="22"/>
        </w:rPr>
        <w:t>2)</w:t>
      </w:r>
      <w:r w:rsidRPr="00DA6644">
        <w:rPr>
          <w:rFonts w:eastAsia="Times New Roman" w:cs="Times New Roman"/>
          <w:sz w:val="22"/>
          <w:szCs w:val="22"/>
        </w:rPr>
        <w:tab/>
        <w:t xml:space="preserve">jeżeli zachodzi co najmniej jedna z następujących okoliczności: </w:t>
      </w:r>
    </w:p>
    <w:p w14:paraId="15E0E565" w14:textId="77777777" w:rsidR="00421EE1" w:rsidRPr="00DA6644" w:rsidRDefault="00421EE1" w:rsidP="00421EE1">
      <w:pPr>
        <w:spacing w:line="100" w:lineRule="atLeast"/>
        <w:ind w:left="360"/>
        <w:jc w:val="both"/>
        <w:rPr>
          <w:rFonts w:eastAsia="Times New Roman" w:cs="Times New Roman"/>
          <w:sz w:val="22"/>
          <w:szCs w:val="22"/>
        </w:rPr>
      </w:pPr>
      <w:r w:rsidRPr="00DA6644">
        <w:rPr>
          <w:rFonts w:eastAsia="Times New Roman" w:cs="Times New Roman"/>
          <w:sz w:val="22"/>
          <w:szCs w:val="22"/>
        </w:rPr>
        <w:t>a)</w:t>
      </w:r>
      <w:r w:rsidRPr="00DA6644">
        <w:rPr>
          <w:rFonts w:eastAsia="Times New Roman" w:cs="Times New Roman"/>
          <w:sz w:val="22"/>
          <w:szCs w:val="22"/>
        </w:rPr>
        <w:tab/>
        <w:t xml:space="preserve">dokonano zmiany umowy z naruszeniem art. 454 </w:t>
      </w:r>
      <w:proofErr w:type="spellStart"/>
      <w:r w:rsidRPr="00DA6644">
        <w:rPr>
          <w:rFonts w:eastAsia="Times New Roman" w:cs="Times New Roman"/>
          <w:sz w:val="22"/>
          <w:szCs w:val="22"/>
        </w:rPr>
        <w:t>Pzp</w:t>
      </w:r>
      <w:proofErr w:type="spellEnd"/>
      <w:r w:rsidRPr="00DA6644">
        <w:rPr>
          <w:rFonts w:eastAsia="Times New Roman" w:cs="Times New Roman"/>
          <w:sz w:val="22"/>
          <w:szCs w:val="22"/>
        </w:rPr>
        <w:t xml:space="preserve"> i art. 455 </w:t>
      </w:r>
      <w:proofErr w:type="spellStart"/>
      <w:r w:rsidRPr="00DA6644">
        <w:rPr>
          <w:rFonts w:eastAsia="Times New Roman" w:cs="Times New Roman"/>
          <w:sz w:val="22"/>
          <w:szCs w:val="22"/>
        </w:rPr>
        <w:t>Pzp</w:t>
      </w:r>
      <w:proofErr w:type="spellEnd"/>
      <w:r w:rsidRPr="00DA6644">
        <w:rPr>
          <w:rFonts w:eastAsia="Times New Roman" w:cs="Times New Roman"/>
          <w:sz w:val="22"/>
          <w:szCs w:val="22"/>
        </w:rPr>
        <w:t xml:space="preserve">, </w:t>
      </w:r>
    </w:p>
    <w:p w14:paraId="6FCD0A63" w14:textId="77777777" w:rsidR="00421EE1" w:rsidRPr="00DA6644" w:rsidRDefault="00421EE1" w:rsidP="00421EE1">
      <w:pPr>
        <w:spacing w:line="100" w:lineRule="atLeast"/>
        <w:ind w:left="360"/>
        <w:jc w:val="both"/>
        <w:rPr>
          <w:rFonts w:eastAsia="Times New Roman" w:cs="Times New Roman"/>
          <w:sz w:val="22"/>
          <w:szCs w:val="22"/>
        </w:rPr>
      </w:pPr>
      <w:r w:rsidRPr="00DA6644">
        <w:rPr>
          <w:rFonts w:eastAsia="Times New Roman" w:cs="Times New Roman"/>
          <w:sz w:val="22"/>
          <w:szCs w:val="22"/>
        </w:rPr>
        <w:t>b)</w:t>
      </w:r>
      <w:r w:rsidRPr="00DA6644">
        <w:rPr>
          <w:rFonts w:eastAsia="Times New Roman" w:cs="Times New Roman"/>
          <w:sz w:val="22"/>
          <w:szCs w:val="22"/>
        </w:rPr>
        <w:tab/>
        <w:t xml:space="preserve">Wykonawca w chwili zawarcia umowy podlegał wykluczeniu na podstawie art. 108 </w:t>
      </w:r>
      <w:proofErr w:type="spellStart"/>
      <w:r w:rsidRPr="00DA6644">
        <w:rPr>
          <w:rFonts w:eastAsia="Times New Roman" w:cs="Times New Roman"/>
          <w:sz w:val="22"/>
          <w:szCs w:val="22"/>
        </w:rPr>
        <w:t>Pzp</w:t>
      </w:r>
      <w:proofErr w:type="spellEnd"/>
      <w:r w:rsidRPr="00DA6644">
        <w:rPr>
          <w:rFonts w:eastAsia="Times New Roman" w:cs="Times New Roman"/>
          <w:sz w:val="22"/>
          <w:szCs w:val="22"/>
        </w:rPr>
        <w:t xml:space="preserve">, </w:t>
      </w:r>
    </w:p>
    <w:p w14:paraId="281468BC" w14:textId="77777777" w:rsidR="00421EE1" w:rsidRPr="00DA6644" w:rsidRDefault="00421EE1" w:rsidP="00421EE1">
      <w:pPr>
        <w:spacing w:line="100" w:lineRule="atLeast"/>
        <w:ind w:left="283" w:firstLine="77"/>
        <w:jc w:val="both"/>
        <w:rPr>
          <w:rFonts w:eastAsia="Times New Roman" w:cs="Times New Roman"/>
          <w:sz w:val="22"/>
          <w:szCs w:val="22"/>
        </w:rPr>
      </w:pPr>
      <w:r w:rsidRPr="00DA6644">
        <w:rPr>
          <w:rFonts w:eastAsia="Times New Roman" w:cs="Times New Roman"/>
          <w:sz w:val="22"/>
          <w:szCs w:val="22"/>
        </w:rPr>
        <w:t>c)</w:t>
      </w:r>
      <w:r w:rsidRPr="00DA6644">
        <w:rPr>
          <w:rFonts w:eastAsia="Times New Roman" w:cs="Times New Roman"/>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202B603" w14:textId="77777777" w:rsidR="00421EE1" w:rsidRPr="00DA6644" w:rsidRDefault="00421EE1" w:rsidP="00421EE1">
      <w:pPr>
        <w:spacing w:line="100" w:lineRule="atLeast"/>
        <w:ind w:left="283" w:firstLine="77"/>
        <w:jc w:val="both"/>
        <w:rPr>
          <w:rFonts w:eastAsia="Times New Roman" w:cs="Times New Roman"/>
          <w:sz w:val="22"/>
          <w:szCs w:val="22"/>
        </w:rPr>
      </w:pPr>
      <w:r w:rsidRPr="00DA6644">
        <w:rPr>
          <w:rFonts w:eastAsia="Times New Roman" w:cs="Times New Roman"/>
          <w:sz w:val="22"/>
          <w:szCs w:val="22"/>
        </w:rPr>
        <w:t>2.</w:t>
      </w:r>
      <w:r w:rsidRPr="00DA6644">
        <w:rPr>
          <w:rFonts w:eastAsia="Times New Roman" w:cs="Times New Roman"/>
          <w:sz w:val="22"/>
          <w:szCs w:val="22"/>
        </w:rPr>
        <w:tab/>
        <w:t xml:space="preserve">W przypadku odstąpienia z powodu dokonania dokonano zmiany umowy z naruszeniem art. 454 </w:t>
      </w:r>
      <w:proofErr w:type="spellStart"/>
      <w:r w:rsidRPr="00DA6644">
        <w:rPr>
          <w:rFonts w:eastAsia="Times New Roman" w:cs="Times New Roman"/>
          <w:sz w:val="22"/>
          <w:szCs w:val="22"/>
        </w:rPr>
        <w:t>Pzp</w:t>
      </w:r>
      <w:proofErr w:type="spellEnd"/>
      <w:r w:rsidRPr="00DA6644">
        <w:rPr>
          <w:rFonts w:eastAsia="Times New Roman" w:cs="Times New Roman"/>
          <w:sz w:val="22"/>
          <w:szCs w:val="22"/>
        </w:rPr>
        <w:t xml:space="preserve"> i art. 455 </w:t>
      </w:r>
      <w:proofErr w:type="spellStart"/>
      <w:r w:rsidRPr="00DA6644">
        <w:rPr>
          <w:rFonts w:eastAsia="Times New Roman" w:cs="Times New Roman"/>
          <w:sz w:val="22"/>
          <w:szCs w:val="22"/>
        </w:rPr>
        <w:t>Pzp</w:t>
      </w:r>
      <w:proofErr w:type="spellEnd"/>
      <w:r w:rsidRPr="00DA6644">
        <w:rPr>
          <w:rFonts w:eastAsia="Times New Roman" w:cs="Times New Roman"/>
          <w:sz w:val="22"/>
          <w:szCs w:val="22"/>
        </w:rPr>
        <w:t xml:space="preserve">, Zamawiający odstępuje od umowy w części, której zmiana dotyczy. </w:t>
      </w:r>
    </w:p>
    <w:p w14:paraId="2D0D5008" w14:textId="77777777" w:rsidR="00421EE1" w:rsidRPr="00DA6644" w:rsidRDefault="00421EE1" w:rsidP="00421EE1">
      <w:pPr>
        <w:spacing w:line="100" w:lineRule="atLeast"/>
        <w:ind w:left="283"/>
        <w:jc w:val="both"/>
        <w:rPr>
          <w:rFonts w:eastAsia="Times New Roman" w:cs="Times New Roman"/>
          <w:sz w:val="22"/>
          <w:szCs w:val="22"/>
        </w:rPr>
      </w:pPr>
      <w:r w:rsidRPr="00DA6644">
        <w:rPr>
          <w:rFonts w:eastAsia="Times New Roman" w:cs="Times New Roman"/>
          <w:sz w:val="22"/>
          <w:szCs w:val="22"/>
        </w:rPr>
        <w:t xml:space="preserve">3.W przypadku odstąpienia przez Zamawiającego od umowy Wykonawca może żądać wyłącznie wynagrodzenia należnego z tytułu wykonania części umowy. </w:t>
      </w:r>
    </w:p>
    <w:p w14:paraId="72C40C8F" w14:textId="77777777" w:rsidR="00421EE1" w:rsidRPr="00DA6644" w:rsidRDefault="00421EE1" w:rsidP="00421EE1">
      <w:pPr>
        <w:spacing w:line="100" w:lineRule="atLeast"/>
        <w:ind w:left="283"/>
        <w:jc w:val="both"/>
        <w:rPr>
          <w:rFonts w:cs="Times New Roman"/>
          <w:sz w:val="22"/>
          <w:szCs w:val="22"/>
        </w:rPr>
      </w:pPr>
      <w:r w:rsidRPr="00DA6644">
        <w:rPr>
          <w:rFonts w:eastAsia="Times New Roman" w:cs="Times New Roman"/>
          <w:sz w:val="22"/>
          <w:szCs w:val="22"/>
        </w:rPr>
        <w:t xml:space="preserve">4. Zamawiającemu przysługuje także prawo odstąpienia od umowy w przypadku określonym w </w:t>
      </w:r>
      <w:r w:rsidRPr="00DA6644">
        <w:rPr>
          <w:rFonts w:cs="Times New Roman"/>
          <w:sz w:val="22"/>
          <w:szCs w:val="22"/>
        </w:rPr>
        <w:t>§7 ust.7 umowy.</w:t>
      </w:r>
    </w:p>
    <w:p w14:paraId="73762504" w14:textId="77777777" w:rsidR="00366AC0" w:rsidRDefault="00366AC0" w:rsidP="00421EE1">
      <w:pPr>
        <w:spacing w:line="100" w:lineRule="atLeast"/>
        <w:ind w:left="283"/>
        <w:jc w:val="center"/>
        <w:rPr>
          <w:rFonts w:cs="Times New Roman"/>
          <w:b/>
          <w:sz w:val="22"/>
          <w:szCs w:val="22"/>
        </w:rPr>
      </w:pPr>
    </w:p>
    <w:p w14:paraId="6622B8FE" w14:textId="263FAA54" w:rsidR="00421EE1" w:rsidRPr="00DA6644" w:rsidRDefault="00421EE1" w:rsidP="00421EE1">
      <w:pPr>
        <w:spacing w:line="100" w:lineRule="atLeast"/>
        <w:ind w:left="283"/>
        <w:jc w:val="center"/>
        <w:rPr>
          <w:rFonts w:cs="Times New Roman"/>
          <w:sz w:val="22"/>
          <w:szCs w:val="22"/>
        </w:rPr>
      </w:pPr>
      <w:r w:rsidRPr="00DA6644">
        <w:rPr>
          <w:rFonts w:cs="Times New Roman"/>
          <w:b/>
          <w:sz w:val="22"/>
          <w:szCs w:val="22"/>
        </w:rPr>
        <w:t>§ 11</w:t>
      </w:r>
    </w:p>
    <w:p w14:paraId="5D1FC99B" w14:textId="77777777" w:rsidR="00421EE1" w:rsidRPr="00DA6644" w:rsidRDefault="00421EE1" w:rsidP="00421EE1">
      <w:pPr>
        <w:spacing w:before="120" w:after="120"/>
        <w:ind w:left="284" w:hanging="284"/>
        <w:jc w:val="both"/>
        <w:rPr>
          <w:rFonts w:cs="Times New Roman"/>
          <w:sz w:val="22"/>
          <w:szCs w:val="22"/>
        </w:rPr>
      </w:pPr>
      <w:r w:rsidRPr="00DA6644">
        <w:rPr>
          <w:rFonts w:cs="Times New Roman"/>
          <w:sz w:val="22"/>
          <w:szCs w:val="22"/>
        </w:rPr>
        <w:tab/>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14:paraId="6CBEA4C8" w14:textId="77777777" w:rsidR="00366AC0" w:rsidRDefault="00366AC0" w:rsidP="00421EE1">
      <w:pPr>
        <w:spacing w:before="120" w:after="120"/>
        <w:ind w:left="360"/>
        <w:jc w:val="center"/>
        <w:rPr>
          <w:rFonts w:cs="Times New Roman"/>
          <w:b/>
          <w:sz w:val="22"/>
          <w:szCs w:val="22"/>
          <w:lang w:eastAsia="ar-SA"/>
        </w:rPr>
      </w:pPr>
    </w:p>
    <w:p w14:paraId="27861747" w14:textId="1676F5C1" w:rsidR="00421EE1" w:rsidRPr="00DA6644" w:rsidRDefault="00421EE1" w:rsidP="00421EE1">
      <w:pPr>
        <w:spacing w:before="120" w:after="120"/>
        <w:ind w:left="360"/>
        <w:jc w:val="center"/>
        <w:rPr>
          <w:rFonts w:cs="Times New Roman"/>
          <w:b/>
          <w:sz w:val="22"/>
          <w:szCs w:val="22"/>
          <w:lang w:eastAsia="ar-SA"/>
        </w:rPr>
      </w:pPr>
      <w:r w:rsidRPr="00DA6644">
        <w:rPr>
          <w:rFonts w:cs="Times New Roman"/>
          <w:b/>
          <w:sz w:val="22"/>
          <w:szCs w:val="22"/>
          <w:lang w:eastAsia="ar-SA"/>
        </w:rPr>
        <w:t>§ 12</w:t>
      </w:r>
    </w:p>
    <w:p w14:paraId="5E37BBB5" w14:textId="77777777" w:rsidR="00421EE1" w:rsidRPr="00DA6644" w:rsidRDefault="00421EE1" w:rsidP="00421EE1">
      <w:pPr>
        <w:spacing w:before="120" w:after="120"/>
        <w:jc w:val="both"/>
        <w:rPr>
          <w:rFonts w:cs="Times New Roman"/>
          <w:sz w:val="22"/>
          <w:szCs w:val="22"/>
          <w:lang w:eastAsia="ar-SA"/>
        </w:rPr>
      </w:pPr>
      <w:r w:rsidRPr="00DA6644">
        <w:rPr>
          <w:rFonts w:cs="Times New Roman"/>
          <w:sz w:val="22"/>
          <w:szCs w:val="22"/>
          <w:lang w:eastAsia="ar-SA"/>
        </w:rPr>
        <w:t>1.Strony  zobowiązują  się  dołożyć  starań  w  celu  polubownego  załatwiania  wszelkich  sporów  mogących  wyniknąć  w  trakcie  realizacji  umowy.</w:t>
      </w:r>
    </w:p>
    <w:p w14:paraId="1B290272" w14:textId="77777777" w:rsidR="00421EE1" w:rsidRPr="00DA6644" w:rsidRDefault="00421EE1" w:rsidP="00421EE1">
      <w:pPr>
        <w:spacing w:before="120" w:after="120"/>
        <w:jc w:val="both"/>
        <w:rPr>
          <w:rFonts w:cs="Times New Roman"/>
          <w:sz w:val="22"/>
          <w:szCs w:val="22"/>
          <w:lang w:eastAsia="ar-SA"/>
        </w:rPr>
      </w:pPr>
      <w:r w:rsidRPr="00DA6644">
        <w:rPr>
          <w:rFonts w:cs="Times New Roman"/>
          <w:sz w:val="22"/>
          <w:szCs w:val="22"/>
          <w:lang w:eastAsia="ar-SA"/>
        </w:rPr>
        <w:t>2.W  przypadku  braku  porozumienia (zawarcia ugody) w terminie 14 dni od momentu wystąpienia przez jedną ze stron z propozycją polubownego rozstrzygnięcia sporu, każda ze stron może dochodzić swoich praw przed właściwym  rzeczowo  sądem  w Łodzi.</w:t>
      </w:r>
    </w:p>
    <w:p w14:paraId="0F4F9447" w14:textId="77777777" w:rsidR="00421EE1" w:rsidRPr="00DA6644" w:rsidRDefault="00421EE1" w:rsidP="00421EE1">
      <w:pPr>
        <w:spacing w:before="120" w:after="120"/>
        <w:jc w:val="both"/>
        <w:rPr>
          <w:rFonts w:cs="Times New Roman"/>
          <w:sz w:val="22"/>
          <w:szCs w:val="22"/>
          <w:lang w:eastAsia="ar-SA"/>
        </w:rPr>
      </w:pPr>
      <w:r w:rsidRPr="00DA6644">
        <w:rPr>
          <w:rFonts w:cs="Times New Roman"/>
          <w:sz w:val="22"/>
          <w:szCs w:val="22"/>
          <w:lang w:eastAsia="ar-SA"/>
        </w:rPr>
        <w:t>3.W sprawach nie uregulowanych  niniejszą  umową  zastosowanie  będą  miały  właściwe  przepisy  prawa  polskiego,  w  szczególności przepisy  Kodeksu  cywilnego (</w:t>
      </w:r>
      <w:proofErr w:type="spellStart"/>
      <w:r w:rsidRPr="00DA6644">
        <w:rPr>
          <w:rFonts w:cs="Times New Roman"/>
          <w:sz w:val="22"/>
          <w:szCs w:val="22"/>
          <w:lang w:eastAsia="ar-SA"/>
        </w:rPr>
        <w:t>t.j</w:t>
      </w:r>
      <w:proofErr w:type="spellEnd"/>
      <w:r w:rsidRPr="00DA6644">
        <w:rPr>
          <w:rFonts w:cs="Times New Roman"/>
          <w:sz w:val="22"/>
          <w:szCs w:val="22"/>
          <w:lang w:eastAsia="ar-SA"/>
        </w:rPr>
        <w:t xml:space="preserve">. Dz. U. z 2023 r., poz. 1610 ze zm.)  oraz  ustawy  z  dnia   11 września 2019 r.  -  Prawo  zamówień  publicznych  ( </w:t>
      </w:r>
      <w:proofErr w:type="spellStart"/>
      <w:r w:rsidRPr="00DA6644">
        <w:rPr>
          <w:rFonts w:cs="Times New Roman"/>
          <w:sz w:val="22"/>
          <w:szCs w:val="22"/>
          <w:lang w:eastAsia="ar-SA"/>
        </w:rPr>
        <w:t>t.j</w:t>
      </w:r>
      <w:proofErr w:type="spellEnd"/>
      <w:r w:rsidRPr="00DA6644">
        <w:rPr>
          <w:rFonts w:cs="Times New Roman"/>
          <w:sz w:val="22"/>
          <w:szCs w:val="22"/>
          <w:lang w:eastAsia="ar-SA"/>
        </w:rPr>
        <w:t>. Dz. U z 2023 poz. 1605 ze zm.).</w:t>
      </w:r>
    </w:p>
    <w:p w14:paraId="7AF8187E" w14:textId="77777777" w:rsidR="008202E1" w:rsidRDefault="008202E1" w:rsidP="008202E1">
      <w:pPr>
        <w:jc w:val="center"/>
        <w:rPr>
          <w:rFonts w:cs="Times New Roman"/>
          <w:b/>
          <w:sz w:val="22"/>
          <w:szCs w:val="22"/>
        </w:rPr>
      </w:pPr>
    </w:p>
    <w:p w14:paraId="57204875" w14:textId="77777777" w:rsidR="00366AC0" w:rsidRDefault="00366AC0" w:rsidP="008202E1">
      <w:pPr>
        <w:jc w:val="center"/>
        <w:rPr>
          <w:rFonts w:cs="Times New Roman"/>
          <w:b/>
          <w:sz w:val="22"/>
          <w:szCs w:val="22"/>
        </w:rPr>
      </w:pPr>
    </w:p>
    <w:p w14:paraId="1AD09C87" w14:textId="68C48B48" w:rsidR="00421EE1" w:rsidRPr="00DA6644" w:rsidRDefault="00421EE1" w:rsidP="008202E1">
      <w:pPr>
        <w:jc w:val="center"/>
        <w:rPr>
          <w:rFonts w:cs="Times New Roman"/>
          <w:sz w:val="22"/>
          <w:szCs w:val="22"/>
        </w:rPr>
      </w:pPr>
      <w:r w:rsidRPr="00DA6644">
        <w:rPr>
          <w:rFonts w:cs="Times New Roman"/>
          <w:b/>
          <w:sz w:val="22"/>
          <w:szCs w:val="22"/>
        </w:rPr>
        <w:lastRenderedPageBreak/>
        <w:t>§ 13</w:t>
      </w:r>
    </w:p>
    <w:p w14:paraId="5011992B" w14:textId="77777777" w:rsidR="00421EE1" w:rsidRPr="00DA6644" w:rsidRDefault="00421EE1" w:rsidP="00421EE1">
      <w:pPr>
        <w:spacing w:after="120"/>
        <w:jc w:val="both"/>
        <w:rPr>
          <w:rFonts w:eastAsia="Times New Roman" w:cs="Times New Roman"/>
          <w:sz w:val="22"/>
          <w:szCs w:val="22"/>
        </w:rPr>
      </w:pPr>
      <w:r w:rsidRPr="00DA6644">
        <w:rPr>
          <w:rFonts w:eastAsia="Times New Roman" w:cs="Times New Roman"/>
          <w:sz w:val="22"/>
          <w:szCs w:val="22"/>
        </w:rPr>
        <w:t>1.Umowa została sporządzona w dwóch jednobrzmiących egzemplarzach po jednym dla każdej ze stron.</w:t>
      </w:r>
    </w:p>
    <w:p w14:paraId="4E2DF451" w14:textId="77777777" w:rsidR="00421EE1" w:rsidRPr="00DA6644" w:rsidRDefault="00421EE1" w:rsidP="00421EE1">
      <w:pPr>
        <w:widowControl w:val="0"/>
        <w:suppressAutoHyphens/>
        <w:adjustRightInd w:val="0"/>
        <w:jc w:val="both"/>
        <w:textAlignment w:val="baseline"/>
        <w:rPr>
          <w:rFonts w:eastAsia="Times New Roman" w:cs="Times New Roman"/>
          <w:sz w:val="22"/>
          <w:szCs w:val="22"/>
        </w:rPr>
      </w:pPr>
      <w:r w:rsidRPr="00DA6644">
        <w:rPr>
          <w:rFonts w:eastAsia="Times New Roman" w:cs="Times New Roman"/>
          <w:sz w:val="22"/>
          <w:szCs w:val="22"/>
        </w:rPr>
        <w:t>2.Wszystkie załączniki do niniejszej umowy stanowią jej integralną część:</w:t>
      </w:r>
    </w:p>
    <w:p w14:paraId="54029E44" w14:textId="77777777" w:rsidR="00421EE1" w:rsidRPr="00DA6644" w:rsidRDefault="00421EE1" w:rsidP="00DA6644">
      <w:pPr>
        <w:widowControl w:val="0"/>
        <w:numPr>
          <w:ilvl w:val="1"/>
          <w:numId w:val="31"/>
        </w:numPr>
        <w:suppressAutoHyphens/>
        <w:adjustRightInd w:val="0"/>
        <w:jc w:val="both"/>
        <w:textAlignment w:val="baseline"/>
        <w:rPr>
          <w:rFonts w:eastAsia="Times New Roman" w:cs="Times New Roman"/>
          <w:sz w:val="22"/>
          <w:szCs w:val="22"/>
        </w:rPr>
      </w:pPr>
      <w:r w:rsidRPr="00DA6644">
        <w:rPr>
          <w:rFonts w:eastAsia="Times New Roman" w:cs="Times New Roman"/>
          <w:sz w:val="22"/>
          <w:szCs w:val="22"/>
        </w:rPr>
        <w:t>Załącznik nr 1 do Umowy – Formularz ofertowy</w:t>
      </w:r>
    </w:p>
    <w:p w14:paraId="037E848D" w14:textId="77777777" w:rsidR="00421EE1" w:rsidRPr="00DA6644" w:rsidRDefault="00421EE1" w:rsidP="00DA6644">
      <w:pPr>
        <w:widowControl w:val="0"/>
        <w:numPr>
          <w:ilvl w:val="1"/>
          <w:numId w:val="31"/>
        </w:numPr>
        <w:suppressAutoHyphens/>
        <w:adjustRightInd w:val="0"/>
        <w:jc w:val="both"/>
        <w:textAlignment w:val="baseline"/>
        <w:rPr>
          <w:rFonts w:eastAsia="Times New Roman" w:cs="Times New Roman"/>
          <w:sz w:val="22"/>
          <w:szCs w:val="22"/>
        </w:rPr>
      </w:pPr>
      <w:r w:rsidRPr="00DA6644">
        <w:rPr>
          <w:rFonts w:eastAsia="Times New Roman" w:cs="Times New Roman"/>
          <w:sz w:val="22"/>
          <w:szCs w:val="22"/>
        </w:rPr>
        <w:t>Załącznik nr 2 do Umowy – Formularz asortymentowo – cenowy</w:t>
      </w:r>
      <w:bookmarkStart w:id="20" w:name="_Hlk131676389"/>
    </w:p>
    <w:p w14:paraId="27AFD3A4" w14:textId="77777777" w:rsidR="00421EE1" w:rsidRPr="00DA6644" w:rsidRDefault="00421EE1" w:rsidP="00421EE1">
      <w:pPr>
        <w:widowControl w:val="0"/>
        <w:suppressAutoHyphens/>
        <w:adjustRightInd w:val="0"/>
        <w:ind w:left="360"/>
        <w:jc w:val="both"/>
        <w:textAlignment w:val="baseline"/>
        <w:rPr>
          <w:rFonts w:eastAsia="Times New Roman" w:cs="Times New Roman"/>
          <w:sz w:val="22"/>
          <w:szCs w:val="22"/>
        </w:rPr>
      </w:pPr>
    </w:p>
    <w:bookmarkEnd w:id="20"/>
    <w:p w14:paraId="1F56F9D2" w14:textId="77777777" w:rsidR="00421EE1" w:rsidRPr="00DA6644" w:rsidRDefault="00421EE1" w:rsidP="00421EE1">
      <w:pPr>
        <w:spacing w:after="120"/>
        <w:jc w:val="both"/>
        <w:rPr>
          <w:rFonts w:eastAsia="Times New Roman" w:cs="Times New Roman"/>
          <w:sz w:val="22"/>
          <w:szCs w:val="22"/>
        </w:rPr>
      </w:pP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421EE1" w:rsidRPr="00DA6644" w14:paraId="2DBB7FDD" w14:textId="77777777" w:rsidTr="00421EE1">
        <w:trPr>
          <w:trHeight w:val="812"/>
          <w:jc w:val="center"/>
        </w:trPr>
        <w:tc>
          <w:tcPr>
            <w:tcW w:w="4747" w:type="dxa"/>
          </w:tcPr>
          <w:p w14:paraId="66BAAC74" w14:textId="77777777" w:rsidR="00421EE1" w:rsidRPr="00DA6644" w:rsidRDefault="00421EE1" w:rsidP="00421EE1">
            <w:pPr>
              <w:jc w:val="both"/>
              <w:rPr>
                <w:rFonts w:eastAsia="Times New Roman" w:cs="Times New Roman"/>
                <w:i/>
                <w:sz w:val="22"/>
                <w:szCs w:val="22"/>
              </w:rPr>
            </w:pPr>
            <w:r w:rsidRPr="00DA6644">
              <w:rPr>
                <w:rFonts w:eastAsia="Times New Roman" w:cs="Times New Roman"/>
                <w:i/>
                <w:sz w:val="22"/>
                <w:szCs w:val="22"/>
              </w:rPr>
              <w:t xml:space="preserve">              WYKONAWCA</w:t>
            </w:r>
          </w:p>
        </w:tc>
        <w:tc>
          <w:tcPr>
            <w:tcW w:w="4748" w:type="dxa"/>
          </w:tcPr>
          <w:p w14:paraId="2276BCB4" w14:textId="77777777" w:rsidR="00421EE1" w:rsidRPr="00DA6644" w:rsidRDefault="00421EE1" w:rsidP="00421EE1">
            <w:pPr>
              <w:jc w:val="both"/>
              <w:rPr>
                <w:rFonts w:eastAsia="Times New Roman" w:cs="Times New Roman"/>
                <w:i/>
                <w:sz w:val="22"/>
                <w:szCs w:val="22"/>
              </w:rPr>
            </w:pPr>
            <w:r w:rsidRPr="00DA6644">
              <w:rPr>
                <w:rFonts w:eastAsia="Times New Roman" w:cs="Times New Roman"/>
                <w:i/>
                <w:sz w:val="22"/>
                <w:szCs w:val="22"/>
              </w:rPr>
              <w:t xml:space="preserve">               ZAMAWIAJĄCY</w:t>
            </w:r>
          </w:p>
          <w:p w14:paraId="403201B5" w14:textId="77777777" w:rsidR="00421EE1" w:rsidRPr="00DA6644" w:rsidRDefault="00421EE1" w:rsidP="00421EE1">
            <w:pPr>
              <w:jc w:val="both"/>
              <w:rPr>
                <w:rFonts w:eastAsia="Times New Roman" w:cs="Times New Roman"/>
                <w:sz w:val="22"/>
                <w:szCs w:val="22"/>
              </w:rPr>
            </w:pPr>
          </w:p>
          <w:p w14:paraId="59785F0F" w14:textId="77777777" w:rsidR="00421EE1" w:rsidRPr="00DA6644" w:rsidRDefault="00421EE1" w:rsidP="00421EE1">
            <w:pPr>
              <w:jc w:val="both"/>
              <w:rPr>
                <w:rFonts w:eastAsia="Times New Roman" w:cs="Times New Roman"/>
                <w:sz w:val="22"/>
                <w:szCs w:val="22"/>
              </w:rPr>
            </w:pPr>
          </w:p>
          <w:p w14:paraId="79E3A846" w14:textId="77777777" w:rsidR="00421EE1" w:rsidRPr="00DA6644" w:rsidRDefault="00421EE1" w:rsidP="00421EE1">
            <w:pPr>
              <w:jc w:val="both"/>
              <w:rPr>
                <w:rFonts w:eastAsia="Times New Roman" w:cs="Times New Roman"/>
                <w:sz w:val="22"/>
                <w:szCs w:val="22"/>
              </w:rPr>
            </w:pPr>
          </w:p>
        </w:tc>
      </w:tr>
      <w:tr w:rsidR="00421EE1" w:rsidRPr="00DA6644" w14:paraId="565C1BEE" w14:textId="77777777" w:rsidTr="00421EE1">
        <w:trPr>
          <w:trHeight w:val="80"/>
          <w:jc w:val="center"/>
        </w:trPr>
        <w:tc>
          <w:tcPr>
            <w:tcW w:w="4747" w:type="dxa"/>
            <w:hideMark/>
          </w:tcPr>
          <w:p w14:paraId="0D2513A3" w14:textId="77777777" w:rsidR="00421EE1" w:rsidRPr="00DA6644" w:rsidRDefault="00421EE1" w:rsidP="00421EE1">
            <w:pPr>
              <w:jc w:val="both"/>
              <w:rPr>
                <w:rFonts w:eastAsia="Times New Roman" w:cs="Times New Roman"/>
                <w:sz w:val="22"/>
                <w:szCs w:val="22"/>
              </w:rPr>
            </w:pPr>
            <w:r w:rsidRPr="00DA6644">
              <w:rPr>
                <w:rFonts w:eastAsia="Times New Roman" w:cs="Times New Roman"/>
                <w:sz w:val="22"/>
                <w:szCs w:val="22"/>
              </w:rPr>
              <w:t>............................................................................</w:t>
            </w:r>
          </w:p>
        </w:tc>
        <w:tc>
          <w:tcPr>
            <w:tcW w:w="4748" w:type="dxa"/>
            <w:hideMark/>
          </w:tcPr>
          <w:p w14:paraId="626EF93A" w14:textId="77777777" w:rsidR="00421EE1" w:rsidRPr="00DA6644" w:rsidRDefault="00421EE1" w:rsidP="00421EE1">
            <w:pPr>
              <w:jc w:val="both"/>
              <w:rPr>
                <w:rFonts w:eastAsia="Times New Roman" w:cs="Times New Roman"/>
                <w:sz w:val="22"/>
                <w:szCs w:val="22"/>
              </w:rPr>
            </w:pPr>
            <w:r w:rsidRPr="00DA6644">
              <w:rPr>
                <w:rFonts w:eastAsia="Times New Roman" w:cs="Times New Roman"/>
                <w:sz w:val="22"/>
                <w:szCs w:val="22"/>
              </w:rPr>
              <w:t>........................................................................</w:t>
            </w:r>
          </w:p>
        </w:tc>
      </w:tr>
      <w:tr w:rsidR="00421EE1" w:rsidRPr="00DA6644" w14:paraId="3F3ABAB9" w14:textId="77777777" w:rsidTr="00421EE1">
        <w:trPr>
          <w:trHeight w:val="478"/>
          <w:jc w:val="center"/>
        </w:trPr>
        <w:tc>
          <w:tcPr>
            <w:tcW w:w="4747" w:type="dxa"/>
          </w:tcPr>
          <w:p w14:paraId="26A86EF3" w14:textId="77777777" w:rsidR="00421EE1" w:rsidRPr="00DA6644" w:rsidRDefault="00421EE1" w:rsidP="00421EE1">
            <w:pPr>
              <w:jc w:val="both"/>
              <w:rPr>
                <w:rFonts w:eastAsia="Times New Roman" w:cs="Times New Roman"/>
                <w:i/>
                <w:sz w:val="22"/>
                <w:szCs w:val="22"/>
              </w:rPr>
            </w:pPr>
            <w:r w:rsidRPr="00DA6644">
              <w:rPr>
                <w:rFonts w:eastAsia="Times New Roman" w:cs="Times New Roman"/>
                <w:i/>
                <w:sz w:val="22"/>
                <w:szCs w:val="22"/>
              </w:rPr>
              <w:t xml:space="preserve">                        podpis</w:t>
            </w:r>
          </w:p>
          <w:p w14:paraId="26B532ED" w14:textId="77777777" w:rsidR="00421EE1" w:rsidRPr="00DA6644" w:rsidRDefault="00421EE1" w:rsidP="00421EE1">
            <w:pPr>
              <w:jc w:val="both"/>
              <w:rPr>
                <w:rFonts w:eastAsia="Times New Roman" w:cs="Times New Roman"/>
                <w:i/>
                <w:sz w:val="22"/>
                <w:szCs w:val="22"/>
              </w:rPr>
            </w:pPr>
          </w:p>
        </w:tc>
        <w:tc>
          <w:tcPr>
            <w:tcW w:w="4748" w:type="dxa"/>
          </w:tcPr>
          <w:p w14:paraId="106F6EFD" w14:textId="77777777" w:rsidR="00421EE1" w:rsidRPr="00DA6644" w:rsidRDefault="00421EE1" w:rsidP="00421EE1">
            <w:pPr>
              <w:jc w:val="both"/>
              <w:rPr>
                <w:rFonts w:eastAsia="Times New Roman" w:cs="Times New Roman"/>
                <w:i/>
                <w:sz w:val="22"/>
                <w:szCs w:val="22"/>
              </w:rPr>
            </w:pPr>
            <w:r w:rsidRPr="00DA6644">
              <w:rPr>
                <w:rFonts w:eastAsia="Times New Roman" w:cs="Times New Roman"/>
                <w:i/>
                <w:sz w:val="22"/>
                <w:szCs w:val="22"/>
              </w:rPr>
              <w:t xml:space="preserve">                         podpis</w:t>
            </w:r>
          </w:p>
          <w:p w14:paraId="1E019EED" w14:textId="77777777" w:rsidR="00421EE1" w:rsidRPr="00DA6644" w:rsidRDefault="00421EE1" w:rsidP="00421EE1">
            <w:pPr>
              <w:jc w:val="both"/>
              <w:rPr>
                <w:rFonts w:eastAsia="Times New Roman" w:cs="Times New Roman"/>
                <w:i/>
                <w:sz w:val="22"/>
                <w:szCs w:val="22"/>
              </w:rPr>
            </w:pPr>
          </w:p>
        </w:tc>
      </w:tr>
    </w:tbl>
    <w:p w14:paraId="4B1A0FC4" w14:textId="77777777" w:rsidR="00421EE1" w:rsidRPr="00DA6644" w:rsidRDefault="00421EE1" w:rsidP="00421EE1">
      <w:pPr>
        <w:suppressAutoHyphens/>
        <w:ind w:right="-426"/>
        <w:jc w:val="both"/>
        <w:rPr>
          <w:rFonts w:eastAsia="Times New Roman" w:cs="Times New Roman"/>
          <w:i/>
          <w:sz w:val="22"/>
          <w:szCs w:val="22"/>
          <w:lang w:eastAsia="ar-SA"/>
        </w:rPr>
      </w:pPr>
    </w:p>
    <w:p w14:paraId="41DBB3C3" w14:textId="77777777" w:rsidR="00421EE1" w:rsidRPr="00DA6644" w:rsidRDefault="00421EE1" w:rsidP="00421EE1">
      <w:pPr>
        <w:jc w:val="both"/>
        <w:rPr>
          <w:rFonts w:cs="Times New Roman"/>
          <w:bCs/>
          <w:sz w:val="22"/>
          <w:szCs w:val="22"/>
        </w:rPr>
      </w:pPr>
    </w:p>
    <w:p w14:paraId="248C0659" w14:textId="77777777" w:rsidR="00421EE1" w:rsidRPr="00DA6644" w:rsidRDefault="00421EE1" w:rsidP="00421EE1">
      <w:pPr>
        <w:jc w:val="both"/>
        <w:rPr>
          <w:rFonts w:cs="Times New Roman"/>
          <w:bCs/>
          <w:sz w:val="22"/>
          <w:szCs w:val="22"/>
        </w:rPr>
      </w:pPr>
      <w:r w:rsidRPr="00DA6644">
        <w:rPr>
          <w:rFonts w:cs="Times New Roman"/>
          <w:bCs/>
          <w:sz w:val="22"/>
          <w:szCs w:val="22"/>
        </w:rPr>
        <w:t xml:space="preserve">Akceptacja projektu umowy </w:t>
      </w:r>
    </w:p>
    <w:p w14:paraId="2ADC5B40" w14:textId="77777777" w:rsidR="00421EE1" w:rsidRPr="00DA6644" w:rsidRDefault="00421EE1" w:rsidP="00421EE1">
      <w:pPr>
        <w:jc w:val="both"/>
        <w:rPr>
          <w:rFonts w:cs="Times New Roman"/>
          <w:bCs/>
          <w:sz w:val="22"/>
          <w:szCs w:val="22"/>
        </w:rPr>
      </w:pPr>
      <w:r w:rsidRPr="00DA6644">
        <w:rPr>
          <w:rFonts w:cs="Times New Roman"/>
          <w:bCs/>
          <w:sz w:val="22"/>
          <w:szCs w:val="22"/>
        </w:rPr>
        <w:t xml:space="preserve">przez Radcę Prawnego      </w:t>
      </w:r>
      <w:r w:rsidRPr="00DA6644">
        <w:rPr>
          <w:rFonts w:cs="Times New Roman"/>
          <w:bCs/>
          <w:i/>
          <w:sz w:val="22"/>
          <w:szCs w:val="22"/>
        </w:rPr>
        <w:t xml:space="preserve">……………………………………….  podpis </w:t>
      </w:r>
    </w:p>
    <w:p w14:paraId="62A574B3" w14:textId="77777777" w:rsidR="00421EE1" w:rsidRPr="00DA6644" w:rsidRDefault="00421EE1" w:rsidP="00421EE1">
      <w:pPr>
        <w:jc w:val="both"/>
        <w:rPr>
          <w:rFonts w:eastAsia="Times New Roman" w:cs="Times New Roman"/>
          <w:color w:val="FF0000"/>
          <w:sz w:val="22"/>
          <w:szCs w:val="22"/>
        </w:rPr>
      </w:pPr>
    </w:p>
    <w:p w14:paraId="007AD7B0" w14:textId="77777777" w:rsidR="00421EE1" w:rsidRPr="00DA6644" w:rsidRDefault="00421EE1" w:rsidP="00421EE1">
      <w:pPr>
        <w:jc w:val="both"/>
        <w:rPr>
          <w:rFonts w:eastAsia="Times New Roman" w:cs="Times New Roman"/>
          <w:color w:val="FF0000"/>
          <w:sz w:val="22"/>
          <w:szCs w:val="22"/>
        </w:rPr>
      </w:pPr>
    </w:p>
    <w:p w14:paraId="03B13A8E" w14:textId="77777777" w:rsidR="00421EE1" w:rsidRPr="00DA6644" w:rsidRDefault="00421EE1" w:rsidP="00421EE1">
      <w:pPr>
        <w:jc w:val="both"/>
        <w:rPr>
          <w:rFonts w:eastAsia="Times New Roman" w:cs="Times New Roman"/>
          <w:color w:val="FF0000"/>
          <w:sz w:val="22"/>
          <w:szCs w:val="22"/>
        </w:rPr>
      </w:pPr>
    </w:p>
    <w:p w14:paraId="4120153B" w14:textId="77777777" w:rsidR="00421EE1" w:rsidRPr="00DA6644" w:rsidRDefault="00421EE1" w:rsidP="00421EE1">
      <w:pPr>
        <w:jc w:val="both"/>
        <w:rPr>
          <w:rFonts w:eastAsia="Times New Roman" w:cs="Times New Roman"/>
          <w:color w:val="FF0000"/>
          <w:sz w:val="22"/>
          <w:szCs w:val="22"/>
        </w:rPr>
      </w:pPr>
    </w:p>
    <w:p w14:paraId="06DB4DE3" w14:textId="77777777" w:rsidR="00421EE1" w:rsidRPr="00DA6644" w:rsidRDefault="00421EE1" w:rsidP="00421EE1">
      <w:pPr>
        <w:jc w:val="both"/>
        <w:rPr>
          <w:rFonts w:eastAsia="Times New Roman" w:cs="Times New Roman"/>
          <w:color w:val="FF0000"/>
          <w:sz w:val="22"/>
          <w:szCs w:val="22"/>
        </w:rPr>
      </w:pPr>
    </w:p>
    <w:p w14:paraId="2647C2B3" w14:textId="77777777" w:rsidR="00421EE1" w:rsidRPr="00DA6644" w:rsidRDefault="00421EE1" w:rsidP="00421EE1">
      <w:pPr>
        <w:jc w:val="both"/>
        <w:rPr>
          <w:rFonts w:eastAsia="Times New Roman" w:cs="Times New Roman"/>
          <w:color w:val="FF0000"/>
          <w:sz w:val="22"/>
          <w:szCs w:val="22"/>
        </w:rPr>
      </w:pPr>
    </w:p>
    <w:p w14:paraId="2A052093" w14:textId="77777777" w:rsidR="00421EE1" w:rsidRPr="00DA6644" w:rsidRDefault="00421EE1" w:rsidP="00421EE1">
      <w:pPr>
        <w:jc w:val="both"/>
        <w:rPr>
          <w:rFonts w:eastAsia="Times New Roman" w:cs="Times New Roman"/>
          <w:color w:val="FF0000"/>
          <w:sz w:val="22"/>
          <w:szCs w:val="22"/>
        </w:rPr>
      </w:pPr>
    </w:p>
    <w:p w14:paraId="21BF6F30" w14:textId="77777777" w:rsidR="007B07E8" w:rsidRDefault="007B07E8" w:rsidP="00421EE1">
      <w:pPr>
        <w:jc w:val="right"/>
        <w:rPr>
          <w:rFonts w:asciiTheme="minorHAnsi" w:eastAsia="Times New Roman" w:hAnsiTheme="minorHAnsi" w:cstheme="minorHAnsi"/>
          <w:b/>
          <w:sz w:val="22"/>
          <w:szCs w:val="22"/>
        </w:rPr>
      </w:pPr>
    </w:p>
    <w:p w14:paraId="4819385D" w14:textId="77777777" w:rsidR="007B07E8" w:rsidRDefault="007B07E8" w:rsidP="00421EE1">
      <w:pPr>
        <w:jc w:val="right"/>
        <w:rPr>
          <w:rFonts w:asciiTheme="minorHAnsi" w:eastAsia="Times New Roman" w:hAnsiTheme="minorHAnsi" w:cstheme="minorHAnsi"/>
          <w:b/>
          <w:sz w:val="22"/>
          <w:szCs w:val="22"/>
        </w:rPr>
      </w:pPr>
    </w:p>
    <w:p w14:paraId="0A941CE8" w14:textId="77777777" w:rsidR="007B07E8" w:rsidRDefault="007B07E8" w:rsidP="00421EE1">
      <w:pPr>
        <w:jc w:val="right"/>
        <w:rPr>
          <w:rFonts w:asciiTheme="minorHAnsi" w:eastAsia="Times New Roman" w:hAnsiTheme="minorHAnsi" w:cstheme="minorHAnsi"/>
          <w:b/>
          <w:sz w:val="22"/>
          <w:szCs w:val="22"/>
        </w:rPr>
      </w:pPr>
    </w:p>
    <w:p w14:paraId="0F9395A7" w14:textId="77777777" w:rsidR="00EB1E19" w:rsidRDefault="00EB1E19" w:rsidP="00421EE1">
      <w:pPr>
        <w:jc w:val="right"/>
        <w:rPr>
          <w:rFonts w:asciiTheme="minorHAnsi" w:eastAsia="Times New Roman" w:hAnsiTheme="minorHAnsi" w:cstheme="minorHAnsi"/>
          <w:b/>
          <w:sz w:val="22"/>
          <w:szCs w:val="22"/>
        </w:rPr>
      </w:pPr>
    </w:p>
    <w:p w14:paraId="6BEDAFFE" w14:textId="77777777" w:rsidR="00EB1E19" w:rsidRDefault="00EB1E19" w:rsidP="00421EE1">
      <w:pPr>
        <w:jc w:val="right"/>
        <w:rPr>
          <w:rFonts w:asciiTheme="minorHAnsi" w:eastAsia="Times New Roman" w:hAnsiTheme="minorHAnsi" w:cstheme="minorHAnsi"/>
          <w:b/>
          <w:sz w:val="22"/>
          <w:szCs w:val="22"/>
        </w:rPr>
      </w:pPr>
    </w:p>
    <w:p w14:paraId="55540550" w14:textId="77777777" w:rsidR="00EB1E19" w:rsidRDefault="00EB1E19" w:rsidP="00421EE1">
      <w:pPr>
        <w:jc w:val="right"/>
        <w:rPr>
          <w:rFonts w:asciiTheme="minorHAnsi" w:eastAsia="Times New Roman" w:hAnsiTheme="minorHAnsi" w:cstheme="minorHAnsi"/>
          <w:b/>
          <w:sz w:val="22"/>
          <w:szCs w:val="22"/>
        </w:rPr>
      </w:pPr>
    </w:p>
    <w:p w14:paraId="67E694F4" w14:textId="77777777" w:rsidR="00EB1E19" w:rsidRDefault="00EB1E19" w:rsidP="00421EE1">
      <w:pPr>
        <w:jc w:val="right"/>
        <w:rPr>
          <w:rFonts w:asciiTheme="minorHAnsi" w:eastAsia="Times New Roman" w:hAnsiTheme="minorHAnsi" w:cstheme="minorHAnsi"/>
          <w:b/>
          <w:sz w:val="22"/>
          <w:szCs w:val="22"/>
        </w:rPr>
      </w:pPr>
    </w:p>
    <w:p w14:paraId="114D261F" w14:textId="77777777" w:rsidR="00EB1E19" w:rsidRDefault="00EB1E19" w:rsidP="00421EE1">
      <w:pPr>
        <w:jc w:val="right"/>
        <w:rPr>
          <w:rFonts w:asciiTheme="minorHAnsi" w:eastAsia="Times New Roman" w:hAnsiTheme="minorHAnsi" w:cstheme="minorHAnsi"/>
          <w:b/>
          <w:sz w:val="22"/>
          <w:szCs w:val="22"/>
        </w:rPr>
      </w:pPr>
    </w:p>
    <w:p w14:paraId="5C00EABF" w14:textId="77777777" w:rsidR="00624A5E" w:rsidRDefault="00624A5E" w:rsidP="00421EE1">
      <w:pPr>
        <w:jc w:val="right"/>
        <w:rPr>
          <w:rFonts w:asciiTheme="minorHAnsi" w:eastAsia="Times New Roman" w:hAnsiTheme="minorHAnsi" w:cstheme="minorHAnsi"/>
          <w:b/>
          <w:sz w:val="22"/>
          <w:szCs w:val="22"/>
        </w:rPr>
      </w:pPr>
    </w:p>
    <w:p w14:paraId="21AFE512" w14:textId="77777777" w:rsidR="00624A5E" w:rsidRDefault="00624A5E" w:rsidP="00421EE1">
      <w:pPr>
        <w:jc w:val="right"/>
        <w:rPr>
          <w:rFonts w:asciiTheme="minorHAnsi" w:eastAsia="Times New Roman" w:hAnsiTheme="minorHAnsi" w:cstheme="minorHAnsi"/>
          <w:b/>
          <w:sz w:val="22"/>
          <w:szCs w:val="22"/>
        </w:rPr>
      </w:pPr>
    </w:p>
    <w:p w14:paraId="659BA79A" w14:textId="77777777" w:rsidR="00624A5E" w:rsidRDefault="00624A5E" w:rsidP="00421EE1">
      <w:pPr>
        <w:jc w:val="right"/>
        <w:rPr>
          <w:rFonts w:asciiTheme="minorHAnsi" w:eastAsia="Times New Roman" w:hAnsiTheme="minorHAnsi" w:cstheme="minorHAnsi"/>
          <w:b/>
          <w:sz w:val="22"/>
          <w:szCs w:val="22"/>
        </w:rPr>
      </w:pPr>
    </w:p>
    <w:p w14:paraId="1A95FE46" w14:textId="77777777" w:rsidR="00624A5E" w:rsidRDefault="00624A5E" w:rsidP="00421EE1">
      <w:pPr>
        <w:jc w:val="right"/>
        <w:rPr>
          <w:rFonts w:asciiTheme="minorHAnsi" w:eastAsia="Times New Roman" w:hAnsiTheme="minorHAnsi" w:cstheme="minorHAnsi"/>
          <w:b/>
          <w:sz w:val="22"/>
          <w:szCs w:val="22"/>
        </w:rPr>
      </w:pPr>
    </w:p>
    <w:p w14:paraId="065C020A" w14:textId="77777777" w:rsidR="00624A5E" w:rsidRDefault="00624A5E" w:rsidP="00421EE1">
      <w:pPr>
        <w:jc w:val="right"/>
        <w:rPr>
          <w:rFonts w:asciiTheme="minorHAnsi" w:eastAsia="Times New Roman" w:hAnsiTheme="minorHAnsi" w:cstheme="minorHAnsi"/>
          <w:b/>
          <w:sz w:val="22"/>
          <w:szCs w:val="22"/>
        </w:rPr>
      </w:pPr>
    </w:p>
    <w:p w14:paraId="71C5BC66" w14:textId="77777777" w:rsidR="00624A5E" w:rsidRDefault="00624A5E" w:rsidP="00421EE1">
      <w:pPr>
        <w:jc w:val="right"/>
        <w:rPr>
          <w:rFonts w:asciiTheme="minorHAnsi" w:eastAsia="Times New Roman" w:hAnsiTheme="minorHAnsi" w:cstheme="minorHAnsi"/>
          <w:b/>
          <w:sz w:val="22"/>
          <w:szCs w:val="22"/>
        </w:rPr>
      </w:pPr>
    </w:p>
    <w:p w14:paraId="36A54BBF" w14:textId="77777777" w:rsidR="00624A5E" w:rsidRDefault="00624A5E" w:rsidP="00421EE1">
      <w:pPr>
        <w:jc w:val="right"/>
        <w:rPr>
          <w:rFonts w:asciiTheme="minorHAnsi" w:eastAsia="Times New Roman" w:hAnsiTheme="minorHAnsi" w:cstheme="minorHAnsi"/>
          <w:b/>
          <w:sz w:val="22"/>
          <w:szCs w:val="22"/>
        </w:rPr>
      </w:pPr>
    </w:p>
    <w:p w14:paraId="077CACA6" w14:textId="77777777" w:rsidR="00624A5E" w:rsidRDefault="00624A5E" w:rsidP="00421EE1">
      <w:pPr>
        <w:jc w:val="right"/>
        <w:rPr>
          <w:rFonts w:asciiTheme="minorHAnsi" w:eastAsia="Times New Roman" w:hAnsiTheme="minorHAnsi" w:cstheme="minorHAnsi"/>
          <w:b/>
          <w:sz w:val="22"/>
          <w:szCs w:val="22"/>
        </w:rPr>
      </w:pPr>
    </w:p>
    <w:p w14:paraId="4D202AB4" w14:textId="77777777" w:rsidR="00624A5E" w:rsidRDefault="00624A5E" w:rsidP="00421EE1">
      <w:pPr>
        <w:jc w:val="right"/>
        <w:rPr>
          <w:rFonts w:asciiTheme="minorHAnsi" w:eastAsia="Times New Roman" w:hAnsiTheme="minorHAnsi" w:cstheme="minorHAnsi"/>
          <w:b/>
          <w:sz w:val="22"/>
          <w:szCs w:val="22"/>
        </w:rPr>
      </w:pPr>
    </w:p>
    <w:p w14:paraId="081EE7B5" w14:textId="77777777" w:rsidR="00624A5E" w:rsidRDefault="00624A5E" w:rsidP="00421EE1">
      <w:pPr>
        <w:jc w:val="right"/>
        <w:rPr>
          <w:rFonts w:asciiTheme="minorHAnsi" w:eastAsia="Times New Roman" w:hAnsiTheme="minorHAnsi" w:cstheme="minorHAnsi"/>
          <w:b/>
          <w:sz w:val="22"/>
          <w:szCs w:val="22"/>
        </w:rPr>
      </w:pPr>
    </w:p>
    <w:p w14:paraId="6E0F13B0" w14:textId="77777777" w:rsidR="00624A5E" w:rsidRDefault="00624A5E" w:rsidP="00421EE1">
      <w:pPr>
        <w:jc w:val="right"/>
        <w:rPr>
          <w:rFonts w:asciiTheme="minorHAnsi" w:eastAsia="Times New Roman" w:hAnsiTheme="minorHAnsi" w:cstheme="minorHAnsi"/>
          <w:b/>
          <w:sz w:val="22"/>
          <w:szCs w:val="22"/>
        </w:rPr>
      </w:pPr>
    </w:p>
    <w:p w14:paraId="03F975D1" w14:textId="77777777" w:rsidR="00624A5E" w:rsidRDefault="00624A5E" w:rsidP="00421EE1">
      <w:pPr>
        <w:jc w:val="right"/>
        <w:rPr>
          <w:rFonts w:asciiTheme="minorHAnsi" w:eastAsia="Times New Roman" w:hAnsiTheme="minorHAnsi" w:cstheme="minorHAnsi"/>
          <w:b/>
          <w:sz w:val="22"/>
          <w:szCs w:val="22"/>
        </w:rPr>
      </w:pPr>
    </w:p>
    <w:p w14:paraId="1A1E37AF" w14:textId="77777777" w:rsidR="00624A5E" w:rsidRDefault="00624A5E" w:rsidP="00421EE1">
      <w:pPr>
        <w:jc w:val="right"/>
        <w:rPr>
          <w:rFonts w:asciiTheme="minorHAnsi" w:eastAsia="Times New Roman" w:hAnsiTheme="minorHAnsi" w:cstheme="minorHAnsi"/>
          <w:b/>
          <w:sz w:val="22"/>
          <w:szCs w:val="22"/>
        </w:rPr>
      </w:pPr>
    </w:p>
    <w:p w14:paraId="1BD70851" w14:textId="77777777" w:rsidR="00624A5E" w:rsidRDefault="00624A5E" w:rsidP="00421EE1">
      <w:pPr>
        <w:jc w:val="right"/>
        <w:rPr>
          <w:rFonts w:asciiTheme="minorHAnsi" w:eastAsia="Times New Roman" w:hAnsiTheme="minorHAnsi" w:cstheme="minorHAnsi"/>
          <w:b/>
          <w:sz w:val="22"/>
          <w:szCs w:val="22"/>
        </w:rPr>
      </w:pPr>
    </w:p>
    <w:p w14:paraId="37D0546D" w14:textId="77777777" w:rsidR="00624A5E" w:rsidRDefault="00624A5E" w:rsidP="00421EE1">
      <w:pPr>
        <w:jc w:val="right"/>
        <w:rPr>
          <w:rFonts w:asciiTheme="minorHAnsi" w:eastAsia="Times New Roman" w:hAnsiTheme="minorHAnsi" w:cstheme="minorHAnsi"/>
          <w:b/>
          <w:sz w:val="22"/>
          <w:szCs w:val="22"/>
        </w:rPr>
      </w:pPr>
    </w:p>
    <w:p w14:paraId="510CC337" w14:textId="77777777" w:rsidR="00366AC0" w:rsidRDefault="00366AC0" w:rsidP="00421EE1">
      <w:pPr>
        <w:jc w:val="right"/>
        <w:rPr>
          <w:rFonts w:asciiTheme="minorHAnsi" w:eastAsia="Times New Roman" w:hAnsiTheme="minorHAnsi" w:cstheme="minorHAnsi"/>
          <w:b/>
          <w:sz w:val="22"/>
          <w:szCs w:val="22"/>
        </w:rPr>
      </w:pPr>
    </w:p>
    <w:p w14:paraId="216F269E" w14:textId="77777777" w:rsidR="00366AC0" w:rsidRDefault="00366AC0" w:rsidP="00421EE1">
      <w:pPr>
        <w:jc w:val="right"/>
        <w:rPr>
          <w:rFonts w:asciiTheme="minorHAnsi" w:eastAsia="Times New Roman" w:hAnsiTheme="minorHAnsi" w:cstheme="minorHAnsi"/>
          <w:b/>
          <w:sz w:val="22"/>
          <w:szCs w:val="22"/>
        </w:rPr>
      </w:pPr>
    </w:p>
    <w:p w14:paraId="069C1D30" w14:textId="77777777" w:rsidR="00366AC0" w:rsidRDefault="00366AC0" w:rsidP="00421EE1">
      <w:pPr>
        <w:jc w:val="right"/>
        <w:rPr>
          <w:rFonts w:asciiTheme="minorHAnsi" w:eastAsia="Times New Roman" w:hAnsiTheme="minorHAnsi" w:cstheme="minorHAnsi"/>
          <w:b/>
          <w:sz w:val="22"/>
          <w:szCs w:val="22"/>
        </w:rPr>
      </w:pPr>
    </w:p>
    <w:p w14:paraId="7CB01F7C" w14:textId="77777777" w:rsidR="00366AC0" w:rsidRDefault="00366AC0" w:rsidP="00421EE1">
      <w:pPr>
        <w:jc w:val="right"/>
        <w:rPr>
          <w:rFonts w:asciiTheme="minorHAnsi" w:eastAsia="Times New Roman" w:hAnsiTheme="minorHAnsi" w:cstheme="minorHAnsi"/>
          <w:b/>
          <w:sz w:val="22"/>
          <w:szCs w:val="22"/>
        </w:rPr>
      </w:pPr>
    </w:p>
    <w:p w14:paraId="31607D73" w14:textId="77777777" w:rsidR="00366AC0" w:rsidRDefault="00366AC0" w:rsidP="00421EE1">
      <w:pPr>
        <w:jc w:val="right"/>
        <w:rPr>
          <w:rFonts w:asciiTheme="minorHAnsi" w:eastAsia="Times New Roman" w:hAnsiTheme="minorHAnsi" w:cstheme="minorHAnsi"/>
          <w:b/>
          <w:sz w:val="22"/>
          <w:szCs w:val="22"/>
        </w:rPr>
      </w:pPr>
    </w:p>
    <w:p w14:paraId="6F25B0F1" w14:textId="0BB4C7C5" w:rsidR="00421EE1" w:rsidRPr="00421EE1" w:rsidRDefault="00421EE1" w:rsidP="00421EE1">
      <w:pPr>
        <w:jc w:val="right"/>
        <w:rPr>
          <w:rFonts w:asciiTheme="minorHAnsi" w:eastAsia="Times New Roman" w:hAnsiTheme="minorHAnsi" w:cstheme="minorHAnsi"/>
          <w:b/>
          <w:sz w:val="22"/>
          <w:szCs w:val="22"/>
        </w:rPr>
      </w:pPr>
      <w:r w:rsidRPr="00421EE1">
        <w:rPr>
          <w:rFonts w:asciiTheme="minorHAnsi" w:eastAsia="Times New Roman" w:hAnsiTheme="minorHAnsi" w:cstheme="minorHAnsi"/>
          <w:b/>
          <w:sz w:val="22"/>
          <w:szCs w:val="22"/>
        </w:rPr>
        <w:lastRenderedPageBreak/>
        <w:t>Załącznik Nr 8 do SWZ</w:t>
      </w:r>
    </w:p>
    <w:p w14:paraId="14020464" w14:textId="77777777" w:rsidR="00421EE1" w:rsidRPr="00421EE1" w:rsidRDefault="00421EE1" w:rsidP="00421EE1">
      <w:pPr>
        <w:jc w:val="right"/>
        <w:rPr>
          <w:rFonts w:asciiTheme="minorHAnsi" w:eastAsia="Times New Roman" w:hAnsiTheme="minorHAnsi" w:cstheme="minorHAnsi"/>
          <w:b/>
          <w:color w:val="FF0000"/>
          <w:sz w:val="22"/>
          <w:szCs w:val="22"/>
        </w:rPr>
      </w:pPr>
    </w:p>
    <w:p w14:paraId="2C6F271A" w14:textId="77777777" w:rsidR="00421EE1" w:rsidRPr="00421EE1" w:rsidRDefault="00421EE1" w:rsidP="00421EE1">
      <w:pPr>
        <w:jc w:val="right"/>
        <w:rPr>
          <w:rFonts w:asciiTheme="minorHAnsi" w:eastAsia="Times New Roman" w:hAnsiTheme="minorHAnsi" w:cstheme="minorHAnsi"/>
          <w:b/>
          <w:color w:val="FF0000"/>
          <w:sz w:val="22"/>
          <w:szCs w:val="22"/>
        </w:rPr>
      </w:pPr>
    </w:p>
    <w:p w14:paraId="3F3BE1D1" w14:textId="1BCA86B9" w:rsidR="00421EE1" w:rsidRPr="007C1018" w:rsidRDefault="00421EE1" w:rsidP="007C1018">
      <w:pPr>
        <w:spacing w:line="276" w:lineRule="auto"/>
        <w:jc w:val="both"/>
        <w:rPr>
          <w:rFonts w:cs="Times New Roman"/>
          <w:b/>
          <w:bCs/>
          <w:sz w:val="22"/>
          <w:szCs w:val="22"/>
        </w:rPr>
      </w:pPr>
      <w:r w:rsidRPr="007C1018">
        <w:rPr>
          <w:rFonts w:cs="Times New Roman"/>
          <w:b/>
          <w:bCs/>
          <w:sz w:val="22"/>
          <w:szCs w:val="22"/>
        </w:rPr>
        <w:t xml:space="preserve">Identyfikator </w:t>
      </w:r>
      <w:r w:rsidRPr="009912DE">
        <w:rPr>
          <w:rFonts w:cs="Times New Roman"/>
          <w:b/>
          <w:bCs/>
          <w:sz w:val="22"/>
          <w:szCs w:val="22"/>
        </w:rPr>
        <w:t xml:space="preserve">postępowania e-zamówienia: </w:t>
      </w:r>
      <w:r w:rsidR="006220AD" w:rsidRPr="00EB1E19">
        <w:rPr>
          <w:rFonts w:cs="Times New Roman"/>
          <w:b/>
          <w:bCs/>
          <w:sz w:val="22"/>
          <w:szCs w:val="22"/>
          <w:u w:val="single"/>
        </w:rPr>
        <w:t>ocds-148610-3678d534-fd93-4bb4-88c1-05848ec71fd3</w:t>
      </w:r>
    </w:p>
    <w:p w14:paraId="7752F2CD" w14:textId="77777777" w:rsidR="00421EE1" w:rsidRPr="00421EE1" w:rsidRDefault="00421EE1" w:rsidP="00421EE1">
      <w:pPr>
        <w:jc w:val="both"/>
        <w:rPr>
          <w:rFonts w:asciiTheme="minorHAnsi" w:eastAsia="Times New Roman" w:hAnsiTheme="minorHAnsi" w:cstheme="minorHAnsi"/>
          <w:color w:val="FF0000"/>
          <w:sz w:val="18"/>
          <w:szCs w:val="18"/>
        </w:rPr>
      </w:pPr>
    </w:p>
    <w:p w14:paraId="4439A78C" w14:textId="77777777" w:rsidR="00421EE1" w:rsidRPr="00421EE1" w:rsidRDefault="00421EE1" w:rsidP="00421EE1">
      <w:pPr>
        <w:jc w:val="both"/>
        <w:rPr>
          <w:rFonts w:asciiTheme="minorHAnsi" w:eastAsia="Times New Roman" w:hAnsiTheme="minorHAnsi" w:cstheme="minorHAnsi"/>
          <w:color w:val="FF0000"/>
          <w:sz w:val="18"/>
          <w:szCs w:val="18"/>
        </w:rPr>
      </w:pPr>
    </w:p>
    <w:p w14:paraId="72DD701C" w14:textId="77777777" w:rsidR="00421EE1" w:rsidRPr="00421EE1" w:rsidRDefault="00421EE1" w:rsidP="00421EE1">
      <w:pPr>
        <w:jc w:val="both"/>
        <w:rPr>
          <w:rFonts w:asciiTheme="minorHAnsi" w:eastAsia="Times New Roman" w:hAnsiTheme="minorHAnsi" w:cstheme="minorHAnsi"/>
          <w:color w:val="FF0000"/>
          <w:sz w:val="18"/>
          <w:szCs w:val="18"/>
        </w:rPr>
      </w:pPr>
    </w:p>
    <w:p w14:paraId="3422E29A" w14:textId="77777777" w:rsidR="00421EE1" w:rsidRPr="00421EE1" w:rsidRDefault="00421EE1" w:rsidP="00421EE1">
      <w:pPr>
        <w:jc w:val="both"/>
        <w:rPr>
          <w:rFonts w:asciiTheme="minorHAnsi" w:eastAsia="Times New Roman" w:hAnsiTheme="minorHAnsi" w:cstheme="minorHAnsi"/>
          <w:color w:val="FF0000"/>
          <w:sz w:val="18"/>
          <w:szCs w:val="18"/>
        </w:rPr>
      </w:pPr>
    </w:p>
    <w:p w14:paraId="395BEE4F" w14:textId="77777777" w:rsidR="00421EE1" w:rsidRPr="00421EE1" w:rsidRDefault="00421EE1" w:rsidP="00421EE1">
      <w:pPr>
        <w:jc w:val="both"/>
        <w:rPr>
          <w:rFonts w:asciiTheme="minorHAnsi" w:eastAsia="Times New Roman" w:hAnsiTheme="minorHAnsi" w:cstheme="minorHAnsi"/>
          <w:color w:val="FF0000"/>
          <w:sz w:val="18"/>
          <w:szCs w:val="18"/>
        </w:rPr>
      </w:pPr>
    </w:p>
    <w:p w14:paraId="16D227AA" w14:textId="77777777" w:rsidR="00421EE1" w:rsidRPr="00421EE1" w:rsidRDefault="00421EE1" w:rsidP="00421EE1">
      <w:pPr>
        <w:jc w:val="both"/>
        <w:rPr>
          <w:rFonts w:asciiTheme="minorHAnsi" w:eastAsia="Times New Roman" w:hAnsiTheme="minorHAnsi" w:cstheme="minorHAnsi"/>
          <w:color w:val="FF0000"/>
          <w:sz w:val="18"/>
          <w:szCs w:val="18"/>
        </w:rPr>
      </w:pPr>
    </w:p>
    <w:p w14:paraId="17486BDE" w14:textId="77777777" w:rsidR="00421EE1" w:rsidRPr="00421EE1" w:rsidRDefault="00421EE1" w:rsidP="00421EE1">
      <w:pPr>
        <w:jc w:val="both"/>
        <w:rPr>
          <w:rFonts w:asciiTheme="minorHAnsi" w:eastAsia="Times New Roman" w:hAnsiTheme="minorHAnsi" w:cstheme="minorHAnsi"/>
          <w:color w:val="FF0000"/>
          <w:sz w:val="18"/>
          <w:szCs w:val="18"/>
        </w:rPr>
      </w:pPr>
    </w:p>
    <w:p w14:paraId="505EE596" w14:textId="77777777" w:rsidR="00421EE1" w:rsidRPr="00421EE1" w:rsidRDefault="00421EE1" w:rsidP="00421EE1">
      <w:pPr>
        <w:jc w:val="both"/>
        <w:rPr>
          <w:rFonts w:asciiTheme="minorHAnsi" w:eastAsia="Times New Roman" w:hAnsiTheme="minorHAnsi" w:cstheme="minorHAnsi"/>
          <w:color w:val="FF0000"/>
          <w:sz w:val="18"/>
          <w:szCs w:val="18"/>
        </w:rPr>
      </w:pPr>
    </w:p>
    <w:p w14:paraId="639A7F56" w14:textId="77777777" w:rsidR="00421EE1" w:rsidRPr="00421EE1" w:rsidRDefault="00421EE1" w:rsidP="00421EE1">
      <w:pPr>
        <w:jc w:val="both"/>
        <w:rPr>
          <w:rFonts w:asciiTheme="minorHAnsi" w:eastAsia="Times New Roman" w:hAnsiTheme="minorHAnsi" w:cstheme="minorHAnsi"/>
          <w:color w:val="FF0000"/>
          <w:sz w:val="18"/>
          <w:szCs w:val="18"/>
        </w:rPr>
      </w:pPr>
    </w:p>
    <w:p w14:paraId="3913E9E6" w14:textId="77777777" w:rsidR="00421EE1" w:rsidRPr="00421EE1" w:rsidRDefault="00421EE1" w:rsidP="00421EE1">
      <w:pPr>
        <w:jc w:val="both"/>
        <w:rPr>
          <w:rFonts w:asciiTheme="minorHAnsi" w:eastAsia="Times New Roman" w:hAnsiTheme="minorHAnsi" w:cstheme="minorHAnsi"/>
          <w:color w:val="FF0000"/>
          <w:sz w:val="18"/>
          <w:szCs w:val="18"/>
        </w:rPr>
      </w:pPr>
    </w:p>
    <w:p w14:paraId="4C00E65C" w14:textId="77777777" w:rsidR="00421EE1" w:rsidRPr="00421EE1" w:rsidRDefault="00421EE1" w:rsidP="00421EE1">
      <w:pPr>
        <w:jc w:val="both"/>
        <w:rPr>
          <w:rFonts w:asciiTheme="minorHAnsi" w:eastAsia="Times New Roman" w:hAnsiTheme="minorHAnsi" w:cstheme="minorHAnsi"/>
          <w:color w:val="FF0000"/>
          <w:sz w:val="18"/>
          <w:szCs w:val="18"/>
        </w:rPr>
      </w:pPr>
    </w:p>
    <w:p w14:paraId="59922E0A" w14:textId="77777777" w:rsidR="00421EE1" w:rsidRPr="00421EE1" w:rsidRDefault="00421EE1" w:rsidP="00421EE1">
      <w:pPr>
        <w:jc w:val="both"/>
        <w:rPr>
          <w:rFonts w:asciiTheme="minorHAnsi" w:eastAsia="Times New Roman" w:hAnsiTheme="minorHAnsi" w:cstheme="minorHAnsi"/>
          <w:color w:val="FF0000"/>
          <w:sz w:val="18"/>
          <w:szCs w:val="18"/>
        </w:rPr>
      </w:pPr>
    </w:p>
    <w:p w14:paraId="57FD0E92" w14:textId="77777777" w:rsidR="00421EE1" w:rsidRPr="00421EE1" w:rsidRDefault="00421EE1" w:rsidP="00421EE1">
      <w:pPr>
        <w:jc w:val="both"/>
        <w:rPr>
          <w:rFonts w:asciiTheme="minorHAnsi" w:eastAsia="Times New Roman" w:hAnsiTheme="minorHAnsi" w:cstheme="minorHAnsi"/>
          <w:color w:val="FF0000"/>
          <w:sz w:val="18"/>
          <w:szCs w:val="18"/>
        </w:rPr>
      </w:pPr>
    </w:p>
    <w:p w14:paraId="2224E82F" w14:textId="77777777" w:rsidR="00421EE1" w:rsidRPr="00421EE1" w:rsidRDefault="00421EE1" w:rsidP="00421EE1">
      <w:pPr>
        <w:jc w:val="both"/>
        <w:rPr>
          <w:rFonts w:asciiTheme="minorHAnsi" w:eastAsia="Times New Roman" w:hAnsiTheme="minorHAnsi" w:cstheme="minorHAnsi"/>
          <w:color w:val="FF0000"/>
          <w:sz w:val="18"/>
          <w:szCs w:val="18"/>
        </w:rPr>
      </w:pPr>
    </w:p>
    <w:p w14:paraId="7CEC1130" w14:textId="77777777" w:rsidR="00421EE1" w:rsidRPr="00421EE1" w:rsidRDefault="00421EE1" w:rsidP="00421EE1">
      <w:pPr>
        <w:jc w:val="both"/>
        <w:rPr>
          <w:rFonts w:asciiTheme="minorHAnsi" w:eastAsia="Times New Roman" w:hAnsiTheme="minorHAnsi" w:cstheme="minorHAnsi"/>
          <w:color w:val="FF0000"/>
          <w:sz w:val="18"/>
          <w:szCs w:val="18"/>
        </w:rPr>
      </w:pPr>
    </w:p>
    <w:p w14:paraId="075C4E89" w14:textId="77777777" w:rsidR="00421EE1" w:rsidRPr="00421EE1" w:rsidRDefault="00421EE1" w:rsidP="00421EE1">
      <w:pPr>
        <w:jc w:val="both"/>
        <w:rPr>
          <w:rFonts w:asciiTheme="minorHAnsi" w:eastAsia="Times New Roman" w:hAnsiTheme="minorHAnsi" w:cstheme="minorHAnsi"/>
          <w:color w:val="FF0000"/>
          <w:sz w:val="18"/>
          <w:szCs w:val="18"/>
        </w:rPr>
      </w:pPr>
    </w:p>
    <w:p w14:paraId="7B3D870D" w14:textId="77777777" w:rsidR="00421EE1" w:rsidRPr="00421EE1" w:rsidRDefault="00421EE1" w:rsidP="00421EE1">
      <w:pPr>
        <w:jc w:val="both"/>
        <w:rPr>
          <w:rFonts w:asciiTheme="minorHAnsi" w:eastAsia="Times New Roman" w:hAnsiTheme="minorHAnsi" w:cstheme="minorHAnsi"/>
          <w:color w:val="FF0000"/>
          <w:sz w:val="18"/>
          <w:szCs w:val="18"/>
        </w:rPr>
      </w:pPr>
    </w:p>
    <w:p w14:paraId="02730127" w14:textId="77777777" w:rsidR="00421EE1" w:rsidRPr="00421EE1" w:rsidRDefault="00421EE1" w:rsidP="00421EE1">
      <w:pPr>
        <w:jc w:val="both"/>
        <w:rPr>
          <w:rFonts w:asciiTheme="minorHAnsi" w:eastAsia="Times New Roman" w:hAnsiTheme="minorHAnsi" w:cstheme="minorHAnsi"/>
          <w:color w:val="FF0000"/>
          <w:sz w:val="18"/>
          <w:szCs w:val="18"/>
        </w:rPr>
      </w:pPr>
    </w:p>
    <w:p w14:paraId="10FFD95D" w14:textId="77777777" w:rsidR="00421EE1" w:rsidRPr="00421EE1" w:rsidRDefault="00421EE1" w:rsidP="00421EE1">
      <w:pPr>
        <w:jc w:val="both"/>
        <w:rPr>
          <w:rFonts w:asciiTheme="minorHAnsi" w:eastAsia="Times New Roman" w:hAnsiTheme="minorHAnsi" w:cstheme="minorHAnsi"/>
          <w:color w:val="FF0000"/>
          <w:sz w:val="18"/>
          <w:szCs w:val="18"/>
        </w:rPr>
      </w:pPr>
    </w:p>
    <w:p w14:paraId="42426E00" w14:textId="77777777" w:rsidR="00421EE1" w:rsidRPr="00421EE1" w:rsidRDefault="00421EE1" w:rsidP="00421EE1">
      <w:pPr>
        <w:jc w:val="right"/>
        <w:rPr>
          <w:rFonts w:asciiTheme="minorHAnsi" w:eastAsia="Times New Roman" w:hAnsiTheme="minorHAnsi" w:cstheme="minorHAnsi"/>
          <w:b/>
          <w:sz w:val="22"/>
          <w:szCs w:val="22"/>
        </w:rPr>
      </w:pPr>
    </w:p>
    <w:p w14:paraId="0982BCBC" w14:textId="77777777" w:rsidR="00421EE1" w:rsidRPr="00421EE1" w:rsidRDefault="00421EE1" w:rsidP="00421EE1">
      <w:pPr>
        <w:jc w:val="right"/>
        <w:rPr>
          <w:rFonts w:asciiTheme="minorHAnsi" w:eastAsia="Times New Roman" w:hAnsiTheme="minorHAnsi" w:cstheme="minorHAnsi"/>
          <w:b/>
          <w:sz w:val="22"/>
          <w:szCs w:val="22"/>
        </w:rPr>
      </w:pPr>
    </w:p>
    <w:p w14:paraId="778F3DC1" w14:textId="77777777" w:rsidR="00421EE1" w:rsidRPr="00421EE1" w:rsidRDefault="00421EE1" w:rsidP="00421EE1">
      <w:pPr>
        <w:jc w:val="right"/>
        <w:rPr>
          <w:rFonts w:asciiTheme="minorHAnsi" w:eastAsia="Times New Roman" w:hAnsiTheme="minorHAnsi" w:cstheme="minorHAnsi"/>
          <w:b/>
          <w:sz w:val="22"/>
          <w:szCs w:val="22"/>
        </w:rPr>
      </w:pPr>
    </w:p>
    <w:p w14:paraId="4D40FD90" w14:textId="77777777" w:rsidR="00421EE1" w:rsidRPr="00421EE1" w:rsidRDefault="00421EE1" w:rsidP="00421EE1">
      <w:pPr>
        <w:jc w:val="right"/>
        <w:rPr>
          <w:rFonts w:asciiTheme="minorHAnsi" w:eastAsia="Times New Roman" w:hAnsiTheme="minorHAnsi" w:cstheme="minorHAnsi"/>
          <w:b/>
          <w:sz w:val="22"/>
          <w:szCs w:val="22"/>
        </w:rPr>
      </w:pPr>
    </w:p>
    <w:p w14:paraId="514C5F3E" w14:textId="77777777" w:rsidR="00421EE1" w:rsidRPr="00421EE1" w:rsidRDefault="00421EE1" w:rsidP="00421EE1">
      <w:pPr>
        <w:jc w:val="right"/>
        <w:rPr>
          <w:rFonts w:asciiTheme="minorHAnsi" w:eastAsia="Times New Roman" w:hAnsiTheme="minorHAnsi" w:cstheme="minorHAnsi"/>
          <w:b/>
          <w:sz w:val="22"/>
          <w:szCs w:val="22"/>
        </w:rPr>
      </w:pPr>
    </w:p>
    <w:p w14:paraId="79EEB6DF" w14:textId="77777777" w:rsidR="00421EE1" w:rsidRPr="00421EE1" w:rsidRDefault="00421EE1" w:rsidP="00421EE1">
      <w:pPr>
        <w:jc w:val="right"/>
        <w:rPr>
          <w:rFonts w:asciiTheme="minorHAnsi" w:eastAsia="Times New Roman" w:hAnsiTheme="minorHAnsi" w:cstheme="minorHAnsi"/>
          <w:b/>
          <w:sz w:val="22"/>
          <w:szCs w:val="22"/>
        </w:rPr>
      </w:pPr>
    </w:p>
    <w:p w14:paraId="55EA71AF" w14:textId="77777777" w:rsidR="005C296B" w:rsidRDefault="005C296B" w:rsidP="00421EE1">
      <w:pPr>
        <w:suppressAutoHyphens/>
        <w:rPr>
          <w:rFonts w:asciiTheme="minorHAnsi" w:eastAsia="Times New Roman" w:hAnsiTheme="minorHAnsi" w:cstheme="minorHAnsi"/>
          <w:b/>
          <w:bCs/>
          <w:iCs/>
          <w:sz w:val="22"/>
          <w:szCs w:val="22"/>
          <w:lang w:eastAsia="ar-SA"/>
        </w:rPr>
      </w:pPr>
    </w:p>
    <w:p w14:paraId="1E183D57" w14:textId="77777777" w:rsidR="005C296B" w:rsidRDefault="005C296B" w:rsidP="006F4ACC">
      <w:pPr>
        <w:suppressAutoHyphens/>
        <w:jc w:val="center"/>
        <w:rPr>
          <w:rFonts w:asciiTheme="minorHAnsi" w:eastAsia="Times New Roman" w:hAnsiTheme="minorHAnsi" w:cstheme="minorHAnsi"/>
          <w:b/>
          <w:bCs/>
          <w:iCs/>
          <w:sz w:val="22"/>
          <w:szCs w:val="22"/>
          <w:lang w:eastAsia="ar-SA"/>
        </w:rPr>
      </w:pPr>
    </w:p>
    <w:p w14:paraId="22F5E243"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4DF5EBE5"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6E679BF0"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17D627AC"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0DBCB11A"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1AE2EE17"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0ED4B250" w14:textId="77777777" w:rsidR="00734281" w:rsidRDefault="00734281" w:rsidP="006F4ACC">
      <w:pPr>
        <w:suppressAutoHyphens/>
        <w:jc w:val="center"/>
        <w:rPr>
          <w:rFonts w:asciiTheme="minorHAnsi" w:eastAsia="Times New Roman" w:hAnsiTheme="minorHAnsi" w:cstheme="minorHAnsi"/>
          <w:b/>
          <w:bCs/>
          <w:iCs/>
          <w:sz w:val="22"/>
          <w:szCs w:val="22"/>
          <w:lang w:eastAsia="ar-SA"/>
        </w:rPr>
      </w:pPr>
    </w:p>
    <w:p w14:paraId="10C96542" w14:textId="77777777" w:rsidR="00734281" w:rsidRPr="00F242E3" w:rsidRDefault="00734281" w:rsidP="006F4ACC">
      <w:pPr>
        <w:suppressAutoHyphens/>
        <w:jc w:val="center"/>
        <w:rPr>
          <w:rFonts w:asciiTheme="minorHAnsi" w:eastAsia="Times New Roman" w:hAnsiTheme="minorHAnsi" w:cstheme="minorHAnsi"/>
          <w:b/>
          <w:bCs/>
          <w:iCs/>
          <w:sz w:val="22"/>
          <w:szCs w:val="22"/>
          <w:lang w:eastAsia="ar-SA"/>
        </w:rPr>
      </w:pPr>
    </w:p>
    <w:p w14:paraId="193E3F50" w14:textId="77777777" w:rsidR="00AD154C" w:rsidRDefault="00AD154C" w:rsidP="00CD78BD">
      <w:pPr>
        <w:suppressAutoHyphens/>
        <w:jc w:val="center"/>
        <w:rPr>
          <w:rFonts w:asciiTheme="minorHAnsi" w:eastAsia="Times New Roman" w:hAnsiTheme="minorHAnsi" w:cstheme="minorHAnsi"/>
          <w:b/>
          <w:bCs/>
          <w:iCs/>
          <w:sz w:val="22"/>
          <w:szCs w:val="22"/>
          <w:lang w:eastAsia="ar-SA"/>
        </w:rPr>
      </w:pPr>
    </w:p>
    <w:p w14:paraId="040FAB98" w14:textId="77777777" w:rsidR="00AD154C" w:rsidRDefault="00AD154C" w:rsidP="00CD78BD">
      <w:pPr>
        <w:suppressAutoHyphens/>
        <w:jc w:val="center"/>
        <w:rPr>
          <w:rFonts w:asciiTheme="minorHAnsi" w:eastAsia="Times New Roman" w:hAnsiTheme="minorHAnsi" w:cstheme="minorHAnsi"/>
          <w:b/>
          <w:bCs/>
          <w:iCs/>
          <w:sz w:val="22"/>
          <w:szCs w:val="22"/>
          <w:lang w:eastAsia="ar-SA"/>
        </w:rPr>
      </w:pPr>
    </w:p>
    <w:p w14:paraId="68369D4A" w14:textId="77777777" w:rsidR="00AD154C" w:rsidRDefault="00AD154C" w:rsidP="007F6DC9">
      <w:pPr>
        <w:suppressAutoHyphens/>
        <w:rPr>
          <w:rFonts w:asciiTheme="minorHAnsi" w:eastAsia="Times New Roman" w:hAnsiTheme="minorHAnsi" w:cstheme="minorHAnsi"/>
          <w:b/>
          <w:bCs/>
          <w:iCs/>
          <w:sz w:val="22"/>
          <w:szCs w:val="22"/>
          <w:lang w:eastAsia="ar-SA"/>
        </w:rPr>
      </w:pPr>
    </w:p>
    <w:p w14:paraId="123D0D22" w14:textId="77777777" w:rsidR="005C296B" w:rsidRDefault="005C296B" w:rsidP="00A019E9">
      <w:pPr>
        <w:suppressAutoHyphens/>
        <w:rPr>
          <w:rFonts w:asciiTheme="minorHAnsi" w:hAnsiTheme="minorHAnsi" w:cstheme="minorHAnsi"/>
          <w:b/>
          <w:bCs/>
          <w:sz w:val="22"/>
          <w:szCs w:val="22"/>
          <w:highlight w:val="yellow"/>
        </w:rPr>
      </w:pPr>
    </w:p>
    <w:p w14:paraId="4B2D7E62" w14:textId="77777777" w:rsidR="005C296B" w:rsidRDefault="005C296B" w:rsidP="00A019E9">
      <w:pPr>
        <w:suppressAutoHyphens/>
        <w:rPr>
          <w:rFonts w:asciiTheme="minorHAnsi" w:hAnsiTheme="minorHAnsi" w:cstheme="minorHAnsi"/>
          <w:b/>
          <w:bCs/>
          <w:sz w:val="22"/>
          <w:szCs w:val="22"/>
          <w:highlight w:val="yellow"/>
        </w:rPr>
      </w:pPr>
    </w:p>
    <w:p w14:paraId="2B5655D0" w14:textId="77777777" w:rsidR="005C296B" w:rsidRDefault="005C296B" w:rsidP="00A019E9">
      <w:pPr>
        <w:suppressAutoHyphens/>
        <w:rPr>
          <w:rFonts w:asciiTheme="minorHAnsi" w:hAnsiTheme="minorHAnsi" w:cstheme="minorHAnsi"/>
          <w:b/>
          <w:bCs/>
          <w:sz w:val="22"/>
          <w:szCs w:val="22"/>
          <w:highlight w:val="yellow"/>
        </w:rPr>
      </w:pPr>
    </w:p>
    <w:p w14:paraId="2A26C8BB" w14:textId="77777777" w:rsidR="005C296B" w:rsidRDefault="005C296B" w:rsidP="00A019E9">
      <w:pPr>
        <w:suppressAutoHyphens/>
        <w:rPr>
          <w:rFonts w:asciiTheme="minorHAnsi" w:hAnsiTheme="minorHAnsi" w:cstheme="minorHAnsi"/>
          <w:b/>
          <w:bCs/>
          <w:sz w:val="22"/>
          <w:szCs w:val="22"/>
          <w:highlight w:val="yellow"/>
        </w:rPr>
      </w:pPr>
    </w:p>
    <w:p w14:paraId="2CEF824E" w14:textId="77777777" w:rsidR="005C296B" w:rsidRDefault="005C296B" w:rsidP="00A019E9">
      <w:pPr>
        <w:suppressAutoHyphens/>
        <w:rPr>
          <w:rFonts w:asciiTheme="minorHAnsi" w:hAnsiTheme="minorHAnsi" w:cstheme="minorHAnsi"/>
          <w:b/>
          <w:bCs/>
          <w:sz w:val="22"/>
          <w:szCs w:val="22"/>
          <w:highlight w:val="yellow"/>
        </w:rPr>
      </w:pPr>
    </w:p>
    <w:p w14:paraId="7B66B20A" w14:textId="77777777" w:rsidR="005C296B" w:rsidRDefault="005C296B" w:rsidP="00A019E9">
      <w:pPr>
        <w:suppressAutoHyphens/>
        <w:rPr>
          <w:rFonts w:asciiTheme="minorHAnsi" w:hAnsiTheme="minorHAnsi" w:cstheme="minorHAnsi"/>
          <w:b/>
          <w:bCs/>
          <w:sz w:val="22"/>
          <w:szCs w:val="22"/>
          <w:highlight w:val="yellow"/>
        </w:rPr>
      </w:pPr>
    </w:p>
    <w:p w14:paraId="2DC92351" w14:textId="77777777" w:rsidR="005C296B" w:rsidRDefault="005C296B" w:rsidP="00A019E9">
      <w:pPr>
        <w:suppressAutoHyphens/>
        <w:rPr>
          <w:rFonts w:asciiTheme="minorHAnsi" w:hAnsiTheme="minorHAnsi" w:cstheme="minorHAnsi"/>
          <w:b/>
          <w:bCs/>
          <w:sz w:val="22"/>
          <w:szCs w:val="22"/>
          <w:highlight w:val="yellow"/>
        </w:rPr>
      </w:pPr>
    </w:p>
    <w:p w14:paraId="185CB3AB" w14:textId="77777777" w:rsidR="005C296B" w:rsidRDefault="005C296B" w:rsidP="00A019E9">
      <w:pPr>
        <w:suppressAutoHyphens/>
        <w:rPr>
          <w:rFonts w:asciiTheme="minorHAnsi" w:hAnsiTheme="minorHAnsi" w:cstheme="minorHAnsi"/>
          <w:b/>
          <w:bCs/>
          <w:sz w:val="22"/>
          <w:szCs w:val="22"/>
          <w:highlight w:val="yellow"/>
        </w:rPr>
      </w:pPr>
    </w:p>
    <w:p w14:paraId="37656769" w14:textId="77777777" w:rsidR="005C296B" w:rsidRDefault="005C296B" w:rsidP="00A019E9">
      <w:pPr>
        <w:suppressAutoHyphens/>
        <w:rPr>
          <w:rFonts w:asciiTheme="minorHAnsi" w:hAnsiTheme="minorHAnsi" w:cstheme="minorHAnsi"/>
          <w:b/>
          <w:bCs/>
          <w:sz w:val="22"/>
          <w:szCs w:val="22"/>
          <w:highlight w:val="yellow"/>
        </w:rPr>
      </w:pPr>
    </w:p>
    <w:p w14:paraId="483CFB24" w14:textId="77777777" w:rsidR="005C296B" w:rsidRDefault="005C296B" w:rsidP="00A019E9">
      <w:pPr>
        <w:suppressAutoHyphens/>
        <w:rPr>
          <w:rFonts w:asciiTheme="minorHAnsi" w:hAnsiTheme="minorHAnsi" w:cstheme="minorHAnsi"/>
          <w:b/>
          <w:bCs/>
          <w:sz w:val="22"/>
          <w:szCs w:val="22"/>
          <w:highlight w:val="yellow"/>
        </w:rPr>
      </w:pPr>
    </w:p>
    <w:p w14:paraId="667B5F4E" w14:textId="77777777" w:rsidR="005C296B" w:rsidRDefault="005C296B" w:rsidP="00A019E9">
      <w:pPr>
        <w:suppressAutoHyphens/>
        <w:rPr>
          <w:rFonts w:asciiTheme="minorHAnsi" w:hAnsiTheme="minorHAnsi" w:cstheme="minorHAnsi"/>
          <w:b/>
          <w:bCs/>
          <w:sz w:val="22"/>
          <w:szCs w:val="22"/>
          <w:highlight w:val="yellow"/>
        </w:rPr>
      </w:pPr>
    </w:p>
    <w:p w14:paraId="26041B43" w14:textId="77777777" w:rsidR="005C296B" w:rsidRDefault="005C296B" w:rsidP="00A019E9">
      <w:pPr>
        <w:suppressAutoHyphens/>
        <w:rPr>
          <w:rFonts w:asciiTheme="minorHAnsi" w:hAnsiTheme="minorHAnsi" w:cstheme="minorHAnsi"/>
          <w:b/>
          <w:bCs/>
          <w:sz w:val="22"/>
          <w:szCs w:val="22"/>
          <w:highlight w:val="yellow"/>
        </w:rPr>
      </w:pPr>
    </w:p>
    <w:p w14:paraId="0696B0B6" w14:textId="77777777" w:rsidR="005C296B" w:rsidRDefault="005C296B" w:rsidP="00A019E9">
      <w:pPr>
        <w:suppressAutoHyphens/>
        <w:rPr>
          <w:rFonts w:asciiTheme="minorHAnsi" w:hAnsiTheme="minorHAnsi" w:cstheme="minorHAnsi"/>
          <w:b/>
          <w:bCs/>
          <w:sz w:val="22"/>
          <w:szCs w:val="22"/>
          <w:highlight w:val="yellow"/>
        </w:rPr>
      </w:pPr>
    </w:p>
    <w:sectPr w:rsidR="005C296B" w:rsidSect="00063714">
      <w:headerReference w:type="default" r:id="rId34"/>
      <w:footerReference w:type="default" r:id="rId35"/>
      <w:headerReference w:type="first" r:id="rId36"/>
      <w:footerReference w:type="first" r:id="rId37"/>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9B2CA" w14:textId="77777777" w:rsidR="00197031" w:rsidRDefault="00197031">
      <w:pPr>
        <w:rPr>
          <w:rFonts w:cs="Times New Roman"/>
        </w:rPr>
      </w:pPr>
      <w:r>
        <w:rPr>
          <w:rFonts w:cs="Times New Roman"/>
        </w:rPr>
        <w:separator/>
      </w:r>
    </w:p>
  </w:endnote>
  <w:endnote w:type="continuationSeparator" w:id="0">
    <w:p w14:paraId="5BF47B62" w14:textId="77777777" w:rsidR="00197031" w:rsidRDefault="0019703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Univers-PL">
    <w:altName w:val="Malgun Gothic"/>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26AA7" w14:textId="77777777" w:rsidR="00197031" w:rsidRPr="00890C97" w:rsidRDefault="00197031">
    <w:pPr>
      <w:pStyle w:val="Stopka"/>
      <w:rPr>
        <w:rFonts w:asciiTheme="minorHAnsi" w:hAnsiTheme="minorHAnsi"/>
        <w: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CCE17" w14:textId="77777777" w:rsidR="00197031" w:rsidRDefault="001970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8D3CD" w14:textId="77777777" w:rsidR="00197031" w:rsidRDefault="00197031">
      <w:pPr>
        <w:rPr>
          <w:rFonts w:cs="Times New Roman"/>
        </w:rPr>
      </w:pPr>
      <w:r>
        <w:rPr>
          <w:rFonts w:cs="Times New Roman"/>
        </w:rPr>
        <w:separator/>
      </w:r>
    </w:p>
  </w:footnote>
  <w:footnote w:type="continuationSeparator" w:id="0">
    <w:p w14:paraId="7E82F29A" w14:textId="77777777" w:rsidR="00197031" w:rsidRDefault="0019703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465D" w14:textId="77777777" w:rsidR="00197031" w:rsidRDefault="00197031">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41A9B" w14:textId="77777777" w:rsidR="00197031" w:rsidRPr="000B789A" w:rsidRDefault="00197031" w:rsidP="00063714">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99A49" w14:textId="77777777" w:rsidR="00197031" w:rsidRDefault="00197031">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295"/>
        </w:tabs>
      </w:pPr>
      <w:rPr>
        <w:rFonts w:ascii="Times New Roman" w:hAnsi="Times New Roman" w:cs="Times New Roman"/>
      </w:rPr>
    </w:lvl>
    <w:lvl w:ilvl="1">
      <w:start w:val="1"/>
      <w:numFmt w:val="none"/>
      <w:suff w:val="nothing"/>
      <w:lvlText w:val=""/>
      <w:lvlJc w:val="left"/>
      <w:pPr>
        <w:tabs>
          <w:tab w:val="num" w:pos="-295"/>
        </w:tabs>
      </w:pPr>
      <w:rPr>
        <w:rFonts w:ascii="Times New Roman" w:hAnsi="Times New Roman" w:cs="Times New Roman"/>
      </w:rPr>
    </w:lvl>
    <w:lvl w:ilvl="2">
      <w:start w:val="1"/>
      <w:numFmt w:val="none"/>
      <w:suff w:val="nothing"/>
      <w:lvlText w:val=""/>
      <w:lvlJc w:val="left"/>
      <w:pPr>
        <w:tabs>
          <w:tab w:val="num" w:pos="-295"/>
        </w:tabs>
      </w:pPr>
      <w:rPr>
        <w:rFonts w:ascii="Times New Roman" w:hAnsi="Times New Roman" w:cs="Times New Roman"/>
      </w:rPr>
    </w:lvl>
    <w:lvl w:ilvl="3">
      <w:start w:val="1"/>
      <w:numFmt w:val="none"/>
      <w:suff w:val="nothing"/>
      <w:lvlText w:val=""/>
      <w:lvlJc w:val="left"/>
      <w:pPr>
        <w:tabs>
          <w:tab w:val="num" w:pos="-295"/>
        </w:tabs>
      </w:pPr>
      <w:rPr>
        <w:rFonts w:ascii="Times New Roman" w:hAnsi="Times New Roman" w:cs="Times New Roman"/>
      </w:rPr>
    </w:lvl>
    <w:lvl w:ilvl="4">
      <w:start w:val="1"/>
      <w:numFmt w:val="none"/>
      <w:suff w:val="nothing"/>
      <w:lvlText w:val=""/>
      <w:lvlJc w:val="left"/>
      <w:pPr>
        <w:tabs>
          <w:tab w:val="num" w:pos="-295"/>
        </w:tabs>
      </w:pPr>
      <w:rPr>
        <w:rFonts w:ascii="Times New Roman" w:hAnsi="Times New Roman" w:cs="Times New Roman"/>
      </w:rPr>
    </w:lvl>
    <w:lvl w:ilvl="5">
      <w:start w:val="1"/>
      <w:numFmt w:val="none"/>
      <w:suff w:val="nothing"/>
      <w:lvlText w:val=""/>
      <w:lvlJc w:val="left"/>
      <w:pPr>
        <w:tabs>
          <w:tab w:val="num" w:pos="-295"/>
        </w:tabs>
      </w:pPr>
      <w:rPr>
        <w:rFonts w:ascii="Times New Roman" w:hAnsi="Times New Roman" w:cs="Times New Roman"/>
      </w:rPr>
    </w:lvl>
    <w:lvl w:ilvl="6">
      <w:start w:val="1"/>
      <w:numFmt w:val="none"/>
      <w:suff w:val="nothing"/>
      <w:lvlText w:val=""/>
      <w:lvlJc w:val="left"/>
      <w:pPr>
        <w:tabs>
          <w:tab w:val="num" w:pos="-295"/>
        </w:tabs>
      </w:pPr>
      <w:rPr>
        <w:rFonts w:ascii="Times New Roman" w:hAnsi="Times New Roman" w:cs="Times New Roman"/>
      </w:rPr>
    </w:lvl>
    <w:lvl w:ilvl="7">
      <w:start w:val="1"/>
      <w:numFmt w:val="none"/>
      <w:suff w:val="nothing"/>
      <w:lvlText w:val=""/>
      <w:lvlJc w:val="left"/>
      <w:pPr>
        <w:tabs>
          <w:tab w:val="num" w:pos="-295"/>
        </w:tabs>
      </w:pPr>
      <w:rPr>
        <w:rFonts w:ascii="Times New Roman" w:hAnsi="Times New Roman" w:cs="Times New Roman"/>
      </w:rPr>
    </w:lvl>
    <w:lvl w:ilvl="8">
      <w:start w:val="1"/>
      <w:numFmt w:val="none"/>
      <w:suff w:val="nothing"/>
      <w:lvlText w:val=""/>
      <w:lvlJc w:val="left"/>
      <w:pPr>
        <w:tabs>
          <w:tab w:val="num" w:pos="-295"/>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69E797A"/>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DD1387C"/>
    <w:multiLevelType w:val="hybridMultilevel"/>
    <w:tmpl w:val="018CB982"/>
    <w:lvl w:ilvl="0" w:tplc="5EA2CFB8">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712DFC"/>
    <w:multiLevelType w:val="hybridMultilevel"/>
    <w:tmpl w:val="A7E22A98"/>
    <w:lvl w:ilvl="0" w:tplc="6F8853BC">
      <w:start w:val="1"/>
      <w:numFmt w:val="decimal"/>
      <w:lvlText w:val="%1."/>
      <w:lvlJc w:val="left"/>
      <w:pPr>
        <w:tabs>
          <w:tab w:val="num" w:pos="501"/>
        </w:tabs>
        <w:ind w:left="501" w:hanging="360"/>
      </w:pPr>
      <w:rPr>
        <w:rFonts w:asciiTheme="majorHAnsi" w:hAnsiTheme="majorHAnsi" w:cs="Times New Roman"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18937009"/>
    <w:multiLevelType w:val="multilevel"/>
    <w:tmpl w:val="15FE38E8"/>
    <w:lvl w:ilvl="0">
      <w:start w:val="1"/>
      <w:numFmt w:val="decimal"/>
      <w:lvlText w:val="%1."/>
      <w:lvlJc w:val="left"/>
      <w:pPr>
        <w:ind w:left="720" w:hanging="360"/>
      </w:pPr>
      <w:rPr>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18B05931"/>
    <w:multiLevelType w:val="multilevel"/>
    <w:tmpl w:val="CA721B6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9520CD3"/>
    <w:multiLevelType w:val="multilevel"/>
    <w:tmpl w:val="48C0663E"/>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8C4E9E"/>
    <w:multiLevelType w:val="multilevel"/>
    <w:tmpl w:val="9E8C00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1F3613E5"/>
    <w:multiLevelType w:val="hybridMultilevel"/>
    <w:tmpl w:val="66287F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2B3D7D72"/>
    <w:multiLevelType w:val="hybridMultilevel"/>
    <w:tmpl w:val="BAF01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DE7D0B"/>
    <w:multiLevelType w:val="multilevel"/>
    <w:tmpl w:val="A48C3E52"/>
    <w:lvl w:ilvl="0">
      <w:start w:val="10"/>
      <w:numFmt w:val="decimal"/>
      <w:lvlText w:val="%1"/>
      <w:lvlJc w:val="left"/>
      <w:pPr>
        <w:ind w:left="375" w:hanging="375"/>
      </w:pPr>
      <w:rPr>
        <w:rFonts w:eastAsia="Calibri" w:hint="default"/>
      </w:rPr>
    </w:lvl>
    <w:lvl w:ilvl="1">
      <w:start w:val="2"/>
      <w:numFmt w:val="decimal"/>
      <w:lvlText w:val="%1.%2"/>
      <w:lvlJc w:val="left"/>
      <w:pPr>
        <w:ind w:left="375" w:hanging="37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5B1EFF"/>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355E145C"/>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785"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564544"/>
    <w:multiLevelType w:val="multilevel"/>
    <w:tmpl w:val="35A44834"/>
    <w:lvl w:ilvl="0">
      <w:start w:val="7"/>
      <w:numFmt w:val="decimal"/>
      <w:lvlText w:val="%1."/>
      <w:lvlJc w:val="left"/>
      <w:pPr>
        <w:ind w:left="360" w:hanging="360"/>
      </w:pPr>
      <w:rPr>
        <w:rFonts w:eastAsia="Calibri" w:hint="default"/>
        <w:color w:val="auto"/>
        <w:sz w:val="22"/>
      </w:rPr>
    </w:lvl>
    <w:lvl w:ilvl="1">
      <w:start w:val="1"/>
      <w:numFmt w:val="decimal"/>
      <w:lvlText w:val="%1.%2."/>
      <w:lvlJc w:val="left"/>
      <w:pPr>
        <w:ind w:left="360" w:hanging="360"/>
      </w:pPr>
      <w:rPr>
        <w:rFonts w:eastAsia="Calibri" w:hint="default"/>
        <w:color w:val="auto"/>
        <w:sz w:val="22"/>
      </w:rPr>
    </w:lvl>
    <w:lvl w:ilvl="2">
      <w:start w:val="1"/>
      <w:numFmt w:val="decimal"/>
      <w:lvlText w:val="%1.%2.%3."/>
      <w:lvlJc w:val="left"/>
      <w:pPr>
        <w:ind w:left="720" w:hanging="720"/>
      </w:pPr>
      <w:rPr>
        <w:rFonts w:eastAsia="Calibri" w:hint="default"/>
        <w:color w:val="FF0000"/>
        <w:sz w:val="22"/>
      </w:rPr>
    </w:lvl>
    <w:lvl w:ilvl="3">
      <w:start w:val="1"/>
      <w:numFmt w:val="decimal"/>
      <w:lvlText w:val="%1.%2.%3.%4."/>
      <w:lvlJc w:val="left"/>
      <w:pPr>
        <w:ind w:left="720" w:hanging="720"/>
      </w:pPr>
      <w:rPr>
        <w:rFonts w:eastAsia="Calibri" w:hint="default"/>
        <w:color w:val="FF0000"/>
        <w:sz w:val="22"/>
      </w:rPr>
    </w:lvl>
    <w:lvl w:ilvl="4">
      <w:start w:val="1"/>
      <w:numFmt w:val="decimal"/>
      <w:lvlText w:val="%1.%2.%3.%4.%5."/>
      <w:lvlJc w:val="left"/>
      <w:pPr>
        <w:ind w:left="1080" w:hanging="1080"/>
      </w:pPr>
      <w:rPr>
        <w:rFonts w:eastAsia="Calibri" w:hint="default"/>
        <w:color w:val="FF0000"/>
        <w:sz w:val="22"/>
      </w:rPr>
    </w:lvl>
    <w:lvl w:ilvl="5">
      <w:start w:val="1"/>
      <w:numFmt w:val="decimal"/>
      <w:lvlText w:val="%1.%2.%3.%4.%5.%6."/>
      <w:lvlJc w:val="left"/>
      <w:pPr>
        <w:ind w:left="1080" w:hanging="1080"/>
      </w:pPr>
      <w:rPr>
        <w:rFonts w:eastAsia="Calibri" w:hint="default"/>
        <w:color w:val="FF0000"/>
        <w:sz w:val="22"/>
      </w:rPr>
    </w:lvl>
    <w:lvl w:ilvl="6">
      <w:start w:val="1"/>
      <w:numFmt w:val="decimal"/>
      <w:lvlText w:val="%1.%2.%3.%4.%5.%6.%7."/>
      <w:lvlJc w:val="left"/>
      <w:pPr>
        <w:ind w:left="1440" w:hanging="1440"/>
      </w:pPr>
      <w:rPr>
        <w:rFonts w:eastAsia="Calibri" w:hint="default"/>
        <w:color w:val="FF0000"/>
        <w:sz w:val="22"/>
      </w:rPr>
    </w:lvl>
    <w:lvl w:ilvl="7">
      <w:start w:val="1"/>
      <w:numFmt w:val="decimal"/>
      <w:lvlText w:val="%1.%2.%3.%4.%5.%6.%7.%8."/>
      <w:lvlJc w:val="left"/>
      <w:pPr>
        <w:ind w:left="1440" w:hanging="1440"/>
      </w:pPr>
      <w:rPr>
        <w:rFonts w:eastAsia="Calibri" w:hint="default"/>
        <w:color w:val="FF0000"/>
        <w:sz w:val="22"/>
      </w:rPr>
    </w:lvl>
    <w:lvl w:ilvl="8">
      <w:start w:val="1"/>
      <w:numFmt w:val="decimal"/>
      <w:lvlText w:val="%1.%2.%3.%4.%5.%6.%7.%8.%9."/>
      <w:lvlJc w:val="left"/>
      <w:pPr>
        <w:ind w:left="1800" w:hanging="1800"/>
      </w:pPr>
      <w:rPr>
        <w:rFonts w:eastAsia="Calibri" w:hint="default"/>
        <w:color w:val="FF0000"/>
        <w:sz w:val="22"/>
      </w:rPr>
    </w:lvl>
  </w:abstractNum>
  <w:abstractNum w:abstractNumId="45"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7" w15:restartNumberingAfterBreak="0">
    <w:nsid w:val="4A9576B3"/>
    <w:multiLevelType w:val="multilevel"/>
    <w:tmpl w:val="0D7471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FBC2DF9"/>
    <w:multiLevelType w:val="hybridMultilevel"/>
    <w:tmpl w:val="6FA69718"/>
    <w:lvl w:ilvl="0" w:tplc="98FC9B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E20058"/>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52" w15:restartNumberingAfterBreak="0">
    <w:nsid w:val="55C533B6"/>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597D4AE3"/>
    <w:multiLevelType w:val="hybridMultilevel"/>
    <w:tmpl w:val="E2DEEFE2"/>
    <w:lvl w:ilvl="0" w:tplc="449684F6">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2"/>
        <w:szCs w:val="24"/>
      </w:rPr>
    </w:lvl>
    <w:lvl w:ilvl="1" w:tplc="D828047A">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473299A0">
      <w:start w:val="2"/>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4"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6" w15:restartNumberingAfterBreak="0">
    <w:nsid w:val="5BE77588"/>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69510650"/>
    <w:multiLevelType w:val="hybridMultilevel"/>
    <w:tmpl w:val="DE40C5DC"/>
    <w:lvl w:ilvl="0" w:tplc="04150011">
      <w:start w:val="1"/>
      <w:numFmt w:val="decimal"/>
      <w:lvlText w:val="%1)"/>
      <w:lvlJc w:val="left"/>
      <w:pPr>
        <w:ind w:left="720" w:hanging="360"/>
      </w:pPr>
      <w:rPr>
        <w:rFonts w:hint="default"/>
      </w:rPr>
    </w:lvl>
    <w:lvl w:ilvl="1" w:tplc="FEEADE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A66CED"/>
    <w:multiLevelType w:val="hybridMultilevel"/>
    <w:tmpl w:val="C6FADDCE"/>
    <w:lvl w:ilvl="0" w:tplc="9E5A515C">
      <w:start w:val="11"/>
      <w:numFmt w:val="decimal"/>
      <w:lvlText w:val="%1."/>
      <w:lvlJc w:val="left"/>
      <w:pPr>
        <w:ind w:left="720" w:hanging="360"/>
      </w:pPr>
      <w:rPr>
        <w:rFonts w:eastAsia="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2840FD"/>
    <w:multiLevelType w:val="multilevel"/>
    <w:tmpl w:val="5D12ECE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4"/>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14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55"/>
  </w:num>
  <w:num w:numId="3">
    <w:abstractNumId w:val="46"/>
  </w:num>
  <w:num w:numId="4">
    <w:abstractNumId w:val="43"/>
  </w:num>
  <w:num w:numId="5">
    <w:abstractNumId w:val="60"/>
  </w:num>
  <w:num w:numId="6">
    <w:abstractNumId w:val="54"/>
  </w:num>
  <w:num w:numId="7">
    <w:abstractNumId w:val="61"/>
  </w:num>
  <w:num w:numId="8">
    <w:abstractNumId w:val="45"/>
  </w:num>
  <w:num w:numId="9">
    <w:abstractNumId w:val="59"/>
  </w:num>
  <w:num w:numId="10">
    <w:abstractNumId w:val="49"/>
  </w:num>
  <w:num w:numId="11">
    <w:abstractNumId w:val="39"/>
  </w:num>
  <w:num w:numId="12">
    <w:abstractNumId w:val="35"/>
  </w:num>
  <w:num w:numId="13">
    <w:abstractNumId w:val="26"/>
  </w:num>
  <w:num w:numId="14">
    <w:abstractNumId w:val="25"/>
  </w:num>
  <w:num w:numId="15">
    <w:abstractNumId w:val="37"/>
  </w:num>
  <w:num w:numId="16">
    <w:abstractNumId w:val="29"/>
  </w:num>
  <w:num w:numId="17">
    <w:abstractNumId w:val="33"/>
  </w:num>
  <w:num w:numId="18">
    <w:abstractNumId w:val="44"/>
  </w:num>
  <w:num w:numId="19">
    <w:abstractNumId w:val="32"/>
  </w:num>
  <w:num w:numId="20">
    <w:abstractNumId w:val="53"/>
  </w:num>
  <w:num w:numId="21">
    <w:abstractNumId w:val="57"/>
  </w:num>
  <w:num w:numId="22">
    <w:abstractNumId w:val="34"/>
  </w:num>
  <w:num w:numId="23">
    <w:abstractNumId w:val="30"/>
  </w:num>
  <w:num w:numId="24">
    <w:abstractNumId w:val="50"/>
  </w:num>
  <w:num w:numId="25">
    <w:abstractNumId w:val="51"/>
  </w:num>
  <w:num w:numId="26">
    <w:abstractNumId w:val="41"/>
  </w:num>
  <w:num w:numId="27">
    <w:abstractNumId w:val="48"/>
  </w:num>
  <w:num w:numId="28">
    <w:abstractNumId w:val="27"/>
  </w:num>
  <w:num w:numId="29">
    <w:abstractNumId w:val="36"/>
  </w:num>
  <w:num w:numId="30">
    <w:abstractNumId w:val="28"/>
  </w:num>
  <w:num w:numId="31">
    <w:abstractNumId w:val="47"/>
  </w:num>
  <w:num w:numId="32">
    <w:abstractNumId w:val="38"/>
  </w:num>
  <w:num w:numId="33">
    <w:abstractNumId w:val="31"/>
  </w:num>
  <w:num w:numId="34">
    <w:abstractNumId w:val="58"/>
  </w:num>
  <w:num w:numId="35">
    <w:abstractNumId w:val="42"/>
  </w:num>
  <w:num w:numId="36">
    <w:abstractNumId w:val="62"/>
  </w:num>
  <w:num w:numId="37">
    <w:abstractNumId w:val="52"/>
  </w:num>
  <w:num w:numId="38">
    <w:abstractNumId w:val="24"/>
  </w:num>
  <w:num w:numId="39">
    <w:abstractNumId w:val="56"/>
  </w:num>
  <w:num w:numId="40">
    <w:abstractNumId w:val="4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1867"/>
    <w:rsid w:val="000036E1"/>
    <w:rsid w:val="00003893"/>
    <w:rsid w:val="00004DFD"/>
    <w:rsid w:val="000051CC"/>
    <w:rsid w:val="0000597A"/>
    <w:rsid w:val="00005C9A"/>
    <w:rsid w:val="00006C40"/>
    <w:rsid w:val="000072E9"/>
    <w:rsid w:val="00007684"/>
    <w:rsid w:val="00007CD3"/>
    <w:rsid w:val="000115F9"/>
    <w:rsid w:val="00011999"/>
    <w:rsid w:val="0001277D"/>
    <w:rsid w:val="00012B49"/>
    <w:rsid w:val="00012EE6"/>
    <w:rsid w:val="00013066"/>
    <w:rsid w:val="000135B3"/>
    <w:rsid w:val="00014B2F"/>
    <w:rsid w:val="00014FAA"/>
    <w:rsid w:val="000156FE"/>
    <w:rsid w:val="00016A92"/>
    <w:rsid w:val="00016C3A"/>
    <w:rsid w:val="0001732F"/>
    <w:rsid w:val="000173A8"/>
    <w:rsid w:val="0001745B"/>
    <w:rsid w:val="00020176"/>
    <w:rsid w:val="000201E7"/>
    <w:rsid w:val="0002086A"/>
    <w:rsid w:val="00020E0E"/>
    <w:rsid w:val="00021D79"/>
    <w:rsid w:val="00022E73"/>
    <w:rsid w:val="0002323B"/>
    <w:rsid w:val="00023B41"/>
    <w:rsid w:val="00024AAB"/>
    <w:rsid w:val="000257E8"/>
    <w:rsid w:val="00026789"/>
    <w:rsid w:val="00026998"/>
    <w:rsid w:val="0002712A"/>
    <w:rsid w:val="00027908"/>
    <w:rsid w:val="000324AD"/>
    <w:rsid w:val="00032BA6"/>
    <w:rsid w:val="000330F3"/>
    <w:rsid w:val="0003342C"/>
    <w:rsid w:val="000334D6"/>
    <w:rsid w:val="0003370F"/>
    <w:rsid w:val="0003394B"/>
    <w:rsid w:val="0003450E"/>
    <w:rsid w:val="00034D9E"/>
    <w:rsid w:val="00035040"/>
    <w:rsid w:val="0003663F"/>
    <w:rsid w:val="000414A2"/>
    <w:rsid w:val="00043BFF"/>
    <w:rsid w:val="00044342"/>
    <w:rsid w:val="000454A1"/>
    <w:rsid w:val="000466E8"/>
    <w:rsid w:val="0004700D"/>
    <w:rsid w:val="000500A7"/>
    <w:rsid w:val="000519E5"/>
    <w:rsid w:val="00051E8E"/>
    <w:rsid w:val="00052CAD"/>
    <w:rsid w:val="00052CB3"/>
    <w:rsid w:val="000539BB"/>
    <w:rsid w:val="00054126"/>
    <w:rsid w:val="00054B9F"/>
    <w:rsid w:val="00055C11"/>
    <w:rsid w:val="00056A4B"/>
    <w:rsid w:val="00057703"/>
    <w:rsid w:val="0006201B"/>
    <w:rsid w:val="000627DF"/>
    <w:rsid w:val="00062FF3"/>
    <w:rsid w:val="0006343F"/>
    <w:rsid w:val="000636AA"/>
    <w:rsid w:val="00063714"/>
    <w:rsid w:val="00063D9B"/>
    <w:rsid w:val="00064F2F"/>
    <w:rsid w:val="00065420"/>
    <w:rsid w:val="0006560F"/>
    <w:rsid w:val="00067362"/>
    <w:rsid w:val="0006739C"/>
    <w:rsid w:val="00070593"/>
    <w:rsid w:val="00071099"/>
    <w:rsid w:val="00071F7E"/>
    <w:rsid w:val="00072B31"/>
    <w:rsid w:val="00075806"/>
    <w:rsid w:val="00075842"/>
    <w:rsid w:val="00075AFC"/>
    <w:rsid w:val="00077B83"/>
    <w:rsid w:val="00077FE5"/>
    <w:rsid w:val="00080D4E"/>
    <w:rsid w:val="00082B9B"/>
    <w:rsid w:val="000832B0"/>
    <w:rsid w:val="000834F4"/>
    <w:rsid w:val="00083CD0"/>
    <w:rsid w:val="00083DB1"/>
    <w:rsid w:val="00083E76"/>
    <w:rsid w:val="0008516E"/>
    <w:rsid w:val="00086DF1"/>
    <w:rsid w:val="00090007"/>
    <w:rsid w:val="000915A8"/>
    <w:rsid w:val="000930D4"/>
    <w:rsid w:val="000934A2"/>
    <w:rsid w:val="00094A67"/>
    <w:rsid w:val="00095A3C"/>
    <w:rsid w:val="0009635C"/>
    <w:rsid w:val="0009785D"/>
    <w:rsid w:val="00097B5F"/>
    <w:rsid w:val="000A0CC7"/>
    <w:rsid w:val="000A2302"/>
    <w:rsid w:val="000A2E1A"/>
    <w:rsid w:val="000A404B"/>
    <w:rsid w:val="000A4992"/>
    <w:rsid w:val="000A4D8C"/>
    <w:rsid w:val="000A5C0A"/>
    <w:rsid w:val="000A67A9"/>
    <w:rsid w:val="000A6B2C"/>
    <w:rsid w:val="000A7A8D"/>
    <w:rsid w:val="000A7D5C"/>
    <w:rsid w:val="000B0B04"/>
    <w:rsid w:val="000B0B17"/>
    <w:rsid w:val="000B0BFF"/>
    <w:rsid w:val="000B10C8"/>
    <w:rsid w:val="000B2626"/>
    <w:rsid w:val="000B2D4D"/>
    <w:rsid w:val="000B3FAB"/>
    <w:rsid w:val="000B42D1"/>
    <w:rsid w:val="000B4D0D"/>
    <w:rsid w:val="000B516F"/>
    <w:rsid w:val="000B59BB"/>
    <w:rsid w:val="000B672C"/>
    <w:rsid w:val="000B789A"/>
    <w:rsid w:val="000C096C"/>
    <w:rsid w:val="000C1D58"/>
    <w:rsid w:val="000C23E2"/>
    <w:rsid w:val="000C25D6"/>
    <w:rsid w:val="000C3096"/>
    <w:rsid w:val="000C3984"/>
    <w:rsid w:val="000C4598"/>
    <w:rsid w:val="000C58B6"/>
    <w:rsid w:val="000C6362"/>
    <w:rsid w:val="000C7982"/>
    <w:rsid w:val="000C7B71"/>
    <w:rsid w:val="000D01B0"/>
    <w:rsid w:val="000D2244"/>
    <w:rsid w:val="000D297F"/>
    <w:rsid w:val="000D3401"/>
    <w:rsid w:val="000D3C57"/>
    <w:rsid w:val="000D4A00"/>
    <w:rsid w:val="000D4FA0"/>
    <w:rsid w:val="000D5309"/>
    <w:rsid w:val="000D61B8"/>
    <w:rsid w:val="000D62C0"/>
    <w:rsid w:val="000D651D"/>
    <w:rsid w:val="000D6A83"/>
    <w:rsid w:val="000D7320"/>
    <w:rsid w:val="000D75CB"/>
    <w:rsid w:val="000D796D"/>
    <w:rsid w:val="000D7E32"/>
    <w:rsid w:val="000D7EDF"/>
    <w:rsid w:val="000E017A"/>
    <w:rsid w:val="000E0575"/>
    <w:rsid w:val="000E177A"/>
    <w:rsid w:val="000E26A9"/>
    <w:rsid w:val="000E33C7"/>
    <w:rsid w:val="000E3C24"/>
    <w:rsid w:val="000E423A"/>
    <w:rsid w:val="000E4563"/>
    <w:rsid w:val="000E4EED"/>
    <w:rsid w:val="000E5EA7"/>
    <w:rsid w:val="000E6349"/>
    <w:rsid w:val="000E66A2"/>
    <w:rsid w:val="000E7B7B"/>
    <w:rsid w:val="000F0170"/>
    <w:rsid w:val="000F01E6"/>
    <w:rsid w:val="000F0335"/>
    <w:rsid w:val="000F13DE"/>
    <w:rsid w:val="000F2C4F"/>
    <w:rsid w:val="000F2FC2"/>
    <w:rsid w:val="000F3623"/>
    <w:rsid w:val="000F3989"/>
    <w:rsid w:val="000F4361"/>
    <w:rsid w:val="000F4599"/>
    <w:rsid w:val="000F4B65"/>
    <w:rsid w:val="000F6CED"/>
    <w:rsid w:val="000F7E90"/>
    <w:rsid w:val="000F7FE3"/>
    <w:rsid w:val="001004A1"/>
    <w:rsid w:val="00100FAB"/>
    <w:rsid w:val="001014F2"/>
    <w:rsid w:val="001038E7"/>
    <w:rsid w:val="00105EFF"/>
    <w:rsid w:val="00106259"/>
    <w:rsid w:val="00106817"/>
    <w:rsid w:val="00106BF2"/>
    <w:rsid w:val="00107EBD"/>
    <w:rsid w:val="001102D2"/>
    <w:rsid w:val="0011228C"/>
    <w:rsid w:val="00112864"/>
    <w:rsid w:val="00114218"/>
    <w:rsid w:val="00114426"/>
    <w:rsid w:val="00114BFE"/>
    <w:rsid w:val="00115546"/>
    <w:rsid w:val="00115B05"/>
    <w:rsid w:val="00116A12"/>
    <w:rsid w:val="001174A4"/>
    <w:rsid w:val="001176E3"/>
    <w:rsid w:val="0012006C"/>
    <w:rsid w:val="001200FC"/>
    <w:rsid w:val="001207A0"/>
    <w:rsid w:val="00120DF0"/>
    <w:rsid w:val="00121C73"/>
    <w:rsid w:val="001225DE"/>
    <w:rsid w:val="001226D5"/>
    <w:rsid w:val="001228CB"/>
    <w:rsid w:val="00123038"/>
    <w:rsid w:val="0012305E"/>
    <w:rsid w:val="00123600"/>
    <w:rsid w:val="00123CA1"/>
    <w:rsid w:val="00123DA3"/>
    <w:rsid w:val="00126424"/>
    <w:rsid w:val="00126670"/>
    <w:rsid w:val="00127265"/>
    <w:rsid w:val="00132CC4"/>
    <w:rsid w:val="00132D0D"/>
    <w:rsid w:val="00133873"/>
    <w:rsid w:val="00135EEC"/>
    <w:rsid w:val="00137107"/>
    <w:rsid w:val="00140459"/>
    <w:rsid w:val="001407A7"/>
    <w:rsid w:val="001419DB"/>
    <w:rsid w:val="00142016"/>
    <w:rsid w:val="001432EE"/>
    <w:rsid w:val="00144B36"/>
    <w:rsid w:val="00144B77"/>
    <w:rsid w:val="00144DC1"/>
    <w:rsid w:val="00145879"/>
    <w:rsid w:val="00145993"/>
    <w:rsid w:val="0014660D"/>
    <w:rsid w:val="00150B40"/>
    <w:rsid w:val="0015190E"/>
    <w:rsid w:val="00153415"/>
    <w:rsid w:val="00154298"/>
    <w:rsid w:val="00154F3A"/>
    <w:rsid w:val="001572C9"/>
    <w:rsid w:val="00160A82"/>
    <w:rsid w:val="00160B63"/>
    <w:rsid w:val="00161306"/>
    <w:rsid w:val="001618B7"/>
    <w:rsid w:val="00162126"/>
    <w:rsid w:val="001635A1"/>
    <w:rsid w:val="001636F4"/>
    <w:rsid w:val="001636FF"/>
    <w:rsid w:val="00163C93"/>
    <w:rsid w:val="00163CE7"/>
    <w:rsid w:val="00166082"/>
    <w:rsid w:val="001660C6"/>
    <w:rsid w:val="00167450"/>
    <w:rsid w:val="00167F07"/>
    <w:rsid w:val="00171D59"/>
    <w:rsid w:val="001722E4"/>
    <w:rsid w:val="001740F1"/>
    <w:rsid w:val="00174962"/>
    <w:rsid w:val="00174ED5"/>
    <w:rsid w:val="00175499"/>
    <w:rsid w:val="00176CA1"/>
    <w:rsid w:val="00177BCF"/>
    <w:rsid w:val="00180011"/>
    <w:rsid w:val="00180C2C"/>
    <w:rsid w:val="00180D48"/>
    <w:rsid w:val="00180FCF"/>
    <w:rsid w:val="00181089"/>
    <w:rsid w:val="00182FC7"/>
    <w:rsid w:val="0018377C"/>
    <w:rsid w:val="00183D7B"/>
    <w:rsid w:val="00185B4F"/>
    <w:rsid w:val="00186168"/>
    <w:rsid w:val="0018632D"/>
    <w:rsid w:val="00186C39"/>
    <w:rsid w:val="00190509"/>
    <w:rsid w:val="00190C66"/>
    <w:rsid w:val="0019180A"/>
    <w:rsid w:val="00191B5F"/>
    <w:rsid w:val="00192D26"/>
    <w:rsid w:val="0019366F"/>
    <w:rsid w:val="00193AF2"/>
    <w:rsid w:val="00193E4F"/>
    <w:rsid w:val="00195600"/>
    <w:rsid w:val="00197031"/>
    <w:rsid w:val="0019772F"/>
    <w:rsid w:val="0019796D"/>
    <w:rsid w:val="00197C59"/>
    <w:rsid w:val="00197DFE"/>
    <w:rsid w:val="001A086F"/>
    <w:rsid w:val="001A1359"/>
    <w:rsid w:val="001A1782"/>
    <w:rsid w:val="001A1E63"/>
    <w:rsid w:val="001A245E"/>
    <w:rsid w:val="001A2538"/>
    <w:rsid w:val="001A407B"/>
    <w:rsid w:val="001A448A"/>
    <w:rsid w:val="001A44F6"/>
    <w:rsid w:val="001A5B4A"/>
    <w:rsid w:val="001A5C5A"/>
    <w:rsid w:val="001A5E6D"/>
    <w:rsid w:val="001A6CA2"/>
    <w:rsid w:val="001A7147"/>
    <w:rsid w:val="001B2300"/>
    <w:rsid w:val="001B23AC"/>
    <w:rsid w:val="001B3616"/>
    <w:rsid w:val="001B4414"/>
    <w:rsid w:val="001B4CC6"/>
    <w:rsid w:val="001B5CA4"/>
    <w:rsid w:val="001B6687"/>
    <w:rsid w:val="001B6918"/>
    <w:rsid w:val="001C0019"/>
    <w:rsid w:val="001C04E5"/>
    <w:rsid w:val="001C04F2"/>
    <w:rsid w:val="001C0CA3"/>
    <w:rsid w:val="001C10B1"/>
    <w:rsid w:val="001C1A52"/>
    <w:rsid w:val="001C27E5"/>
    <w:rsid w:val="001C3853"/>
    <w:rsid w:val="001C3A07"/>
    <w:rsid w:val="001C49FF"/>
    <w:rsid w:val="001C5E2F"/>
    <w:rsid w:val="001C6394"/>
    <w:rsid w:val="001C689C"/>
    <w:rsid w:val="001C78C9"/>
    <w:rsid w:val="001C7B0D"/>
    <w:rsid w:val="001D111F"/>
    <w:rsid w:val="001D12DB"/>
    <w:rsid w:val="001D2911"/>
    <w:rsid w:val="001D2E3B"/>
    <w:rsid w:val="001D4AFD"/>
    <w:rsid w:val="001D4FA8"/>
    <w:rsid w:val="001D543E"/>
    <w:rsid w:val="001D5B4A"/>
    <w:rsid w:val="001D5B53"/>
    <w:rsid w:val="001D65A5"/>
    <w:rsid w:val="001D6D38"/>
    <w:rsid w:val="001D73BA"/>
    <w:rsid w:val="001E0781"/>
    <w:rsid w:val="001E0C42"/>
    <w:rsid w:val="001E128F"/>
    <w:rsid w:val="001E22C3"/>
    <w:rsid w:val="001E2E43"/>
    <w:rsid w:val="001E3154"/>
    <w:rsid w:val="001E4714"/>
    <w:rsid w:val="001E59D8"/>
    <w:rsid w:val="001E5BD9"/>
    <w:rsid w:val="001E61EA"/>
    <w:rsid w:val="001E778B"/>
    <w:rsid w:val="001F1306"/>
    <w:rsid w:val="001F13D5"/>
    <w:rsid w:val="001F1F91"/>
    <w:rsid w:val="001F2706"/>
    <w:rsid w:val="001F2916"/>
    <w:rsid w:val="001F299A"/>
    <w:rsid w:val="001F3035"/>
    <w:rsid w:val="001F3A18"/>
    <w:rsid w:val="001F4428"/>
    <w:rsid w:val="001F561C"/>
    <w:rsid w:val="001F5D7C"/>
    <w:rsid w:val="002019A0"/>
    <w:rsid w:val="00201B46"/>
    <w:rsid w:val="002030EB"/>
    <w:rsid w:val="00203228"/>
    <w:rsid w:val="00203FF6"/>
    <w:rsid w:val="0020504F"/>
    <w:rsid w:val="002051B6"/>
    <w:rsid w:val="002057A4"/>
    <w:rsid w:val="002064FC"/>
    <w:rsid w:val="0020729E"/>
    <w:rsid w:val="002072C7"/>
    <w:rsid w:val="00207E14"/>
    <w:rsid w:val="00210641"/>
    <w:rsid w:val="002126CC"/>
    <w:rsid w:val="00212839"/>
    <w:rsid w:val="00212F7A"/>
    <w:rsid w:val="00212FA6"/>
    <w:rsid w:val="00213061"/>
    <w:rsid w:val="002135D8"/>
    <w:rsid w:val="00213EF9"/>
    <w:rsid w:val="0021420A"/>
    <w:rsid w:val="00214CDD"/>
    <w:rsid w:val="00214E8F"/>
    <w:rsid w:val="00215A89"/>
    <w:rsid w:val="00215F85"/>
    <w:rsid w:val="00216B36"/>
    <w:rsid w:val="00217E15"/>
    <w:rsid w:val="00220203"/>
    <w:rsid w:val="002209E0"/>
    <w:rsid w:val="00221598"/>
    <w:rsid w:val="0022174E"/>
    <w:rsid w:val="00222260"/>
    <w:rsid w:val="00222A1F"/>
    <w:rsid w:val="002234E9"/>
    <w:rsid w:val="00223B11"/>
    <w:rsid w:val="00223B56"/>
    <w:rsid w:val="00224D55"/>
    <w:rsid w:val="00224DED"/>
    <w:rsid w:val="00225F12"/>
    <w:rsid w:val="0022686F"/>
    <w:rsid w:val="00226F52"/>
    <w:rsid w:val="002273BC"/>
    <w:rsid w:val="002303E3"/>
    <w:rsid w:val="00231F0C"/>
    <w:rsid w:val="00231F3A"/>
    <w:rsid w:val="002323C1"/>
    <w:rsid w:val="00234282"/>
    <w:rsid w:val="00235796"/>
    <w:rsid w:val="00236183"/>
    <w:rsid w:val="002363B2"/>
    <w:rsid w:val="002403E4"/>
    <w:rsid w:val="00240686"/>
    <w:rsid w:val="0024200C"/>
    <w:rsid w:val="00242F92"/>
    <w:rsid w:val="002442BF"/>
    <w:rsid w:val="002463BA"/>
    <w:rsid w:val="00246578"/>
    <w:rsid w:val="002479CC"/>
    <w:rsid w:val="00250919"/>
    <w:rsid w:val="00251E0B"/>
    <w:rsid w:val="002531BF"/>
    <w:rsid w:val="00255E52"/>
    <w:rsid w:val="00256796"/>
    <w:rsid w:val="002575D2"/>
    <w:rsid w:val="00257B68"/>
    <w:rsid w:val="00261317"/>
    <w:rsid w:val="002618A7"/>
    <w:rsid w:val="002620F2"/>
    <w:rsid w:val="0026350A"/>
    <w:rsid w:val="00263B57"/>
    <w:rsid w:val="00264620"/>
    <w:rsid w:val="002703E8"/>
    <w:rsid w:val="00271C5D"/>
    <w:rsid w:val="0027278F"/>
    <w:rsid w:val="002730EF"/>
    <w:rsid w:val="002750DA"/>
    <w:rsid w:val="00275135"/>
    <w:rsid w:val="002756A0"/>
    <w:rsid w:val="0027664A"/>
    <w:rsid w:val="00276FBB"/>
    <w:rsid w:val="00276FC4"/>
    <w:rsid w:val="00277F8F"/>
    <w:rsid w:val="00280574"/>
    <w:rsid w:val="002811F3"/>
    <w:rsid w:val="00281E30"/>
    <w:rsid w:val="00281F36"/>
    <w:rsid w:val="00283225"/>
    <w:rsid w:val="00283B31"/>
    <w:rsid w:val="00283CFD"/>
    <w:rsid w:val="00284766"/>
    <w:rsid w:val="00284BE9"/>
    <w:rsid w:val="0028527C"/>
    <w:rsid w:val="002857FC"/>
    <w:rsid w:val="00285DD2"/>
    <w:rsid w:val="002869DF"/>
    <w:rsid w:val="002871DA"/>
    <w:rsid w:val="00290607"/>
    <w:rsid w:val="002906A5"/>
    <w:rsid w:val="00290DB1"/>
    <w:rsid w:val="00291E65"/>
    <w:rsid w:val="0029213C"/>
    <w:rsid w:val="0029307F"/>
    <w:rsid w:val="00294611"/>
    <w:rsid w:val="00294FF9"/>
    <w:rsid w:val="002950ED"/>
    <w:rsid w:val="00296BC6"/>
    <w:rsid w:val="00296E5D"/>
    <w:rsid w:val="002A0FBF"/>
    <w:rsid w:val="002A1651"/>
    <w:rsid w:val="002A17DA"/>
    <w:rsid w:val="002A2D02"/>
    <w:rsid w:val="002A35DE"/>
    <w:rsid w:val="002A37DF"/>
    <w:rsid w:val="002A3A9F"/>
    <w:rsid w:val="002A4510"/>
    <w:rsid w:val="002A58B5"/>
    <w:rsid w:val="002A6526"/>
    <w:rsid w:val="002A748A"/>
    <w:rsid w:val="002A7CD4"/>
    <w:rsid w:val="002A7D8A"/>
    <w:rsid w:val="002B07EE"/>
    <w:rsid w:val="002B0955"/>
    <w:rsid w:val="002B1EC3"/>
    <w:rsid w:val="002B2510"/>
    <w:rsid w:val="002B49F8"/>
    <w:rsid w:val="002B4C98"/>
    <w:rsid w:val="002B6428"/>
    <w:rsid w:val="002B6A14"/>
    <w:rsid w:val="002B6EF2"/>
    <w:rsid w:val="002C0B43"/>
    <w:rsid w:val="002C0D76"/>
    <w:rsid w:val="002C13BB"/>
    <w:rsid w:val="002C21DE"/>
    <w:rsid w:val="002C47D9"/>
    <w:rsid w:val="002C5615"/>
    <w:rsid w:val="002C574F"/>
    <w:rsid w:val="002C5EAF"/>
    <w:rsid w:val="002C6243"/>
    <w:rsid w:val="002C62A9"/>
    <w:rsid w:val="002D04E1"/>
    <w:rsid w:val="002D10DA"/>
    <w:rsid w:val="002D336F"/>
    <w:rsid w:val="002D43F9"/>
    <w:rsid w:val="002D52AC"/>
    <w:rsid w:val="002D71E4"/>
    <w:rsid w:val="002E1BDE"/>
    <w:rsid w:val="002E2303"/>
    <w:rsid w:val="002E3E49"/>
    <w:rsid w:val="002E416E"/>
    <w:rsid w:val="002E4250"/>
    <w:rsid w:val="002E4647"/>
    <w:rsid w:val="002E4AE3"/>
    <w:rsid w:val="002E5988"/>
    <w:rsid w:val="002E672C"/>
    <w:rsid w:val="002E6851"/>
    <w:rsid w:val="002E734D"/>
    <w:rsid w:val="002E79CA"/>
    <w:rsid w:val="002E7CC1"/>
    <w:rsid w:val="002E7E36"/>
    <w:rsid w:val="002F02AA"/>
    <w:rsid w:val="002F05DA"/>
    <w:rsid w:val="002F0A7D"/>
    <w:rsid w:val="002F1467"/>
    <w:rsid w:val="002F2A5D"/>
    <w:rsid w:val="002F3807"/>
    <w:rsid w:val="002F4BD4"/>
    <w:rsid w:val="002F4BD5"/>
    <w:rsid w:val="002F4C7C"/>
    <w:rsid w:val="002F71C2"/>
    <w:rsid w:val="003002FA"/>
    <w:rsid w:val="003016AD"/>
    <w:rsid w:val="003025DF"/>
    <w:rsid w:val="00302878"/>
    <w:rsid w:val="00302DB3"/>
    <w:rsid w:val="00304888"/>
    <w:rsid w:val="00304DB3"/>
    <w:rsid w:val="00304FA1"/>
    <w:rsid w:val="003058FE"/>
    <w:rsid w:val="00305E5F"/>
    <w:rsid w:val="003061CE"/>
    <w:rsid w:val="003062F5"/>
    <w:rsid w:val="003064D4"/>
    <w:rsid w:val="003067F6"/>
    <w:rsid w:val="00306BDB"/>
    <w:rsid w:val="0030790D"/>
    <w:rsid w:val="00307F0A"/>
    <w:rsid w:val="003107E3"/>
    <w:rsid w:val="00310D6A"/>
    <w:rsid w:val="00310E49"/>
    <w:rsid w:val="003111E1"/>
    <w:rsid w:val="00311BCC"/>
    <w:rsid w:val="00311EEB"/>
    <w:rsid w:val="00311FEB"/>
    <w:rsid w:val="003131B2"/>
    <w:rsid w:val="003135C1"/>
    <w:rsid w:val="003142E9"/>
    <w:rsid w:val="00315089"/>
    <w:rsid w:val="0031514D"/>
    <w:rsid w:val="003153F7"/>
    <w:rsid w:val="00315BEB"/>
    <w:rsid w:val="00315D80"/>
    <w:rsid w:val="00316244"/>
    <w:rsid w:val="003215F1"/>
    <w:rsid w:val="00321807"/>
    <w:rsid w:val="00321EFE"/>
    <w:rsid w:val="00322631"/>
    <w:rsid w:val="0032363E"/>
    <w:rsid w:val="003239B2"/>
    <w:rsid w:val="00324BEB"/>
    <w:rsid w:val="00324DAD"/>
    <w:rsid w:val="00324E8F"/>
    <w:rsid w:val="00326502"/>
    <w:rsid w:val="00326E74"/>
    <w:rsid w:val="00327D18"/>
    <w:rsid w:val="00330374"/>
    <w:rsid w:val="00332216"/>
    <w:rsid w:val="00332EE2"/>
    <w:rsid w:val="00333735"/>
    <w:rsid w:val="00334096"/>
    <w:rsid w:val="0033607C"/>
    <w:rsid w:val="00340B14"/>
    <w:rsid w:val="003414E4"/>
    <w:rsid w:val="0034359E"/>
    <w:rsid w:val="003435EE"/>
    <w:rsid w:val="00343A79"/>
    <w:rsid w:val="00343E50"/>
    <w:rsid w:val="003441DC"/>
    <w:rsid w:val="0034474F"/>
    <w:rsid w:val="00344829"/>
    <w:rsid w:val="00344B86"/>
    <w:rsid w:val="0034738A"/>
    <w:rsid w:val="0034743F"/>
    <w:rsid w:val="003474E9"/>
    <w:rsid w:val="00347574"/>
    <w:rsid w:val="003479C2"/>
    <w:rsid w:val="0035016B"/>
    <w:rsid w:val="00351B4D"/>
    <w:rsid w:val="00351F2A"/>
    <w:rsid w:val="00352D5E"/>
    <w:rsid w:val="00354030"/>
    <w:rsid w:val="003559D0"/>
    <w:rsid w:val="00355EC7"/>
    <w:rsid w:val="00356823"/>
    <w:rsid w:val="0035762E"/>
    <w:rsid w:val="00357D4D"/>
    <w:rsid w:val="003609A8"/>
    <w:rsid w:val="00361E66"/>
    <w:rsid w:val="00362762"/>
    <w:rsid w:val="00362D18"/>
    <w:rsid w:val="00363AB6"/>
    <w:rsid w:val="003642C9"/>
    <w:rsid w:val="00365602"/>
    <w:rsid w:val="00366210"/>
    <w:rsid w:val="00366AC0"/>
    <w:rsid w:val="003708A2"/>
    <w:rsid w:val="00371906"/>
    <w:rsid w:val="003724AB"/>
    <w:rsid w:val="00372CEF"/>
    <w:rsid w:val="00373A15"/>
    <w:rsid w:val="003747D6"/>
    <w:rsid w:val="0037503E"/>
    <w:rsid w:val="00376500"/>
    <w:rsid w:val="003768E3"/>
    <w:rsid w:val="00376954"/>
    <w:rsid w:val="00377A16"/>
    <w:rsid w:val="00377D9E"/>
    <w:rsid w:val="0038341C"/>
    <w:rsid w:val="00383DFC"/>
    <w:rsid w:val="00385F5F"/>
    <w:rsid w:val="00387522"/>
    <w:rsid w:val="003921FA"/>
    <w:rsid w:val="003925B8"/>
    <w:rsid w:val="00392C26"/>
    <w:rsid w:val="00393B8D"/>
    <w:rsid w:val="00395006"/>
    <w:rsid w:val="00395228"/>
    <w:rsid w:val="003964AF"/>
    <w:rsid w:val="003964CE"/>
    <w:rsid w:val="00396D21"/>
    <w:rsid w:val="003970B5"/>
    <w:rsid w:val="00397ECD"/>
    <w:rsid w:val="003A0F62"/>
    <w:rsid w:val="003A189B"/>
    <w:rsid w:val="003A2BA4"/>
    <w:rsid w:val="003A2D7C"/>
    <w:rsid w:val="003A2DF7"/>
    <w:rsid w:val="003A3189"/>
    <w:rsid w:val="003A3266"/>
    <w:rsid w:val="003A3DD5"/>
    <w:rsid w:val="003A6F3C"/>
    <w:rsid w:val="003A7127"/>
    <w:rsid w:val="003A7AE5"/>
    <w:rsid w:val="003B0ADA"/>
    <w:rsid w:val="003B0BC5"/>
    <w:rsid w:val="003B1846"/>
    <w:rsid w:val="003B19D3"/>
    <w:rsid w:val="003B19D9"/>
    <w:rsid w:val="003B22A7"/>
    <w:rsid w:val="003B2CE4"/>
    <w:rsid w:val="003B2D81"/>
    <w:rsid w:val="003B381B"/>
    <w:rsid w:val="003B4524"/>
    <w:rsid w:val="003B4779"/>
    <w:rsid w:val="003B58F6"/>
    <w:rsid w:val="003B5B7B"/>
    <w:rsid w:val="003B6CF2"/>
    <w:rsid w:val="003C04CA"/>
    <w:rsid w:val="003C11E0"/>
    <w:rsid w:val="003C18B7"/>
    <w:rsid w:val="003C2061"/>
    <w:rsid w:val="003C2E85"/>
    <w:rsid w:val="003C353F"/>
    <w:rsid w:val="003C4A65"/>
    <w:rsid w:val="003C4F9F"/>
    <w:rsid w:val="003C58BD"/>
    <w:rsid w:val="003D17F4"/>
    <w:rsid w:val="003D2DFF"/>
    <w:rsid w:val="003D3AA4"/>
    <w:rsid w:val="003D3EF1"/>
    <w:rsid w:val="003D3FE7"/>
    <w:rsid w:val="003D50C8"/>
    <w:rsid w:val="003D5210"/>
    <w:rsid w:val="003D5266"/>
    <w:rsid w:val="003D5270"/>
    <w:rsid w:val="003D54A5"/>
    <w:rsid w:val="003D5B24"/>
    <w:rsid w:val="003D65ED"/>
    <w:rsid w:val="003D72AC"/>
    <w:rsid w:val="003E0A19"/>
    <w:rsid w:val="003E15A5"/>
    <w:rsid w:val="003E24FD"/>
    <w:rsid w:val="003E2AAA"/>
    <w:rsid w:val="003E2ED1"/>
    <w:rsid w:val="003E476A"/>
    <w:rsid w:val="003E4F18"/>
    <w:rsid w:val="003E50D9"/>
    <w:rsid w:val="003E5548"/>
    <w:rsid w:val="003E5579"/>
    <w:rsid w:val="003E5BE4"/>
    <w:rsid w:val="003E6F46"/>
    <w:rsid w:val="003F05D4"/>
    <w:rsid w:val="003F1CC3"/>
    <w:rsid w:val="003F264B"/>
    <w:rsid w:val="003F27B9"/>
    <w:rsid w:val="003F2C67"/>
    <w:rsid w:val="003F3370"/>
    <w:rsid w:val="003F352A"/>
    <w:rsid w:val="003F385F"/>
    <w:rsid w:val="003F3B4D"/>
    <w:rsid w:val="003F3E54"/>
    <w:rsid w:val="003F5D05"/>
    <w:rsid w:val="003F671F"/>
    <w:rsid w:val="003F7826"/>
    <w:rsid w:val="004011A5"/>
    <w:rsid w:val="00402B4E"/>
    <w:rsid w:val="00403133"/>
    <w:rsid w:val="004037AD"/>
    <w:rsid w:val="004038E3"/>
    <w:rsid w:val="004044E5"/>
    <w:rsid w:val="004044E8"/>
    <w:rsid w:val="0040458A"/>
    <w:rsid w:val="00404700"/>
    <w:rsid w:val="00404748"/>
    <w:rsid w:val="0040539F"/>
    <w:rsid w:val="00405740"/>
    <w:rsid w:val="00405BDD"/>
    <w:rsid w:val="00410556"/>
    <w:rsid w:val="00411ABC"/>
    <w:rsid w:val="00412DCD"/>
    <w:rsid w:val="00414385"/>
    <w:rsid w:val="004144DE"/>
    <w:rsid w:val="00414888"/>
    <w:rsid w:val="00414AAA"/>
    <w:rsid w:val="004153CA"/>
    <w:rsid w:val="0041657D"/>
    <w:rsid w:val="00416818"/>
    <w:rsid w:val="004174DC"/>
    <w:rsid w:val="004202E6"/>
    <w:rsid w:val="0042108F"/>
    <w:rsid w:val="00421EE1"/>
    <w:rsid w:val="0042330E"/>
    <w:rsid w:val="00425A7F"/>
    <w:rsid w:val="0042678D"/>
    <w:rsid w:val="004270C1"/>
    <w:rsid w:val="004271D9"/>
    <w:rsid w:val="0043026B"/>
    <w:rsid w:val="004311E9"/>
    <w:rsid w:val="004320CC"/>
    <w:rsid w:val="00434329"/>
    <w:rsid w:val="00434705"/>
    <w:rsid w:val="00434DBF"/>
    <w:rsid w:val="00435256"/>
    <w:rsid w:val="004354B2"/>
    <w:rsid w:val="00435555"/>
    <w:rsid w:val="00437178"/>
    <w:rsid w:val="004379D0"/>
    <w:rsid w:val="00437A51"/>
    <w:rsid w:val="00437F5F"/>
    <w:rsid w:val="00440F86"/>
    <w:rsid w:val="00441EBD"/>
    <w:rsid w:val="0044294B"/>
    <w:rsid w:val="00443804"/>
    <w:rsid w:val="00443ED1"/>
    <w:rsid w:val="00444728"/>
    <w:rsid w:val="00446F2B"/>
    <w:rsid w:val="004475AB"/>
    <w:rsid w:val="00447CA2"/>
    <w:rsid w:val="004506E7"/>
    <w:rsid w:val="0045081A"/>
    <w:rsid w:val="00451F3B"/>
    <w:rsid w:val="00452612"/>
    <w:rsid w:val="00452EA9"/>
    <w:rsid w:val="0045307F"/>
    <w:rsid w:val="00453526"/>
    <w:rsid w:val="00454A30"/>
    <w:rsid w:val="00455539"/>
    <w:rsid w:val="0045566B"/>
    <w:rsid w:val="00456950"/>
    <w:rsid w:val="00457336"/>
    <w:rsid w:val="004602CF"/>
    <w:rsid w:val="00460A33"/>
    <w:rsid w:val="00461156"/>
    <w:rsid w:val="0046598A"/>
    <w:rsid w:val="00465AA8"/>
    <w:rsid w:val="00466F20"/>
    <w:rsid w:val="0047047D"/>
    <w:rsid w:val="00470B0F"/>
    <w:rsid w:val="004712AA"/>
    <w:rsid w:val="004714D8"/>
    <w:rsid w:val="00472122"/>
    <w:rsid w:val="00472219"/>
    <w:rsid w:val="00473069"/>
    <w:rsid w:val="004730DE"/>
    <w:rsid w:val="004734DB"/>
    <w:rsid w:val="004750DC"/>
    <w:rsid w:val="00475205"/>
    <w:rsid w:val="0047529D"/>
    <w:rsid w:val="00475FAC"/>
    <w:rsid w:val="00477EFC"/>
    <w:rsid w:val="004803D7"/>
    <w:rsid w:val="00480E66"/>
    <w:rsid w:val="00480FD4"/>
    <w:rsid w:val="00481CDA"/>
    <w:rsid w:val="00483B10"/>
    <w:rsid w:val="00484021"/>
    <w:rsid w:val="0048414B"/>
    <w:rsid w:val="004844AB"/>
    <w:rsid w:val="00484529"/>
    <w:rsid w:val="00484962"/>
    <w:rsid w:val="00484A9E"/>
    <w:rsid w:val="0048502C"/>
    <w:rsid w:val="0048575A"/>
    <w:rsid w:val="00485D10"/>
    <w:rsid w:val="00485E58"/>
    <w:rsid w:val="00486403"/>
    <w:rsid w:val="00490125"/>
    <w:rsid w:val="00490EFA"/>
    <w:rsid w:val="0049192E"/>
    <w:rsid w:val="0049246D"/>
    <w:rsid w:val="0049340A"/>
    <w:rsid w:val="00493E96"/>
    <w:rsid w:val="0049416C"/>
    <w:rsid w:val="00495D65"/>
    <w:rsid w:val="0049664F"/>
    <w:rsid w:val="00497F41"/>
    <w:rsid w:val="00497F86"/>
    <w:rsid w:val="004A06E4"/>
    <w:rsid w:val="004A10CB"/>
    <w:rsid w:val="004A1C8A"/>
    <w:rsid w:val="004A29E1"/>
    <w:rsid w:val="004A30A0"/>
    <w:rsid w:val="004A3335"/>
    <w:rsid w:val="004A3BE4"/>
    <w:rsid w:val="004A3E48"/>
    <w:rsid w:val="004A41E0"/>
    <w:rsid w:val="004A4BBE"/>
    <w:rsid w:val="004A5B6E"/>
    <w:rsid w:val="004A773D"/>
    <w:rsid w:val="004B2844"/>
    <w:rsid w:val="004B2BF0"/>
    <w:rsid w:val="004B3234"/>
    <w:rsid w:val="004B3257"/>
    <w:rsid w:val="004B3F5A"/>
    <w:rsid w:val="004B4A97"/>
    <w:rsid w:val="004B5398"/>
    <w:rsid w:val="004B6E52"/>
    <w:rsid w:val="004B7763"/>
    <w:rsid w:val="004C02E7"/>
    <w:rsid w:val="004C0924"/>
    <w:rsid w:val="004C0C76"/>
    <w:rsid w:val="004C161E"/>
    <w:rsid w:val="004C38C1"/>
    <w:rsid w:val="004C3BB5"/>
    <w:rsid w:val="004C3E08"/>
    <w:rsid w:val="004C4896"/>
    <w:rsid w:val="004C4F8A"/>
    <w:rsid w:val="004C561D"/>
    <w:rsid w:val="004C6589"/>
    <w:rsid w:val="004C7AA7"/>
    <w:rsid w:val="004D01BB"/>
    <w:rsid w:val="004D0390"/>
    <w:rsid w:val="004D2D78"/>
    <w:rsid w:val="004D4BFD"/>
    <w:rsid w:val="004D5697"/>
    <w:rsid w:val="004E019B"/>
    <w:rsid w:val="004E0FA1"/>
    <w:rsid w:val="004E14EB"/>
    <w:rsid w:val="004E21F6"/>
    <w:rsid w:val="004E34E3"/>
    <w:rsid w:val="004E4132"/>
    <w:rsid w:val="004E4D9F"/>
    <w:rsid w:val="004E4F74"/>
    <w:rsid w:val="004E7850"/>
    <w:rsid w:val="004E7F54"/>
    <w:rsid w:val="004F0DC7"/>
    <w:rsid w:val="004F0F2E"/>
    <w:rsid w:val="004F1938"/>
    <w:rsid w:val="004F1ACD"/>
    <w:rsid w:val="004F301B"/>
    <w:rsid w:val="004F305F"/>
    <w:rsid w:val="004F3B93"/>
    <w:rsid w:val="004F45C8"/>
    <w:rsid w:val="004F49E6"/>
    <w:rsid w:val="004F5A9C"/>
    <w:rsid w:val="004F5E7C"/>
    <w:rsid w:val="004F62F3"/>
    <w:rsid w:val="004F66FD"/>
    <w:rsid w:val="004F7F83"/>
    <w:rsid w:val="005005D3"/>
    <w:rsid w:val="00502418"/>
    <w:rsid w:val="0050317A"/>
    <w:rsid w:val="00504332"/>
    <w:rsid w:val="00504655"/>
    <w:rsid w:val="0050480A"/>
    <w:rsid w:val="00506383"/>
    <w:rsid w:val="00507D90"/>
    <w:rsid w:val="00507EF5"/>
    <w:rsid w:val="00510F67"/>
    <w:rsid w:val="005115D3"/>
    <w:rsid w:val="00515B93"/>
    <w:rsid w:val="00515CD6"/>
    <w:rsid w:val="0051680F"/>
    <w:rsid w:val="00516CA1"/>
    <w:rsid w:val="0051748A"/>
    <w:rsid w:val="00517942"/>
    <w:rsid w:val="00517A6F"/>
    <w:rsid w:val="00517BDE"/>
    <w:rsid w:val="005205AA"/>
    <w:rsid w:val="00520CE0"/>
    <w:rsid w:val="00520D01"/>
    <w:rsid w:val="00521941"/>
    <w:rsid w:val="00521C45"/>
    <w:rsid w:val="00522C1C"/>
    <w:rsid w:val="005230BA"/>
    <w:rsid w:val="005244FC"/>
    <w:rsid w:val="00524553"/>
    <w:rsid w:val="00524D1D"/>
    <w:rsid w:val="00524D5E"/>
    <w:rsid w:val="0052511D"/>
    <w:rsid w:val="0052516B"/>
    <w:rsid w:val="00525360"/>
    <w:rsid w:val="00525E8B"/>
    <w:rsid w:val="005266DF"/>
    <w:rsid w:val="00527701"/>
    <w:rsid w:val="005303F3"/>
    <w:rsid w:val="005304C5"/>
    <w:rsid w:val="005308BB"/>
    <w:rsid w:val="00530C75"/>
    <w:rsid w:val="0053123F"/>
    <w:rsid w:val="00531927"/>
    <w:rsid w:val="00533073"/>
    <w:rsid w:val="00534362"/>
    <w:rsid w:val="0053444B"/>
    <w:rsid w:val="005346A9"/>
    <w:rsid w:val="00534BB8"/>
    <w:rsid w:val="00534BFA"/>
    <w:rsid w:val="00536D2D"/>
    <w:rsid w:val="00536EDB"/>
    <w:rsid w:val="005376D9"/>
    <w:rsid w:val="00540034"/>
    <w:rsid w:val="00540087"/>
    <w:rsid w:val="00540610"/>
    <w:rsid w:val="0054152E"/>
    <w:rsid w:val="00541752"/>
    <w:rsid w:val="005419B4"/>
    <w:rsid w:val="00542564"/>
    <w:rsid w:val="00542A6A"/>
    <w:rsid w:val="00542D7F"/>
    <w:rsid w:val="00543C5C"/>
    <w:rsid w:val="00543E6B"/>
    <w:rsid w:val="00544296"/>
    <w:rsid w:val="005447AF"/>
    <w:rsid w:val="005450E0"/>
    <w:rsid w:val="005452C7"/>
    <w:rsid w:val="005470AD"/>
    <w:rsid w:val="00547847"/>
    <w:rsid w:val="00550134"/>
    <w:rsid w:val="0055035F"/>
    <w:rsid w:val="005505FA"/>
    <w:rsid w:val="0055067D"/>
    <w:rsid w:val="00550894"/>
    <w:rsid w:val="00550BD8"/>
    <w:rsid w:val="00551821"/>
    <w:rsid w:val="005518B2"/>
    <w:rsid w:val="005550AF"/>
    <w:rsid w:val="005558B5"/>
    <w:rsid w:val="00555EF7"/>
    <w:rsid w:val="00557F47"/>
    <w:rsid w:val="00560518"/>
    <w:rsid w:val="00560852"/>
    <w:rsid w:val="00561175"/>
    <w:rsid w:val="00561A43"/>
    <w:rsid w:val="00562022"/>
    <w:rsid w:val="0056307D"/>
    <w:rsid w:val="0056440B"/>
    <w:rsid w:val="005658E2"/>
    <w:rsid w:val="00566979"/>
    <w:rsid w:val="005670EB"/>
    <w:rsid w:val="00570358"/>
    <w:rsid w:val="00571300"/>
    <w:rsid w:val="005716C2"/>
    <w:rsid w:val="0057180C"/>
    <w:rsid w:val="00571B4E"/>
    <w:rsid w:val="0057202D"/>
    <w:rsid w:val="00572327"/>
    <w:rsid w:val="00572C59"/>
    <w:rsid w:val="00572CCD"/>
    <w:rsid w:val="0057333D"/>
    <w:rsid w:val="00573EF7"/>
    <w:rsid w:val="0057467C"/>
    <w:rsid w:val="00574BA7"/>
    <w:rsid w:val="00576245"/>
    <w:rsid w:val="00577095"/>
    <w:rsid w:val="00577B02"/>
    <w:rsid w:val="00581ADD"/>
    <w:rsid w:val="0058262B"/>
    <w:rsid w:val="00582E9A"/>
    <w:rsid w:val="005843D4"/>
    <w:rsid w:val="00584448"/>
    <w:rsid w:val="005848B4"/>
    <w:rsid w:val="00584BB3"/>
    <w:rsid w:val="00585A2A"/>
    <w:rsid w:val="00585B5A"/>
    <w:rsid w:val="00585F3C"/>
    <w:rsid w:val="005863A1"/>
    <w:rsid w:val="005863D8"/>
    <w:rsid w:val="00587CCB"/>
    <w:rsid w:val="00590369"/>
    <w:rsid w:val="00590D25"/>
    <w:rsid w:val="00591134"/>
    <w:rsid w:val="00591BD7"/>
    <w:rsid w:val="00592A73"/>
    <w:rsid w:val="00593196"/>
    <w:rsid w:val="00593C53"/>
    <w:rsid w:val="00593C78"/>
    <w:rsid w:val="0059425B"/>
    <w:rsid w:val="00597471"/>
    <w:rsid w:val="005A101C"/>
    <w:rsid w:val="005A2F77"/>
    <w:rsid w:val="005A34E6"/>
    <w:rsid w:val="005A52A7"/>
    <w:rsid w:val="005A5444"/>
    <w:rsid w:val="005A7737"/>
    <w:rsid w:val="005B0217"/>
    <w:rsid w:val="005B1317"/>
    <w:rsid w:val="005B21C4"/>
    <w:rsid w:val="005B27F8"/>
    <w:rsid w:val="005B2EB1"/>
    <w:rsid w:val="005B2ED2"/>
    <w:rsid w:val="005B347A"/>
    <w:rsid w:val="005B34FD"/>
    <w:rsid w:val="005B3D30"/>
    <w:rsid w:val="005B3FCE"/>
    <w:rsid w:val="005B4316"/>
    <w:rsid w:val="005B59A0"/>
    <w:rsid w:val="005B5D72"/>
    <w:rsid w:val="005B5FF8"/>
    <w:rsid w:val="005B7E7D"/>
    <w:rsid w:val="005C037A"/>
    <w:rsid w:val="005C05C2"/>
    <w:rsid w:val="005C0D0D"/>
    <w:rsid w:val="005C177F"/>
    <w:rsid w:val="005C296B"/>
    <w:rsid w:val="005C29F5"/>
    <w:rsid w:val="005C4378"/>
    <w:rsid w:val="005C5613"/>
    <w:rsid w:val="005C7261"/>
    <w:rsid w:val="005C7D8A"/>
    <w:rsid w:val="005D07AC"/>
    <w:rsid w:val="005D0F7F"/>
    <w:rsid w:val="005D1625"/>
    <w:rsid w:val="005D2BE6"/>
    <w:rsid w:val="005D55BB"/>
    <w:rsid w:val="005D788E"/>
    <w:rsid w:val="005D7A88"/>
    <w:rsid w:val="005E05E6"/>
    <w:rsid w:val="005E0AF0"/>
    <w:rsid w:val="005E106C"/>
    <w:rsid w:val="005E1D3C"/>
    <w:rsid w:val="005E2FFD"/>
    <w:rsid w:val="005E31A3"/>
    <w:rsid w:val="005E3390"/>
    <w:rsid w:val="005E368D"/>
    <w:rsid w:val="005E3E3D"/>
    <w:rsid w:val="005E3E47"/>
    <w:rsid w:val="005E6E7E"/>
    <w:rsid w:val="005E7773"/>
    <w:rsid w:val="005F1C96"/>
    <w:rsid w:val="005F24E1"/>
    <w:rsid w:val="005F363F"/>
    <w:rsid w:val="005F37E3"/>
    <w:rsid w:val="005F4615"/>
    <w:rsid w:val="005F589F"/>
    <w:rsid w:val="005F5E20"/>
    <w:rsid w:val="005F5E91"/>
    <w:rsid w:val="005F6D6E"/>
    <w:rsid w:val="005F7858"/>
    <w:rsid w:val="005F7D31"/>
    <w:rsid w:val="005F7EE5"/>
    <w:rsid w:val="00600940"/>
    <w:rsid w:val="00601292"/>
    <w:rsid w:val="00602207"/>
    <w:rsid w:val="00602F03"/>
    <w:rsid w:val="00603D7A"/>
    <w:rsid w:val="00603F19"/>
    <w:rsid w:val="00604272"/>
    <w:rsid w:val="00604F5F"/>
    <w:rsid w:val="00606651"/>
    <w:rsid w:val="006072D6"/>
    <w:rsid w:val="00611142"/>
    <w:rsid w:val="006133C0"/>
    <w:rsid w:val="00613587"/>
    <w:rsid w:val="00613A28"/>
    <w:rsid w:val="006151FE"/>
    <w:rsid w:val="00615273"/>
    <w:rsid w:val="00616CD2"/>
    <w:rsid w:val="00616E2F"/>
    <w:rsid w:val="0062087D"/>
    <w:rsid w:val="00620F4F"/>
    <w:rsid w:val="0062183A"/>
    <w:rsid w:val="00621F61"/>
    <w:rsid w:val="006220AD"/>
    <w:rsid w:val="006222E6"/>
    <w:rsid w:val="00622F82"/>
    <w:rsid w:val="006234E6"/>
    <w:rsid w:val="006246A7"/>
    <w:rsid w:val="00624A5E"/>
    <w:rsid w:val="0062592A"/>
    <w:rsid w:val="006307D7"/>
    <w:rsid w:val="00631093"/>
    <w:rsid w:val="00631233"/>
    <w:rsid w:val="00631966"/>
    <w:rsid w:val="00632093"/>
    <w:rsid w:val="00632E35"/>
    <w:rsid w:val="00633194"/>
    <w:rsid w:val="00633E53"/>
    <w:rsid w:val="00633F0C"/>
    <w:rsid w:val="00634984"/>
    <w:rsid w:val="00636AD9"/>
    <w:rsid w:val="00637736"/>
    <w:rsid w:val="00637F08"/>
    <w:rsid w:val="0064055D"/>
    <w:rsid w:val="00640FE3"/>
    <w:rsid w:val="006414AE"/>
    <w:rsid w:val="0064236C"/>
    <w:rsid w:val="00642CD1"/>
    <w:rsid w:val="00642E20"/>
    <w:rsid w:val="00643478"/>
    <w:rsid w:val="006448CC"/>
    <w:rsid w:val="00644994"/>
    <w:rsid w:val="00644B72"/>
    <w:rsid w:val="00644C68"/>
    <w:rsid w:val="006451E6"/>
    <w:rsid w:val="006456D6"/>
    <w:rsid w:val="006459DA"/>
    <w:rsid w:val="006475AA"/>
    <w:rsid w:val="0064795C"/>
    <w:rsid w:val="00647A9B"/>
    <w:rsid w:val="00647BB9"/>
    <w:rsid w:val="0065003F"/>
    <w:rsid w:val="00652417"/>
    <w:rsid w:val="0065288E"/>
    <w:rsid w:val="00652937"/>
    <w:rsid w:val="006550CB"/>
    <w:rsid w:val="006565C6"/>
    <w:rsid w:val="0065755F"/>
    <w:rsid w:val="00660299"/>
    <w:rsid w:val="00660BF8"/>
    <w:rsid w:val="00661ED0"/>
    <w:rsid w:val="00661FB6"/>
    <w:rsid w:val="006627ED"/>
    <w:rsid w:val="00663679"/>
    <w:rsid w:val="00663BC2"/>
    <w:rsid w:val="0066402C"/>
    <w:rsid w:val="00664098"/>
    <w:rsid w:val="006645FF"/>
    <w:rsid w:val="00664746"/>
    <w:rsid w:val="006651BE"/>
    <w:rsid w:val="00665262"/>
    <w:rsid w:val="00667B79"/>
    <w:rsid w:val="00671A32"/>
    <w:rsid w:val="006724E4"/>
    <w:rsid w:val="00674138"/>
    <w:rsid w:val="00674B63"/>
    <w:rsid w:val="00675368"/>
    <w:rsid w:val="00675F1A"/>
    <w:rsid w:val="00676908"/>
    <w:rsid w:val="00677B95"/>
    <w:rsid w:val="00677CF9"/>
    <w:rsid w:val="00677FDD"/>
    <w:rsid w:val="0068084E"/>
    <w:rsid w:val="0068095F"/>
    <w:rsid w:val="00680ED6"/>
    <w:rsid w:val="00681F38"/>
    <w:rsid w:val="00682BE0"/>
    <w:rsid w:val="00682F22"/>
    <w:rsid w:val="00683AAD"/>
    <w:rsid w:val="00683CF8"/>
    <w:rsid w:val="00683D4B"/>
    <w:rsid w:val="0068570D"/>
    <w:rsid w:val="006872D1"/>
    <w:rsid w:val="0069008A"/>
    <w:rsid w:val="00691B82"/>
    <w:rsid w:val="00691C63"/>
    <w:rsid w:val="00692BB5"/>
    <w:rsid w:val="0069308D"/>
    <w:rsid w:val="00694BB8"/>
    <w:rsid w:val="0069509C"/>
    <w:rsid w:val="00695F36"/>
    <w:rsid w:val="00696408"/>
    <w:rsid w:val="0069689A"/>
    <w:rsid w:val="0069726C"/>
    <w:rsid w:val="006A08CA"/>
    <w:rsid w:val="006A1475"/>
    <w:rsid w:val="006A186F"/>
    <w:rsid w:val="006A26BA"/>
    <w:rsid w:val="006A37ED"/>
    <w:rsid w:val="006A44B4"/>
    <w:rsid w:val="006A4ED0"/>
    <w:rsid w:val="006A7317"/>
    <w:rsid w:val="006A783E"/>
    <w:rsid w:val="006B169A"/>
    <w:rsid w:val="006B1EBD"/>
    <w:rsid w:val="006B23C7"/>
    <w:rsid w:val="006B36EF"/>
    <w:rsid w:val="006B3A37"/>
    <w:rsid w:val="006B5A6F"/>
    <w:rsid w:val="006B5DDE"/>
    <w:rsid w:val="006B6BF8"/>
    <w:rsid w:val="006B7835"/>
    <w:rsid w:val="006C10D0"/>
    <w:rsid w:val="006C1E67"/>
    <w:rsid w:val="006C1F40"/>
    <w:rsid w:val="006C20BA"/>
    <w:rsid w:val="006C216E"/>
    <w:rsid w:val="006C2398"/>
    <w:rsid w:val="006C2F83"/>
    <w:rsid w:val="006C5559"/>
    <w:rsid w:val="006C5C57"/>
    <w:rsid w:val="006C5F75"/>
    <w:rsid w:val="006C7C69"/>
    <w:rsid w:val="006D06A8"/>
    <w:rsid w:val="006D18EC"/>
    <w:rsid w:val="006D2844"/>
    <w:rsid w:val="006D3DCB"/>
    <w:rsid w:val="006D4BD6"/>
    <w:rsid w:val="006D5256"/>
    <w:rsid w:val="006D5C7E"/>
    <w:rsid w:val="006D5D16"/>
    <w:rsid w:val="006D6001"/>
    <w:rsid w:val="006D6518"/>
    <w:rsid w:val="006D6E5A"/>
    <w:rsid w:val="006D78DE"/>
    <w:rsid w:val="006D79FC"/>
    <w:rsid w:val="006D7A08"/>
    <w:rsid w:val="006D7CE7"/>
    <w:rsid w:val="006D7E3C"/>
    <w:rsid w:val="006E0F00"/>
    <w:rsid w:val="006E1089"/>
    <w:rsid w:val="006E3414"/>
    <w:rsid w:val="006E4234"/>
    <w:rsid w:val="006E4601"/>
    <w:rsid w:val="006E4892"/>
    <w:rsid w:val="006E4ED7"/>
    <w:rsid w:val="006E6ACB"/>
    <w:rsid w:val="006E7D6B"/>
    <w:rsid w:val="006E7DBB"/>
    <w:rsid w:val="006F037F"/>
    <w:rsid w:val="006F05C8"/>
    <w:rsid w:val="006F1EDF"/>
    <w:rsid w:val="006F2727"/>
    <w:rsid w:val="006F3BF0"/>
    <w:rsid w:val="006F3C06"/>
    <w:rsid w:val="006F3EBF"/>
    <w:rsid w:val="006F4ACC"/>
    <w:rsid w:val="006F6064"/>
    <w:rsid w:val="006F66E7"/>
    <w:rsid w:val="006F673E"/>
    <w:rsid w:val="006F68C2"/>
    <w:rsid w:val="006F6C20"/>
    <w:rsid w:val="006F718D"/>
    <w:rsid w:val="006F71F0"/>
    <w:rsid w:val="006F73EC"/>
    <w:rsid w:val="006F7D4C"/>
    <w:rsid w:val="00700F4F"/>
    <w:rsid w:val="00701488"/>
    <w:rsid w:val="00701592"/>
    <w:rsid w:val="007033D0"/>
    <w:rsid w:val="00704523"/>
    <w:rsid w:val="0070452D"/>
    <w:rsid w:val="00704D3B"/>
    <w:rsid w:val="00706B22"/>
    <w:rsid w:val="00707178"/>
    <w:rsid w:val="00707E09"/>
    <w:rsid w:val="00711165"/>
    <w:rsid w:val="007122E6"/>
    <w:rsid w:val="007127B4"/>
    <w:rsid w:val="00712AD1"/>
    <w:rsid w:val="007132BA"/>
    <w:rsid w:val="00715288"/>
    <w:rsid w:val="007165D4"/>
    <w:rsid w:val="00716815"/>
    <w:rsid w:val="00716B69"/>
    <w:rsid w:val="00720DB1"/>
    <w:rsid w:val="00720E47"/>
    <w:rsid w:val="00722012"/>
    <w:rsid w:val="00722B10"/>
    <w:rsid w:val="00723ED5"/>
    <w:rsid w:val="007244E7"/>
    <w:rsid w:val="007246EE"/>
    <w:rsid w:val="00724AEA"/>
    <w:rsid w:val="00725DDF"/>
    <w:rsid w:val="00725F05"/>
    <w:rsid w:val="00726F8A"/>
    <w:rsid w:val="00731C61"/>
    <w:rsid w:val="007329B3"/>
    <w:rsid w:val="00732E58"/>
    <w:rsid w:val="00734281"/>
    <w:rsid w:val="007346DE"/>
    <w:rsid w:val="00735543"/>
    <w:rsid w:val="007359EE"/>
    <w:rsid w:val="0073758D"/>
    <w:rsid w:val="0073798D"/>
    <w:rsid w:val="00737EAB"/>
    <w:rsid w:val="007407F5"/>
    <w:rsid w:val="007413B8"/>
    <w:rsid w:val="00741B65"/>
    <w:rsid w:val="00741C6A"/>
    <w:rsid w:val="007427D0"/>
    <w:rsid w:val="0074303C"/>
    <w:rsid w:val="007458AB"/>
    <w:rsid w:val="00745E70"/>
    <w:rsid w:val="00746454"/>
    <w:rsid w:val="007473C6"/>
    <w:rsid w:val="00747524"/>
    <w:rsid w:val="007475E8"/>
    <w:rsid w:val="0075005D"/>
    <w:rsid w:val="0075055C"/>
    <w:rsid w:val="00750B8C"/>
    <w:rsid w:val="00750C2E"/>
    <w:rsid w:val="00751FFC"/>
    <w:rsid w:val="00753653"/>
    <w:rsid w:val="00754024"/>
    <w:rsid w:val="007569C9"/>
    <w:rsid w:val="00757AA6"/>
    <w:rsid w:val="00760EA2"/>
    <w:rsid w:val="00761021"/>
    <w:rsid w:val="007610AC"/>
    <w:rsid w:val="007625AE"/>
    <w:rsid w:val="0076266F"/>
    <w:rsid w:val="00762BDA"/>
    <w:rsid w:val="00763809"/>
    <w:rsid w:val="007643CC"/>
    <w:rsid w:val="0076454B"/>
    <w:rsid w:val="0076469A"/>
    <w:rsid w:val="00764743"/>
    <w:rsid w:val="00764841"/>
    <w:rsid w:val="00765D0F"/>
    <w:rsid w:val="007664F3"/>
    <w:rsid w:val="0077019B"/>
    <w:rsid w:val="00770A7A"/>
    <w:rsid w:val="00770B26"/>
    <w:rsid w:val="0077191E"/>
    <w:rsid w:val="007720C7"/>
    <w:rsid w:val="0077248E"/>
    <w:rsid w:val="00772986"/>
    <w:rsid w:val="00772A99"/>
    <w:rsid w:val="00772C43"/>
    <w:rsid w:val="007743A2"/>
    <w:rsid w:val="0077488C"/>
    <w:rsid w:val="007759C5"/>
    <w:rsid w:val="00776381"/>
    <w:rsid w:val="007775C7"/>
    <w:rsid w:val="007809CC"/>
    <w:rsid w:val="00784ECF"/>
    <w:rsid w:val="00785061"/>
    <w:rsid w:val="00786167"/>
    <w:rsid w:val="0078624B"/>
    <w:rsid w:val="007876E8"/>
    <w:rsid w:val="00787A0D"/>
    <w:rsid w:val="00787B93"/>
    <w:rsid w:val="00787E03"/>
    <w:rsid w:val="00790704"/>
    <w:rsid w:val="00790FD9"/>
    <w:rsid w:val="007913A1"/>
    <w:rsid w:val="007917E4"/>
    <w:rsid w:val="007917FF"/>
    <w:rsid w:val="00791AD4"/>
    <w:rsid w:val="007920BF"/>
    <w:rsid w:val="0079338D"/>
    <w:rsid w:val="00793EDB"/>
    <w:rsid w:val="00793EEA"/>
    <w:rsid w:val="00794DC4"/>
    <w:rsid w:val="00794E32"/>
    <w:rsid w:val="00795752"/>
    <w:rsid w:val="007961A2"/>
    <w:rsid w:val="00796D13"/>
    <w:rsid w:val="007A0E11"/>
    <w:rsid w:val="007A2539"/>
    <w:rsid w:val="007A3233"/>
    <w:rsid w:val="007A3FD2"/>
    <w:rsid w:val="007A4010"/>
    <w:rsid w:val="007A44DB"/>
    <w:rsid w:val="007A460A"/>
    <w:rsid w:val="007A467A"/>
    <w:rsid w:val="007A4C5A"/>
    <w:rsid w:val="007A5FE3"/>
    <w:rsid w:val="007A6CDA"/>
    <w:rsid w:val="007A6F70"/>
    <w:rsid w:val="007A7460"/>
    <w:rsid w:val="007A7C95"/>
    <w:rsid w:val="007B0180"/>
    <w:rsid w:val="007B07E8"/>
    <w:rsid w:val="007B0806"/>
    <w:rsid w:val="007B11ED"/>
    <w:rsid w:val="007B1442"/>
    <w:rsid w:val="007B1B02"/>
    <w:rsid w:val="007B22AF"/>
    <w:rsid w:val="007B244B"/>
    <w:rsid w:val="007B3763"/>
    <w:rsid w:val="007B6B15"/>
    <w:rsid w:val="007B6B26"/>
    <w:rsid w:val="007B7292"/>
    <w:rsid w:val="007B7978"/>
    <w:rsid w:val="007C1018"/>
    <w:rsid w:val="007C2E26"/>
    <w:rsid w:val="007C381A"/>
    <w:rsid w:val="007C575B"/>
    <w:rsid w:val="007C6A49"/>
    <w:rsid w:val="007D15FD"/>
    <w:rsid w:val="007D222E"/>
    <w:rsid w:val="007D4113"/>
    <w:rsid w:val="007D47E7"/>
    <w:rsid w:val="007D4AC9"/>
    <w:rsid w:val="007D6584"/>
    <w:rsid w:val="007D6A86"/>
    <w:rsid w:val="007D790F"/>
    <w:rsid w:val="007E0411"/>
    <w:rsid w:val="007E0486"/>
    <w:rsid w:val="007E0B3C"/>
    <w:rsid w:val="007E0D18"/>
    <w:rsid w:val="007E10CB"/>
    <w:rsid w:val="007E4358"/>
    <w:rsid w:val="007E4CE1"/>
    <w:rsid w:val="007E5012"/>
    <w:rsid w:val="007E5257"/>
    <w:rsid w:val="007E5344"/>
    <w:rsid w:val="007E6077"/>
    <w:rsid w:val="007E60EC"/>
    <w:rsid w:val="007F06D1"/>
    <w:rsid w:val="007F13E6"/>
    <w:rsid w:val="007F18F0"/>
    <w:rsid w:val="007F229B"/>
    <w:rsid w:val="007F2AFD"/>
    <w:rsid w:val="007F3D68"/>
    <w:rsid w:val="007F43BB"/>
    <w:rsid w:val="007F564A"/>
    <w:rsid w:val="007F5826"/>
    <w:rsid w:val="007F6505"/>
    <w:rsid w:val="007F698B"/>
    <w:rsid w:val="007F6DC9"/>
    <w:rsid w:val="007F6E63"/>
    <w:rsid w:val="007F6EAC"/>
    <w:rsid w:val="007F7E0E"/>
    <w:rsid w:val="007F7EC6"/>
    <w:rsid w:val="00801798"/>
    <w:rsid w:val="0080215A"/>
    <w:rsid w:val="00803F3E"/>
    <w:rsid w:val="00806452"/>
    <w:rsid w:val="008069EA"/>
    <w:rsid w:val="00811CC8"/>
    <w:rsid w:val="008130CE"/>
    <w:rsid w:val="00813C2A"/>
    <w:rsid w:val="00813C8C"/>
    <w:rsid w:val="00813F3A"/>
    <w:rsid w:val="00815002"/>
    <w:rsid w:val="00816EAE"/>
    <w:rsid w:val="0081736E"/>
    <w:rsid w:val="008202E1"/>
    <w:rsid w:val="00822168"/>
    <w:rsid w:val="00823D0A"/>
    <w:rsid w:val="00824938"/>
    <w:rsid w:val="00824C6D"/>
    <w:rsid w:val="00824D87"/>
    <w:rsid w:val="008252DA"/>
    <w:rsid w:val="008260C8"/>
    <w:rsid w:val="008261D8"/>
    <w:rsid w:val="008263E1"/>
    <w:rsid w:val="00826458"/>
    <w:rsid w:val="008270CC"/>
    <w:rsid w:val="00827516"/>
    <w:rsid w:val="00827B68"/>
    <w:rsid w:val="00827CDA"/>
    <w:rsid w:val="00830366"/>
    <w:rsid w:val="0083094F"/>
    <w:rsid w:val="00830A66"/>
    <w:rsid w:val="00830B38"/>
    <w:rsid w:val="00831498"/>
    <w:rsid w:val="00831DB6"/>
    <w:rsid w:val="00832C2E"/>
    <w:rsid w:val="0083530F"/>
    <w:rsid w:val="00835DE7"/>
    <w:rsid w:val="008369C9"/>
    <w:rsid w:val="008372C7"/>
    <w:rsid w:val="00840C3B"/>
    <w:rsid w:val="00840E57"/>
    <w:rsid w:val="00842BC3"/>
    <w:rsid w:val="00843958"/>
    <w:rsid w:val="00844996"/>
    <w:rsid w:val="008454F5"/>
    <w:rsid w:val="00845816"/>
    <w:rsid w:val="0084582B"/>
    <w:rsid w:val="00845900"/>
    <w:rsid w:val="00846898"/>
    <w:rsid w:val="00846973"/>
    <w:rsid w:val="008470AE"/>
    <w:rsid w:val="00847107"/>
    <w:rsid w:val="008472F8"/>
    <w:rsid w:val="00851DB5"/>
    <w:rsid w:val="008524FD"/>
    <w:rsid w:val="00852720"/>
    <w:rsid w:val="008529D4"/>
    <w:rsid w:val="00852A86"/>
    <w:rsid w:val="0085300B"/>
    <w:rsid w:val="0085350A"/>
    <w:rsid w:val="0085571C"/>
    <w:rsid w:val="00856BA5"/>
    <w:rsid w:val="00857AAB"/>
    <w:rsid w:val="00860343"/>
    <w:rsid w:val="00860570"/>
    <w:rsid w:val="00860FC3"/>
    <w:rsid w:val="00860FDB"/>
    <w:rsid w:val="008611A8"/>
    <w:rsid w:val="008623B3"/>
    <w:rsid w:val="008626CC"/>
    <w:rsid w:val="00862A1A"/>
    <w:rsid w:val="00866500"/>
    <w:rsid w:val="00866915"/>
    <w:rsid w:val="008669AD"/>
    <w:rsid w:val="00871039"/>
    <w:rsid w:val="00871E88"/>
    <w:rsid w:val="008727CD"/>
    <w:rsid w:val="00872C76"/>
    <w:rsid w:val="00872C7D"/>
    <w:rsid w:val="0087409E"/>
    <w:rsid w:val="008740AA"/>
    <w:rsid w:val="0087415B"/>
    <w:rsid w:val="00874A87"/>
    <w:rsid w:val="00875172"/>
    <w:rsid w:val="00875A77"/>
    <w:rsid w:val="00876A1C"/>
    <w:rsid w:val="00876B93"/>
    <w:rsid w:val="00877207"/>
    <w:rsid w:val="008775B6"/>
    <w:rsid w:val="00880945"/>
    <w:rsid w:val="00880D0A"/>
    <w:rsid w:val="00881D54"/>
    <w:rsid w:val="00883D13"/>
    <w:rsid w:val="008840F1"/>
    <w:rsid w:val="0088633B"/>
    <w:rsid w:val="00886911"/>
    <w:rsid w:val="008876E8"/>
    <w:rsid w:val="00887CDD"/>
    <w:rsid w:val="0089036C"/>
    <w:rsid w:val="00890C97"/>
    <w:rsid w:val="00891EAD"/>
    <w:rsid w:val="008926AD"/>
    <w:rsid w:val="00894443"/>
    <w:rsid w:val="00894559"/>
    <w:rsid w:val="00894CA0"/>
    <w:rsid w:val="00894E7A"/>
    <w:rsid w:val="00896779"/>
    <w:rsid w:val="0089687F"/>
    <w:rsid w:val="00896ED1"/>
    <w:rsid w:val="008974E3"/>
    <w:rsid w:val="00897EE5"/>
    <w:rsid w:val="008A1023"/>
    <w:rsid w:val="008A118C"/>
    <w:rsid w:val="008A136A"/>
    <w:rsid w:val="008A1D5C"/>
    <w:rsid w:val="008A21CF"/>
    <w:rsid w:val="008A3470"/>
    <w:rsid w:val="008A3D6C"/>
    <w:rsid w:val="008A3FAE"/>
    <w:rsid w:val="008A4D5B"/>
    <w:rsid w:val="008A5B27"/>
    <w:rsid w:val="008A7120"/>
    <w:rsid w:val="008A7320"/>
    <w:rsid w:val="008A7D7A"/>
    <w:rsid w:val="008B0041"/>
    <w:rsid w:val="008B01F2"/>
    <w:rsid w:val="008B10C0"/>
    <w:rsid w:val="008B1612"/>
    <w:rsid w:val="008B2774"/>
    <w:rsid w:val="008B5133"/>
    <w:rsid w:val="008B5799"/>
    <w:rsid w:val="008B5C50"/>
    <w:rsid w:val="008B7417"/>
    <w:rsid w:val="008B750A"/>
    <w:rsid w:val="008C0645"/>
    <w:rsid w:val="008C0AB9"/>
    <w:rsid w:val="008C0D56"/>
    <w:rsid w:val="008C26AC"/>
    <w:rsid w:val="008C277E"/>
    <w:rsid w:val="008C342F"/>
    <w:rsid w:val="008C4F72"/>
    <w:rsid w:val="008C52FC"/>
    <w:rsid w:val="008C5A0D"/>
    <w:rsid w:val="008C662D"/>
    <w:rsid w:val="008C7621"/>
    <w:rsid w:val="008D249D"/>
    <w:rsid w:val="008D3EC7"/>
    <w:rsid w:val="008D648D"/>
    <w:rsid w:val="008D701E"/>
    <w:rsid w:val="008D762D"/>
    <w:rsid w:val="008D7ED1"/>
    <w:rsid w:val="008E030D"/>
    <w:rsid w:val="008E0748"/>
    <w:rsid w:val="008E0804"/>
    <w:rsid w:val="008E1240"/>
    <w:rsid w:val="008E1C02"/>
    <w:rsid w:val="008E3EAA"/>
    <w:rsid w:val="008E3F02"/>
    <w:rsid w:val="008E52E5"/>
    <w:rsid w:val="008E5764"/>
    <w:rsid w:val="008E7A19"/>
    <w:rsid w:val="008F296D"/>
    <w:rsid w:val="008F30DC"/>
    <w:rsid w:val="008F34B1"/>
    <w:rsid w:val="008F502F"/>
    <w:rsid w:val="008F73C0"/>
    <w:rsid w:val="008F76F8"/>
    <w:rsid w:val="009007C4"/>
    <w:rsid w:val="009014C3"/>
    <w:rsid w:val="00901781"/>
    <w:rsid w:val="00901998"/>
    <w:rsid w:val="0090262F"/>
    <w:rsid w:val="009033B1"/>
    <w:rsid w:val="00903761"/>
    <w:rsid w:val="00903A00"/>
    <w:rsid w:val="009046CB"/>
    <w:rsid w:val="009053F1"/>
    <w:rsid w:val="00905D7B"/>
    <w:rsid w:val="00907117"/>
    <w:rsid w:val="009103C4"/>
    <w:rsid w:val="009108B7"/>
    <w:rsid w:val="00911226"/>
    <w:rsid w:val="00911A24"/>
    <w:rsid w:val="009130DF"/>
    <w:rsid w:val="00916410"/>
    <w:rsid w:val="009175A9"/>
    <w:rsid w:val="00917FE5"/>
    <w:rsid w:val="00921802"/>
    <w:rsid w:val="0092281C"/>
    <w:rsid w:val="00923A00"/>
    <w:rsid w:val="00924F57"/>
    <w:rsid w:val="00925564"/>
    <w:rsid w:val="009262F0"/>
    <w:rsid w:val="009266B1"/>
    <w:rsid w:val="00927935"/>
    <w:rsid w:val="00930175"/>
    <w:rsid w:val="00930FAF"/>
    <w:rsid w:val="0093211A"/>
    <w:rsid w:val="00933489"/>
    <w:rsid w:val="00933619"/>
    <w:rsid w:val="00933753"/>
    <w:rsid w:val="009346A0"/>
    <w:rsid w:val="009346EE"/>
    <w:rsid w:val="00934917"/>
    <w:rsid w:val="00935CE9"/>
    <w:rsid w:val="00937D76"/>
    <w:rsid w:val="00941F56"/>
    <w:rsid w:val="00942363"/>
    <w:rsid w:val="009424AF"/>
    <w:rsid w:val="00942653"/>
    <w:rsid w:val="00942E28"/>
    <w:rsid w:val="009434D7"/>
    <w:rsid w:val="00944746"/>
    <w:rsid w:val="00944C03"/>
    <w:rsid w:val="009452CC"/>
    <w:rsid w:val="0094567E"/>
    <w:rsid w:val="00945AEF"/>
    <w:rsid w:val="00945D63"/>
    <w:rsid w:val="009471A4"/>
    <w:rsid w:val="00947858"/>
    <w:rsid w:val="00947BD0"/>
    <w:rsid w:val="00951773"/>
    <w:rsid w:val="009521B5"/>
    <w:rsid w:val="00952EA0"/>
    <w:rsid w:val="009537F0"/>
    <w:rsid w:val="00954504"/>
    <w:rsid w:val="00954770"/>
    <w:rsid w:val="00955226"/>
    <w:rsid w:val="00955CE7"/>
    <w:rsid w:val="00956A13"/>
    <w:rsid w:val="00956C87"/>
    <w:rsid w:val="00956D1F"/>
    <w:rsid w:val="009575AF"/>
    <w:rsid w:val="009601C7"/>
    <w:rsid w:val="00960DD1"/>
    <w:rsid w:val="00961401"/>
    <w:rsid w:val="00962273"/>
    <w:rsid w:val="00962336"/>
    <w:rsid w:val="009631DA"/>
    <w:rsid w:val="00964382"/>
    <w:rsid w:val="00964E64"/>
    <w:rsid w:val="00964FA1"/>
    <w:rsid w:val="00966153"/>
    <w:rsid w:val="009668ED"/>
    <w:rsid w:val="00970AF0"/>
    <w:rsid w:val="00971315"/>
    <w:rsid w:val="00971A6D"/>
    <w:rsid w:val="009737C8"/>
    <w:rsid w:val="00973820"/>
    <w:rsid w:val="00974147"/>
    <w:rsid w:val="009748CE"/>
    <w:rsid w:val="00976341"/>
    <w:rsid w:val="00976512"/>
    <w:rsid w:val="00976DE3"/>
    <w:rsid w:val="00977000"/>
    <w:rsid w:val="0097770A"/>
    <w:rsid w:val="00980113"/>
    <w:rsid w:val="009815DB"/>
    <w:rsid w:val="00984626"/>
    <w:rsid w:val="0098503B"/>
    <w:rsid w:val="00985615"/>
    <w:rsid w:val="00985A41"/>
    <w:rsid w:val="00987318"/>
    <w:rsid w:val="0098743E"/>
    <w:rsid w:val="0099129A"/>
    <w:rsid w:val="009912DE"/>
    <w:rsid w:val="0099133E"/>
    <w:rsid w:val="0099153A"/>
    <w:rsid w:val="00992C61"/>
    <w:rsid w:val="00992E70"/>
    <w:rsid w:val="0099352F"/>
    <w:rsid w:val="00993779"/>
    <w:rsid w:val="00993B6F"/>
    <w:rsid w:val="0099428B"/>
    <w:rsid w:val="009946C0"/>
    <w:rsid w:val="0099487A"/>
    <w:rsid w:val="00994BCB"/>
    <w:rsid w:val="00995234"/>
    <w:rsid w:val="0099578B"/>
    <w:rsid w:val="00995FCE"/>
    <w:rsid w:val="00996688"/>
    <w:rsid w:val="0099676A"/>
    <w:rsid w:val="00996F1C"/>
    <w:rsid w:val="0099742A"/>
    <w:rsid w:val="009976CD"/>
    <w:rsid w:val="009A04C4"/>
    <w:rsid w:val="009A0682"/>
    <w:rsid w:val="009A0D99"/>
    <w:rsid w:val="009A1F7F"/>
    <w:rsid w:val="009A232F"/>
    <w:rsid w:val="009A273C"/>
    <w:rsid w:val="009A4769"/>
    <w:rsid w:val="009A4FFA"/>
    <w:rsid w:val="009A5CC9"/>
    <w:rsid w:val="009A6252"/>
    <w:rsid w:val="009A7A52"/>
    <w:rsid w:val="009A7F7F"/>
    <w:rsid w:val="009B1A21"/>
    <w:rsid w:val="009B1C54"/>
    <w:rsid w:val="009B1EE4"/>
    <w:rsid w:val="009B253E"/>
    <w:rsid w:val="009B2D2B"/>
    <w:rsid w:val="009B42BD"/>
    <w:rsid w:val="009B4F49"/>
    <w:rsid w:val="009B5A90"/>
    <w:rsid w:val="009B5BD2"/>
    <w:rsid w:val="009B7DF9"/>
    <w:rsid w:val="009B7F8A"/>
    <w:rsid w:val="009C0FB2"/>
    <w:rsid w:val="009C1217"/>
    <w:rsid w:val="009C1FA3"/>
    <w:rsid w:val="009C1FF9"/>
    <w:rsid w:val="009C2839"/>
    <w:rsid w:val="009C3206"/>
    <w:rsid w:val="009C32A3"/>
    <w:rsid w:val="009C3562"/>
    <w:rsid w:val="009C410D"/>
    <w:rsid w:val="009C5489"/>
    <w:rsid w:val="009C5719"/>
    <w:rsid w:val="009C589D"/>
    <w:rsid w:val="009C62E1"/>
    <w:rsid w:val="009C7007"/>
    <w:rsid w:val="009D031B"/>
    <w:rsid w:val="009D03E8"/>
    <w:rsid w:val="009D1099"/>
    <w:rsid w:val="009D1975"/>
    <w:rsid w:val="009D1E22"/>
    <w:rsid w:val="009D3072"/>
    <w:rsid w:val="009D3B6F"/>
    <w:rsid w:val="009D3C74"/>
    <w:rsid w:val="009D458B"/>
    <w:rsid w:val="009D68CF"/>
    <w:rsid w:val="009D6C45"/>
    <w:rsid w:val="009D76E6"/>
    <w:rsid w:val="009E0C9B"/>
    <w:rsid w:val="009E0D7B"/>
    <w:rsid w:val="009E381D"/>
    <w:rsid w:val="009E4D20"/>
    <w:rsid w:val="009E4E1C"/>
    <w:rsid w:val="009E50E5"/>
    <w:rsid w:val="009E511F"/>
    <w:rsid w:val="009E56A0"/>
    <w:rsid w:val="009E61DB"/>
    <w:rsid w:val="009E65F2"/>
    <w:rsid w:val="009F008C"/>
    <w:rsid w:val="009F07AE"/>
    <w:rsid w:val="009F17CE"/>
    <w:rsid w:val="009F2BAF"/>
    <w:rsid w:val="009F3373"/>
    <w:rsid w:val="009F3837"/>
    <w:rsid w:val="009F4B6B"/>
    <w:rsid w:val="009F5904"/>
    <w:rsid w:val="009F607D"/>
    <w:rsid w:val="009F6429"/>
    <w:rsid w:val="009F6512"/>
    <w:rsid w:val="009F68F4"/>
    <w:rsid w:val="009F71E4"/>
    <w:rsid w:val="009F72DB"/>
    <w:rsid w:val="00A019E9"/>
    <w:rsid w:val="00A0306C"/>
    <w:rsid w:val="00A030AC"/>
    <w:rsid w:val="00A033C3"/>
    <w:rsid w:val="00A03D97"/>
    <w:rsid w:val="00A054CB"/>
    <w:rsid w:val="00A054D3"/>
    <w:rsid w:val="00A05923"/>
    <w:rsid w:val="00A05FBE"/>
    <w:rsid w:val="00A06477"/>
    <w:rsid w:val="00A06594"/>
    <w:rsid w:val="00A06983"/>
    <w:rsid w:val="00A07323"/>
    <w:rsid w:val="00A07F82"/>
    <w:rsid w:val="00A10952"/>
    <w:rsid w:val="00A113C5"/>
    <w:rsid w:val="00A12327"/>
    <w:rsid w:val="00A12458"/>
    <w:rsid w:val="00A12462"/>
    <w:rsid w:val="00A132D3"/>
    <w:rsid w:val="00A13717"/>
    <w:rsid w:val="00A145F7"/>
    <w:rsid w:val="00A158FF"/>
    <w:rsid w:val="00A16B08"/>
    <w:rsid w:val="00A16F93"/>
    <w:rsid w:val="00A173ED"/>
    <w:rsid w:val="00A20B62"/>
    <w:rsid w:val="00A210B6"/>
    <w:rsid w:val="00A2156A"/>
    <w:rsid w:val="00A21643"/>
    <w:rsid w:val="00A2192C"/>
    <w:rsid w:val="00A21D20"/>
    <w:rsid w:val="00A22625"/>
    <w:rsid w:val="00A23A14"/>
    <w:rsid w:val="00A24336"/>
    <w:rsid w:val="00A25F20"/>
    <w:rsid w:val="00A26F03"/>
    <w:rsid w:val="00A2726C"/>
    <w:rsid w:val="00A27A57"/>
    <w:rsid w:val="00A27BD3"/>
    <w:rsid w:val="00A27C05"/>
    <w:rsid w:val="00A30D43"/>
    <w:rsid w:val="00A31C4A"/>
    <w:rsid w:val="00A34232"/>
    <w:rsid w:val="00A35ED5"/>
    <w:rsid w:val="00A36349"/>
    <w:rsid w:val="00A3718F"/>
    <w:rsid w:val="00A373DB"/>
    <w:rsid w:val="00A408CF"/>
    <w:rsid w:val="00A41375"/>
    <w:rsid w:val="00A41819"/>
    <w:rsid w:val="00A41906"/>
    <w:rsid w:val="00A42098"/>
    <w:rsid w:val="00A42248"/>
    <w:rsid w:val="00A45342"/>
    <w:rsid w:val="00A45937"/>
    <w:rsid w:val="00A45FB6"/>
    <w:rsid w:val="00A46B51"/>
    <w:rsid w:val="00A50237"/>
    <w:rsid w:val="00A50597"/>
    <w:rsid w:val="00A50D2D"/>
    <w:rsid w:val="00A51D00"/>
    <w:rsid w:val="00A51F3E"/>
    <w:rsid w:val="00A51F4C"/>
    <w:rsid w:val="00A52102"/>
    <w:rsid w:val="00A524F7"/>
    <w:rsid w:val="00A54A39"/>
    <w:rsid w:val="00A55BF2"/>
    <w:rsid w:val="00A55C6B"/>
    <w:rsid w:val="00A57600"/>
    <w:rsid w:val="00A578AA"/>
    <w:rsid w:val="00A60DFC"/>
    <w:rsid w:val="00A60E9E"/>
    <w:rsid w:val="00A616D1"/>
    <w:rsid w:val="00A618F3"/>
    <w:rsid w:val="00A6199F"/>
    <w:rsid w:val="00A62471"/>
    <w:rsid w:val="00A6262E"/>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F8A"/>
    <w:rsid w:val="00A776F8"/>
    <w:rsid w:val="00A77F6E"/>
    <w:rsid w:val="00A8083D"/>
    <w:rsid w:val="00A80BDA"/>
    <w:rsid w:val="00A80CDA"/>
    <w:rsid w:val="00A81C1B"/>
    <w:rsid w:val="00A82A22"/>
    <w:rsid w:val="00A82D5F"/>
    <w:rsid w:val="00A82FB9"/>
    <w:rsid w:val="00A83C8B"/>
    <w:rsid w:val="00A83CAD"/>
    <w:rsid w:val="00A84384"/>
    <w:rsid w:val="00A8535D"/>
    <w:rsid w:val="00A8586E"/>
    <w:rsid w:val="00A85A3F"/>
    <w:rsid w:val="00A85EC9"/>
    <w:rsid w:val="00A86472"/>
    <w:rsid w:val="00A87599"/>
    <w:rsid w:val="00A90723"/>
    <w:rsid w:val="00A90E09"/>
    <w:rsid w:val="00A90FE4"/>
    <w:rsid w:val="00A911A0"/>
    <w:rsid w:val="00A91D58"/>
    <w:rsid w:val="00A9388D"/>
    <w:rsid w:val="00A938C7"/>
    <w:rsid w:val="00A93964"/>
    <w:rsid w:val="00A94264"/>
    <w:rsid w:val="00A94ABE"/>
    <w:rsid w:val="00A952FD"/>
    <w:rsid w:val="00A96342"/>
    <w:rsid w:val="00A978EF"/>
    <w:rsid w:val="00AA06DF"/>
    <w:rsid w:val="00AA0A01"/>
    <w:rsid w:val="00AA15C7"/>
    <w:rsid w:val="00AA1DE6"/>
    <w:rsid w:val="00AA2667"/>
    <w:rsid w:val="00AA362E"/>
    <w:rsid w:val="00AA46A1"/>
    <w:rsid w:val="00AA4D67"/>
    <w:rsid w:val="00AA50A7"/>
    <w:rsid w:val="00AA641E"/>
    <w:rsid w:val="00AA6CC4"/>
    <w:rsid w:val="00AA7D12"/>
    <w:rsid w:val="00AB0B3B"/>
    <w:rsid w:val="00AB0FB0"/>
    <w:rsid w:val="00AB1BA1"/>
    <w:rsid w:val="00AB1CB9"/>
    <w:rsid w:val="00AB1E87"/>
    <w:rsid w:val="00AB31C1"/>
    <w:rsid w:val="00AB39CA"/>
    <w:rsid w:val="00AB39D8"/>
    <w:rsid w:val="00AB4545"/>
    <w:rsid w:val="00AB534F"/>
    <w:rsid w:val="00AB53B2"/>
    <w:rsid w:val="00AB546B"/>
    <w:rsid w:val="00AB5B7E"/>
    <w:rsid w:val="00AB7EF4"/>
    <w:rsid w:val="00AC27FD"/>
    <w:rsid w:val="00AC2B49"/>
    <w:rsid w:val="00AC2C47"/>
    <w:rsid w:val="00AC56F9"/>
    <w:rsid w:val="00AC5A19"/>
    <w:rsid w:val="00AC63F5"/>
    <w:rsid w:val="00AC67F1"/>
    <w:rsid w:val="00AC6F1A"/>
    <w:rsid w:val="00AC7895"/>
    <w:rsid w:val="00AC799C"/>
    <w:rsid w:val="00AD01A8"/>
    <w:rsid w:val="00AD1152"/>
    <w:rsid w:val="00AD154C"/>
    <w:rsid w:val="00AD176C"/>
    <w:rsid w:val="00AD254C"/>
    <w:rsid w:val="00AD2620"/>
    <w:rsid w:val="00AD34E9"/>
    <w:rsid w:val="00AD35AA"/>
    <w:rsid w:val="00AD3E0C"/>
    <w:rsid w:val="00AD3EE5"/>
    <w:rsid w:val="00AD409A"/>
    <w:rsid w:val="00AD483F"/>
    <w:rsid w:val="00AD5080"/>
    <w:rsid w:val="00AD5652"/>
    <w:rsid w:val="00AD568D"/>
    <w:rsid w:val="00AD6DA9"/>
    <w:rsid w:val="00AE0B51"/>
    <w:rsid w:val="00AE131C"/>
    <w:rsid w:val="00AE1322"/>
    <w:rsid w:val="00AE16DC"/>
    <w:rsid w:val="00AE29A1"/>
    <w:rsid w:val="00AE2BA5"/>
    <w:rsid w:val="00AE4002"/>
    <w:rsid w:val="00AE446F"/>
    <w:rsid w:val="00AE54D1"/>
    <w:rsid w:val="00AE6081"/>
    <w:rsid w:val="00AE6BBC"/>
    <w:rsid w:val="00AF0C67"/>
    <w:rsid w:val="00AF14AD"/>
    <w:rsid w:val="00AF3C2B"/>
    <w:rsid w:val="00AF3D30"/>
    <w:rsid w:val="00AF3F2A"/>
    <w:rsid w:val="00AF4965"/>
    <w:rsid w:val="00AF6463"/>
    <w:rsid w:val="00AF6BD9"/>
    <w:rsid w:val="00AF6C20"/>
    <w:rsid w:val="00AF7B69"/>
    <w:rsid w:val="00B00F53"/>
    <w:rsid w:val="00B013C8"/>
    <w:rsid w:val="00B01558"/>
    <w:rsid w:val="00B01802"/>
    <w:rsid w:val="00B01F33"/>
    <w:rsid w:val="00B01F41"/>
    <w:rsid w:val="00B0222F"/>
    <w:rsid w:val="00B022FC"/>
    <w:rsid w:val="00B02386"/>
    <w:rsid w:val="00B02890"/>
    <w:rsid w:val="00B037E0"/>
    <w:rsid w:val="00B04396"/>
    <w:rsid w:val="00B05627"/>
    <w:rsid w:val="00B06CC6"/>
    <w:rsid w:val="00B109F1"/>
    <w:rsid w:val="00B1227C"/>
    <w:rsid w:val="00B1239B"/>
    <w:rsid w:val="00B12407"/>
    <w:rsid w:val="00B13A7F"/>
    <w:rsid w:val="00B154CE"/>
    <w:rsid w:val="00B156FF"/>
    <w:rsid w:val="00B15723"/>
    <w:rsid w:val="00B158E6"/>
    <w:rsid w:val="00B15A06"/>
    <w:rsid w:val="00B15F74"/>
    <w:rsid w:val="00B17810"/>
    <w:rsid w:val="00B17B00"/>
    <w:rsid w:val="00B20F35"/>
    <w:rsid w:val="00B22D96"/>
    <w:rsid w:val="00B2376D"/>
    <w:rsid w:val="00B2505B"/>
    <w:rsid w:val="00B26A06"/>
    <w:rsid w:val="00B30BEA"/>
    <w:rsid w:val="00B30E66"/>
    <w:rsid w:val="00B331B4"/>
    <w:rsid w:val="00B33E21"/>
    <w:rsid w:val="00B34C21"/>
    <w:rsid w:val="00B35B5F"/>
    <w:rsid w:val="00B35FD6"/>
    <w:rsid w:val="00B37C4A"/>
    <w:rsid w:val="00B413F8"/>
    <w:rsid w:val="00B429A9"/>
    <w:rsid w:val="00B42C63"/>
    <w:rsid w:val="00B42E4C"/>
    <w:rsid w:val="00B433F5"/>
    <w:rsid w:val="00B435B7"/>
    <w:rsid w:val="00B43877"/>
    <w:rsid w:val="00B438F2"/>
    <w:rsid w:val="00B43D5B"/>
    <w:rsid w:val="00B44340"/>
    <w:rsid w:val="00B44926"/>
    <w:rsid w:val="00B44D5D"/>
    <w:rsid w:val="00B459CB"/>
    <w:rsid w:val="00B45E11"/>
    <w:rsid w:val="00B4639D"/>
    <w:rsid w:val="00B465AF"/>
    <w:rsid w:val="00B46BBA"/>
    <w:rsid w:val="00B46EE1"/>
    <w:rsid w:val="00B5028A"/>
    <w:rsid w:val="00B507F1"/>
    <w:rsid w:val="00B50E82"/>
    <w:rsid w:val="00B51848"/>
    <w:rsid w:val="00B519B6"/>
    <w:rsid w:val="00B53A44"/>
    <w:rsid w:val="00B54B45"/>
    <w:rsid w:val="00B56C6A"/>
    <w:rsid w:val="00B57050"/>
    <w:rsid w:val="00B57F6C"/>
    <w:rsid w:val="00B60406"/>
    <w:rsid w:val="00B61757"/>
    <w:rsid w:val="00B61C4F"/>
    <w:rsid w:val="00B62FDB"/>
    <w:rsid w:val="00B636AD"/>
    <w:rsid w:val="00B65487"/>
    <w:rsid w:val="00B6692C"/>
    <w:rsid w:val="00B66F9B"/>
    <w:rsid w:val="00B67EB5"/>
    <w:rsid w:val="00B716DA"/>
    <w:rsid w:val="00B71C07"/>
    <w:rsid w:val="00B737E6"/>
    <w:rsid w:val="00B73DB5"/>
    <w:rsid w:val="00B74780"/>
    <w:rsid w:val="00B74886"/>
    <w:rsid w:val="00B74CFA"/>
    <w:rsid w:val="00B76B82"/>
    <w:rsid w:val="00B76F24"/>
    <w:rsid w:val="00B77257"/>
    <w:rsid w:val="00B77482"/>
    <w:rsid w:val="00B774B8"/>
    <w:rsid w:val="00B81025"/>
    <w:rsid w:val="00B82282"/>
    <w:rsid w:val="00B8291E"/>
    <w:rsid w:val="00B838E4"/>
    <w:rsid w:val="00B839F6"/>
    <w:rsid w:val="00B846FF"/>
    <w:rsid w:val="00B8483A"/>
    <w:rsid w:val="00B8488D"/>
    <w:rsid w:val="00B84A6D"/>
    <w:rsid w:val="00B8550C"/>
    <w:rsid w:val="00B86E78"/>
    <w:rsid w:val="00B87BAE"/>
    <w:rsid w:val="00B90035"/>
    <w:rsid w:val="00B90895"/>
    <w:rsid w:val="00B90E72"/>
    <w:rsid w:val="00B915FB"/>
    <w:rsid w:val="00B9187B"/>
    <w:rsid w:val="00B9270E"/>
    <w:rsid w:val="00B95598"/>
    <w:rsid w:val="00B95C1F"/>
    <w:rsid w:val="00B95C4C"/>
    <w:rsid w:val="00B96203"/>
    <w:rsid w:val="00B96223"/>
    <w:rsid w:val="00B9648A"/>
    <w:rsid w:val="00B9771F"/>
    <w:rsid w:val="00B9772D"/>
    <w:rsid w:val="00B9772E"/>
    <w:rsid w:val="00BA02E7"/>
    <w:rsid w:val="00BA0A51"/>
    <w:rsid w:val="00BA0BC8"/>
    <w:rsid w:val="00BA1896"/>
    <w:rsid w:val="00BA1E0C"/>
    <w:rsid w:val="00BA26F4"/>
    <w:rsid w:val="00BA273E"/>
    <w:rsid w:val="00BA4431"/>
    <w:rsid w:val="00BA49F3"/>
    <w:rsid w:val="00BB0253"/>
    <w:rsid w:val="00BB028F"/>
    <w:rsid w:val="00BB092E"/>
    <w:rsid w:val="00BB0B12"/>
    <w:rsid w:val="00BB1CC9"/>
    <w:rsid w:val="00BB3A91"/>
    <w:rsid w:val="00BB5910"/>
    <w:rsid w:val="00BB6153"/>
    <w:rsid w:val="00BB6D86"/>
    <w:rsid w:val="00BB7CC3"/>
    <w:rsid w:val="00BC082D"/>
    <w:rsid w:val="00BC1B58"/>
    <w:rsid w:val="00BC1D50"/>
    <w:rsid w:val="00BC2F78"/>
    <w:rsid w:val="00BC4BAD"/>
    <w:rsid w:val="00BC53BA"/>
    <w:rsid w:val="00BC59C2"/>
    <w:rsid w:val="00BC5D20"/>
    <w:rsid w:val="00BC66B4"/>
    <w:rsid w:val="00BC69B9"/>
    <w:rsid w:val="00BC6D30"/>
    <w:rsid w:val="00BD053D"/>
    <w:rsid w:val="00BD0ABC"/>
    <w:rsid w:val="00BD23EA"/>
    <w:rsid w:val="00BD24B8"/>
    <w:rsid w:val="00BD428E"/>
    <w:rsid w:val="00BD4409"/>
    <w:rsid w:val="00BD4BA0"/>
    <w:rsid w:val="00BD51E0"/>
    <w:rsid w:val="00BD5C42"/>
    <w:rsid w:val="00BD5E36"/>
    <w:rsid w:val="00BD6966"/>
    <w:rsid w:val="00BD6AAD"/>
    <w:rsid w:val="00BD7A3D"/>
    <w:rsid w:val="00BD7C35"/>
    <w:rsid w:val="00BE043A"/>
    <w:rsid w:val="00BE0941"/>
    <w:rsid w:val="00BE0F2F"/>
    <w:rsid w:val="00BE119D"/>
    <w:rsid w:val="00BE1FE5"/>
    <w:rsid w:val="00BE2BD3"/>
    <w:rsid w:val="00BE3C09"/>
    <w:rsid w:val="00BE4241"/>
    <w:rsid w:val="00BE51C6"/>
    <w:rsid w:val="00BE5C55"/>
    <w:rsid w:val="00BE5E86"/>
    <w:rsid w:val="00BE77CC"/>
    <w:rsid w:val="00BF049F"/>
    <w:rsid w:val="00BF07F9"/>
    <w:rsid w:val="00BF0920"/>
    <w:rsid w:val="00BF0D1C"/>
    <w:rsid w:val="00BF1174"/>
    <w:rsid w:val="00BF1223"/>
    <w:rsid w:val="00BF3168"/>
    <w:rsid w:val="00BF33F0"/>
    <w:rsid w:val="00BF3E70"/>
    <w:rsid w:val="00BF4166"/>
    <w:rsid w:val="00BF75BB"/>
    <w:rsid w:val="00C01200"/>
    <w:rsid w:val="00C02C97"/>
    <w:rsid w:val="00C04429"/>
    <w:rsid w:val="00C0521C"/>
    <w:rsid w:val="00C05424"/>
    <w:rsid w:val="00C05DA7"/>
    <w:rsid w:val="00C061B9"/>
    <w:rsid w:val="00C07159"/>
    <w:rsid w:val="00C07B6D"/>
    <w:rsid w:val="00C07F15"/>
    <w:rsid w:val="00C10989"/>
    <w:rsid w:val="00C10BDF"/>
    <w:rsid w:val="00C1466E"/>
    <w:rsid w:val="00C14C13"/>
    <w:rsid w:val="00C14E28"/>
    <w:rsid w:val="00C15F4A"/>
    <w:rsid w:val="00C175BD"/>
    <w:rsid w:val="00C17637"/>
    <w:rsid w:val="00C17BBD"/>
    <w:rsid w:val="00C20365"/>
    <w:rsid w:val="00C20ACD"/>
    <w:rsid w:val="00C20D89"/>
    <w:rsid w:val="00C211E3"/>
    <w:rsid w:val="00C215CE"/>
    <w:rsid w:val="00C22091"/>
    <w:rsid w:val="00C22A43"/>
    <w:rsid w:val="00C22DB4"/>
    <w:rsid w:val="00C23048"/>
    <w:rsid w:val="00C23086"/>
    <w:rsid w:val="00C249BF"/>
    <w:rsid w:val="00C24F8E"/>
    <w:rsid w:val="00C25F25"/>
    <w:rsid w:val="00C27101"/>
    <w:rsid w:val="00C301BB"/>
    <w:rsid w:val="00C31813"/>
    <w:rsid w:val="00C32511"/>
    <w:rsid w:val="00C33AA6"/>
    <w:rsid w:val="00C34292"/>
    <w:rsid w:val="00C35F84"/>
    <w:rsid w:val="00C35FE7"/>
    <w:rsid w:val="00C36457"/>
    <w:rsid w:val="00C37CAD"/>
    <w:rsid w:val="00C403FE"/>
    <w:rsid w:val="00C416F5"/>
    <w:rsid w:val="00C42997"/>
    <w:rsid w:val="00C42BF0"/>
    <w:rsid w:val="00C43B25"/>
    <w:rsid w:val="00C43EB8"/>
    <w:rsid w:val="00C458D6"/>
    <w:rsid w:val="00C45BB8"/>
    <w:rsid w:val="00C46379"/>
    <w:rsid w:val="00C46F6E"/>
    <w:rsid w:val="00C47248"/>
    <w:rsid w:val="00C47296"/>
    <w:rsid w:val="00C47F9C"/>
    <w:rsid w:val="00C50B1F"/>
    <w:rsid w:val="00C50B24"/>
    <w:rsid w:val="00C51052"/>
    <w:rsid w:val="00C51C47"/>
    <w:rsid w:val="00C524EE"/>
    <w:rsid w:val="00C526F1"/>
    <w:rsid w:val="00C52B80"/>
    <w:rsid w:val="00C54408"/>
    <w:rsid w:val="00C549C5"/>
    <w:rsid w:val="00C54EF5"/>
    <w:rsid w:val="00C56B80"/>
    <w:rsid w:val="00C56EE6"/>
    <w:rsid w:val="00C5714D"/>
    <w:rsid w:val="00C5746D"/>
    <w:rsid w:val="00C5767B"/>
    <w:rsid w:val="00C604E5"/>
    <w:rsid w:val="00C60C28"/>
    <w:rsid w:val="00C619D8"/>
    <w:rsid w:val="00C61DAA"/>
    <w:rsid w:val="00C62198"/>
    <w:rsid w:val="00C624A7"/>
    <w:rsid w:val="00C63B20"/>
    <w:rsid w:val="00C6540C"/>
    <w:rsid w:val="00C65A34"/>
    <w:rsid w:val="00C6621A"/>
    <w:rsid w:val="00C678A5"/>
    <w:rsid w:val="00C67D25"/>
    <w:rsid w:val="00C722B9"/>
    <w:rsid w:val="00C72386"/>
    <w:rsid w:val="00C7280E"/>
    <w:rsid w:val="00C749F2"/>
    <w:rsid w:val="00C74B8F"/>
    <w:rsid w:val="00C752FB"/>
    <w:rsid w:val="00C75A7F"/>
    <w:rsid w:val="00C76141"/>
    <w:rsid w:val="00C76C3B"/>
    <w:rsid w:val="00C76E92"/>
    <w:rsid w:val="00C77C1E"/>
    <w:rsid w:val="00C81AEB"/>
    <w:rsid w:val="00C81E52"/>
    <w:rsid w:val="00C82145"/>
    <w:rsid w:val="00C82DB8"/>
    <w:rsid w:val="00C8309C"/>
    <w:rsid w:val="00C8378B"/>
    <w:rsid w:val="00C83E77"/>
    <w:rsid w:val="00C8448E"/>
    <w:rsid w:val="00C845DC"/>
    <w:rsid w:val="00C84965"/>
    <w:rsid w:val="00C85B29"/>
    <w:rsid w:val="00C86235"/>
    <w:rsid w:val="00C86348"/>
    <w:rsid w:val="00C865D2"/>
    <w:rsid w:val="00C86600"/>
    <w:rsid w:val="00C86AC9"/>
    <w:rsid w:val="00C87484"/>
    <w:rsid w:val="00C8757F"/>
    <w:rsid w:val="00C87E38"/>
    <w:rsid w:val="00C90011"/>
    <w:rsid w:val="00C90276"/>
    <w:rsid w:val="00C9037D"/>
    <w:rsid w:val="00C9060B"/>
    <w:rsid w:val="00C90E36"/>
    <w:rsid w:val="00C917AA"/>
    <w:rsid w:val="00C92823"/>
    <w:rsid w:val="00C92A10"/>
    <w:rsid w:val="00C92EDC"/>
    <w:rsid w:val="00C93F20"/>
    <w:rsid w:val="00C94806"/>
    <w:rsid w:val="00C96256"/>
    <w:rsid w:val="00C96E15"/>
    <w:rsid w:val="00C9769C"/>
    <w:rsid w:val="00CA0C11"/>
    <w:rsid w:val="00CA18D8"/>
    <w:rsid w:val="00CA29BE"/>
    <w:rsid w:val="00CA37C6"/>
    <w:rsid w:val="00CA3C67"/>
    <w:rsid w:val="00CA3E84"/>
    <w:rsid w:val="00CA4921"/>
    <w:rsid w:val="00CA4959"/>
    <w:rsid w:val="00CA5772"/>
    <w:rsid w:val="00CA5868"/>
    <w:rsid w:val="00CA5B86"/>
    <w:rsid w:val="00CA6204"/>
    <w:rsid w:val="00CA64A8"/>
    <w:rsid w:val="00CA6BDF"/>
    <w:rsid w:val="00CA7B62"/>
    <w:rsid w:val="00CB080B"/>
    <w:rsid w:val="00CB0B43"/>
    <w:rsid w:val="00CB10D5"/>
    <w:rsid w:val="00CB1E02"/>
    <w:rsid w:val="00CB2108"/>
    <w:rsid w:val="00CB29F1"/>
    <w:rsid w:val="00CB2C1A"/>
    <w:rsid w:val="00CB2D9A"/>
    <w:rsid w:val="00CB37DB"/>
    <w:rsid w:val="00CB533D"/>
    <w:rsid w:val="00CB6E1B"/>
    <w:rsid w:val="00CB6F96"/>
    <w:rsid w:val="00CB7F29"/>
    <w:rsid w:val="00CC0170"/>
    <w:rsid w:val="00CC05F9"/>
    <w:rsid w:val="00CC08A0"/>
    <w:rsid w:val="00CC0F72"/>
    <w:rsid w:val="00CC148C"/>
    <w:rsid w:val="00CC321E"/>
    <w:rsid w:val="00CC37EE"/>
    <w:rsid w:val="00CC43D8"/>
    <w:rsid w:val="00CC4DE6"/>
    <w:rsid w:val="00CC4E7E"/>
    <w:rsid w:val="00CC5CEE"/>
    <w:rsid w:val="00CC5E06"/>
    <w:rsid w:val="00CC60B5"/>
    <w:rsid w:val="00CC6BD3"/>
    <w:rsid w:val="00CC6D7B"/>
    <w:rsid w:val="00CC77F5"/>
    <w:rsid w:val="00CC7AFE"/>
    <w:rsid w:val="00CC7CEF"/>
    <w:rsid w:val="00CD0934"/>
    <w:rsid w:val="00CD0D76"/>
    <w:rsid w:val="00CD1010"/>
    <w:rsid w:val="00CD20AE"/>
    <w:rsid w:val="00CD34A9"/>
    <w:rsid w:val="00CD3AAF"/>
    <w:rsid w:val="00CD411F"/>
    <w:rsid w:val="00CD487B"/>
    <w:rsid w:val="00CD4F84"/>
    <w:rsid w:val="00CD641B"/>
    <w:rsid w:val="00CD6725"/>
    <w:rsid w:val="00CD6946"/>
    <w:rsid w:val="00CD6FB4"/>
    <w:rsid w:val="00CD78BD"/>
    <w:rsid w:val="00CE02D0"/>
    <w:rsid w:val="00CE3174"/>
    <w:rsid w:val="00CE34BD"/>
    <w:rsid w:val="00CE4E4E"/>
    <w:rsid w:val="00CE5CFF"/>
    <w:rsid w:val="00CE6720"/>
    <w:rsid w:val="00CE6D19"/>
    <w:rsid w:val="00CE76F9"/>
    <w:rsid w:val="00CE7F03"/>
    <w:rsid w:val="00CF16BC"/>
    <w:rsid w:val="00CF29F8"/>
    <w:rsid w:val="00CF4731"/>
    <w:rsid w:val="00CF496F"/>
    <w:rsid w:val="00CF54A5"/>
    <w:rsid w:val="00CF6D1E"/>
    <w:rsid w:val="00CF6E0A"/>
    <w:rsid w:val="00CF6EEB"/>
    <w:rsid w:val="00CF7258"/>
    <w:rsid w:val="00CF7A86"/>
    <w:rsid w:val="00D00900"/>
    <w:rsid w:val="00D011F7"/>
    <w:rsid w:val="00D0263C"/>
    <w:rsid w:val="00D02A36"/>
    <w:rsid w:val="00D03112"/>
    <w:rsid w:val="00D03359"/>
    <w:rsid w:val="00D03B04"/>
    <w:rsid w:val="00D04D41"/>
    <w:rsid w:val="00D04EA0"/>
    <w:rsid w:val="00D05376"/>
    <w:rsid w:val="00D06F3D"/>
    <w:rsid w:val="00D075E9"/>
    <w:rsid w:val="00D07FCF"/>
    <w:rsid w:val="00D11021"/>
    <w:rsid w:val="00D1132B"/>
    <w:rsid w:val="00D1248C"/>
    <w:rsid w:val="00D1293B"/>
    <w:rsid w:val="00D12C27"/>
    <w:rsid w:val="00D13AC6"/>
    <w:rsid w:val="00D13C5B"/>
    <w:rsid w:val="00D1414E"/>
    <w:rsid w:val="00D14DC9"/>
    <w:rsid w:val="00D153CC"/>
    <w:rsid w:val="00D155F5"/>
    <w:rsid w:val="00D16D91"/>
    <w:rsid w:val="00D171CF"/>
    <w:rsid w:val="00D17229"/>
    <w:rsid w:val="00D17FEB"/>
    <w:rsid w:val="00D202FA"/>
    <w:rsid w:val="00D20E5A"/>
    <w:rsid w:val="00D22D34"/>
    <w:rsid w:val="00D23B99"/>
    <w:rsid w:val="00D247E9"/>
    <w:rsid w:val="00D24BDC"/>
    <w:rsid w:val="00D256FD"/>
    <w:rsid w:val="00D25E61"/>
    <w:rsid w:val="00D26331"/>
    <w:rsid w:val="00D27569"/>
    <w:rsid w:val="00D27C20"/>
    <w:rsid w:val="00D27C8A"/>
    <w:rsid w:val="00D30367"/>
    <w:rsid w:val="00D31B80"/>
    <w:rsid w:val="00D31C2F"/>
    <w:rsid w:val="00D31D13"/>
    <w:rsid w:val="00D32482"/>
    <w:rsid w:val="00D325FB"/>
    <w:rsid w:val="00D3288B"/>
    <w:rsid w:val="00D32BD6"/>
    <w:rsid w:val="00D332B7"/>
    <w:rsid w:val="00D333FD"/>
    <w:rsid w:val="00D33442"/>
    <w:rsid w:val="00D34123"/>
    <w:rsid w:val="00D342EA"/>
    <w:rsid w:val="00D347D1"/>
    <w:rsid w:val="00D34DCC"/>
    <w:rsid w:val="00D34EA2"/>
    <w:rsid w:val="00D35298"/>
    <w:rsid w:val="00D35673"/>
    <w:rsid w:val="00D35844"/>
    <w:rsid w:val="00D366F5"/>
    <w:rsid w:val="00D36CD0"/>
    <w:rsid w:val="00D36E5F"/>
    <w:rsid w:val="00D370AE"/>
    <w:rsid w:val="00D37982"/>
    <w:rsid w:val="00D40B35"/>
    <w:rsid w:val="00D40F0E"/>
    <w:rsid w:val="00D4122A"/>
    <w:rsid w:val="00D413CD"/>
    <w:rsid w:val="00D42677"/>
    <w:rsid w:val="00D44E48"/>
    <w:rsid w:val="00D452E8"/>
    <w:rsid w:val="00D45818"/>
    <w:rsid w:val="00D46453"/>
    <w:rsid w:val="00D46492"/>
    <w:rsid w:val="00D47B53"/>
    <w:rsid w:val="00D47EF6"/>
    <w:rsid w:val="00D503BC"/>
    <w:rsid w:val="00D50948"/>
    <w:rsid w:val="00D51B95"/>
    <w:rsid w:val="00D52061"/>
    <w:rsid w:val="00D52437"/>
    <w:rsid w:val="00D52FD4"/>
    <w:rsid w:val="00D532EB"/>
    <w:rsid w:val="00D547D4"/>
    <w:rsid w:val="00D5523A"/>
    <w:rsid w:val="00D55339"/>
    <w:rsid w:val="00D55E12"/>
    <w:rsid w:val="00D55E9B"/>
    <w:rsid w:val="00D56857"/>
    <w:rsid w:val="00D56F81"/>
    <w:rsid w:val="00D57B5E"/>
    <w:rsid w:val="00D610CB"/>
    <w:rsid w:val="00D6118E"/>
    <w:rsid w:val="00D61B34"/>
    <w:rsid w:val="00D61FBD"/>
    <w:rsid w:val="00D62A61"/>
    <w:rsid w:val="00D62D07"/>
    <w:rsid w:val="00D70961"/>
    <w:rsid w:val="00D723EA"/>
    <w:rsid w:val="00D72CB9"/>
    <w:rsid w:val="00D75B62"/>
    <w:rsid w:val="00D76197"/>
    <w:rsid w:val="00D767D0"/>
    <w:rsid w:val="00D76876"/>
    <w:rsid w:val="00D7690D"/>
    <w:rsid w:val="00D7704A"/>
    <w:rsid w:val="00D77577"/>
    <w:rsid w:val="00D77952"/>
    <w:rsid w:val="00D80A9D"/>
    <w:rsid w:val="00D814C0"/>
    <w:rsid w:val="00D81B56"/>
    <w:rsid w:val="00D82131"/>
    <w:rsid w:val="00D8408A"/>
    <w:rsid w:val="00D84F45"/>
    <w:rsid w:val="00D8554A"/>
    <w:rsid w:val="00D8605B"/>
    <w:rsid w:val="00D86471"/>
    <w:rsid w:val="00D87543"/>
    <w:rsid w:val="00D87B4E"/>
    <w:rsid w:val="00D87FA9"/>
    <w:rsid w:val="00D903F7"/>
    <w:rsid w:val="00D93B19"/>
    <w:rsid w:val="00D93B27"/>
    <w:rsid w:val="00D9431E"/>
    <w:rsid w:val="00D95218"/>
    <w:rsid w:val="00D9683A"/>
    <w:rsid w:val="00D96933"/>
    <w:rsid w:val="00D9738E"/>
    <w:rsid w:val="00D97E9A"/>
    <w:rsid w:val="00DA0A17"/>
    <w:rsid w:val="00DA28C6"/>
    <w:rsid w:val="00DA2F96"/>
    <w:rsid w:val="00DA48ED"/>
    <w:rsid w:val="00DA49E3"/>
    <w:rsid w:val="00DA4B56"/>
    <w:rsid w:val="00DA4BCB"/>
    <w:rsid w:val="00DA54F3"/>
    <w:rsid w:val="00DA5A8E"/>
    <w:rsid w:val="00DA5F34"/>
    <w:rsid w:val="00DA6125"/>
    <w:rsid w:val="00DA6644"/>
    <w:rsid w:val="00DA67A1"/>
    <w:rsid w:val="00DA683C"/>
    <w:rsid w:val="00DA68DF"/>
    <w:rsid w:val="00DA69F4"/>
    <w:rsid w:val="00DA71D9"/>
    <w:rsid w:val="00DA79C9"/>
    <w:rsid w:val="00DB0B0B"/>
    <w:rsid w:val="00DB12AC"/>
    <w:rsid w:val="00DB18DD"/>
    <w:rsid w:val="00DB245E"/>
    <w:rsid w:val="00DB2879"/>
    <w:rsid w:val="00DB328C"/>
    <w:rsid w:val="00DB3B4C"/>
    <w:rsid w:val="00DB3BA0"/>
    <w:rsid w:val="00DB3E84"/>
    <w:rsid w:val="00DB61F8"/>
    <w:rsid w:val="00DB70C0"/>
    <w:rsid w:val="00DB78AF"/>
    <w:rsid w:val="00DC0273"/>
    <w:rsid w:val="00DC0BB3"/>
    <w:rsid w:val="00DC0C46"/>
    <w:rsid w:val="00DC12C6"/>
    <w:rsid w:val="00DC19FA"/>
    <w:rsid w:val="00DC1A28"/>
    <w:rsid w:val="00DC2553"/>
    <w:rsid w:val="00DC2E50"/>
    <w:rsid w:val="00DC45BB"/>
    <w:rsid w:val="00DC4886"/>
    <w:rsid w:val="00DC5D2E"/>
    <w:rsid w:val="00DC5DBD"/>
    <w:rsid w:val="00DC5E4D"/>
    <w:rsid w:val="00DC68D4"/>
    <w:rsid w:val="00DC6C48"/>
    <w:rsid w:val="00DC75FB"/>
    <w:rsid w:val="00DC7E3D"/>
    <w:rsid w:val="00DC7FE4"/>
    <w:rsid w:val="00DD0121"/>
    <w:rsid w:val="00DD1942"/>
    <w:rsid w:val="00DD2A2F"/>
    <w:rsid w:val="00DD3084"/>
    <w:rsid w:val="00DD3739"/>
    <w:rsid w:val="00DD38F2"/>
    <w:rsid w:val="00DD3D2A"/>
    <w:rsid w:val="00DD59B9"/>
    <w:rsid w:val="00DD6076"/>
    <w:rsid w:val="00DD743B"/>
    <w:rsid w:val="00DD7E59"/>
    <w:rsid w:val="00DD7E70"/>
    <w:rsid w:val="00DE09BB"/>
    <w:rsid w:val="00DE0B14"/>
    <w:rsid w:val="00DE3258"/>
    <w:rsid w:val="00DE5CEB"/>
    <w:rsid w:val="00DE5FD2"/>
    <w:rsid w:val="00DE616B"/>
    <w:rsid w:val="00DF0141"/>
    <w:rsid w:val="00DF065A"/>
    <w:rsid w:val="00DF27A4"/>
    <w:rsid w:val="00DF28CE"/>
    <w:rsid w:val="00DF4D1B"/>
    <w:rsid w:val="00DF5026"/>
    <w:rsid w:val="00DF59F6"/>
    <w:rsid w:val="00DF72E9"/>
    <w:rsid w:val="00E00248"/>
    <w:rsid w:val="00E008A9"/>
    <w:rsid w:val="00E013F3"/>
    <w:rsid w:val="00E0168B"/>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976"/>
    <w:rsid w:val="00E14D84"/>
    <w:rsid w:val="00E15481"/>
    <w:rsid w:val="00E15971"/>
    <w:rsid w:val="00E15A74"/>
    <w:rsid w:val="00E165EE"/>
    <w:rsid w:val="00E16C92"/>
    <w:rsid w:val="00E20464"/>
    <w:rsid w:val="00E218CE"/>
    <w:rsid w:val="00E228F6"/>
    <w:rsid w:val="00E243C9"/>
    <w:rsid w:val="00E24B61"/>
    <w:rsid w:val="00E25083"/>
    <w:rsid w:val="00E255D2"/>
    <w:rsid w:val="00E268BA"/>
    <w:rsid w:val="00E26F8A"/>
    <w:rsid w:val="00E2795E"/>
    <w:rsid w:val="00E27FA9"/>
    <w:rsid w:val="00E30802"/>
    <w:rsid w:val="00E30F7F"/>
    <w:rsid w:val="00E31025"/>
    <w:rsid w:val="00E31331"/>
    <w:rsid w:val="00E32C77"/>
    <w:rsid w:val="00E33B18"/>
    <w:rsid w:val="00E33B91"/>
    <w:rsid w:val="00E34AD8"/>
    <w:rsid w:val="00E34B14"/>
    <w:rsid w:val="00E35130"/>
    <w:rsid w:val="00E35820"/>
    <w:rsid w:val="00E36474"/>
    <w:rsid w:val="00E41651"/>
    <w:rsid w:val="00E41EF1"/>
    <w:rsid w:val="00E42D89"/>
    <w:rsid w:val="00E43253"/>
    <w:rsid w:val="00E43260"/>
    <w:rsid w:val="00E43551"/>
    <w:rsid w:val="00E43706"/>
    <w:rsid w:val="00E4373F"/>
    <w:rsid w:val="00E43D57"/>
    <w:rsid w:val="00E44682"/>
    <w:rsid w:val="00E448E2"/>
    <w:rsid w:val="00E450DD"/>
    <w:rsid w:val="00E4535D"/>
    <w:rsid w:val="00E45388"/>
    <w:rsid w:val="00E454F0"/>
    <w:rsid w:val="00E45ACA"/>
    <w:rsid w:val="00E46C86"/>
    <w:rsid w:val="00E46DD4"/>
    <w:rsid w:val="00E47093"/>
    <w:rsid w:val="00E505E4"/>
    <w:rsid w:val="00E508AC"/>
    <w:rsid w:val="00E50C39"/>
    <w:rsid w:val="00E51356"/>
    <w:rsid w:val="00E531EA"/>
    <w:rsid w:val="00E534D3"/>
    <w:rsid w:val="00E53B9C"/>
    <w:rsid w:val="00E53EA9"/>
    <w:rsid w:val="00E54A12"/>
    <w:rsid w:val="00E56451"/>
    <w:rsid w:val="00E56C1B"/>
    <w:rsid w:val="00E57E2D"/>
    <w:rsid w:val="00E61094"/>
    <w:rsid w:val="00E61954"/>
    <w:rsid w:val="00E61D16"/>
    <w:rsid w:val="00E63088"/>
    <w:rsid w:val="00E632F2"/>
    <w:rsid w:val="00E63780"/>
    <w:rsid w:val="00E63B6E"/>
    <w:rsid w:val="00E642B1"/>
    <w:rsid w:val="00E64F6E"/>
    <w:rsid w:val="00E66037"/>
    <w:rsid w:val="00E66920"/>
    <w:rsid w:val="00E673B4"/>
    <w:rsid w:val="00E7088D"/>
    <w:rsid w:val="00E71E5C"/>
    <w:rsid w:val="00E71EE5"/>
    <w:rsid w:val="00E72612"/>
    <w:rsid w:val="00E73CE3"/>
    <w:rsid w:val="00E74FBD"/>
    <w:rsid w:val="00E7517D"/>
    <w:rsid w:val="00E76DF4"/>
    <w:rsid w:val="00E7787C"/>
    <w:rsid w:val="00E77D14"/>
    <w:rsid w:val="00E804CB"/>
    <w:rsid w:val="00E818F7"/>
    <w:rsid w:val="00E81AE0"/>
    <w:rsid w:val="00E81B69"/>
    <w:rsid w:val="00E81F8D"/>
    <w:rsid w:val="00E8222F"/>
    <w:rsid w:val="00E82B5D"/>
    <w:rsid w:val="00E83C2F"/>
    <w:rsid w:val="00E83FE9"/>
    <w:rsid w:val="00E8421B"/>
    <w:rsid w:val="00E84DAF"/>
    <w:rsid w:val="00E84E3B"/>
    <w:rsid w:val="00E854B2"/>
    <w:rsid w:val="00E855CA"/>
    <w:rsid w:val="00E85DDE"/>
    <w:rsid w:val="00E85EB9"/>
    <w:rsid w:val="00E86FD7"/>
    <w:rsid w:val="00E874F2"/>
    <w:rsid w:val="00E87D74"/>
    <w:rsid w:val="00E90F56"/>
    <w:rsid w:val="00E9121D"/>
    <w:rsid w:val="00E915DE"/>
    <w:rsid w:val="00E92CA5"/>
    <w:rsid w:val="00E94C08"/>
    <w:rsid w:val="00E94CA4"/>
    <w:rsid w:val="00E94DEA"/>
    <w:rsid w:val="00E94E9C"/>
    <w:rsid w:val="00E95346"/>
    <w:rsid w:val="00E958A3"/>
    <w:rsid w:val="00E958F0"/>
    <w:rsid w:val="00E95DDA"/>
    <w:rsid w:val="00E95EF2"/>
    <w:rsid w:val="00E96D2B"/>
    <w:rsid w:val="00E96FBA"/>
    <w:rsid w:val="00E97238"/>
    <w:rsid w:val="00E975CA"/>
    <w:rsid w:val="00E97B73"/>
    <w:rsid w:val="00EA03CA"/>
    <w:rsid w:val="00EA04BF"/>
    <w:rsid w:val="00EA2144"/>
    <w:rsid w:val="00EA4E40"/>
    <w:rsid w:val="00EA5849"/>
    <w:rsid w:val="00EA72A4"/>
    <w:rsid w:val="00EA730B"/>
    <w:rsid w:val="00EB1E19"/>
    <w:rsid w:val="00EB28BF"/>
    <w:rsid w:val="00EB30EA"/>
    <w:rsid w:val="00EB3310"/>
    <w:rsid w:val="00EB3795"/>
    <w:rsid w:val="00EB3807"/>
    <w:rsid w:val="00EB3819"/>
    <w:rsid w:val="00EB4EF4"/>
    <w:rsid w:val="00EB4F0B"/>
    <w:rsid w:val="00EB4F9A"/>
    <w:rsid w:val="00EB54D5"/>
    <w:rsid w:val="00EB72AD"/>
    <w:rsid w:val="00EB7384"/>
    <w:rsid w:val="00EB7957"/>
    <w:rsid w:val="00EC017C"/>
    <w:rsid w:val="00EC03D0"/>
    <w:rsid w:val="00EC07ED"/>
    <w:rsid w:val="00EC082E"/>
    <w:rsid w:val="00EC0CD5"/>
    <w:rsid w:val="00EC3346"/>
    <w:rsid w:val="00EC36B2"/>
    <w:rsid w:val="00EC3AC7"/>
    <w:rsid w:val="00EC3BC5"/>
    <w:rsid w:val="00EC3CF4"/>
    <w:rsid w:val="00EC3F42"/>
    <w:rsid w:val="00EC442F"/>
    <w:rsid w:val="00EC5A27"/>
    <w:rsid w:val="00EC7183"/>
    <w:rsid w:val="00EC7288"/>
    <w:rsid w:val="00EC72FA"/>
    <w:rsid w:val="00EC7E10"/>
    <w:rsid w:val="00ED182B"/>
    <w:rsid w:val="00ED2ECA"/>
    <w:rsid w:val="00ED3DE3"/>
    <w:rsid w:val="00ED4167"/>
    <w:rsid w:val="00ED4BD9"/>
    <w:rsid w:val="00ED4D0F"/>
    <w:rsid w:val="00ED4D73"/>
    <w:rsid w:val="00ED7013"/>
    <w:rsid w:val="00ED7229"/>
    <w:rsid w:val="00ED7665"/>
    <w:rsid w:val="00ED7FC1"/>
    <w:rsid w:val="00EE03D2"/>
    <w:rsid w:val="00EE0DAE"/>
    <w:rsid w:val="00EE10DA"/>
    <w:rsid w:val="00EE19C3"/>
    <w:rsid w:val="00EE2540"/>
    <w:rsid w:val="00EE25AC"/>
    <w:rsid w:val="00EE2F67"/>
    <w:rsid w:val="00EE49A8"/>
    <w:rsid w:val="00EE49C3"/>
    <w:rsid w:val="00EE50E5"/>
    <w:rsid w:val="00EE57E3"/>
    <w:rsid w:val="00EE71F1"/>
    <w:rsid w:val="00EE7FA3"/>
    <w:rsid w:val="00EF0AD0"/>
    <w:rsid w:val="00EF0BFF"/>
    <w:rsid w:val="00EF1743"/>
    <w:rsid w:val="00EF2EF8"/>
    <w:rsid w:val="00EF38B3"/>
    <w:rsid w:val="00EF401B"/>
    <w:rsid w:val="00EF423E"/>
    <w:rsid w:val="00EF4DA0"/>
    <w:rsid w:val="00EF4E74"/>
    <w:rsid w:val="00EF52AE"/>
    <w:rsid w:val="00EF5AED"/>
    <w:rsid w:val="00EF66C6"/>
    <w:rsid w:val="00F00C64"/>
    <w:rsid w:val="00F0329F"/>
    <w:rsid w:val="00F0623E"/>
    <w:rsid w:val="00F070A5"/>
    <w:rsid w:val="00F076E3"/>
    <w:rsid w:val="00F11204"/>
    <w:rsid w:val="00F11D29"/>
    <w:rsid w:val="00F11D5C"/>
    <w:rsid w:val="00F13074"/>
    <w:rsid w:val="00F13881"/>
    <w:rsid w:val="00F14228"/>
    <w:rsid w:val="00F14720"/>
    <w:rsid w:val="00F1484E"/>
    <w:rsid w:val="00F14C77"/>
    <w:rsid w:val="00F14F1E"/>
    <w:rsid w:val="00F15E83"/>
    <w:rsid w:val="00F16F81"/>
    <w:rsid w:val="00F17256"/>
    <w:rsid w:val="00F1752F"/>
    <w:rsid w:val="00F179AF"/>
    <w:rsid w:val="00F17F41"/>
    <w:rsid w:val="00F212A4"/>
    <w:rsid w:val="00F2175C"/>
    <w:rsid w:val="00F21B37"/>
    <w:rsid w:val="00F21F4E"/>
    <w:rsid w:val="00F22369"/>
    <w:rsid w:val="00F224D0"/>
    <w:rsid w:val="00F2284F"/>
    <w:rsid w:val="00F22962"/>
    <w:rsid w:val="00F242E3"/>
    <w:rsid w:val="00F26028"/>
    <w:rsid w:val="00F26E89"/>
    <w:rsid w:val="00F27767"/>
    <w:rsid w:val="00F27CCD"/>
    <w:rsid w:val="00F31AB2"/>
    <w:rsid w:val="00F329F4"/>
    <w:rsid w:val="00F32B63"/>
    <w:rsid w:val="00F32D02"/>
    <w:rsid w:val="00F32D1B"/>
    <w:rsid w:val="00F34122"/>
    <w:rsid w:val="00F3440E"/>
    <w:rsid w:val="00F34992"/>
    <w:rsid w:val="00F35B1C"/>
    <w:rsid w:val="00F35C81"/>
    <w:rsid w:val="00F36EA1"/>
    <w:rsid w:val="00F379E0"/>
    <w:rsid w:val="00F41789"/>
    <w:rsid w:val="00F4255A"/>
    <w:rsid w:val="00F4295A"/>
    <w:rsid w:val="00F434C5"/>
    <w:rsid w:val="00F4415B"/>
    <w:rsid w:val="00F44A3F"/>
    <w:rsid w:val="00F4550D"/>
    <w:rsid w:val="00F4655B"/>
    <w:rsid w:val="00F50DFA"/>
    <w:rsid w:val="00F5103B"/>
    <w:rsid w:val="00F5118B"/>
    <w:rsid w:val="00F51AF2"/>
    <w:rsid w:val="00F51B22"/>
    <w:rsid w:val="00F51C83"/>
    <w:rsid w:val="00F51DAF"/>
    <w:rsid w:val="00F51DE2"/>
    <w:rsid w:val="00F537EE"/>
    <w:rsid w:val="00F54963"/>
    <w:rsid w:val="00F5506A"/>
    <w:rsid w:val="00F55190"/>
    <w:rsid w:val="00F55E38"/>
    <w:rsid w:val="00F60587"/>
    <w:rsid w:val="00F60D15"/>
    <w:rsid w:val="00F62E4B"/>
    <w:rsid w:val="00F63346"/>
    <w:rsid w:val="00F635EA"/>
    <w:rsid w:val="00F64670"/>
    <w:rsid w:val="00F64D3C"/>
    <w:rsid w:val="00F656A0"/>
    <w:rsid w:val="00F65AB2"/>
    <w:rsid w:val="00F65F7C"/>
    <w:rsid w:val="00F66652"/>
    <w:rsid w:val="00F67164"/>
    <w:rsid w:val="00F67448"/>
    <w:rsid w:val="00F67853"/>
    <w:rsid w:val="00F707C9"/>
    <w:rsid w:val="00F71BF0"/>
    <w:rsid w:val="00F71E5A"/>
    <w:rsid w:val="00F7342B"/>
    <w:rsid w:val="00F735D3"/>
    <w:rsid w:val="00F75EA4"/>
    <w:rsid w:val="00F760C5"/>
    <w:rsid w:val="00F76337"/>
    <w:rsid w:val="00F7709C"/>
    <w:rsid w:val="00F77976"/>
    <w:rsid w:val="00F80702"/>
    <w:rsid w:val="00F813F9"/>
    <w:rsid w:val="00F8408B"/>
    <w:rsid w:val="00F84554"/>
    <w:rsid w:val="00F84F7B"/>
    <w:rsid w:val="00F85D2D"/>
    <w:rsid w:val="00F864F2"/>
    <w:rsid w:val="00F86ACE"/>
    <w:rsid w:val="00F87338"/>
    <w:rsid w:val="00F878F1"/>
    <w:rsid w:val="00F90CFA"/>
    <w:rsid w:val="00F914BD"/>
    <w:rsid w:val="00F914E1"/>
    <w:rsid w:val="00F93B71"/>
    <w:rsid w:val="00F93E8E"/>
    <w:rsid w:val="00F95997"/>
    <w:rsid w:val="00F95AAA"/>
    <w:rsid w:val="00F96ABD"/>
    <w:rsid w:val="00F97DE7"/>
    <w:rsid w:val="00FA1004"/>
    <w:rsid w:val="00FA1B74"/>
    <w:rsid w:val="00FA2580"/>
    <w:rsid w:val="00FA3013"/>
    <w:rsid w:val="00FA313E"/>
    <w:rsid w:val="00FA37B6"/>
    <w:rsid w:val="00FA50EC"/>
    <w:rsid w:val="00FA545A"/>
    <w:rsid w:val="00FA5A87"/>
    <w:rsid w:val="00FA5B55"/>
    <w:rsid w:val="00FA66E8"/>
    <w:rsid w:val="00FA6BD9"/>
    <w:rsid w:val="00FA7472"/>
    <w:rsid w:val="00FB0530"/>
    <w:rsid w:val="00FB2C6B"/>
    <w:rsid w:val="00FB4198"/>
    <w:rsid w:val="00FB457C"/>
    <w:rsid w:val="00FB4657"/>
    <w:rsid w:val="00FB48B8"/>
    <w:rsid w:val="00FB4C48"/>
    <w:rsid w:val="00FB5070"/>
    <w:rsid w:val="00FB543E"/>
    <w:rsid w:val="00FB67B2"/>
    <w:rsid w:val="00FB6BD3"/>
    <w:rsid w:val="00FC0520"/>
    <w:rsid w:val="00FC1DB3"/>
    <w:rsid w:val="00FC299A"/>
    <w:rsid w:val="00FC36D3"/>
    <w:rsid w:val="00FC502B"/>
    <w:rsid w:val="00FC5266"/>
    <w:rsid w:val="00FC5CA6"/>
    <w:rsid w:val="00FC6980"/>
    <w:rsid w:val="00FC7003"/>
    <w:rsid w:val="00FD624B"/>
    <w:rsid w:val="00FD670B"/>
    <w:rsid w:val="00FD74BB"/>
    <w:rsid w:val="00FD7C35"/>
    <w:rsid w:val="00FE0C5C"/>
    <w:rsid w:val="00FE0FCA"/>
    <w:rsid w:val="00FE2305"/>
    <w:rsid w:val="00FE2E55"/>
    <w:rsid w:val="00FE314E"/>
    <w:rsid w:val="00FE393F"/>
    <w:rsid w:val="00FE3B73"/>
    <w:rsid w:val="00FE4023"/>
    <w:rsid w:val="00FE4171"/>
    <w:rsid w:val="00FE464D"/>
    <w:rsid w:val="00FE6ABC"/>
    <w:rsid w:val="00FE7315"/>
    <w:rsid w:val="00FE752E"/>
    <w:rsid w:val="00FE7EE8"/>
    <w:rsid w:val="00FF02CD"/>
    <w:rsid w:val="00FF104A"/>
    <w:rsid w:val="00FF1DFD"/>
    <w:rsid w:val="00FF2C43"/>
    <w:rsid w:val="00FF3150"/>
    <w:rsid w:val="00FF60E3"/>
    <w:rsid w:val="00FF6239"/>
    <w:rsid w:val="00FF73E5"/>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3E44BABE"/>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C216E"/>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Nierozpoznanawzmianka1">
    <w:name w:val="Nierozpoznana wzmianka1"/>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 w:type="table" w:customStyle="1" w:styleId="Tabela-Siatka1">
    <w:name w:val="Tabela - Siatka1"/>
    <w:basedOn w:val="Standardowy"/>
    <w:next w:val="Tabela-Siatka"/>
    <w:uiPriority w:val="39"/>
    <w:rsid w:val="009F65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C2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rsid w:val="00DB3BA0"/>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4647637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58631388">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85411370">
      <w:bodyDiv w:val="1"/>
      <w:marLeft w:val="0"/>
      <w:marRight w:val="0"/>
      <w:marTop w:val="0"/>
      <w:marBottom w:val="0"/>
      <w:divBdr>
        <w:top w:val="none" w:sz="0" w:space="0" w:color="auto"/>
        <w:left w:val="none" w:sz="0" w:space="0" w:color="auto"/>
        <w:bottom w:val="none" w:sz="0" w:space="0" w:color="auto"/>
        <w:right w:val="none" w:sz="0" w:space="0" w:color="auto"/>
      </w:divBdr>
      <w:divsChild>
        <w:div w:id="893933415">
          <w:marLeft w:val="0"/>
          <w:marRight w:val="0"/>
          <w:marTop w:val="0"/>
          <w:marBottom w:val="0"/>
          <w:divBdr>
            <w:top w:val="none" w:sz="0" w:space="0" w:color="auto"/>
            <w:left w:val="none" w:sz="0" w:space="0" w:color="auto"/>
            <w:bottom w:val="none" w:sz="0" w:space="0" w:color="auto"/>
            <w:right w:val="none" w:sz="0" w:space="0" w:color="auto"/>
          </w:divBdr>
        </w:div>
        <w:div w:id="552816824">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44579711">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33502841">
      <w:bodyDiv w:val="1"/>
      <w:marLeft w:val="0"/>
      <w:marRight w:val="0"/>
      <w:marTop w:val="0"/>
      <w:marBottom w:val="0"/>
      <w:divBdr>
        <w:top w:val="none" w:sz="0" w:space="0" w:color="auto"/>
        <w:left w:val="none" w:sz="0" w:space="0" w:color="auto"/>
        <w:bottom w:val="none" w:sz="0" w:space="0" w:color="auto"/>
        <w:right w:val="none" w:sz="0" w:space="0" w:color="auto"/>
      </w:divBdr>
    </w:div>
    <w:div w:id="1101225677">
      <w:bodyDiv w:val="1"/>
      <w:marLeft w:val="0"/>
      <w:marRight w:val="0"/>
      <w:marTop w:val="0"/>
      <w:marBottom w:val="0"/>
      <w:divBdr>
        <w:top w:val="none" w:sz="0" w:space="0" w:color="auto"/>
        <w:left w:val="none" w:sz="0" w:space="0" w:color="auto"/>
        <w:bottom w:val="none" w:sz="0" w:space="0" w:color="auto"/>
        <w:right w:val="none" w:sz="0" w:space="0" w:color="auto"/>
      </w:divBdr>
      <w:divsChild>
        <w:div w:id="1740398066">
          <w:marLeft w:val="0"/>
          <w:marRight w:val="0"/>
          <w:marTop w:val="0"/>
          <w:marBottom w:val="0"/>
          <w:divBdr>
            <w:top w:val="none" w:sz="0" w:space="0" w:color="auto"/>
            <w:left w:val="none" w:sz="0" w:space="0" w:color="auto"/>
            <w:bottom w:val="none" w:sz="0" w:space="0" w:color="auto"/>
            <w:right w:val="none" w:sz="0" w:space="0" w:color="auto"/>
          </w:divBdr>
        </w:div>
        <w:div w:id="575362349">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566527186">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5798298">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espd.uzp.gov.pl" TargetMode="External"/><Relationship Id="rId26" Type="http://schemas.openxmlformats.org/officeDocument/2006/relationships/hyperlink" Target="https://www.nccert.p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 TargetMode="External"/><Relationship Id="rId33" Type="http://schemas.openxmlformats.org/officeDocument/2006/relationships/hyperlink" Target="mailto:kancelaria@csk.umed.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pn/csk_umed"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csk.umed.pl" TargetMode="External"/><Relationship Id="rId24" Type="http://schemas.openxmlformats.org/officeDocument/2006/relationships/hyperlink" Target="http://platformazakupowa.pl" TargetMode="External"/><Relationship Id="rId32" Type="http://schemas.openxmlformats.org/officeDocument/2006/relationships/hyperlink" Target="mailto:inspektor.odo@csk.umed.pl"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pn/csk_umed"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3.xml"/><Relationship Id="rId10" Type="http://schemas.openxmlformats.org/officeDocument/2006/relationships/hyperlink" Target="http://www.csk.umed.pl" TargetMode="External"/><Relationship Id="rId19" Type="http://schemas.openxmlformats.org/officeDocument/2006/relationships/hyperlink" Target="https://www.uzp.gov.pl/baza-wiedzy/prawo-zamowien-publicznych-regulacje/prawo-krajowe/jednolity-europejski-dokument-zamowienia"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csk_umed"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DC12B-ED7E-4DCE-87FE-1C93619B9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51</Pages>
  <Words>21152</Words>
  <Characters>143043</Characters>
  <Application>Microsoft Office Word</Application>
  <DocSecurity>0</DocSecurity>
  <Lines>1192</Lines>
  <Paragraphs>327</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163868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Bartczak</cp:lastModifiedBy>
  <cp:revision>12</cp:revision>
  <cp:lastPrinted>2024-09-06T07:54:00Z</cp:lastPrinted>
  <dcterms:created xsi:type="dcterms:W3CDTF">2024-08-09T10:44:00Z</dcterms:created>
  <dcterms:modified xsi:type="dcterms:W3CDTF">2024-09-06T07:58:00Z</dcterms:modified>
</cp:coreProperties>
</file>