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0342F7">
        <w:rPr>
          <w:rFonts w:ascii="Times New Roman" w:eastAsia="Times New Roman" w:hAnsi="Times New Roman" w:cs="Times New Roman"/>
          <w:szCs w:val="18"/>
          <w:lang w:eastAsia="ar-SA"/>
        </w:rPr>
        <w:t>/PN- 132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B828E8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0342F7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0342F7">
        <w:rPr>
          <w:rFonts w:ascii="Times New Roman" w:eastAsia="Times New Roman" w:hAnsi="Times New Roman" w:cs="Times New Roman"/>
          <w:szCs w:val="20"/>
          <w:lang w:eastAsia="ar-SA"/>
        </w:rPr>
        <w:t>ń publicznych (Dz. U. z 2024 r., poz. 1320</w:t>
      </w:r>
      <w:bookmarkStart w:id="0" w:name="_GoBack"/>
      <w:bookmarkEnd w:id="0"/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0342F7"/>
    <w:rsid w:val="00103BCE"/>
    <w:rsid w:val="001829A4"/>
    <w:rsid w:val="001A18FF"/>
    <w:rsid w:val="002369CF"/>
    <w:rsid w:val="00250722"/>
    <w:rsid w:val="002B52D1"/>
    <w:rsid w:val="00301E97"/>
    <w:rsid w:val="00344B6B"/>
    <w:rsid w:val="003F01DB"/>
    <w:rsid w:val="00443C4F"/>
    <w:rsid w:val="004D5CF4"/>
    <w:rsid w:val="005512DD"/>
    <w:rsid w:val="00604ECC"/>
    <w:rsid w:val="00647DE0"/>
    <w:rsid w:val="0069114B"/>
    <w:rsid w:val="006C5E7A"/>
    <w:rsid w:val="006D4438"/>
    <w:rsid w:val="00780F05"/>
    <w:rsid w:val="007B322A"/>
    <w:rsid w:val="00803D15"/>
    <w:rsid w:val="008D6796"/>
    <w:rsid w:val="008E66A8"/>
    <w:rsid w:val="008F10C3"/>
    <w:rsid w:val="00946EFC"/>
    <w:rsid w:val="00AD3F7E"/>
    <w:rsid w:val="00AF1F22"/>
    <w:rsid w:val="00B203B3"/>
    <w:rsid w:val="00B744F8"/>
    <w:rsid w:val="00B828E8"/>
    <w:rsid w:val="00C00F9E"/>
    <w:rsid w:val="00C77FE1"/>
    <w:rsid w:val="00D1356A"/>
    <w:rsid w:val="00DA2492"/>
    <w:rsid w:val="00E2695B"/>
    <w:rsid w:val="00E6363A"/>
    <w:rsid w:val="00E744EA"/>
    <w:rsid w:val="00EB661F"/>
    <w:rsid w:val="00EC5880"/>
    <w:rsid w:val="00F0537A"/>
    <w:rsid w:val="00F51463"/>
    <w:rsid w:val="00F5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76</cp:revision>
  <cp:lastPrinted>2023-11-08T07:50:00Z</cp:lastPrinted>
  <dcterms:created xsi:type="dcterms:W3CDTF">2021-01-30T19:56:00Z</dcterms:created>
  <dcterms:modified xsi:type="dcterms:W3CDTF">2024-09-19T10:56:00Z</dcterms:modified>
</cp:coreProperties>
</file>