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011C9" w14:textId="4597DB1E" w:rsidR="0007099F" w:rsidRPr="00D557F8" w:rsidRDefault="0007099F" w:rsidP="0016027C">
      <w:pPr>
        <w:jc w:val="center"/>
        <w:rPr>
          <w:rFonts w:ascii="Arial" w:hAnsi="Arial" w:cs="Arial"/>
          <w:sz w:val="24"/>
          <w:szCs w:val="24"/>
        </w:rPr>
      </w:pPr>
      <w:r w:rsidRPr="00D557F8">
        <w:rPr>
          <w:rFonts w:ascii="Arial" w:hAnsi="Arial" w:cs="Arial"/>
          <w:sz w:val="24"/>
          <w:szCs w:val="24"/>
        </w:rPr>
        <w:t xml:space="preserve">UMOWA NR </w:t>
      </w:r>
      <w:r w:rsidR="00222CC5" w:rsidRPr="00D557F8">
        <w:rPr>
          <w:rFonts w:ascii="Arial" w:hAnsi="Arial" w:cs="Arial"/>
          <w:sz w:val="24"/>
          <w:szCs w:val="24"/>
        </w:rPr>
        <w:t>RI</w:t>
      </w:r>
      <w:r w:rsidRPr="00D557F8">
        <w:rPr>
          <w:rFonts w:ascii="Arial" w:hAnsi="Arial" w:cs="Arial"/>
          <w:sz w:val="24"/>
          <w:szCs w:val="24"/>
        </w:rPr>
        <w:t>.272.</w:t>
      </w:r>
      <w:r w:rsidR="00222CC5" w:rsidRPr="00D557F8">
        <w:rPr>
          <w:rFonts w:ascii="Arial" w:hAnsi="Arial" w:cs="Arial"/>
          <w:sz w:val="24"/>
          <w:szCs w:val="24"/>
        </w:rPr>
        <w:t>1.</w:t>
      </w:r>
      <w:r w:rsidRPr="00D557F8">
        <w:rPr>
          <w:rFonts w:ascii="Arial" w:hAnsi="Arial" w:cs="Arial"/>
          <w:sz w:val="24"/>
          <w:szCs w:val="24"/>
        </w:rPr>
        <w:t xml:space="preserve"> … .202</w:t>
      </w:r>
      <w:r w:rsidR="00D557F8" w:rsidRPr="00D557F8">
        <w:rPr>
          <w:rFonts w:ascii="Arial" w:hAnsi="Arial" w:cs="Arial"/>
          <w:sz w:val="24"/>
          <w:szCs w:val="24"/>
        </w:rPr>
        <w:t>4</w:t>
      </w:r>
    </w:p>
    <w:p w14:paraId="40E7106E" w14:textId="77777777" w:rsidR="0007099F" w:rsidRPr="00D557F8" w:rsidRDefault="0007099F" w:rsidP="0016027C">
      <w:pPr>
        <w:rPr>
          <w:rFonts w:ascii="Arial" w:hAnsi="Arial" w:cs="Arial"/>
          <w:sz w:val="24"/>
          <w:szCs w:val="24"/>
        </w:rPr>
      </w:pPr>
      <w:r w:rsidRPr="00D557F8">
        <w:rPr>
          <w:rFonts w:ascii="Arial" w:hAnsi="Arial" w:cs="Arial"/>
          <w:sz w:val="24"/>
          <w:szCs w:val="24"/>
        </w:rPr>
        <w:t xml:space="preserve">zawarta w dniu  ………………………….. w Ryglicach, pomiędzy </w:t>
      </w:r>
    </w:p>
    <w:p w14:paraId="7B6E1F94" w14:textId="52786B37" w:rsidR="0007099F" w:rsidRPr="00D557F8" w:rsidRDefault="0007099F" w:rsidP="0016027C">
      <w:pPr>
        <w:rPr>
          <w:rFonts w:ascii="Arial" w:hAnsi="Arial" w:cs="Arial"/>
          <w:sz w:val="24"/>
          <w:szCs w:val="24"/>
        </w:rPr>
      </w:pPr>
      <w:r w:rsidRPr="00D557F8">
        <w:rPr>
          <w:rFonts w:ascii="Arial" w:hAnsi="Arial" w:cs="Arial"/>
          <w:sz w:val="24"/>
          <w:szCs w:val="24"/>
        </w:rPr>
        <w:t>Gminą Ryglice, adres siedziby: Urząd Miejski w Ryglicach, 33-160 Ryglice</w:t>
      </w:r>
      <w:r w:rsidR="0016027C" w:rsidRPr="00D557F8">
        <w:rPr>
          <w:rFonts w:ascii="Arial" w:hAnsi="Arial" w:cs="Arial"/>
          <w:sz w:val="24"/>
          <w:szCs w:val="24"/>
        </w:rPr>
        <w:t xml:space="preserve">,                                </w:t>
      </w:r>
      <w:r w:rsidRPr="00D557F8">
        <w:rPr>
          <w:rFonts w:ascii="Arial" w:hAnsi="Arial" w:cs="Arial"/>
          <w:sz w:val="24"/>
          <w:szCs w:val="24"/>
        </w:rPr>
        <w:t xml:space="preserve"> ul. Rynek 9, NIP: 993 - 03 - 37- 247, REGON: ……………., reprezentowaną przez Pana Pawła Augustyna - Burmistrza Ryglic, przy kontrasygnacie Skarbnika Gminy Ryglice - Pani Agnieszki </w:t>
      </w:r>
      <w:proofErr w:type="spellStart"/>
      <w:r w:rsidRPr="00D557F8">
        <w:rPr>
          <w:rFonts w:ascii="Arial" w:hAnsi="Arial" w:cs="Arial"/>
          <w:sz w:val="24"/>
          <w:szCs w:val="24"/>
        </w:rPr>
        <w:t>Maduzia</w:t>
      </w:r>
      <w:proofErr w:type="spellEnd"/>
      <w:r w:rsidRPr="00D557F8">
        <w:rPr>
          <w:rFonts w:ascii="Arial" w:hAnsi="Arial" w:cs="Arial"/>
          <w:sz w:val="24"/>
          <w:szCs w:val="24"/>
        </w:rPr>
        <w:t>, zwaną dalej Zamawiającym,</w:t>
      </w:r>
    </w:p>
    <w:p w14:paraId="4ABE65E1" w14:textId="77777777" w:rsidR="0007099F" w:rsidRPr="00D557F8" w:rsidRDefault="0007099F" w:rsidP="0016027C">
      <w:pPr>
        <w:rPr>
          <w:rFonts w:ascii="Arial" w:hAnsi="Arial" w:cs="Arial"/>
          <w:sz w:val="24"/>
          <w:szCs w:val="24"/>
        </w:rPr>
      </w:pPr>
      <w:r w:rsidRPr="00D557F8">
        <w:rPr>
          <w:rFonts w:ascii="Arial" w:hAnsi="Arial" w:cs="Arial"/>
          <w:sz w:val="24"/>
          <w:szCs w:val="24"/>
        </w:rPr>
        <w:t>a …………………………………..</w:t>
      </w:r>
    </w:p>
    <w:p w14:paraId="05573EFC" w14:textId="77777777" w:rsidR="0007099F" w:rsidRPr="00D557F8" w:rsidRDefault="0007099F" w:rsidP="0016027C">
      <w:pPr>
        <w:rPr>
          <w:rFonts w:ascii="Arial" w:hAnsi="Arial" w:cs="Arial"/>
          <w:sz w:val="24"/>
          <w:szCs w:val="24"/>
        </w:rPr>
      </w:pPr>
      <w:r w:rsidRPr="00D557F8">
        <w:rPr>
          <w:rFonts w:ascii="Arial" w:hAnsi="Arial" w:cs="Arial"/>
          <w:sz w:val="24"/>
          <w:szCs w:val="24"/>
        </w:rPr>
        <w:t xml:space="preserve"> zwanym dalej Wykonawcą, o następującej treści:</w:t>
      </w:r>
    </w:p>
    <w:p w14:paraId="506A0501" w14:textId="1A82B85E" w:rsidR="00AD3375" w:rsidRPr="00D557F8" w:rsidRDefault="0007099F" w:rsidP="00466016">
      <w:pPr>
        <w:rPr>
          <w:rFonts w:ascii="Arial" w:hAnsi="Arial"/>
          <w:sz w:val="24"/>
          <w:szCs w:val="24"/>
        </w:rPr>
      </w:pPr>
      <w:r w:rsidRPr="00D557F8">
        <w:rPr>
          <w:rFonts w:ascii="Arial" w:hAnsi="Arial" w:cs="Arial"/>
          <w:sz w:val="24"/>
          <w:szCs w:val="24"/>
        </w:rPr>
        <w:t>Niniejsza umowa zostaje zawarta zgodnie z ustawą z dnia 11 września 2019 r. Prawo zamówień publicznych (Dz. U. z 20</w:t>
      </w:r>
      <w:r w:rsidR="00DA5ED8" w:rsidRPr="00D557F8">
        <w:rPr>
          <w:rFonts w:ascii="Arial" w:hAnsi="Arial" w:cs="Arial"/>
          <w:sz w:val="24"/>
          <w:szCs w:val="24"/>
        </w:rPr>
        <w:t>2</w:t>
      </w:r>
      <w:r w:rsidR="00D557F8" w:rsidRPr="00D557F8">
        <w:rPr>
          <w:rFonts w:ascii="Arial" w:hAnsi="Arial" w:cs="Arial"/>
          <w:sz w:val="24"/>
          <w:szCs w:val="24"/>
        </w:rPr>
        <w:t>4</w:t>
      </w:r>
      <w:r w:rsidR="009A6BD5" w:rsidRPr="00D557F8">
        <w:rPr>
          <w:rFonts w:ascii="Arial" w:hAnsi="Arial" w:cs="Arial"/>
          <w:sz w:val="24"/>
          <w:szCs w:val="24"/>
        </w:rPr>
        <w:t xml:space="preserve"> </w:t>
      </w:r>
      <w:r w:rsidR="00DA5ED8" w:rsidRPr="00D557F8">
        <w:rPr>
          <w:rFonts w:ascii="Arial" w:hAnsi="Arial" w:cs="Arial"/>
          <w:sz w:val="24"/>
          <w:szCs w:val="24"/>
        </w:rPr>
        <w:t xml:space="preserve">r. poz. </w:t>
      </w:r>
      <w:r w:rsidR="00040436" w:rsidRPr="00D557F8">
        <w:rPr>
          <w:rFonts w:ascii="Arial" w:hAnsi="Arial" w:cs="Arial"/>
          <w:sz w:val="24"/>
          <w:szCs w:val="24"/>
        </w:rPr>
        <w:t>1</w:t>
      </w:r>
      <w:r w:rsidR="00D557F8" w:rsidRPr="00D557F8">
        <w:rPr>
          <w:rFonts w:ascii="Arial" w:hAnsi="Arial" w:cs="Arial"/>
          <w:sz w:val="24"/>
          <w:szCs w:val="24"/>
        </w:rPr>
        <w:t>320</w:t>
      </w:r>
      <w:r w:rsidRPr="00D557F8">
        <w:rPr>
          <w:rFonts w:ascii="Arial" w:hAnsi="Arial" w:cs="Arial"/>
          <w:sz w:val="24"/>
          <w:szCs w:val="24"/>
        </w:rPr>
        <w:t xml:space="preserve"> ze zm.) w następstwie dokonanego przez Zamawiającego wyboru oferty Wykonawcy w postępowaniu </w:t>
      </w:r>
      <w:r w:rsidR="00741F6B" w:rsidRPr="00D557F8">
        <w:rPr>
          <w:rFonts w:ascii="Arial" w:hAnsi="Arial" w:cs="Arial"/>
          <w:sz w:val="24"/>
          <w:szCs w:val="24"/>
        </w:rPr>
        <w:t xml:space="preserve">                    </w:t>
      </w:r>
      <w:r w:rsidRPr="00D557F8">
        <w:rPr>
          <w:rFonts w:ascii="Arial" w:hAnsi="Arial" w:cs="Arial"/>
          <w:sz w:val="24"/>
          <w:szCs w:val="24"/>
        </w:rPr>
        <w:t>o udzielenie zamówienia publicznego w trybie podstawowym bez negocjacji,</w:t>
      </w:r>
      <w:r w:rsidR="00741F6B" w:rsidRPr="00D557F8">
        <w:rPr>
          <w:rFonts w:ascii="Arial" w:hAnsi="Arial" w:cs="Arial"/>
          <w:sz w:val="24"/>
          <w:szCs w:val="24"/>
        </w:rPr>
        <w:t xml:space="preserve">                            </w:t>
      </w:r>
      <w:r w:rsidRPr="00D557F8">
        <w:rPr>
          <w:rFonts w:ascii="Arial" w:hAnsi="Arial" w:cs="Arial"/>
          <w:sz w:val="24"/>
          <w:szCs w:val="24"/>
        </w:rPr>
        <w:t xml:space="preserve"> o którym mowa w art. 275 pkt 1</w:t>
      </w:r>
      <w:r w:rsidR="005E391D" w:rsidRPr="00D557F8">
        <w:rPr>
          <w:rFonts w:ascii="Arial" w:hAnsi="Arial"/>
          <w:sz w:val="24"/>
          <w:szCs w:val="24"/>
        </w:rPr>
        <w:t>, nr postępowania RI.271.1</w:t>
      </w:r>
      <w:r w:rsidR="003B38A4">
        <w:rPr>
          <w:rFonts w:ascii="Arial" w:hAnsi="Arial"/>
          <w:sz w:val="24"/>
          <w:szCs w:val="24"/>
        </w:rPr>
        <w:t>.10.</w:t>
      </w:r>
      <w:r w:rsidR="005E391D" w:rsidRPr="00D557F8">
        <w:rPr>
          <w:rFonts w:ascii="Arial" w:hAnsi="Arial"/>
          <w:sz w:val="24"/>
          <w:szCs w:val="24"/>
        </w:rPr>
        <w:t>202</w:t>
      </w:r>
      <w:r w:rsidR="00D557F8" w:rsidRPr="00D557F8">
        <w:rPr>
          <w:rFonts w:ascii="Arial" w:hAnsi="Arial"/>
          <w:sz w:val="24"/>
          <w:szCs w:val="24"/>
        </w:rPr>
        <w:t>4</w:t>
      </w:r>
      <w:r w:rsidR="00AD3375" w:rsidRPr="00D557F8">
        <w:rPr>
          <w:rFonts w:ascii="Arial" w:hAnsi="Arial"/>
          <w:sz w:val="24"/>
          <w:szCs w:val="24"/>
        </w:rPr>
        <w:t xml:space="preserve">, Część nr … zamówienia.                                        </w:t>
      </w:r>
    </w:p>
    <w:p w14:paraId="56B73C53" w14:textId="223E38A2" w:rsidR="0007099F" w:rsidRPr="00D557F8" w:rsidRDefault="0007099F" w:rsidP="0016027C">
      <w:pPr>
        <w:jc w:val="center"/>
        <w:rPr>
          <w:rFonts w:ascii="Arial" w:hAnsi="Arial" w:cs="Arial"/>
          <w:sz w:val="24"/>
          <w:szCs w:val="24"/>
        </w:rPr>
      </w:pPr>
      <w:r w:rsidRPr="00D557F8">
        <w:rPr>
          <w:rFonts w:ascii="Arial" w:hAnsi="Arial" w:cs="Arial"/>
          <w:sz w:val="24"/>
          <w:szCs w:val="24"/>
        </w:rPr>
        <w:t>§ 1</w:t>
      </w:r>
    </w:p>
    <w:p w14:paraId="4E921ED5" w14:textId="77777777" w:rsidR="0007099F" w:rsidRPr="00D557F8" w:rsidRDefault="0007099F" w:rsidP="0016027C">
      <w:pPr>
        <w:jc w:val="center"/>
        <w:rPr>
          <w:rFonts w:ascii="Arial" w:hAnsi="Arial" w:cs="Arial"/>
          <w:sz w:val="24"/>
          <w:szCs w:val="24"/>
        </w:rPr>
      </w:pPr>
      <w:r w:rsidRPr="00D557F8">
        <w:rPr>
          <w:rFonts w:ascii="Arial" w:hAnsi="Arial" w:cs="Arial"/>
          <w:sz w:val="24"/>
          <w:szCs w:val="24"/>
        </w:rPr>
        <w:t>PRZEDMIOT UMOWY</w:t>
      </w:r>
    </w:p>
    <w:p w14:paraId="65F15BCA" w14:textId="15FC1FCE" w:rsidR="00D557F8" w:rsidRPr="00D557F8" w:rsidRDefault="0007099F" w:rsidP="00AD3375">
      <w:pPr>
        <w:pStyle w:val="Akapitzlist"/>
        <w:numPr>
          <w:ilvl w:val="0"/>
          <w:numId w:val="39"/>
        </w:numPr>
        <w:tabs>
          <w:tab w:val="left" w:pos="284"/>
        </w:tabs>
        <w:spacing w:after="0"/>
        <w:ind w:left="0" w:firstLine="0"/>
        <w:rPr>
          <w:rFonts w:ascii="Arial" w:hAnsi="Arial" w:cs="Arial"/>
          <w:sz w:val="24"/>
          <w:szCs w:val="24"/>
        </w:rPr>
      </w:pPr>
      <w:r w:rsidRPr="00D557F8">
        <w:rPr>
          <w:rFonts w:ascii="Arial" w:hAnsi="Arial" w:cs="Arial"/>
          <w:sz w:val="24"/>
          <w:szCs w:val="24"/>
        </w:rPr>
        <w:t>Zamawiający powierza, a Wykonawca przyjmuje do wykonania zadanie inwestycyjne, przedmiotem którego jest wykonanie robót budowlanych, w ramach zadania pn.:</w:t>
      </w:r>
      <w:r w:rsidR="00222CC5" w:rsidRPr="00D557F8">
        <w:rPr>
          <w:rFonts w:ascii="Arial" w:hAnsi="Arial" w:cs="Arial"/>
          <w:sz w:val="24"/>
          <w:szCs w:val="24"/>
        </w:rPr>
        <w:t xml:space="preserve"> </w:t>
      </w:r>
      <w:r w:rsidR="00222CC5" w:rsidRPr="00D557F8">
        <w:rPr>
          <w:rFonts w:ascii="Arial" w:hAnsi="Arial" w:cs="Arial"/>
          <w:b/>
          <w:bCs/>
          <w:sz w:val="24"/>
          <w:szCs w:val="24"/>
        </w:rPr>
        <w:t>„</w:t>
      </w:r>
      <w:r w:rsidR="00AD3375" w:rsidRPr="00D557F8">
        <w:rPr>
          <w:rFonts w:ascii="Arial" w:hAnsi="Arial" w:cs="Arial"/>
          <w:b/>
          <w:bCs/>
          <w:sz w:val="24"/>
          <w:szCs w:val="24"/>
        </w:rPr>
        <w:t>Przebudowa dróg na terenie Gminy Ryglice*:</w:t>
      </w:r>
    </w:p>
    <w:p w14:paraId="031C4902" w14:textId="5C39802E" w:rsidR="00D557F8" w:rsidRPr="00BF538F" w:rsidRDefault="00D557F8" w:rsidP="00D557F8">
      <w:pPr>
        <w:tabs>
          <w:tab w:val="left" w:pos="284"/>
        </w:tabs>
        <w:spacing w:after="0"/>
        <w:rPr>
          <w:rFonts w:ascii="Arial" w:hAnsi="Arial" w:cs="Arial"/>
          <w:b/>
          <w:bCs/>
          <w:sz w:val="24"/>
          <w:szCs w:val="24"/>
          <w:lang w:eastAsia="zh-CN"/>
        </w:rPr>
      </w:pPr>
      <w:r w:rsidRPr="00D557F8">
        <w:rPr>
          <w:rFonts w:ascii="Arial" w:hAnsi="Arial" w:cs="Arial"/>
          <w:b/>
          <w:bCs/>
          <w:sz w:val="24"/>
          <w:szCs w:val="24"/>
          <w:lang w:eastAsia="zh-CN"/>
        </w:rPr>
        <w:t xml:space="preserve">- </w:t>
      </w:r>
      <w:bookmarkStart w:id="0" w:name="_Hlk177722788"/>
      <w:r w:rsidRPr="00BF538F">
        <w:rPr>
          <w:rFonts w:ascii="Arial" w:hAnsi="Arial" w:cs="Arial"/>
          <w:b/>
          <w:bCs/>
          <w:sz w:val="24"/>
          <w:szCs w:val="24"/>
          <w:lang w:eastAsia="zh-CN"/>
        </w:rPr>
        <w:t xml:space="preserve">Część I: Przebudowa drogi gminnej nr 204034K Zalasowa – na Galasa </w:t>
      </w:r>
      <w:r w:rsidRPr="00D557F8">
        <w:rPr>
          <w:rFonts w:ascii="Arial" w:hAnsi="Arial" w:cs="Arial"/>
          <w:b/>
          <w:bCs/>
          <w:sz w:val="24"/>
          <w:szCs w:val="24"/>
          <w:lang w:eastAsia="zh-CN"/>
        </w:rPr>
        <w:t xml:space="preserve">                           </w:t>
      </w:r>
      <w:r w:rsidRPr="00BF538F">
        <w:rPr>
          <w:rFonts w:ascii="Arial" w:hAnsi="Arial" w:cs="Arial"/>
          <w:b/>
          <w:bCs/>
          <w:sz w:val="24"/>
          <w:szCs w:val="24"/>
          <w:lang w:eastAsia="zh-CN"/>
        </w:rPr>
        <w:t xml:space="preserve">w miejscowości Zalasowa w km 0+000-0+374, w km 0+374 – 0+475, </w:t>
      </w:r>
      <w:r w:rsidRPr="00D557F8">
        <w:rPr>
          <w:rFonts w:ascii="Arial" w:hAnsi="Arial" w:cs="Arial"/>
          <w:b/>
          <w:bCs/>
          <w:sz w:val="24"/>
          <w:szCs w:val="24"/>
          <w:lang w:eastAsia="zh-CN"/>
        </w:rPr>
        <w:t xml:space="preserve">                        </w:t>
      </w:r>
      <w:r w:rsidRPr="00BF538F">
        <w:rPr>
          <w:rFonts w:ascii="Arial" w:hAnsi="Arial" w:cs="Arial"/>
          <w:b/>
          <w:bCs/>
          <w:sz w:val="24"/>
          <w:szCs w:val="24"/>
          <w:lang w:eastAsia="zh-CN"/>
        </w:rPr>
        <w:t>w km 0+475 – 0+900;</w:t>
      </w:r>
    </w:p>
    <w:p w14:paraId="242A8D1F" w14:textId="045CDB16" w:rsidR="00D557F8" w:rsidRPr="00BF538F" w:rsidRDefault="00D557F8" w:rsidP="00D557F8">
      <w:pPr>
        <w:tabs>
          <w:tab w:val="left" w:pos="284"/>
        </w:tabs>
        <w:spacing w:after="0"/>
        <w:rPr>
          <w:rFonts w:ascii="Arial" w:hAnsi="Arial" w:cs="Arial"/>
          <w:b/>
          <w:bCs/>
          <w:sz w:val="24"/>
          <w:szCs w:val="24"/>
          <w:lang w:eastAsia="zh-CN"/>
        </w:rPr>
      </w:pPr>
      <w:r w:rsidRPr="00D557F8">
        <w:rPr>
          <w:rFonts w:ascii="Arial" w:hAnsi="Arial" w:cs="Arial"/>
          <w:b/>
          <w:bCs/>
          <w:sz w:val="24"/>
          <w:szCs w:val="24"/>
          <w:lang w:eastAsia="zh-CN"/>
        </w:rPr>
        <w:t xml:space="preserve">- </w:t>
      </w:r>
      <w:r w:rsidRPr="00BF538F">
        <w:rPr>
          <w:rFonts w:ascii="Arial" w:hAnsi="Arial" w:cs="Arial"/>
          <w:b/>
          <w:bCs/>
          <w:sz w:val="24"/>
          <w:szCs w:val="24"/>
          <w:lang w:eastAsia="zh-CN"/>
        </w:rPr>
        <w:t xml:space="preserve">Część II: Przebudowa drogi gminnej nr 200254K Zalasowa – ul. Leśna </w:t>
      </w:r>
      <w:r w:rsidRPr="00D557F8">
        <w:rPr>
          <w:rFonts w:ascii="Arial" w:hAnsi="Arial" w:cs="Arial"/>
          <w:b/>
          <w:bCs/>
          <w:sz w:val="24"/>
          <w:szCs w:val="24"/>
          <w:lang w:eastAsia="zh-CN"/>
        </w:rPr>
        <w:t xml:space="preserve">                         </w:t>
      </w:r>
      <w:r w:rsidRPr="00BF538F">
        <w:rPr>
          <w:rFonts w:ascii="Arial" w:hAnsi="Arial" w:cs="Arial"/>
          <w:b/>
          <w:bCs/>
          <w:sz w:val="24"/>
          <w:szCs w:val="24"/>
          <w:lang w:eastAsia="zh-CN"/>
        </w:rPr>
        <w:t>w miejscowości Zalasowa w km 0+000-0+650 oraz w km 0+650 – 0+890;</w:t>
      </w:r>
    </w:p>
    <w:p w14:paraId="0AA25C50" w14:textId="794D9CC7" w:rsidR="00D557F8" w:rsidRPr="00D557F8" w:rsidRDefault="00D557F8" w:rsidP="00D557F8">
      <w:pPr>
        <w:tabs>
          <w:tab w:val="left" w:pos="284"/>
        </w:tabs>
        <w:spacing w:after="0"/>
        <w:rPr>
          <w:rFonts w:ascii="Arial" w:hAnsi="Arial" w:cs="Arial"/>
          <w:b/>
          <w:bCs/>
          <w:sz w:val="24"/>
          <w:szCs w:val="24"/>
          <w:lang w:eastAsia="zh-CN"/>
        </w:rPr>
      </w:pPr>
      <w:r w:rsidRPr="00D557F8">
        <w:rPr>
          <w:rFonts w:ascii="Arial" w:hAnsi="Arial" w:cs="Arial"/>
          <w:b/>
          <w:bCs/>
          <w:sz w:val="24"/>
          <w:szCs w:val="24"/>
          <w:lang w:eastAsia="zh-CN"/>
        </w:rPr>
        <w:t xml:space="preserve">- </w:t>
      </w:r>
      <w:r w:rsidRPr="00BF538F">
        <w:rPr>
          <w:rFonts w:ascii="Arial" w:hAnsi="Arial" w:cs="Arial"/>
          <w:b/>
          <w:bCs/>
          <w:sz w:val="24"/>
          <w:szCs w:val="24"/>
          <w:lang w:eastAsia="zh-CN"/>
        </w:rPr>
        <w:t xml:space="preserve">Część III: Przebudowa drogi gminnej nr 204012K Ryglice – ul. Witosa </w:t>
      </w:r>
      <w:r w:rsidRPr="00D557F8">
        <w:rPr>
          <w:rFonts w:ascii="Arial" w:hAnsi="Arial" w:cs="Arial"/>
          <w:b/>
          <w:bCs/>
          <w:sz w:val="24"/>
          <w:szCs w:val="24"/>
          <w:lang w:eastAsia="zh-CN"/>
        </w:rPr>
        <w:t xml:space="preserve">                         </w:t>
      </w:r>
      <w:r w:rsidRPr="00BF538F">
        <w:rPr>
          <w:rFonts w:ascii="Arial" w:hAnsi="Arial" w:cs="Arial"/>
          <w:b/>
          <w:bCs/>
          <w:sz w:val="24"/>
          <w:szCs w:val="24"/>
          <w:lang w:eastAsia="zh-CN"/>
        </w:rPr>
        <w:t>w miejscowości Ryglice w km 0+000-0+032, w km 0+168-0+677, w km 0+773-1+160</w:t>
      </w:r>
      <w:r w:rsidRPr="00D557F8">
        <w:rPr>
          <w:rFonts w:ascii="Arial" w:hAnsi="Arial" w:cs="Arial"/>
          <w:b/>
          <w:bCs/>
          <w:sz w:val="24"/>
          <w:szCs w:val="24"/>
          <w:lang w:eastAsia="zh-CN"/>
        </w:rPr>
        <w:t>;</w:t>
      </w:r>
      <w:bookmarkStart w:id="1" w:name="_Hlk177560183"/>
    </w:p>
    <w:p w14:paraId="11BC1A72" w14:textId="77777777" w:rsidR="00D557F8" w:rsidRPr="00D557F8" w:rsidRDefault="00D557F8" w:rsidP="00D557F8">
      <w:pPr>
        <w:tabs>
          <w:tab w:val="left" w:pos="284"/>
        </w:tabs>
        <w:spacing w:after="0"/>
        <w:rPr>
          <w:rFonts w:ascii="Arial" w:hAnsi="Arial" w:cs="Arial"/>
          <w:b/>
          <w:bCs/>
          <w:sz w:val="24"/>
          <w:szCs w:val="24"/>
          <w:lang w:eastAsia="zh-CN"/>
        </w:rPr>
      </w:pPr>
      <w:r w:rsidRPr="00D557F8">
        <w:rPr>
          <w:rFonts w:ascii="Arial" w:hAnsi="Arial" w:cs="Arial"/>
          <w:b/>
          <w:bCs/>
          <w:sz w:val="24"/>
          <w:szCs w:val="24"/>
          <w:lang w:eastAsia="zh-CN"/>
        </w:rPr>
        <w:t xml:space="preserve">- Część IV: Przebudowa drogi dojazdowej do gruntów rolnych w miejscowości Wola Lubecka  – nr dz. </w:t>
      </w:r>
      <w:proofErr w:type="spellStart"/>
      <w:r w:rsidRPr="00D557F8">
        <w:rPr>
          <w:rFonts w:ascii="Arial" w:hAnsi="Arial" w:cs="Arial"/>
          <w:b/>
          <w:bCs/>
          <w:sz w:val="24"/>
          <w:szCs w:val="24"/>
          <w:lang w:eastAsia="zh-CN"/>
        </w:rPr>
        <w:t>ewid</w:t>
      </w:r>
      <w:proofErr w:type="spellEnd"/>
      <w:r w:rsidRPr="00D557F8">
        <w:rPr>
          <w:rFonts w:ascii="Arial" w:hAnsi="Arial" w:cs="Arial"/>
          <w:b/>
          <w:bCs/>
          <w:sz w:val="24"/>
          <w:szCs w:val="24"/>
          <w:lang w:eastAsia="zh-CN"/>
        </w:rPr>
        <w:t>., 711, 712 w miejscowości Wola Lubecka w km 0+000 – 0+200</w:t>
      </w:r>
      <w:bookmarkEnd w:id="0"/>
      <w:bookmarkEnd w:id="1"/>
      <w:r w:rsidRPr="00D557F8">
        <w:rPr>
          <w:rFonts w:ascii="Arial" w:hAnsi="Arial" w:cs="Arial"/>
          <w:b/>
          <w:bCs/>
          <w:sz w:val="24"/>
          <w:szCs w:val="24"/>
          <w:lang w:eastAsia="zh-CN"/>
        </w:rPr>
        <w:t>”</w:t>
      </w:r>
    </w:p>
    <w:p w14:paraId="3F6E2336" w14:textId="3014FDCB" w:rsidR="00AD3375" w:rsidRPr="00D557F8" w:rsidRDefault="00AD3375" w:rsidP="00AD3375">
      <w:pPr>
        <w:pStyle w:val="Akapitzlist"/>
        <w:tabs>
          <w:tab w:val="left" w:pos="284"/>
        </w:tabs>
        <w:spacing w:after="0" w:line="240" w:lineRule="auto"/>
        <w:ind w:left="0"/>
        <w:jc w:val="both"/>
        <w:rPr>
          <w:rFonts w:ascii="Arial" w:hAnsi="Arial" w:cs="Arial"/>
          <w:sz w:val="24"/>
          <w:szCs w:val="24"/>
        </w:rPr>
      </w:pPr>
      <w:r w:rsidRPr="00D557F8">
        <w:rPr>
          <w:rFonts w:ascii="Arial" w:hAnsi="Arial" w:cs="Arial"/>
          <w:sz w:val="24"/>
          <w:szCs w:val="24"/>
        </w:rPr>
        <w:t>zwanego dalej "zadaniem" „inwestycją" lub „robotami”.</w:t>
      </w:r>
    </w:p>
    <w:p w14:paraId="2412963D" w14:textId="77777777" w:rsidR="00AD3375" w:rsidRPr="00D557F8" w:rsidRDefault="00AD3375" w:rsidP="00AD3375">
      <w:pPr>
        <w:tabs>
          <w:tab w:val="left" w:pos="284"/>
        </w:tabs>
        <w:spacing w:after="0"/>
        <w:rPr>
          <w:rFonts w:ascii="Arial" w:hAnsi="Arial" w:cs="Arial"/>
          <w:sz w:val="24"/>
          <w:szCs w:val="24"/>
        </w:rPr>
      </w:pPr>
    </w:p>
    <w:p w14:paraId="3287B01D" w14:textId="6CBF6D5C" w:rsidR="00DA5ED8" w:rsidRPr="00D557F8" w:rsidRDefault="0007099F" w:rsidP="0016027C">
      <w:pPr>
        <w:pStyle w:val="Akapitzlist"/>
        <w:numPr>
          <w:ilvl w:val="0"/>
          <w:numId w:val="39"/>
        </w:numPr>
        <w:tabs>
          <w:tab w:val="left" w:pos="284"/>
        </w:tabs>
        <w:ind w:left="0" w:firstLine="0"/>
        <w:rPr>
          <w:rFonts w:ascii="Arial" w:hAnsi="Arial" w:cs="Arial"/>
          <w:sz w:val="24"/>
          <w:szCs w:val="24"/>
        </w:rPr>
      </w:pPr>
      <w:r w:rsidRPr="00D557F8">
        <w:rPr>
          <w:rFonts w:ascii="Arial" w:hAnsi="Arial" w:cs="Arial"/>
          <w:sz w:val="24"/>
          <w:szCs w:val="24"/>
        </w:rPr>
        <w:t xml:space="preserve">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w:t>
      </w:r>
      <w:r w:rsidRPr="00D557F8">
        <w:rPr>
          <w:rFonts w:ascii="Arial" w:hAnsi="Arial" w:cs="Arial"/>
          <w:sz w:val="24"/>
          <w:szCs w:val="24"/>
        </w:rPr>
        <w:lastRenderedPageBreak/>
        <w:t>przepisami techniczno-budowlanymi, obowiązującymi normami, zasadami wiedzy technicznej</w:t>
      </w:r>
      <w:r w:rsidR="005E391D" w:rsidRPr="00D557F8">
        <w:rPr>
          <w:rFonts w:ascii="Arial" w:hAnsi="Arial" w:cs="Arial"/>
          <w:sz w:val="24"/>
          <w:szCs w:val="24"/>
        </w:rPr>
        <w:t xml:space="preserve"> </w:t>
      </w:r>
      <w:r w:rsidRPr="00D557F8">
        <w:rPr>
          <w:rFonts w:ascii="Arial" w:hAnsi="Arial" w:cs="Arial"/>
          <w:sz w:val="24"/>
          <w:szCs w:val="24"/>
        </w:rPr>
        <w:t>i sztuką budowlaną i pod nadzorem uprawnionych osób.</w:t>
      </w:r>
    </w:p>
    <w:p w14:paraId="1A7C2047" w14:textId="77777777" w:rsidR="00DA5ED8" w:rsidRPr="00D557F8" w:rsidRDefault="0007099F" w:rsidP="0016027C">
      <w:pPr>
        <w:pStyle w:val="Akapitzlist"/>
        <w:numPr>
          <w:ilvl w:val="0"/>
          <w:numId w:val="39"/>
        </w:numPr>
        <w:tabs>
          <w:tab w:val="left" w:pos="426"/>
        </w:tabs>
        <w:ind w:left="0" w:firstLine="0"/>
        <w:rPr>
          <w:rFonts w:ascii="Arial" w:hAnsi="Arial" w:cs="Arial"/>
          <w:sz w:val="24"/>
          <w:szCs w:val="24"/>
        </w:rPr>
      </w:pPr>
      <w:r w:rsidRPr="00D557F8">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0C1572EE" w14:textId="533E3CAD" w:rsidR="00466016" w:rsidRPr="00D557F8" w:rsidRDefault="0007099F" w:rsidP="00754797">
      <w:pPr>
        <w:pStyle w:val="Akapitzlist"/>
        <w:numPr>
          <w:ilvl w:val="0"/>
          <w:numId w:val="39"/>
        </w:numPr>
        <w:tabs>
          <w:tab w:val="left" w:pos="284"/>
        </w:tabs>
        <w:ind w:left="0" w:firstLine="0"/>
        <w:rPr>
          <w:rFonts w:ascii="Arial" w:hAnsi="Arial" w:cs="Arial"/>
          <w:sz w:val="24"/>
          <w:szCs w:val="24"/>
        </w:rPr>
      </w:pPr>
      <w:r w:rsidRPr="00D557F8">
        <w:rPr>
          <w:rFonts w:ascii="Arial" w:hAnsi="Arial" w:cs="Arial"/>
          <w:sz w:val="24"/>
          <w:szCs w:val="24"/>
        </w:rPr>
        <w:t xml:space="preserve">Wykonawca oświadcza, iż zapoznał się z warunkami realizacji zamówienia oraz, </w:t>
      </w:r>
      <w:r w:rsidR="005E391D" w:rsidRPr="00D557F8">
        <w:rPr>
          <w:rFonts w:ascii="Arial" w:hAnsi="Arial" w:cs="Arial"/>
          <w:sz w:val="24"/>
          <w:szCs w:val="24"/>
        </w:rPr>
        <w:t xml:space="preserve">              </w:t>
      </w:r>
      <w:r w:rsidRPr="00D557F8">
        <w:rPr>
          <w:rFonts w:ascii="Arial" w:hAnsi="Arial" w:cs="Arial"/>
          <w:sz w:val="24"/>
          <w:szCs w:val="24"/>
        </w:rPr>
        <w:t>że w złożonej ofercie uwzględnił wszystkie koszty związane z realizacją niniejszej umowy i przyjmuje pełną odpowiedzialność za skutki braku lub mylnego rozpoznania warunków realizacji zamówienia.</w:t>
      </w:r>
    </w:p>
    <w:p w14:paraId="6A2920EE" w14:textId="3A90BC2C" w:rsidR="00E42A50" w:rsidRPr="00E42A50" w:rsidRDefault="00E42A50" w:rsidP="00E42A50">
      <w:pPr>
        <w:pStyle w:val="Akapitzlist"/>
        <w:numPr>
          <w:ilvl w:val="0"/>
          <w:numId w:val="39"/>
        </w:numPr>
        <w:tabs>
          <w:tab w:val="left" w:pos="284"/>
        </w:tabs>
        <w:ind w:left="0" w:firstLine="0"/>
        <w:rPr>
          <w:rFonts w:ascii="Arial" w:hAnsi="Arial" w:cs="Arial"/>
          <w:sz w:val="24"/>
          <w:szCs w:val="24"/>
        </w:rPr>
      </w:pPr>
      <w:r w:rsidRPr="00E42A50">
        <w:rPr>
          <w:rFonts w:ascii="Arial" w:hAnsi="Arial" w:cs="Arial"/>
          <w:sz w:val="24"/>
          <w:szCs w:val="24"/>
        </w:rPr>
        <w:t xml:space="preserve">Z uwagi na fakt, że zadanie dofinansowane jest ze środków rezerwy celowej budżetu państwa na dofinansowanie zadań związanych z usuwaniem skutków nawalnych deszczy które wystąpiły na terenie gminy Ryglice w czerwcu 2024 r., będących w dyspozycji Wojewody Małopolskiego, Wykonawca jest świadomy, </w:t>
      </w:r>
      <w:r w:rsidRPr="00E42A50">
        <w:rPr>
          <w:rFonts w:ascii="Arial" w:hAnsi="Arial" w:cs="Arial"/>
          <w:sz w:val="24"/>
          <w:szCs w:val="24"/>
        </w:rPr>
        <w:br/>
        <w:t xml:space="preserve">iż w interesie Zamawiającego jest terminowa realizacja zamówienia. W przypadku niedotrzymania terminu umownego, zachodzi ryzyko utraty dofinansowania </w:t>
      </w:r>
      <w:r w:rsidRPr="00E42A50">
        <w:rPr>
          <w:rFonts w:ascii="Arial" w:hAnsi="Arial" w:cs="Arial"/>
          <w:sz w:val="24"/>
          <w:szCs w:val="24"/>
        </w:rPr>
        <w:br/>
        <w:t>i powstania w związku z tym szkody po stronie Zamawiającego, którą na wezwanie pokryje Wykonawca w terminie i wysokości wskazanej w wezwaniu Zamawiającego* – dotyczy części I, II i III.</w:t>
      </w:r>
    </w:p>
    <w:p w14:paraId="46E14D23" w14:textId="56A25128" w:rsidR="00E42A50" w:rsidRDefault="00E42A50" w:rsidP="00E42A50">
      <w:pPr>
        <w:pStyle w:val="Akapitzlist"/>
        <w:ind w:left="0"/>
        <w:jc w:val="both"/>
        <w:rPr>
          <w:rFonts w:ascii="Arial" w:hAnsi="Arial" w:cs="Arial"/>
          <w:sz w:val="24"/>
          <w:szCs w:val="24"/>
        </w:rPr>
      </w:pPr>
      <w:r w:rsidRPr="00E42A50">
        <w:rPr>
          <w:rFonts w:ascii="Arial" w:hAnsi="Arial" w:cs="Arial"/>
          <w:sz w:val="24"/>
          <w:szCs w:val="24"/>
        </w:rPr>
        <w:t xml:space="preserve"> Z uwagi na fakt, że zadanie dofinansowane jest ze środków Zarządu Województwa Małopolskiego związanych z wyłączeniem z produkcji gruntów rolnych, na realizację zadania pn.: modernizacja dróg dojazdowych do gruntów rolnych, Wykonawca jest świadomy, iż w interesie Zamawiającego jest terminowa realizacja zamówienia. </w:t>
      </w:r>
      <w:r>
        <w:rPr>
          <w:rFonts w:ascii="Arial" w:hAnsi="Arial" w:cs="Arial"/>
          <w:sz w:val="24"/>
          <w:szCs w:val="24"/>
        </w:rPr>
        <w:t xml:space="preserve">                      </w:t>
      </w:r>
      <w:r w:rsidRPr="00E42A50">
        <w:rPr>
          <w:rFonts w:ascii="Arial" w:hAnsi="Arial" w:cs="Arial"/>
          <w:sz w:val="24"/>
          <w:szCs w:val="24"/>
        </w:rPr>
        <w:t>W przypadku niedotrzymania terminu umownego, zachodzi ryzyko utraty dofinansowania i powstania w związku z tym szkody po stronie Zamawiającego, którą na wezwanie pokryje Wykonawca w terminie i wysokości wskazanej w wezwaniu Zamawiającego *– dotyczy części IV.</w:t>
      </w:r>
      <w:r w:rsidRPr="00B3361C">
        <w:rPr>
          <w:rFonts w:ascii="Arial" w:hAnsi="Arial" w:cs="Arial"/>
          <w:sz w:val="24"/>
          <w:szCs w:val="24"/>
        </w:rPr>
        <w:tab/>
      </w:r>
    </w:p>
    <w:p w14:paraId="4C70F41C" w14:textId="77777777" w:rsidR="00754797" w:rsidRPr="00D557F8" w:rsidRDefault="00754797" w:rsidP="00754797">
      <w:pPr>
        <w:pStyle w:val="Akapitzlist"/>
        <w:tabs>
          <w:tab w:val="left" w:pos="284"/>
        </w:tabs>
        <w:ind w:left="0"/>
        <w:rPr>
          <w:rFonts w:ascii="Arial" w:hAnsi="Arial" w:cs="Arial"/>
          <w:sz w:val="24"/>
          <w:szCs w:val="24"/>
        </w:rPr>
      </w:pPr>
    </w:p>
    <w:p w14:paraId="3C98D550" w14:textId="321C56EA" w:rsidR="0007099F" w:rsidRPr="00D557F8" w:rsidRDefault="0007099F" w:rsidP="0016027C">
      <w:pPr>
        <w:jc w:val="center"/>
        <w:rPr>
          <w:rFonts w:ascii="Arial" w:hAnsi="Arial" w:cs="Arial"/>
          <w:sz w:val="24"/>
          <w:szCs w:val="24"/>
        </w:rPr>
      </w:pPr>
      <w:r w:rsidRPr="00D557F8">
        <w:rPr>
          <w:rFonts w:ascii="Arial" w:hAnsi="Arial" w:cs="Arial"/>
          <w:sz w:val="24"/>
          <w:szCs w:val="24"/>
        </w:rPr>
        <w:t>§ 2</w:t>
      </w:r>
    </w:p>
    <w:p w14:paraId="4E3C21CC" w14:textId="77777777" w:rsidR="0007099F" w:rsidRPr="00D557F8" w:rsidRDefault="0007099F" w:rsidP="0016027C">
      <w:pPr>
        <w:jc w:val="center"/>
        <w:rPr>
          <w:rFonts w:ascii="Arial" w:hAnsi="Arial" w:cs="Arial"/>
          <w:sz w:val="24"/>
          <w:szCs w:val="24"/>
        </w:rPr>
      </w:pPr>
      <w:r w:rsidRPr="00D557F8">
        <w:rPr>
          <w:rFonts w:ascii="Arial" w:hAnsi="Arial" w:cs="Arial"/>
          <w:sz w:val="24"/>
          <w:szCs w:val="24"/>
        </w:rPr>
        <w:t>NADZÓR I KIEROWNICTWO ROBÓT</w:t>
      </w:r>
    </w:p>
    <w:p w14:paraId="73E970BD" w14:textId="19F19F6B"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 xml:space="preserve">Wykonawca zobowiązuje się wyznaczyć na stanowisko kierownika </w:t>
      </w:r>
      <w:r w:rsidR="00DA5ED8" w:rsidRPr="00D557F8">
        <w:rPr>
          <w:rFonts w:ascii="Arial" w:hAnsi="Arial" w:cs="Arial"/>
          <w:sz w:val="24"/>
          <w:szCs w:val="24"/>
        </w:rPr>
        <w:t>robót budowlanych</w:t>
      </w:r>
      <w:r w:rsidR="00224091" w:rsidRPr="00D557F8">
        <w:rPr>
          <w:rFonts w:ascii="Arial" w:hAnsi="Arial" w:cs="Arial"/>
          <w:sz w:val="24"/>
          <w:szCs w:val="24"/>
        </w:rPr>
        <w:t xml:space="preserve"> osobę,</w:t>
      </w:r>
      <w:r w:rsidRPr="00D557F8">
        <w:rPr>
          <w:rFonts w:ascii="Arial" w:hAnsi="Arial" w:cs="Arial"/>
          <w:sz w:val="24"/>
          <w:szCs w:val="24"/>
        </w:rPr>
        <w:t xml:space="preserve"> która spełnia wymagania Zamawiającego określone w SWZ.</w:t>
      </w:r>
    </w:p>
    <w:p w14:paraId="5D96F67F" w14:textId="77777777"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 xml:space="preserve">Kierownikiem </w:t>
      </w:r>
      <w:r w:rsidR="00DA5ED8" w:rsidRPr="00D557F8">
        <w:rPr>
          <w:rFonts w:ascii="Arial" w:hAnsi="Arial" w:cs="Arial"/>
          <w:sz w:val="24"/>
          <w:szCs w:val="24"/>
        </w:rPr>
        <w:t>robót budowlanych</w:t>
      </w:r>
      <w:r w:rsidRPr="00D557F8">
        <w:rPr>
          <w:rFonts w:ascii="Arial" w:hAnsi="Arial" w:cs="Arial"/>
          <w:sz w:val="24"/>
          <w:szCs w:val="24"/>
        </w:rPr>
        <w:t xml:space="preserve"> z ramienia Wykonawcy będzie ................................................ posiadający uprawnienia budowlane do kierowania robotami budowlanymi w specjalności drogowej, </w:t>
      </w:r>
      <w:proofErr w:type="spellStart"/>
      <w:r w:rsidRPr="00D557F8">
        <w:rPr>
          <w:rFonts w:ascii="Arial" w:hAnsi="Arial" w:cs="Arial"/>
          <w:sz w:val="24"/>
          <w:szCs w:val="24"/>
        </w:rPr>
        <w:t>tel</w:t>
      </w:r>
      <w:proofErr w:type="spellEnd"/>
      <w:r w:rsidRPr="00D557F8">
        <w:rPr>
          <w:rFonts w:ascii="Arial" w:hAnsi="Arial" w:cs="Arial"/>
          <w:sz w:val="24"/>
          <w:szCs w:val="24"/>
        </w:rPr>
        <w:t>………….</w:t>
      </w:r>
    </w:p>
    <w:p w14:paraId="037B5F73" w14:textId="6919D96F"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 xml:space="preserve">Zakres działania Kierownika </w:t>
      </w:r>
      <w:r w:rsidR="00DA5ED8" w:rsidRPr="00D557F8">
        <w:rPr>
          <w:rFonts w:ascii="Arial" w:hAnsi="Arial" w:cs="Arial"/>
          <w:sz w:val="24"/>
          <w:szCs w:val="24"/>
        </w:rPr>
        <w:t>robót budowlanych</w:t>
      </w:r>
      <w:r w:rsidRPr="00D557F8">
        <w:rPr>
          <w:rFonts w:ascii="Arial" w:hAnsi="Arial" w:cs="Arial"/>
          <w:sz w:val="24"/>
          <w:szCs w:val="24"/>
        </w:rPr>
        <w:t xml:space="preserve"> określają przepisy ustawy z dnia </w:t>
      </w:r>
      <w:r w:rsidR="00872A9E" w:rsidRPr="00D557F8">
        <w:rPr>
          <w:rFonts w:ascii="Arial" w:hAnsi="Arial" w:cs="Arial"/>
          <w:sz w:val="24"/>
          <w:szCs w:val="24"/>
        </w:rPr>
        <w:t xml:space="preserve">      </w:t>
      </w:r>
      <w:r w:rsidRPr="00D557F8">
        <w:rPr>
          <w:rFonts w:ascii="Arial" w:hAnsi="Arial" w:cs="Arial"/>
          <w:sz w:val="24"/>
          <w:szCs w:val="24"/>
        </w:rPr>
        <w:t>7 lipca 1994 r. Prawo budowlane (</w:t>
      </w:r>
      <w:r w:rsidR="009A6BD5" w:rsidRPr="00D557F8">
        <w:rPr>
          <w:rFonts w:ascii="Arial" w:hAnsi="Arial" w:cs="Arial"/>
          <w:sz w:val="24"/>
          <w:szCs w:val="24"/>
        </w:rPr>
        <w:t>Dz.U.202</w:t>
      </w:r>
      <w:r w:rsidR="00D557F8" w:rsidRPr="00D557F8">
        <w:rPr>
          <w:rFonts w:ascii="Arial" w:hAnsi="Arial" w:cs="Arial"/>
          <w:sz w:val="24"/>
          <w:szCs w:val="24"/>
        </w:rPr>
        <w:t>4</w:t>
      </w:r>
      <w:r w:rsidR="009A6BD5" w:rsidRPr="00D557F8">
        <w:rPr>
          <w:rFonts w:ascii="Arial" w:hAnsi="Arial" w:cs="Arial"/>
          <w:sz w:val="24"/>
          <w:szCs w:val="24"/>
        </w:rPr>
        <w:t>.</w:t>
      </w:r>
      <w:r w:rsidR="00D557F8" w:rsidRPr="00D557F8">
        <w:rPr>
          <w:rFonts w:ascii="Arial" w:hAnsi="Arial" w:cs="Arial"/>
          <w:sz w:val="24"/>
          <w:szCs w:val="24"/>
        </w:rPr>
        <w:t>725</w:t>
      </w:r>
      <w:r w:rsidR="009A6BD5" w:rsidRPr="00D557F8">
        <w:rPr>
          <w:rFonts w:ascii="Arial" w:hAnsi="Arial" w:cs="Arial"/>
          <w:sz w:val="24"/>
          <w:szCs w:val="24"/>
        </w:rPr>
        <w:t xml:space="preserve"> </w:t>
      </w:r>
      <w:proofErr w:type="spellStart"/>
      <w:r w:rsidR="009A6BD5" w:rsidRPr="00D557F8">
        <w:rPr>
          <w:rFonts w:ascii="Arial" w:hAnsi="Arial" w:cs="Arial"/>
          <w:sz w:val="24"/>
          <w:szCs w:val="24"/>
        </w:rPr>
        <w:t>t.j</w:t>
      </w:r>
      <w:proofErr w:type="spellEnd"/>
      <w:r w:rsidR="009A6BD5" w:rsidRPr="00D557F8">
        <w:rPr>
          <w:rFonts w:ascii="Arial" w:hAnsi="Arial" w:cs="Arial"/>
          <w:sz w:val="24"/>
          <w:szCs w:val="24"/>
        </w:rPr>
        <w:t>.</w:t>
      </w:r>
      <w:r w:rsidRPr="00D557F8">
        <w:rPr>
          <w:rFonts w:ascii="Arial" w:hAnsi="Arial" w:cs="Arial"/>
          <w:sz w:val="24"/>
          <w:szCs w:val="24"/>
        </w:rPr>
        <w:t>).</w:t>
      </w:r>
    </w:p>
    <w:p w14:paraId="2F09752D" w14:textId="15A750D6"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 xml:space="preserve"> Zmiana osoby Kierownika </w:t>
      </w:r>
      <w:r w:rsidR="00DA5ED8" w:rsidRPr="00D557F8">
        <w:rPr>
          <w:rFonts w:ascii="Arial" w:hAnsi="Arial" w:cs="Arial"/>
          <w:sz w:val="24"/>
          <w:szCs w:val="24"/>
        </w:rPr>
        <w:t>robót budowlanych</w:t>
      </w:r>
      <w:r w:rsidRPr="00D557F8">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224091" w:rsidRPr="00D557F8">
        <w:rPr>
          <w:rFonts w:ascii="Arial" w:hAnsi="Arial" w:cs="Arial"/>
          <w:sz w:val="24"/>
          <w:szCs w:val="24"/>
        </w:rPr>
        <w:t xml:space="preserve">                     </w:t>
      </w:r>
      <w:r w:rsidRPr="00D557F8">
        <w:rPr>
          <w:rFonts w:ascii="Arial" w:hAnsi="Arial" w:cs="Arial"/>
          <w:sz w:val="24"/>
          <w:szCs w:val="24"/>
        </w:rPr>
        <w:t xml:space="preserve">w terminie 7 dni od daty przedłożenia propozycji wyłącznie wtedy, gdy kwalifikacje </w:t>
      </w:r>
      <w:r w:rsidR="00224091" w:rsidRPr="00D557F8">
        <w:rPr>
          <w:rFonts w:ascii="Arial" w:hAnsi="Arial" w:cs="Arial"/>
          <w:sz w:val="24"/>
          <w:szCs w:val="24"/>
        </w:rPr>
        <w:t xml:space="preserve">                   </w:t>
      </w:r>
      <w:r w:rsidRPr="00D557F8">
        <w:rPr>
          <w:rFonts w:ascii="Arial" w:hAnsi="Arial" w:cs="Arial"/>
          <w:sz w:val="24"/>
          <w:szCs w:val="24"/>
        </w:rPr>
        <w:lastRenderedPageBreak/>
        <w:t xml:space="preserve">i doświadczenie wskazanych osób będą spełniać warunki postawione w tym zakresie w Specyfikacji Warunków Zamówienia. </w:t>
      </w:r>
    </w:p>
    <w:p w14:paraId="18E1143E" w14:textId="4765DDC1"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 xml:space="preserve"> Zaakceptowan</w:t>
      </w:r>
      <w:r w:rsidR="00E2298C" w:rsidRPr="00D557F8">
        <w:rPr>
          <w:rFonts w:ascii="Arial" w:hAnsi="Arial" w:cs="Arial"/>
          <w:sz w:val="24"/>
          <w:szCs w:val="24"/>
        </w:rPr>
        <w:t>a</w:t>
      </w:r>
      <w:r w:rsidRPr="00D557F8">
        <w:rPr>
          <w:rFonts w:ascii="Arial" w:hAnsi="Arial" w:cs="Arial"/>
          <w:sz w:val="24"/>
          <w:szCs w:val="24"/>
        </w:rPr>
        <w:t xml:space="preserve"> przez Zamawiającego zmian</w:t>
      </w:r>
      <w:r w:rsidR="00E2298C" w:rsidRPr="00D557F8">
        <w:rPr>
          <w:rFonts w:ascii="Arial" w:hAnsi="Arial" w:cs="Arial"/>
          <w:sz w:val="24"/>
          <w:szCs w:val="24"/>
        </w:rPr>
        <w:t>a</w:t>
      </w:r>
      <w:r w:rsidRPr="00D557F8">
        <w:rPr>
          <w:rFonts w:ascii="Arial" w:hAnsi="Arial" w:cs="Arial"/>
          <w:sz w:val="24"/>
          <w:szCs w:val="24"/>
        </w:rPr>
        <w:t xml:space="preserve"> os</w:t>
      </w:r>
      <w:r w:rsidR="00E2298C" w:rsidRPr="00D557F8">
        <w:rPr>
          <w:rFonts w:ascii="Arial" w:hAnsi="Arial" w:cs="Arial"/>
          <w:sz w:val="24"/>
          <w:szCs w:val="24"/>
        </w:rPr>
        <w:t>oby</w:t>
      </w:r>
      <w:r w:rsidRPr="00D557F8">
        <w:rPr>
          <w:rFonts w:ascii="Arial" w:hAnsi="Arial" w:cs="Arial"/>
          <w:sz w:val="24"/>
          <w:szCs w:val="24"/>
        </w:rPr>
        <w:t>, o kt</w:t>
      </w:r>
      <w:r w:rsidR="00E2298C" w:rsidRPr="00D557F8">
        <w:rPr>
          <w:rFonts w:ascii="Arial" w:hAnsi="Arial" w:cs="Arial"/>
          <w:sz w:val="24"/>
          <w:szCs w:val="24"/>
        </w:rPr>
        <w:t>órej</w:t>
      </w:r>
      <w:r w:rsidRPr="00D557F8">
        <w:rPr>
          <w:rFonts w:ascii="Arial" w:hAnsi="Arial" w:cs="Arial"/>
          <w:sz w:val="24"/>
          <w:szCs w:val="24"/>
        </w:rPr>
        <w:t xml:space="preserve"> mowa w ust. 2 winny być potwierdzon</w:t>
      </w:r>
      <w:r w:rsidR="00E2298C" w:rsidRPr="00D557F8">
        <w:rPr>
          <w:rFonts w:ascii="Arial" w:hAnsi="Arial" w:cs="Arial"/>
          <w:sz w:val="24"/>
          <w:szCs w:val="24"/>
        </w:rPr>
        <w:t>a</w:t>
      </w:r>
      <w:r w:rsidRPr="00D557F8">
        <w:rPr>
          <w:rFonts w:ascii="Arial" w:hAnsi="Arial" w:cs="Arial"/>
          <w:sz w:val="24"/>
          <w:szCs w:val="24"/>
        </w:rPr>
        <w:t xml:space="preserve"> pisemnie, wymaga aneksu do niniejszej umowy.</w:t>
      </w:r>
    </w:p>
    <w:p w14:paraId="0DD260A6" w14:textId="4BC77A9C" w:rsidR="0007099F" w:rsidRPr="00D557F8" w:rsidRDefault="0007099F" w:rsidP="00872A9E">
      <w:pPr>
        <w:pStyle w:val="Akapitzlist1"/>
        <w:numPr>
          <w:ilvl w:val="0"/>
          <w:numId w:val="1"/>
        </w:numPr>
        <w:tabs>
          <w:tab w:val="left" w:pos="284"/>
        </w:tabs>
        <w:ind w:left="0" w:firstLine="0"/>
        <w:rPr>
          <w:rFonts w:ascii="Arial" w:hAnsi="Arial" w:cs="Arial"/>
          <w:sz w:val="24"/>
          <w:szCs w:val="24"/>
        </w:rPr>
      </w:pPr>
      <w:r w:rsidRPr="00D557F8">
        <w:rPr>
          <w:rFonts w:ascii="Arial" w:hAnsi="Arial" w:cs="Arial"/>
          <w:sz w:val="24"/>
          <w:szCs w:val="24"/>
        </w:rPr>
        <w:t>Inspektorem nadzoru inwestorskiego z ramienia Zamawiającego będzie ..................... posiadający uprawnienia budowlane w specjalności drogowej,</w:t>
      </w:r>
      <w:r w:rsidR="00BB5D23" w:rsidRPr="00D557F8">
        <w:rPr>
          <w:rFonts w:ascii="Arial" w:hAnsi="Arial" w:cs="Arial"/>
          <w:sz w:val="24"/>
          <w:szCs w:val="24"/>
        </w:rPr>
        <w:t xml:space="preserve"> </w:t>
      </w:r>
      <w:proofErr w:type="spellStart"/>
      <w:r w:rsidRPr="00D557F8">
        <w:rPr>
          <w:rFonts w:ascii="Arial" w:hAnsi="Arial" w:cs="Arial"/>
          <w:sz w:val="24"/>
          <w:szCs w:val="24"/>
        </w:rPr>
        <w:t>tel</w:t>
      </w:r>
      <w:proofErr w:type="spellEnd"/>
      <w:r w:rsidRPr="00D557F8">
        <w:rPr>
          <w:rFonts w:ascii="Arial" w:hAnsi="Arial" w:cs="Arial"/>
          <w:sz w:val="24"/>
          <w:szCs w:val="24"/>
        </w:rPr>
        <w:t>……</w:t>
      </w:r>
    </w:p>
    <w:p w14:paraId="26A85128" w14:textId="383E029B" w:rsidR="00BB5D23" w:rsidRPr="00D557F8" w:rsidRDefault="0007099F" w:rsidP="00BB5D23">
      <w:pPr>
        <w:pStyle w:val="Akapitzlist1"/>
        <w:numPr>
          <w:ilvl w:val="0"/>
          <w:numId w:val="1"/>
        </w:numPr>
        <w:tabs>
          <w:tab w:val="left" w:pos="142"/>
          <w:tab w:val="left" w:pos="284"/>
        </w:tabs>
        <w:ind w:left="0" w:firstLine="0"/>
        <w:rPr>
          <w:rFonts w:ascii="Arial" w:hAnsi="Arial" w:cs="Arial"/>
          <w:sz w:val="24"/>
          <w:szCs w:val="24"/>
        </w:rPr>
      </w:pPr>
      <w:r w:rsidRPr="00D557F8">
        <w:rPr>
          <w:rFonts w:ascii="Arial" w:hAnsi="Arial" w:cs="Arial"/>
          <w:sz w:val="24"/>
          <w:szCs w:val="24"/>
        </w:rPr>
        <w:t xml:space="preserve">Zakres działania Inspektora Nadzoru Inwestorskiego określają przepisy ustawy </w:t>
      </w:r>
      <w:r w:rsidR="00BB5D23" w:rsidRPr="00D557F8">
        <w:rPr>
          <w:rFonts w:ascii="Arial" w:hAnsi="Arial" w:cs="Arial"/>
          <w:sz w:val="24"/>
          <w:szCs w:val="24"/>
        </w:rPr>
        <w:t xml:space="preserve">              </w:t>
      </w:r>
      <w:r w:rsidRPr="00D557F8">
        <w:rPr>
          <w:rFonts w:ascii="Arial" w:hAnsi="Arial" w:cs="Arial"/>
          <w:sz w:val="24"/>
          <w:szCs w:val="24"/>
        </w:rPr>
        <w:t>z dnia 7 lipca 1994 r. Prawo budowlane (</w:t>
      </w:r>
      <w:r w:rsidR="009A6BD5" w:rsidRPr="00D557F8">
        <w:rPr>
          <w:rFonts w:ascii="Arial" w:eastAsia="Times New Roman" w:hAnsi="Arial" w:cs="Arial"/>
          <w:sz w:val="24"/>
          <w:szCs w:val="24"/>
          <w:lang w:eastAsia="pl-PL"/>
        </w:rPr>
        <w:t>Dz.U.202</w:t>
      </w:r>
      <w:r w:rsidR="00D557F8" w:rsidRPr="00D557F8">
        <w:rPr>
          <w:rFonts w:ascii="Arial" w:eastAsia="Times New Roman" w:hAnsi="Arial" w:cs="Arial"/>
          <w:sz w:val="24"/>
          <w:szCs w:val="24"/>
          <w:lang w:eastAsia="pl-PL"/>
        </w:rPr>
        <w:t>4.725</w:t>
      </w:r>
      <w:r w:rsidR="009A6BD5" w:rsidRPr="00D557F8">
        <w:rPr>
          <w:rFonts w:ascii="Arial" w:eastAsia="Times New Roman" w:hAnsi="Arial" w:cs="Arial"/>
          <w:sz w:val="24"/>
          <w:szCs w:val="24"/>
          <w:lang w:eastAsia="pl-PL"/>
        </w:rPr>
        <w:t xml:space="preserve"> </w:t>
      </w:r>
      <w:proofErr w:type="spellStart"/>
      <w:r w:rsidR="009A6BD5" w:rsidRPr="00D557F8">
        <w:rPr>
          <w:rFonts w:ascii="Arial" w:eastAsia="Times New Roman" w:hAnsi="Arial" w:cs="Arial"/>
          <w:sz w:val="24"/>
          <w:szCs w:val="24"/>
          <w:lang w:eastAsia="pl-PL"/>
        </w:rPr>
        <w:t>t.j</w:t>
      </w:r>
      <w:proofErr w:type="spellEnd"/>
      <w:r w:rsidR="009A6BD5" w:rsidRPr="00D557F8">
        <w:rPr>
          <w:rFonts w:ascii="Arial" w:eastAsia="Times New Roman" w:hAnsi="Arial" w:cs="Arial"/>
          <w:sz w:val="24"/>
          <w:szCs w:val="24"/>
          <w:lang w:eastAsia="pl-PL"/>
        </w:rPr>
        <w:t>.</w:t>
      </w:r>
      <w:r w:rsidRPr="00D557F8">
        <w:rPr>
          <w:rFonts w:ascii="Arial" w:hAnsi="Arial" w:cs="Arial"/>
          <w:sz w:val="24"/>
          <w:szCs w:val="24"/>
        </w:rPr>
        <w:t>).</w:t>
      </w:r>
    </w:p>
    <w:p w14:paraId="6A8562D7" w14:textId="77777777" w:rsidR="00E42A50" w:rsidRDefault="00E42A50" w:rsidP="0016027C">
      <w:pPr>
        <w:jc w:val="center"/>
        <w:rPr>
          <w:rFonts w:ascii="Arial" w:hAnsi="Arial" w:cs="Arial"/>
          <w:sz w:val="24"/>
          <w:szCs w:val="24"/>
        </w:rPr>
      </w:pPr>
    </w:p>
    <w:p w14:paraId="57238C27" w14:textId="0C09AED9" w:rsidR="0007099F" w:rsidRPr="00D557F8" w:rsidRDefault="0007099F" w:rsidP="0016027C">
      <w:pPr>
        <w:jc w:val="center"/>
        <w:rPr>
          <w:rFonts w:ascii="Arial" w:hAnsi="Arial" w:cs="Arial"/>
          <w:sz w:val="24"/>
          <w:szCs w:val="24"/>
        </w:rPr>
      </w:pPr>
      <w:r w:rsidRPr="00D557F8">
        <w:rPr>
          <w:rFonts w:ascii="Arial" w:hAnsi="Arial" w:cs="Arial"/>
          <w:sz w:val="24"/>
          <w:szCs w:val="24"/>
        </w:rPr>
        <w:t>§ 3</w:t>
      </w:r>
    </w:p>
    <w:p w14:paraId="09C4A889" w14:textId="77777777" w:rsidR="0007099F" w:rsidRPr="00D557F8" w:rsidRDefault="0007099F" w:rsidP="0016027C">
      <w:pPr>
        <w:jc w:val="center"/>
        <w:rPr>
          <w:rFonts w:ascii="Arial" w:hAnsi="Arial" w:cs="Arial"/>
          <w:sz w:val="24"/>
          <w:szCs w:val="24"/>
        </w:rPr>
      </w:pPr>
      <w:r w:rsidRPr="00D557F8">
        <w:rPr>
          <w:rFonts w:ascii="Arial" w:hAnsi="Arial" w:cs="Arial"/>
          <w:sz w:val="24"/>
          <w:szCs w:val="24"/>
        </w:rPr>
        <w:t>TERMINY REALIZACJI</w:t>
      </w:r>
    </w:p>
    <w:p w14:paraId="5882469E" w14:textId="77777777" w:rsidR="0007099F" w:rsidRPr="00C6034B" w:rsidRDefault="0007099F" w:rsidP="0016027C">
      <w:pPr>
        <w:rPr>
          <w:rFonts w:ascii="Arial" w:hAnsi="Arial" w:cs="Arial"/>
          <w:sz w:val="24"/>
          <w:szCs w:val="24"/>
        </w:rPr>
      </w:pPr>
      <w:r w:rsidRPr="00D557F8">
        <w:rPr>
          <w:rFonts w:ascii="Arial" w:hAnsi="Arial" w:cs="Arial"/>
          <w:sz w:val="24"/>
          <w:szCs w:val="24"/>
        </w:rPr>
        <w:t xml:space="preserve">1. Zamawiający przekaże Wykonawcy </w:t>
      </w:r>
      <w:r w:rsidR="00DA5ED8" w:rsidRPr="00D557F8">
        <w:rPr>
          <w:rFonts w:ascii="Arial" w:hAnsi="Arial" w:cs="Arial"/>
          <w:sz w:val="24"/>
          <w:szCs w:val="24"/>
        </w:rPr>
        <w:t>plac</w:t>
      </w:r>
      <w:r w:rsidRPr="00D557F8">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w:t>
      </w:r>
      <w:r w:rsidRPr="00C6034B">
        <w:rPr>
          <w:rFonts w:ascii="Arial" w:hAnsi="Arial" w:cs="Arial"/>
          <w:sz w:val="24"/>
          <w:szCs w:val="24"/>
        </w:rPr>
        <w:t xml:space="preserve">później niż w terminie 5 dni roboczych od daty przekazania </w:t>
      </w:r>
      <w:r w:rsidR="00DA5ED8" w:rsidRPr="00C6034B">
        <w:rPr>
          <w:rFonts w:ascii="Arial" w:hAnsi="Arial" w:cs="Arial"/>
          <w:sz w:val="24"/>
          <w:szCs w:val="24"/>
        </w:rPr>
        <w:t>plac</w:t>
      </w:r>
      <w:r w:rsidRPr="00C6034B">
        <w:rPr>
          <w:rFonts w:ascii="Arial" w:hAnsi="Arial" w:cs="Arial"/>
          <w:sz w:val="24"/>
          <w:szCs w:val="24"/>
        </w:rPr>
        <w:t xml:space="preserve"> budowy.</w:t>
      </w:r>
    </w:p>
    <w:p w14:paraId="2918229C" w14:textId="5950F149" w:rsidR="00D557F8" w:rsidRPr="00C6034B" w:rsidRDefault="0007099F" w:rsidP="00D557F8">
      <w:pPr>
        <w:rPr>
          <w:rFonts w:ascii="Arial" w:hAnsi="Arial" w:cs="Arial"/>
          <w:sz w:val="24"/>
          <w:szCs w:val="24"/>
        </w:rPr>
      </w:pPr>
      <w:r w:rsidRPr="00C6034B">
        <w:rPr>
          <w:rFonts w:ascii="Arial" w:hAnsi="Arial" w:cs="Arial"/>
          <w:sz w:val="24"/>
          <w:szCs w:val="24"/>
        </w:rPr>
        <w:t xml:space="preserve">2. Wykonawca jest zobowiązany zakończyć prace objęte przedmiotem zamówienia </w:t>
      </w:r>
      <w:r w:rsidR="00736E2B" w:rsidRPr="00C6034B">
        <w:rPr>
          <w:rFonts w:ascii="Arial" w:hAnsi="Arial" w:cs="Arial"/>
          <w:sz w:val="24"/>
          <w:szCs w:val="24"/>
        </w:rPr>
        <w:t xml:space="preserve">                 </w:t>
      </w:r>
      <w:r w:rsidRPr="00C6034B">
        <w:rPr>
          <w:rFonts w:ascii="Arial" w:hAnsi="Arial" w:cs="Arial"/>
          <w:sz w:val="24"/>
          <w:szCs w:val="24"/>
        </w:rPr>
        <w:t>i zgłosić je do odbioru końcowego do dnia</w:t>
      </w:r>
      <w:r w:rsidR="00D557F8" w:rsidRPr="00C6034B">
        <w:rPr>
          <w:rFonts w:ascii="Arial" w:hAnsi="Arial" w:cs="Arial"/>
          <w:sz w:val="24"/>
          <w:szCs w:val="24"/>
        </w:rPr>
        <w:t>*:</w:t>
      </w:r>
    </w:p>
    <w:p w14:paraId="708B70CF" w14:textId="77777777" w:rsidR="00D557F8" w:rsidRPr="00C6034B" w:rsidRDefault="00D557F8" w:rsidP="00D557F8">
      <w:pPr>
        <w:rPr>
          <w:rFonts w:ascii="Arial" w:hAnsi="Arial" w:cs="Arial"/>
          <w:b/>
          <w:bCs/>
          <w:sz w:val="24"/>
          <w:szCs w:val="24"/>
        </w:rPr>
      </w:pPr>
      <w:r w:rsidRPr="00C6034B">
        <w:rPr>
          <w:rFonts w:ascii="Arial" w:hAnsi="Arial" w:cs="Arial"/>
          <w:sz w:val="24"/>
          <w:szCs w:val="24"/>
        </w:rPr>
        <w:t xml:space="preserve">- </w:t>
      </w:r>
      <w:r w:rsidRPr="00C6034B">
        <w:rPr>
          <w:rFonts w:ascii="Arial" w:hAnsi="Arial" w:cs="Arial"/>
          <w:b/>
          <w:bCs/>
          <w:sz w:val="24"/>
          <w:szCs w:val="24"/>
        </w:rPr>
        <w:t xml:space="preserve">10.12.2024 r. </w:t>
      </w:r>
      <w:r w:rsidRPr="00C6034B">
        <w:rPr>
          <w:rFonts w:ascii="Arial" w:hAnsi="Arial" w:cs="Arial"/>
          <w:sz w:val="24"/>
          <w:szCs w:val="24"/>
        </w:rPr>
        <w:t>- dotyczy części I, II i III;</w:t>
      </w:r>
      <w:r w:rsidRPr="00C6034B">
        <w:rPr>
          <w:rFonts w:ascii="Arial" w:hAnsi="Arial" w:cs="Arial"/>
          <w:b/>
          <w:bCs/>
          <w:sz w:val="24"/>
          <w:szCs w:val="24"/>
        </w:rPr>
        <w:t xml:space="preserve"> </w:t>
      </w:r>
    </w:p>
    <w:p w14:paraId="33592E4C" w14:textId="5756C3AA" w:rsidR="00D557F8" w:rsidRPr="00C6034B" w:rsidRDefault="00D557F8" w:rsidP="00D557F8">
      <w:pPr>
        <w:rPr>
          <w:rFonts w:ascii="Arial" w:hAnsi="Arial" w:cs="Arial"/>
          <w:sz w:val="24"/>
          <w:szCs w:val="24"/>
        </w:rPr>
      </w:pPr>
      <w:r w:rsidRPr="00C6034B">
        <w:rPr>
          <w:rFonts w:ascii="Arial" w:hAnsi="Arial" w:cs="Arial"/>
          <w:b/>
          <w:bCs/>
          <w:sz w:val="24"/>
          <w:szCs w:val="24"/>
        </w:rPr>
        <w:t xml:space="preserve">- 22.11.2024 r. </w:t>
      </w:r>
      <w:r w:rsidRPr="00C6034B">
        <w:rPr>
          <w:rFonts w:ascii="Arial" w:hAnsi="Arial" w:cs="Arial"/>
          <w:sz w:val="24"/>
          <w:szCs w:val="24"/>
        </w:rPr>
        <w:t>- dotyczy części IV.</w:t>
      </w:r>
    </w:p>
    <w:p w14:paraId="506D7DF2" w14:textId="2C103F9A" w:rsidR="00466016" w:rsidRDefault="0007099F" w:rsidP="00E42A50">
      <w:pPr>
        <w:rPr>
          <w:rFonts w:ascii="Arial" w:hAnsi="Arial" w:cs="Arial"/>
          <w:sz w:val="24"/>
          <w:szCs w:val="24"/>
        </w:rPr>
      </w:pPr>
      <w:r w:rsidRPr="00C6034B">
        <w:rPr>
          <w:rFonts w:ascii="Arial" w:hAnsi="Arial" w:cs="Arial"/>
          <w:sz w:val="24"/>
          <w:szCs w:val="24"/>
        </w:rPr>
        <w:t xml:space="preserve">3. Za datę wykonania przedmiotu umowy uważa się faktyczną datę zakończenia robót objętych Umową, stwierdzoną przez Kierownika </w:t>
      </w:r>
      <w:r w:rsidR="00DA5ED8" w:rsidRPr="00C6034B">
        <w:rPr>
          <w:rFonts w:ascii="Arial" w:hAnsi="Arial" w:cs="Arial"/>
          <w:sz w:val="24"/>
          <w:szCs w:val="24"/>
        </w:rPr>
        <w:t>Robót budowlanych</w:t>
      </w:r>
      <w:r w:rsidRPr="00C6034B">
        <w:rPr>
          <w:rFonts w:ascii="Arial" w:hAnsi="Arial" w:cs="Arial"/>
          <w:sz w:val="24"/>
          <w:szCs w:val="24"/>
        </w:rPr>
        <w:t xml:space="preserve"> </w:t>
      </w:r>
      <w:r w:rsidR="00BB5D23" w:rsidRPr="00C6034B">
        <w:rPr>
          <w:rFonts w:ascii="Arial" w:hAnsi="Arial" w:cs="Arial"/>
          <w:sz w:val="24"/>
          <w:szCs w:val="24"/>
        </w:rPr>
        <w:t xml:space="preserve">                               </w:t>
      </w:r>
      <w:r w:rsidRPr="00C6034B">
        <w:rPr>
          <w:rFonts w:ascii="Arial" w:hAnsi="Arial" w:cs="Arial"/>
          <w:sz w:val="24"/>
          <w:szCs w:val="24"/>
        </w:rPr>
        <w:t xml:space="preserve">w dzienniku </w:t>
      </w:r>
      <w:r w:rsidR="00DA5ED8" w:rsidRPr="00C6034B">
        <w:rPr>
          <w:rFonts w:ascii="Arial" w:hAnsi="Arial" w:cs="Arial"/>
          <w:sz w:val="24"/>
          <w:szCs w:val="24"/>
        </w:rPr>
        <w:t>robót budowlanych</w:t>
      </w:r>
      <w:r w:rsidRPr="00C6034B">
        <w:rPr>
          <w:rFonts w:ascii="Arial" w:hAnsi="Arial" w:cs="Arial"/>
          <w:sz w:val="24"/>
          <w:szCs w:val="24"/>
        </w:rPr>
        <w:t xml:space="preserve"> i Inspektora Nadzoru Inwestorskiego.</w:t>
      </w:r>
    </w:p>
    <w:p w14:paraId="63854DE1" w14:textId="77777777" w:rsidR="00E42A50" w:rsidRPr="00E42A50" w:rsidRDefault="00E42A50" w:rsidP="00E42A50">
      <w:pPr>
        <w:rPr>
          <w:rFonts w:ascii="Arial" w:hAnsi="Arial" w:cs="Arial"/>
          <w:sz w:val="24"/>
          <w:szCs w:val="24"/>
        </w:rPr>
      </w:pPr>
    </w:p>
    <w:p w14:paraId="4A98DCF4" w14:textId="40852F1F" w:rsidR="0007099F" w:rsidRPr="00C6034B" w:rsidRDefault="0007099F" w:rsidP="0016027C">
      <w:pPr>
        <w:jc w:val="center"/>
        <w:rPr>
          <w:rFonts w:ascii="Arial" w:hAnsi="Arial" w:cs="Arial"/>
          <w:sz w:val="24"/>
          <w:szCs w:val="24"/>
        </w:rPr>
      </w:pPr>
      <w:r w:rsidRPr="00C6034B">
        <w:rPr>
          <w:rFonts w:ascii="Arial" w:hAnsi="Arial" w:cs="Arial"/>
          <w:sz w:val="24"/>
          <w:szCs w:val="24"/>
        </w:rPr>
        <w:t>§ 4</w:t>
      </w:r>
    </w:p>
    <w:p w14:paraId="656169BC" w14:textId="77777777" w:rsidR="0007099F" w:rsidRPr="00C6034B" w:rsidRDefault="0007099F" w:rsidP="0016027C">
      <w:pPr>
        <w:jc w:val="center"/>
        <w:rPr>
          <w:rFonts w:ascii="Arial" w:hAnsi="Arial" w:cs="Arial"/>
          <w:sz w:val="24"/>
          <w:szCs w:val="24"/>
        </w:rPr>
      </w:pPr>
      <w:r w:rsidRPr="00C6034B">
        <w:rPr>
          <w:rFonts w:ascii="Arial" w:hAnsi="Arial" w:cs="Arial"/>
          <w:sz w:val="24"/>
          <w:szCs w:val="24"/>
        </w:rPr>
        <w:t>OBOWIĄZKI ZAMAWIAJĄCEGO</w:t>
      </w:r>
    </w:p>
    <w:p w14:paraId="65223D1E" w14:textId="77777777" w:rsidR="0007099F" w:rsidRPr="00C6034B" w:rsidRDefault="0007099F" w:rsidP="0016027C">
      <w:pPr>
        <w:rPr>
          <w:rFonts w:ascii="Arial" w:hAnsi="Arial" w:cs="Arial"/>
          <w:sz w:val="24"/>
          <w:szCs w:val="24"/>
        </w:rPr>
      </w:pPr>
      <w:r w:rsidRPr="00C6034B">
        <w:rPr>
          <w:rFonts w:ascii="Arial" w:hAnsi="Arial" w:cs="Arial"/>
          <w:sz w:val="24"/>
          <w:szCs w:val="24"/>
        </w:rPr>
        <w:t xml:space="preserve">Do obowiązków Zamawiającego należy: </w:t>
      </w:r>
    </w:p>
    <w:p w14:paraId="6D8F9059" w14:textId="77777777" w:rsidR="0007099F" w:rsidRPr="00C6034B" w:rsidRDefault="0007099F" w:rsidP="0016027C">
      <w:pPr>
        <w:rPr>
          <w:rFonts w:ascii="Arial" w:hAnsi="Arial" w:cs="Arial"/>
          <w:sz w:val="24"/>
          <w:szCs w:val="24"/>
        </w:rPr>
      </w:pPr>
      <w:r w:rsidRPr="00C6034B">
        <w:rPr>
          <w:rFonts w:ascii="Arial" w:hAnsi="Arial" w:cs="Arial"/>
          <w:sz w:val="24"/>
          <w:szCs w:val="24"/>
        </w:rPr>
        <w:t xml:space="preserve">1) przekazanie Wykonawcy, w dniu przekazania </w:t>
      </w:r>
      <w:r w:rsidR="00DA5ED8" w:rsidRPr="00C6034B">
        <w:rPr>
          <w:rFonts w:ascii="Arial" w:hAnsi="Arial" w:cs="Arial"/>
          <w:sz w:val="24"/>
          <w:szCs w:val="24"/>
        </w:rPr>
        <w:t>plac budowy</w:t>
      </w:r>
      <w:r w:rsidRPr="00C6034B">
        <w:rPr>
          <w:rFonts w:ascii="Arial" w:hAnsi="Arial" w:cs="Arial"/>
          <w:sz w:val="24"/>
          <w:szCs w:val="24"/>
        </w:rPr>
        <w:t>, następujących dokumentów:</w:t>
      </w:r>
    </w:p>
    <w:p w14:paraId="37A1881D" w14:textId="77777777" w:rsidR="0007099F" w:rsidRPr="00C6034B" w:rsidRDefault="0007099F" w:rsidP="0016027C">
      <w:pPr>
        <w:rPr>
          <w:rFonts w:ascii="Arial" w:hAnsi="Arial" w:cs="Arial"/>
          <w:sz w:val="24"/>
          <w:szCs w:val="24"/>
        </w:rPr>
      </w:pPr>
      <w:r w:rsidRPr="00C6034B">
        <w:rPr>
          <w:rFonts w:ascii="Arial" w:hAnsi="Arial" w:cs="Arial"/>
          <w:sz w:val="24"/>
          <w:szCs w:val="24"/>
        </w:rPr>
        <w:t xml:space="preserve">a) dziennika </w:t>
      </w:r>
      <w:r w:rsidR="00DA5ED8" w:rsidRPr="00C6034B">
        <w:rPr>
          <w:rFonts w:ascii="Arial" w:hAnsi="Arial" w:cs="Arial"/>
          <w:sz w:val="24"/>
          <w:szCs w:val="24"/>
        </w:rPr>
        <w:t>robót budowlanych</w:t>
      </w:r>
      <w:r w:rsidRPr="00C6034B">
        <w:rPr>
          <w:rFonts w:ascii="Arial" w:hAnsi="Arial" w:cs="Arial"/>
          <w:sz w:val="24"/>
          <w:szCs w:val="24"/>
        </w:rPr>
        <w:t>;</w:t>
      </w:r>
    </w:p>
    <w:p w14:paraId="4AEF9C06" w14:textId="77777777" w:rsidR="0007099F" w:rsidRPr="00C6034B" w:rsidRDefault="0007099F" w:rsidP="0016027C">
      <w:pPr>
        <w:rPr>
          <w:rFonts w:ascii="Arial" w:hAnsi="Arial" w:cs="Arial"/>
          <w:sz w:val="24"/>
          <w:szCs w:val="24"/>
        </w:rPr>
      </w:pPr>
      <w:r w:rsidRPr="00C6034B">
        <w:rPr>
          <w:rFonts w:ascii="Arial" w:hAnsi="Arial" w:cs="Arial"/>
          <w:sz w:val="24"/>
          <w:szCs w:val="24"/>
        </w:rPr>
        <w:t xml:space="preserve">b) dokumentację </w:t>
      </w:r>
      <w:r w:rsidR="008C1056" w:rsidRPr="00C6034B">
        <w:rPr>
          <w:rFonts w:ascii="Arial" w:hAnsi="Arial" w:cs="Arial"/>
          <w:sz w:val="24"/>
          <w:szCs w:val="24"/>
        </w:rPr>
        <w:t>zamówienia</w:t>
      </w:r>
      <w:r w:rsidRPr="00C6034B">
        <w:rPr>
          <w:rFonts w:ascii="Arial" w:hAnsi="Arial" w:cs="Arial"/>
          <w:sz w:val="24"/>
          <w:szCs w:val="24"/>
        </w:rPr>
        <w:t xml:space="preserve"> i </w:t>
      </w:r>
      <w:r w:rsidR="008C1056" w:rsidRPr="00C6034B">
        <w:rPr>
          <w:rFonts w:ascii="Arial" w:hAnsi="Arial" w:cs="Arial"/>
          <w:sz w:val="24"/>
          <w:szCs w:val="24"/>
        </w:rPr>
        <w:t>specyfikację techniczną wykonania i odbioru robót</w:t>
      </w:r>
      <w:r w:rsidRPr="00C6034B">
        <w:rPr>
          <w:rFonts w:ascii="Arial" w:hAnsi="Arial" w:cs="Arial"/>
          <w:sz w:val="24"/>
          <w:szCs w:val="24"/>
        </w:rPr>
        <w:t>;</w:t>
      </w:r>
    </w:p>
    <w:p w14:paraId="654163B3" w14:textId="77777777" w:rsidR="0007099F" w:rsidRPr="00C6034B" w:rsidRDefault="0007099F" w:rsidP="0016027C">
      <w:pPr>
        <w:rPr>
          <w:rFonts w:ascii="Arial" w:hAnsi="Arial" w:cs="Arial"/>
          <w:sz w:val="24"/>
          <w:szCs w:val="24"/>
        </w:rPr>
      </w:pPr>
      <w:r w:rsidRPr="00C6034B">
        <w:rPr>
          <w:rFonts w:ascii="Arial" w:hAnsi="Arial" w:cs="Arial"/>
          <w:sz w:val="24"/>
          <w:szCs w:val="24"/>
        </w:rPr>
        <w:t>2) zapewnienie na swój koszt nadzoru inwestorskiego oraz powołanie inspektora nadzoru inwestorskiego;</w:t>
      </w:r>
    </w:p>
    <w:p w14:paraId="189ABBD9" w14:textId="0890FEB9" w:rsidR="0007099F" w:rsidRPr="00C6034B" w:rsidRDefault="0007099F" w:rsidP="0016027C">
      <w:pPr>
        <w:rPr>
          <w:rFonts w:ascii="Arial" w:hAnsi="Arial" w:cs="Arial"/>
          <w:sz w:val="24"/>
          <w:szCs w:val="24"/>
        </w:rPr>
      </w:pPr>
      <w:r w:rsidRPr="00C6034B">
        <w:rPr>
          <w:rFonts w:ascii="Arial" w:hAnsi="Arial" w:cs="Arial"/>
          <w:sz w:val="24"/>
          <w:szCs w:val="24"/>
        </w:rPr>
        <w:lastRenderedPageBreak/>
        <w:t>3)  po otrzymaniu od Wykonawcy dokumentów o których mowa w art. 41 ust.</w:t>
      </w:r>
      <w:r w:rsidR="00224091" w:rsidRPr="00C6034B">
        <w:rPr>
          <w:rFonts w:ascii="Arial" w:hAnsi="Arial" w:cs="Arial"/>
          <w:sz w:val="24"/>
          <w:szCs w:val="24"/>
        </w:rPr>
        <w:t xml:space="preserve"> </w:t>
      </w:r>
      <w:r w:rsidRPr="00C6034B">
        <w:rPr>
          <w:rFonts w:ascii="Arial" w:hAnsi="Arial" w:cs="Arial"/>
          <w:sz w:val="24"/>
          <w:szCs w:val="24"/>
        </w:rPr>
        <w:t xml:space="preserve">4 </w:t>
      </w:r>
      <w:r w:rsidR="00224091" w:rsidRPr="00C6034B">
        <w:rPr>
          <w:rFonts w:ascii="Arial" w:hAnsi="Arial" w:cs="Arial"/>
          <w:sz w:val="24"/>
          <w:szCs w:val="24"/>
        </w:rPr>
        <w:t xml:space="preserve">                     </w:t>
      </w:r>
      <w:r w:rsidRPr="00C6034B">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w:t>
      </w:r>
      <w:r w:rsidR="00224091" w:rsidRPr="00C6034B">
        <w:rPr>
          <w:rFonts w:ascii="Arial" w:hAnsi="Arial" w:cs="Arial"/>
          <w:sz w:val="24"/>
          <w:szCs w:val="24"/>
        </w:rPr>
        <w:t xml:space="preserve"> </w:t>
      </w:r>
      <w:r w:rsidRPr="00C6034B">
        <w:rPr>
          <w:rFonts w:ascii="Arial" w:hAnsi="Arial" w:cs="Arial"/>
          <w:sz w:val="24"/>
          <w:szCs w:val="24"/>
        </w:rPr>
        <w:t>odebranie przedmiotu Umowy po sprawdzeniu jego należytego wykonania;</w:t>
      </w:r>
    </w:p>
    <w:p w14:paraId="781ACCC9" w14:textId="138583E9" w:rsidR="00BB5D23" w:rsidRPr="00C6034B" w:rsidRDefault="0007099F" w:rsidP="00466016">
      <w:pPr>
        <w:rPr>
          <w:rFonts w:ascii="Arial" w:hAnsi="Arial" w:cs="Arial"/>
          <w:sz w:val="24"/>
          <w:szCs w:val="24"/>
        </w:rPr>
      </w:pPr>
      <w:r w:rsidRPr="00C6034B">
        <w:rPr>
          <w:rFonts w:ascii="Arial" w:hAnsi="Arial" w:cs="Arial"/>
          <w:sz w:val="24"/>
          <w:szCs w:val="24"/>
        </w:rPr>
        <w:t xml:space="preserve">4) sprawdzenie faktur/faktury wystawionych/ej przez Wykonawcę wraz </w:t>
      </w:r>
      <w:r w:rsidR="00BB5D23" w:rsidRPr="00C6034B">
        <w:rPr>
          <w:rFonts w:ascii="Arial" w:hAnsi="Arial" w:cs="Arial"/>
          <w:sz w:val="24"/>
          <w:szCs w:val="24"/>
        </w:rPr>
        <w:t xml:space="preserve">                                   </w:t>
      </w:r>
      <w:r w:rsidRPr="00C6034B">
        <w:rPr>
          <w:rFonts w:ascii="Arial" w:hAnsi="Arial" w:cs="Arial"/>
          <w:sz w:val="24"/>
          <w:szCs w:val="24"/>
        </w:rPr>
        <w:t>z załącznikami i wypłacanie Wykonawcy należnego mu wynagrodzenia za należycie wykonane i odebrane prace w terminie określonym w Umowie.</w:t>
      </w:r>
    </w:p>
    <w:p w14:paraId="6AE432A1" w14:textId="77777777" w:rsidR="00E42A50" w:rsidRDefault="00E42A50" w:rsidP="0016027C">
      <w:pPr>
        <w:jc w:val="center"/>
        <w:rPr>
          <w:rFonts w:ascii="Arial" w:hAnsi="Arial" w:cs="Arial"/>
          <w:sz w:val="24"/>
          <w:szCs w:val="24"/>
        </w:rPr>
      </w:pPr>
    </w:p>
    <w:p w14:paraId="42E07931" w14:textId="1A2DD229" w:rsidR="0007099F" w:rsidRPr="00C6034B" w:rsidRDefault="0007099F" w:rsidP="0016027C">
      <w:pPr>
        <w:jc w:val="center"/>
        <w:rPr>
          <w:rFonts w:ascii="Arial" w:hAnsi="Arial" w:cs="Arial"/>
          <w:sz w:val="24"/>
          <w:szCs w:val="24"/>
        </w:rPr>
      </w:pPr>
      <w:r w:rsidRPr="00C6034B">
        <w:rPr>
          <w:rFonts w:ascii="Arial" w:hAnsi="Arial" w:cs="Arial"/>
          <w:sz w:val="24"/>
          <w:szCs w:val="24"/>
        </w:rPr>
        <w:t>§ 5</w:t>
      </w:r>
    </w:p>
    <w:p w14:paraId="38961FD3" w14:textId="77777777" w:rsidR="0007099F" w:rsidRPr="00C6034B" w:rsidRDefault="0007099F" w:rsidP="0016027C">
      <w:pPr>
        <w:jc w:val="center"/>
        <w:rPr>
          <w:rFonts w:ascii="Arial" w:hAnsi="Arial" w:cs="Arial"/>
          <w:sz w:val="24"/>
          <w:szCs w:val="24"/>
        </w:rPr>
      </w:pPr>
      <w:r w:rsidRPr="00C6034B">
        <w:rPr>
          <w:rFonts w:ascii="Arial" w:hAnsi="Arial" w:cs="Arial"/>
          <w:sz w:val="24"/>
          <w:szCs w:val="24"/>
        </w:rPr>
        <w:t>OBOWIĄZKI WYKONAWCY</w:t>
      </w:r>
    </w:p>
    <w:p w14:paraId="724FB605" w14:textId="3224219A" w:rsidR="0007099F" w:rsidRPr="00C6034B" w:rsidRDefault="0007099F" w:rsidP="00BB5D23">
      <w:pPr>
        <w:pStyle w:val="Akapitzlist1"/>
        <w:numPr>
          <w:ilvl w:val="0"/>
          <w:numId w:val="2"/>
        </w:numPr>
        <w:tabs>
          <w:tab w:val="left" w:pos="284"/>
        </w:tabs>
        <w:ind w:left="0" w:firstLine="0"/>
        <w:rPr>
          <w:rFonts w:ascii="Arial" w:hAnsi="Arial" w:cs="Arial"/>
          <w:sz w:val="24"/>
          <w:szCs w:val="24"/>
        </w:rPr>
      </w:pPr>
      <w:r w:rsidRPr="00C6034B">
        <w:rPr>
          <w:rFonts w:ascii="Arial" w:hAnsi="Arial" w:cs="Arial"/>
          <w:sz w:val="24"/>
          <w:szCs w:val="24"/>
        </w:rPr>
        <w:t>Wykonawca odpowiedzialny będzie za całokształt prac, w tym za przebieg oraz terminowe wykonanie zamówienia, za jakość, zgodnie z warunkami technicznymi</w:t>
      </w:r>
      <w:r w:rsidR="00224091" w:rsidRPr="00C6034B">
        <w:rPr>
          <w:rFonts w:ascii="Arial" w:hAnsi="Arial" w:cs="Arial"/>
          <w:sz w:val="24"/>
          <w:szCs w:val="24"/>
        </w:rPr>
        <w:t xml:space="preserve">                             </w:t>
      </w:r>
      <w:r w:rsidRPr="00C6034B">
        <w:rPr>
          <w:rFonts w:ascii="Arial" w:hAnsi="Arial" w:cs="Arial"/>
          <w:sz w:val="24"/>
          <w:szCs w:val="24"/>
        </w:rPr>
        <w:t xml:space="preserve"> i jakościowymi określonymi dla przedmiotu zamówienia.</w:t>
      </w:r>
    </w:p>
    <w:p w14:paraId="7706CBE2" w14:textId="77777777" w:rsidR="00480EBF" w:rsidRPr="00C6034B" w:rsidRDefault="0007099F" w:rsidP="00BB5D23">
      <w:pPr>
        <w:pStyle w:val="Akapitzlist1"/>
        <w:numPr>
          <w:ilvl w:val="0"/>
          <w:numId w:val="2"/>
        </w:numPr>
        <w:tabs>
          <w:tab w:val="left" w:pos="284"/>
        </w:tabs>
        <w:ind w:left="0" w:firstLine="0"/>
        <w:rPr>
          <w:rFonts w:ascii="Arial" w:hAnsi="Arial" w:cs="Arial"/>
          <w:sz w:val="24"/>
          <w:szCs w:val="24"/>
        </w:rPr>
      </w:pPr>
      <w:r w:rsidRPr="00C6034B">
        <w:rPr>
          <w:rFonts w:ascii="Arial" w:hAnsi="Arial" w:cs="Arial"/>
          <w:sz w:val="24"/>
          <w:szCs w:val="24"/>
        </w:rPr>
        <w:t>Wykonawca zobowiązuje się w szczególności do:</w:t>
      </w:r>
    </w:p>
    <w:p w14:paraId="5AC896DC" w14:textId="77777777" w:rsidR="0007099F" w:rsidRPr="00DA1976" w:rsidRDefault="0007099F" w:rsidP="0016027C">
      <w:pPr>
        <w:pStyle w:val="Akapitzlist1"/>
        <w:numPr>
          <w:ilvl w:val="0"/>
          <w:numId w:val="3"/>
        </w:numPr>
        <w:rPr>
          <w:rFonts w:ascii="Arial" w:hAnsi="Arial" w:cs="Arial"/>
          <w:sz w:val="24"/>
          <w:szCs w:val="24"/>
        </w:rPr>
      </w:pPr>
      <w:r w:rsidRPr="00C6034B">
        <w:rPr>
          <w:rFonts w:ascii="Arial" w:hAnsi="Arial" w:cs="Arial"/>
          <w:sz w:val="24"/>
          <w:szCs w:val="24"/>
        </w:rPr>
        <w:t xml:space="preserve">odebrania placu budowy w terminie, o którym mowa w §3 ust. 1 oraz jego odpowiedniego zabezpieczenia, a także dostosowania do potrzeb prac </w:t>
      </w:r>
      <w:r w:rsidRPr="00DA1976">
        <w:rPr>
          <w:rFonts w:ascii="Arial" w:hAnsi="Arial" w:cs="Arial"/>
          <w:sz w:val="24"/>
          <w:szCs w:val="24"/>
        </w:rPr>
        <w:t>budowlanych;</w:t>
      </w:r>
    </w:p>
    <w:p w14:paraId="5C505634" w14:textId="77777777"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prowadzenia robót budowlanych w sposób, aby nie narażać osób przebywających na </w:t>
      </w:r>
      <w:r w:rsidR="00DA5ED8" w:rsidRPr="00DA1976">
        <w:rPr>
          <w:rFonts w:ascii="Arial" w:hAnsi="Arial" w:cs="Arial"/>
          <w:sz w:val="24"/>
          <w:szCs w:val="24"/>
        </w:rPr>
        <w:t>placu budowy</w:t>
      </w:r>
      <w:r w:rsidRPr="00DA1976">
        <w:rPr>
          <w:rFonts w:ascii="Arial" w:hAnsi="Arial" w:cs="Arial"/>
          <w:sz w:val="24"/>
          <w:szCs w:val="24"/>
        </w:rPr>
        <w:t xml:space="preserve"> na niebezpieczeństwo i uciążliwości wynikające z prowadzonych robót;</w:t>
      </w:r>
    </w:p>
    <w:p w14:paraId="1107F265" w14:textId="7FBBAF05"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od chwili przejęcia </w:t>
      </w:r>
      <w:r w:rsidR="00DA5ED8" w:rsidRPr="00DA1976">
        <w:rPr>
          <w:rFonts w:ascii="Arial" w:hAnsi="Arial" w:cs="Arial"/>
          <w:sz w:val="24"/>
          <w:szCs w:val="24"/>
        </w:rPr>
        <w:t>placu</w:t>
      </w:r>
      <w:r w:rsidRPr="00DA1976">
        <w:rPr>
          <w:rFonts w:ascii="Arial" w:hAnsi="Arial" w:cs="Arial"/>
          <w:sz w:val="24"/>
          <w:szCs w:val="24"/>
        </w:rPr>
        <w:t xml:space="preserve"> budowy zapewnienia zabezpieczenia placu budowy </w:t>
      </w:r>
      <w:r w:rsidR="00224091" w:rsidRPr="00DA1976">
        <w:rPr>
          <w:rFonts w:ascii="Arial" w:hAnsi="Arial" w:cs="Arial"/>
          <w:sz w:val="24"/>
          <w:szCs w:val="24"/>
        </w:rPr>
        <w:t xml:space="preserve">                    </w:t>
      </w:r>
      <w:r w:rsidRPr="00DA1976">
        <w:rPr>
          <w:rFonts w:ascii="Arial" w:hAnsi="Arial" w:cs="Arial"/>
          <w:sz w:val="24"/>
          <w:szCs w:val="24"/>
        </w:rPr>
        <w:t>i robót oraz warunki bezpieczeństwa i higieny pracy;</w:t>
      </w:r>
    </w:p>
    <w:p w14:paraId="78EAB693" w14:textId="4E7D9FCB"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 xml:space="preserve">zapewnienia z własnych środków: sprzętu i materiałów niezbędnych do realizacji przedmiotu umowy, nadzoru technicznego, robocizny, wyrobów budowlanych, urządzeń, wyposażenia, sprzętu budowlanego oraz wszelkich innych usług </w:t>
      </w:r>
      <w:r w:rsidR="00224091" w:rsidRPr="00DA1976">
        <w:rPr>
          <w:rFonts w:ascii="Arial" w:hAnsi="Arial" w:cs="Arial"/>
          <w:sz w:val="24"/>
          <w:szCs w:val="24"/>
        </w:rPr>
        <w:t xml:space="preserve">                       </w:t>
      </w:r>
      <w:r w:rsidRPr="00DA1976">
        <w:rPr>
          <w:rFonts w:ascii="Arial" w:hAnsi="Arial" w:cs="Arial"/>
          <w:sz w:val="24"/>
          <w:szCs w:val="24"/>
        </w:rPr>
        <w:t>i rzeczy o charakterze trwałym lub tymczasowym niezbędnych do wykonania</w:t>
      </w:r>
      <w:r w:rsidR="00224091" w:rsidRPr="00DA1976">
        <w:rPr>
          <w:rFonts w:ascii="Arial" w:hAnsi="Arial" w:cs="Arial"/>
          <w:sz w:val="24"/>
          <w:szCs w:val="24"/>
        </w:rPr>
        <w:t xml:space="preserve">                      </w:t>
      </w:r>
      <w:r w:rsidRPr="00DA1976">
        <w:rPr>
          <w:rFonts w:ascii="Arial" w:hAnsi="Arial" w:cs="Arial"/>
          <w:sz w:val="24"/>
          <w:szCs w:val="24"/>
        </w:rPr>
        <w:t xml:space="preserve"> i zakończenia robót, a także do usunięcia wszelkich wad i usterek, o ile wystąpią</w:t>
      </w:r>
      <w:r w:rsidR="00800AE1" w:rsidRPr="00DA1976">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DA1976">
        <w:rPr>
          <w:rFonts w:ascii="Arial" w:hAnsi="Arial" w:cs="Arial"/>
          <w:sz w:val="24"/>
          <w:szCs w:val="24"/>
        </w:rPr>
        <w:t xml:space="preserve"> zgodnie </w:t>
      </w:r>
      <w:r w:rsidR="00224091" w:rsidRPr="00DA1976">
        <w:rPr>
          <w:rFonts w:ascii="Arial" w:hAnsi="Arial" w:cs="Arial"/>
          <w:sz w:val="24"/>
          <w:szCs w:val="24"/>
        </w:rPr>
        <w:t xml:space="preserve">                                        </w:t>
      </w:r>
      <w:r w:rsidR="0096437F" w:rsidRPr="00DA1976">
        <w:rPr>
          <w:rFonts w:ascii="Arial" w:hAnsi="Arial" w:cs="Arial"/>
          <w:sz w:val="24"/>
          <w:szCs w:val="24"/>
        </w:rPr>
        <w:t>z Rozporządzeniem Ministra Gospodarki z dnia 30 kwietnia 2014 r. w sprawie szczegółowych wymagań dla silników spalinowych w zakresie ograniczenia emisji zanieczyszczeń gazowych i cząstek stałych przez te silniki</w:t>
      </w:r>
      <w:r w:rsidR="00BB5D23" w:rsidRPr="00DA1976">
        <w:rPr>
          <w:rFonts w:ascii="Arial" w:hAnsi="Arial" w:cs="Arial"/>
          <w:sz w:val="24"/>
          <w:szCs w:val="24"/>
        </w:rPr>
        <w:t xml:space="preserve"> </w:t>
      </w:r>
      <w:r w:rsidR="0096437F" w:rsidRPr="00DA1976">
        <w:rPr>
          <w:rFonts w:ascii="Arial" w:hAnsi="Arial" w:cs="Arial"/>
          <w:sz w:val="24"/>
          <w:szCs w:val="24"/>
        </w:rPr>
        <w:t>(Dz.U.2014.588)</w:t>
      </w:r>
      <w:r w:rsidR="00800AE1" w:rsidRPr="00DA1976">
        <w:rPr>
          <w:rFonts w:ascii="Arial" w:hAnsi="Arial" w:cs="Arial"/>
          <w:sz w:val="24"/>
          <w:szCs w:val="24"/>
        </w:rPr>
        <w:t xml:space="preserve"> wymaga się aby maszyny te wyposażone były w filtr cząsteczek stałych</w:t>
      </w:r>
      <w:r w:rsidRPr="00DA1976">
        <w:rPr>
          <w:rFonts w:ascii="Arial" w:hAnsi="Arial" w:cs="Arial"/>
          <w:sz w:val="24"/>
          <w:szCs w:val="24"/>
        </w:rPr>
        <w:t>;</w:t>
      </w:r>
    </w:p>
    <w:p w14:paraId="5F6B13D8" w14:textId="50D1D4AC"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lastRenderedPageBreak/>
        <w:t>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w:t>
      </w:r>
      <w:r w:rsidR="00BB5D23" w:rsidRPr="00DA1976">
        <w:rPr>
          <w:rFonts w:ascii="Arial" w:hAnsi="Arial" w:cs="Arial"/>
          <w:sz w:val="24"/>
          <w:szCs w:val="24"/>
        </w:rPr>
        <w:t xml:space="preserve">                          </w:t>
      </w:r>
      <w:r w:rsidRPr="00DA1976">
        <w:rPr>
          <w:rFonts w:ascii="Arial" w:hAnsi="Arial" w:cs="Arial"/>
          <w:sz w:val="24"/>
          <w:szCs w:val="24"/>
        </w:rPr>
        <w:t xml:space="preserve"> i oznakować prowadzone roboty oraz dbać o stan techniczny i prawidłowość oznakowania przez cały czas trwania realizacji przedmiotu umowy. Koszt zorganizowania i rozbiórki zaplecza budowy ponosi Wykonawca.</w:t>
      </w:r>
    </w:p>
    <w:p w14:paraId="29E53BC8" w14:textId="15BD6FF6"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zapewnienia we własnym zakresie korzystania z energii elektrycznej, wody</w:t>
      </w:r>
      <w:r w:rsidR="00224091" w:rsidRPr="00DA1976">
        <w:rPr>
          <w:rFonts w:ascii="Arial" w:hAnsi="Arial" w:cs="Arial"/>
          <w:sz w:val="24"/>
          <w:szCs w:val="24"/>
        </w:rPr>
        <w:t xml:space="preserve">                           </w:t>
      </w:r>
      <w:r w:rsidRPr="00DA1976">
        <w:rPr>
          <w:rFonts w:ascii="Arial" w:hAnsi="Arial" w:cs="Arial"/>
          <w:sz w:val="24"/>
          <w:szCs w:val="24"/>
        </w:rPr>
        <w:t xml:space="preserve"> i odprowadzenia ścieków oraz innych mediów. Koszty wszystkich mediów niezbędnych do realizacji przedmiotu umowy oraz nadzorów specjalistycznych wynikających z zaleceń dysponentów mediów (energetyka, telekomunikacja, itp.) ponosi Wykonawca.</w:t>
      </w:r>
    </w:p>
    <w:p w14:paraId="5A333A3A" w14:textId="77777777"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DA1976">
        <w:rPr>
          <w:rFonts w:ascii="Arial" w:hAnsi="Arial" w:cs="Arial"/>
          <w:sz w:val="24"/>
          <w:szCs w:val="24"/>
        </w:rPr>
        <w:t>plac</w:t>
      </w:r>
      <w:r w:rsidRPr="00DA1976">
        <w:rPr>
          <w:rFonts w:ascii="Arial" w:hAnsi="Arial" w:cs="Arial"/>
          <w:sz w:val="24"/>
          <w:szCs w:val="24"/>
        </w:rPr>
        <w:t xml:space="preserve"> budowy, </w:t>
      </w:r>
    </w:p>
    <w:p w14:paraId="7A4DA35A" w14:textId="17F5A261" w:rsidR="00DC4114" w:rsidRPr="00DA1976" w:rsidRDefault="00DC4114" w:rsidP="0016027C">
      <w:pPr>
        <w:pStyle w:val="Akapitzlist"/>
        <w:numPr>
          <w:ilvl w:val="0"/>
          <w:numId w:val="3"/>
        </w:numPr>
        <w:suppressAutoHyphens w:val="0"/>
        <w:spacing w:before="100" w:beforeAutospacing="1" w:after="100" w:afterAutospacing="1"/>
        <w:rPr>
          <w:rFonts w:ascii="Arial" w:eastAsia="Times New Roman" w:hAnsi="Arial" w:cs="Arial"/>
          <w:sz w:val="24"/>
          <w:szCs w:val="24"/>
          <w:lang w:eastAsia="pl-PL"/>
        </w:rPr>
      </w:pPr>
      <w:r w:rsidRPr="00DA1976">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w:t>
      </w:r>
      <w:r w:rsidR="00BB5D23" w:rsidRPr="00DA1976">
        <w:rPr>
          <w:rFonts w:ascii="Arial" w:eastAsia="Times New Roman" w:hAnsi="Arial" w:cs="Arial"/>
          <w:sz w:val="24"/>
          <w:szCs w:val="24"/>
          <w:lang w:eastAsia="pl-PL"/>
        </w:rPr>
        <w:t xml:space="preserve">                       </w:t>
      </w:r>
      <w:r w:rsidRPr="00DA1976">
        <w:rPr>
          <w:rFonts w:ascii="Arial" w:eastAsia="Times New Roman" w:hAnsi="Arial" w:cs="Arial"/>
          <w:sz w:val="24"/>
          <w:szCs w:val="24"/>
          <w:lang w:eastAsia="pl-PL"/>
        </w:rPr>
        <w:t xml:space="preserve"> o zapewnianiu dostępności osobom ze szczególnymi potrzebami, w ramach realizacji przedmiotu umowy, a w szczególności:</w:t>
      </w:r>
    </w:p>
    <w:p w14:paraId="0F809D33" w14:textId="77777777" w:rsidR="00DC4114" w:rsidRPr="00DA1976"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DA1976">
        <w:rPr>
          <w:rFonts w:ascii="Arial" w:eastAsia="Times New Roman" w:hAnsi="Arial" w:cs="Arial"/>
          <w:sz w:val="24"/>
          <w:szCs w:val="24"/>
          <w:lang w:eastAsia="pl-PL"/>
        </w:rPr>
        <w:t>- nie zostawiać sprzętu służącego do wykonywania usługi na ciągach komunikacyjnych, pochylniach dla osób niepełnosprawnych, itp.,</w:t>
      </w:r>
    </w:p>
    <w:p w14:paraId="541B5769" w14:textId="77777777" w:rsidR="00DC4114" w:rsidRPr="00DA1976"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DA1976">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37F54597" w14:textId="23834812"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t xml:space="preserve">umożliwienia wstępu na </w:t>
      </w:r>
      <w:r w:rsidR="00DA5ED8" w:rsidRPr="00DA1976">
        <w:rPr>
          <w:rFonts w:ascii="Arial" w:hAnsi="Arial" w:cs="Arial"/>
          <w:sz w:val="24"/>
          <w:szCs w:val="24"/>
        </w:rPr>
        <w:t>plac</w:t>
      </w:r>
      <w:r w:rsidRPr="00DA1976">
        <w:rPr>
          <w:rFonts w:ascii="Arial" w:hAnsi="Arial" w:cs="Arial"/>
          <w:sz w:val="24"/>
          <w:szCs w:val="24"/>
        </w:rPr>
        <w:t xml:space="preserve"> budowy przedstawicielom Zamawiającego oraz pracownikom instytucji oraz organów nadzoru i kontroli</w:t>
      </w:r>
      <w:r w:rsidR="00BB5D23" w:rsidRPr="00DA1976">
        <w:rPr>
          <w:rFonts w:ascii="Arial" w:hAnsi="Arial" w:cs="Arial"/>
          <w:sz w:val="24"/>
          <w:szCs w:val="24"/>
        </w:rPr>
        <w:t>;</w:t>
      </w:r>
    </w:p>
    <w:p w14:paraId="577B81A7" w14:textId="083CBBB2"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zapewnienia obsługi geodezyjnej tj. uzyskania aktualnego posadowienia infrastruktury technicznej, geodezyjne</w:t>
      </w:r>
      <w:r w:rsidRPr="00DA1976">
        <w:rPr>
          <w:rFonts w:ascii="Arial" w:hAnsi="Arial" w:cs="Arial"/>
          <w:sz w:val="24"/>
          <w:szCs w:val="24"/>
        </w:rPr>
        <w:t>;</w:t>
      </w:r>
      <w:r w:rsidR="0007099F" w:rsidRPr="00DA1976">
        <w:rPr>
          <w:rFonts w:ascii="Arial" w:hAnsi="Arial" w:cs="Arial"/>
          <w:sz w:val="24"/>
          <w:szCs w:val="24"/>
        </w:rPr>
        <w:t xml:space="preserve"> </w:t>
      </w:r>
    </w:p>
    <w:p w14:paraId="3829CEAB" w14:textId="77777777" w:rsidR="00E34DAB" w:rsidRPr="00DA1976" w:rsidRDefault="00E34DAB"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czyszczenia na mokro ulic i terenu wokół budowy, które są zanieczyszczone na skutek prowadzonych prac związku z realizacją zadania; </w:t>
      </w:r>
    </w:p>
    <w:p w14:paraId="36EA3849" w14:textId="7E70A4B7" w:rsidR="00E34DAB"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3243B2" w:rsidRPr="00DA1976">
        <w:rPr>
          <w:rFonts w:ascii="Arial" w:hAnsi="Arial" w:cs="Arial"/>
          <w:sz w:val="24"/>
          <w:szCs w:val="24"/>
        </w:rPr>
        <w:t>zraszania w okresie bezdeszczowym składowisk materiałów sypkich;</w:t>
      </w:r>
    </w:p>
    <w:p w14:paraId="527E0AE8" w14:textId="426BF9F0" w:rsidR="003243B2"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3243B2" w:rsidRPr="00DA1976">
        <w:rPr>
          <w:rFonts w:ascii="Arial" w:hAnsi="Arial" w:cs="Arial"/>
          <w:sz w:val="24"/>
          <w:szCs w:val="24"/>
        </w:rPr>
        <w:t>stosowania stanowisk do usuwania gruntu lub błota z kół sprzętu ciężkiego opuszczający plac budowy;</w:t>
      </w:r>
    </w:p>
    <w:p w14:paraId="48753D93" w14:textId="3AF2FE57" w:rsidR="003243B2"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3243B2" w:rsidRPr="00DA1976">
        <w:rPr>
          <w:rFonts w:ascii="Arial" w:hAnsi="Arial" w:cs="Arial"/>
          <w:sz w:val="24"/>
          <w:szCs w:val="24"/>
        </w:rPr>
        <w:t>stosowania cięcia elementów betonowych na „mokro”;</w:t>
      </w:r>
    </w:p>
    <w:p w14:paraId="54C7FB54" w14:textId="171431D7" w:rsidR="003243B2"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lastRenderedPageBreak/>
        <w:t xml:space="preserve"> </w:t>
      </w:r>
      <w:r w:rsidR="003243B2" w:rsidRPr="00DA1976">
        <w:rPr>
          <w:rFonts w:ascii="Arial" w:hAnsi="Arial" w:cs="Arial"/>
          <w:sz w:val="24"/>
          <w:szCs w:val="24"/>
        </w:rPr>
        <w:t>stosowania przykrycia przy przewożeniu materiałów pylących;</w:t>
      </w:r>
    </w:p>
    <w:p w14:paraId="1701B7EF" w14:textId="7CC8BD99"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ręcznego wykonania robót ziemnych w rejonie istniejących urządzeń podziemnych i szczelnego szalowania wykopów w pobliżu elementów istniejącej infrastruktury,</w:t>
      </w:r>
    </w:p>
    <w:p w14:paraId="37FA0D50" w14:textId="3C1E9523" w:rsidR="008C1056"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8C1056" w:rsidRPr="00DA1976">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0EDD8677" w14:textId="7C4C319C"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realizacji robót z uwzględnieniem wymagań, uwag i zaleceń wynikających </w:t>
      </w:r>
      <w:r w:rsidR="00224091" w:rsidRPr="00DA1976">
        <w:rPr>
          <w:rFonts w:ascii="Arial" w:hAnsi="Arial" w:cs="Arial"/>
          <w:sz w:val="24"/>
          <w:szCs w:val="24"/>
        </w:rPr>
        <w:t xml:space="preserve">                          </w:t>
      </w:r>
      <w:r w:rsidR="0007099F" w:rsidRPr="00DA1976">
        <w:rPr>
          <w:rFonts w:ascii="Arial" w:hAnsi="Arial" w:cs="Arial"/>
          <w:sz w:val="24"/>
          <w:szCs w:val="24"/>
        </w:rPr>
        <w:t xml:space="preserve">z uzgodnień dokumentacji </w:t>
      </w:r>
      <w:r w:rsidR="008C1056" w:rsidRPr="00DA1976">
        <w:rPr>
          <w:rFonts w:ascii="Arial" w:hAnsi="Arial" w:cs="Arial"/>
          <w:sz w:val="24"/>
          <w:szCs w:val="24"/>
        </w:rPr>
        <w:t>zamówienia</w:t>
      </w:r>
      <w:r w:rsidR="0007099F" w:rsidRPr="00DA1976">
        <w:rPr>
          <w:rFonts w:ascii="Arial" w:hAnsi="Arial" w:cs="Arial"/>
          <w:sz w:val="24"/>
          <w:szCs w:val="24"/>
        </w:rPr>
        <w:t xml:space="preserve"> oraz szczegółowej </w:t>
      </w:r>
      <w:r w:rsidR="008C1056" w:rsidRPr="00DA1976">
        <w:rPr>
          <w:rFonts w:ascii="Arial" w:hAnsi="Arial" w:cs="Arial"/>
          <w:sz w:val="24"/>
          <w:szCs w:val="24"/>
        </w:rPr>
        <w:t>specyfikacji technicznej wykonania i odbioru robót</w:t>
      </w:r>
      <w:r w:rsidR="0007099F" w:rsidRPr="00DA1976">
        <w:rPr>
          <w:rFonts w:ascii="Arial" w:hAnsi="Arial" w:cs="Arial"/>
          <w:sz w:val="24"/>
          <w:szCs w:val="24"/>
        </w:rPr>
        <w:t xml:space="preserve">, </w:t>
      </w:r>
    </w:p>
    <w:p w14:paraId="637C32E2" w14:textId="12181BF8"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bieżącego prowadzenia dziennika </w:t>
      </w:r>
      <w:r w:rsidR="000F7C64" w:rsidRPr="00DA1976">
        <w:rPr>
          <w:rFonts w:ascii="Arial" w:hAnsi="Arial" w:cs="Arial"/>
          <w:sz w:val="24"/>
          <w:szCs w:val="24"/>
        </w:rPr>
        <w:t>robót budowlanych</w:t>
      </w:r>
      <w:r w:rsidR="0007099F" w:rsidRPr="00DA1976">
        <w:rPr>
          <w:rFonts w:ascii="Arial" w:hAnsi="Arial" w:cs="Arial"/>
          <w:sz w:val="24"/>
          <w:szCs w:val="24"/>
        </w:rPr>
        <w:t xml:space="preserve"> oraz dokumentacji budowy w sposób zgodny z obowiązującymi przepisami oraz stanem rzeczywistym,</w:t>
      </w:r>
    </w:p>
    <w:p w14:paraId="2EB8F606" w14:textId="41F5BAF5"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zgłoszenia Inspektorowi Nadzoru Inwestorskiego na piśmie do sprawdzenia </w:t>
      </w:r>
      <w:r w:rsidR="00224091" w:rsidRPr="00DA1976">
        <w:rPr>
          <w:rFonts w:ascii="Arial" w:hAnsi="Arial" w:cs="Arial"/>
          <w:sz w:val="24"/>
          <w:szCs w:val="24"/>
        </w:rPr>
        <w:t xml:space="preserve">                        </w:t>
      </w:r>
      <w:r w:rsidR="0007099F" w:rsidRPr="00DA1976">
        <w:rPr>
          <w:rFonts w:ascii="Arial" w:hAnsi="Arial" w:cs="Arial"/>
          <w:sz w:val="24"/>
          <w:szCs w:val="24"/>
        </w:rPr>
        <w:t xml:space="preserve">i odbioru wykonanych robót ulegających zakryciu bądź zanikających oraz wpisem do dziennika </w:t>
      </w:r>
      <w:r w:rsidR="000F7C64" w:rsidRPr="00DA1976">
        <w:rPr>
          <w:rFonts w:ascii="Arial" w:hAnsi="Arial" w:cs="Arial"/>
          <w:sz w:val="24"/>
          <w:szCs w:val="24"/>
        </w:rPr>
        <w:t>robót budowlanych</w:t>
      </w:r>
      <w:r w:rsidR="0007099F" w:rsidRPr="00DA1976">
        <w:rPr>
          <w:rFonts w:ascii="Arial" w:hAnsi="Arial" w:cs="Arial"/>
          <w:sz w:val="24"/>
          <w:szCs w:val="24"/>
        </w:rPr>
        <w:t>,</w:t>
      </w:r>
    </w:p>
    <w:p w14:paraId="08C30991" w14:textId="2C3F7E3B"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w:t>
      </w:r>
      <w:proofErr w:type="spellStart"/>
      <w:r w:rsidR="0007099F" w:rsidRPr="00DA1976">
        <w:rPr>
          <w:rFonts w:ascii="Arial" w:hAnsi="Arial" w:cs="Arial"/>
          <w:sz w:val="24"/>
          <w:szCs w:val="24"/>
        </w:rPr>
        <w:t>t.j</w:t>
      </w:r>
      <w:proofErr w:type="spellEnd"/>
      <w:r w:rsidR="0007099F" w:rsidRPr="00DA1976">
        <w:rPr>
          <w:rFonts w:ascii="Arial" w:hAnsi="Arial" w:cs="Arial"/>
          <w:sz w:val="24"/>
          <w:szCs w:val="24"/>
        </w:rPr>
        <w:t>. Dz. U. z 202</w:t>
      </w:r>
      <w:r w:rsidR="00E84E01" w:rsidRPr="00DA1976">
        <w:rPr>
          <w:rFonts w:ascii="Arial" w:hAnsi="Arial" w:cs="Arial"/>
          <w:sz w:val="24"/>
          <w:szCs w:val="24"/>
        </w:rPr>
        <w:t>3</w:t>
      </w:r>
      <w:r w:rsidR="0007099F" w:rsidRPr="00DA1976">
        <w:rPr>
          <w:rFonts w:ascii="Arial" w:hAnsi="Arial" w:cs="Arial"/>
          <w:sz w:val="24"/>
          <w:szCs w:val="24"/>
        </w:rPr>
        <w:t xml:space="preserve"> r. poz. </w:t>
      </w:r>
      <w:r w:rsidR="00E84E01" w:rsidRPr="00DA1976">
        <w:rPr>
          <w:rFonts w:ascii="Arial" w:hAnsi="Arial" w:cs="Arial"/>
          <w:sz w:val="24"/>
          <w:szCs w:val="24"/>
        </w:rPr>
        <w:t>1587</w:t>
      </w:r>
      <w:r w:rsidR="0007099F" w:rsidRPr="00DA1976">
        <w:rPr>
          <w:rFonts w:ascii="Arial" w:hAnsi="Arial" w:cs="Arial"/>
          <w:sz w:val="24"/>
          <w:szCs w:val="24"/>
        </w:rPr>
        <w:t>).</w:t>
      </w:r>
    </w:p>
    <w:p w14:paraId="3D52BACB" w14:textId="4FDE4083"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ponoszenia pełnej odpowiedzialności za stan i przestrzeganie przepisów bhp, ochronę ppoż. i dozór mienia na </w:t>
      </w:r>
      <w:r w:rsidR="00DA5ED8" w:rsidRPr="00DA1976">
        <w:rPr>
          <w:rFonts w:ascii="Arial" w:hAnsi="Arial" w:cs="Arial"/>
          <w:sz w:val="24"/>
          <w:szCs w:val="24"/>
        </w:rPr>
        <w:t>placu budowy</w:t>
      </w:r>
      <w:r w:rsidR="0007099F" w:rsidRPr="00DA1976">
        <w:rPr>
          <w:rFonts w:ascii="Arial" w:hAnsi="Arial" w:cs="Arial"/>
          <w:sz w:val="24"/>
          <w:szCs w:val="24"/>
        </w:rPr>
        <w:t xml:space="preserve">, jak i za wszelkie szkody powstałe w trakcie trwania robót na </w:t>
      </w:r>
      <w:r w:rsidR="00DA5ED8" w:rsidRPr="00DA1976">
        <w:rPr>
          <w:rFonts w:ascii="Arial" w:hAnsi="Arial" w:cs="Arial"/>
          <w:sz w:val="24"/>
          <w:szCs w:val="24"/>
        </w:rPr>
        <w:t>placu budowy</w:t>
      </w:r>
      <w:r w:rsidR="0007099F" w:rsidRPr="00DA1976">
        <w:rPr>
          <w:rFonts w:ascii="Arial" w:hAnsi="Arial" w:cs="Arial"/>
          <w:sz w:val="24"/>
          <w:szCs w:val="24"/>
        </w:rPr>
        <w:t xml:space="preserve"> przyjętym od Zamawiającego lub mających związek z prowadzonymi robotami;</w:t>
      </w:r>
    </w:p>
    <w:p w14:paraId="29D4E3A6" w14:textId="1C5DD163"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ochrony przed uszkodzeniem wykonanych przez siebie robót aż do momentu odbioru końcowego;</w:t>
      </w:r>
    </w:p>
    <w:p w14:paraId="672E3257" w14:textId="563676BD"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DA5ED8" w:rsidRPr="00DA1976">
        <w:rPr>
          <w:rFonts w:ascii="Arial" w:hAnsi="Arial" w:cs="Arial"/>
          <w:sz w:val="24"/>
          <w:szCs w:val="24"/>
        </w:rPr>
        <w:t>zapewnienia utrzymania placu</w:t>
      </w:r>
      <w:r w:rsidR="0007099F" w:rsidRPr="00DA1976">
        <w:rPr>
          <w:rFonts w:ascii="Arial" w:hAnsi="Arial" w:cs="Arial"/>
          <w:sz w:val="24"/>
          <w:szCs w:val="24"/>
        </w:rPr>
        <w:t xml:space="preserve"> budowy w należytym porządku a po zakończeniu robót uporządkowanie terenu i przekazanie Zamawiającemu w terminie ustalonym na odbiór robót;</w:t>
      </w:r>
    </w:p>
    <w:p w14:paraId="724E280B" w14:textId="4F658181"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w:t>
      </w:r>
      <w:r w:rsidR="00224091" w:rsidRPr="00DA1976">
        <w:rPr>
          <w:rFonts w:ascii="Arial" w:hAnsi="Arial" w:cs="Arial"/>
          <w:sz w:val="24"/>
          <w:szCs w:val="24"/>
        </w:rPr>
        <w:t xml:space="preserve">                                       </w:t>
      </w:r>
      <w:r w:rsidR="0007099F" w:rsidRPr="00DA1976">
        <w:rPr>
          <w:rFonts w:ascii="Arial" w:hAnsi="Arial" w:cs="Arial"/>
          <w:sz w:val="24"/>
          <w:szCs w:val="24"/>
        </w:rPr>
        <w:t xml:space="preserve">i podziemnych. Wykonawca ponosi także odpowiedzialność za szkody wynikłe na skutek zaniechania lub działania Podwykonawców. W przypadku uszkodzenia lub zniszczenia obiektów za które ponosi odpowiedzialność </w:t>
      </w:r>
      <w:r w:rsidR="0007099F" w:rsidRPr="00DA1976">
        <w:rPr>
          <w:rFonts w:ascii="Arial" w:hAnsi="Arial" w:cs="Arial"/>
          <w:sz w:val="24"/>
          <w:szCs w:val="24"/>
        </w:rPr>
        <w:lastRenderedPageBreak/>
        <w:t xml:space="preserve">Wykonawca zostanie on wezwany do naprawy w terminie wyznaczonym przez Zamawiającego. W przypadku nie przystąpienia do dokonania naprawy </w:t>
      </w:r>
      <w:r w:rsidRPr="00DA1976">
        <w:rPr>
          <w:rFonts w:ascii="Arial" w:hAnsi="Arial" w:cs="Arial"/>
          <w:sz w:val="24"/>
          <w:szCs w:val="24"/>
        </w:rPr>
        <w:t xml:space="preserve">                        </w:t>
      </w:r>
      <w:r w:rsidR="0007099F" w:rsidRPr="00DA1976">
        <w:rPr>
          <w:rFonts w:ascii="Arial" w:hAnsi="Arial" w:cs="Arial"/>
          <w:sz w:val="24"/>
          <w:szCs w:val="24"/>
        </w:rPr>
        <w:t>w wyznaczonym terminie Zamawiający dokona wymaganych napraw na koszt Wykonawcy.</w:t>
      </w:r>
    </w:p>
    <w:p w14:paraId="3B63122D" w14:textId="042624CF"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62BD1CA4" w14:textId="465EBEBD"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uzgodnienia z Zamawiającym wszelkich zmian </w:t>
      </w:r>
      <w:proofErr w:type="spellStart"/>
      <w:r w:rsidR="0007099F" w:rsidRPr="00DA1976">
        <w:rPr>
          <w:rFonts w:ascii="Arial" w:hAnsi="Arial" w:cs="Arial"/>
          <w:sz w:val="24"/>
          <w:szCs w:val="24"/>
        </w:rPr>
        <w:t>konstrukcyjno</w:t>
      </w:r>
      <w:proofErr w:type="spellEnd"/>
      <w:r w:rsidR="0007099F" w:rsidRPr="00DA1976">
        <w:rPr>
          <w:rFonts w:ascii="Arial" w:hAnsi="Arial" w:cs="Arial"/>
          <w:sz w:val="24"/>
          <w:szCs w:val="24"/>
        </w:rPr>
        <w:t xml:space="preserve"> - materiałowych prowadzonych robót;</w:t>
      </w:r>
    </w:p>
    <w:p w14:paraId="0C00A6AF" w14:textId="3BC83293"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00738A8" w14:textId="01DE4A3A"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ponoszenia pełnej odpowiedzialności za stosowanie i bezpieczeństwo wszelkich działań prowadzonych na </w:t>
      </w:r>
      <w:r w:rsidR="00DA5ED8" w:rsidRPr="00DA1976">
        <w:rPr>
          <w:rFonts w:ascii="Arial" w:hAnsi="Arial" w:cs="Arial"/>
          <w:sz w:val="24"/>
          <w:szCs w:val="24"/>
        </w:rPr>
        <w:t>placu budowy</w:t>
      </w:r>
      <w:r w:rsidR="0007099F" w:rsidRPr="00DA1976">
        <w:rPr>
          <w:rFonts w:ascii="Arial" w:hAnsi="Arial" w:cs="Arial"/>
          <w:sz w:val="24"/>
          <w:szCs w:val="24"/>
        </w:rPr>
        <w:t xml:space="preserve"> i poza nim, a związanych</w:t>
      </w:r>
      <w:r w:rsidRPr="00DA1976">
        <w:rPr>
          <w:rFonts w:ascii="Arial" w:hAnsi="Arial" w:cs="Arial"/>
          <w:sz w:val="24"/>
          <w:szCs w:val="24"/>
        </w:rPr>
        <w:t xml:space="preserve">                  </w:t>
      </w:r>
      <w:r w:rsidR="0007099F" w:rsidRPr="00DA1976">
        <w:rPr>
          <w:rFonts w:ascii="Arial" w:hAnsi="Arial" w:cs="Arial"/>
          <w:sz w:val="24"/>
          <w:szCs w:val="24"/>
        </w:rPr>
        <w:t xml:space="preserve"> z wykonaniem przedmiotu umowy;</w:t>
      </w:r>
    </w:p>
    <w:p w14:paraId="0015378A" w14:textId="2F131D44"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49004694" w14:textId="62FCB6E6"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natychmiastowego powiadomienia Zamawiającego oraz Inspektora Nadzoru Inwestorskiego o nieszczęśliwych wypadkach, zagrożeniach oraz kontrolach na budowie.</w:t>
      </w:r>
    </w:p>
    <w:p w14:paraId="2AA0845E" w14:textId="47D23DA1"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zabezpieczenia instalacji, urządzeń i obiektów na </w:t>
      </w:r>
      <w:r w:rsidR="00DA5ED8" w:rsidRPr="00DA1976">
        <w:rPr>
          <w:rFonts w:ascii="Arial" w:hAnsi="Arial" w:cs="Arial"/>
          <w:sz w:val="24"/>
          <w:szCs w:val="24"/>
        </w:rPr>
        <w:t>placu budowy</w:t>
      </w:r>
      <w:r w:rsidR="0007099F" w:rsidRPr="00DA1976">
        <w:rPr>
          <w:rFonts w:ascii="Arial" w:hAnsi="Arial" w:cs="Arial"/>
          <w:sz w:val="24"/>
          <w:szCs w:val="24"/>
        </w:rPr>
        <w:t xml:space="preserve"> i w jej bezpośrednim otoczeniu, przed ich zniszczeniem lub uszkodzeniem w trakcie wykonywania robót;</w:t>
      </w:r>
    </w:p>
    <w:p w14:paraId="6B02E123" w14:textId="679329EC"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6883F77F" w14:textId="0EDF6D4F"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w przypadku konieczności kierowania ruchem w trakcie realizacji robót Wykonawca musi dysponować pracownikami przeszkolonymi zgodnie </w:t>
      </w:r>
      <w:r w:rsidR="00224091" w:rsidRPr="00DA1976">
        <w:rPr>
          <w:rFonts w:ascii="Arial" w:hAnsi="Arial" w:cs="Arial"/>
          <w:sz w:val="24"/>
          <w:szCs w:val="24"/>
        </w:rPr>
        <w:t xml:space="preserve">                                </w:t>
      </w:r>
      <w:r w:rsidR="0007099F" w:rsidRPr="00DA1976">
        <w:rPr>
          <w:rFonts w:ascii="Arial" w:hAnsi="Arial" w:cs="Arial"/>
          <w:sz w:val="24"/>
          <w:szCs w:val="24"/>
        </w:rPr>
        <w:t>z Rozporządzeniem Ministra Spraw Wewnętrznych i Administracji z dnia 6 lipca 2010 r. (</w:t>
      </w:r>
      <w:proofErr w:type="spellStart"/>
      <w:r w:rsidR="0007099F" w:rsidRPr="00DA1976">
        <w:rPr>
          <w:rFonts w:ascii="Arial" w:hAnsi="Arial" w:cs="Arial"/>
          <w:sz w:val="24"/>
          <w:szCs w:val="24"/>
        </w:rPr>
        <w:t>t.j</w:t>
      </w:r>
      <w:proofErr w:type="spellEnd"/>
      <w:r w:rsidR="0007099F" w:rsidRPr="00DA1976">
        <w:rPr>
          <w:rFonts w:ascii="Arial" w:hAnsi="Arial" w:cs="Arial"/>
          <w:sz w:val="24"/>
          <w:szCs w:val="24"/>
        </w:rPr>
        <w:t>. Dz.U. z 20</w:t>
      </w:r>
      <w:r w:rsidR="00E84E01" w:rsidRPr="00DA1976">
        <w:rPr>
          <w:rFonts w:ascii="Arial" w:hAnsi="Arial" w:cs="Arial"/>
          <w:sz w:val="24"/>
          <w:szCs w:val="24"/>
        </w:rPr>
        <w:t>23</w:t>
      </w:r>
      <w:r w:rsidR="0007099F" w:rsidRPr="00DA1976">
        <w:rPr>
          <w:rFonts w:ascii="Arial" w:hAnsi="Arial" w:cs="Arial"/>
          <w:sz w:val="24"/>
          <w:szCs w:val="24"/>
        </w:rPr>
        <w:t xml:space="preserve"> r. poz. </w:t>
      </w:r>
      <w:r w:rsidR="001F0E26" w:rsidRPr="00DA1976">
        <w:rPr>
          <w:rFonts w:ascii="Arial" w:hAnsi="Arial" w:cs="Arial"/>
          <w:sz w:val="24"/>
          <w:szCs w:val="24"/>
        </w:rPr>
        <w:t>1</w:t>
      </w:r>
      <w:r w:rsidR="00E84E01" w:rsidRPr="00DA1976">
        <w:rPr>
          <w:rFonts w:ascii="Arial" w:hAnsi="Arial" w:cs="Arial"/>
          <w:sz w:val="24"/>
          <w:szCs w:val="24"/>
        </w:rPr>
        <w:t xml:space="preserve">101 </w:t>
      </w:r>
      <w:r w:rsidR="0007099F" w:rsidRPr="00DA1976">
        <w:rPr>
          <w:rFonts w:ascii="Arial" w:hAnsi="Arial" w:cs="Arial"/>
          <w:sz w:val="24"/>
          <w:szCs w:val="24"/>
        </w:rPr>
        <w:t>ze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29BA9FAD" w14:textId="34C32C81"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lastRenderedPageBreak/>
        <w:t xml:space="preserve"> </w:t>
      </w:r>
      <w:r w:rsidR="0007099F" w:rsidRPr="00DA1976">
        <w:rPr>
          <w:rFonts w:ascii="Arial" w:hAnsi="Arial" w:cs="Arial"/>
          <w:sz w:val="24"/>
          <w:szCs w:val="24"/>
        </w:rPr>
        <w:t xml:space="preserve">uporządkowania </w:t>
      </w:r>
      <w:r w:rsidR="00DA5ED8" w:rsidRPr="00DA1976">
        <w:rPr>
          <w:rFonts w:ascii="Arial" w:hAnsi="Arial" w:cs="Arial"/>
          <w:sz w:val="24"/>
          <w:szCs w:val="24"/>
        </w:rPr>
        <w:t>plac</w:t>
      </w:r>
      <w:r w:rsidR="0007099F" w:rsidRPr="00DA1976">
        <w:rPr>
          <w:rFonts w:ascii="Arial" w:hAnsi="Arial" w:cs="Arial"/>
          <w:sz w:val="24"/>
          <w:szCs w:val="24"/>
        </w:rPr>
        <w:t>u budowy po zakończeniu robót, zaplecza budowy, jak również terenów sąsiadujących zajętych lub użytkowanych przez Wykonawcę,</w:t>
      </w:r>
      <w:r w:rsidR="00224091" w:rsidRPr="00DA1976">
        <w:rPr>
          <w:rFonts w:ascii="Arial" w:hAnsi="Arial" w:cs="Arial"/>
          <w:sz w:val="24"/>
          <w:szCs w:val="24"/>
        </w:rPr>
        <w:t xml:space="preserve">                </w:t>
      </w:r>
      <w:r w:rsidR="0007099F" w:rsidRPr="00DA1976">
        <w:rPr>
          <w:rFonts w:ascii="Arial" w:hAnsi="Arial" w:cs="Arial"/>
          <w:sz w:val="24"/>
          <w:szCs w:val="24"/>
        </w:rPr>
        <w:t xml:space="preserve"> w tym dokonania na własny koszt renowacji zniszczonych lub uszkodzonych </w:t>
      </w:r>
      <w:r w:rsidR="00224091" w:rsidRPr="00DA1976">
        <w:rPr>
          <w:rFonts w:ascii="Arial" w:hAnsi="Arial" w:cs="Arial"/>
          <w:sz w:val="24"/>
          <w:szCs w:val="24"/>
        </w:rPr>
        <w:t xml:space="preserve">                  </w:t>
      </w:r>
      <w:r w:rsidR="0007099F" w:rsidRPr="00DA1976">
        <w:rPr>
          <w:rFonts w:ascii="Arial" w:hAnsi="Arial" w:cs="Arial"/>
          <w:sz w:val="24"/>
          <w:szCs w:val="24"/>
        </w:rPr>
        <w:t>w wyniku prowadzonych prac obiektów,</w:t>
      </w:r>
    </w:p>
    <w:p w14:paraId="778C6FD5" w14:textId="3E8F1A85"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kompletowania w trakcie realizacji robót wszelkiej dokumentacji zgodnie </w:t>
      </w:r>
      <w:r w:rsidR="00224091" w:rsidRPr="00DA1976">
        <w:rPr>
          <w:rFonts w:ascii="Arial" w:hAnsi="Arial" w:cs="Arial"/>
          <w:sz w:val="24"/>
          <w:szCs w:val="24"/>
        </w:rPr>
        <w:t xml:space="preserve">                             </w:t>
      </w:r>
      <w:r w:rsidR="0007099F" w:rsidRPr="00DA1976">
        <w:rPr>
          <w:rFonts w:ascii="Arial" w:hAnsi="Arial" w:cs="Arial"/>
          <w:sz w:val="24"/>
          <w:szCs w:val="24"/>
        </w:rPr>
        <w:t>z przepisami Prawa budowlanego oraz przygotowania do odbioru końcowego kompletu protokołów niezbędnych przy odbiorze;</w:t>
      </w:r>
    </w:p>
    <w:p w14:paraId="61AB433A" w14:textId="12F92900"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224091" w:rsidRPr="00DA1976">
        <w:rPr>
          <w:rFonts w:ascii="Arial" w:hAnsi="Arial" w:cs="Arial"/>
          <w:sz w:val="24"/>
          <w:szCs w:val="24"/>
        </w:rPr>
        <w:t xml:space="preserve">               </w:t>
      </w:r>
      <w:r w:rsidR="0007099F" w:rsidRPr="00DA1976">
        <w:rPr>
          <w:rFonts w:ascii="Arial" w:hAnsi="Arial" w:cs="Arial"/>
          <w:sz w:val="24"/>
          <w:szCs w:val="24"/>
        </w:rPr>
        <w:t>i zawierać uzasadnienie konieczności przedłużenia terminu;</w:t>
      </w:r>
    </w:p>
    <w:p w14:paraId="023EE3DD" w14:textId="7BA69FD1"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41B835F4" w14:textId="424E0552"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0007099F" w:rsidRPr="00DA1976">
        <w:rPr>
          <w:rFonts w:ascii="Arial" w:hAnsi="Arial" w:cs="Arial"/>
          <w:sz w:val="24"/>
          <w:szCs w:val="24"/>
        </w:rPr>
        <w:t>opuszczeń</w:t>
      </w:r>
      <w:proofErr w:type="spellEnd"/>
      <w:r w:rsidR="0007099F" w:rsidRPr="00DA1976">
        <w:rPr>
          <w:rFonts w:ascii="Arial" w:hAnsi="Arial" w:cs="Arial"/>
          <w:sz w:val="24"/>
          <w:szCs w:val="24"/>
        </w:rPr>
        <w:t xml:space="preserve"> </w:t>
      </w:r>
      <w:r w:rsidR="00224091" w:rsidRPr="00DA1976">
        <w:rPr>
          <w:rFonts w:ascii="Arial" w:hAnsi="Arial" w:cs="Arial"/>
          <w:sz w:val="24"/>
          <w:szCs w:val="24"/>
        </w:rPr>
        <w:t xml:space="preserve">                           </w:t>
      </w:r>
      <w:r w:rsidR="0007099F" w:rsidRPr="00DA1976">
        <w:rPr>
          <w:rFonts w:ascii="Arial" w:hAnsi="Arial" w:cs="Arial"/>
          <w:sz w:val="24"/>
          <w:szCs w:val="24"/>
        </w:rPr>
        <w:t xml:space="preserve">w dokumentacji </w:t>
      </w:r>
      <w:r w:rsidR="008C1056" w:rsidRPr="00DA1976">
        <w:rPr>
          <w:rFonts w:ascii="Arial" w:hAnsi="Arial" w:cs="Arial"/>
          <w:sz w:val="24"/>
          <w:szCs w:val="24"/>
        </w:rPr>
        <w:t>zamówienia</w:t>
      </w:r>
      <w:r w:rsidR="0007099F" w:rsidRPr="00DA1976">
        <w:rPr>
          <w:rFonts w:ascii="Arial" w:hAnsi="Arial" w:cs="Arial"/>
          <w:sz w:val="24"/>
          <w:szCs w:val="24"/>
        </w:rPr>
        <w:t xml:space="preserve"> oraz </w:t>
      </w:r>
      <w:r w:rsidR="008C1056" w:rsidRPr="00DA1976">
        <w:rPr>
          <w:rFonts w:ascii="Arial" w:hAnsi="Arial" w:cs="Arial"/>
          <w:sz w:val="24"/>
          <w:szCs w:val="24"/>
        </w:rPr>
        <w:t>specyfikacji technicznej wykonania i odbioru robót</w:t>
      </w:r>
      <w:r w:rsidR="0007099F" w:rsidRPr="00DA1976">
        <w:rPr>
          <w:rFonts w:ascii="Arial" w:hAnsi="Arial" w:cs="Arial"/>
          <w:sz w:val="24"/>
          <w:szCs w:val="24"/>
        </w:rPr>
        <w:t>,</w:t>
      </w:r>
    </w:p>
    <w:p w14:paraId="52FAB2F9" w14:textId="462EDFF3"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76B0E96C" w14:textId="0F5239DB"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w przypadku wystąpienia okoliczności opisanych w § 5, ust. 2, pkt. 3</w:t>
      </w:r>
      <w:r w:rsidR="008C1056" w:rsidRPr="00DA1976">
        <w:rPr>
          <w:rFonts w:ascii="Arial" w:hAnsi="Arial" w:cs="Arial"/>
          <w:sz w:val="24"/>
          <w:szCs w:val="24"/>
        </w:rPr>
        <w:t>8</w:t>
      </w:r>
      <w:r w:rsidR="0007099F" w:rsidRPr="00DA1976">
        <w:rPr>
          <w:rFonts w:ascii="Arial" w:hAnsi="Arial" w:cs="Arial"/>
          <w:sz w:val="24"/>
          <w:szCs w:val="24"/>
        </w:rPr>
        <w:t xml:space="preserve"> i 3</w:t>
      </w:r>
      <w:r w:rsidR="008C1056" w:rsidRPr="00DA1976">
        <w:rPr>
          <w:rFonts w:ascii="Arial" w:hAnsi="Arial" w:cs="Arial"/>
          <w:sz w:val="24"/>
          <w:szCs w:val="24"/>
        </w:rPr>
        <w:t>9</w:t>
      </w:r>
      <w:r w:rsidR="0007099F" w:rsidRPr="00DA1976">
        <w:rPr>
          <w:rFonts w:ascii="Arial" w:hAnsi="Arial" w:cs="Arial"/>
          <w:sz w:val="24"/>
          <w:szCs w:val="24"/>
        </w:rPr>
        <w:t xml:space="preserve"> skutkujących koniecznością dokonania poprawy dokumentacji </w:t>
      </w:r>
      <w:r w:rsidR="008C1056" w:rsidRPr="00DA1976">
        <w:rPr>
          <w:rFonts w:ascii="Arial" w:hAnsi="Arial" w:cs="Arial"/>
          <w:sz w:val="24"/>
          <w:szCs w:val="24"/>
        </w:rPr>
        <w:t>zamówienia</w:t>
      </w:r>
      <w:r w:rsidR="0007099F" w:rsidRPr="00DA1976">
        <w:rPr>
          <w:rFonts w:ascii="Arial" w:hAnsi="Arial" w:cs="Arial"/>
          <w:sz w:val="24"/>
          <w:szCs w:val="24"/>
        </w:rPr>
        <w:t xml:space="preserve">, </w:t>
      </w:r>
      <w:r w:rsidR="008C1056" w:rsidRPr="00DA1976">
        <w:rPr>
          <w:rFonts w:ascii="Arial" w:hAnsi="Arial" w:cs="Arial"/>
          <w:sz w:val="24"/>
          <w:szCs w:val="24"/>
        </w:rPr>
        <w:t>specyfikacji technicznej wykonania i odbioru robót</w:t>
      </w:r>
      <w:r w:rsidR="0007099F" w:rsidRPr="00DA1976">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BF7D4CF" w14:textId="60825276"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informowania Zamawiającego oraz Inspektora Nadzoru Inwestorskiego </w:t>
      </w:r>
      <w:r w:rsidR="00621DE0" w:rsidRPr="00DA1976">
        <w:rPr>
          <w:rFonts w:ascii="Arial" w:hAnsi="Arial" w:cs="Arial"/>
          <w:sz w:val="24"/>
          <w:szCs w:val="24"/>
        </w:rPr>
        <w:t xml:space="preserve">                            </w:t>
      </w:r>
      <w:r w:rsidR="0007099F" w:rsidRPr="00DA1976">
        <w:rPr>
          <w:rFonts w:ascii="Arial" w:hAnsi="Arial" w:cs="Arial"/>
          <w:sz w:val="24"/>
          <w:szCs w:val="24"/>
        </w:rPr>
        <w:t xml:space="preserve">o wszystkich wypadkach i kontrolach na </w:t>
      </w:r>
      <w:r w:rsidR="00DA5ED8" w:rsidRPr="00DA1976">
        <w:rPr>
          <w:rFonts w:ascii="Arial" w:hAnsi="Arial" w:cs="Arial"/>
          <w:sz w:val="24"/>
          <w:szCs w:val="24"/>
        </w:rPr>
        <w:t>placu</w:t>
      </w:r>
      <w:r w:rsidR="0007099F" w:rsidRPr="00DA1976">
        <w:rPr>
          <w:rFonts w:ascii="Arial" w:hAnsi="Arial" w:cs="Arial"/>
          <w:sz w:val="24"/>
          <w:szCs w:val="24"/>
        </w:rPr>
        <w:t xml:space="preserve"> budowy,</w:t>
      </w:r>
    </w:p>
    <w:p w14:paraId="6DABFDB6" w14:textId="02A252C9"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przerwania robót na żądanie Zamawiającego oraz zabezpieczenia wykonania robót przed ich zniszczeniem;</w:t>
      </w:r>
    </w:p>
    <w:p w14:paraId="7A311A56" w14:textId="77777777" w:rsidR="0007099F" w:rsidRPr="00DA1976" w:rsidRDefault="0007099F" w:rsidP="0016027C">
      <w:pPr>
        <w:pStyle w:val="Akapitzlist1"/>
        <w:numPr>
          <w:ilvl w:val="0"/>
          <w:numId w:val="3"/>
        </w:numPr>
        <w:rPr>
          <w:rFonts w:ascii="Arial" w:hAnsi="Arial" w:cs="Arial"/>
          <w:sz w:val="24"/>
          <w:szCs w:val="24"/>
        </w:rPr>
      </w:pPr>
      <w:r w:rsidRPr="00DA1976">
        <w:rPr>
          <w:rFonts w:ascii="Arial" w:hAnsi="Arial" w:cs="Arial"/>
          <w:sz w:val="24"/>
          <w:szCs w:val="24"/>
        </w:rPr>
        <w:lastRenderedPageBreak/>
        <w:t xml:space="preserve"> zgłoszenia przedmiotu umowy do odbioru/odbiorów;</w:t>
      </w:r>
    </w:p>
    <w:p w14:paraId="48CC52BF" w14:textId="284E9B4C"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uczestniczenia w czynnościach odbioru końcowego, przeglądach gwarancyjnych w okresie gwarancji i rękojmi za wady na wezwanie Zamawiającego; </w:t>
      </w:r>
    </w:p>
    <w:p w14:paraId="618F4CD1" w14:textId="353CB1E9"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182C930" w14:textId="74821A52"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zapewnienia wykonania i kierowania robotami objętymi umową przez osoby posiadające stosowne kwalifikacje zawodowe i uprawnienia budowlane;</w:t>
      </w:r>
    </w:p>
    <w:p w14:paraId="216D196C" w14:textId="3E38C475"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zapewnienia obecności kierownika budowy i kierownika robót  na </w:t>
      </w:r>
      <w:r w:rsidR="00DA5ED8" w:rsidRPr="00DA1976">
        <w:rPr>
          <w:rFonts w:ascii="Arial" w:hAnsi="Arial" w:cs="Arial"/>
          <w:sz w:val="24"/>
          <w:szCs w:val="24"/>
        </w:rPr>
        <w:t>placu</w:t>
      </w:r>
      <w:r w:rsidR="0007099F" w:rsidRPr="00DA1976">
        <w:rPr>
          <w:rFonts w:ascii="Arial" w:hAnsi="Arial" w:cs="Arial"/>
          <w:sz w:val="24"/>
          <w:szCs w:val="24"/>
        </w:rPr>
        <w:t xml:space="preserve"> budowy w zakresie niezbędnym do należytego prowadzenia robót budowlanych; </w:t>
      </w:r>
    </w:p>
    <w:p w14:paraId="7174F5AF" w14:textId="7C080BD5"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koordynowania prac podwykonawców oraz ich dalszych podwykonawców, </w:t>
      </w:r>
      <w:r w:rsidR="00621DE0" w:rsidRPr="00DA1976">
        <w:rPr>
          <w:rFonts w:ascii="Arial" w:hAnsi="Arial" w:cs="Arial"/>
          <w:sz w:val="24"/>
          <w:szCs w:val="24"/>
        </w:rPr>
        <w:t xml:space="preserve">                       </w:t>
      </w:r>
      <w:r w:rsidR="0007099F" w:rsidRPr="00DA1976">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2F023648" w14:textId="5BBAEF73"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informowania Zamawiającego o konieczności wykonania robót zamiennych i/lub dodatkowych w terminie 7 dni od daty stwierdzenia konieczności ich wykonania;</w:t>
      </w:r>
    </w:p>
    <w:p w14:paraId="02E93DCE" w14:textId="2D80FF65"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współpracy z pracownikami Zamawiającego, w szczególności uczestniczenie </w:t>
      </w:r>
      <w:r w:rsidR="00621DE0" w:rsidRPr="00DA1976">
        <w:rPr>
          <w:rFonts w:ascii="Arial" w:hAnsi="Arial" w:cs="Arial"/>
          <w:sz w:val="24"/>
          <w:szCs w:val="24"/>
        </w:rPr>
        <w:t xml:space="preserve">                   </w:t>
      </w:r>
      <w:r w:rsidR="0007099F" w:rsidRPr="00DA1976">
        <w:rPr>
          <w:rFonts w:ascii="Arial" w:hAnsi="Arial" w:cs="Arial"/>
          <w:sz w:val="24"/>
          <w:szCs w:val="24"/>
        </w:rPr>
        <w:t>w spotkaniach i naradach koordynacyjnych w terminach wyznaczonych przez Zamawiającego;</w:t>
      </w:r>
    </w:p>
    <w:p w14:paraId="48F4AC8D" w14:textId="48D29FC1"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6D8C7736" w14:textId="3CDAE388"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t xml:space="preserve"> </w:t>
      </w:r>
      <w:r w:rsidR="0007099F" w:rsidRPr="00DA1976">
        <w:rPr>
          <w:rFonts w:ascii="Arial" w:hAnsi="Arial" w:cs="Arial"/>
          <w:sz w:val="24"/>
          <w:szCs w:val="24"/>
        </w:rPr>
        <w:t xml:space="preserve">prowadzenia, etapowania i zabezpieczenia robót w uzgodnieniu </w:t>
      </w:r>
      <w:r w:rsidRPr="00DA1976">
        <w:rPr>
          <w:rFonts w:ascii="Arial" w:hAnsi="Arial" w:cs="Arial"/>
          <w:sz w:val="24"/>
          <w:szCs w:val="24"/>
        </w:rPr>
        <w:t xml:space="preserve">                                         </w:t>
      </w:r>
      <w:r w:rsidR="0007099F" w:rsidRPr="00DA1976">
        <w:rPr>
          <w:rFonts w:ascii="Arial" w:hAnsi="Arial" w:cs="Arial"/>
          <w:sz w:val="24"/>
          <w:szCs w:val="24"/>
        </w:rPr>
        <w:t>z Zamawiającym tak, by minimalizować ich uciążliwość dla mieszkańców korzystających z drogi</w:t>
      </w:r>
      <w:r w:rsidR="007751DD" w:rsidRPr="00DA1976">
        <w:rPr>
          <w:rFonts w:ascii="Arial" w:hAnsi="Arial" w:cs="Arial"/>
          <w:sz w:val="24"/>
          <w:szCs w:val="24"/>
        </w:rPr>
        <w:t xml:space="preserve"> gminnej</w:t>
      </w:r>
      <w:r w:rsidR="0007099F" w:rsidRPr="00DA1976">
        <w:rPr>
          <w:rFonts w:ascii="Arial" w:hAnsi="Arial" w:cs="Arial"/>
          <w:sz w:val="24"/>
          <w:szCs w:val="24"/>
        </w:rPr>
        <w:t xml:space="preserve">. Roboty należy prowadzić, etapować </w:t>
      </w:r>
      <w:r w:rsidRPr="00DA1976">
        <w:rPr>
          <w:rFonts w:ascii="Arial" w:hAnsi="Arial" w:cs="Arial"/>
          <w:sz w:val="24"/>
          <w:szCs w:val="24"/>
        </w:rPr>
        <w:t xml:space="preserve">                                </w:t>
      </w:r>
      <w:r w:rsidR="0007099F" w:rsidRPr="00DA1976">
        <w:rPr>
          <w:rFonts w:ascii="Arial" w:hAnsi="Arial" w:cs="Arial"/>
          <w:sz w:val="24"/>
          <w:szCs w:val="24"/>
        </w:rPr>
        <w:t xml:space="preserve">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 </w:t>
      </w:r>
      <w:r w:rsidRPr="00DA1976">
        <w:rPr>
          <w:rFonts w:ascii="Arial" w:hAnsi="Arial" w:cs="Arial"/>
          <w:sz w:val="24"/>
          <w:szCs w:val="24"/>
        </w:rPr>
        <w:t xml:space="preserve">                   </w:t>
      </w:r>
      <w:r w:rsidR="0007099F" w:rsidRPr="00DA1976">
        <w:rPr>
          <w:rFonts w:ascii="Arial" w:hAnsi="Arial" w:cs="Arial"/>
          <w:sz w:val="24"/>
          <w:szCs w:val="24"/>
        </w:rPr>
        <w:t>i zabezpieczać roboty do odbioru końcowego.</w:t>
      </w:r>
    </w:p>
    <w:p w14:paraId="40C6493B" w14:textId="5C652FE0" w:rsidR="0007099F" w:rsidRPr="00DA1976" w:rsidRDefault="00BB5D23" w:rsidP="0016027C">
      <w:pPr>
        <w:pStyle w:val="Akapitzlist1"/>
        <w:numPr>
          <w:ilvl w:val="0"/>
          <w:numId w:val="3"/>
        </w:numPr>
        <w:rPr>
          <w:rFonts w:ascii="Arial" w:hAnsi="Arial" w:cs="Arial"/>
          <w:sz w:val="24"/>
          <w:szCs w:val="24"/>
        </w:rPr>
      </w:pPr>
      <w:r w:rsidRPr="00DA1976">
        <w:rPr>
          <w:rFonts w:ascii="Arial" w:hAnsi="Arial" w:cs="Arial"/>
          <w:sz w:val="24"/>
          <w:szCs w:val="24"/>
        </w:rPr>
        <w:lastRenderedPageBreak/>
        <w:t xml:space="preserve"> </w:t>
      </w:r>
      <w:r w:rsidR="0007099F" w:rsidRPr="00DA1976">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w:t>
      </w:r>
      <w:r w:rsidR="00621DE0" w:rsidRPr="00DA1976">
        <w:rPr>
          <w:rFonts w:ascii="Arial" w:hAnsi="Arial" w:cs="Arial"/>
          <w:sz w:val="24"/>
          <w:szCs w:val="24"/>
        </w:rPr>
        <w:t xml:space="preserve">                       </w:t>
      </w:r>
      <w:r w:rsidR="0007099F" w:rsidRPr="00DA1976">
        <w:rPr>
          <w:rFonts w:ascii="Arial" w:hAnsi="Arial" w:cs="Arial"/>
          <w:sz w:val="24"/>
          <w:szCs w:val="24"/>
        </w:rPr>
        <w:t>że materiały bądź wykonane roboty są zgodne z normami i umową, to koszty tych badań obciążą Zamawiającego.</w:t>
      </w:r>
    </w:p>
    <w:p w14:paraId="11F42498" w14:textId="1A1E5B7C" w:rsidR="0007099F" w:rsidRPr="00DA1976" w:rsidRDefault="0007099F" w:rsidP="0016027C">
      <w:pPr>
        <w:pStyle w:val="Akapitzlist1"/>
        <w:ind w:left="0"/>
        <w:rPr>
          <w:rFonts w:ascii="Arial" w:hAnsi="Arial" w:cs="Arial"/>
          <w:sz w:val="24"/>
          <w:szCs w:val="24"/>
        </w:rPr>
      </w:pPr>
      <w:r w:rsidRPr="00DA1976">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t>
      </w:r>
      <w:r w:rsidR="00621DE0" w:rsidRPr="00DA1976">
        <w:rPr>
          <w:rFonts w:ascii="Arial" w:hAnsi="Arial" w:cs="Arial"/>
          <w:sz w:val="24"/>
          <w:szCs w:val="24"/>
        </w:rPr>
        <w:t xml:space="preserve">              </w:t>
      </w:r>
      <w:r w:rsidRPr="00DA1976">
        <w:rPr>
          <w:rFonts w:ascii="Arial" w:hAnsi="Arial" w:cs="Arial"/>
          <w:sz w:val="24"/>
          <w:szCs w:val="24"/>
        </w:rPr>
        <w:t>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5E2C8B9F" w14:textId="5836CECF" w:rsidR="0007099F" w:rsidRPr="00DA1976" w:rsidRDefault="0007099F" w:rsidP="0016027C">
      <w:pPr>
        <w:pStyle w:val="Akapitzlist1"/>
        <w:ind w:left="0"/>
        <w:rPr>
          <w:rFonts w:ascii="Arial" w:hAnsi="Arial" w:cs="Arial"/>
          <w:sz w:val="24"/>
          <w:szCs w:val="24"/>
        </w:rPr>
      </w:pPr>
      <w:r w:rsidRPr="00DA1976">
        <w:rPr>
          <w:rFonts w:ascii="Arial" w:hAnsi="Arial" w:cs="Arial"/>
          <w:sz w:val="24"/>
          <w:szCs w:val="24"/>
        </w:rPr>
        <w:t xml:space="preserve">4. Zamawiający nie ponosi odpowiedzialności za mienie Wykonawcy zgromadzone </w:t>
      </w:r>
      <w:r w:rsidR="00621DE0" w:rsidRPr="00DA1976">
        <w:rPr>
          <w:rFonts w:ascii="Arial" w:hAnsi="Arial" w:cs="Arial"/>
          <w:sz w:val="24"/>
          <w:szCs w:val="24"/>
        </w:rPr>
        <w:t xml:space="preserve">                </w:t>
      </w:r>
      <w:r w:rsidRPr="00DA1976">
        <w:rPr>
          <w:rFonts w:ascii="Arial" w:hAnsi="Arial" w:cs="Arial"/>
          <w:sz w:val="24"/>
          <w:szCs w:val="24"/>
        </w:rPr>
        <w:t>w miejscu składowania oraz na terenie wykonywanych robót.</w:t>
      </w:r>
    </w:p>
    <w:p w14:paraId="1D0D496A" w14:textId="6520E8EE" w:rsidR="00BB5D23" w:rsidRPr="00DA1976" w:rsidRDefault="0007099F" w:rsidP="00466016">
      <w:pPr>
        <w:pStyle w:val="Akapitzlist1"/>
        <w:ind w:left="0"/>
        <w:rPr>
          <w:rFonts w:ascii="Arial" w:hAnsi="Arial" w:cs="Arial"/>
          <w:sz w:val="24"/>
          <w:szCs w:val="24"/>
        </w:rPr>
      </w:pPr>
      <w:r w:rsidRPr="0065395A">
        <w:rPr>
          <w:rFonts w:ascii="Arial" w:hAnsi="Arial" w:cs="Arial"/>
          <w:sz w:val="24"/>
          <w:szCs w:val="24"/>
        </w:rPr>
        <w:t xml:space="preserve">5. Wykonawca oświadcza, że jest ubezpieczony od odpowiedzialności cywilnej </w:t>
      </w:r>
      <w:r w:rsidR="00621DE0" w:rsidRPr="0065395A">
        <w:rPr>
          <w:rFonts w:ascii="Arial" w:hAnsi="Arial" w:cs="Arial"/>
          <w:sz w:val="24"/>
          <w:szCs w:val="24"/>
        </w:rPr>
        <w:t xml:space="preserve">                        </w:t>
      </w:r>
      <w:r w:rsidRPr="0065395A">
        <w:rPr>
          <w:rFonts w:ascii="Arial" w:hAnsi="Arial" w:cs="Arial"/>
          <w:sz w:val="24"/>
          <w:szCs w:val="24"/>
        </w:rPr>
        <w:t xml:space="preserve">w zakresie prowadzonej działalności gospodarczej na łączną kwotę nie mniejszą niż </w:t>
      </w:r>
      <w:r w:rsidR="00800AE1" w:rsidRPr="0065395A">
        <w:rPr>
          <w:rFonts w:ascii="Arial" w:hAnsi="Arial" w:cs="Arial"/>
          <w:sz w:val="24"/>
          <w:szCs w:val="24"/>
        </w:rPr>
        <w:br/>
      </w:r>
      <w:r w:rsidR="0065395A" w:rsidRPr="0065395A">
        <w:rPr>
          <w:rFonts w:ascii="Arial" w:hAnsi="Arial" w:cs="Arial"/>
          <w:sz w:val="24"/>
          <w:szCs w:val="24"/>
        </w:rPr>
        <w:t>15</w:t>
      </w:r>
      <w:r w:rsidRPr="0065395A">
        <w:rPr>
          <w:rFonts w:ascii="Arial" w:hAnsi="Arial" w:cs="Arial"/>
          <w:sz w:val="24"/>
          <w:szCs w:val="24"/>
        </w:rPr>
        <w:t>0 000,00 zł na jedno i wszystkie zdarzenia i zobowiązuje się do utrzymania tego ubezpieczenia przez</w:t>
      </w:r>
      <w:r w:rsidRPr="00DA1976">
        <w:rPr>
          <w:rFonts w:ascii="Arial" w:hAnsi="Arial" w:cs="Arial"/>
          <w:sz w:val="24"/>
          <w:szCs w:val="24"/>
        </w:rPr>
        <w:t xml:space="preserve"> cały okres realizacji umowy. Zamawiający zastrzega sobie prawo do kontroli ciągłości trwania ubezpieczenia, a Wykonawca zobowiązuje się </w:t>
      </w:r>
      <w:r w:rsidR="00BB5D23" w:rsidRPr="00DA1976">
        <w:rPr>
          <w:rFonts w:ascii="Arial" w:hAnsi="Arial" w:cs="Arial"/>
          <w:sz w:val="24"/>
          <w:szCs w:val="24"/>
        </w:rPr>
        <w:t xml:space="preserve">              </w:t>
      </w:r>
      <w:r w:rsidRPr="00DA1976">
        <w:rPr>
          <w:rFonts w:ascii="Arial" w:hAnsi="Arial" w:cs="Arial"/>
          <w:sz w:val="24"/>
          <w:szCs w:val="24"/>
        </w:rPr>
        <w:t>w razie potrzeby dostarczyć Zamawiającemu stosowne dokumenty potwierdzające ciągłość ubezpieczenia w terminie 3 dni od dnia wystąpienia o nie.</w:t>
      </w:r>
    </w:p>
    <w:p w14:paraId="3F389225" w14:textId="77777777" w:rsidR="00754797" w:rsidRPr="00DB516B" w:rsidRDefault="00754797" w:rsidP="00466016">
      <w:pPr>
        <w:pStyle w:val="Akapitzlist1"/>
        <w:ind w:left="0"/>
        <w:rPr>
          <w:rFonts w:ascii="Arial" w:hAnsi="Arial" w:cs="Arial"/>
          <w:sz w:val="24"/>
          <w:szCs w:val="24"/>
        </w:rPr>
      </w:pPr>
    </w:p>
    <w:p w14:paraId="73B10B1D" w14:textId="0CCC84BF" w:rsidR="0007099F" w:rsidRPr="00DB516B" w:rsidRDefault="0007099F" w:rsidP="0016027C">
      <w:pPr>
        <w:jc w:val="center"/>
        <w:rPr>
          <w:rFonts w:ascii="Arial" w:hAnsi="Arial" w:cs="Arial"/>
          <w:sz w:val="24"/>
          <w:szCs w:val="24"/>
        </w:rPr>
      </w:pPr>
      <w:r w:rsidRPr="00DB516B">
        <w:rPr>
          <w:rFonts w:ascii="Arial" w:hAnsi="Arial" w:cs="Arial"/>
          <w:sz w:val="24"/>
          <w:szCs w:val="24"/>
        </w:rPr>
        <w:t>§ 6</w:t>
      </w:r>
    </w:p>
    <w:p w14:paraId="6A043CC3"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MATERIAŁY</w:t>
      </w:r>
    </w:p>
    <w:p w14:paraId="3F9BEDF7" w14:textId="7A4C59D0" w:rsidR="0007099F" w:rsidRPr="00DB516B"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DB516B">
        <w:rPr>
          <w:rFonts w:ascii="Arial" w:hAnsi="Arial" w:cs="Arial"/>
          <w:sz w:val="24"/>
          <w:szCs w:val="24"/>
        </w:rPr>
        <w:t xml:space="preserve">Wykonawca zobowiązuje się wykonać przedmiot umowy określony w §1 </w:t>
      </w:r>
      <w:r w:rsidR="00621DE0" w:rsidRPr="00DB516B">
        <w:rPr>
          <w:rFonts w:ascii="Arial" w:hAnsi="Arial" w:cs="Arial"/>
          <w:sz w:val="24"/>
          <w:szCs w:val="24"/>
        </w:rPr>
        <w:t xml:space="preserve">                         </w:t>
      </w:r>
      <w:r w:rsidRPr="00DB516B">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5C04F080" w14:textId="77777777" w:rsidR="0007099F" w:rsidRPr="00DB516B" w:rsidRDefault="0007099F" w:rsidP="00BB5D23">
      <w:pPr>
        <w:pStyle w:val="Akapitzlist1"/>
        <w:numPr>
          <w:ilvl w:val="0"/>
          <w:numId w:val="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DB516B">
        <w:rPr>
          <w:rFonts w:ascii="Arial" w:eastAsia="Calibri" w:hAnsi="Arial" w:cs="Arial"/>
          <w:sz w:val="24"/>
          <w:szCs w:val="24"/>
          <w:lang w:eastAsia="zh-CN"/>
        </w:rPr>
        <w:lastRenderedPageBreak/>
        <w:t>specyfikacji technicznej wykonania i odbioru robót</w:t>
      </w:r>
      <w:r w:rsidRPr="00DB516B">
        <w:rPr>
          <w:rFonts w:ascii="Arial" w:hAnsi="Arial" w:cs="Arial"/>
          <w:sz w:val="24"/>
          <w:szCs w:val="24"/>
        </w:rPr>
        <w:t>, mających wymagane przez polskie prawo atesty i certyfikaty dopuszczające do stosowania.</w:t>
      </w:r>
    </w:p>
    <w:p w14:paraId="448B3B30" w14:textId="77777777" w:rsidR="0007099F" w:rsidRPr="00DB516B" w:rsidRDefault="0007099F" w:rsidP="00BB5D23">
      <w:pPr>
        <w:pStyle w:val="Akapitzlist1"/>
        <w:numPr>
          <w:ilvl w:val="0"/>
          <w:numId w:val="4"/>
        </w:numPr>
        <w:tabs>
          <w:tab w:val="left" w:pos="284"/>
        </w:tabs>
        <w:ind w:left="0" w:firstLine="0"/>
        <w:rPr>
          <w:rFonts w:ascii="Arial" w:hAnsi="Arial" w:cs="Arial"/>
          <w:sz w:val="24"/>
          <w:szCs w:val="24"/>
        </w:rPr>
      </w:pPr>
      <w:r w:rsidRPr="00DB516B">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2C6A6E5D" w14:textId="1F1F6E49" w:rsidR="0007099F" w:rsidRPr="00DB516B"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DB516B">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21DE0" w:rsidRPr="00DB516B">
        <w:rPr>
          <w:rFonts w:ascii="Arial" w:hAnsi="Arial" w:cs="Arial"/>
          <w:sz w:val="24"/>
          <w:szCs w:val="24"/>
        </w:rPr>
        <w:t xml:space="preserve">                           </w:t>
      </w:r>
      <w:r w:rsidRPr="00DB516B">
        <w:rPr>
          <w:rFonts w:ascii="Arial" w:hAnsi="Arial" w:cs="Arial"/>
          <w:sz w:val="24"/>
          <w:szCs w:val="24"/>
        </w:rPr>
        <w:t>i wyrobów w ciągu 7 dni od dnia zgłoszenia takiego żądania przez Zamawiającego.</w:t>
      </w:r>
    </w:p>
    <w:p w14:paraId="0A18BC08" w14:textId="1CB227FC" w:rsidR="0007099F" w:rsidRPr="00DB516B" w:rsidRDefault="0007099F" w:rsidP="00BB5D23">
      <w:pPr>
        <w:pStyle w:val="Akapitzlist1"/>
        <w:numPr>
          <w:ilvl w:val="0"/>
          <w:numId w:val="4"/>
        </w:numPr>
        <w:tabs>
          <w:tab w:val="left" w:pos="284"/>
        </w:tabs>
        <w:ind w:left="0" w:firstLine="0"/>
        <w:rPr>
          <w:rFonts w:ascii="Arial" w:hAnsi="Arial" w:cs="Arial"/>
          <w:sz w:val="24"/>
          <w:szCs w:val="24"/>
        </w:rPr>
      </w:pPr>
      <w:r w:rsidRPr="00DB516B">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466016" w:rsidRPr="00DB516B">
        <w:rPr>
          <w:rFonts w:ascii="Arial" w:hAnsi="Arial" w:cs="Arial"/>
          <w:sz w:val="24"/>
          <w:szCs w:val="24"/>
        </w:rPr>
        <w:t xml:space="preserve">              </w:t>
      </w:r>
      <w:r w:rsidRPr="00DB516B">
        <w:rPr>
          <w:rFonts w:ascii="Arial" w:hAnsi="Arial" w:cs="Arial"/>
          <w:sz w:val="24"/>
          <w:szCs w:val="24"/>
        </w:rPr>
        <w:t>a następnie przywrócić roboty do stanu poprzedniego własnym kosztem i staraniem.</w:t>
      </w:r>
    </w:p>
    <w:p w14:paraId="71F23500" w14:textId="77777777" w:rsidR="0007099F" w:rsidRPr="00DB516B"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DB516B">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73E846BF" w14:textId="2923B52F" w:rsidR="0007099F" w:rsidRPr="00DB516B" w:rsidRDefault="0007099F" w:rsidP="00466016">
      <w:pPr>
        <w:pStyle w:val="Akapitzlist1"/>
        <w:numPr>
          <w:ilvl w:val="0"/>
          <w:numId w:val="4"/>
        </w:numPr>
        <w:tabs>
          <w:tab w:val="left" w:pos="284"/>
        </w:tabs>
        <w:ind w:left="0" w:firstLine="0"/>
        <w:rPr>
          <w:rFonts w:ascii="Arial" w:hAnsi="Arial" w:cs="Arial"/>
          <w:sz w:val="24"/>
          <w:szCs w:val="24"/>
        </w:rPr>
      </w:pPr>
      <w:r w:rsidRPr="00DB516B">
        <w:rPr>
          <w:rFonts w:ascii="Arial" w:hAnsi="Arial" w:cs="Arial"/>
          <w:sz w:val="24"/>
          <w:szCs w:val="24"/>
        </w:rPr>
        <w:t xml:space="preserve">Wykonawca zapewni potrzebne oprzyrządowanie, potencjał ludzki oraz materiały wymagane do zbadania na żądanie Zamawiającego jakości robót wykonanych </w:t>
      </w:r>
      <w:r w:rsidR="00466016" w:rsidRPr="00DB516B">
        <w:rPr>
          <w:rFonts w:ascii="Arial" w:hAnsi="Arial" w:cs="Arial"/>
          <w:sz w:val="24"/>
          <w:szCs w:val="24"/>
        </w:rPr>
        <w:t xml:space="preserve">                   </w:t>
      </w:r>
      <w:r w:rsidRPr="00DB516B">
        <w:rPr>
          <w:rFonts w:ascii="Arial" w:hAnsi="Arial" w:cs="Arial"/>
          <w:sz w:val="24"/>
          <w:szCs w:val="24"/>
        </w:rPr>
        <w:t xml:space="preserve">z materiałów Wykonawcy na </w:t>
      </w:r>
      <w:r w:rsidR="00DA5ED8" w:rsidRPr="00DB516B">
        <w:rPr>
          <w:rFonts w:ascii="Arial" w:hAnsi="Arial" w:cs="Arial"/>
          <w:sz w:val="24"/>
          <w:szCs w:val="24"/>
        </w:rPr>
        <w:t>placu</w:t>
      </w:r>
      <w:r w:rsidRPr="00DB516B">
        <w:rPr>
          <w:rFonts w:ascii="Arial" w:hAnsi="Arial" w:cs="Arial"/>
          <w:sz w:val="24"/>
          <w:szCs w:val="24"/>
        </w:rPr>
        <w:t xml:space="preserve"> budowy, a także do sprawdzenia ciężaru i ilości zużytych materiałów.</w:t>
      </w:r>
    </w:p>
    <w:p w14:paraId="30EEF012" w14:textId="77777777" w:rsidR="0007099F" w:rsidRPr="00DB516B" w:rsidRDefault="0007099F" w:rsidP="00466016">
      <w:pPr>
        <w:pStyle w:val="Akapitzlist1"/>
        <w:numPr>
          <w:ilvl w:val="0"/>
          <w:numId w:val="4"/>
        </w:numPr>
        <w:tabs>
          <w:tab w:val="left" w:pos="142"/>
          <w:tab w:val="left" w:pos="284"/>
        </w:tabs>
        <w:ind w:left="0" w:firstLine="0"/>
        <w:rPr>
          <w:rFonts w:ascii="Arial" w:hAnsi="Arial" w:cs="Arial"/>
          <w:sz w:val="24"/>
          <w:szCs w:val="24"/>
        </w:rPr>
      </w:pPr>
      <w:r w:rsidRPr="00DB516B">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597C9E8E" w14:textId="663C2943" w:rsidR="0007099F" w:rsidRPr="00DB516B" w:rsidRDefault="0007099F" w:rsidP="00466016">
      <w:pPr>
        <w:pStyle w:val="Akapitzlist1"/>
        <w:numPr>
          <w:ilvl w:val="0"/>
          <w:numId w:val="4"/>
        </w:numPr>
        <w:tabs>
          <w:tab w:val="left" w:pos="284"/>
        </w:tabs>
        <w:ind w:left="0" w:firstLine="0"/>
        <w:rPr>
          <w:rFonts w:ascii="Arial" w:hAnsi="Arial" w:cs="Arial"/>
          <w:sz w:val="24"/>
          <w:szCs w:val="24"/>
        </w:rPr>
      </w:pPr>
      <w:r w:rsidRPr="00DB516B">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w:t>
      </w:r>
      <w:proofErr w:type="spellStart"/>
      <w:r w:rsidRPr="00DB516B">
        <w:rPr>
          <w:rFonts w:ascii="Arial" w:hAnsi="Arial" w:cs="Arial"/>
          <w:sz w:val="24"/>
          <w:szCs w:val="24"/>
        </w:rPr>
        <w:t>dopuszczeń</w:t>
      </w:r>
      <w:proofErr w:type="spellEnd"/>
      <w:r w:rsidRPr="00DB516B">
        <w:rPr>
          <w:rFonts w:ascii="Arial" w:hAnsi="Arial" w:cs="Arial"/>
          <w:sz w:val="24"/>
          <w:szCs w:val="24"/>
        </w:rPr>
        <w:t xml:space="preserve"> do stosowania w Polsce muszą zostać usunięte </w:t>
      </w:r>
      <w:r w:rsidR="00466016" w:rsidRPr="00DB516B">
        <w:rPr>
          <w:rFonts w:ascii="Arial" w:hAnsi="Arial" w:cs="Arial"/>
          <w:sz w:val="24"/>
          <w:szCs w:val="24"/>
        </w:rPr>
        <w:t xml:space="preserve">                    </w:t>
      </w:r>
      <w:r w:rsidRPr="00DB516B">
        <w:rPr>
          <w:rFonts w:ascii="Arial" w:hAnsi="Arial" w:cs="Arial"/>
          <w:sz w:val="24"/>
          <w:szCs w:val="24"/>
        </w:rPr>
        <w:t>z placu budowy przez Wykonawcę, a w przypadku ich wbudowania, na polecenie Inspektora Nadzoru, natychmiast zdemontowane oraz zastąpione materiałami zaakceptowanymi.</w:t>
      </w:r>
    </w:p>
    <w:p w14:paraId="123EB0BB" w14:textId="13024192" w:rsidR="00DB516B" w:rsidRPr="00DB516B" w:rsidRDefault="0007099F" w:rsidP="00DB516B">
      <w:pPr>
        <w:pStyle w:val="Akapitzlist1"/>
        <w:numPr>
          <w:ilvl w:val="0"/>
          <w:numId w:val="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Wykonawca ponosi pełną odpowiedzialność, aby stosowane wyroby, materiały urządzenia, wyposażenie, były zgodne z obowiązującymi w Polsce przepisami oraz </w:t>
      </w:r>
      <w:r w:rsidRPr="00DB516B">
        <w:rPr>
          <w:rFonts w:ascii="Arial" w:hAnsi="Arial" w:cs="Arial"/>
          <w:sz w:val="24"/>
          <w:szCs w:val="24"/>
        </w:rPr>
        <w:lastRenderedPageBreak/>
        <w:t>normami, a w szczególności odpowiadać wymaganiom określonym w ustawie z dnia 16 kwietnia 2004 r. o wyrobach budowlanych (Dz. U. z 202</w:t>
      </w:r>
      <w:r w:rsidR="001F0E26" w:rsidRPr="00DB516B">
        <w:rPr>
          <w:rFonts w:ascii="Arial" w:hAnsi="Arial" w:cs="Arial"/>
          <w:sz w:val="24"/>
          <w:szCs w:val="24"/>
        </w:rPr>
        <w:t>1</w:t>
      </w:r>
      <w:r w:rsidRPr="00DB516B">
        <w:rPr>
          <w:rFonts w:ascii="Arial" w:hAnsi="Arial" w:cs="Arial"/>
          <w:sz w:val="24"/>
          <w:szCs w:val="24"/>
        </w:rPr>
        <w:t xml:space="preserve"> r. poz. </w:t>
      </w:r>
      <w:r w:rsidR="001F0E26" w:rsidRPr="00DB516B">
        <w:rPr>
          <w:rFonts w:ascii="Arial" w:hAnsi="Arial" w:cs="Arial"/>
          <w:sz w:val="24"/>
          <w:szCs w:val="24"/>
        </w:rPr>
        <w:t>1213</w:t>
      </w:r>
      <w:r w:rsidRPr="00DB516B">
        <w:rPr>
          <w:rFonts w:ascii="Arial" w:hAnsi="Arial" w:cs="Arial"/>
          <w:sz w:val="24"/>
          <w:szCs w:val="24"/>
        </w:rPr>
        <w:t>).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7CC1515C" w14:textId="77777777" w:rsidR="0065395A" w:rsidRDefault="0065395A" w:rsidP="0016027C">
      <w:pPr>
        <w:jc w:val="center"/>
        <w:rPr>
          <w:rFonts w:ascii="Arial" w:hAnsi="Arial" w:cs="Arial"/>
          <w:sz w:val="24"/>
          <w:szCs w:val="24"/>
        </w:rPr>
      </w:pPr>
    </w:p>
    <w:p w14:paraId="2FBE718D" w14:textId="3A94E27B" w:rsidR="0007099F" w:rsidRPr="00DB516B" w:rsidRDefault="0007099F" w:rsidP="0016027C">
      <w:pPr>
        <w:jc w:val="center"/>
        <w:rPr>
          <w:rFonts w:ascii="Arial" w:hAnsi="Arial" w:cs="Arial"/>
          <w:sz w:val="24"/>
          <w:szCs w:val="24"/>
        </w:rPr>
      </w:pPr>
      <w:r w:rsidRPr="00DB516B">
        <w:rPr>
          <w:rFonts w:ascii="Arial" w:hAnsi="Arial" w:cs="Arial"/>
          <w:sz w:val="24"/>
          <w:szCs w:val="24"/>
        </w:rPr>
        <w:t>§ 7</w:t>
      </w:r>
    </w:p>
    <w:p w14:paraId="381700CB"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ODBIORY</w:t>
      </w:r>
    </w:p>
    <w:p w14:paraId="65864C07"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Roboty budowlane zostaną odebrane na podstawie odbioru końcowego.</w:t>
      </w:r>
    </w:p>
    <w:p w14:paraId="6C1F920A"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1232803F"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366EB90B" w14:textId="70E28A2B"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wyznacza termin i rozpocznie odbiór końcowy przedmiotu umowy </w:t>
      </w:r>
      <w:r w:rsidR="00466016" w:rsidRPr="00DB516B">
        <w:rPr>
          <w:rFonts w:ascii="Arial" w:hAnsi="Arial" w:cs="Arial"/>
          <w:sz w:val="24"/>
          <w:szCs w:val="24"/>
        </w:rPr>
        <w:t xml:space="preserve">             </w:t>
      </w:r>
      <w:r w:rsidRPr="00DB516B">
        <w:rPr>
          <w:rFonts w:ascii="Arial" w:hAnsi="Arial" w:cs="Arial"/>
          <w:sz w:val="24"/>
          <w:szCs w:val="24"/>
        </w:rPr>
        <w:t>w ciągu 14 dni roboczych od daty zgłoszenia gotowości do odbioru przez Wykonawcę i potwierdzenia gotowości wykonanych robót do odbioru przez Inspektora Nadzoru.</w:t>
      </w:r>
    </w:p>
    <w:p w14:paraId="50BDB1C3"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Strony ustalają następujące zasady odbioru końcowego przedmiotu umowy:</w:t>
      </w:r>
    </w:p>
    <w:p w14:paraId="18596CB8" w14:textId="77777777" w:rsidR="0007099F" w:rsidRPr="00DB516B" w:rsidRDefault="0007099F" w:rsidP="0016027C">
      <w:pPr>
        <w:pStyle w:val="Akapitzlist1"/>
        <w:numPr>
          <w:ilvl w:val="1"/>
          <w:numId w:val="5"/>
        </w:numPr>
        <w:rPr>
          <w:rFonts w:ascii="Arial" w:hAnsi="Arial" w:cs="Arial"/>
          <w:sz w:val="24"/>
          <w:szCs w:val="24"/>
        </w:rPr>
      </w:pPr>
      <w:r w:rsidRPr="00DB516B">
        <w:rPr>
          <w:rFonts w:ascii="Arial" w:hAnsi="Arial" w:cs="Arial"/>
          <w:sz w:val="24"/>
          <w:szCs w:val="24"/>
        </w:rPr>
        <w:t>odbiór końcowy ma na celu ostateczne przekazanie Zamawiającemu ustalonego w umowie przedmiotu, po sprawdzeniu jego należytego wykonania,</w:t>
      </w:r>
    </w:p>
    <w:p w14:paraId="39AC9161" w14:textId="77777777" w:rsidR="0007099F" w:rsidRPr="00DB516B" w:rsidRDefault="0007099F" w:rsidP="0016027C">
      <w:pPr>
        <w:pStyle w:val="Akapitzlist1"/>
        <w:numPr>
          <w:ilvl w:val="1"/>
          <w:numId w:val="5"/>
        </w:numPr>
        <w:rPr>
          <w:rFonts w:ascii="Arial" w:hAnsi="Arial" w:cs="Arial"/>
          <w:sz w:val="24"/>
          <w:szCs w:val="24"/>
        </w:rPr>
      </w:pPr>
      <w:r w:rsidRPr="00DB516B">
        <w:rPr>
          <w:rFonts w:ascii="Arial" w:hAnsi="Arial" w:cs="Arial"/>
          <w:sz w:val="24"/>
          <w:szCs w:val="24"/>
        </w:rPr>
        <w:t xml:space="preserve">w czynnościach odbioru uczestniczą: Zamawiający, Inspektor Nadzoru Inwestorskiego, Kierownik </w:t>
      </w:r>
      <w:r w:rsidR="00DA5ED8" w:rsidRPr="00DB516B">
        <w:rPr>
          <w:rFonts w:ascii="Arial" w:hAnsi="Arial" w:cs="Arial"/>
          <w:sz w:val="24"/>
          <w:szCs w:val="24"/>
        </w:rPr>
        <w:t>Robót budowlanych</w:t>
      </w:r>
      <w:r w:rsidRPr="00DB516B">
        <w:rPr>
          <w:rFonts w:ascii="Arial" w:hAnsi="Arial" w:cs="Arial"/>
          <w:sz w:val="24"/>
          <w:szCs w:val="24"/>
        </w:rPr>
        <w:t xml:space="preserve">, </w:t>
      </w:r>
    </w:p>
    <w:p w14:paraId="2C521B78" w14:textId="77777777" w:rsidR="0007099F" w:rsidRPr="00DB516B" w:rsidRDefault="0007099F" w:rsidP="0016027C">
      <w:pPr>
        <w:pStyle w:val="Akapitzlist1"/>
        <w:numPr>
          <w:ilvl w:val="1"/>
          <w:numId w:val="5"/>
        </w:numPr>
        <w:rPr>
          <w:rFonts w:ascii="Arial" w:hAnsi="Arial" w:cs="Arial"/>
          <w:sz w:val="24"/>
          <w:szCs w:val="24"/>
        </w:rPr>
      </w:pPr>
      <w:r w:rsidRPr="00DB516B">
        <w:rPr>
          <w:rFonts w:ascii="Arial" w:hAnsi="Arial" w:cs="Arial"/>
          <w:sz w:val="24"/>
          <w:szCs w:val="24"/>
        </w:rPr>
        <w:t>Wykonawca zgłosi Zamawiającemu gotowość do odbioru końcowego.</w:t>
      </w:r>
    </w:p>
    <w:p w14:paraId="64F48D47" w14:textId="77777777" w:rsidR="0007099F" w:rsidRPr="00DB516B" w:rsidRDefault="0007099F" w:rsidP="0016027C">
      <w:pPr>
        <w:pStyle w:val="Akapitzlist1"/>
        <w:numPr>
          <w:ilvl w:val="0"/>
          <w:numId w:val="5"/>
        </w:numPr>
        <w:rPr>
          <w:rFonts w:ascii="Arial" w:hAnsi="Arial" w:cs="Arial"/>
          <w:sz w:val="24"/>
          <w:szCs w:val="24"/>
        </w:rPr>
      </w:pPr>
      <w:r w:rsidRPr="00DB516B">
        <w:rPr>
          <w:rFonts w:ascii="Arial" w:hAnsi="Arial" w:cs="Arial"/>
          <w:sz w:val="24"/>
          <w:szCs w:val="24"/>
        </w:rPr>
        <w:t>Jeżeli w trakcie odbioru zostaną stwierdzone wady i usterki, to Zamawiającemu przysługują następujące uprawnienia:</w:t>
      </w:r>
    </w:p>
    <w:p w14:paraId="14DCCFF6" w14:textId="77777777" w:rsidR="0007099F" w:rsidRPr="00DB516B" w:rsidRDefault="0007099F" w:rsidP="0016027C">
      <w:pPr>
        <w:pStyle w:val="Akapitzlist1"/>
        <w:numPr>
          <w:ilvl w:val="0"/>
          <w:numId w:val="6"/>
        </w:numPr>
        <w:rPr>
          <w:rFonts w:ascii="Arial" w:hAnsi="Arial" w:cs="Arial"/>
          <w:sz w:val="24"/>
          <w:szCs w:val="24"/>
        </w:rPr>
      </w:pPr>
      <w:r w:rsidRPr="00DB516B">
        <w:rPr>
          <w:rFonts w:ascii="Arial" w:hAnsi="Arial" w:cs="Arial"/>
          <w:sz w:val="24"/>
          <w:szCs w:val="24"/>
        </w:rPr>
        <w:t>jeżeli wady nadają się do usunięcia - może odmówić odbioru do czasu usunięcia wad,</w:t>
      </w:r>
    </w:p>
    <w:p w14:paraId="7622CACF" w14:textId="77777777" w:rsidR="0007099F" w:rsidRPr="00DB516B" w:rsidRDefault="0007099F" w:rsidP="0016027C">
      <w:pPr>
        <w:pStyle w:val="Akapitzlist1"/>
        <w:numPr>
          <w:ilvl w:val="0"/>
          <w:numId w:val="6"/>
        </w:numPr>
        <w:rPr>
          <w:rFonts w:ascii="Arial" w:hAnsi="Arial" w:cs="Arial"/>
          <w:sz w:val="24"/>
          <w:szCs w:val="24"/>
        </w:rPr>
      </w:pPr>
      <w:r w:rsidRPr="00DB516B">
        <w:rPr>
          <w:rFonts w:ascii="Arial" w:hAnsi="Arial" w:cs="Arial"/>
          <w:sz w:val="24"/>
          <w:szCs w:val="24"/>
        </w:rPr>
        <w:t>jeżeli wady nie nadają się do usunięcia to:</w:t>
      </w:r>
    </w:p>
    <w:p w14:paraId="2FCB5B1D" w14:textId="28F105A0" w:rsidR="0007099F" w:rsidRPr="00DB516B" w:rsidRDefault="0007099F" w:rsidP="0016027C">
      <w:pPr>
        <w:pStyle w:val="Akapitzlist1"/>
        <w:numPr>
          <w:ilvl w:val="0"/>
          <w:numId w:val="7"/>
        </w:numPr>
        <w:rPr>
          <w:rFonts w:ascii="Arial" w:hAnsi="Arial" w:cs="Arial"/>
          <w:sz w:val="24"/>
          <w:szCs w:val="24"/>
        </w:rPr>
      </w:pPr>
      <w:r w:rsidRPr="00DB516B">
        <w:rPr>
          <w:rFonts w:ascii="Arial" w:hAnsi="Arial" w:cs="Arial"/>
          <w:sz w:val="24"/>
          <w:szCs w:val="24"/>
        </w:rPr>
        <w:lastRenderedPageBreak/>
        <w:t xml:space="preserve">jeżeli nie uniemożliwiają użytkowania przedmiotu odbioru zgodnie </w:t>
      </w:r>
      <w:r w:rsidR="00736E2B" w:rsidRPr="00DB516B">
        <w:rPr>
          <w:rFonts w:ascii="Arial" w:hAnsi="Arial" w:cs="Arial"/>
          <w:sz w:val="24"/>
          <w:szCs w:val="24"/>
        </w:rPr>
        <w:t xml:space="preserve">                  </w:t>
      </w:r>
      <w:r w:rsidRPr="00DB516B">
        <w:rPr>
          <w:rFonts w:ascii="Arial" w:hAnsi="Arial" w:cs="Arial"/>
          <w:sz w:val="24"/>
          <w:szCs w:val="24"/>
        </w:rPr>
        <w:t xml:space="preserve">z przeznaczeniem - Zamawiający może obniżyć odpowiednio wynagrodzenie, </w:t>
      </w:r>
    </w:p>
    <w:p w14:paraId="27734160" w14:textId="77777777" w:rsidR="0007099F" w:rsidRPr="00DB516B" w:rsidRDefault="0007099F" w:rsidP="0016027C">
      <w:pPr>
        <w:pStyle w:val="Akapitzlist1"/>
        <w:numPr>
          <w:ilvl w:val="0"/>
          <w:numId w:val="7"/>
        </w:numPr>
        <w:rPr>
          <w:rFonts w:ascii="Arial" w:hAnsi="Arial" w:cs="Arial"/>
          <w:sz w:val="24"/>
          <w:szCs w:val="24"/>
        </w:rPr>
      </w:pPr>
      <w:r w:rsidRPr="00DB516B">
        <w:rPr>
          <w:rFonts w:ascii="Arial" w:hAnsi="Arial" w:cs="Arial"/>
          <w:sz w:val="24"/>
          <w:szCs w:val="24"/>
        </w:rPr>
        <w:t>jeżeli wady uniemożliwiają użytkowanie zgodnie z przeznaczeniem - Zamawiający może odstąpić od umowy lub żądać wykonania przedmiotu odbioru po raz drugi.</w:t>
      </w:r>
    </w:p>
    <w:p w14:paraId="0B9FD18D" w14:textId="77777777" w:rsidR="0007099F" w:rsidRPr="00DB516B" w:rsidRDefault="0007099F" w:rsidP="00466016">
      <w:pPr>
        <w:pStyle w:val="Akapitzlist1"/>
        <w:numPr>
          <w:ilvl w:val="0"/>
          <w:numId w:val="5"/>
        </w:numPr>
        <w:tabs>
          <w:tab w:val="left" w:pos="284"/>
        </w:tabs>
        <w:ind w:left="0" w:firstLine="0"/>
        <w:rPr>
          <w:rFonts w:ascii="Arial" w:hAnsi="Arial" w:cs="Arial"/>
          <w:sz w:val="24"/>
          <w:szCs w:val="24"/>
        </w:rPr>
      </w:pPr>
      <w:r w:rsidRPr="00DB516B">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0D36C141" w14:textId="77777777" w:rsidR="0007099F" w:rsidRPr="00DB516B" w:rsidRDefault="0007099F" w:rsidP="00466016">
      <w:pPr>
        <w:pStyle w:val="Akapitzlist1"/>
        <w:numPr>
          <w:ilvl w:val="0"/>
          <w:numId w:val="5"/>
        </w:numPr>
        <w:tabs>
          <w:tab w:val="left" w:pos="284"/>
        </w:tabs>
        <w:ind w:left="0" w:firstLine="0"/>
        <w:rPr>
          <w:rFonts w:ascii="Arial" w:hAnsi="Arial" w:cs="Arial"/>
          <w:sz w:val="24"/>
          <w:szCs w:val="24"/>
        </w:rPr>
      </w:pPr>
      <w:r w:rsidRPr="00DB516B">
        <w:rPr>
          <w:rFonts w:ascii="Arial" w:hAnsi="Arial" w:cs="Arial"/>
          <w:sz w:val="24"/>
          <w:szCs w:val="24"/>
        </w:rPr>
        <w:t>O fakcie usunięcia wad i usterek Wykonawca zawiadamia Zamawiającego, żądając jednocześnie terminu odbioru robót w zakresie uprzednio zakwestionowanym jako wadliwym.</w:t>
      </w:r>
    </w:p>
    <w:p w14:paraId="08A0827B" w14:textId="77777777" w:rsidR="0007099F" w:rsidRPr="00DB516B" w:rsidRDefault="0007099F" w:rsidP="00466016">
      <w:pPr>
        <w:pStyle w:val="Akapitzlist1"/>
        <w:numPr>
          <w:ilvl w:val="0"/>
          <w:numId w:val="5"/>
        </w:numPr>
        <w:tabs>
          <w:tab w:val="left" w:pos="284"/>
        </w:tabs>
        <w:ind w:left="0" w:firstLine="0"/>
        <w:rPr>
          <w:rFonts w:ascii="Arial" w:hAnsi="Arial" w:cs="Arial"/>
          <w:sz w:val="24"/>
          <w:szCs w:val="24"/>
        </w:rPr>
      </w:pPr>
      <w:r w:rsidRPr="00DB516B">
        <w:rPr>
          <w:rFonts w:ascii="Arial" w:hAnsi="Arial" w:cs="Arial"/>
          <w:sz w:val="24"/>
          <w:szCs w:val="24"/>
        </w:rPr>
        <w:t>Zamawiający zobowiązany jest do dokonania lub odmowy dokonania odbioru końcowego, w terminie 14 dni kalendarzowych od dnia rozpoczęcia odbioru.</w:t>
      </w:r>
    </w:p>
    <w:p w14:paraId="10BA4E13"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5651FAE1" w14:textId="77777777"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22126A9F" w14:textId="2321BBC6" w:rsidR="0007099F" w:rsidRPr="00DB516B"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Przed rozpoczęciem odbioru końcowego Wykonawca dostarczy Zamawiającemu, kompletną dokumentację wymaganą przy odbiorze wraz </w:t>
      </w:r>
      <w:r w:rsidR="00736E2B" w:rsidRPr="00DB516B">
        <w:rPr>
          <w:rFonts w:ascii="Arial" w:hAnsi="Arial" w:cs="Arial"/>
          <w:sz w:val="24"/>
          <w:szCs w:val="24"/>
        </w:rPr>
        <w:t xml:space="preserve">                                </w:t>
      </w:r>
      <w:r w:rsidRPr="00DB516B">
        <w:rPr>
          <w:rFonts w:ascii="Arial" w:hAnsi="Arial" w:cs="Arial"/>
          <w:sz w:val="24"/>
          <w:szCs w:val="24"/>
        </w:rPr>
        <w:t xml:space="preserve">z niezbędnymi dokumentami, takimi jak: </w:t>
      </w:r>
    </w:p>
    <w:p w14:paraId="37912A48" w14:textId="77777777" w:rsidR="0007099F" w:rsidRPr="00DB516B" w:rsidRDefault="0007099F" w:rsidP="0016027C">
      <w:pPr>
        <w:pStyle w:val="Akapitzlist1"/>
        <w:numPr>
          <w:ilvl w:val="0"/>
          <w:numId w:val="8"/>
        </w:numPr>
        <w:rPr>
          <w:rFonts w:ascii="Arial" w:hAnsi="Arial" w:cs="Arial"/>
          <w:sz w:val="24"/>
          <w:szCs w:val="24"/>
        </w:rPr>
      </w:pPr>
      <w:r w:rsidRPr="00DB516B">
        <w:rPr>
          <w:rFonts w:ascii="Arial" w:hAnsi="Arial" w:cs="Arial"/>
          <w:sz w:val="24"/>
          <w:szCs w:val="24"/>
        </w:rPr>
        <w:t>Kosztorys powykonawczy.</w:t>
      </w:r>
    </w:p>
    <w:p w14:paraId="570FE1CC" w14:textId="77777777" w:rsidR="0007099F" w:rsidRPr="00DB516B" w:rsidRDefault="0007099F" w:rsidP="0016027C">
      <w:pPr>
        <w:pStyle w:val="Akapitzlist1"/>
        <w:numPr>
          <w:ilvl w:val="0"/>
          <w:numId w:val="8"/>
        </w:numPr>
        <w:rPr>
          <w:rFonts w:ascii="Arial" w:hAnsi="Arial" w:cs="Arial"/>
          <w:sz w:val="24"/>
          <w:szCs w:val="24"/>
        </w:rPr>
      </w:pPr>
      <w:r w:rsidRPr="00DB516B">
        <w:rPr>
          <w:rFonts w:ascii="Arial" w:hAnsi="Arial" w:cs="Arial"/>
          <w:sz w:val="24"/>
          <w:szCs w:val="24"/>
        </w:rPr>
        <w:t>Wszystkie przekazane/wypożyczone przez Zamawiającego na czas realizacji robót dokumenty.</w:t>
      </w:r>
    </w:p>
    <w:p w14:paraId="1756408E" w14:textId="77777777" w:rsidR="0007099F" w:rsidRPr="00DB516B" w:rsidRDefault="0007099F" w:rsidP="0016027C">
      <w:pPr>
        <w:pStyle w:val="Akapitzlist1"/>
        <w:numPr>
          <w:ilvl w:val="0"/>
          <w:numId w:val="8"/>
        </w:numPr>
        <w:rPr>
          <w:rFonts w:ascii="Arial" w:hAnsi="Arial" w:cs="Arial"/>
          <w:sz w:val="24"/>
          <w:szCs w:val="24"/>
        </w:rPr>
      </w:pPr>
      <w:r w:rsidRPr="00DB516B">
        <w:rPr>
          <w:rFonts w:ascii="Arial" w:hAnsi="Arial" w:cs="Arial"/>
          <w:sz w:val="24"/>
          <w:szCs w:val="24"/>
        </w:rPr>
        <w:t>Protokoły odbioru robót branżowych, protokoły badań i sprawdzeń.</w:t>
      </w:r>
    </w:p>
    <w:p w14:paraId="62F73B36" w14:textId="77777777" w:rsidR="0007099F" w:rsidRPr="00DB516B" w:rsidRDefault="0007099F" w:rsidP="0016027C">
      <w:pPr>
        <w:pStyle w:val="Akapitzlist1"/>
        <w:numPr>
          <w:ilvl w:val="0"/>
          <w:numId w:val="8"/>
        </w:numPr>
        <w:rPr>
          <w:rFonts w:ascii="Arial" w:hAnsi="Arial" w:cs="Arial"/>
          <w:sz w:val="24"/>
          <w:szCs w:val="24"/>
        </w:rPr>
      </w:pPr>
      <w:r w:rsidRPr="00DB516B">
        <w:rPr>
          <w:rFonts w:ascii="Arial" w:hAnsi="Arial" w:cs="Arial"/>
          <w:sz w:val="24"/>
          <w:szCs w:val="24"/>
        </w:rPr>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41E36501" w14:textId="5C7F72BF" w:rsidR="00466016" w:rsidRPr="00DB516B" w:rsidRDefault="0007099F" w:rsidP="00466016">
      <w:pPr>
        <w:pStyle w:val="Akapitzlist1"/>
        <w:numPr>
          <w:ilvl w:val="0"/>
          <w:numId w:val="8"/>
        </w:numPr>
        <w:rPr>
          <w:rFonts w:ascii="Arial" w:hAnsi="Arial" w:cs="Arial"/>
          <w:sz w:val="24"/>
          <w:szCs w:val="24"/>
        </w:rPr>
      </w:pPr>
      <w:r w:rsidRPr="00DB516B">
        <w:rPr>
          <w:rFonts w:ascii="Arial" w:hAnsi="Arial" w:cs="Arial"/>
          <w:sz w:val="24"/>
          <w:szCs w:val="24"/>
        </w:rPr>
        <w:t>Pozostałe dokumenty dotyczące przedmiotu umowy, w tym żądane przez Zamawiającego.</w:t>
      </w:r>
    </w:p>
    <w:p w14:paraId="0A651D34" w14:textId="77777777" w:rsidR="0065395A" w:rsidRDefault="0065395A" w:rsidP="0016027C">
      <w:pPr>
        <w:jc w:val="center"/>
        <w:rPr>
          <w:rFonts w:ascii="Arial" w:hAnsi="Arial" w:cs="Arial"/>
          <w:sz w:val="24"/>
          <w:szCs w:val="24"/>
        </w:rPr>
      </w:pPr>
    </w:p>
    <w:p w14:paraId="4E099038" w14:textId="1F5B3DF8" w:rsidR="0007099F" w:rsidRPr="00DB516B" w:rsidRDefault="0007099F" w:rsidP="0016027C">
      <w:pPr>
        <w:jc w:val="center"/>
        <w:rPr>
          <w:rFonts w:ascii="Arial" w:hAnsi="Arial" w:cs="Arial"/>
          <w:sz w:val="24"/>
          <w:szCs w:val="24"/>
        </w:rPr>
      </w:pPr>
      <w:r w:rsidRPr="00DB516B">
        <w:rPr>
          <w:rFonts w:ascii="Arial" w:hAnsi="Arial" w:cs="Arial"/>
          <w:sz w:val="24"/>
          <w:szCs w:val="24"/>
        </w:rPr>
        <w:lastRenderedPageBreak/>
        <w:t>§ 8</w:t>
      </w:r>
    </w:p>
    <w:p w14:paraId="5FEE8351"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WYNAGRODZENIE I ZASADY ROZLICZEŃ</w:t>
      </w:r>
    </w:p>
    <w:p w14:paraId="5C30A57F"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5149E8A1" w14:textId="76AEF35D" w:rsidR="0007099F" w:rsidRPr="00DB516B" w:rsidRDefault="0007099F" w:rsidP="00466016">
      <w:pPr>
        <w:pStyle w:val="Akapitzlist1"/>
        <w:numPr>
          <w:ilvl w:val="0"/>
          <w:numId w:val="10"/>
        </w:numPr>
        <w:tabs>
          <w:tab w:val="left" w:pos="284"/>
        </w:tabs>
        <w:ind w:left="0" w:firstLine="0"/>
        <w:rPr>
          <w:rFonts w:ascii="Arial" w:hAnsi="Arial" w:cs="Arial"/>
          <w:sz w:val="24"/>
          <w:szCs w:val="24"/>
        </w:rPr>
      </w:pPr>
      <w:bookmarkStart w:id="2" w:name="_Hlk108775268"/>
      <w:r w:rsidRPr="00DB516B">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736E2B" w:rsidRPr="00DB516B">
        <w:rPr>
          <w:rFonts w:ascii="Arial" w:hAnsi="Arial" w:cs="Arial"/>
          <w:sz w:val="24"/>
          <w:szCs w:val="24"/>
        </w:rPr>
        <w:t xml:space="preserve">                    </w:t>
      </w:r>
      <w:r w:rsidRPr="00DB516B">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bookmarkEnd w:id="2"/>
    <w:p w14:paraId="1B6E4D1F" w14:textId="59A895C1"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 xml:space="preserve">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 </w:t>
      </w:r>
      <w:r w:rsidR="00466016" w:rsidRPr="00DB516B">
        <w:rPr>
          <w:rFonts w:ascii="Arial" w:hAnsi="Arial" w:cs="Arial"/>
          <w:sz w:val="24"/>
          <w:szCs w:val="24"/>
        </w:rPr>
        <w:t xml:space="preserve">                             </w:t>
      </w:r>
      <w:r w:rsidRPr="00DB516B">
        <w:rPr>
          <w:rFonts w:ascii="Arial" w:hAnsi="Arial" w:cs="Arial"/>
          <w:sz w:val="24"/>
          <w:szCs w:val="24"/>
        </w:rPr>
        <w:t xml:space="preserve">i zatwierdzonego kosztorysu robót nieujętych w przedmiarze, przy użyciu składników cenotwórczych zastosowanych w kosztorysie ofertowym, który stanowi załączniki do niniejszej umowy. Koszt materiałów będzie zgodny z kosztami określonymi </w:t>
      </w:r>
      <w:r w:rsidR="00466016" w:rsidRPr="00DB516B">
        <w:rPr>
          <w:rFonts w:ascii="Arial" w:hAnsi="Arial" w:cs="Arial"/>
          <w:sz w:val="24"/>
          <w:szCs w:val="24"/>
        </w:rPr>
        <w:t xml:space="preserve">                         </w:t>
      </w:r>
      <w:r w:rsidRPr="00DB516B">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w:t>
      </w:r>
      <w:r w:rsidR="00466016" w:rsidRPr="00DB516B">
        <w:rPr>
          <w:rFonts w:ascii="Arial" w:hAnsi="Arial" w:cs="Arial"/>
          <w:sz w:val="24"/>
          <w:szCs w:val="24"/>
        </w:rPr>
        <w:t xml:space="preserve">                                     </w:t>
      </w:r>
      <w:r w:rsidRPr="00DB516B">
        <w:rPr>
          <w:rFonts w:ascii="Arial" w:hAnsi="Arial" w:cs="Arial"/>
          <w:sz w:val="24"/>
          <w:szCs w:val="24"/>
        </w:rPr>
        <w:t xml:space="preserve"> w SEKOCENBUD) z rzeczywistymi kosztami zakupu na podstawie faktur dostarczonych przez Wykonawcę do Zamawiającego.</w:t>
      </w:r>
    </w:p>
    <w:p w14:paraId="71914F90"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6EA63514"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Wynagrodzenie obejmuje wszelkie koszty związane z realizacją przedmiotu umowy określonego w umowie i jej załącznikach.</w:t>
      </w:r>
    </w:p>
    <w:p w14:paraId="794F4483"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Wszelkie koszty i opłaty związane z realizacją przedmiotu umowy ponosi Wykonawca, w szczególności są to koszty związane z:</w:t>
      </w:r>
    </w:p>
    <w:p w14:paraId="7104465B" w14:textId="77777777"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lastRenderedPageBreak/>
        <w:t>uzyskaniem atestów, certyfikatów i innych dokumentów koniecznych dla realizacji postanowień umowy, pracą sprzętu,</w:t>
      </w:r>
    </w:p>
    <w:p w14:paraId="4C0BF922" w14:textId="77777777"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wynagrodzeniem pracowników,</w:t>
      </w:r>
    </w:p>
    <w:p w14:paraId="026172BC" w14:textId="684AB804"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zakupem i kosztami zakupu wszelkich materiałów, urządzeń i maszyn wraz</w:t>
      </w:r>
      <w:r w:rsidR="002525F1" w:rsidRPr="00DB516B">
        <w:rPr>
          <w:rFonts w:ascii="Arial" w:hAnsi="Arial" w:cs="Arial"/>
          <w:sz w:val="24"/>
          <w:szCs w:val="24"/>
        </w:rPr>
        <w:t xml:space="preserve">                   </w:t>
      </w:r>
      <w:r w:rsidRPr="00DB516B">
        <w:rPr>
          <w:rFonts w:ascii="Arial" w:hAnsi="Arial" w:cs="Arial"/>
          <w:sz w:val="24"/>
          <w:szCs w:val="24"/>
        </w:rPr>
        <w:t xml:space="preserve"> z ewentualnymi podatkami, opłatami celnymi i przewozowymi,</w:t>
      </w:r>
    </w:p>
    <w:p w14:paraId="6F7B408E" w14:textId="7627DCB4"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 xml:space="preserve">uprzątnięciem </w:t>
      </w:r>
      <w:r w:rsidR="00DA5ED8" w:rsidRPr="00DB516B">
        <w:rPr>
          <w:rFonts w:ascii="Arial" w:hAnsi="Arial" w:cs="Arial"/>
          <w:sz w:val="24"/>
          <w:szCs w:val="24"/>
        </w:rPr>
        <w:t>placu budowy</w:t>
      </w:r>
      <w:r w:rsidRPr="00DB516B">
        <w:rPr>
          <w:rFonts w:ascii="Arial" w:hAnsi="Arial" w:cs="Arial"/>
          <w:sz w:val="24"/>
          <w:szCs w:val="24"/>
        </w:rPr>
        <w:t xml:space="preserve"> po swoich pracach i utrzymaniem czystości </w:t>
      </w:r>
      <w:r w:rsidR="002525F1" w:rsidRPr="00DB516B">
        <w:rPr>
          <w:rFonts w:ascii="Arial" w:hAnsi="Arial" w:cs="Arial"/>
          <w:sz w:val="24"/>
          <w:szCs w:val="24"/>
        </w:rPr>
        <w:t xml:space="preserve">                    </w:t>
      </w:r>
      <w:r w:rsidRPr="00DB516B">
        <w:rPr>
          <w:rFonts w:ascii="Arial" w:hAnsi="Arial" w:cs="Arial"/>
          <w:sz w:val="24"/>
          <w:szCs w:val="24"/>
        </w:rPr>
        <w:t>w trakcie realizacji prac, obsługą gwarancyjną,</w:t>
      </w:r>
    </w:p>
    <w:p w14:paraId="66687282" w14:textId="77777777"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ubezpieczeniem odpowiedzialności cywilnej w zakresie prowadzonej działalności związanej z przedmiotem umowy zgodnie z § 5 ust. 5,</w:t>
      </w:r>
    </w:p>
    <w:p w14:paraId="4FFDDDC9" w14:textId="77777777"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magazynowaniem materiałów i urządzeń,</w:t>
      </w:r>
    </w:p>
    <w:p w14:paraId="59324BD3" w14:textId="77777777" w:rsidR="0007099F" w:rsidRPr="00DB516B" w:rsidRDefault="0007099F" w:rsidP="0016027C">
      <w:pPr>
        <w:pStyle w:val="Akapitzlist1"/>
        <w:numPr>
          <w:ilvl w:val="0"/>
          <w:numId w:val="11"/>
        </w:numPr>
        <w:rPr>
          <w:rFonts w:ascii="Arial" w:hAnsi="Arial" w:cs="Arial"/>
          <w:sz w:val="24"/>
          <w:szCs w:val="24"/>
        </w:rPr>
      </w:pPr>
      <w:r w:rsidRPr="00DB516B">
        <w:rPr>
          <w:rFonts w:ascii="Arial" w:hAnsi="Arial" w:cs="Arial"/>
          <w:sz w:val="24"/>
          <w:szCs w:val="24"/>
        </w:rPr>
        <w:t xml:space="preserve">zapewnieniem przestrzegania warunków BHP i p. </w:t>
      </w:r>
      <w:proofErr w:type="spellStart"/>
      <w:r w:rsidRPr="00DB516B">
        <w:rPr>
          <w:rFonts w:ascii="Arial" w:hAnsi="Arial" w:cs="Arial"/>
          <w:sz w:val="24"/>
          <w:szCs w:val="24"/>
        </w:rPr>
        <w:t>poż</w:t>
      </w:r>
      <w:proofErr w:type="spellEnd"/>
      <w:r w:rsidRPr="00DB516B">
        <w:rPr>
          <w:rFonts w:ascii="Arial" w:hAnsi="Arial" w:cs="Arial"/>
          <w:sz w:val="24"/>
          <w:szCs w:val="24"/>
        </w:rPr>
        <w:t>. w czasie wykonywania przedmiotu umowy.</w:t>
      </w:r>
    </w:p>
    <w:p w14:paraId="7993B564" w14:textId="55AE4DA4"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Wynagrodzenie, o którym mowa w ust. 1, obejmuje ponadto wszelkie ryzyko</w:t>
      </w:r>
      <w:r w:rsidR="002525F1" w:rsidRPr="00DB516B">
        <w:rPr>
          <w:rFonts w:ascii="Arial" w:hAnsi="Arial" w:cs="Arial"/>
          <w:sz w:val="24"/>
          <w:szCs w:val="24"/>
        </w:rPr>
        <w:t xml:space="preserve">                    </w:t>
      </w:r>
      <w:r w:rsidRPr="00DB516B">
        <w:rPr>
          <w:rFonts w:ascii="Arial" w:hAnsi="Arial" w:cs="Arial"/>
          <w:sz w:val="24"/>
          <w:szCs w:val="24"/>
        </w:rPr>
        <w:t xml:space="preserve"> i odpowiedzialność Wykonawcy za prawidłowe oszacowanie wszystkich kosztów związanych z realizacją robót określonych w niniejszej umowie.</w:t>
      </w:r>
    </w:p>
    <w:p w14:paraId="32A2B211"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 xml:space="preserve">Wykonawca w ciągu 2 dni od podpisania protokołu odbioru dostarczy fakturę do siedziby Zamawiającego lub prześle ustrukturyzowaną fakturę elektroniczną. </w:t>
      </w:r>
    </w:p>
    <w:p w14:paraId="26961004" w14:textId="77777777" w:rsidR="0007099F" w:rsidRPr="00DB516B" w:rsidRDefault="0007099F" w:rsidP="00466016">
      <w:pPr>
        <w:pStyle w:val="Akapitzlist1"/>
        <w:numPr>
          <w:ilvl w:val="0"/>
          <w:numId w:val="10"/>
        </w:numPr>
        <w:tabs>
          <w:tab w:val="left" w:pos="284"/>
        </w:tabs>
        <w:ind w:left="0" w:firstLine="0"/>
        <w:rPr>
          <w:rFonts w:ascii="Arial" w:hAnsi="Arial" w:cs="Arial"/>
          <w:sz w:val="24"/>
          <w:szCs w:val="24"/>
        </w:rPr>
      </w:pPr>
      <w:r w:rsidRPr="00DB516B">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65F13B1F"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Błędnie wystawiona faktura spowoduje naliczenie ponownego 30 - dniowego terminu płatności od momentu doręczenia Zamawiającemu przez Wykonawcę prawidłowo wystawionej faktury.</w:t>
      </w:r>
    </w:p>
    <w:p w14:paraId="72761403"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Jako termin dokonania zapłaty wynagrodzenia uważany będzie dzień obciążenia rachunku bankowego Zamawiającego.</w:t>
      </w:r>
    </w:p>
    <w:p w14:paraId="36EAABAE" w14:textId="295EC041"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Nabywcą jest Gmina Ryglice ul. Rynek 9, 33-160 Ryglice, NIP:</w:t>
      </w:r>
      <w:r w:rsidR="007A613A" w:rsidRPr="00DB516B">
        <w:rPr>
          <w:rFonts w:ascii="Arial" w:hAnsi="Arial" w:cs="Arial"/>
          <w:sz w:val="24"/>
          <w:szCs w:val="24"/>
        </w:rPr>
        <w:t xml:space="preserve"> </w:t>
      </w:r>
      <w:r w:rsidRPr="00DB516B">
        <w:rPr>
          <w:rFonts w:ascii="Arial" w:hAnsi="Arial" w:cs="Arial"/>
          <w:sz w:val="24"/>
          <w:szCs w:val="24"/>
        </w:rPr>
        <w:t xml:space="preserve">993 03 37 247, </w:t>
      </w:r>
      <w:r w:rsidR="00466016" w:rsidRPr="00DB516B">
        <w:rPr>
          <w:rFonts w:ascii="Arial" w:hAnsi="Arial" w:cs="Arial"/>
          <w:sz w:val="24"/>
          <w:szCs w:val="24"/>
        </w:rPr>
        <w:t xml:space="preserve">              </w:t>
      </w:r>
      <w:r w:rsidRPr="00DB516B">
        <w:rPr>
          <w:rFonts w:ascii="Arial" w:hAnsi="Arial" w:cs="Arial"/>
          <w:sz w:val="24"/>
          <w:szCs w:val="24"/>
        </w:rPr>
        <w:t>a płatnikiem i odbiorcą faktury jest Urząd Miejski w Ryglicach ul. Rynek 9, 33-160 Ryglice.</w:t>
      </w:r>
    </w:p>
    <w:p w14:paraId="63C8FDF6"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Wynagrodzenie za przedmiot niniejszej Umowy płatne będzie przelewem na wskazany rachunek bankowy:……………………………………………………….……..</w:t>
      </w:r>
    </w:p>
    <w:p w14:paraId="30C3B8B6" w14:textId="31152E4D"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lastRenderedPageBreak/>
        <w:t>Wykonawca oświadcza, że jest czynnym podatnikiem podatku od towarów</w:t>
      </w:r>
      <w:r w:rsidR="002525F1" w:rsidRPr="00DB516B">
        <w:rPr>
          <w:rFonts w:ascii="Arial" w:hAnsi="Arial" w:cs="Arial"/>
          <w:sz w:val="24"/>
          <w:szCs w:val="24"/>
        </w:rPr>
        <w:t xml:space="preserve">                      </w:t>
      </w:r>
      <w:r w:rsidRPr="00DB516B">
        <w:rPr>
          <w:rFonts w:ascii="Arial" w:hAnsi="Arial" w:cs="Arial"/>
          <w:sz w:val="24"/>
          <w:szCs w:val="24"/>
        </w:rPr>
        <w:t xml:space="preserve"> i usług.</w:t>
      </w:r>
    </w:p>
    <w:p w14:paraId="5F91D8A2" w14:textId="283E53E0"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2525F1" w:rsidRPr="00DB516B">
        <w:rPr>
          <w:rFonts w:ascii="Arial" w:hAnsi="Arial" w:cs="Arial"/>
          <w:sz w:val="24"/>
          <w:szCs w:val="24"/>
        </w:rPr>
        <w:t xml:space="preserve">                                 </w:t>
      </w:r>
      <w:r w:rsidRPr="00DB516B">
        <w:rPr>
          <w:rFonts w:ascii="Arial" w:hAnsi="Arial" w:cs="Arial"/>
          <w:sz w:val="24"/>
          <w:szCs w:val="24"/>
        </w:rPr>
        <w:t>w mechanizmie podzielonej płatności, o którym mowa w art. 108a-108d ustawy dnia 11 marca 2004 roku o podatku od towarów i usług (Dz. U. 202</w:t>
      </w:r>
      <w:r w:rsidR="00081118" w:rsidRPr="00DB516B">
        <w:rPr>
          <w:rFonts w:ascii="Arial" w:hAnsi="Arial" w:cs="Arial"/>
          <w:sz w:val="24"/>
          <w:szCs w:val="24"/>
        </w:rPr>
        <w:t>3</w:t>
      </w:r>
      <w:r w:rsidRPr="00DB516B">
        <w:rPr>
          <w:rFonts w:ascii="Arial" w:hAnsi="Arial" w:cs="Arial"/>
          <w:sz w:val="24"/>
          <w:szCs w:val="24"/>
        </w:rPr>
        <w:t xml:space="preserve">, poz. </w:t>
      </w:r>
      <w:r w:rsidR="00081118" w:rsidRPr="00DB516B">
        <w:rPr>
          <w:rFonts w:ascii="Arial" w:hAnsi="Arial" w:cs="Arial"/>
          <w:sz w:val="24"/>
          <w:szCs w:val="24"/>
        </w:rPr>
        <w:t>1570</w:t>
      </w:r>
      <w:r w:rsidRPr="00DB516B">
        <w:rPr>
          <w:rFonts w:ascii="Arial" w:hAnsi="Arial" w:cs="Arial"/>
          <w:sz w:val="24"/>
          <w:szCs w:val="24"/>
        </w:rPr>
        <w:t xml:space="preserve"> ze zmianami).</w:t>
      </w:r>
    </w:p>
    <w:p w14:paraId="7930B9BB"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Za opóźnienie w zapłacie Zamawiający zapłaci Wykonawcy odsetki ustawowe za opóźnienie.</w:t>
      </w:r>
    </w:p>
    <w:p w14:paraId="5D5236F0"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61286B4" w14:textId="40C5990D"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2525F1" w:rsidRPr="00DB516B">
        <w:rPr>
          <w:rFonts w:ascii="Arial" w:hAnsi="Arial" w:cs="Arial"/>
          <w:sz w:val="24"/>
          <w:szCs w:val="24"/>
        </w:rPr>
        <w:t xml:space="preserve">               </w:t>
      </w:r>
      <w:r w:rsidRPr="00DB516B">
        <w:rPr>
          <w:rFonts w:ascii="Arial" w:hAnsi="Arial" w:cs="Arial"/>
          <w:sz w:val="24"/>
          <w:szCs w:val="24"/>
        </w:rPr>
        <w:t xml:space="preserve">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w:t>
      </w:r>
      <w:r w:rsidR="00466016" w:rsidRPr="00DB516B">
        <w:rPr>
          <w:rFonts w:ascii="Arial" w:hAnsi="Arial" w:cs="Arial"/>
          <w:sz w:val="24"/>
          <w:szCs w:val="24"/>
        </w:rPr>
        <w:t xml:space="preserve">                                   </w:t>
      </w:r>
      <w:r w:rsidRPr="00DB516B">
        <w:rPr>
          <w:rFonts w:ascii="Arial" w:hAnsi="Arial" w:cs="Arial"/>
          <w:sz w:val="24"/>
          <w:szCs w:val="24"/>
        </w:rPr>
        <w:t>i podwykonawcami.</w:t>
      </w:r>
    </w:p>
    <w:p w14:paraId="7FC68858" w14:textId="77777777" w:rsidR="0007099F" w:rsidRPr="00DB516B"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B516B">
        <w:rPr>
          <w:rFonts w:ascii="Arial" w:hAnsi="Arial" w:cs="Arial"/>
          <w:sz w:val="24"/>
          <w:szCs w:val="24"/>
        </w:rPr>
        <w:t>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7E6999D1" w14:textId="77777777" w:rsidR="0007099F" w:rsidRPr="00DB516B"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B516B">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43EDEE3" w14:textId="0DA931A9" w:rsidR="0007099F" w:rsidRPr="00DB516B"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B516B">
        <w:rPr>
          <w:rFonts w:ascii="Arial" w:hAnsi="Arial" w:cs="Arial"/>
          <w:sz w:val="24"/>
          <w:szCs w:val="24"/>
        </w:rPr>
        <w:lastRenderedPageBreak/>
        <w:t xml:space="preserve">W przypadku gdy Wykonawca, podwykonawca lub dalszy podwykonawca zamówienia na roboty budowlane zamierza zawrzeć umowę o podwykonawstwo, przed dokonaniem bezpośredniej zapłaty Zamawiający poinformuje Wykonawcę </w:t>
      </w:r>
      <w:r w:rsidR="002525F1" w:rsidRPr="00DB516B">
        <w:rPr>
          <w:rFonts w:ascii="Arial" w:hAnsi="Arial" w:cs="Arial"/>
          <w:sz w:val="24"/>
          <w:szCs w:val="24"/>
        </w:rPr>
        <w:t xml:space="preserve">                     </w:t>
      </w:r>
      <w:r w:rsidRPr="00DB516B">
        <w:rPr>
          <w:rFonts w:ascii="Arial" w:hAnsi="Arial" w:cs="Arial"/>
          <w:sz w:val="24"/>
          <w:szCs w:val="24"/>
        </w:rPr>
        <w:t xml:space="preserve">o takim zamiarze i wyznaczy termin 7 dni na zgłoszenie pisemnych uwag dotyczących zasadności bezpośredniej zapłaty wynagrodzenia podwykonawcy. </w:t>
      </w:r>
      <w:r w:rsidR="00466016" w:rsidRPr="00DB516B">
        <w:rPr>
          <w:rFonts w:ascii="Arial" w:hAnsi="Arial" w:cs="Arial"/>
          <w:sz w:val="24"/>
          <w:szCs w:val="24"/>
        </w:rPr>
        <w:t xml:space="preserve">                 </w:t>
      </w:r>
      <w:r w:rsidRPr="00DB516B">
        <w:rPr>
          <w:rFonts w:ascii="Arial" w:hAnsi="Arial" w:cs="Arial"/>
          <w:sz w:val="24"/>
          <w:szCs w:val="24"/>
        </w:rPr>
        <w:t>W przypadku zgłoszenia uwag w terminie wskazanym przez Zamawiającego, Zamawiający może:</w:t>
      </w:r>
    </w:p>
    <w:p w14:paraId="6AF97CF5" w14:textId="77777777" w:rsidR="0007099F" w:rsidRPr="00DB516B" w:rsidRDefault="0007099F" w:rsidP="0016027C">
      <w:pPr>
        <w:pStyle w:val="Akapitzlist1"/>
        <w:numPr>
          <w:ilvl w:val="0"/>
          <w:numId w:val="12"/>
        </w:numPr>
        <w:rPr>
          <w:rFonts w:ascii="Arial" w:hAnsi="Arial" w:cs="Arial"/>
          <w:sz w:val="24"/>
          <w:szCs w:val="24"/>
        </w:rPr>
      </w:pPr>
      <w:r w:rsidRPr="00DB516B">
        <w:rPr>
          <w:rFonts w:ascii="Arial" w:hAnsi="Arial" w:cs="Arial"/>
          <w:sz w:val="24"/>
          <w:szCs w:val="24"/>
        </w:rPr>
        <w:t>nie dokonać bezpośredniej zapłaty wynagrodzenia podwykonawcy lub dalszemu podwykonawcy, jeżeli wykonawca wykaże niezasadność takiej zapłaty albo</w:t>
      </w:r>
    </w:p>
    <w:p w14:paraId="003BC2B0" w14:textId="77777777" w:rsidR="0007099F" w:rsidRPr="00DB516B" w:rsidRDefault="0007099F" w:rsidP="0016027C">
      <w:pPr>
        <w:pStyle w:val="Akapitzlist1"/>
        <w:numPr>
          <w:ilvl w:val="0"/>
          <w:numId w:val="12"/>
        </w:numPr>
        <w:rPr>
          <w:rFonts w:ascii="Arial" w:hAnsi="Arial" w:cs="Arial"/>
          <w:sz w:val="24"/>
          <w:szCs w:val="24"/>
        </w:rPr>
      </w:pPr>
      <w:r w:rsidRPr="00DB516B">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A87AD6" w14:textId="77777777" w:rsidR="0007099F" w:rsidRPr="00DB516B" w:rsidRDefault="0007099F" w:rsidP="0016027C">
      <w:pPr>
        <w:pStyle w:val="Akapitzlist1"/>
        <w:numPr>
          <w:ilvl w:val="0"/>
          <w:numId w:val="12"/>
        </w:numPr>
        <w:rPr>
          <w:rFonts w:ascii="Arial" w:hAnsi="Arial" w:cs="Arial"/>
          <w:sz w:val="24"/>
          <w:szCs w:val="24"/>
        </w:rPr>
      </w:pPr>
      <w:r w:rsidRPr="00DB516B">
        <w:rPr>
          <w:rFonts w:ascii="Arial" w:hAnsi="Arial" w:cs="Arial"/>
          <w:sz w:val="24"/>
          <w:szCs w:val="24"/>
        </w:rPr>
        <w:t>dokonać bezpośredniej zapłaty wynagrodzenia podwykonawcy lub dalszemu podwykonawcy, jeżeli podwykonawca lub dalszy podwykonawca wykaże zasadność takiej zapłaty.</w:t>
      </w:r>
    </w:p>
    <w:p w14:paraId="4D7D0D41" w14:textId="77777777" w:rsidR="0007099F" w:rsidRPr="00DB516B"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B516B">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51725095" w14:textId="4D93B2F2" w:rsidR="0007099F" w:rsidRPr="00DB516B"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w:t>
      </w:r>
      <w:r w:rsidR="002525F1" w:rsidRPr="00DB516B">
        <w:rPr>
          <w:rFonts w:ascii="Arial" w:hAnsi="Arial" w:cs="Arial"/>
          <w:sz w:val="24"/>
          <w:szCs w:val="24"/>
        </w:rPr>
        <w:t xml:space="preserve"> </w:t>
      </w:r>
      <w:r w:rsidRPr="00DB516B">
        <w:rPr>
          <w:rFonts w:ascii="Arial" w:hAnsi="Arial" w:cs="Arial"/>
          <w:sz w:val="24"/>
          <w:szCs w:val="24"/>
        </w:rPr>
        <w:t>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298A4B9B" w14:textId="04EE7AA9"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 xml:space="preserve"> Wykonawca w umowach z podwykonawcami ustali termin płatności tak, aby przed zapłatą przez Zamawiającego faktury, zostały zapłacone przez Wykonawcę faktury podwykonawców przy czym nie tracą na aktualności uregulowania zapisane </w:t>
      </w:r>
      <w:r w:rsidR="002525F1" w:rsidRPr="00DB516B">
        <w:rPr>
          <w:rFonts w:ascii="Arial" w:hAnsi="Arial" w:cs="Arial"/>
          <w:sz w:val="24"/>
          <w:szCs w:val="24"/>
        </w:rPr>
        <w:t xml:space="preserve">              </w:t>
      </w:r>
      <w:r w:rsidRPr="00DB516B">
        <w:rPr>
          <w:rFonts w:ascii="Arial" w:hAnsi="Arial" w:cs="Arial"/>
          <w:sz w:val="24"/>
          <w:szCs w:val="24"/>
        </w:rPr>
        <w:t>w ust. 18 niniejszego paragrafu.</w:t>
      </w:r>
    </w:p>
    <w:p w14:paraId="39834D3B" w14:textId="356CC165"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2525F1" w:rsidRPr="00DB516B">
        <w:rPr>
          <w:rFonts w:ascii="Arial" w:hAnsi="Arial" w:cs="Arial"/>
          <w:sz w:val="24"/>
          <w:szCs w:val="24"/>
        </w:rPr>
        <w:t xml:space="preserve">                            </w:t>
      </w:r>
      <w:r w:rsidRPr="00DB516B">
        <w:rPr>
          <w:rFonts w:ascii="Arial" w:hAnsi="Arial" w:cs="Arial"/>
          <w:sz w:val="24"/>
          <w:szCs w:val="24"/>
        </w:rPr>
        <w:t>W pozostałym zakresie zapłata jest dokonywana na zasadach wskazanych</w:t>
      </w:r>
      <w:r w:rsidR="002525F1" w:rsidRPr="00DB516B">
        <w:rPr>
          <w:rFonts w:ascii="Arial" w:hAnsi="Arial" w:cs="Arial"/>
          <w:sz w:val="24"/>
          <w:szCs w:val="24"/>
        </w:rPr>
        <w:t xml:space="preserve">                                </w:t>
      </w:r>
      <w:r w:rsidRPr="00DB516B">
        <w:rPr>
          <w:rFonts w:ascii="Arial" w:hAnsi="Arial" w:cs="Arial"/>
          <w:sz w:val="24"/>
          <w:szCs w:val="24"/>
        </w:rPr>
        <w:t xml:space="preserve"> w art. 647(1) </w:t>
      </w:r>
      <w:proofErr w:type="spellStart"/>
      <w:r w:rsidRPr="00DB516B">
        <w:rPr>
          <w:rFonts w:ascii="Arial" w:hAnsi="Arial" w:cs="Arial"/>
          <w:sz w:val="24"/>
          <w:szCs w:val="24"/>
        </w:rPr>
        <w:t>kc</w:t>
      </w:r>
      <w:proofErr w:type="spellEnd"/>
      <w:r w:rsidRPr="00DB516B">
        <w:rPr>
          <w:rFonts w:ascii="Arial" w:hAnsi="Arial" w:cs="Arial"/>
          <w:sz w:val="24"/>
          <w:szCs w:val="24"/>
        </w:rPr>
        <w:t xml:space="preserve">. Zamawiający nie dokona płatności na rzecz żadnego podmiotu, </w:t>
      </w:r>
      <w:r w:rsidRPr="00DB516B">
        <w:rPr>
          <w:rFonts w:ascii="Arial" w:hAnsi="Arial" w:cs="Arial"/>
          <w:sz w:val="24"/>
          <w:szCs w:val="24"/>
        </w:rPr>
        <w:lastRenderedPageBreak/>
        <w:t xml:space="preserve">który nie jest podwykonawcą w rozumieniu przepisów ustawy Prawo zamówień publicznych lub przepisu art. 647 (1) </w:t>
      </w:r>
      <w:proofErr w:type="spellStart"/>
      <w:r w:rsidRPr="00DB516B">
        <w:rPr>
          <w:rFonts w:ascii="Arial" w:hAnsi="Arial" w:cs="Arial"/>
          <w:sz w:val="24"/>
          <w:szCs w:val="24"/>
        </w:rPr>
        <w:t>kc</w:t>
      </w:r>
      <w:proofErr w:type="spellEnd"/>
      <w:r w:rsidRPr="00DB516B">
        <w:rPr>
          <w:rFonts w:ascii="Arial" w:hAnsi="Arial" w:cs="Arial"/>
          <w:sz w:val="24"/>
          <w:szCs w:val="24"/>
        </w:rPr>
        <w:t>.</w:t>
      </w:r>
    </w:p>
    <w:p w14:paraId="7D3694B1" w14:textId="77777777"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31F33659" w14:textId="1109DD5D" w:rsidR="0007099F"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w:t>
      </w:r>
      <w:r w:rsidR="00466016" w:rsidRPr="00DB516B">
        <w:rPr>
          <w:rFonts w:ascii="Arial" w:hAnsi="Arial" w:cs="Arial"/>
          <w:sz w:val="24"/>
          <w:szCs w:val="24"/>
        </w:rPr>
        <w:t xml:space="preserve">                              </w:t>
      </w:r>
      <w:r w:rsidRPr="00DB516B">
        <w:rPr>
          <w:rFonts w:ascii="Arial" w:hAnsi="Arial" w:cs="Arial"/>
          <w:sz w:val="24"/>
          <w:szCs w:val="24"/>
        </w:rPr>
        <w:t xml:space="preserve">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65BE8A47" w14:textId="5FBA9BA7" w:rsidR="00466016" w:rsidRPr="00DB516B" w:rsidRDefault="0007099F" w:rsidP="00466016">
      <w:pPr>
        <w:pStyle w:val="Akapitzlist1"/>
        <w:numPr>
          <w:ilvl w:val="0"/>
          <w:numId w:val="10"/>
        </w:numPr>
        <w:tabs>
          <w:tab w:val="left" w:pos="426"/>
        </w:tabs>
        <w:ind w:left="0" w:firstLine="0"/>
        <w:rPr>
          <w:rFonts w:ascii="Arial" w:hAnsi="Arial" w:cs="Arial"/>
          <w:sz w:val="24"/>
          <w:szCs w:val="24"/>
        </w:rPr>
      </w:pPr>
      <w:r w:rsidRPr="00DB516B">
        <w:rPr>
          <w:rFonts w:ascii="Arial" w:hAnsi="Arial" w:cs="Arial"/>
          <w:sz w:val="24"/>
          <w:szCs w:val="24"/>
        </w:rPr>
        <w:t>W przypadku ograniczenia zakresu rzeczowego przedmiotu umowy, przy czym ograniczanego zakresu robót nie może przekroczyć 15% wynagrodzenia określonego w § 8 ust. 1, roboty niewykonane nie podlegają zapłacie</w:t>
      </w:r>
      <w:r w:rsidR="00081118" w:rsidRPr="00DB516B">
        <w:rPr>
          <w:rFonts w:ascii="Arial" w:hAnsi="Arial" w:cs="Arial"/>
          <w:sz w:val="24"/>
          <w:szCs w:val="24"/>
        </w:rPr>
        <w:t xml:space="preserve">                                          </w:t>
      </w:r>
      <w:r w:rsidRPr="00DB516B">
        <w:rPr>
          <w:rFonts w:ascii="Arial" w:hAnsi="Arial" w:cs="Arial"/>
          <w:sz w:val="24"/>
          <w:szCs w:val="24"/>
        </w:rPr>
        <w:t xml:space="preserve">i wynagrodzenie wskazane w § 8 ust. 1 zostanie stosownie pomniejszone na podstawie faktycznie wykonanych robót w odniesieniu do kosztorysu ofertowego. </w:t>
      </w:r>
    </w:p>
    <w:p w14:paraId="6CFF6A7C" w14:textId="77777777" w:rsidR="0065395A" w:rsidRDefault="0065395A" w:rsidP="0016027C">
      <w:pPr>
        <w:jc w:val="center"/>
        <w:rPr>
          <w:rFonts w:ascii="Arial" w:hAnsi="Arial" w:cs="Arial"/>
          <w:sz w:val="24"/>
          <w:szCs w:val="24"/>
        </w:rPr>
      </w:pPr>
    </w:p>
    <w:p w14:paraId="6722C44F" w14:textId="641DF9A7" w:rsidR="0007099F" w:rsidRPr="00DB516B" w:rsidRDefault="0007099F" w:rsidP="0016027C">
      <w:pPr>
        <w:jc w:val="center"/>
        <w:rPr>
          <w:rFonts w:ascii="Arial" w:hAnsi="Arial" w:cs="Arial"/>
          <w:sz w:val="24"/>
          <w:szCs w:val="24"/>
        </w:rPr>
      </w:pPr>
      <w:r w:rsidRPr="00DB516B">
        <w:rPr>
          <w:rFonts w:ascii="Arial" w:hAnsi="Arial" w:cs="Arial"/>
          <w:sz w:val="24"/>
          <w:szCs w:val="24"/>
        </w:rPr>
        <w:t>§ 9</w:t>
      </w:r>
    </w:p>
    <w:p w14:paraId="3BD2055B"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ZABEZPIECZENIE NALEŻYTEGO WYKONANIA UMOWY</w:t>
      </w:r>
    </w:p>
    <w:p w14:paraId="03245B2A" w14:textId="2BC054F4" w:rsidR="0007099F" w:rsidRPr="00DB516B" w:rsidRDefault="0007099F" w:rsidP="00466016">
      <w:pPr>
        <w:pStyle w:val="Akapitzlist1"/>
        <w:numPr>
          <w:ilvl w:val="0"/>
          <w:numId w:val="13"/>
        </w:numPr>
        <w:tabs>
          <w:tab w:val="left" w:pos="426"/>
        </w:tabs>
        <w:ind w:left="0" w:firstLine="0"/>
        <w:rPr>
          <w:rFonts w:ascii="Arial" w:hAnsi="Arial" w:cs="Arial"/>
          <w:sz w:val="24"/>
          <w:szCs w:val="24"/>
        </w:rPr>
      </w:pPr>
      <w:r w:rsidRPr="00DB516B">
        <w:rPr>
          <w:rFonts w:ascii="Arial" w:hAnsi="Arial" w:cs="Arial"/>
          <w:sz w:val="24"/>
          <w:szCs w:val="24"/>
        </w:rPr>
        <w:t xml:space="preserve">Wykonawca wnosi zabezpieczenie należytego wykonania umowy w wysokości 5% ceny całkowitej podanej w ofercie wykonawcy, czyli: ………………………………………..zł (słownie:………………………………………) </w:t>
      </w:r>
      <w:r w:rsidR="002525F1" w:rsidRPr="00DB516B">
        <w:rPr>
          <w:rFonts w:ascii="Arial" w:hAnsi="Arial" w:cs="Arial"/>
          <w:sz w:val="24"/>
          <w:szCs w:val="24"/>
        </w:rPr>
        <w:t xml:space="preserve">                </w:t>
      </w:r>
      <w:r w:rsidRPr="00DB516B">
        <w:rPr>
          <w:rFonts w:ascii="Arial" w:hAnsi="Arial" w:cs="Arial"/>
          <w:sz w:val="24"/>
          <w:szCs w:val="24"/>
        </w:rPr>
        <w:t>w formie:</w:t>
      </w:r>
      <w:r w:rsidRPr="00DB516B">
        <w:rPr>
          <w:rFonts w:ascii="Arial" w:hAnsi="Arial" w:cs="Arial"/>
          <w:sz w:val="24"/>
          <w:szCs w:val="24"/>
        </w:rPr>
        <w:tab/>
      </w:r>
      <w:r w:rsidR="002525F1" w:rsidRPr="00DB516B">
        <w:rPr>
          <w:rFonts w:ascii="Arial" w:hAnsi="Arial" w:cs="Arial"/>
          <w:sz w:val="24"/>
          <w:szCs w:val="24"/>
        </w:rPr>
        <w:t>…………………….</w:t>
      </w:r>
      <w:r w:rsidRPr="00DB516B">
        <w:rPr>
          <w:rFonts w:ascii="Arial" w:hAnsi="Arial" w:cs="Arial"/>
          <w:sz w:val="24"/>
          <w:szCs w:val="24"/>
        </w:rPr>
        <w:t xml:space="preserve"> </w:t>
      </w:r>
    </w:p>
    <w:p w14:paraId="24CA0B56" w14:textId="3E35DDC3" w:rsidR="0007099F" w:rsidRPr="00DB516B"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2525F1" w:rsidRPr="00DB516B">
        <w:rPr>
          <w:rFonts w:ascii="Arial" w:hAnsi="Arial" w:cs="Arial"/>
          <w:sz w:val="24"/>
          <w:szCs w:val="24"/>
        </w:rPr>
        <w:t xml:space="preserve">                    </w:t>
      </w:r>
      <w:r w:rsidRPr="00DB516B">
        <w:rPr>
          <w:rFonts w:ascii="Arial" w:hAnsi="Arial" w:cs="Arial"/>
          <w:sz w:val="24"/>
          <w:szCs w:val="24"/>
        </w:rPr>
        <w:t>z tytułu gwarancji i rękojmi za wady.</w:t>
      </w:r>
    </w:p>
    <w:p w14:paraId="7621BB1B" w14:textId="506D9252" w:rsidR="0007099F" w:rsidRPr="00DB516B"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Zabezpieczenie należytego wykonania umowy zostanie zwrócone Wykonawcy </w:t>
      </w:r>
      <w:r w:rsidR="00466016" w:rsidRPr="00DB516B">
        <w:rPr>
          <w:rFonts w:ascii="Arial" w:hAnsi="Arial" w:cs="Arial"/>
          <w:sz w:val="24"/>
          <w:szCs w:val="24"/>
        </w:rPr>
        <w:t xml:space="preserve">                </w:t>
      </w:r>
      <w:r w:rsidRPr="00DB516B">
        <w:rPr>
          <w:rFonts w:ascii="Arial" w:hAnsi="Arial" w:cs="Arial"/>
          <w:sz w:val="24"/>
          <w:szCs w:val="24"/>
        </w:rPr>
        <w:t>w następujących terminach:</w:t>
      </w:r>
    </w:p>
    <w:p w14:paraId="0713FBFD" w14:textId="77777777" w:rsidR="0007099F" w:rsidRPr="00DB516B" w:rsidRDefault="0007099F" w:rsidP="00466016">
      <w:pPr>
        <w:tabs>
          <w:tab w:val="left" w:pos="284"/>
          <w:tab w:val="left" w:pos="426"/>
        </w:tabs>
        <w:rPr>
          <w:rFonts w:ascii="Arial" w:hAnsi="Arial" w:cs="Arial"/>
          <w:sz w:val="24"/>
          <w:szCs w:val="24"/>
        </w:rPr>
      </w:pPr>
      <w:r w:rsidRPr="00DB516B">
        <w:rPr>
          <w:rFonts w:ascii="Arial" w:hAnsi="Arial" w:cs="Arial"/>
          <w:sz w:val="24"/>
          <w:szCs w:val="24"/>
        </w:rPr>
        <w:t>1) 70% wysokości zabezpieczenia - w ciągu 30 dni od dnia podpisania protokołu odbioru końcowego,</w:t>
      </w:r>
    </w:p>
    <w:p w14:paraId="24B6D215" w14:textId="77777777" w:rsidR="0007099F" w:rsidRPr="00DB516B" w:rsidRDefault="0007099F" w:rsidP="00466016">
      <w:pPr>
        <w:tabs>
          <w:tab w:val="left" w:pos="284"/>
          <w:tab w:val="left" w:pos="426"/>
        </w:tabs>
        <w:rPr>
          <w:rFonts w:ascii="Arial" w:hAnsi="Arial" w:cs="Arial"/>
          <w:sz w:val="24"/>
          <w:szCs w:val="24"/>
        </w:rPr>
      </w:pPr>
      <w:r w:rsidRPr="00DB516B">
        <w:rPr>
          <w:rFonts w:ascii="Arial" w:hAnsi="Arial" w:cs="Arial"/>
          <w:sz w:val="24"/>
          <w:szCs w:val="24"/>
        </w:rPr>
        <w:lastRenderedPageBreak/>
        <w:t>2) 30% wysokości zabezpieczenia - w ciągu 15 dni od upływu okresu gwarancji oraz rękojmi za wady.</w:t>
      </w:r>
    </w:p>
    <w:p w14:paraId="14A639D0" w14:textId="01E89A67" w:rsidR="0007099F" w:rsidRPr="00DB516B"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2525F1" w:rsidRPr="00DB516B">
        <w:rPr>
          <w:rFonts w:ascii="Arial" w:hAnsi="Arial" w:cs="Arial"/>
          <w:sz w:val="24"/>
          <w:szCs w:val="24"/>
        </w:rPr>
        <w:t xml:space="preserve">                       </w:t>
      </w:r>
      <w:r w:rsidRPr="00DB516B">
        <w:rPr>
          <w:rFonts w:ascii="Arial" w:hAnsi="Arial" w:cs="Arial"/>
          <w:sz w:val="24"/>
          <w:szCs w:val="24"/>
        </w:rPr>
        <w:t xml:space="preserve">w trakcie usuwania tych wad. Okres gwarancji i rękojmi za wady ulega wydłużeniu </w:t>
      </w:r>
      <w:r w:rsidR="00466016" w:rsidRPr="00DB516B">
        <w:rPr>
          <w:rFonts w:ascii="Arial" w:hAnsi="Arial" w:cs="Arial"/>
          <w:sz w:val="24"/>
          <w:szCs w:val="24"/>
        </w:rPr>
        <w:t xml:space="preserve">             </w:t>
      </w:r>
      <w:r w:rsidRPr="00DB516B">
        <w:rPr>
          <w:rFonts w:ascii="Arial" w:hAnsi="Arial" w:cs="Arial"/>
          <w:sz w:val="24"/>
          <w:szCs w:val="24"/>
        </w:rPr>
        <w:t>o czas potrzebny na usunięcie wad.</w:t>
      </w:r>
    </w:p>
    <w:p w14:paraId="48048D4B" w14:textId="2F114D12" w:rsidR="0007099F" w:rsidRPr="00DB516B" w:rsidRDefault="0007099F" w:rsidP="00466016">
      <w:pPr>
        <w:pStyle w:val="Akapitzlist1"/>
        <w:numPr>
          <w:ilvl w:val="0"/>
          <w:numId w:val="13"/>
        </w:numPr>
        <w:tabs>
          <w:tab w:val="left" w:pos="284"/>
        </w:tabs>
        <w:ind w:left="0" w:firstLine="0"/>
        <w:rPr>
          <w:rFonts w:ascii="Arial" w:hAnsi="Arial" w:cs="Arial"/>
          <w:sz w:val="24"/>
          <w:szCs w:val="24"/>
        </w:rPr>
      </w:pPr>
      <w:r w:rsidRPr="00DB516B">
        <w:rPr>
          <w:rFonts w:ascii="Arial" w:hAnsi="Arial" w:cs="Arial"/>
          <w:sz w:val="24"/>
          <w:szCs w:val="24"/>
        </w:rPr>
        <w:t xml:space="preserve">Jeżeli Wykonawca nie wykona swoich zobowiązań z tytułu rękojmi i gwarancji za wady we właściwym terminie to Zamawiający jest uprawniony usunąć wady robót </w:t>
      </w:r>
      <w:r w:rsidR="00466016" w:rsidRPr="00DB516B">
        <w:rPr>
          <w:rFonts w:ascii="Arial" w:hAnsi="Arial" w:cs="Arial"/>
          <w:sz w:val="24"/>
          <w:szCs w:val="24"/>
        </w:rPr>
        <w:t xml:space="preserve">               </w:t>
      </w:r>
      <w:r w:rsidRPr="00DB516B">
        <w:rPr>
          <w:rFonts w:ascii="Arial" w:hAnsi="Arial" w:cs="Arial"/>
          <w:sz w:val="24"/>
          <w:szCs w:val="24"/>
        </w:rPr>
        <w:t xml:space="preserve">w zastępstwie i na koszt Wykonawcy, wykorzystując na ten cel kwotę zabezpieczenia należytego wykonania umowy albo też zatrzymać kwotę zabezpieczenia. </w:t>
      </w:r>
      <w:r w:rsidR="00466016" w:rsidRPr="00DB516B">
        <w:rPr>
          <w:rFonts w:ascii="Arial" w:hAnsi="Arial" w:cs="Arial"/>
          <w:sz w:val="24"/>
          <w:szCs w:val="24"/>
        </w:rPr>
        <w:t xml:space="preserve">                           </w:t>
      </w:r>
      <w:r w:rsidRPr="00DB516B">
        <w:rPr>
          <w:rFonts w:ascii="Arial" w:hAnsi="Arial" w:cs="Arial"/>
          <w:sz w:val="24"/>
          <w:szCs w:val="24"/>
        </w:rPr>
        <w:t>W przypadku jeżeli koszt usunięcia usterek bądź wad przedmiotu umowy przewyższa kwotę zabezpieczenia, powstała w ten sposób wartość obciąża w całości Wykonawcę.</w:t>
      </w:r>
    </w:p>
    <w:p w14:paraId="5F717B7A" w14:textId="77777777" w:rsidR="0065395A" w:rsidRDefault="0065395A" w:rsidP="0016027C">
      <w:pPr>
        <w:jc w:val="center"/>
        <w:rPr>
          <w:rFonts w:ascii="Arial" w:hAnsi="Arial" w:cs="Arial"/>
          <w:sz w:val="24"/>
          <w:szCs w:val="24"/>
        </w:rPr>
      </w:pPr>
    </w:p>
    <w:p w14:paraId="71AD60F1" w14:textId="1DA509B1" w:rsidR="0007099F" w:rsidRPr="00DB516B" w:rsidRDefault="0007099F" w:rsidP="0016027C">
      <w:pPr>
        <w:jc w:val="center"/>
        <w:rPr>
          <w:rFonts w:ascii="Arial" w:hAnsi="Arial" w:cs="Arial"/>
          <w:sz w:val="24"/>
          <w:szCs w:val="24"/>
        </w:rPr>
      </w:pPr>
      <w:r w:rsidRPr="00DB516B">
        <w:rPr>
          <w:rFonts w:ascii="Arial" w:hAnsi="Arial" w:cs="Arial"/>
          <w:sz w:val="24"/>
          <w:szCs w:val="24"/>
        </w:rPr>
        <w:t>§ 10</w:t>
      </w:r>
    </w:p>
    <w:p w14:paraId="236CF091"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KARY UMOWNE</w:t>
      </w:r>
    </w:p>
    <w:p w14:paraId="2555BDA0"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Strony ustalają kary umowne z następujących tytułów:</w:t>
      </w:r>
    </w:p>
    <w:p w14:paraId="65585985" w14:textId="77777777" w:rsidR="0007099F" w:rsidRPr="00DB516B" w:rsidRDefault="0007099F" w:rsidP="0016027C">
      <w:pPr>
        <w:pStyle w:val="Akapitzlist1"/>
        <w:numPr>
          <w:ilvl w:val="0"/>
          <w:numId w:val="15"/>
        </w:numPr>
        <w:rPr>
          <w:rFonts w:ascii="Arial" w:hAnsi="Arial" w:cs="Arial"/>
          <w:sz w:val="24"/>
          <w:szCs w:val="24"/>
        </w:rPr>
      </w:pPr>
      <w:r w:rsidRPr="00DB516B">
        <w:rPr>
          <w:rFonts w:ascii="Arial" w:hAnsi="Arial" w:cs="Arial"/>
          <w:sz w:val="24"/>
          <w:szCs w:val="24"/>
        </w:rPr>
        <w:t>Zamawiający może żądać od Wykonawcy:</w:t>
      </w:r>
    </w:p>
    <w:p w14:paraId="096F3E94" w14:textId="45652F6C" w:rsidR="0007099F" w:rsidRPr="00DB516B"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B516B">
        <w:rPr>
          <w:rFonts w:ascii="Arial" w:hAnsi="Arial" w:cs="Arial"/>
          <w:sz w:val="24"/>
          <w:szCs w:val="24"/>
        </w:rPr>
        <w:t>kary umownej za odstąpienie od umowy przez którąkolwiek ze Stron</w:t>
      </w:r>
      <w:r w:rsidR="002525F1" w:rsidRPr="00DB516B">
        <w:rPr>
          <w:rFonts w:ascii="Arial" w:hAnsi="Arial" w:cs="Arial"/>
          <w:sz w:val="24"/>
          <w:szCs w:val="24"/>
        </w:rPr>
        <w:t xml:space="preserve">                   </w:t>
      </w:r>
      <w:r w:rsidRPr="00DB516B">
        <w:rPr>
          <w:rFonts w:ascii="Arial" w:hAnsi="Arial" w:cs="Arial"/>
          <w:sz w:val="24"/>
          <w:szCs w:val="24"/>
        </w:rPr>
        <w:t xml:space="preserve"> z przyczyn leżących po stronie Wykonawcy, w wysokości 10% całości wynagrodzenia brutto ustalonego w § 8 ust. 1;</w:t>
      </w:r>
    </w:p>
    <w:p w14:paraId="0BC05F87" w14:textId="58F4137E" w:rsidR="0007099F" w:rsidRPr="00DB516B"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B516B">
        <w:rPr>
          <w:rFonts w:ascii="Arial" w:hAnsi="Arial" w:cs="Arial"/>
          <w:sz w:val="24"/>
          <w:szCs w:val="24"/>
        </w:rPr>
        <w:t xml:space="preserve">kary umownej za nieterminowe wykonanie przedmiotu umowy </w:t>
      </w:r>
      <w:r w:rsidR="002525F1" w:rsidRPr="00DB516B">
        <w:rPr>
          <w:rFonts w:ascii="Arial" w:hAnsi="Arial" w:cs="Arial"/>
          <w:sz w:val="24"/>
          <w:szCs w:val="24"/>
        </w:rPr>
        <w:t xml:space="preserve">                         </w:t>
      </w:r>
      <w:r w:rsidRPr="00DB516B">
        <w:rPr>
          <w:rFonts w:ascii="Arial" w:hAnsi="Arial" w:cs="Arial"/>
          <w:sz w:val="24"/>
          <w:szCs w:val="24"/>
        </w:rPr>
        <w:t>w stosunku do terminu określonego w §3 ust. 2, 3 w wysokości 0,50% całości wynagrodzenia brutto ustalonego w § 8 ust. 1 za każdy dzień zwłoki,</w:t>
      </w:r>
    </w:p>
    <w:p w14:paraId="6E1D7483" w14:textId="4A69B40C" w:rsidR="0007099F" w:rsidRPr="00DB516B"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B516B">
        <w:rPr>
          <w:rFonts w:ascii="Arial" w:hAnsi="Arial" w:cs="Arial"/>
          <w:sz w:val="24"/>
          <w:szCs w:val="24"/>
        </w:rPr>
        <w:t xml:space="preserve">kary umownej za nieterminowe usunięcie wad lub usterek, ujawnionych </w:t>
      </w:r>
      <w:r w:rsidR="00D77515" w:rsidRPr="00DB516B">
        <w:rPr>
          <w:rFonts w:ascii="Arial" w:hAnsi="Arial" w:cs="Arial"/>
          <w:sz w:val="24"/>
          <w:szCs w:val="24"/>
        </w:rPr>
        <w:t xml:space="preserve">                 </w:t>
      </w:r>
      <w:r w:rsidRPr="00DB516B">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7B0BC7D0" w14:textId="77777777" w:rsidR="0007099F" w:rsidRPr="00DB516B" w:rsidRDefault="0007099F" w:rsidP="0016027C">
      <w:pPr>
        <w:pStyle w:val="Akapitzlist1"/>
        <w:numPr>
          <w:ilvl w:val="0"/>
          <w:numId w:val="15"/>
        </w:numPr>
        <w:rPr>
          <w:rFonts w:ascii="Arial" w:hAnsi="Arial" w:cs="Arial"/>
          <w:sz w:val="24"/>
          <w:szCs w:val="24"/>
        </w:rPr>
      </w:pPr>
      <w:r w:rsidRPr="00DB516B">
        <w:rPr>
          <w:rFonts w:ascii="Arial" w:hAnsi="Arial" w:cs="Arial"/>
          <w:sz w:val="24"/>
          <w:szCs w:val="24"/>
        </w:rPr>
        <w:t>Wykonawca dodatkowo jest zobowiązany do zapłaty:</w:t>
      </w:r>
    </w:p>
    <w:p w14:paraId="0DFD6B14" w14:textId="77777777" w:rsidR="0007099F" w:rsidRPr="00DB516B" w:rsidRDefault="0007099F" w:rsidP="0016027C">
      <w:pPr>
        <w:pStyle w:val="Akapitzlist1"/>
        <w:numPr>
          <w:ilvl w:val="0"/>
          <w:numId w:val="17"/>
        </w:numPr>
        <w:rPr>
          <w:rFonts w:ascii="Arial" w:hAnsi="Arial" w:cs="Arial"/>
          <w:sz w:val="24"/>
          <w:szCs w:val="24"/>
        </w:rPr>
      </w:pPr>
      <w:r w:rsidRPr="00DB516B">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4E01A320" w14:textId="062D3DEC" w:rsidR="0007099F" w:rsidRPr="00DB516B" w:rsidRDefault="0007099F" w:rsidP="0016027C">
      <w:pPr>
        <w:pStyle w:val="Akapitzlist1"/>
        <w:numPr>
          <w:ilvl w:val="0"/>
          <w:numId w:val="17"/>
        </w:numPr>
        <w:rPr>
          <w:rFonts w:ascii="Arial" w:hAnsi="Arial" w:cs="Arial"/>
          <w:sz w:val="24"/>
          <w:szCs w:val="24"/>
        </w:rPr>
      </w:pPr>
      <w:r w:rsidRPr="00DB516B">
        <w:rPr>
          <w:rFonts w:ascii="Arial" w:hAnsi="Arial" w:cs="Arial"/>
          <w:sz w:val="24"/>
          <w:szCs w:val="24"/>
        </w:rPr>
        <w:t xml:space="preserve">kary za nie przedłożenie do zaakceptowania projektu umowy </w:t>
      </w:r>
      <w:r w:rsidR="002525F1" w:rsidRPr="00DB516B">
        <w:rPr>
          <w:rFonts w:ascii="Arial" w:hAnsi="Arial" w:cs="Arial"/>
          <w:sz w:val="24"/>
          <w:szCs w:val="24"/>
        </w:rPr>
        <w:t xml:space="preserve">                                      </w:t>
      </w:r>
      <w:r w:rsidRPr="00DB516B">
        <w:rPr>
          <w:rFonts w:ascii="Arial" w:hAnsi="Arial" w:cs="Arial"/>
          <w:sz w:val="24"/>
          <w:szCs w:val="24"/>
        </w:rPr>
        <w:t xml:space="preserve">o podwykonawstwo, której przedmiotem są roboty budowlane, lub projektu </w:t>
      </w:r>
      <w:r w:rsidRPr="00DB516B">
        <w:rPr>
          <w:rFonts w:ascii="Arial" w:hAnsi="Arial" w:cs="Arial"/>
          <w:sz w:val="24"/>
          <w:szCs w:val="24"/>
        </w:rPr>
        <w:lastRenderedPageBreak/>
        <w:t xml:space="preserve">jej zmiany w wysokości 2,5% całości wynagrodzenia brutto ustalonego </w:t>
      </w:r>
      <w:r w:rsidR="002525F1" w:rsidRPr="00DB516B">
        <w:rPr>
          <w:rFonts w:ascii="Arial" w:hAnsi="Arial" w:cs="Arial"/>
          <w:sz w:val="24"/>
          <w:szCs w:val="24"/>
        </w:rPr>
        <w:t xml:space="preserve">                                </w:t>
      </w:r>
      <w:r w:rsidRPr="00DB516B">
        <w:rPr>
          <w:rFonts w:ascii="Arial" w:hAnsi="Arial" w:cs="Arial"/>
          <w:sz w:val="24"/>
          <w:szCs w:val="24"/>
        </w:rPr>
        <w:t>w § 8 ust. 1,za każdy taki przypadek,</w:t>
      </w:r>
    </w:p>
    <w:p w14:paraId="2FDBD9B1" w14:textId="77777777" w:rsidR="0007099F" w:rsidRPr="00DB516B" w:rsidRDefault="0007099F" w:rsidP="0016027C">
      <w:pPr>
        <w:pStyle w:val="Akapitzlist1"/>
        <w:numPr>
          <w:ilvl w:val="0"/>
          <w:numId w:val="17"/>
        </w:numPr>
        <w:rPr>
          <w:rFonts w:ascii="Arial" w:hAnsi="Arial" w:cs="Arial"/>
          <w:sz w:val="24"/>
          <w:szCs w:val="24"/>
        </w:rPr>
      </w:pPr>
      <w:r w:rsidRPr="00DB516B">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203B37B1" w14:textId="77777777" w:rsidR="0007099F" w:rsidRPr="00DB516B" w:rsidRDefault="0007099F" w:rsidP="0016027C">
      <w:pPr>
        <w:pStyle w:val="Akapitzlist1"/>
        <w:numPr>
          <w:ilvl w:val="0"/>
          <w:numId w:val="17"/>
        </w:numPr>
        <w:rPr>
          <w:rFonts w:ascii="Arial" w:hAnsi="Arial" w:cs="Arial"/>
          <w:sz w:val="24"/>
          <w:szCs w:val="24"/>
        </w:rPr>
      </w:pPr>
      <w:r w:rsidRPr="00DB516B">
        <w:rPr>
          <w:rFonts w:ascii="Arial" w:hAnsi="Arial" w:cs="Arial"/>
          <w:sz w:val="24"/>
          <w:szCs w:val="24"/>
        </w:rPr>
        <w:t>kary z tytułu braku zmiany umowy o podwykonawstwo w zakresie terminu zapłaty w wysokości 2,5% całości wynagrodzenia brutto ustalonego w § 8 ust. 1, za każdy taki przypadek,</w:t>
      </w:r>
    </w:p>
    <w:p w14:paraId="1AD4335B" w14:textId="644E57E6" w:rsidR="0007099F" w:rsidRPr="00DB516B" w:rsidRDefault="0007099F" w:rsidP="0016027C">
      <w:pPr>
        <w:pStyle w:val="Akapitzlist1"/>
        <w:numPr>
          <w:ilvl w:val="0"/>
          <w:numId w:val="15"/>
        </w:numPr>
        <w:rPr>
          <w:rFonts w:ascii="Arial" w:hAnsi="Arial" w:cs="Arial"/>
          <w:sz w:val="24"/>
          <w:szCs w:val="24"/>
        </w:rPr>
      </w:pPr>
      <w:r w:rsidRPr="00DB516B">
        <w:rPr>
          <w:rFonts w:ascii="Arial" w:hAnsi="Arial" w:cs="Arial"/>
          <w:sz w:val="24"/>
          <w:szCs w:val="24"/>
        </w:rPr>
        <w:t xml:space="preserve">Wykonawca zobowiązany będzie do zapłaty Zamawiającemu kary umownej </w:t>
      </w:r>
      <w:r w:rsidR="002525F1" w:rsidRPr="00DB516B">
        <w:rPr>
          <w:rFonts w:ascii="Arial" w:hAnsi="Arial" w:cs="Arial"/>
          <w:sz w:val="24"/>
          <w:szCs w:val="24"/>
        </w:rPr>
        <w:t xml:space="preserve">               </w:t>
      </w:r>
      <w:r w:rsidRPr="00DB516B">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59C2EA6C"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25A80C33" w14:textId="3D50C2C4"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3AE8C7A3"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Roszczenie o zapłatę kar umownych staje się wymagalne z dniem zaistnienia określonych w niniejszej umowie podstaw do ich naliczenia.</w:t>
      </w:r>
    </w:p>
    <w:p w14:paraId="0F3F7A28"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113DFE04" w14:textId="37F5C01A"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lastRenderedPageBreak/>
        <w:t>Kary umowne są wymagalne niezależnie od wysokości poniesionej szkody</w:t>
      </w:r>
      <w:r w:rsidR="002525F1" w:rsidRPr="00DB516B">
        <w:rPr>
          <w:rFonts w:ascii="Arial" w:hAnsi="Arial" w:cs="Arial"/>
          <w:sz w:val="24"/>
          <w:szCs w:val="24"/>
        </w:rPr>
        <w:t xml:space="preserve">                    </w:t>
      </w:r>
      <w:r w:rsidRPr="00DB516B">
        <w:rPr>
          <w:rFonts w:ascii="Arial" w:hAnsi="Arial" w:cs="Arial"/>
          <w:sz w:val="24"/>
          <w:szCs w:val="24"/>
        </w:rPr>
        <w:t xml:space="preserve"> i zawinienia strony obowiązanej do zapłaty kary.</w:t>
      </w:r>
    </w:p>
    <w:p w14:paraId="12469CBF"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Brak zapłaty w terminie kary umownej spowoduje naliczenie odsetek za zwłokę.</w:t>
      </w:r>
    </w:p>
    <w:p w14:paraId="39F81531"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7D51CF6A" w14:textId="77777777" w:rsidR="0007099F" w:rsidRPr="00DB516B" w:rsidRDefault="0007099F" w:rsidP="00D77515">
      <w:pPr>
        <w:pStyle w:val="Akapitzlist1"/>
        <w:numPr>
          <w:ilvl w:val="0"/>
          <w:numId w:val="14"/>
        </w:numPr>
        <w:tabs>
          <w:tab w:val="left" w:pos="284"/>
        </w:tabs>
        <w:ind w:left="0" w:firstLine="0"/>
        <w:rPr>
          <w:rFonts w:ascii="Arial" w:hAnsi="Arial" w:cs="Arial"/>
          <w:sz w:val="24"/>
          <w:szCs w:val="24"/>
        </w:rPr>
      </w:pPr>
      <w:r w:rsidRPr="00DB516B">
        <w:rPr>
          <w:rFonts w:ascii="Arial" w:hAnsi="Arial" w:cs="Arial"/>
          <w:sz w:val="24"/>
          <w:szCs w:val="24"/>
        </w:rPr>
        <w:t>Łączna wartość kar umownych nie może przekroczyć 30% całkowitego wynagrodzenia.</w:t>
      </w:r>
    </w:p>
    <w:p w14:paraId="468F14D0" w14:textId="742C9110" w:rsidR="0007099F" w:rsidRPr="00DB516B"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 opóźnienie w zapłacie faktury Wykonawca naliczy odsetki ustawowe </w:t>
      </w:r>
      <w:r w:rsidR="002525F1" w:rsidRPr="00DB516B">
        <w:rPr>
          <w:rFonts w:ascii="Arial" w:hAnsi="Arial" w:cs="Arial"/>
          <w:sz w:val="24"/>
          <w:szCs w:val="24"/>
        </w:rPr>
        <w:t xml:space="preserve">                          </w:t>
      </w:r>
      <w:r w:rsidRPr="00DB516B">
        <w:rPr>
          <w:rFonts w:ascii="Arial" w:hAnsi="Arial" w:cs="Arial"/>
          <w:sz w:val="24"/>
          <w:szCs w:val="24"/>
        </w:rPr>
        <w:t>z zastrzeżeniem § 8 ust. 26.</w:t>
      </w:r>
    </w:p>
    <w:p w14:paraId="7A1E3A6A" w14:textId="5E4CB72A" w:rsidR="0007099F" w:rsidRPr="00DB516B"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D77515" w:rsidRPr="00DB516B">
        <w:rPr>
          <w:rFonts w:ascii="Arial" w:hAnsi="Arial" w:cs="Arial"/>
          <w:sz w:val="24"/>
          <w:szCs w:val="24"/>
        </w:rPr>
        <w:t xml:space="preserve"> </w:t>
      </w:r>
      <w:r w:rsidRPr="00DB516B">
        <w:rPr>
          <w:rFonts w:ascii="Arial" w:hAnsi="Arial" w:cs="Arial"/>
          <w:sz w:val="24"/>
          <w:szCs w:val="24"/>
        </w:rPr>
        <w:t xml:space="preserve">w § 11 niniejszej umowy oraz art. 456 Ustawy </w:t>
      </w:r>
      <w:proofErr w:type="spellStart"/>
      <w:r w:rsidRPr="00DB516B">
        <w:rPr>
          <w:rFonts w:ascii="Arial" w:hAnsi="Arial" w:cs="Arial"/>
          <w:sz w:val="24"/>
          <w:szCs w:val="24"/>
        </w:rPr>
        <w:t>Pzp</w:t>
      </w:r>
      <w:proofErr w:type="spellEnd"/>
      <w:r w:rsidRPr="00DB516B">
        <w:rPr>
          <w:rFonts w:ascii="Arial" w:hAnsi="Arial" w:cs="Arial"/>
          <w:sz w:val="24"/>
          <w:szCs w:val="24"/>
        </w:rPr>
        <w:t xml:space="preserve">.  </w:t>
      </w:r>
    </w:p>
    <w:p w14:paraId="74B3DFF4" w14:textId="79562F0A" w:rsidR="0007099F" w:rsidRPr="00DB516B"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zapłaci Wykonawcy karę umowną w przypadku zwłoki </w:t>
      </w:r>
      <w:r w:rsidR="002525F1" w:rsidRPr="00DB516B">
        <w:rPr>
          <w:rFonts w:ascii="Arial" w:hAnsi="Arial" w:cs="Arial"/>
          <w:sz w:val="24"/>
          <w:szCs w:val="24"/>
        </w:rPr>
        <w:t xml:space="preserve">                                </w:t>
      </w:r>
      <w:r w:rsidRPr="00DB516B">
        <w:rPr>
          <w:rFonts w:ascii="Arial" w:hAnsi="Arial" w:cs="Arial"/>
          <w:sz w:val="24"/>
          <w:szCs w:val="24"/>
        </w:rPr>
        <w:t>w przekazaniu placu budowy w wysokości 0,1 % kwoty brutto wskazanej w §8 niniejszej umowy za każdy dzień zwłoki jednak nie więcej niż 2 % tej kwoty.</w:t>
      </w:r>
    </w:p>
    <w:p w14:paraId="15E8CEEF" w14:textId="77777777" w:rsidR="0065395A" w:rsidRDefault="0065395A" w:rsidP="0016027C">
      <w:pPr>
        <w:jc w:val="center"/>
        <w:rPr>
          <w:rFonts w:ascii="Arial" w:hAnsi="Arial" w:cs="Arial"/>
          <w:sz w:val="24"/>
          <w:szCs w:val="24"/>
        </w:rPr>
      </w:pPr>
    </w:p>
    <w:p w14:paraId="33A37FC3" w14:textId="1F9AEFA8" w:rsidR="0007099F" w:rsidRPr="00DB516B" w:rsidRDefault="0007099F" w:rsidP="0016027C">
      <w:pPr>
        <w:jc w:val="center"/>
        <w:rPr>
          <w:rFonts w:ascii="Arial" w:hAnsi="Arial" w:cs="Arial"/>
          <w:sz w:val="24"/>
          <w:szCs w:val="24"/>
        </w:rPr>
      </w:pPr>
      <w:r w:rsidRPr="00DB516B">
        <w:rPr>
          <w:rFonts w:ascii="Arial" w:hAnsi="Arial" w:cs="Arial"/>
          <w:sz w:val="24"/>
          <w:szCs w:val="24"/>
        </w:rPr>
        <w:t>§ 11</w:t>
      </w:r>
    </w:p>
    <w:p w14:paraId="226939E1"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UMOWNE PRAWO ODSTĄPIENIA OD UMOWY</w:t>
      </w:r>
    </w:p>
    <w:p w14:paraId="39DE1EA4" w14:textId="4C3ECDA3" w:rsidR="0007099F" w:rsidRPr="00DB516B" w:rsidRDefault="0007099F" w:rsidP="00D7751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 xml:space="preserve">Oprócz przypadków wymienionych w Kodeksie cywilnym oraz ustawie Prawo zamówień publicznych stronom przysługuje prawo odstąpienia od niniejszej umowy </w:t>
      </w:r>
      <w:r w:rsidR="002525F1" w:rsidRPr="00DB516B">
        <w:rPr>
          <w:rFonts w:ascii="Arial" w:hAnsi="Arial" w:cs="Arial"/>
          <w:sz w:val="24"/>
          <w:szCs w:val="24"/>
        </w:rPr>
        <w:t xml:space="preserve">               </w:t>
      </w:r>
      <w:r w:rsidRPr="00DB516B">
        <w:rPr>
          <w:rFonts w:ascii="Arial" w:hAnsi="Arial" w:cs="Arial"/>
          <w:sz w:val="24"/>
          <w:szCs w:val="24"/>
        </w:rPr>
        <w:t>w niżej opisanych przypadkach.</w:t>
      </w:r>
      <w:r w:rsidRPr="00DB516B">
        <w:rPr>
          <w:rFonts w:ascii="Arial" w:hAnsi="Arial" w:cs="Arial"/>
          <w:sz w:val="24"/>
          <w:szCs w:val="24"/>
        </w:rPr>
        <w:tab/>
      </w:r>
    </w:p>
    <w:p w14:paraId="194A525F" w14:textId="77777777" w:rsidR="0007099F" w:rsidRPr="00DB516B" w:rsidRDefault="0007099F" w:rsidP="00D7751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Zamawiającemu przysługuje prawo odstąpienia od Umowy w następujących przypadkach:</w:t>
      </w:r>
    </w:p>
    <w:p w14:paraId="5346C35A"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5CC1406A"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gdy zostanie ogłoszona upadłość lub likwidacja firmy Wykonawcy,</w:t>
      </w:r>
      <w:r w:rsidRPr="00DB516B">
        <w:rPr>
          <w:rFonts w:ascii="Arial" w:hAnsi="Arial" w:cs="Arial"/>
          <w:sz w:val="24"/>
          <w:szCs w:val="24"/>
        </w:rPr>
        <w:tab/>
      </w:r>
    </w:p>
    <w:p w14:paraId="7CD111D9"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 xml:space="preserve"> gdy zostanie wydany nakaz zajęcia majątku Wykonawcy,</w:t>
      </w:r>
    </w:p>
    <w:p w14:paraId="7BA6AEE2"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Wykonawca nie rozpoczął robót we wskazanym w § 3 ust. 1 terminie oraz nie kontynuuje ich pomimo wezwania Zamawiającego,</w:t>
      </w:r>
    </w:p>
    <w:p w14:paraId="44901A73"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Wykonawca przerwał realizację robót i przerwa ta trwa dłużej niż 14 dni,</w:t>
      </w:r>
    </w:p>
    <w:p w14:paraId="67537B7A"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lastRenderedPageBreak/>
        <w:t>gdy Wykonawca nie dotrzymuje terminów wykonywania robót w sposób zagrażający terminowemu wykonaniu przedmiotu umowy lub popadł w zwłokę z usunięciem wad powyżej 14 dni,</w:t>
      </w:r>
    </w:p>
    <w:p w14:paraId="08B4DF06" w14:textId="3213B980"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w:t>
      </w:r>
      <w:r w:rsidR="002525F1" w:rsidRPr="00DB516B">
        <w:rPr>
          <w:rFonts w:ascii="Arial" w:hAnsi="Arial" w:cs="Arial"/>
          <w:sz w:val="24"/>
          <w:szCs w:val="24"/>
        </w:rPr>
        <w:t xml:space="preserve"> </w:t>
      </w:r>
      <w:r w:rsidRPr="00DB516B">
        <w:rPr>
          <w:rFonts w:ascii="Arial" w:hAnsi="Arial" w:cs="Arial"/>
          <w:sz w:val="24"/>
          <w:szCs w:val="24"/>
        </w:rPr>
        <w:t>o pozwoleniu na budowę, uzgodnieniami dokonanymi w trakcie realizacji umowy, specyfikacją warunków zamówienia oraz złożoną ofertą,</w:t>
      </w:r>
    </w:p>
    <w:p w14:paraId="1DDCABA5"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gdy Wykonawca nie przedłoży Zamawiającemu w terminie polisy ubezpieczeniowej lub nie przedłuży polisy ubezpieczeniowej,</w:t>
      </w:r>
    </w:p>
    <w:p w14:paraId="35B190D7" w14:textId="77777777" w:rsidR="0007099F" w:rsidRPr="00DB516B" w:rsidRDefault="0007099F" w:rsidP="0016027C">
      <w:pPr>
        <w:pStyle w:val="Akapitzlist1"/>
        <w:numPr>
          <w:ilvl w:val="0"/>
          <w:numId w:val="19"/>
        </w:numPr>
        <w:rPr>
          <w:rFonts w:ascii="Arial" w:hAnsi="Arial" w:cs="Arial"/>
          <w:sz w:val="24"/>
          <w:szCs w:val="24"/>
        </w:rPr>
      </w:pPr>
      <w:r w:rsidRPr="00DB516B">
        <w:rPr>
          <w:rFonts w:ascii="Arial" w:hAnsi="Arial" w:cs="Arial"/>
          <w:sz w:val="24"/>
          <w:szCs w:val="24"/>
        </w:rPr>
        <w:t>gdy Wykonawca powierzył wykonanie części robót Podwykonawcy, bez uprzedniej pisemnej zgody Zamawiającego,</w:t>
      </w:r>
    </w:p>
    <w:p w14:paraId="780E4EE9" w14:textId="4BE2A83E" w:rsidR="0007099F" w:rsidRPr="00DB516B" w:rsidRDefault="00184D05" w:rsidP="0016027C">
      <w:pPr>
        <w:pStyle w:val="Akapitzlist1"/>
        <w:numPr>
          <w:ilvl w:val="0"/>
          <w:numId w:val="19"/>
        </w:numPr>
        <w:rPr>
          <w:rFonts w:ascii="Arial" w:hAnsi="Arial" w:cs="Arial"/>
          <w:sz w:val="24"/>
          <w:szCs w:val="24"/>
        </w:rPr>
      </w:pPr>
      <w:r w:rsidRPr="00DB516B">
        <w:rPr>
          <w:rFonts w:ascii="Arial" w:hAnsi="Arial" w:cs="Arial"/>
          <w:sz w:val="24"/>
          <w:szCs w:val="24"/>
        </w:rPr>
        <w:t xml:space="preserve"> </w:t>
      </w:r>
      <w:r w:rsidR="0007099F" w:rsidRPr="00DB516B">
        <w:rPr>
          <w:rFonts w:ascii="Arial" w:hAnsi="Arial" w:cs="Arial"/>
          <w:sz w:val="24"/>
          <w:szCs w:val="24"/>
        </w:rPr>
        <w:t>gdy Wykonawca dokonuje cesji umowy, jej części lub wynikającej z niej wierzytelności bez zgody Zamawiającego,</w:t>
      </w:r>
    </w:p>
    <w:p w14:paraId="57F6336F" w14:textId="515D3CD9" w:rsidR="0007099F" w:rsidRPr="00DB516B" w:rsidRDefault="00184D05" w:rsidP="0016027C">
      <w:pPr>
        <w:pStyle w:val="Akapitzlist1"/>
        <w:numPr>
          <w:ilvl w:val="0"/>
          <w:numId w:val="19"/>
        </w:numPr>
        <w:rPr>
          <w:rFonts w:ascii="Arial" w:hAnsi="Arial" w:cs="Arial"/>
          <w:sz w:val="24"/>
          <w:szCs w:val="24"/>
        </w:rPr>
      </w:pPr>
      <w:r w:rsidRPr="00DB516B">
        <w:rPr>
          <w:rFonts w:ascii="Arial" w:hAnsi="Arial" w:cs="Arial"/>
          <w:sz w:val="24"/>
          <w:szCs w:val="24"/>
        </w:rPr>
        <w:t xml:space="preserve"> </w:t>
      </w:r>
      <w:r w:rsidR="0007099F" w:rsidRPr="00DB516B">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1B200DA8"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7B8A1D3"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Odstąpienie od Umowy powinno nastąpić w formie pisemnej pod rygorem nieważności i zawierać uzasadnienie.</w:t>
      </w:r>
    </w:p>
    <w:p w14:paraId="4124F38B"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419FF7CF"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W wypadku odstąpienia od Umowy Wykonawcę oraz Zamawiającego obciążają następujące obowiązki:</w:t>
      </w:r>
    </w:p>
    <w:p w14:paraId="30F291A6" w14:textId="77777777" w:rsidR="0007099F" w:rsidRPr="00DB516B" w:rsidRDefault="0007099F" w:rsidP="0016027C">
      <w:pPr>
        <w:pStyle w:val="Akapitzlist1"/>
        <w:numPr>
          <w:ilvl w:val="0"/>
          <w:numId w:val="20"/>
        </w:numPr>
        <w:rPr>
          <w:rFonts w:ascii="Arial" w:hAnsi="Arial" w:cs="Arial"/>
          <w:sz w:val="24"/>
          <w:szCs w:val="24"/>
        </w:rPr>
      </w:pPr>
      <w:r w:rsidRPr="00DB516B">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64CA51CA" w14:textId="77777777" w:rsidR="0007099F" w:rsidRPr="00DB516B" w:rsidRDefault="0007099F" w:rsidP="0016027C">
      <w:pPr>
        <w:pStyle w:val="Akapitzlist1"/>
        <w:numPr>
          <w:ilvl w:val="0"/>
          <w:numId w:val="20"/>
        </w:numPr>
        <w:rPr>
          <w:rFonts w:ascii="Arial" w:hAnsi="Arial" w:cs="Arial"/>
          <w:sz w:val="24"/>
          <w:szCs w:val="24"/>
        </w:rPr>
      </w:pPr>
      <w:r w:rsidRPr="00DB516B">
        <w:rPr>
          <w:rFonts w:ascii="Arial" w:hAnsi="Arial" w:cs="Arial"/>
          <w:sz w:val="24"/>
          <w:szCs w:val="24"/>
        </w:rPr>
        <w:lastRenderedPageBreak/>
        <w:t>Wykonawca zabezpieczy przerwane roboty w zakresie ustalonym przez obie Strony, na koszt tej strony, która odstąpiła od Umowy,</w:t>
      </w:r>
    </w:p>
    <w:p w14:paraId="40B08CF9" w14:textId="77777777" w:rsidR="0007099F" w:rsidRPr="00DB516B" w:rsidRDefault="0007099F" w:rsidP="0016027C">
      <w:pPr>
        <w:pStyle w:val="Akapitzlist1"/>
        <w:numPr>
          <w:ilvl w:val="0"/>
          <w:numId w:val="20"/>
        </w:numPr>
        <w:rPr>
          <w:rFonts w:ascii="Arial" w:hAnsi="Arial" w:cs="Arial"/>
          <w:sz w:val="24"/>
          <w:szCs w:val="24"/>
        </w:rPr>
      </w:pPr>
      <w:r w:rsidRPr="00DB516B">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01CF716" w14:textId="77777777" w:rsidR="0007099F" w:rsidRPr="00DB516B" w:rsidRDefault="0007099F" w:rsidP="0016027C">
      <w:pPr>
        <w:pStyle w:val="Akapitzlist1"/>
        <w:numPr>
          <w:ilvl w:val="0"/>
          <w:numId w:val="20"/>
        </w:numPr>
        <w:rPr>
          <w:rFonts w:ascii="Arial" w:hAnsi="Arial" w:cs="Arial"/>
          <w:sz w:val="24"/>
          <w:szCs w:val="24"/>
        </w:rPr>
      </w:pPr>
      <w:r w:rsidRPr="00DB516B">
        <w:rPr>
          <w:rFonts w:ascii="Arial" w:hAnsi="Arial" w:cs="Arial"/>
          <w:sz w:val="24"/>
          <w:szCs w:val="24"/>
        </w:rPr>
        <w:t>Wykonawca niezwłocznie, a najpóźniej w terminie 7 dni, usunie z placu budowy urządzenia zaplecza przez niego dostarczone lub wzniesione.</w:t>
      </w:r>
    </w:p>
    <w:p w14:paraId="023FDD8A"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 xml:space="preserve">Zamawiający w razie odstąpienia od Umowy z przyczyn, za które Wykonawca nie odpowiada, obowiązany jest do: </w:t>
      </w:r>
    </w:p>
    <w:p w14:paraId="6722A2BD" w14:textId="77777777" w:rsidR="0007099F" w:rsidRPr="00DB516B" w:rsidRDefault="0007099F" w:rsidP="0016027C">
      <w:pPr>
        <w:pStyle w:val="Akapitzlist1"/>
        <w:numPr>
          <w:ilvl w:val="0"/>
          <w:numId w:val="21"/>
        </w:numPr>
        <w:rPr>
          <w:rFonts w:ascii="Arial" w:hAnsi="Arial" w:cs="Arial"/>
          <w:sz w:val="24"/>
          <w:szCs w:val="24"/>
        </w:rPr>
      </w:pPr>
      <w:r w:rsidRPr="00DB516B">
        <w:rPr>
          <w:rFonts w:ascii="Arial" w:hAnsi="Arial" w:cs="Arial"/>
          <w:sz w:val="24"/>
          <w:szCs w:val="24"/>
        </w:rPr>
        <w:t>dokonania odbioru robót przerwanych oraz do zapłaty wynagrodzenia za roboty, które zostały wykonane do dnia odstąpienia,</w:t>
      </w:r>
    </w:p>
    <w:p w14:paraId="36CA21ED" w14:textId="3F40BEC6" w:rsidR="0007099F" w:rsidRPr="00DB516B" w:rsidRDefault="0007099F" w:rsidP="0016027C">
      <w:pPr>
        <w:pStyle w:val="Akapitzlist1"/>
        <w:numPr>
          <w:ilvl w:val="0"/>
          <w:numId w:val="21"/>
        </w:numPr>
        <w:rPr>
          <w:rFonts w:ascii="Arial" w:hAnsi="Arial" w:cs="Arial"/>
          <w:sz w:val="24"/>
          <w:szCs w:val="24"/>
        </w:rPr>
      </w:pPr>
      <w:r w:rsidRPr="00DB516B">
        <w:rPr>
          <w:rFonts w:ascii="Arial" w:hAnsi="Arial" w:cs="Arial"/>
          <w:sz w:val="24"/>
          <w:szCs w:val="24"/>
        </w:rPr>
        <w:t xml:space="preserve">rozliczenia się z Wykonawcą z tytułu nierozliczonych w inny sposób kosztów budowy, obiektów zaplecza, urządzeń związanych z zagospodarowaniem </w:t>
      </w:r>
      <w:r w:rsidR="002525F1" w:rsidRPr="00DB516B">
        <w:rPr>
          <w:rFonts w:ascii="Arial" w:hAnsi="Arial" w:cs="Arial"/>
          <w:sz w:val="24"/>
          <w:szCs w:val="24"/>
        </w:rPr>
        <w:t xml:space="preserve">                        </w:t>
      </w:r>
      <w:r w:rsidRPr="00DB516B">
        <w:rPr>
          <w:rFonts w:ascii="Arial" w:hAnsi="Arial" w:cs="Arial"/>
          <w:sz w:val="24"/>
          <w:szCs w:val="24"/>
        </w:rPr>
        <w:t>i uzbrojeniem placu budowy, chyba że Wykonawca wyrazi zgodę na przejęcie tych obiektów i urządzeń,</w:t>
      </w:r>
    </w:p>
    <w:p w14:paraId="038455D8" w14:textId="77777777" w:rsidR="0007099F" w:rsidRPr="00DB516B" w:rsidRDefault="0007099F" w:rsidP="0016027C">
      <w:pPr>
        <w:pStyle w:val="Akapitzlist1"/>
        <w:numPr>
          <w:ilvl w:val="0"/>
          <w:numId w:val="21"/>
        </w:numPr>
        <w:rPr>
          <w:rFonts w:ascii="Arial" w:hAnsi="Arial" w:cs="Arial"/>
          <w:sz w:val="24"/>
          <w:szCs w:val="24"/>
        </w:rPr>
      </w:pPr>
      <w:r w:rsidRPr="00DB516B">
        <w:rPr>
          <w:rFonts w:ascii="Arial" w:hAnsi="Arial" w:cs="Arial"/>
          <w:sz w:val="24"/>
          <w:szCs w:val="24"/>
        </w:rPr>
        <w:t xml:space="preserve">przejęcia od Wykonawcy pod swój dozór </w:t>
      </w:r>
      <w:r w:rsidR="00DA5ED8" w:rsidRPr="00DB516B">
        <w:rPr>
          <w:rFonts w:ascii="Arial" w:hAnsi="Arial" w:cs="Arial"/>
          <w:sz w:val="24"/>
          <w:szCs w:val="24"/>
        </w:rPr>
        <w:t>placu</w:t>
      </w:r>
      <w:r w:rsidRPr="00DB516B">
        <w:rPr>
          <w:rFonts w:ascii="Arial" w:hAnsi="Arial" w:cs="Arial"/>
          <w:sz w:val="24"/>
          <w:szCs w:val="24"/>
        </w:rPr>
        <w:t xml:space="preserve"> budowy z dniem odbioru robót.</w:t>
      </w:r>
    </w:p>
    <w:p w14:paraId="06DE03A8"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Żadnej ze Stron nie przysługuje odszkodowanie za rozwiązanie umowy na skutek odstąpienia z przyczyn leżących po jej stronie ani z przyczyn niezależnych od żadnej ze Stron.</w:t>
      </w:r>
    </w:p>
    <w:p w14:paraId="0E3F02C0" w14:textId="77777777" w:rsidR="0007099F" w:rsidRPr="00DB516B" w:rsidRDefault="0007099F" w:rsidP="00184D05">
      <w:pPr>
        <w:pStyle w:val="Akapitzlist1"/>
        <w:numPr>
          <w:ilvl w:val="0"/>
          <w:numId w:val="18"/>
        </w:numPr>
        <w:tabs>
          <w:tab w:val="left" w:pos="284"/>
        </w:tabs>
        <w:ind w:left="0" w:firstLine="0"/>
        <w:rPr>
          <w:rFonts w:ascii="Arial" w:hAnsi="Arial" w:cs="Arial"/>
          <w:sz w:val="24"/>
          <w:szCs w:val="24"/>
        </w:rPr>
      </w:pPr>
      <w:r w:rsidRPr="00DB516B">
        <w:rPr>
          <w:rFonts w:ascii="Arial" w:hAnsi="Arial" w:cs="Arial"/>
          <w:sz w:val="24"/>
          <w:szCs w:val="24"/>
        </w:rPr>
        <w:t>W przypadku odstąpienia od umowy Strony zachowują prawo dochodzenia zapłaty kar umownych.</w:t>
      </w:r>
    </w:p>
    <w:p w14:paraId="76B9DBED" w14:textId="77777777" w:rsidR="0065395A" w:rsidRDefault="0065395A" w:rsidP="0016027C">
      <w:pPr>
        <w:jc w:val="center"/>
        <w:rPr>
          <w:rFonts w:ascii="Arial" w:hAnsi="Arial" w:cs="Arial"/>
          <w:sz w:val="24"/>
          <w:szCs w:val="24"/>
        </w:rPr>
      </w:pPr>
    </w:p>
    <w:p w14:paraId="22593480" w14:textId="1F576491" w:rsidR="0007099F" w:rsidRPr="00DB516B" w:rsidRDefault="0007099F" w:rsidP="0016027C">
      <w:pPr>
        <w:jc w:val="center"/>
        <w:rPr>
          <w:rFonts w:ascii="Arial" w:hAnsi="Arial" w:cs="Arial"/>
          <w:sz w:val="24"/>
          <w:szCs w:val="24"/>
        </w:rPr>
      </w:pPr>
      <w:r w:rsidRPr="00DB516B">
        <w:rPr>
          <w:rFonts w:ascii="Arial" w:hAnsi="Arial" w:cs="Arial"/>
          <w:sz w:val="24"/>
          <w:szCs w:val="24"/>
        </w:rPr>
        <w:t>§ 12</w:t>
      </w:r>
    </w:p>
    <w:p w14:paraId="533FE78B"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ODPOWIEDZIALNOŚĆ Z TYTUŁU RĘKOJMI I GWARANCJI JAKOŚCI</w:t>
      </w:r>
    </w:p>
    <w:p w14:paraId="55A29F8E"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Wykonawca udziela Zamawiającemu ………. miesięcznej gwarancji i rękojmi na prace objęte zakresem umowy. </w:t>
      </w:r>
    </w:p>
    <w:p w14:paraId="5ACFDF2E"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W ramach gwarancji Wykonawca zobowiązuje się do nieodpłatnego usunięcia usterek i wad w odpowiednim terminie wyznaczonym przez Zamawiającego.</w:t>
      </w:r>
    </w:p>
    <w:p w14:paraId="73B1C452" w14:textId="0DB05670"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Bieg rękojmi i gwarancji rozpoczyna się od dnia dokonania odbioru końcowego </w:t>
      </w:r>
      <w:r w:rsidR="00184D05" w:rsidRPr="00DB516B">
        <w:rPr>
          <w:rFonts w:ascii="Arial" w:hAnsi="Arial" w:cs="Arial"/>
          <w:sz w:val="24"/>
          <w:szCs w:val="24"/>
        </w:rPr>
        <w:t xml:space="preserve">              </w:t>
      </w:r>
      <w:r w:rsidRPr="00DB516B">
        <w:rPr>
          <w:rFonts w:ascii="Arial" w:hAnsi="Arial" w:cs="Arial"/>
          <w:sz w:val="24"/>
          <w:szCs w:val="24"/>
        </w:rPr>
        <w:t>w którym nie stwierdzono wad i usterek lub od dnia podpisania protokołu odbioru usunięcia wad i usterek stwierdzonych podczas odbioru końcowego Zadania.</w:t>
      </w:r>
    </w:p>
    <w:p w14:paraId="05C56B1D"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W przypadku ujawnienia się wady w okresie gwarancji lub rękojmi Zamawiający powoła Komisję, która w obecności przedstawicieli Wykonawcy dokona kwalifikacji </w:t>
      </w:r>
      <w:r w:rsidRPr="00DB516B">
        <w:rPr>
          <w:rFonts w:ascii="Arial" w:hAnsi="Arial" w:cs="Arial"/>
          <w:sz w:val="24"/>
          <w:szCs w:val="24"/>
        </w:rPr>
        <w:lastRenderedPageBreak/>
        <w:t xml:space="preserve">wad i wyznaczy odpowiedni termin (z zachowaniem wymogów technologicznych) do ich usunięcia. Niestawiennictwo Wykonawcy na posiedzenie komisji, nie stanowi przeszkody w jej pracach. </w:t>
      </w:r>
    </w:p>
    <w:p w14:paraId="01AAEB9D"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Jeżeli Wykonawca nie usunie wad w terminie wyznaczonym przez Komisję, Zamawiający może naliczyć kary umowne. </w:t>
      </w:r>
    </w:p>
    <w:p w14:paraId="151DA2BB" w14:textId="65AAED10"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w:t>
      </w:r>
      <w:r w:rsidR="00184D05" w:rsidRPr="00DB516B">
        <w:rPr>
          <w:rFonts w:ascii="Arial" w:hAnsi="Arial" w:cs="Arial"/>
          <w:sz w:val="24"/>
          <w:szCs w:val="24"/>
        </w:rPr>
        <w:t xml:space="preserve">                       </w:t>
      </w:r>
      <w:r w:rsidRPr="00DB516B">
        <w:rPr>
          <w:rFonts w:ascii="Arial" w:hAnsi="Arial" w:cs="Arial"/>
          <w:sz w:val="24"/>
          <w:szCs w:val="24"/>
        </w:rPr>
        <w:t>24 godziny po zgłoszeniu.</w:t>
      </w:r>
    </w:p>
    <w:p w14:paraId="2CF8985C" w14:textId="6AFDFC81"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 xml:space="preserve">Jeżeli dla ustalenia zaistnienia wad niezbędne jest dokonanie prób, badań, odkryć lub ekspertyz, Zamawiający ma prawo polecić Wykonawcy dokonanie tych czynności na jego koszt. W przypadku, jeżeli te czynności przesądzą, że wady </w:t>
      </w:r>
      <w:r w:rsidR="00E619C5" w:rsidRPr="00DB516B">
        <w:rPr>
          <w:rFonts w:ascii="Arial" w:hAnsi="Arial" w:cs="Arial"/>
          <w:sz w:val="24"/>
          <w:szCs w:val="24"/>
        </w:rPr>
        <w:t xml:space="preserve">                         </w:t>
      </w:r>
      <w:r w:rsidRPr="00DB516B">
        <w:rPr>
          <w:rFonts w:ascii="Arial" w:hAnsi="Arial" w:cs="Arial"/>
          <w:sz w:val="24"/>
          <w:szCs w:val="24"/>
        </w:rPr>
        <w:t>w</w:t>
      </w:r>
      <w:r w:rsidR="00E619C5" w:rsidRPr="00DB516B">
        <w:rPr>
          <w:rFonts w:ascii="Arial" w:hAnsi="Arial" w:cs="Arial"/>
          <w:sz w:val="24"/>
          <w:szCs w:val="24"/>
        </w:rPr>
        <w:t xml:space="preserve">  </w:t>
      </w:r>
      <w:r w:rsidRPr="00DB516B">
        <w:rPr>
          <w:rFonts w:ascii="Arial" w:hAnsi="Arial" w:cs="Arial"/>
          <w:sz w:val="24"/>
          <w:szCs w:val="24"/>
        </w:rPr>
        <w:t xml:space="preserve"> robotach nie występują, Wykonawca będzie miał prawo żądać zwrotu poniesionych kosztów.</w:t>
      </w:r>
    </w:p>
    <w:p w14:paraId="57F9C348"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Usunięcie wady (usterki) będzie stwierdzone protokolarnie, po uprzednim zawiadomieniu przez Wykonawcę o jej usunięciu.</w:t>
      </w:r>
    </w:p>
    <w:p w14:paraId="23C59466" w14:textId="77777777" w:rsidR="0007099F" w:rsidRPr="00DB516B" w:rsidRDefault="0007099F" w:rsidP="00184D05">
      <w:pPr>
        <w:pStyle w:val="Akapitzlist1"/>
        <w:numPr>
          <w:ilvl w:val="0"/>
          <w:numId w:val="22"/>
        </w:numPr>
        <w:tabs>
          <w:tab w:val="left" w:pos="284"/>
        </w:tabs>
        <w:ind w:left="0" w:firstLine="0"/>
        <w:rPr>
          <w:rFonts w:ascii="Arial" w:hAnsi="Arial" w:cs="Arial"/>
          <w:sz w:val="24"/>
          <w:szCs w:val="24"/>
        </w:rPr>
      </w:pPr>
      <w:r w:rsidRPr="00DB516B">
        <w:rPr>
          <w:rFonts w:ascii="Arial" w:hAnsi="Arial" w:cs="Arial"/>
          <w:sz w:val="24"/>
          <w:szCs w:val="24"/>
        </w:rPr>
        <w:t>Odpowiedzialność Wykonawcy z tytułu gwarancji i rękojmi obejmuje również roboty wykonane przez Podwykonawców.</w:t>
      </w:r>
    </w:p>
    <w:p w14:paraId="6DDACE77" w14:textId="77777777" w:rsidR="0007099F" w:rsidRPr="00DB516B"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B516B">
        <w:rPr>
          <w:rFonts w:ascii="Arial" w:hAnsi="Arial" w:cs="Arial"/>
          <w:sz w:val="24"/>
          <w:szCs w:val="24"/>
        </w:rPr>
        <w:t>Zamawiający ma prawo dochodzić uprawnień z tytułu rękojmi za wady, niezależnie od uprawnień wynikających z gwarancji.</w:t>
      </w:r>
    </w:p>
    <w:p w14:paraId="7E2F9B05" w14:textId="77777777" w:rsidR="0007099F" w:rsidRPr="00DB516B"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B516B">
        <w:rPr>
          <w:rFonts w:ascii="Arial" w:hAnsi="Arial" w:cs="Arial"/>
          <w:sz w:val="24"/>
          <w:szCs w:val="24"/>
        </w:rPr>
        <w:t>Jeżeli w ramach gwarancji lub rękojmi usunięta została wada, termin gwarancji lub rękojmi biegnie na nowo w zakresie rzeczy naprawionej.</w:t>
      </w:r>
    </w:p>
    <w:p w14:paraId="035B0F53" w14:textId="77777777" w:rsidR="0007099F" w:rsidRPr="00DB516B"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B516B">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421FE582" w14:textId="310CA75F" w:rsidR="00184D05" w:rsidRDefault="0007099F" w:rsidP="0065395A">
      <w:pPr>
        <w:pStyle w:val="Akapitzlist1"/>
        <w:numPr>
          <w:ilvl w:val="0"/>
          <w:numId w:val="22"/>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E619C5" w:rsidRPr="00DB516B">
        <w:rPr>
          <w:rFonts w:ascii="Arial" w:hAnsi="Arial" w:cs="Arial"/>
          <w:sz w:val="24"/>
          <w:szCs w:val="24"/>
        </w:rPr>
        <w:t xml:space="preserve">                            </w:t>
      </w:r>
      <w:r w:rsidRPr="00DB516B">
        <w:rPr>
          <w:rFonts w:ascii="Arial" w:hAnsi="Arial" w:cs="Arial"/>
          <w:sz w:val="24"/>
          <w:szCs w:val="24"/>
        </w:rPr>
        <w:t>w pierwszej kolejności z zatrzymanej kwoty będącej zabezpieczeniem należytego wykonania umowy.</w:t>
      </w:r>
    </w:p>
    <w:p w14:paraId="6C4CECEB" w14:textId="77777777" w:rsidR="0065395A" w:rsidRPr="0065395A" w:rsidRDefault="0065395A" w:rsidP="0065395A">
      <w:pPr>
        <w:pStyle w:val="Akapitzlist1"/>
        <w:tabs>
          <w:tab w:val="left" w:pos="284"/>
          <w:tab w:val="left" w:pos="426"/>
        </w:tabs>
        <w:ind w:left="0"/>
        <w:rPr>
          <w:rFonts w:ascii="Arial" w:hAnsi="Arial" w:cs="Arial"/>
          <w:sz w:val="24"/>
          <w:szCs w:val="24"/>
        </w:rPr>
      </w:pPr>
    </w:p>
    <w:p w14:paraId="3941903C" w14:textId="51E7BBE3" w:rsidR="0007099F" w:rsidRPr="00DB516B" w:rsidRDefault="0007099F" w:rsidP="0016027C">
      <w:pPr>
        <w:jc w:val="center"/>
        <w:rPr>
          <w:rFonts w:ascii="Arial" w:hAnsi="Arial" w:cs="Arial"/>
          <w:sz w:val="24"/>
          <w:szCs w:val="24"/>
        </w:rPr>
      </w:pPr>
      <w:r w:rsidRPr="00DB516B">
        <w:rPr>
          <w:rFonts w:ascii="Arial" w:hAnsi="Arial" w:cs="Arial"/>
          <w:sz w:val="24"/>
          <w:szCs w:val="24"/>
        </w:rPr>
        <w:t>§ 13</w:t>
      </w:r>
    </w:p>
    <w:p w14:paraId="23471967"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PODWYKONAWSTWO</w:t>
      </w:r>
    </w:p>
    <w:p w14:paraId="79A64275" w14:textId="77777777" w:rsidR="0007099F" w:rsidRPr="00DB516B" w:rsidRDefault="0007099F" w:rsidP="00184D05">
      <w:pPr>
        <w:pStyle w:val="Akapitzlist1"/>
        <w:numPr>
          <w:ilvl w:val="0"/>
          <w:numId w:val="23"/>
        </w:numPr>
        <w:tabs>
          <w:tab w:val="left" w:pos="284"/>
        </w:tabs>
        <w:ind w:left="0" w:firstLine="0"/>
        <w:rPr>
          <w:rFonts w:ascii="Arial" w:hAnsi="Arial" w:cs="Arial"/>
          <w:sz w:val="24"/>
          <w:szCs w:val="24"/>
        </w:rPr>
      </w:pPr>
      <w:r w:rsidRPr="00DB516B">
        <w:rPr>
          <w:rFonts w:ascii="Arial" w:hAnsi="Arial" w:cs="Arial"/>
          <w:sz w:val="24"/>
          <w:szCs w:val="24"/>
        </w:rPr>
        <w:t xml:space="preserve">(Wariant 1) Wykonawca wykona całość zamówienia bez udziału Podwykonawców. </w:t>
      </w:r>
    </w:p>
    <w:p w14:paraId="7A3DD354" w14:textId="40D42E4D" w:rsidR="0007099F" w:rsidRPr="00DB516B" w:rsidRDefault="0007099F" w:rsidP="00081118">
      <w:pPr>
        <w:pStyle w:val="Akapitzlist1"/>
        <w:numPr>
          <w:ilvl w:val="0"/>
          <w:numId w:val="23"/>
        </w:numPr>
        <w:tabs>
          <w:tab w:val="left" w:pos="284"/>
        </w:tabs>
        <w:ind w:left="0" w:firstLine="0"/>
        <w:rPr>
          <w:rFonts w:ascii="Arial" w:hAnsi="Arial" w:cs="Arial"/>
          <w:sz w:val="24"/>
          <w:szCs w:val="24"/>
        </w:rPr>
      </w:pPr>
      <w:r w:rsidRPr="00DB516B">
        <w:rPr>
          <w:rFonts w:ascii="Arial" w:hAnsi="Arial" w:cs="Arial"/>
          <w:sz w:val="24"/>
          <w:szCs w:val="24"/>
        </w:rPr>
        <w:lastRenderedPageBreak/>
        <w:t>(Wariant 2) Wykonawca zrealizuje następującą część umowy przy udziale Podwykonawców:………………………………………………………………………………………………………………… (nazwa albo imię i nazwisko oraz dane kontaktowe Podwykonawcy oraz osób do kontaktu z nimi, zaangażowanych w realizacje zamówienia).</w:t>
      </w:r>
    </w:p>
    <w:p w14:paraId="30E1479C" w14:textId="1CAE5752" w:rsidR="0007099F" w:rsidRPr="00DB516B" w:rsidRDefault="0007099F" w:rsidP="00184D05">
      <w:pPr>
        <w:pStyle w:val="Akapitzlist1"/>
        <w:numPr>
          <w:ilvl w:val="0"/>
          <w:numId w:val="23"/>
        </w:numPr>
        <w:tabs>
          <w:tab w:val="left" w:pos="284"/>
        </w:tabs>
        <w:ind w:left="0" w:firstLine="0"/>
        <w:rPr>
          <w:rFonts w:ascii="Arial" w:hAnsi="Arial" w:cs="Arial"/>
          <w:sz w:val="24"/>
          <w:szCs w:val="24"/>
        </w:rPr>
      </w:pPr>
      <w:r w:rsidRPr="00DB516B">
        <w:rPr>
          <w:rFonts w:ascii="Arial" w:hAnsi="Arial" w:cs="Arial"/>
          <w:sz w:val="24"/>
          <w:szCs w:val="24"/>
        </w:rPr>
        <w:t xml:space="preserve">Wykonawca zawiadomi Zamawiającego o wszelkich zmianach danych, </w:t>
      </w:r>
      <w:r w:rsidR="00E619C5" w:rsidRPr="00DB516B">
        <w:rPr>
          <w:rFonts w:ascii="Arial" w:hAnsi="Arial" w:cs="Arial"/>
          <w:sz w:val="24"/>
          <w:szCs w:val="24"/>
        </w:rPr>
        <w:t xml:space="preserve">                           </w:t>
      </w:r>
      <w:r w:rsidRPr="00DB516B">
        <w:rPr>
          <w:rFonts w:ascii="Arial" w:hAnsi="Arial" w:cs="Arial"/>
          <w:sz w:val="24"/>
          <w:szCs w:val="24"/>
        </w:rPr>
        <w:t>o których mowa w ust. 2, w trakcie realizacji zamówienia, a także przekaże informacje na temat nowych Podwykonawców, którym w późniejszym okresie zamierza powierzyć realizację części zamówienia.</w:t>
      </w:r>
    </w:p>
    <w:p w14:paraId="4D84FC85" w14:textId="45C0F039" w:rsidR="0007099F" w:rsidRPr="00DB516B" w:rsidRDefault="0007099F" w:rsidP="00184D05">
      <w:pPr>
        <w:pStyle w:val="Akapitzlist1"/>
        <w:numPr>
          <w:ilvl w:val="0"/>
          <w:numId w:val="23"/>
        </w:numPr>
        <w:tabs>
          <w:tab w:val="left" w:pos="284"/>
        </w:tabs>
        <w:ind w:left="0" w:firstLine="0"/>
        <w:rPr>
          <w:rFonts w:ascii="Arial" w:hAnsi="Arial" w:cs="Arial"/>
          <w:sz w:val="24"/>
          <w:szCs w:val="24"/>
        </w:rPr>
      </w:pPr>
      <w:r w:rsidRPr="00DB516B">
        <w:rPr>
          <w:rFonts w:ascii="Arial" w:hAnsi="Arial" w:cs="Arial"/>
          <w:sz w:val="24"/>
          <w:szCs w:val="24"/>
        </w:rPr>
        <w:t>Zamawiający dopuszcza powierzenie wykonania części niniejszego zamówienia Podwykonawcom pod warunkiem, że posiadają oni odpowiednie kwalifikacje</w:t>
      </w:r>
      <w:r w:rsidR="00184D05" w:rsidRPr="00DB516B">
        <w:rPr>
          <w:rFonts w:ascii="Arial" w:hAnsi="Arial" w:cs="Arial"/>
          <w:sz w:val="24"/>
          <w:szCs w:val="24"/>
        </w:rPr>
        <w:t xml:space="preserve">                      </w:t>
      </w:r>
      <w:r w:rsidRPr="00DB516B">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01D853C9" w14:textId="42806265" w:rsidR="0007099F" w:rsidRPr="00DB516B" w:rsidRDefault="0007099F" w:rsidP="00184D05">
      <w:pPr>
        <w:pStyle w:val="Akapitzlist1"/>
        <w:numPr>
          <w:ilvl w:val="0"/>
          <w:numId w:val="23"/>
        </w:numPr>
        <w:tabs>
          <w:tab w:val="left" w:pos="284"/>
        </w:tabs>
        <w:ind w:left="0" w:firstLine="0"/>
        <w:rPr>
          <w:rFonts w:ascii="Arial" w:hAnsi="Arial" w:cs="Arial"/>
          <w:sz w:val="24"/>
          <w:szCs w:val="24"/>
        </w:rPr>
      </w:pPr>
      <w:r w:rsidRPr="00DB516B">
        <w:rPr>
          <w:rFonts w:ascii="Arial" w:hAnsi="Arial" w:cs="Arial"/>
          <w:sz w:val="24"/>
          <w:szCs w:val="24"/>
        </w:rPr>
        <w:t xml:space="preserve">Jeżeli zmiana lub rezygnacja z Podwykonawcy dotyczy podmiotu, na którego zasoby powoływał się Wykonawca na zasadach określonych w art. 118 ust 1 Ustawy </w:t>
      </w:r>
      <w:proofErr w:type="spellStart"/>
      <w:r w:rsidRPr="00DB516B">
        <w:rPr>
          <w:rFonts w:ascii="Arial" w:hAnsi="Arial" w:cs="Arial"/>
          <w:sz w:val="24"/>
          <w:szCs w:val="24"/>
        </w:rPr>
        <w:t>Pzp</w:t>
      </w:r>
      <w:proofErr w:type="spellEnd"/>
      <w:r w:rsidRPr="00DB516B">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w:t>
      </w:r>
      <w:r w:rsidR="00E619C5" w:rsidRPr="00DB516B">
        <w:rPr>
          <w:rFonts w:ascii="Arial" w:hAnsi="Arial" w:cs="Arial"/>
          <w:sz w:val="24"/>
          <w:szCs w:val="24"/>
        </w:rPr>
        <w:t xml:space="preserve"> </w:t>
      </w:r>
      <w:r w:rsidRPr="00DB516B">
        <w:rPr>
          <w:rFonts w:ascii="Arial" w:hAnsi="Arial" w:cs="Arial"/>
          <w:sz w:val="24"/>
          <w:szCs w:val="24"/>
        </w:rPr>
        <w:t xml:space="preserve">o których mowa w art. 108 ust. 1 Ustawy </w:t>
      </w:r>
      <w:proofErr w:type="spellStart"/>
      <w:r w:rsidRPr="00DB516B">
        <w:rPr>
          <w:rFonts w:ascii="Arial" w:hAnsi="Arial" w:cs="Arial"/>
          <w:sz w:val="24"/>
          <w:szCs w:val="24"/>
        </w:rPr>
        <w:t>Pzp</w:t>
      </w:r>
      <w:proofErr w:type="spellEnd"/>
      <w:r w:rsidRPr="00DB516B">
        <w:rPr>
          <w:rFonts w:ascii="Arial" w:hAnsi="Arial" w:cs="Arial"/>
          <w:sz w:val="24"/>
          <w:szCs w:val="24"/>
        </w:rPr>
        <w:t xml:space="preserve">. </w:t>
      </w:r>
    </w:p>
    <w:p w14:paraId="6312F4D9"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Wykonawca odpowiada wobec Zamawiającego za działania lub zaniechania Podwykonawcy, jak za własne działania i zaniechania.</w:t>
      </w:r>
    </w:p>
    <w:p w14:paraId="694816D4"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DA0A660"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671B5ECE" w14:textId="77777777" w:rsidR="0007099F" w:rsidRPr="00DB516B"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2010EBF1" w14:textId="774911A9" w:rsidR="0007099F" w:rsidRPr="00DB516B"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B516B">
        <w:rPr>
          <w:rFonts w:ascii="Arial" w:hAnsi="Arial" w:cs="Arial"/>
          <w:sz w:val="24"/>
          <w:szCs w:val="24"/>
        </w:rPr>
        <w:lastRenderedPageBreak/>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w:t>
      </w:r>
      <w:r w:rsidR="00E619C5" w:rsidRPr="00DB516B">
        <w:rPr>
          <w:rFonts w:ascii="Arial" w:hAnsi="Arial" w:cs="Arial"/>
          <w:sz w:val="24"/>
          <w:szCs w:val="24"/>
        </w:rPr>
        <w:t xml:space="preserve">                    </w:t>
      </w:r>
      <w:r w:rsidRPr="00DB516B">
        <w:rPr>
          <w:rFonts w:ascii="Arial" w:hAnsi="Arial" w:cs="Arial"/>
          <w:sz w:val="24"/>
          <w:szCs w:val="24"/>
        </w:rPr>
        <w:t xml:space="preserve">z częścią dokumentacji dotyczącą wykonania robót określonych w umowie lub projekcie oraz wynagrodzeniem. Ponadto Wykonawca zobowiązany jest przedstawić odpis </w:t>
      </w:r>
      <w:r w:rsidR="00E619C5" w:rsidRPr="00DB516B">
        <w:rPr>
          <w:rFonts w:ascii="Arial" w:hAnsi="Arial" w:cs="Arial"/>
          <w:sz w:val="24"/>
          <w:szCs w:val="24"/>
        </w:rPr>
        <w:t xml:space="preserve"> </w:t>
      </w:r>
      <w:r w:rsidRPr="00DB516B">
        <w:rPr>
          <w:rFonts w:ascii="Arial" w:hAnsi="Arial" w:cs="Arial"/>
          <w:sz w:val="24"/>
          <w:szCs w:val="24"/>
        </w:rPr>
        <w:t xml:space="preserve">z Krajowego Rejestru Sądowego lub inny dokument, właściwy dla danej formy organizacyjnej Podwykonawcy wskazujący na uprawnienia osób wymienionych </w:t>
      </w:r>
      <w:r w:rsidR="00E619C5" w:rsidRPr="00DB516B">
        <w:rPr>
          <w:rFonts w:ascii="Arial" w:hAnsi="Arial" w:cs="Arial"/>
          <w:sz w:val="24"/>
          <w:szCs w:val="24"/>
        </w:rPr>
        <w:t xml:space="preserve">                     </w:t>
      </w:r>
      <w:r w:rsidRPr="00DB516B">
        <w:rPr>
          <w:rFonts w:ascii="Arial" w:hAnsi="Arial" w:cs="Arial"/>
          <w:sz w:val="24"/>
          <w:szCs w:val="24"/>
        </w:rPr>
        <w:t>w umowie do reprezentowania stron umowy (dotyczy Podwykonawców robót budowlanych).</w:t>
      </w:r>
    </w:p>
    <w:p w14:paraId="44382DA1" w14:textId="0B5C8B17" w:rsidR="0007099F" w:rsidRPr="00DB516B"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Zamawiający w terminie 7 dni od daty otrzymania projektu umowy </w:t>
      </w:r>
      <w:r w:rsidR="00E619C5" w:rsidRPr="00DB516B">
        <w:rPr>
          <w:rFonts w:ascii="Arial" w:hAnsi="Arial" w:cs="Arial"/>
          <w:sz w:val="24"/>
          <w:szCs w:val="24"/>
        </w:rPr>
        <w:t xml:space="preserve">                                    </w:t>
      </w:r>
      <w:r w:rsidRPr="00DB516B">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A3B525B" w14:textId="77777777" w:rsidR="0007099F" w:rsidRPr="00DB516B"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B516B">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10D330DF"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11069D40" w14:textId="3C6B8176" w:rsidR="0007099F" w:rsidRPr="00DB516B"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Zarówno projekt umowy o podwykonawstwo jak i sama umowa </w:t>
      </w:r>
      <w:r w:rsidR="00E619C5" w:rsidRPr="00DB516B">
        <w:rPr>
          <w:rFonts w:ascii="Arial" w:hAnsi="Arial" w:cs="Arial"/>
          <w:sz w:val="24"/>
          <w:szCs w:val="24"/>
        </w:rPr>
        <w:t xml:space="preserve">                                           </w:t>
      </w:r>
      <w:r w:rsidRPr="00DB516B">
        <w:rPr>
          <w:rFonts w:ascii="Arial" w:hAnsi="Arial" w:cs="Arial"/>
          <w:sz w:val="24"/>
          <w:szCs w:val="24"/>
        </w:rPr>
        <w:t>o podwykonawstwo nie może zawierać postanowień:</w:t>
      </w:r>
    </w:p>
    <w:p w14:paraId="45CB699B" w14:textId="77777777" w:rsidR="0007099F" w:rsidRPr="00DB516B" w:rsidRDefault="0007099F" w:rsidP="0016027C">
      <w:pPr>
        <w:pStyle w:val="Akapitzlist1"/>
        <w:numPr>
          <w:ilvl w:val="0"/>
          <w:numId w:val="24"/>
        </w:numPr>
        <w:rPr>
          <w:rFonts w:ascii="Arial" w:hAnsi="Arial" w:cs="Arial"/>
          <w:sz w:val="24"/>
          <w:szCs w:val="24"/>
        </w:rPr>
      </w:pPr>
      <w:r w:rsidRPr="00DB516B">
        <w:rPr>
          <w:rFonts w:ascii="Arial" w:hAnsi="Arial" w:cs="Arial"/>
          <w:sz w:val="24"/>
          <w:szCs w:val="24"/>
        </w:rPr>
        <w:t>uzależniających uzyskanie przez Podwykonawcę płatności od Wykonawcy od dokonania przez Zamawiającego na rzecz Wykonawcy płatności za roboty wykonane przez Podwykonawcę;</w:t>
      </w:r>
    </w:p>
    <w:p w14:paraId="279F327B" w14:textId="77777777" w:rsidR="0007099F" w:rsidRPr="00DB516B" w:rsidRDefault="0007099F" w:rsidP="0016027C">
      <w:pPr>
        <w:pStyle w:val="Akapitzlist1"/>
        <w:numPr>
          <w:ilvl w:val="0"/>
          <w:numId w:val="24"/>
        </w:numPr>
        <w:rPr>
          <w:rFonts w:ascii="Arial" w:hAnsi="Arial" w:cs="Arial"/>
          <w:sz w:val="24"/>
          <w:szCs w:val="24"/>
        </w:rPr>
      </w:pPr>
      <w:r w:rsidRPr="00DB516B">
        <w:rPr>
          <w:rFonts w:ascii="Arial" w:hAnsi="Arial" w:cs="Arial"/>
          <w:sz w:val="24"/>
          <w:szCs w:val="24"/>
        </w:rPr>
        <w:t>warunkujących Podwykonawcy dokonanie zwrotu kwot zabezpieczenia przez Wykonawcę od zwrotu zabezpieczenia wykonania na rzecz Wykonawcy przez Zamawiającego,</w:t>
      </w:r>
    </w:p>
    <w:p w14:paraId="216063FD" w14:textId="77777777" w:rsidR="0007099F" w:rsidRPr="00DB516B" w:rsidRDefault="0007099F" w:rsidP="0016027C">
      <w:pPr>
        <w:pStyle w:val="Akapitzlist1"/>
        <w:numPr>
          <w:ilvl w:val="0"/>
          <w:numId w:val="24"/>
        </w:numPr>
        <w:rPr>
          <w:rFonts w:ascii="Arial" w:hAnsi="Arial" w:cs="Arial"/>
          <w:sz w:val="24"/>
          <w:szCs w:val="24"/>
        </w:rPr>
      </w:pPr>
      <w:r w:rsidRPr="00DB516B">
        <w:rPr>
          <w:rFonts w:ascii="Arial" w:hAnsi="Arial" w:cs="Arial"/>
          <w:sz w:val="24"/>
          <w:szCs w:val="24"/>
        </w:rPr>
        <w:t>określających karę umowną za nieterminowe wykonanie zobowiązania przez Podwykonawcę jako karę za opóźnienie; kary takie można określać jedynie jako kary za zwłokę,</w:t>
      </w:r>
    </w:p>
    <w:p w14:paraId="09E8A972" w14:textId="2311E98F" w:rsidR="0007099F" w:rsidRPr="00DB516B" w:rsidRDefault="0007099F" w:rsidP="0016027C">
      <w:pPr>
        <w:pStyle w:val="Akapitzlist1"/>
        <w:numPr>
          <w:ilvl w:val="0"/>
          <w:numId w:val="24"/>
        </w:numPr>
        <w:rPr>
          <w:rFonts w:ascii="Arial" w:hAnsi="Arial" w:cs="Arial"/>
          <w:sz w:val="24"/>
          <w:szCs w:val="24"/>
        </w:rPr>
      </w:pPr>
      <w:r w:rsidRPr="00DB516B">
        <w:rPr>
          <w:rFonts w:ascii="Arial" w:hAnsi="Arial" w:cs="Arial"/>
          <w:sz w:val="24"/>
          <w:szCs w:val="24"/>
        </w:rPr>
        <w:lastRenderedPageBreak/>
        <w:t xml:space="preserve">nakazujących Podwykonawcy zabezpieczenie wykonania lub należytego wykonania umowy jedynie w pieniądzu, bez możliwości jej zamiany na gwarancje bankową/ubezpieczeniową lub na inną formę przewidzianą </w:t>
      </w:r>
      <w:r w:rsidR="00E619C5" w:rsidRPr="00DB516B">
        <w:rPr>
          <w:rFonts w:ascii="Arial" w:hAnsi="Arial" w:cs="Arial"/>
          <w:sz w:val="24"/>
          <w:szCs w:val="24"/>
        </w:rPr>
        <w:t xml:space="preserve">                          </w:t>
      </w:r>
      <w:r w:rsidRPr="00DB516B">
        <w:rPr>
          <w:rFonts w:ascii="Arial" w:hAnsi="Arial" w:cs="Arial"/>
          <w:sz w:val="24"/>
          <w:szCs w:val="24"/>
        </w:rPr>
        <w:t xml:space="preserve">w przepisach prawa, w tym w szczególności przepisach </w:t>
      </w:r>
      <w:proofErr w:type="spellStart"/>
      <w:r w:rsidRPr="00DB516B">
        <w:rPr>
          <w:rFonts w:ascii="Arial" w:hAnsi="Arial" w:cs="Arial"/>
          <w:sz w:val="24"/>
          <w:szCs w:val="24"/>
        </w:rPr>
        <w:t>Pzp</w:t>
      </w:r>
      <w:proofErr w:type="spellEnd"/>
      <w:r w:rsidRPr="00DB516B">
        <w:rPr>
          <w:rFonts w:ascii="Arial" w:hAnsi="Arial" w:cs="Arial"/>
          <w:sz w:val="24"/>
          <w:szCs w:val="24"/>
        </w:rPr>
        <w:t>,</w:t>
      </w:r>
    </w:p>
    <w:p w14:paraId="3DB9274C" w14:textId="77777777" w:rsidR="0007099F" w:rsidRPr="00DB516B" w:rsidRDefault="0007099F" w:rsidP="0016027C">
      <w:pPr>
        <w:pStyle w:val="Akapitzlist1"/>
        <w:numPr>
          <w:ilvl w:val="0"/>
          <w:numId w:val="24"/>
        </w:numPr>
        <w:rPr>
          <w:rFonts w:ascii="Arial" w:hAnsi="Arial" w:cs="Arial"/>
          <w:sz w:val="24"/>
          <w:szCs w:val="24"/>
        </w:rPr>
      </w:pPr>
      <w:r w:rsidRPr="00DB516B">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032560E2" w14:textId="50B95DC5"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184D05" w:rsidRPr="00DB516B">
        <w:rPr>
          <w:rFonts w:ascii="Arial" w:hAnsi="Arial" w:cs="Arial"/>
          <w:sz w:val="24"/>
          <w:szCs w:val="24"/>
        </w:rPr>
        <w:t xml:space="preserve">                </w:t>
      </w:r>
      <w:r w:rsidRPr="00DB516B">
        <w:rPr>
          <w:rFonts w:ascii="Arial" w:hAnsi="Arial" w:cs="Arial"/>
          <w:sz w:val="24"/>
          <w:szCs w:val="24"/>
        </w:rPr>
        <w:t xml:space="preserve">W takim przypadku Wykonawca, Podwykonawca lub dalszy Podwykonawca zamówienia na roboty budowlane przedkłada Zamawiającemu poświadczoną za zgodność </w:t>
      </w:r>
      <w:r w:rsidR="00E619C5" w:rsidRPr="00DB516B">
        <w:rPr>
          <w:rFonts w:ascii="Arial" w:hAnsi="Arial" w:cs="Arial"/>
          <w:sz w:val="24"/>
          <w:szCs w:val="24"/>
        </w:rPr>
        <w:t xml:space="preserve"> </w:t>
      </w:r>
      <w:r w:rsidRPr="00DB516B">
        <w:rPr>
          <w:rFonts w:ascii="Arial" w:hAnsi="Arial" w:cs="Arial"/>
          <w:sz w:val="24"/>
          <w:szCs w:val="24"/>
        </w:rPr>
        <w:t>z oryginałem kopię zawartej umowy w terminie 7 dni od dnia jej zawarcia. Przepis ust. 13 stosuje się.</w:t>
      </w:r>
    </w:p>
    <w:p w14:paraId="4C028283" w14:textId="24505F68"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 xml:space="preserve">Podwykonawca jest zobowiązany uzyskać zgodę Wykonawcy na umowę </w:t>
      </w:r>
      <w:r w:rsidR="00E619C5" w:rsidRPr="00DB516B">
        <w:rPr>
          <w:rFonts w:ascii="Arial" w:hAnsi="Arial" w:cs="Arial"/>
          <w:sz w:val="24"/>
          <w:szCs w:val="24"/>
        </w:rPr>
        <w:t xml:space="preserve">                      </w:t>
      </w:r>
      <w:r w:rsidRPr="00DB516B">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w:t>
      </w:r>
      <w:r w:rsidR="00E619C5" w:rsidRPr="00DB516B">
        <w:rPr>
          <w:rFonts w:ascii="Arial" w:hAnsi="Arial" w:cs="Arial"/>
          <w:sz w:val="24"/>
          <w:szCs w:val="24"/>
        </w:rPr>
        <w:t xml:space="preserve">                                       </w:t>
      </w:r>
      <w:r w:rsidRPr="00DB516B">
        <w:rPr>
          <w:rFonts w:ascii="Arial" w:hAnsi="Arial" w:cs="Arial"/>
          <w:sz w:val="24"/>
          <w:szCs w:val="24"/>
        </w:rPr>
        <w:t xml:space="preserve">i Podwykonawcy oraz konsekwencji nieuzyskania zgody Zamawiającego stosuje się odpowiednio zapisy niniejszego paragrafu, przy czym Podwykonawca lub dalszy Podwykonawca jest obowiązany dołączyć zgodę Wykonawcy na zawarcie umowy </w:t>
      </w:r>
      <w:r w:rsidR="00E619C5" w:rsidRPr="00DB516B">
        <w:rPr>
          <w:rFonts w:ascii="Arial" w:hAnsi="Arial" w:cs="Arial"/>
          <w:sz w:val="24"/>
          <w:szCs w:val="24"/>
        </w:rPr>
        <w:t xml:space="preserve">                  </w:t>
      </w:r>
      <w:r w:rsidRPr="00DB516B">
        <w:rPr>
          <w:rFonts w:ascii="Arial" w:hAnsi="Arial" w:cs="Arial"/>
          <w:sz w:val="24"/>
          <w:szCs w:val="24"/>
        </w:rPr>
        <w:t>o podwykonawstwo o treści zgodnej z projektem umowy. Zapisy te stosuje się również odpowiednio do umów zawieranych przez dalszych Podwykonawców z ich Podwykonawcami.</w:t>
      </w:r>
    </w:p>
    <w:p w14:paraId="1755AF37"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Podwykonawca nie może przystąpić do realizacji prac przed uzyskaniem przez Wykonawcę zgody Zamawiającego na umowę z Podwykonawcą.</w:t>
      </w:r>
    </w:p>
    <w:p w14:paraId="4D2F905F"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W przypadku przystąpienia Podwykonawcy do robót na inwestycji pomimo nie uzyskania przez Wykonawcę zgody na umowę z Podwykonawcą lub w przypadku zgłoszenia sprzeciwu:</w:t>
      </w:r>
    </w:p>
    <w:p w14:paraId="34C2599D" w14:textId="6546456F" w:rsidR="0007099F" w:rsidRPr="00DB516B" w:rsidRDefault="0007099F" w:rsidP="0016027C">
      <w:pPr>
        <w:pStyle w:val="Akapitzlist1"/>
        <w:numPr>
          <w:ilvl w:val="0"/>
          <w:numId w:val="25"/>
        </w:numPr>
        <w:rPr>
          <w:rFonts w:ascii="Arial" w:hAnsi="Arial" w:cs="Arial"/>
          <w:sz w:val="24"/>
          <w:szCs w:val="24"/>
        </w:rPr>
      </w:pPr>
      <w:r w:rsidRPr="00DB516B">
        <w:rPr>
          <w:rFonts w:ascii="Arial" w:hAnsi="Arial" w:cs="Arial"/>
          <w:sz w:val="24"/>
          <w:szCs w:val="24"/>
        </w:rPr>
        <w:t xml:space="preserve">Wykonawca zobowiązany będzie zapłacić Zamawiającemu karę umowną </w:t>
      </w:r>
      <w:r w:rsidR="00E619C5" w:rsidRPr="00DB516B">
        <w:rPr>
          <w:rFonts w:ascii="Arial" w:hAnsi="Arial" w:cs="Arial"/>
          <w:sz w:val="24"/>
          <w:szCs w:val="24"/>
        </w:rPr>
        <w:t xml:space="preserve">                      </w:t>
      </w:r>
      <w:r w:rsidRPr="00DB516B">
        <w:rPr>
          <w:rFonts w:ascii="Arial" w:hAnsi="Arial" w:cs="Arial"/>
          <w:sz w:val="24"/>
          <w:szCs w:val="24"/>
        </w:rPr>
        <w:t>w wysokości 10 % wynagrodzenia brutto, o którym mowa w § 8 ust. 1 umowy za każdy taki przypadek,</w:t>
      </w:r>
    </w:p>
    <w:p w14:paraId="1EF4B25B" w14:textId="38EECC28" w:rsidR="0007099F" w:rsidRPr="00DB516B" w:rsidRDefault="0007099F" w:rsidP="0016027C">
      <w:pPr>
        <w:pStyle w:val="Akapitzlist1"/>
        <w:numPr>
          <w:ilvl w:val="0"/>
          <w:numId w:val="25"/>
        </w:numPr>
        <w:rPr>
          <w:rFonts w:ascii="Arial" w:hAnsi="Arial" w:cs="Arial"/>
          <w:sz w:val="24"/>
          <w:szCs w:val="24"/>
        </w:rPr>
      </w:pPr>
      <w:r w:rsidRPr="00DB516B">
        <w:rPr>
          <w:rFonts w:ascii="Arial" w:hAnsi="Arial" w:cs="Arial"/>
          <w:sz w:val="24"/>
          <w:szCs w:val="24"/>
        </w:rPr>
        <w:t xml:space="preserve">Zamawiający uprawniony będzie do wstrzymania robót budowlanych realizowanych na inwestycji, w tym przez Podwykonawcę do czasu uzyskania przez Wykonawcę zgody na zawarcie umowy z Podwykonawcą, </w:t>
      </w:r>
      <w:r w:rsidR="00E619C5" w:rsidRPr="00DB516B">
        <w:rPr>
          <w:rFonts w:ascii="Arial" w:hAnsi="Arial" w:cs="Arial"/>
          <w:sz w:val="24"/>
          <w:szCs w:val="24"/>
        </w:rPr>
        <w:t>opóźnienia</w:t>
      </w:r>
      <w:r w:rsidRPr="00DB516B">
        <w:rPr>
          <w:rFonts w:ascii="Arial" w:hAnsi="Arial" w:cs="Arial"/>
          <w:sz w:val="24"/>
          <w:szCs w:val="24"/>
        </w:rPr>
        <w:t xml:space="preserve"> wynikła z tego tytułu jest uznawaną za zawinioną przez Wykonawcę,</w:t>
      </w:r>
    </w:p>
    <w:p w14:paraId="2C6B0A20" w14:textId="77777777" w:rsidR="0007099F" w:rsidRPr="00DB516B" w:rsidRDefault="0007099F" w:rsidP="0016027C">
      <w:pPr>
        <w:pStyle w:val="Akapitzlist1"/>
        <w:numPr>
          <w:ilvl w:val="0"/>
          <w:numId w:val="25"/>
        </w:numPr>
        <w:rPr>
          <w:rFonts w:ascii="Arial" w:hAnsi="Arial" w:cs="Arial"/>
          <w:sz w:val="24"/>
          <w:szCs w:val="24"/>
        </w:rPr>
      </w:pPr>
      <w:r w:rsidRPr="00DB516B">
        <w:rPr>
          <w:rFonts w:ascii="Arial" w:hAnsi="Arial" w:cs="Arial"/>
          <w:sz w:val="24"/>
          <w:szCs w:val="24"/>
        </w:rPr>
        <w:lastRenderedPageBreak/>
        <w:t>Zamawiający uprawniony będzie do wstrzymania wypłaty wynagrodzenia należnego Wykonawcy do czasu uzyskania przez Wykonawcę zgody na zawarcie umowy z Podwykonawcą.</w:t>
      </w:r>
    </w:p>
    <w:p w14:paraId="217048E4" w14:textId="2B61B434"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 xml:space="preserve">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w:t>
      </w:r>
      <w:r w:rsidR="00E619C5" w:rsidRPr="00DB516B">
        <w:rPr>
          <w:rFonts w:ascii="Arial" w:hAnsi="Arial" w:cs="Arial"/>
          <w:sz w:val="24"/>
          <w:szCs w:val="24"/>
        </w:rPr>
        <w:t xml:space="preserve">              </w:t>
      </w:r>
      <w:r w:rsidRPr="00DB516B">
        <w:rPr>
          <w:rFonts w:ascii="Arial" w:hAnsi="Arial" w:cs="Arial"/>
          <w:sz w:val="24"/>
          <w:szCs w:val="24"/>
        </w:rPr>
        <w:t>10 %wynagrodzenia brutto, o którym mowa w § 8 ust. 1 umowy.</w:t>
      </w:r>
    </w:p>
    <w:p w14:paraId="6BA90F71" w14:textId="2E403E6D"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w:t>
      </w:r>
      <w:r w:rsidR="00E619C5" w:rsidRPr="00DB516B">
        <w:rPr>
          <w:rFonts w:ascii="Arial" w:hAnsi="Arial" w:cs="Arial"/>
          <w:sz w:val="24"/>
          <w:szCs w:val="24"/>
        </w:rPr>
        <w:t xml:space="preserve">                                 </w:t>
      </w:r>
      <w:r w:rsidRPr="00DB516B">
        <w:rPr>
          <w:rFonts w:ascii="Arial" w:hAnsi="Arial" w:cs="Arial"/>
          <w:sz w:val="24"/>
          <w:szCs w:val="24"/>
        </w:rPr>
        <w:t xml:space="preserve">z montażem lub umowy zlecenia) na </w:t>
      </w:r>
      <w:r w:rsidR="00DA5ED8" w:rsidRPr="00DB516B">
        <w:rPr>
          <w:rFonts w:ascii="Arial" w:hAnsi="Arial" w:cs="Arial"/>
          <w:sz w:val="24"/>
          <w:szCs w:val="24"/>
        </w:rPr>
        <w:t xml:space="preserve">placu </w:t>
      </w:r>
      <w:r w:rsidRPr="00DB516B">
        <w:rPr>
          <w:rFonts w:ascii="Arial" w:hAnsi="Arial" w:cs="Arial"/>
          <w:sz w:val="24"/>
          <w:szCs w:val="24"/>
        </w:rPr>
        <w:t xml:space="preserve"> budowy, z wyłączeniem kierownika budowy i kierownika robót budowlanych, w tym również dostawy i usługi.</w:t>
      </w:r>
    </w:p>
    <w:p w14:paraId="4FC2603B"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6EF28CC6" w14:textId="77777777" w:rsidR="0007099F" w:rsidRPr="00DB516B" w:rsidRDefault="0007099F" w:rsidP="00184D05">
      <w:pPr>
        <w:pStyle w:val="Akapitzlist1"/>
        <w:numPr>
          <w:ilvl w:val="0"/>
          <w:numId w:val="23"/>
        </w:numPr>
        <w:tabs>
          <w:tab w:val="left" w:pos="426"/>
        </w:tabs>
        <w:ind w:left="0" w:firstLine="0"/>
        <w:rPr>
          <w:rFonts w:ascii="Arial" w:hAnsi="Arial" w:cs="Arial"/>
          <w:sz w:val="24"/>
          <w:szCs w:val="24"/>
        </w:rPr>
      </w:pPr>
      <w:r w:rsidRPr="00DB516B">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A0F83DC"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 14</w:t>
      </w:r>
    </w:p>
    <w:p w14:paraId="7042798B"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DOPUSZCZALNOŚĆ ZMIANY UMOWY</w:t>
      </w:r>
    </w:p>
    <w:p w14:paraId="413DB58B" w14:textId="7DE17DCC" w:rsidR="0007099F" w:rsidRPr="00DB516B" w:rsidRDefault="0007099F" w:rsidP="00B15430">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B15430" w:rsidRPr="00DB516B">
        <w:rPr>
          <w:rFonts w:ascii="Arial" w:hAnsi="Arial" w:cs="Arial"/>
          <w:sz w:val="24"/>
          <w:szCs w:val="24"/>
        </w:rPr>
        <w:t xml:space="preserve">                </w:t>
      </w:r>
      <w:r w:rsidRPr="00DB516B">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76A6CA2" w14:textId="77777777" w:rsidR="0007099F" w:rsidRPr="00DB516B" w:rsidRDefault="0007099F" w:rsidP="00E107B1">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48D68C92"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lastRenderedPageBreak/>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DB516B">
        <w:rPr>
          <w:rFonts w:ascii="Arial" w:hAnsi="Arial" w:cs="Arial"/>
          <w:sz w:val="24"/>
          <w:szCs w:val="24"/>
        </w:rPr>
        <w:t>plac</w:t>
      </w:r>
      <w:r w:rsidRPr="00DB516B">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DB516B">
        <w:rPr>
          <w:rFonts w:ascii="Arial" w:hAnsi="Arial" w:cs="Arial"/>
          <w:sz w:val="24"/>
          <w:szCs w:val="24"/>
        </w:rPr>
        <w:t>zamówienia</w:t>
      </w:r>
      <w:r w:rsidRPr="00DB516B">
        <w:rPr>
          <w:rFonts w:ascii="Arial" w:hAnsi="Arial" w:cs="Arial"/>
          <w:sz w:val="24"/>
          <w:szCs w:val="24"/>
        </w:rPr>
        <w:t xml:space="preserve"> zakresie, w jakim ww. okoliczności miały lub będą mogły mieć wpływ na dotrzymanie terminu zakończenia robót;</w:t>
      </w:r>
    </w:p>
    <w:p w14:paraId="69DB917B" w14:textId="35F43439"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w:t>
      </w:r>
      <w:r w:rsidR="00E619C5" w:rsidRPr="00DB516B">
        <w:rPr>
          <w:rFonts w:ascii="Arial" w:hAnsi="Arial" w:cs="Arial"/>
          <w:sz w:val="24"/>
          <w:szCs w:val="24"/>
        </w:rPr>
        <w:t xml:space="preserve">                                  </w:t>
      </w:r>
      <w:r w:rsidRPr="00DB516B">
        <w:rPr>
          <w:rFonts w:ascii="Arial" w:hAnsi="Arial" w:cs="Arial"/>
          <w:sz w:val="24"/>
          <w:szCs w:val="24"/>
        </w:rPr>
        <w:t xml:space="preserve"> w tym okresie nie jest następstwem okoliczności, za które Wykonawca ponosi odpowiedzialność;</w:t>
      </w:r>
    </w:p>
    <w:p w14:paraId="276910B9"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gdy wystąpi konieczność wykonania robót zamiennych lub innych robót niezbędnych do wykonania przedmiotu Umowy ze względu na zasady wiedzy technicznej;</w:t>
      </w:r>
    </w:p>
    <w:p w14:paraId="04B35869"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F536765"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DB516B">
        <w:rPr>
          <w:rFonts w:ascii="Arial" w:hAnsi="Arial" w:cs="Arial"/>
          <w:sz w:val="24"/>
          <w:szCs w:val="24"/>
        </w:rPr>
        <w:t>placu</w:t>
      </w:r>
      <w:r w:rsidRPr="00DB516B">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DB270D2"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719F0E1D"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wystąpienia Siły wyższej uniemożliwiającej wykonanie przedmiotu Umowy zgodnie z jej postanowieniami;</w:t>
      </w:r>
    </w:p>
    <w:p w14:paraId="7DED690A"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wystąpienia udokumentowanych przez Wykonawcę, niezawinionych przez niego opóźnień w dostawie materiałów, urządzeń;</w:t>
      </w:r>
    </w:p>
    <w:p w14:paraId="17E3A43D" w14:textId="77777777" w:rsidR="0007099F" w:rsidRPr="00DB516B" w:rsidRDefault="0007099F" w:rsidP="0016027C">
      <w:pPr>
        <w:pStyle w:val="Akapitzlist1"/>
        <w:numPr>
          <w:ilvl w:val="0"/>
          <w:numId w:val="27"/>
        </w:numPr>
        <w:rPr>
          <w:rFonts w:ascii="Arial" w:hAnsi="Arial" w:cs="Arial"/>
          <w:sz w:val="24"/>
          <w:szCs w:val="24"/>
        </w:rPr>
      </w:pPr>
      <w:r w:rsidRPr="00DB516B">
        <w:rPr>
          <w:rFonts w:ascii="Arial" w:hAnsi="Arial" w:cs="Arial"/>
          <w:sz w:val="24"/>
          <w:szCs w:val="24"/>
        </w:rPr>
        <w:t>wystąpienia kolizji z niezinwentaryzowaną infrastrukturą uniemożliwiającą wykonanie przedmiotu umowy.</w:t>
      </w:r>
    </w:p>
    <w:p w14:paraId="13207887" w14:textId="37A90AD5" w:rsidR="0007099F" w:rsidRPr="00DB516B" w:rsidRDefault="0007099F" w:rsidP="00E107B1">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 xml:space="preserve">Wykonawca jest uprawniony do żądania zmiany Umowy w zakresie materiałów, parametrów technicznych, technologii wykonania robót budowlanych, sposobu </w:t>
      </w:r>
      <w:r w:rsidR="00E619C5" w:rsidRPr="00DB516B">
        <w:rPr>
          <w:rFonts w:ascii="Arial" w:hAnsi="Arial" w:cs="Arial"/>
          <w:sz w:val="24"/>
          <w:szCs w:val="24"/>
        </w:rPr>
        <w:t xml:space="preserve">                         </w:t>
      </w:r>
      <w:r w:rsidRPr="00DB516B">
        <w:rPr>
          <w:rFonts w:ascii="Arial" w:hAnsi="Arial" w:cs="Arial"/>
          <w:sz w:val="24"/>
          <w:szCs w:val="24"/>
        </w:rPr>
        <w:t>i zakresu wykonania przedmiotu Umowy w następujących sytuacjach:</w:t>
      </w:r>
    </w:p>
    <w:p w14:paraId="5FBC87A4" w14:textId="77777777"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lastRenderedPageBreak/>
        <w:t xml:space="preserve">konieczności zrealizowania jakiejkolwiek części robót, objętej przedmiotem Umowy, przy zastosowaniu odmiennych rozwiązań technicznych lub technologicznych, niż wskazane w dokumentacji </w:t>
      </w:r>
      <w:r w:rsidR="008C1056" w:rsidRPr="00DB516B">
        <w:rPr>
          <w:rFonts w:ascii="Arial" w:hAnsi="Arial" w:cs="Arial"/>
          <w:sz w:val="24"/>
          <w:szCs w:val="24"/>
        </w:rPr>
        <w:t>zamówienia</w:t>
      </w:r>
      <w:r w:rsidRPr="00DB516B">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5EAC8C0C" w14:textId="77777777"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C8590A9" w14:textId="0A45B39A"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 xml:space="preserve">ograniczenia zakresu rzeczowego przedmiotu umowy, konieczności realizacji robót wynikających z wprowadzenia w dokumentacji </w:t>
      </w:r>
      <w:r w:rsidR="008C1056" w:rsidRPr="00DB516B">
        <w:rPr>
          <w:rFonts w:ascii="Arial" w:hAnsi="Arial" w:cs="Arial"/>
          <w:sz w:val="24"/>
          <w:szCs w:val="24"/>
        </w:rPr>
        <w:t>zamówienia</w:t>
      </w:r>
      <w:r w:rsidRPr="00DB516B">
        <w:rPr>
          <w:rFonts w:ascii="Arial" w:hAnsi="Arial" w:cs="Arial"/>
          <w:sz w:val="24"/>
          <w:szCs w:val="24"/>
        </w:rPr>
        <w:t xml:space="preserve"> zmian uznanych za nieistotne odstępstwo od projektu budowlanego, wynikających </w:t>
      </w:r>
      <w:r w:rsidR="00E619C5" w:rsidRPr="00DB516B">
        <w:rPr>
          <w:rFonts w:ascii="Arial" w:hAnsi="Arial" w:cs="Arial"/>
          <w:sz w:val="24"/>
          <w:szCs w:val="24"/>
        </w:rPr>
        <w:t xml:space="preserve">                 </w:t>
      </w:r>
      <w:r w:rsidRPr="00DB516B">
        <w:rPr>
          <w:rFonts w:ascii="Arial" w:hAnsi="Arial" w:cs="Arial"/>
          <w:sz w:val="24"/>
          <w:szCs w:val="24"/>
        </w:rPr>
        <w:t>z art. 36a ust. 1 Prawa Budowlanego;</w:t>
      </w:r>
    </w:p>
    <w:p w14:paraId="4B0B773D" w14:textId="77777777"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1EA42D1" w14:textId="77777777"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 xml:space="preserve">wystąpienia warunków </w:t>
      </w:r>
      <w:r w:rsidR="00DA5ED8" w:rsidRPr="00DB516B">
        <w:rPr>
          <w:rFonts w:ascii="Arial" w:hAnsi="Arial" w:cs="Arial"/>
          <w:sz w:val="24"/>
          <w:szCs w:val="24"/>
        </w:rPr>
        <w:t>plac</w:t>
      </w:r>
      <w:r w:rsidRPr="00DB516B">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31215BA" w14:textId="77777777" w:rsidR="0007099F"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konieczności zrealizowania przedmiotu Umowy przy zastosowaniu innych rozwiązań technicznych lub materiałowych ze względu na zmiany obowiązującego prawa;</w:t>
      </w:r>
    </w:p>
    <w:p w14:paraId="47D87D8D" w14:textId="77777777" w:rsidR="00A35EF3" w:rsidRPr="00DB516B" w:rsidRDefault="0007099F" w:rsidP="0016027C">
      <w:pPr>
        <w:pStyle w:val="Akapitzlist1"/>
        <w:numPr>
          <w:ilvl w:val="0"/>
          <w:numId w:val="28"/>
        </w:numPr>
        <w:rPr>
          <w:rFonts w:ascii="Arial" w:hAnsi="Arial" w:cs="Arial"/>
          <w:sz w:val="24"/>
          <w:szCs w:val="24"/>
        </w:rPr>
      </w:pPr>
      <w:r w:rsidRPr="00DB516B">
        <w:rPr>
          <w:rFonts w:ascii="Arial" w:hAnsi="Arial" w:cs="Arial"/>
          <w:sz w:val="24"/>
          <w:szCs w:val="24"/>
        </w:rPr>
        <w:t>wystąpienia Siły wyższej uniemożliwiającej wykonanie przedmiotu Umowy zgodnie z jej postanowieniami.</w:t>
      </w:r>
    </w:p>
    <w:p w14:paraId="57556329" w14:textId="7C8BEE08" w:rsidR="008549EB" w:rsidRPr="00DB516B" w:rsidRDefault="008549EB" w:rsidP="0016027C">
      <w:pPr>
        <w:pStyle w:val="Akapitzlist1"/>
        <w:numPr>
          <w:ilvl w:val="0"/>
          <w:numId w:val="26"/>
        </w:numPr>
        <w:rPr>
          <w:rFonts w:ascii="Arial" w:hAnsi="Arial" w:cs="Arial"/>
          <w:sz w:val="24"/>
          <w:szCs w:val="24"/>
        </w:rPr>
      </w:pPr>
      <w:r w:rsidRPr="00DB516B">
        <w:rPr>
          <w:rFonts w:ascii="Arial" w:hAnsi="Arial" w:cs="Arial"/>
          <w:sz w:val="24"/>
          <w:szCs w:val="24"/>
        </w:rPr>
        <w:t xml:space="preserve">Wykonawca jest uprawniony do żądania zmiany wynagrodzenia należnego </w:t>
      </w:r>
      <w:r w:rsidR="00E107B1" w:rsidRPr="00DB516B">
        <w:rPr>
          <w:rFonts w:ascii="Arial" w:hAnsi="Arial" w:cs="Arial"/>
          <w:sz w:val="24"/>
          <w:szCs w:val="24"/>
        </w:rPr>
        <w:t xml:space="preserve">                   </w:t>
      </w:r>
      <w:r w:rsidRPr="00DB516B">
        <w:rPr>
          <w:rFonts w:ascii="Arial" w:hAnsi="Arial" w:cs="Arial"/>
          <w:sz w:val="24"/>
          <w:szCs w:val="24"/>
        </w:rPr>
        <w:t>z tytułu realizacji Umowy:</w:t>
      </w:r>
    </w:p>
    <w:p w14:paraId="01CA0D0A" w14:textId="77777777" w:rsidR="008475A3" w:rsidRPr="00DB516B" w:rsidRDefault="008549EB" w:rsidP="0016027C">
      <w:pPr>
        <w:pStyle w:val="Akapitzlist1"/>
        <w:numPr>
          <w:ilvl w:val="0"/>
          <w:numId w:val="36"/>
        </w:numPr>
        <w:rPr>
          <w:rFonts w:ascii="Arial" w:hAnsi="Arial" w:cs="Arial"/>
          <w:sz w:val="24"/>
          <w:szCs w:val="24"/>
        </w:rPr>
      </w:pPr>
      <w:r w:rsidRPr="00DB516B">
        <w:rPr>
          <w:rFonts w:ascii="Arial" w:hAnsi="Arial" w:cs="Arial"/>
          <w:sz w:val="24"/>
          <w:szCs w:val="24"/>
        </w:rPr>
        <w:t>odpowiednio w przypadkach określonych w ust. 3;</w:t>
      </w:r>
    </w:p>
    <w:p w14:paraId="3F62F6C0" w14:textId="43209B72" w:rsidR="008549EB" w:rsidRPr="00DB516B" w:rsidRDefault="008549EB" w:rsidP="0016027C">
      <w:pPr>
        <w:pStyle w:val="Akapitzlist1"/>
        <w:numPr>
          <w:ilvl w:val="0"/>
          <w:numId w:val="36"/>
        </w:numPr>
        <w:rPr>
          <w:rFonts w:ascii="Arial" w:hAnsi="Arial" w:cs="Arial"/>
          <w:sz w:val="24"/>
          <w:szCs w:val="24"/>
        </w:rPr>
      </w:pPr>
      <w:r w:rsidRPr="00DB516B">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DB516B">
        <w:rPr>
          <w:rFonts w:ascii="Arial" w:hAnsi="Arial" w:cs="Arial"/>
          <w:sz w:val="24"/>
          <w:szCs w:val="24"/>
        </w:rPr>
        <w:t xml:space="preserve">skutki działania siły wyższej musza bezpośredni wpływ na realizację umowy. W takim przypadku </w:t>
      </w:r>
      <w:r w:rsidR="008475A3" w:rsidRPr="00DB516B">
        <w:rPr>
          <w:rFonts w:ascii="Arial" w:hAnsi="Arial" w:cs="Arial"/>
          <w:sz w:val="24"/>
          <w:szCs w:val="24"/>
        </w:rPr>
        <w:lastRenderedPageBreak/>
        <w:t xml:space="preserve">Wykonawca zobowiązany jest do przedstawienia dowodów potwierdzających wpływ zaistniałej siły wyższej na wysokość ceny wskazanej w umowie. Wykonawca każdorazowo przedstawi kosztorys szczegółowy wraz </w:t>
      </w:r>
      <w:r w:rsidR="00E619C5" w:rsidRPr="00DB516B">
        <w:rPr>
          <w:rFonts w:ascii="Arial" w:hAnsi="Arial" w:cs="Arial"/>
          <w:sz w:val="24"/>
          <w:szCs w:val="24"/>
        </w:rPr>
        <w:t xml:space="preserve">                               </w:t>
      </w:r>
      <w:r w:rsidR="008475A3" w:rsidRPr="00DB516B">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52A0ED7B" w14:textId="77777777" w:rsidR="0007099F" w:rsidRPr="00DB516B" w:rsidRDefault="0007099F" w:rsidP="00E107B1">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2C36E57" w14:textId="77777777" w:rsidR="0007099F" w:rsidRPr="00DB516B" w:rsidRDefault="0007099F" w:rsidP="00E107B1">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 xml:space="preserve"> Zmiany umowy mogą nastąpić także w następujących przypadkach:</w:t>
      </w:r>
    </w:p>
    <w:p w14:paraId="1E6CAD3D" w14:textId="77777777" w:rsidR="0007099F" w:rsidRPr="00DB516B" w:rsidRDefault="0007099F" w:rsidP="00E107B1">
      <w:pPr>
        <w:pStyle w:val="Akapitzlist1"/>
        <w:numPr>
          <w:ilvl w:val="0"/>
          <w:numId w:val="29"/>
        </w:numPr>
        <w:tabs>
          <w:tab w:val="left" w:pos="284"/>
        </w:tabs>
        <w:rPr>
          <w:rFonts w:ascii="Arial" w:hAnsi="Arial" w:cs="Arial"/>
          <w:sz w:val="24"/>
          <w:szCs w:val="24"/>
        </w:rPr>
      </w:pPr>
      <w:r w:rsidRPr="00DB516B">
        <w:rPr>
          <w:rFonts w:ascii="Arial" w:hAnsi="Arial" w:cs="Arial"/>
          <w:sz w:val="24"/>
          <w:szCs w:val="24"/>
        </w:rPr>
        <w:t>zmiany Podwykonawców;</w:t>
      </w:r>
    </w:p>
    <w:p w14:paraId="4A3EC864" w14:textId="77777777" w:rsidR="0007099F" w:rsidRPr="00DB516B" w:rsidRDefault="0007099F" w:rsidP="00E107B1">
      <w:pPr>
        <w:pStyle w:val="Akapitzlist1"/>
        <w:numPr>
          <w:ilvl w:val="0"/>
          <w:numId w:val="29"/>
        </w:numPr>
        <w:tabs>
          <w:tab w:val="left" w:pos="284"/>
        </w:tabs>
        <w:rPr>
          <w:rFonts w:ascii="Arial" w:hAnsi="Arial" w:cs="Arial"/>
          <w:sz w:val="24"/>
          <w:szCs w:val="24"/>
        </w:rPr>
      </w:pPr>
      <w:r w:rsidRPr="00DB516B">
        <w:rPr>
          <w:rFonts w:ascii="Arial" w:hAnsi="Arial" w:cs="Arial"/>
          <w:sz w:val="24"/>
          <w:szCs w:val="24"/>
        </w:rPr>
        <w:t>zmiany wynagrodzenia - w zakresie stawek podatku od towarów i usług, jeżeli zmiany te będą miały wpływ na koszty Wykonania przedmiotu umowy przez Wykonawcę;</w:t>
      </w:r>
    </w:p>
    <w:p w14:paraId="659A7CE4" w14:textId="3C46562D" w:rsidR="0007099F" w:rsidRPr="00DB516B" w:rsidRDefault="0007099F" w:rsidP="00E107B1">
      <w:pPr>
        <w:pStyle w:val="Akapitzlist1"/>
        <w:numPr>
          <w:ilvl w:val="0"/>
          <w:numId w:val="26"/>
        </w:numPr>
        <w:tabs>
          <w:tab w:val="left" w:pos="284"/>
        </w:tabs>
        <w:ind w:left="0" w:firstLine="0"/>
        <w:rPr>
          <w:rFonts w:ascii="Arial" w:hAnsi="Arial" w:cs="Arial"/>
          <w:sz w:val="24"/>
          <w:szCs w:val="24"/>
        </w:rPr>
      </w:pPr>
      <w:r w:rsidRPr="00DB516B">
        <w:rPr>
          <w:rFonts w:ascii="Arial" w:hAnsi="Arial" w:cs="Arial"/>
          <w:sz w:val="24"/>
          <w:szCs w:val="24"/>
        </w:rPr>
        <w:t>Jeżeli Wykonawca uważa się za uprawnionego do przedłużenia terminu zakończenia robót na podstawie ust. 2, zmiany Umowy w zakresie materiałów, parametrów technicznych, technologii wykonania robót budowlanych, sposobu</w:t>
      </w:r>
      <w:r w:rsidR="00E619C5" w:rsidRPr="00DB516B">
        <w:rPr>
          <w:rFonts w:ascii="Arial" w:hAnsi="Arial" w:cs="Arial"/>
          <w:sz w:val="24"/>
          <w:szCs w:val="24"/>
        </w:rPr>
        <w:t xml:space="preserve">                        </w:t>
      </w:r>
      <w:r w:rsidRPr="00DB516B">
        <w:rPr>
          <w:rFonts w:ascii="Arial" w:hAnsi="Arial" w:cs="Arial"/>
          <w:sz w:val="24"/>
          <w:szCs w:val="24"/>
        </w:rPr>
        <w:t xml:space="preserve">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E619C5" w:rsidRPr="00DB516B">
        <w:rPr>
          <w:rFonts w:ascii="Arial" w:hAnsi="Arial" w:cs="Arial"/>
          <w:sz w:val="24"/>
          <w:szCs w:val="24"/>
        </w:rPr>
        <w:t xml:space="preserve">                </w:t>
      </w:r>
      <w:r w:rsidRPr="00DB516B">
        <w:rPr>
          <w:rFonts w:ascii="Arial" w:hAnsi="Arial" w:cs="Arial"/>
          <w:sz w:val="24"/>
          <w:szCs w:val="24"/>
        </w:rPr>
        <w:t xml:space="preserve"> z opisem zdarzenia lub okoliczności stanowiących podstawę do żądania takiej zmiany.</w:t>
      </w:r>
    </w:p>
    <w:p w14:paraId="72B62B7D" w14:textId="77777777" w:rsidR="0007099F" w:rsidRPr="00DB516B"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B516B">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51AF537E" w14:textId="730F160E" w:rsidR="0007099F" w:rsidRPr="00DB516B"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Wykonawca zobowiązany jest do dostarczenia wraz z wnioskiem, o którym mowa w ust. 7 wszelkich innych dokumentów wymaganych Umową, w tym propozycji </w:t>
      </w:r>
      <w:r w:rsidR="00E107B1" w:rsidRPr="00DB516B">
        <w:rPr>
          <w:rFonts w:ascii="Arial" w:hAnsi="Arial" w:cs="Arial"/>
          <w:sz w:val="24"/>
          <w:szCs w:val="24"/>
        </w:rPr>
        <w:t xml:space="preserve">                 </w:t>
      </w:r>
      <w:r w:rsidRPr="00DB516B">
        <w:rPr>
          <w:rFonts w:ascii="Arial" w:hAnsi="Arial" w:cs="Arial"/>
          <w:sz w:val="24"/>
          <w:szCs w:val="24"/>
        </w:rPr>
        <w:t>i informacji uzasadniających żądanie zmiany Umowy, stosownie do zdarzenia lub okoliczności stanowiących podstawę żądania zmiany.</w:t>
      </w:r>
    </w:p>
    <w:p w14:paraId="4E22F6FE" w14:textId="77777777" w:rsidR="0007099F" w:rsidRPr="00DB516B"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B516B">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2E6A4F88" w14:textId="77777777" w:rsidR="0007099F" w:rsidRPr="00DB516B" w:rsidRDefault="0007099F" w:rsidP="0016027C">
      <w:pPr>
        <w:pStyle w:val="Akapitzlist1"/>
        <w:numPr>
          <w:ilvl w:val="0"/>
          <w:numId w:val="30"/>
        </w:numPr>
        <w:rPr>
          <w:rFonts w:ascii="Arial" w:hAnsi="Arial" w:cs="Arial"/>
          <w:sz w:val="24"/>
          <w:szCs w:val="24"/>
        </w:rPr>
      </w:pPr>
      <w:r w:rsidRPr="00DB516B">
        <w:rPr>
          <w:rFonts w:ascii="Arial" w:hAnsi="Arial" w:cs="Arial"/>
          <w:sz w:val="24"/>
          <w:szCs w:val="24"/>
        </w:rPr>
        <w:t>kosztorysowych cen jednostkowych rodzajów robót,</w:t>
      </w:r>
    </w:p>
    <w:p w14:paraId="3F79E567" w14:textId="77777777" w:rsidR="0007099F" w:rsidRPr="00DB516B" w:rsidRDefault="0007099F" w:rsidP="0016027C">
      <w:pPr>
        <w:pStyle w:val="Akapitzlist1"/>
        <w:numPr>
          <w:ilvl w:val="0"/>
          <w:numId w:val="30"/>
        </w:numPr>
        <w:rPr>
          <w:rFonts w:ascii="Arial" w:hAnsi="Arial" w:cs="Arial"/>
          <w:sz w:val="24"/>
          <w:szCs w:val="24"/>
        </w:rPr>
      </w:pPr>
      <w:r w:rsidRPr="00DB516B">
        <w:rPr>
          <w:rFonts w:ascii="Arial" w:hAnsi="Arial" w:cs="Arial"/>
          <w:sz w:val="24"/>
          <w:szCs w:val="24"/>
        </w:rPr>
        <w:lastRenderedPageBreak/>
        <w:t>w przypadku braku w/w parametrów cenotwórczych w przedstawionym przez Wykonawcę kosztorysie, wycena nastąpi przez Zamawiającego wg średnich cen SEKOCENBUDU dla województwa małopolskiego z ostatniego kwartału poprzedzającego powyższe rozliczenie.</w:t>
      </w:r>
    </w:p>
    <w:p w14:paraId="426287D2" w14:textId="4F3600DA" w:rsidR="0007099F" w:rsidRPr="00DB516B"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w:t>
      </w:r>
      <w:r w:rsidR="00E619C5" w:rsidRPr="00DB516B">
        <w:rPr>
          <w:rFonts w:ascii="Arial" w:hAnsi="Arial" w:cs="Arial"/>
          <w:sz w:val="24"/>
          <w:szCs w:val="24"/>
        </w:rPr>
        <w:t xml:space="preserve">                                </w:t>
      </w:r>
      <w:r w:rsidRPr="00DB516B">
        <w:rPr>
          <w:rFonts w:ascii="Arial" w:hAnsi="Arial" w:cs="Arial"/>
          <w:sz w:val="24"/>
          <w:szCs w:val="24"/>
        </w:rPr>
        <w:t xml:space="preserve">że dotychczasowe osoby nie wykonują swoich obowiązków wynikających z umowy. </w:t>
      </w:r>
      <w:r w:rsidR="00E619C5" w:rsidRPr="00DB516B">
        <w:rPr>
          <w:rFonts w:ascii="Arial" w:hAnsi="Arial" w:cs="Arial"/>
          <w:sz w:val="24"/>
          <w:szCs w:val="24"/>
        </w:rPr>
        <w:t xml:space="preserve">  </w:t>
      </w:r>
      <w:r w:rsidRPr="00DB516B">
        <w:rPr>
          <w:rFonts w:ascii="Arial" w:hAnsi="Arial" w:cs="Arial"/>
          <w:sz w:val="24"/>
          <w:szCs w:val="24"/>
        </w:rPr>
        <w:t>W przypadku zmiany osób przewidzianych do realizacji przedmiotu zamówienia wymienionych w ofercie Wykonawcy, nowe osoby muszą spełniać wymagania określone wobec personelu Wykonawcy w Specyfikacji Warunków Zamówienia.</w:t>
      </w:r>
    </w:p>
    <w:p w14:paraId="5901503D" w14:textId="77777777" w:rsidR="0007099F" w:rsidRPr="00DB516B"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227022E8" w14:textId="77777777" w:rsidR="0007099F" w:rsidRPr="00DB516B" w:rsidRDefault="0007099F" w:rsidP="0016027C">
      <w:pPr>
        <w:pStyle w:val="Akapitzlist1"/>
        <w:numPr>
          <w:ilvl w:val="0"/>
          <w:numId w:val="31"/>
        </w:numPr>
        <w:rPr>
          <w:rFonts w:ascii="Arial" w:hAnsi="Arial" w:cs="Arial"/>
          <w:sz w:val="24"/>
          <w:szCs w:val="24"/>
        </w:rPr>
      </w:pPr>
      <w:r w:rsidRPr="00DB516B">
        <w:rPr>
          <w:rFonts w:ascii="Arial" w:hAnsi="Arial" w:cs="Arial"/>
          <w:sz w:val="24"/>
          <w:szCs w:val="24"/>
        </w:rPr>
        <w:t xml:space="preserve">opis proponowanych zmian; </w:t>
      </w:r>
    </w:p>
    <w:p w14:paraId="42F7E397" w14:textId="65F8F094" w:rsidR="0007099F" w:rsidRPr="00DB516B" w:rsidRDefault="0007099F" w:rsidP="0016027C">
      <w:pPr>
        <w:pStyle w:val="Akapitzlist1"/>
        <w:numPr>
          <w:ilvl w:val="0"/>
          <w:numId w:val="31"/>
        </w:numPr>
        <w:rPr>
          <w:rFonts w:ascii="Arial" w:hAnsi="Arial" w:cs="Arial"/>
          <w:sz w:val="24"/>
          <w:szCs w:val="24"/>
        </w:rPr>
      </w:pPr>
      <w:r w:rsidRPr="00DB516B">
        <w:rPr>
          <w:rFonts w:ascii="Arial" w:hAnsi="Arial" w:cs="Arial"/>
          <w:sz w:val="24"/>
          <w:szCs w:val="24"/>
        </w:rPr>
        <w:t xml:space="preserve">propozycję dotyczącą wszelkich koniecznych modyfikacji oraz oszacowanie </w:t>
      </w:r>
      <w:r w:rsidR="00E619C5" w:rsidRPr="00DB516B">
        <w:rPr>
          <w:rFonts w:ascii="Arial" w:hAnsi="Arial" w:cs="Arial"/>
          <w:sz w:val="24"/>
          <w:szCs w:val="24"/>
        </w:rPr>
        <w:t xml:space="preserve">                      </w:t>
      </w:r>
      <w:r w:rsidRPr="00DB516B">
        <w:rPr>
          <w:rFonts w:ascii="Arial" w:hAnsi="Arial" w:cs="Arial"/>
          <w:sz w:val="24"/>
          <w:szCs w:val="24"/>
        </w:rPr>
        <w:t>w jaki sposób zakładane zmiany wpłyną na termin realizacji przedmiotu umowy lub wynagrodzenie.</w:t>
      </w:r>
    </w:p>
    <w:p w14:paraId="3AE2F25F" w14:textId="4DDCCF09" w:rsidR="0007099F" w:rsidRPr="00DB516B" w:rsidRDefault="00E107B1" w:rsidP="0016027C">
      <w:pPr>
        <w:pStyle w:val="Akapitzlist1"/>
        <w:numPr>
          <w:ilvl w:val="0"/>
          <w:numId w:val="26"/>
        </w:numPr>
        <w:rPr>
          <w:rFonts w:ascii="Arial" w:hAnsi="Arial" w:cs="Arial"/>
          <w:sz w:val="24"/>
          <w:szCs w:val="24"/>
        </w:rPr>
      </w:pPr>
      <w:r w:rsidRPr="00DB516B">
        <w:rPr>
          <w:rFonts w:ascii="Arial" w:hAnsi="Arial" w:cs="Arial"/>
          <w:sz w:val="24"/>
          <w:szCs w:val="24"/>
        </w:rPr>
        <w:t xml:space="preserve"> </w:t>
      </w:r>
      <w:r w:rsidR="0007099F" w:rsidRPr="00DB516B">
        <w:rPr>
          <w:rFonts w:ascii="Arial" w:hAnsi="Arial" w:cs="Arial"/>
          <w:sz w:val="24"/>
          <w:szCs w:val="24"/>
        </w:rPr>
        <w:t>Wszelkie zmiany niniejszej umowy wymagają aneksu w formie pisemnej pod rygorem nieważności.</w:t>
      </w:r>
    </w:p>
    <w:p w14:paraId="4CBC74A6" w14:textId="7C1BB432" w:rsidR="00D77994" w:rsidRPr="00DB516B" w:rsidRDefault="00E107B1" w:rsidP="0016027C">
      <w:pPr>
        <w:pStyle w:val="Akapitzlist1"/>
        <w:numPr>
          <w:ilvl w:val="0"/>
          <w:numId w:val="26"/>
        </w:numPr>
        <w:rPr>
          <w:rFonts w:ascii="Arial" w:hAnsi="Arial" w:cs="Arial"/>
          <w:sz w:val="24"/>
          <w:szCs w:val="24"/>
        </w:rPr>
      </w:pPr>
      <w:r w:rsidRPr="00DB516B">
        <w:rPr>
          <w:rFonts w:ascii="Arial" w:hAnsi="Arial" w:cs="Arial"/>
          <w:sz w:val="24"/>
          <w:szCs w:val="24"/>
        </w:rPr>
        <w:t xml:space="preserve"> </w:t>
      </w:r>
      <w:r w:rsidR="0007099F" w:rsidRPr="00DB516B">
        <w:rPr>
          <w:rFonts w:ascii="Arial" w:hAnsi="Arial" w:cs="Arial"/>
          <w:sz w:val="24"/>
          <w:szCs w:val="24"/>
        </w:rPr>
        <w:t>Ponadto Zamawiający dopuszcza wszelkie inne zmiany jeżeli wpisują się w treść art. 455 ustawy Prawo Zamówień Publicznych.</w:t>
      </w:r>
    </w:p>
    <w:p w14:paraId="064A9001" w14:textId="77777777" w:rsidR="0065395A" w:rsidRDefault="0065395A" w:rsidP="0016027C">
      <w:pPr>
        <w:jc w:val="center"/>
        <w:rPr>
          <w:rFonts w:ascii="Arial" w:hAnsi="Arial" w:cs="Arial"/>
          <w:sz w:val="24"/>
          <w:szCs w:val="24"/>
        </w:rPr>
      </w:pPr>
    </w:p>
    <w:p w14:paraId="74D3D5E6" w14:textId="5E29D7D9" w:rsidR="0007099F" w:rsidRPr="00DB516B" w:rsidRDefault="0007099F" w:rsidP="0016027C">
      <w:pPr>
        <w:jc w:val="center"/>
        <w:rPr>
          <w:rFonts w:ascii="Arial" w:hAnsi="Arial" w:cs="Arial"/>
          <w:sz w:val="24"/>
          <w:szCs w:val="24"/>
        </w:rPr>
      </w:pPr>
      <w:r w:rsidRPr="00DB516B">
        <w:rPr>
          <w:rFonts w:ascii="Arial" w:hAnsi="Arial" w:cs="Arial"/>
          <w:sz w:val="24"/>
          <w:szCs w:val="24"/>
        </w:rPr>
        <w:t>§ 15</w:t>
      </w:r>
    </w:p>
    <w:p w14:paraId="7DC1D156"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ZASADY POROZUMIEWANIA SIĘ STRON</w:t>
      </w:r>
    </w:p>
    <w:p w14:paraId="0F88C8F4" w14:textId="1657EAE6"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Pan</w:t>
      </w:r>
      <w:r w:rsidR="0006055C" w:rsidRPr="00DB516B">
        <w:rPr>
          <w:rFonts w:ascii="Arial" w:hAnsi="Arial" w:cs="Arial"/>
          <w:sz w:val="24"/>
          <w:szCs w:val="24"/>
        </w:rPr>
        <w:t>/Pani*</w:t>
      </w:r>
      <w:r w:rsidRPr="00DB516B">
        <w:rPr>
          <w:rFonts w:ascii="Arial" w:hAnsi="Arial" w:cs="Arial"/>
          <w:sz w:val="24"/>
          <w:szCs w:val="24"/>
        </w:rPr>
        <w:tab/>
      </w:r>
      <w:proofErr w:type="spellStart"/>
      <w:r w:rsidRPr="00DB516B">
        <w:rPr>
          <w:rFonts w:ascii="Arial" w:hAnsi="Arial" w:cs="Arial"/>
          <w:sz w:val="24"/>
          <w:szCs w:val="24"/>
        </w:rPr>
        <w:t>tel</w:t>
      </w:r>
      <w:proofErr w:type="spellEnd"/>
      <w:r w:rsidRPr="00DB516B">
        <w:rPr>
          <w:rFonts w:ascii="Arial" w:hAnsi="Arial" w:cs="Arial"/>
          <w:sz w:val="24"/>
          <w:szCs w:val="24"/>
        </w:rPr>
        <w:t>……….- został upoważniony przez Wykonawcę do kontaktów roboczych z Zamawiającym.</w:t>
      </w:r>
    </w:p>
    <w:p w14:paraId="0D920419" w14:textId="0C8B329A"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Pan</w:t>
      </w:r>
      <w:r w:rsidRPr="00DB516B">
        <w:rPr>
          <w:rFonts w:ascii="Arial" w:hAnsi="Arial" w:cs="Arial"/>
          <w:sz w:val="24"/>
          <w:szCs w:val="24"/>
        </w:rPr>
        <w:tab/>
      </w:r>
      <w:r w:rsidR="000238EE" w:rsidRPr="00DB516B">
        <w:rPr>
          <w:rFonts w:ascii="Arial" w:hAnsi="Arial" w:cs="Arial"/>
          <w:sz w:val="24"/>
          <w:szCs w:val="24"/>
        </w:rPr>
        <w:t xml:space="preserve">Daniel Grabowski </w:t>
      </w:r>
      <w:r w:rsidRPr="00DB516B">
        <w:rPr>
          <w:rFonts w:ascii="Arial" w:hAnsi="Arial" w:cs="Arial"/>
          <w:sz w:val="24"/>
          <w:szCs w:val="24"/>
        </w:rPr>
        <w:t>tel</w:t>
      </w:r>
      <w:r w:rsidR="000238EE" w:rsidRPr="00DB516B">
        <w:rPr>
          <w:rFonts w:ascii="Arial" w:hAnsi="Arial" w:cs="Arial"/>
          <w:sz w:val="24"/>
          <w:szCs w:val="24"/>
        </w:rPr>
        <w:t xml:space="preserve">. 14 644 36 21 </w:t>
      </w:r>
      <w:r w:rsidRPr="00DB516B">
        <w:rPr>
          <w:rFonts w:ascii="Arial" w:hAnsi="Arial" w:cs="Arial"/>
          <w:sz w:val="24"/>
          <w:szCs w:val="24"/>
        </w:rPr>
        <w:t>- został upoważniony przez Zamawiającego do kontaktów roboczych z Wykonawcą.</w:t>
      </w:r>
    </w:p>
    <w:p w14:paraId="35B3E330" w14:textId="77777777"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Wszelka korespondencja pomiędzy Stronami będzie kierowana pod niżej wskazane adresy:</w:t>
      </w:r>
    </w:p>
    <w:p w14:paraId="511F7371" w14:textId="7BE7E1A8" w:rsidR="0007099F" w:rsidRPr="00DB516B" w:rsidRDefault="0007099F" w:rsidP="0016027C">
      <w:pPr>
        <w:pStyle w:val="Akapitzlist1"/>
        <w:numPr>
          <w:ilvl w:val="0"/>
          <w:numId w:val="33"/>
        </w:numPr>
        <w:ind w:left="709" w:hanging="425"/>
        <w:rPr>
          <w:rFonts w:ascii="Arial" w:hAnsi="Arial" w:cs="Arial"/>
          <w:sz w:val="24"/>
          <w:szCs w:val="24"/>
        </w:rPr>
      </w:pPr>
      <w:r w:rsidRPr="00DB516B">
        <w:rPr>
          <w:rFonts w:ascii="Arial" w:hAnsi="Arial" w:cs="Arial"/>
          <w:sz w:val="24"/>
          <w:szCs w:val="24"/>
        </w:rPr>
        <w:lastRenderedPageBreak/>
        <w:t>ZAMAWIAJĄCY: Gmina Ryglice, Urząd Miejski w Ryglicach, 33-160</w:t>
      </w:r>
      <w:r w:rsidR="00E619C5" w:rsidRPr="00DB516B">
        <w:rPr>
          <w:rFonts w:ascii="Arial" w:hAnsi="Arial" w:cs="Arial"/>
          <w:sz w:val="24"/>
          <w:szCs w:val="24"/>
        </w:rPr>
        <w:t xml:space="preserve"> </w:t>
      </w:r>
      <w:r w:rsidRPr="00DB516B">
        <w:rPr>
          <w:rFonts w:ascii="Arial" w:hAnsi="Arial" w:cs="Arial"/>
          <w:sz w:val="24"/>
          <w:szCs w:val="24"/>
        </w:rPr>
        <w:t>Ryglice</w:t>
      </w:r>
      <w:r w:rsidR="00E619C5" w:rsidRPr="00DB516B">
        <w:rPr>
          <w:rFonts w:ascii="Arial" w:hAnsi="Arial" w:cs="Arial"/>
          <w:sz w:val="24"/>
          <w:szCs w:val="24"/>
        </w:rPr>
        <w:t xml:space="preserve">, </w:t>
      </w:r>
      <w:r w:rsidRPr="00DB516B">
        <w:rPr>
          <w:rFonts w:ascii="Arial" w:hAnsi="Arial" w:cs="Arial"/>
          <w:sz w:val="24"/>
          <w:szCs w:val="24"/>
        </w:rPr>
        <w:t xml:space="preserve"> ul. Rynek 9,</w:t>
      </w:r>
    </w:p>
    <w:p w14:paraId="3E9C8912" w14:textId="370F9460" w:rsidR="0007099F" w:rsidRPr="00DB516B" w:rsidRDefault="0007099F" w:rsidP="0016027C">
      <w:pPr>
        <w:pStyle w:val="Akapitzlist1"/>
        <w:numPr>
          <w:ilvl w:val="0"/>
          <w:numId w:val="33"/>
        </w:numPr>
        <w:ind w:left="709" w:hanging="425"/>
        <w:rPr>
          <w:rFonts w:ascii="Arial" w:hAnsi="Arial" w:cs="Arial"/>
          <w:sz w:val="24"/>
          <w:szCs w:val="24"/>
        </w:rPr>
      </w:pPr>
      <w:r w:rsidRPr="00DB516B">
        <w:rPr>
          <w:rFonts w:ascii="Arial" w:hAnsi="Arial" w:cs="Arial"/>
          <w:sz w:val="24"/>
          <w:szCs w:val="24"/>
        </w:rPr>
        <w:t xml:space="preserve">WYKONAWCA: </w:t>
      </w:r>
      <w:r w:rsidRPr="00DB516B">
        <w:rPr>
          <w:rFonts w:ascii="Arial" w:hAnsi="Arial" w:cs="Arial"/>
          <w:sz w:val="24"/>
          <w:szCs w:val="24"/>
        </w:rPr>
        <w:tab/>
      </w:r>
      <w:r w:rsidR="002E30AF" w:rsidRPr="00DB516B">
        <w:rPr>
          <w:rFonts w:ascii="Arial" w:hAnsi="Arial" w:cs="Arial"/>
          <w:sz w:val="24"/>
          <w:szCs w:val="24"/>
        </w:rPr>
        <w:t>……………………………………………………..</w:t>
      </w:r>
    </w:p>
    <w:p w14:paraId="16435B46" w14:textId="77777777"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311136D7" w14:textId="46DFF7DA"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 xml:space="preserve">Strony dopuszczają możliwość komunikowania się, przesyłania wszelkiej korespondencji  i składania oświadczeń dotyczących realizacji przedmiotu umowy </w:t>
      </w:r>
      <w:r w:rsidR="00E619C5" w:rsidRPr="00DB516B">
        <w:rPr>
          <w:rFonts w:ascii="Arial" w:hAnsi="Arial" w:cs="Arial"/>
          <w:sz w:val="24"/>
          <w:szCs w:val="24"/>
        </w:rPr>
        <w:t xml:space="preserve">                 </w:t>
      </w:r>
      <w:r w:rsidRPr="00DB516B">
        <w:rPr>
          <w:rFonts w:ascii="Arial" w:hAnsi="Arial" w:cs="Arial"/>
          <w:sz w:val="24"/>
          <w:szCs w:val="24"/>
        </w:rPr>
        <w:t>w postaci elektronicznej na adresy:</w:t>
      </w:r>
    </w:p>
    <w:p w14:paraId="7C71A899" w14:textId="77777777" w:rsidR="0007099F" w:rsidRPr="00DB516B" w:rsidRDefault="0007099F" w:rsidP="0016027C">
      <w:pPr>
        <w:rPr>
          <w:rFonts w:ascii="Arial" w:hAnsi="Arial" w:cs="Arial"/>
          <w:sz w:val="24"/>
          <w:szCs w:val="24"/>
        </w:rPr>
      </w:pPr>
      <w:r w:rsidRPr="00DB516B">
        <w:rPr>
          <w:rFonts w:ascii="Arial" w:hAnsi="Arial" w:cs="Arial"/>
          <w:sz w:val="24"/>
          <w:szCs w:val="24"/>
        </w:rPr>
        <w:t>Zamawiający: drogownictwo@ryglice.pl</w:t>
      </w:r>
    </w:p>
    <w:p w14:paraId="2F5DF543" w14:textId="77777777" w:rsidR="0007099F" w:rsidRPr="00DB516B" w:rsidRDefault="0007099F" w:rsidP="0016027C">
      <w:pPr>
        <w:rPr>
          <w:rFonts w:ascii="Arial" w:hAnsi="Arial" w:cs="Arial"/>
          <w:sz w:val="24"/>
          <w:szCs w:val="24"/>
        </w:rPr>
      </w:pPr>
      <w:r w:rsidRPr="00DB516B">
        <w:rPr>
          <w:rFonts w:ascii="Arial" w:hAnsi="Arial" w:cs="Arial"/>
          <w:sz w:val="24"/>
          <w:szCs w:val="24"/>
        </w:rPr>
        <w:t>Wykonawca:…………..</w:t>
      </w:r>
    </w:p>
    <w:p w14:paraId="4296D299" w14:textId="77777777"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2F1A0775" w14:textId="42C3E722" w:rsidR="0007099F" w:rsidRPr="00DB516B" w:rsidRDefault="0007099F" w:rsidP="002E30AF">
      <w:pPr>
        <w:pStyle w:val="Akapitzlist1"/>
        <w:numPr>
          <w:ilvl w:val="0"/>
          <w:numId w:val="32"/>
        </w:numPr>
        <w:tabs>
          <w:tab w:val="left" w:pos="284"/>
        </w:tabs>
        <w:ind w:left="0" w:firstLine="0"/>
        <w:rPr>
          <w:rFonts w:ascii="Arial" w:hAnsi="Arial" w:cs="Arial"/>
          <w:sz w:val="24"/>
          <w:szCs w:val="24"/>
        </w:rPr>
      </w:pPr>
      <w:r w:rsidRPr="00DB516B">
        <w:rPr>
          <w:rFonts w:ascii="Arial" w:hAnsi="Arial" w:cs="Arial"/>
          <w:sz w:val="24"/>
          <w:szCs w:val="24"/>
        </w:rPr>
        <w:t xml:space="preserve">O zmianie adresów określonych w ust. 3 i ust. 5 strony zobowiązane są informować wzajemnie, przy czym niedopełnienie tego obowiązku powoduje, </w:t>
      </w:r>
      <w:r w:rsidR="00E619C5" w:rsidRPr="00DB516B">
        <w:rPr>
          <w:rFonts w:ascii="Arial" w:hAnsi="Arial" w:cs="Arial"/>
          <w:sz w:val="24"/>
          <w:szCs w:val="24"/>
        </w:rPr>
        <w:t xml:space="preserve">                             </w:t>
      </w:r>
      <w:r w:rsidRPr="00DB516B">
        <w:rPr>
          <w:rFonts w:ascii="Arial" w:hAnsi="Arial" w:cs="Arial"/>
          <w:sz w:val="24"/>
          <w:szCs w:val="24"/>
        </w:rPr>
        <w:t>iż wysłanie wszelkiej korespondencji, w tym oświadczeń, jest skuteczne.</w:t>
      </w:r>
    </w:p>
    <w:p w14:paraId="436D5457" w14:textId="77777777" w:rsidR="0065395A" w:rsidRDefault="0065395A" w:rsidP="0016027C">
      <w:pPr>
        <w:jc w:val="center"/>
        <w:rPr>
          <w:rFonts w:ascii="Arial" w:hAnsi="Arial" w:cs="Arial"/>
          <w:sz w:val="24"/>
          <w:szCs w:val="24"/>
        </w:rPr>
      </w:pPr>
    </w:p>
    <w:p w14:paraId="149CDF1C" w14:textId="7583269D" w:rsidR="0007099F" w:rsidRPr="00DB516B" w:rsidRDefault="0007099F" w:rsidP="0016027C">
      <w:pPr>
        <w:jc w:val="center"/>
        <w:rPr>
          <w:rFonts w:ascii="Arial" w:hAnsi="Arial" w:cs="Arial"/>
          <w:sz w:val="24"/>
          <w:szCs w:val="24"/>
        </w:rPr>
      </w:pPr>
      <w:r w:rsidRPr="00DB516B">
        <w:rPr>
          <w:rFonts w:ascii="Arial" w:hAnsi="Arial" w:cs="Arial"/>
          <w:sz w:val="24"/>
          <w:szCs w:val="24"/>
        </w:rPr>
        <w:t>§ 16</w:t>
      </w:r>
    </w:p>
    <w:p w14:paraId="6127F336"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UMOWY O PRACĘ</w:t>
      </w:r>
    </w:p>
    <w:p w14:paraId="54AA47BE" w14:textId="77777777" w:rsidR="0007099F" w:rsidRPr="00DB516B"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Wykonawca oświadcza, że wszelkie czynności związane z realizacją robót budowlanych, poza pełnieniem funkcji kierownika </w:t>
      </w:r>
      <w:r w:rsidR="00DA5ED8" w:rsidRPr="00DB516B">
        <w:rPr>
          <w:rFonts w:ascii="Arial" w:hAnsi="Arial" w:cs="Arial"/>
          <w:sz w:val="24"/>
          <w:szCs w:val="24"/>
        </w:rPr>
        <w:t>robót budowlanych</w:t>
      </w:r>
      <w:r w:rsidRPr="00DB516B">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238F17CC" w14:textId="77777777" w:rsidR="0007099F" w:rsidRPr="00DB516B"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B516B">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4390A36F" w14:textId="1B712D86" w:rsidR="0007099F" w:rsidRPr="00DB516B"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B516B">
        <w:rPr>
          <w:rFonts w:ascii="Arial" w:hAnsi="Arial" w:cs="Arial"/>
          <w:sz w:val="24"/>
          <w:szCs w:val="24"/>
        </w:rPr>
        <w:t xml:space="preserve">W celu wykazania okoliczności, o których mowa w ust. 1, Wykonawca zobowiązany jest udokumentować zatrudnienie osób poprzez złożenie Zamawiającemu w terminie do 10 dni od dnia zawarcia umowy, oświadczenia, </w:t>
      </w:r>
      <w:r w:rsidR="00E619C5" w:rsidRPr="00DB516B">
        <w:rPr>
          <w:rFonts w:ascii="Arial" w:hAnsi="Arial" w:cs="Arial"/>
          <w:sz w:val="24"/>
          <w:szCs w:val="24"/>
        </w:rPr>
        <w:t xml:space="preserve">                         </w:t>
      </w:r>
      <w:r w:rsidRPr="00DB516B">
        <w:rPr>
          <w:rFonts w:ascii="Arial" w:hAnsi="Arial" w:cs="Arial"/>
          <w:sz w:val="24"/>
          <w:szCs w:val="24"/>
        </w:rPr>
        <w:lastRenderedPageBreak/>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w:t>
      </w:r>
      <w:r w:rsidR="00E619C5" w:rsidRPr="00DB516B">
        <w:rPr>
          <w:rFonts w:ascii="Arial" w:hAnsi="Arial" w:cs="Arial"/>
          <w:sz w:val="24"/>
          <w:szCs w:val="24"/>
        </w:rPr>
        <w:t xml:space="preserve"> </w:t>
      </w:r>
      <w:r w:rsidRPr="00DB516B">
        <w:rPr>
          <w:rFonts w:ascii="Arial" w:hAnsi="Arial" w:cs="Arial"/>
          <w:sz w:val="24"/>
          <w:szCs w:val="24"/>
        </w:rPr>
        <w:t xml:space="preserve">o minimalnym wynagrodzeniu za pracę. Oświadczenie to powinno również zawierać </w:t>
      </w:r>
      <w:r w:rsidR="00E619C5" w:rsidRPr="00DB516B">
        <w:rPr>
          <w:rFonts w:ascii="Arial" w:hAnsi="Arial" w:cs="Arial"/>
          <w:sz w:val="24"/>
          <w:szCs w:val="24"/>
        </w:rPr>
        <w:t xml:space="preserve">    </w:t>
      </w:r>
      <w:r w:rsidRPr="00DB516B">
        <w:rPr>
          <w:rFonts w:ascii="Arial" w:hAnsi="Arial" w:cs="Arial"/>
          <w:sz w:val="24"/>
          <w:szCs w:val="24"/>
        </w:rPr>
        <w:t xml:space="preserve">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E619C5" w:rsidRPr="00DB516B">
        <w:rPr>
          <w:rFonts w:ascii="Arial" w:hAnsi="Arial" w:cs="Arial"/>
          <w:sz w:val="24"/>
          <w:szCs w:val="24"/>
        </w:rPr>
        <w:t xml:space="preserve">                </w:t>
      </w:r>
      <w:r w:rsidRPr="00DB516B">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2E30AF" w:rsidRPr="00DB516B">
        <w:rPr>
          <w:rFonts w:ascii="Arial" w:hAnsi="Arial" w:cs="Arial"/>
          <w:sz w:val="24"/>
          <w:szCs w:val="24"/>
        </w:rPr>
        <w:t xml:space="preserve">               </w:t>
      </w:r>
      <w:r w:rsidRPr="00DB516B">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2E30AF" w:rsidRPr="00DB516B">
        <w:rPr>
          <w:rFonts w:ascii="Arial" w:hAnsi="Arial" w:cs="Arial"/>
          <w:sz w:val="24"/>
          <w:szCs w:val="24"/>
        </w:rPr>
        <w:t xml:space="preserve">               </w:t>
      </w:r>
      <w:r w:rsidRPr="00DB516B">
        <w:rPr>
          <w:rFonts w:ascii="Arial" w:hAnsi="Arial" w:cs="Arial"/>
          <w:sz w:val="24"/>
          <w:szCs w:val="24"/>
        </w:rPr>
        <w:t xml:space="preserve">(tj. w szczególności bez adresów, nr PESEL pracowników). Imię i nazwisko pracownika nie podlega </w:t>
      </w:r>
      <w:proofErr w:type="spellStart"/>
      <w:r w:rsidRPr="00DB516B">
        <w:rPr>
          <w:rFonts w:ascii="Arial" w:hAnsi="Arial" w:cs="Arial"/>
          <w:sz w:val="24"/>
          <w:szCs w:val="24"/>
        </w:rPr>
        <w:t>anonimizacji</w:t>
      </w:r>
      <w:proofErr w:type="spellEnd"/>
      <w:r w:rsidRPr="00DB516B">
        <w:rPr>
          <w:rFonts w:ascii="Arial" w:hAnsi="Arial" w:cs="Arial"/>
          <w:sz w:val="24"/>
          <w:szCs w:val="24"/>
        </w:rPr>
        <w:t>. Informacje takie jak: data zawarcia umowy, rodzaj umowy o pracę i zakres obowiązków pracownika powinny być możliwe do zidentyfikowania.</w:t>
      </w:r>
    </w:p>
    <w:p w14:paraId="1EDAA741" w14:textId="77777777" w:rsidR="0007099F" w:rsidRPr="00DB516B" w:rsidRDefault="0007099F" w:rsidP="002E30AF">
      <w:pPr>
        <w:pStyle w:val="Akapitzlist1"/>
        <w:numPr>
          <w:ilvl w:val="0"/>
          <w:numId w:val="34"/>
        </w:numPr>
        <w:tabs>
          <w:tab w:val="left" w:pos="284"/>
        </w:tabs>
        <w:ind w:left="0" w:firstLine="0"/>
        <w:rPr>
          <w:rFonts w:ascii="Arial" w:hAnsi="Arial" w:cs="Arial"/>
          <w:sz w:val="24"/>
          <w:szCs w:val="24"/>
        </w:rPr>
      </w:pPr>
      <w:r w:rsidRPr="00DB516B">
        <w:rPr>
          <w:rFonts w:ascii="Arial" w:hAnsi="Arial" w:cs="Arial"/>
          <w:sz w:val="24"/>
          <w:szCs w:val="24"/>
        </w:rPr>
        <w:t xml:space="preserve">Na żądanie Zamawiającego Wykonawca obowiązany będzie składać aktualne oświadczenie, o którym mowa w ust. 3 w terminie do 5 dni od wezwania. </w:t>
      </w:r>
    </w:p>
    <w:p w14:paraId="454F187E" w14:textId="6C7F024D" w:rsidR="0007099F" w:rsidRPr="00DB516B" w:rsidRDefault="0007099F" w:rsidP="002E30AF">
      <w:pPr>
        <w:pStyle w:val="Akapitzlist1"/>
        <w:numPr>
          <w:ilvl w:val="0"/>
          <w:numId w:val="34"/>
        </w:numPr>
        <w:tabs>
          <w:tab w:val="left" w:pos="284"/>
        </w:tabs>
        <w:ind w:left="0" w:firstLine="0"/>
        <w:rPr>
          <w:rFonts w:ascii="Arial" w:hAnsi="Arial" w:cs="Arial"/>
          <w:sz w:val="24"/>
          <w:szCs w:val="24"/>
        </w:rPr>
      </w:pPr>
      <w:r w:rsidRPr="00DB516B">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t>
      </w:r>
      <w:r w:rsidR="00E619C5" w:rsidRPr="00DB516B">
        <w:rPr>
          <w:rFonts w:ascii="Arial" w:hAnsi="Arial" w:cs="Arial"/>
          <w:sz w:val="24"/>
          <w:szCs w:val="24"/>
        </w:rPr>
        <w:t xml:space="preserve"> </w:t>
      </w:r>
      <w:r w:rsidRPr="00DB516B">
        <w:rPr>
          <w:rFonts w:ascii="Arial" w:hAnsi="Arial" w:cs="Arial"/>
          <w:sz w:val="24"/>
          <w:szCs w:val="24"/>
        </w:rPr>
        <w:t>w szczególności do:</w:t>
      </w:r>
    </w:p>
    <w:p w14:paraId="066B763D" w14:textId="77777777" w:rsidR="0007099F" w:rsidRPr="00DB516B" w:rsidRDefault="0007099F" w:rsidP="0016027C">
      <w:pPr>
        <w:rPr>
          <w:rFonts w:ascii="Arial" w:hAnsi="Arial" w:cs="Arial"/>
          <w:sz w:val="24"/>
          <w:szCs w:val="24"/>
        </w:rPr>
      </w:pPr>
      <w:r w:rsidRPr="00DB516B">
        <w:rPr>
          <w:rFonts w:ascii="Arial" w:hAnsi="Arial" w:cs="Arial"/>
          <w:sz w:val="24"/>
          <w:szCs w:val="24"/>
        </w:rPr>
        <w:t>1) żądania oświadczeń i dokumentów w zakresie potwierdzenia spełniania ww. wymogów i dokonywania ich oceny,</w:t>
      </w:r>
    </w:p>
    <w:p w14:paraId="63A3BB2E" w14:textId="77777777" w:rsidR="0007099F" w:rsidRPr="00DB516B" w:rsidRDefault="0007099F" w:rsidP="0016027C">
      <w:pPr>
        <w:rPr>
          <w:rFonts w:ascii="Arial" w:hAnsi="Arial" w:cs="Arial"/>
          <w:sz w:val="24"/>
          <w:szCs w:val="24"/>
        </w:rPr>
      </w:pPr>
      <w:r w:rsidRPr="00DB516B">
        <w:rPr>
          <w:rFonts w:ascii="Arial" w:hAnsi="Arial" w:cs="Arial"/>
          <w:sz w:val="24"/>
          <w:szCs w:val="24"/>
        </w:rPr>
        <w:t>2) żądania wyjaśnień w przypadku wątpliwości w zakresie potwierdzenia spełniania ww. wymogów,</w:t>
      </w:r>
    </w:p>
    <w:p w14:paraId="1B50B652" w14:textId="77777777" w:rsidR="0007099F" w:rsidRPr="00DB516B" w:rsidRDefault="0007099F" w:rsidP="0016027C">
      <w:pPr>
        <w:rPr>
          <w:rFonts w:ascii="Arial" w:hAnsi="Arial" w:cs="Arial"/>
          <w:sz w:val="24"/>
          <w:szCs w:val="24"/>
        </w:rPr>
      </w:pPr>
      <w:r w:rsidRPr="00DB516B">
        <w:rPr>
          <w:rFonts w:ascii="Arial" w:hAnsi="Arial" w:cs="Arial"/>
          <w:sz w:val="24"/>
          <w:szCs w:val="24"/>
        </w:rPr>
        <w:t>3) przeprowadzania kontroli na miejscu wykonywania świadczenia.</w:t>
      </w:r>
    </w:p>
    <w:p w14:paraId="026F1CC4" w14:textId="77777777" w:rsidR="0007099F" w:rsidRPr="00DB516B" w:rsidRDefault="0007099F" w:rsidP="0016027C">
      <w:pPr>
        <w:rPr>
          <w:rFonts w:ascii="Arial" w:hAnsi="Arial" w:cs="Arial"/>
          <w:sz w:val="24"/>
          <w:szCs w:val="24"/>
        </w:rPr>
      </w:pPr>
      <w:r w:rsidRPr="00DB516B">
        <w:rPr>
          <w:rFonts w:ascii="Arial" w:hAnsi="Arial" w:cs="Arial"/>
          <w:sz w:val="24"/>
          <w:szCs w:val="24"/>
        </w:rPr>
        <w:t>4) oświadczeń pracownika.</w:t>
      </w:r>
    </w:p>
    <w:p w14:paraId="7BAF4EC9" w14:textId="50C19164" w:rsidR="0007099F" w:rsidRPr="00DB516B" w:rsidRDefault="0007099F" w:rsidP="002E30AF">
      <w:pPr>
        <w:pStyle w:val="Akapitzlist1"/>
        <w:numPr>
          <w:ilvl w:val="0"/>
          <w:numId w:val="34"/>
        </w:numPr>
        <w:tabs>
          <w:tab w:val="left" w:pos="284"/>
        </w:tabs>
        <w:ind w:left="0" w:firstLine="0"/>
        <w:rPr>
          <w:rFonts w:ascii="Arial" w:hAnsi="Arial" w:cs="Arial"/>
          <w:sz w:val="24"/>
          <w:szCs w:val="24"/>
        </w:rPr>
      </w:pPr>
      <w:r w:rsidRPr="00DB516B">
        <w:rPr>
          <w:rFonts w:ascii="Arial" w:hAnsi="Arial" w:cs="Arial"/>
          <w:sz w:val="24"/>
          <w:szCs w:val="24"/>
        </w:rPr>
        <w:t xml:space="preserve">W trakcie realizacji zamówienia na każde wezwanie Zamawiającego </w:t>
      </w:r>
      <w:r w:rsidR="00E619C5" w:rsidRPr="00DB516B">
        <w:rPr>
          <w:rFonts w:ascii="Arial" w:hAnsi="Arial" w:cs="Arial"/>
          <w:sz w:val="24"/>
          <w:szCs w:val="24"/>
        </w:rPr>
        <w:t xml:space="preserve">                              </w:t>
      </w:r>
      <w:r w:rsidRPr="00DB516B">
        <w:rPr>
          <w:rFonts w:ascii="Arial" w:hAnsi="Arial" w:cs="Arial"/>
          <w:sz w:val="24"/>
          <w:szCs w:val="24"/>
        </w:rPr>
        <w:t>w wyznaczonym w tym wezwaniu terminie Wykonawca przedłoży Zamawiającemu wskazane poniżej dowody w celu potwierdzenia spełnienia wymogu zatrudnienia na podstawie umowy o pracę przez Wykonawcę lub Podwykonawcę osób wykonujących wskazane w  rozdz. III SWZ czynności w trakcie realizacji zamówienia:</w:t>
      </w:r>
    </w:p>
    <w:p w14:paraId="0F6E6F15" w14:textId="77777777" w:rsidR="0007099F" w:rsidRPr="00DB516B" w:rsidRDefault="0007099F" w:rsidP="0016027C">
      <w:pPr>
        <w:rPr>
          <w:rFonts w:ascii="Arial" w:hAnsi="Arial" w:cs="Arial"/>
          <w:sz w:val="24"/>
          <w:szCs w:val="24"/>
        </w:rPr>
      </w:pPr>
      <w:r w:rsidRPr="00DB516B">
        <w:rPr>
          <w:rFonts w:ascii="Arial" w:hAnsi="Arial" w:cs="Arial"/>
          <w:sz w:val="24"/>
          <w:szCs w:val="24"/>
        </w:rPr>
        <w:lastRenderedPageBreak/>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1AA83EFD" w14:textId="586F64CA" w:rsidR="0007099F" w:rsidRPr="00DB516B" w:rsidRDefault="0007099F" w:rsidP="0016027C">
      <w:pPr>
        <w:rPr>
          <w:rFonts w:ascii="Arial" w:hAnsi="Arial" w:cs="Arial"/>
          <w:sz w:val="24"/>
          <w:szCs w:val="24"/>
        </w:rPr>
      </w:pPr>
      <w:r w:rsidRPr="00DB516B">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E619C5" w:rsidRPr="00DB516B">
        <w:rPr>
          <w:rFonts w:ascii="Arial" w:hAnsi="Arial" w:cs="Arial"/>
          <w:sz w:val="24"/>
          <w:szCs w:val="24"/>
        </w:rPr>
        <w:t xml:space="preserve">                    </w:t>
      </w:r>
      <w:r w:rsidRPr="00DB516B">
        <w:rPr>
          <w:rFonts w:ascii="Arial" w:hAnsi="Arial" w:cs="Arial"/>
          <w:sz w:val="24"/>
          <w:szCs w:val="24"/>
        </w:rPr>
        <w:t>i zakres obowiązków pracownika być możliwe do zidentyfikowania,</w:t>
      </w:r>
    </w:p>
    <w:p w14:paraId="438538E4" w14:textId="2C471AED" w:rsidR="0007099F" w:rsidRPr="00DB516B" w:rsidRDefault="0007099F" w:rsidP="0016027C">
      <w:pPr>
        <w:rPr>
          <w:rFonts w:ascii="Arial" w:hAnsi="Arial" w:cs="Arial"/>
          <w:sz w:val="24"/>
          <w:szCs w:val="24"/>
        </w:rPr>
      </w:pPr>
      <w:r w:rsidRPr="00DB516B">
        <w:rPr>
          <w:rFonts w:ascii="Arial" w:hAnsi="Arial" w:cs="Arial"/>
          <w:sz w:val="24"/>
          <w:szCs w:val="24"/>
        </w:rPr>
        <w:t xml:space="preserve">3) zaświadczenie właściwego oddziału ZUS, potwierdzające opłacanie przez Wykonawcę lub Podwykonawcę składek na ubezpieczenia społeczne i zdrowotne </w:t>
      </w:r>
      <w:r w:rsidR="00E619C5" w:rsidRPr="00DB516B">
        <w:rPr>
          <w:rFonts w:ascii="Arial" w:hAnsi="Arial" w:cs="Arial"/>
          <w:sz w:val="24"/>
          <w:szCs w:val="24"/>
        </w:rPr>
        <w:t xml:space="preserve">                   </w:t>
      </w:r>
      <w:r w:rsidRPr="00DB516B">
        <w:rPr>
          <w:rFonts w:ascii="Arial" w:hAnsi="Arial" w:cs="Arial"/>
          <w:sz w:val="24"/>
          <w:szCs w:val="24"/>
        </w:rPr>
        <w:t xml:space="preserve">z tytułu zatrudnienia na podstawie umów o pracę za ostatni okres rozliczeniowy, </w:t>
      </w:r>
    </w:p>
    <w:p w14:paraId="68E45985" w14:textId="77777777" w:rsidR="0007099F" w:rsidRPr="00DB516B" w:rsidRDefault="0007099F" w:rsidP="0016027C">
      <w:pPr>
        <w:rPr>
          <w:rFonts w:ascii="Arial" w:hAnsi="Arial" w:cs="Arial"/>
          <w:sz w:val="24"/>
          <w:szCs w:val="24"/>
        </w:rPr>
      </w:pPr>
      <w:r w:rsidRPr="00DB516B">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B4B233A" w14:textId="39DDD208" w:rsidR="0007099F" w:rsidRPr="00DB516B" w:rsidRDefault="0007099F" w:rsidP="002E30AF">
      <w:pPr>
        <w:pStyle w:val="Akapitzlist1"/>
        <w:numPr>
          <w:ilvl w:val="0"/>
          <w:numId w:val="34"/>
        </w:numPr>
        <w:tabs>
          <w:tab w:val="left" w:pos="284"/>
        </w:tabs>
        <w:ind w:left="0" w:firstLine="0"/>
        <w:rPr>
          <w:rFonts w:ascii="Arial" w:hAnsi="Arial" w:cs="Arial"/>
          <w:sz w:val="24"/>
          <w:szCs w:val="24"/>
        </w:rPr>
      </w:pPr>
      <w:r w:rsidRPr="00DB516B">
        <w:rPr>
          <w:rFonts w:ascii="Arial" w:hAnsi="Arial" w:cs="Arial"/>
          <w:sz w:val="24"/>
          <w:szCs w:val="24"/>
        </w:rPr>
        <w:t>W przypadku utrzymywania się stanu zaniechania zatrudnienia którejkolwiek</w:t>
      </w:r>
      <w:r w:rsidR="00E619C5" w:rsidRPr="00DB516B">
        <w:rPr>
          <w:rFonts w:ascii="Arial" w:hAnsi="Arial" w:cs="Arial"/>
          <w:sz w:val="24"/>
          <w:szCs w:val="24"/>
        </w:rPr>
        <w:t xml:space="preserve">               </w:t>
      </w:r>
      <w:r w:rsidRPr="00DB516B">
        <w:rPr>
          <w:rFonts w:ascii="Arial" w:hAnsi="Arial" w:cs="Arial"/>
          <w:sz w:val="24"/>
          <w:szCs w:val="24"/>
        </w:rPr>
        <w:t xml:space="preserve"> z osób, o których mowa w ust. 1 niniejszego paragrafu na podstawie umowy o pracę przez okres dłuższy niż 2 tygodnie, Zamawiającemu przysługuje prawo odstąpienia od umowy i naliczenia kary umownej zgodnie z §10 ust. 1 pkt 1 lit. a).</w:t>
      </w:r>
    </w:p>
    <w:p w14:paraId="2C932EBB" w14:textId="77777777" w:rsidR="0007099F" w:rsidRPr="00DB516B" w:rsidRDefault="0007099F" w:rsidP="002E30AF">
      <w:pPr>
        <w:pStyle w:val="Akapitzlist1"/>
        <w:numPr>
          <w:ilvl w:val="0"/>
          <w:numId w:val="34"/>
        </w:numPr>
        <w:tabs>
          <w:tab w:val="left" w:pos="284"/>
        </w:tabs>
        <w:ind w:left="0" w:firstLine="0"/>
        <w:rPr>
          <w:rFonts w:ascii="Arial" w:hAnsi="Arial" w:cs="Arial"/>
          <w:sz w:val="24"/>
          <w:szCs w:val="24"/>
        </w:rPr>
      </w:pPr>
      <w:r w:rsidRPr="00DB516B">
        <w:rPr>
          <w:rFonts w:ascii="Arial" w:hAnsi="Arial" w:cs="Arial"/>
          <w:sz w:val="24"/>
          <w:szCs w:val="24"/>
        </w:rPr>
        <w:t>Zamawiający zastrzega sobie prawo przeprowadzenia kontroli poprzez zgłoszenie Państwowej Inspekcji Pracy o konieczności przeprowadzenia kontroli zatrudnienia.</w:t>
      </w:r>
    </w:p>
    <w:p w14:paraId="1CD36BF4" w14:textId="77777777" w:rsidR="0065395A" w:rsidRDefault="0065395A" w:rsidP="0016027C">
      <w:pPr>
        <w:jc w:val="center"/>
        <w:rPr>
          <w:rFonts w:ascii="Arial" w:hAnsi="Arial" w:cs="Arial"/>
          <w:sz w:val="24"/>
          <w:szCs w:val="24"/>
        </w:rPr>
      </w:pPr>
    </w:p>
    <w:p w14:paraId="25747A6D" w14:textId="54495875" w:rsidR="0007099F" w:rsidRPr="00DB516B" w:rsidRDefault="0007099F" w:rsidP="0016027C">
      <w:pPr>
        <w:jc w:val="center"/>
        <w:rPr>
          <w:rFonts w:ascii="Arial" w:hAnsi="Arial" w:cs="Arial"/>
          <w:sz w:val="24"/>
          <w:szCs w:val="24"/>
        </w:rPr>
      </w:pPr>
      <w:r w:rsidRPr="00DB516B">
        <w:rPr>
          <w:rFonts w:ascii="Arial" w:hAnsi="Arial" w:cs="Arial"/>
          <w:sz w:val="24"/>
          <w:szCs w:val="24"/>
        </w:rPr>
        <w:t>§ 17</w:t>
      </w:r>
    </w:p>
    <w:p w14:paraId="00896DCF" w14:textId="77777777" w:rsidR="0007099F" w:rsidRPr="00DB516B" w:rsidRDefault="0007099F" w:rsidP="0016027C">
      <w:pPr>
        <w:jc w:val="center"/>
        <w:rPr>
          <w:rFonts w:ascii="Arial" w:hAnsi="Arial" w:cs="Arial"/>
          <w:sz w:val="24"/>
          <w:szCs w:val="24"/>
        </w:rPr>
      </w:pPr>
      <w:r w:rsidRPr="00DB516B">
        <w:rPr>
          <w:rFonts w:ascii="Arial" w:hAnsi="Arial" w:cs="Arial"/>
          <w:sz w:val="24"/>
          <w:szCs w:val="24"/>
        </w:rPr>
        <w:t>POSTANOWIENIA KOŃCOWE</w:t>
      </w:r>
    </w:p>
    <w:p w14:paraId="3346593E"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2CDA7E76"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W przypadku braku pozytywnej odpowiedzi drugiej strony w terminie 14 dni od doręczenia pisma, przyjmuje się, że strony do porozumienia nie doszły.</w:t>
      </w:r>
    </w:p>
    <w:p w14:paraId="5532392A"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lastRenderedPageBreak/>
        <w:t>Ewentualne spory wynikające z realizacji niniejszej umowy będą rozstrzygane przez Sąd właściwy dla siedziby Zamawiającego.</w:t>
      </w:r>
    </w:p>
    <w:p w14:paraId="02C7DC9C"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8670E75"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4A28AC7"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Wszelkie postanowienia umowy będą interpretowane na podstawie przepisów prawa polskiego.</w:t>
      </w:r>
    </w:p>
    <w:p w14:paraId="5AB2D0D4"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Umowa została sporządzona w trzech jednobrzmiących egzemplarzach, w tym dwa dla Zamawiającego i jeden dla Wykonawcy.</w:t>
      </w:r>
    </w:p>
    <w:p w14:paraId="19023B5F" w14:textId="77777777" w:rsidR="0007099F" w:rsidRPr="00DB516B" w:rsidRDefault="0007099F" w:rsidP="002E30AF">
      <w:pPr>
        <w:pStyle w:val="Akapitzlist1"/>
        <w:numPr>
          <w:ilvl w:val="0"/>
          <w:numId w:val="35"/>
        </w:numPr>
        <w:tabs>
          <w:tab w:val="left" w:pos="284"/>
        </w:tabs>
        <w:ind w:left="0" w:firstLine="0"/>
        <w:rPr>
          <w:rFonts w:ascii="Arial" w:hAnsi="Arial" w:cs="Arial"/>
          <w:sz w:val="24"/>
          <w:szCs w:val="24"/>
        </w:rPr>
      </w:pPr>
      <w:r w:rsidRPr="00DB516B">
        <w:rPr>
          <w:rFonts w:ascii="Arial" w:hAnsi="Arial" w:cs="Arial"/>
          <w:sz w:val="24"/>
          <w:szCs w:val="24"/>
        </w:rPr>
        <w:t>Integralną część umowy stanowią załączniki:</w:t>
      </w:r>
    </w:p>
    <w:p w14:paraId="05AC63A3" w14:textId="77777777" w:rsidR="0007099F" w:rsidRPr="00DB516B" w:rsidRDefault="0007099F" w:rsidP="0016027C">
      <w:pPr>
        <w:rPr>
          <w:rFonts w:ascii="Arial" w:hAnsi="Arial" w:cs="Arial"/>
          <w:sz w:val="24"/>
          <w:szCs w:val="24"/>
        </w:rPr>
      </w:pPr>
      <w:r w:rsidRPr="00DB516B">
        <w:rPr>
          <w:rFonts w:ascii="Arial" w:hAnsi="Arial" w:cs="Arial"/>
          <w:sz w:val="24"/>
          <w:szCs w:val="24"/>
        </w:rPr>
        <w:t>1) Dokumentacja budowlano-techniczna,</w:t>
      </w:r>
    </w:p>
    <w:p w14:paraId="41771990" w14:textId="77777777" w:rsidR="0007099F" w:rsidRPr="00DB516B" w:rsidRDefault="0007099F" w:rsidP="0016027C">
      <w:pPr>
        <w:rPr>
          <w:rFonts w:ascii="Arial" w:hAnsi="Arial" w:cs="Arial"/>
          <w:sz w:val="24"/>
          <w:szCs w:val="24"/>
        </w:rPr>
      </w:pPr>
      <w:r w:rsidRPr="00DB516B">
        <w:rPr>
          <w:rFonts w:ascii="Arial" w:hAnsi="Arial" w:cs="Arial"/>
          <w:sz w:val="24"/>
          <w:szCs w:val="24"/>
        </w:rPr>
        <w:t>2) Specyfikacja Warunków Zamówienia,</w:t>
      </w:r>
    </w:p>
    <w:p w14:paraId="111C8FBE" w14:textId="77777777" w:rsidR="0007099F" w:rsidRPr="00DB516B" w:rsidRDefault="0007099F" w:rsidP="0016027C">
      <w:pPr>
        <w:rPr>
          <w:rFonts w:ascii="Arial" w:hAnsi="Arial" w:cs="Arial"/>
          <w:sz w:val="24"/>
          <w:szCs w:val="24"/>
        </w:rPr>
      </w:pPr>
      <w:r w:rsidRPr="00DB516B">
        <w:rPr>
          <w:rFonts w:ascii="Arial" w:hAnsi="Arial" w:cs="Arial"/>
          <w:sz w:val="24"/>
          <w:szCs w:val="24"/>
        </w:rPr>
        <w:t>3) Oferta Wykonawcy wraz z załącznikami,</w:t>
      </w:r>
    </w:p>
    <w:p w14:paraId="0FC32B1E" w14:textId="77777777" w:rsidR="0007099F" w:rsidRPr="00DB516B" w:rsidRDefault="0007099F" w:rsidP="0016027C">
      <w:pPr>
        <w:rPr>
          <w:rFonts w:ascii="Arial" w:hAnsi="Arial" w:cs="Arial"/>
          <w:sz w:val="24"/>
          <w:szCs w:val="24"/>
        </w:rPr>
      </w:pPr>
      <w:r w:rsidRPr="00DB516B">
        <w:rPr>
          <w:rFonts w:ascii="Arial" w:hAnsi="Arial" w:cs="Arial"/>
          <w:sz w:val="24"/>
          <w:szCs w:val="24"/>
        </w:rPr>
        <w:t>4) Kosztorys ofertowy sporządzony przez Wykonawcę.</w:t>
      </w:r>
    </w:p>
    <w:p w14:paraId="06AD9183" w14:textId="77777777" w:rsidR="00E25CE3" w:rsidRPr="00DB516B" w:rsidRDefault="00E25CE3" w:rsidP="0016027C">
      <w:pPr>
        <w:rPr>
          <w:rFonts w:ascii="Arial" w:hAnsi="Arial" w:cs="Arial"/>
          <w:sz w:val="24"/>
          <w:szCs w:val="24"/>
        </w:rPr>
      </w:pPr>
    </w:p>
    <w:p w14:paraId="4D59CF20" w14:textId="776C094C" w:rsidR="0007099F" w:rsidRPr="00DB516B" w:rsidRDefault="0007099F" w:rsidP="0016027C">
      <w:pPr>
        <w:rPr>
          <w:rFonts w:ascii="Arial" w:hAnsi="Arial" w:cs="Arial"/>
          <w:sz w:val="24"/>
          <w:szCs w:val="24"/>
        </w:rPr>
      </w:pPr>
      <w:r w:rsidRPr="00DB516B">
        <w:rPr>
          <w:rFonts w:ascii="Arial" w:hAnsi="Arial" w:cs="Arial"/>
          <w:sz w:val="24"/>
          <w:szCs w:val="24"/>
        </w:rPr>
        <w:t>WYKONAWCA</w:t>
      </w:r>
      <w:r w:rsidRPr="00DB516B">
        <w:rPr>
          <w:rFonts w:ascii="Arial" w:hAnsi="Arial" w:cs="Arial"/>
          <w:sz w:val="24"/>
          <w:szCs w:val="24"/>
        </w:rPr>
        <w:tab/>
      </w:r>
      <w:r w:rsidRPr="00DB516B">
        <w:rPr>
          <w:rFonts w:ascii="Arial" w:hAnsi="Arial" w:cs="Arial"/>
          <w:sz w:val="24"/>
          <w:szCs w:val="24"/>
        </w:rPr>
        <w:tab/>
      </w:r>
      <w:r w:rsidRPr="00DB516B">
        <w:rPr>
          <w:rFonts w:ascii="Arial" w:hAnsi="Arial" w:cs="Arial"/>
          <w:sz w:val="24"/>
          <w:szCs w:val="24"/>
        </w:rPr>
        <w:tab/>
      </w:r>
      <w:r w:rsidRPr="00DB516B">
        <w:rPr>
          <w:rFonts w:ascii="Arial" w:hAnsi="Arial" w:cs="Arial"/>
          <w:sz w:val="24"/>
          <w:szCs w:val="24"/>
        </w:rPr>
        <w:tab/>
        <w:t xml:space="preserve">                                     ZAMAWIAJĄCY</w:t>
      </w:r>
    </w:p>
    <w:p w14:paraId="096BE56E" w14:textId="4BB40D74" w:rsidR="0007099F" w:rsidRPr="00DB516B" w:rsidRDefault="0007099F" w:rsidP="0016027C">
      <w:pPr>
        <w:rPr>
          <w:rFonts w:ascii="Arial" w:hAnsi="Arial" w:cs="Arial"/>
          <w:sz w:val="24"/>
          <w:szCs w:val="24"/>
        </w:rPr>
      </w:pPr>
    </w:p>
    <w:p w14:paraId="55750430" w14:textId="052E989B" w:rsidR="00E25CE3" w:rsidRPr="00DB516B" w:rsidRDefault="00E25CE3" w:rsidP="0016027C">
      <w:pPr>
        <w:rPr>
          <w:rFonts w:ascii="Arial" w:hAnsi="Arial" w:cs="Arial"/>
          <w:sz w:val="24"/>
          <w:szCs w:val="24"/>
        </w:rPr>
      </w:pPr>
    </w:p>
    <w:p w14:paraId="67A12CC0" w14:textId="77777777" w:rsidR="00E25CE3" w:rsidRPr="00DB516B" w:rsidRDefault="00E25CE3" w:rsidP="0016027C">
      <w:pPr>
        <w:rPr>
          <w:rFonts w:ascii="Arial" w:hAnsi="Arial" w:cs="Arial"/>
          <w:sz w:val="24"/>
          <w:szCs w:val="24"/>
        </w:rPr>
      </w:pPr>
    </w:p>
    <w:p w14:paraId="7CE7A679" w14:textId="75E1353F" w:rsidR="00DB516B" w:rsidRDefault="00C42C3B" w:rsidP="0065395A">
      <w:pPr>
        <w:ind w:left="5664" w:firstLine="708"/>
        <w:rPr>
          <w:rFonts w:ascii="Arial" w:hAnsi="Arial" w:cs="Arial"/>
          <w:sz w:val="24"/>
          <w:szCs w:val="24"/>
        </w:rPr>
      </w:pPr>
      <w:r w:rsidRPr="00DB516B">
        <w:rPr>
          <w:rFonts w:ascii="Arial" w:hAnsi="Arial" w:cs="Arial"/>
          <w:sz w:val="24"/>
          <w:szCs w:val="24"/>
        </w:rPr>
        <w:t>SKARBNIK GMINY</w:t>
      </w:r>
    </w:p>
    <w:p w14:paraId="050BD029" w14:textId="77777777" w:rsidR="00DB516B" w:rsidRDefault="00DB516B" w:rsidP="00BD11AA">
      <w:pPr>
        <w:ind w:left="708" w:firstLine="708"/>
        <w:rPr>
          <w:rFonts w:ascii="Arial" w:hAnsi="Arial" w:cs="Arial"/>
          <w:sz w:val="24"/>
          <w:szCs w:val="24"/>
        </w:rPr>
      </w:pPr>
    </w:p>
    <w:p w14:paraId="1CF66962" w14:textId="77777777" w:rsidR="00DB516B" w:rsidRDefault="00DB516B" w:rsidP="00BD11AA">
      <w:pPr>
        <w:ind w:left="708" w:firstLine="708"/>
        <w:rPr>
          <w:rFonts w:ascii="Arial" w:hAnsi="Arial" w:cs="Arial"/>
          <w:sz w:val="24"/>
          <w:szCs w:val="24"/>
        </w:rPr>
      </w:pPr>
    </w:p>
    <w:p w14:paraId="06BA8189" w14:textId="77777777" w:rsidR="00DB516B" w:rsidRDefault="00DB516B" w:rsidP="00BD11AA">
      <w:pPr>
        <w:ind w:left="708" w:firstLine="708"/>
        <w:rPr>
          <w:rFonts w:ascii="Arial" w:hAnsi="Arial" w:cs="Arial"/>
          <w:sz w:val="24"/>
          <w:szCs w:val="24"/>
        </w:rPr>
      </w:pPr>
    </w:p>
    <w:p w14:paraId="2B541870" w14:textId="77777777" w:rsidR="00DB516B" w:rsidRDefault="00DB516B" w:rsidP="0065395A">
      <w:pPr>
        <w:rPr>
          <w:rFonts w:ascii="Arial" w:hAnsi="Arial" w:cs="Arial"/>
          <w:sz w:val="24"/>
          <w:szCs w:val="24"/>
        </w:rPr>
      </w:pPr>
    </w:p>
    <w:p w14:paraId="228973B0" w14:textId="6328B27C" w:rsidR="00B61C4E" w:rsidRPr="00BD11AA" w:rsidRDefault="0006055C" w:rsidP="00BD11AA">
      <w:pPr>
        <w:ind w:left="708" w:firstLine="708"/>
      </w:pPr>
      <w:r w:rsidRPr="00DB516B">
        <w:rPr>
          <w:rFonts w:ascii="Arial" w:hAnsi="Arial" w:cs="Arial"/>
          <w:sz w:val="24"/>
          <w:szCs w:val="24"/>
        </w:rPr>
        <w:t>*niepotrzebne skreślić</w:t>
      </w:r>
    </w:p>
    <w:p w14:paraId="3133DD07" w14:textId="2FF71ABE" w:rsidR="00B61C4E" w:rsidRPr="00741F6B" w:rsidRDefault="00B61C4E" w:rsidP="0016027C">
      <w:pPr>
        <w:rPr>
          <w:rFonts w:ascii="Arial" w:hAnsi="Arial" w:cs="Arial"/>
          <w:i/>
          <w:color w:val="FF0000"/>
          <w:sz w:val="24"/>
          <w:szCs w:val="24"/>
        </w:rPr>
      </w:pPr>
    </w:p>
    <w:sectPr w:rsidR="00B61C4E" w:rsidRPr="00741F6B" w:rsidSect="005E391D">
      <w:headerReference w:type="default" r:id="rId8"/>
      <w:footerReference w:type="default" r:id="rId9"/>
      <w:pgSz w:w="11906" w:h="16838"/>
      <w:pgMar w:top="851" w:right="1417" w:bottom="1417" w:left="1417" w:header="852"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7B0C2" w14:textId="77777777" w:rsidR="00BF2645" w:rsidRDefault="00BF2645">
      <w:pPr>
        <w:spacing w:after="0" w:line="240" w:lineRule="auto"/>
      </w:pPr>
      <w:r>
        <w:separator/>
      </w:r>
    </w:p>
  </w:endnote>
  <w:endnote w:type="continuationSeparator" w:id="0">
    <w:p w14:paraId="16164795"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57282015"/>
      <w:docPartObj>
        <w:docPartGallery w:val="Page Numbers (Bottom of Page)"/>
        <w:docPartUnique/>
      </w:docPartObj>
    </w:sdtPr>
    <w:sdtEndPr/>
    <w:sdtContent>
      <w:p w14:paraId="6FAB7E2A" w14:textId="0181C288" w:rsidR="00621DE0" w:rsidRDefault="00621DE0">
        <w:pPr>
          <w:pStyle w:val="Stopka"/>
          <w:jc w:val="right"/>
          <w:rPr>
            <w:rFonts w:asciiTheme="majorHAnsi" w:eastAsiaTheme="majorEastAsia" w:hAnsiTheme="majorHAnsi" w:cstheme="majorBidi"/>
            <w:sz w:val="28"/>
            <w:szCs w:val="28"/>
          </w:rPr>
        </w:pPr>
        <w:r w:rsidRPr="00621DE0">
          <w:rPr>
            <w:rFonts w:ascii="Arial" w:eastAsiaTheme="majorEastAsia" w:hAnsi="Arial" w:cs="Arial"/>
            <w:sz w:val="24"/>
            <w:szCs w:val="24"/>
          </w:rPr>
          <w:t xml:space="preserve">str. </w:t>
        </w:r>
        <w:r w:rsidRPr="00621DE0">
          <w:rPr>
            <w:rFonts w:ascii="Arial" w:eastAsiaTheme="minorEastAsia" w:hAnsi="Arial" w:cs="Arial"/>
            <w:sz w:val="24"/>
            <w:szCs w:val="24"/>
          </w:rPr>
          <w:fldChar w:fldCharType="begin"/>
        </w:r>
        <w:r w:rsidRPr="00621DE0">
          <w:rPr>
            <w:rFonts w:ascii="Arial" w:hAnsi="Arial" w:cs="Arial"/>
            <w:sz w:val="24"/>
            <w:szCs w:val="24"/>
          </w:rPr>
          <w:instrText>PAGE    \* MERGEFORMAT</w:instrText>
        </w:r>
        <w:r w:rsidRPr="00621DE0">
          <w:rPr>
            <w:rFonts w:ascii="Arial" w:eastAsiaTheme="minorEastAsia" w:hAnsi="Arial" w:cs="Arial"/>
            <w:sz w:val="24"/>
            <w:szCs w:val="24"/>
          </w:rPr>
          <w:fldChar w:fldCharType="separate"/>
        </w:r>
        <w:r w:rsidRPr="00621DE0">
          <w:rPr>
            <w:rFonts w:ascii="Arial" w:eastAsiaTheme="majorEastAsia" w:hAnsi="Arial" w:cs="Arial"/>
            <w:sz w:val="24"/>
            <w:szCs w:val="24"/>
          </w:rPr>
          <w:t>2</w:t>
        </w:r>
        <w:r w:rsidRPr="00621DE0">
          <w:rPr>
            <w:rFonts w:ascii="Arial" w:eastAsiaTheme="majorEastAsia" w:hAnsi="Arial" w:cs="Arial"/>
            <w:sz w:val="24"/>
            <w:szCs w:val="24"/>
          </w:rPr>
          <w:fldChar w:fldCharType="end"/>
        </w:r>
      </w:p>
    </w:sdtContent>
  </w:sdt>
  <w:p w14:paraId="15ABA73A" w14:textId="77777777" w:rsidR="00621DE0" w:rsidRDefault="00621D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32EC9" w14:textId="77777777" w:rsidR="00BF2645" w:rsidRDefault="00BF2645">
      <w:pPr>
        <w:spacing w:after="0" w:line="240" w:lineRule="auto"/>
      </w:pPr>
      <w:r>
        <w:separator/>
      </w:r>
    </w:p>
  </w:footnote>
  <w:footnote w:type="continuationSeparator" w:id="0">
    <w:p w14:paraId="536ACBB1"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112AC" w14:textId="69D4791B" w:rsidR="00BF2645" w:rsidRPr="003B38A4" w:rsidRDefault="003B38A4" w:rsidP="003B38A4">
    <w:pPr>
      <w:pStyle w:val="Nagwek"/>
    </w:pPr>
    <w:r w:rsidRPr="003B38A4">
      <w:rPr>
        <w:rFonts w:ascii="Arial" w:hAnsi="Arial"/>
        <w:b/>
        <w:bCs/>
        <w:sz w:val="24"/>
        <w:szCs w:val="24"/>
      </w:rPr>
      <w:t>RI.271.1.</w:t>
    </w:r>
    <w:r>
      <w:rPr>
        <w:rFonts w:ascii="Arial" w:hAnsi="Arial"/>
        <w:b/>
        <w:bCs/>
        <w:sz w:val="24"/>
        <w:szCs w:val="24"/>
      </w:rPr>
      <w:t>10</w:t>
    </w:r>
    <w:r w:rsidRPr="003B38A4">
      <w:rPr>
        <w:rFonts w:ascii="Arial" w:hAnsi="Arial"/>
        <w:b/>
        <w:bCs/>
        <w:sz w:val="24"/>
        <w:szCs w:val="24"/>
      </w:rPr>
      <w:t xml:space="preserve">.2024                                                      Zał. nr </w:t>
    </w:r>
    <w:r>
      <w:rPr>
        <w:rFonts w:ascii="Arial" w:hAnsi="Arial"/>
        <w:b/>
        <w:bCs/>
        <w:sz w:val="24"/>
        <w:szCs w:val="24"/>
      </w:rPr>
      <w:t>4</w:t>
    </w:r>
    <w:r w:rsidRPr="003B38A4">
      <w:rPr>
        <w:rFonts w:ascii="Arial" w:hAnsi="Arial"/>
        <w:b/>
        <w:bCs/>
        <w:sz w:val="24"/>
        <w:szCs w:val="24"/>
      </w:rPr>
      <w:t xml:space="preserve">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E88CD2D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744688569">
    <w:abstractNumId w:val="0"/>
  </w:num>
  <w:num w:numId="2" w16cid:durableId="1599170434">
    <w:abstractNumId w:val="1"/>
  </w:num>
  <w:num w:numId="3" w16cid:durableId="801313385">
    <w:abstractNumId w:val="2"/>
  </w:num>
  <w:num w:numId="4" w16cid:durableId="507329775">
    <w:abstractNumId w:val="3"/>
  </w:num>
  <w:num w:numId="5" w16cid:durableId="1626236379">
    <w:abstractNumId w:val="4"/>
  </w:num>
  <w:num w:numId="6" w16cid:durableId="1263226499">
    <w:abstractNumId w:val="5"/>
  </w:num>
  <w:num w:numId="7" w16cid:durableId="468985956">
    <w:abstractNumId w:val="6"/>
  </w:num>
  <w:num w:numId="8" w16cid:durableId="1885486651">
    <w:abstractNumId w:val="7"/>
  </w:num>
  <w:num w:numId="9" w16cid:durableId="115804953">
    <w:abstractNumId w:val="8"/>
  </w:num>
  <w:num w:numId="10" w16cid:durableId="1339964787">
    <w:abstractNumId w:val="9"/>
  </w:num>
  <w:num w:numId="11" w16cid:durableId="2023314557">
    <w:abstractNumId w:val="10"/>
  </w:num>
  <w:num w:numId="12" w16cid:durableId="1274753484">
    <w:abstractNumId w:val="11"/>
  </w:num>
  <w:num w:numId="13" w16cid:durableId="713693706">
    <w:abstractNumId w:val="12"/>
  </w:num>
  <w:num w:numId="14" w16cid:durableId="1858621707">
    <w:abstractNumId w:val="13"/>
  </w:num>
  <w:num w:numId="15" w16cid:durableId="890111688">
    <w:abstractNumId w:val="14"/>
  </w:num>
  <w:num w:numId="16" w16cid:durableId="834616419">
    <w:abstractNumId w:val="15"/>
  </w:num>
  <w:num w:numId="17" w16cid:durableId="1470587853">
    <w:abstractNumId w:val="16"/>
  </w:num>
  <w:num w:numId="18" w16cid:durableId="1895001614">
    <w:abstractNumId w:val="17"/>
  </w:num>
  <w:num w:numId="19" w16cid:durableId="18288439">
    <w:abstractNumId w:val="18"/>
  </w:num>
  <w:num w:numId="20" w16cid:durableId="193807213">
    <w:abstractNumId w:val="19"/>
  </w:num>
  <w:num w:numId="21" w16cid:durableId="1133673008">
    <w:abstractNumId w:val="20"/>
  </w:num>
  <w:num w:numId="22" w16cid:durableId="1092435684">
    <w:abstractNumId w:val="21"/>
  </w:num>
  <w:num w:numId="23" w16cid:durableId="14502565">
    <w:abstractNumId w:val="22"/>
  </w:num>
  <w:num w:numId="24" w16cid:durableId="370737376">
    <w:abstractNumId w:val="23"/>
  </w:num>
  <w:num w:numId="25" w16cid:durableId="122116418">
    <w:abstractNumId w:val="24"/>
  </w:num>
  <w:num w:numId="26" w16cid:durableId="870724883">
    <w:abstractNumId w:val="25"/>
  </w:num>
  <w:num w:numId="27" w16cid:durableId="2080983367">
    <w:abstractNumId w:val="26"/>
  </w:num>
  <w:num w:numId="28" w16cid:durableId="974289978">
    <w:abstractNumId w:val="27"/>
  </w:num>
  <w:num w:numId="29" w16cid:durableId="129136775">
    <w:abstractNumId w:val="28"/>
  </w:num>
  <w:num w:numId="30" w16cid:durableId="1335954946">
    <w:abstractNumId w:val="29"/>
  </w:num>
  <w:num w:numId="31" w16cid:durableId="299042726">
    <w:abstractNumId w:val="30"/>
  </w:num>
  <w:num w:numId="32" w16cid:durableId="816454845">
    <w:abstractNumId w:val="31"/>
  </w:num>
  <w:num w:numId="33" w16cid:durableId="1232545623">
    <w:abstractNumId w:val="32"/>
  </w:num>
  <w:num w:numId="34" w16cid:durableId="1595548298">
    <w:abstractNumId w:val="33"/>
  </w:num>
  <w:num w:numId="35" w16cid:durableId="1560436150">
    <w:abstractNumId w:val="34"/>
  </w:num>
  <w:num w:numId="36" w16cid:durableId="585724084">
    <w:abstractNumId w:val="41"/>
  </w:num>
  <w:num w:numId="37" w16cid:durableId="1997026662">
    <w:abstractNumId w:val="35"/>
  </w:num>
  <w:num w:numId="38" w16cid:durableId="246504048">
    <w:abstractNumId w:val="38"/>
  </w:num>
  <w:num w:numId="39" w16cid:durableId="2128574582">
    <w:abstractNumId w:val="40"/>
  </w:num>
  <w:num w:numId="40" w16cid:durableId="704670720">
    <w:abstractNumId w:val="39"/>
  </w:num>
  <w:num w:numId="41" w16cid:durableId="681787748">
    <w:abstractNumId w:val="42"/>
  </w:num>
  <w:num w:numId="42" w16cid:durableId="570778270">
    <w:abstractNumId w:val="36"/>
  </w:num>
  <w:num w:numId="43" w16cid:durableId="1768430105">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238EE"/>
    <w:rsid w:val="00040436"/>
    <w:rsid w:val="00044F49"/>
    <w:rsid w:val="00052A71"/>
    <w:rsid w:val="0006055C"/>
    <w:rsid w:val="0007099F"/>
    <w:rsid w:val="00081118"/>
    <w:rsid w:val="00095888"/>
    <w:rsid w:val="000F7C64"/>
    <w:rsid w:val="0016027C"/>
    <w:rsid w:val="0017402D"/>
    <w:rsid w:val="0017543F"/>
    <w:rsid w:val="00184D05"/>
    <w:rsid w:val="00191472"/>
    <w:rsid w:val="001E108F"/>
    <w:rsid w:val="001F0268"/>
    <w:rsid w:val="001F0E26"/>
    <w:rsid w:val="00222C2E"/>
    <w:rsid w:val="00222CC5"/>
    <w:rsid w:val="00224091"/>
    <w:rsid w:val="00246A8D"/>
    <w:rsid w:val="00247FD8"/>
    <w:rsid w:val="002525F1"/>
    <w:rsid w:val="00257577"/>
    <w:rsid w:val="002A3A26"/>
    <w:rsid w:val="002D7ACB"/>
    <w:rsid w:val="002E30AF"/>
    <w:rsid w:val="00300385"/>
    <w:rsid w:val="0031047E"/>
    <w:rsid w:val="003243B2"/>
    <w:rsid w:val="003271A6"/>
    <w:rsid w:val="003470C7"/>
    <w:rsid w:val="003607E4"/>
    <w:rsid w:val="00395C97"/>
    <w:rsid w:val="003B38A4"/>
    <w:rsid w:val="003C6D56"/>
    <w:rsid w:val="003F027A"/>
    <w:rsid w:val="0040427A"/>
    <w:rsid w:val="004268A1"/>
    <w:rsid w:val="00462754"/>
    <w:rsid w:val="00463B14"/>
    <w:rsid w:val="00466016"/>
    <w:rsid w:val="00480EBF"/>
    <w:rsid w:val="00492070"/>
    <w:rsid w:val="004D59A7"/>
    <w:rsid w:val="004E22E7"/>
    <w:rsid w:val="004F519C"/>
    <w:rsid w:val="00504AFE"/>
    <w:rsid w:val="005549BD"/>
    <w:rsid w:val="005C0099"/>
    <w:rsid w:val="005D0339"/>
    <w:rsid w:val="005E391D"/>
    <w:rsid w:val="005E5722"/>
    <w:rsid w:val="00607503"/>
    <w:rsid w:val="0061487C"/>
    <w:rsid w:val="00621DE0"/>
    <w:rsid w:val="0063402D"/>
    <w:rsid w:val="0065395A"/>
    <w:rsid w:val="006E1253"/>
    <w:rsid w:val="00736E2B"/>
    <w:rsid w:val="00741F6B"/>
    <w:rsid w:val="0074251E"/>
    <w:rsid w:val="007520AB"/>
    <w:rsid w:val="00754797"/>
    <w:rsid w:val="007751DD"/>
    <w:rsid w:val="007A613A"/>
    <w:rsid w:val="007E4B87"/>
    <w:rsid w:val="00800AE1"/>
    <w:rsid w:val="008128C5"/>
    <w:rsid w:val="00816B3D"/>
    <w:rsid w:val="00846903"/>
    <w:rsid w:val="008475A3"/>
    <w:rsid w:val="008549EB"/>
    <w:rsid w:val="00872A9E"/>
    <w:rsid w:val="008A365A"/>
    <w:rsid w:val="008A70DC"/>
    <w:rsid w:val="008C1056"/>
    <w:rsid w:val="009013AF"/>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84C36"/>
    <w:rsid w:val="00AC3D4A"/>
    <w:rsid w:val="00AD3375"/>
    <w:rsid w:val="00AE7BF1"/>
    <w:rsid w:val="00AF23B7"/>
    <w:rsid w:val="00B130C6"/>
    <w:rsid w:val="00B15430"/>
    <w:rsid w:val="00B30ACE"/>
    <w:rsid w:val="00B61C4E"/>
    <w:rsid w:val="00B62D61"/>
    <w:rsid w:val="00BB1FCA"/>
    <w:rsid w:val="00BB5D23"/>
    <w:rsid w:val="00BC5846"/>
    <w:rsid w:val="00BD11AA"/>
    <w:rsid w:val="00BD6125"/>
    <w:rsid w:val="00BF2645"/>
    <w:rsid w:val="00C323E1"/>
    <w:rsid w:val="00C42C3B"/>
    <w:rsid w:val="00C431C8"/>
    <w:rsid w:val="00C6034B"/>
    <w:rsid w:val="00CA7053"/>
    <w:rsid w:val="00CD4D23"/>
    <w:rsid w:val="00D11690"/>
    <w:rsid w:val="00D429A5"/>
    <w:rsid w:val="00D557F8"/>
    <w:rsid w:val="00D55F1F"/>
    <w:rsid w:val="00D60E1D"/>
    <w:rsid w:val="00D77515"/>
    <w:rsid w:val="00D77994"/>
    <w:rsid w:val="00D8624B"/>
    <w:rsid w:val="00DA1976"/>
    <w:rsid w:val="00DA5ED8"/>
    <w:rsid w:val="00DB516B"/>
    <w:rsid w:val="00DC4114"/>
    <w:rsid w:val="00DE79CC"/>
    <w:rsid w:val="00DF253D"/>
    <w:rsid w:val="00DF59CE"/>
    <w:rsid w:val="00E107B1"/>
    <w:rsid w:val="00E127EC"/>
    <w:rsid w:val="00E2298C"/>
    <w:rsid w:val="00E25CE3"/>
    <w:rsid w:val="00E34DAB"/>
    <w:rsid w:val="00E42A50"/>
    <w:rsid w:val="00E619C5"/>
    <w:rsid w:val="00E84E01"/>
    <w:rsid w:val="00EE1896"/>
    <w:rsid w:val="00F158CB"/>
    <w:rsid w:val="00F43890"/>
    <w:rsid w:val="00F75E8A"/>
    <w:rsid w:val="00F87912"/>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36D60E"/>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385107321">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5487A-FEAA-4074-8518-4C3725F7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TotalTime>
  <Pages>36</Pages>
  <Words>11792</Words>
  <Characters>72758</Characters>
  <Application>Microsoft Office Word</Application>
  <DocSecurity>0</DocSecurity>
  <Lines>909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97</cp:revision>
  <cp:lastPrinted>2024-09-23T13:49:00Z</cp:lastPrinted>
  <dcterms:created xsi:type="dcterms:W3CDTF">2021-04-23T07:31:00Z</dcterms:created>
  <dcterms:modified xsi:type="dcterms:W3CDTF">2024-09-24T08:15:00Z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