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F33D5" w14:textId="77777777" w:rsidR="00CE14AE" w:rsidRDefault="00CE14AE" w:rsidP="00CE14AE">
      <w:pPr>
        <w:spacing w:line="276" w:lineRule="auto"/>
        <w:jc w:val="right"/>
        <w:rPr>
          <w:b/>
          <w:i/>
        </w:rPr>
      </w:pPr>
      <w:r>
        <w:rPr>
          <w:b/>
          <w:i/>
        </w:rPr>
        <w:t>Załącznik nr 3 do SWZ</w:t>
      </w:r>
    </w:p>
    <w:p w14:paraId="133438AA" w14:textId="77777777" w:rsidR="00FC7AC6" w:rsidRPr="00FC7AC6" w:rsidRDefault="00FC7AC6" w:rsidP="006C7EA5">
      <w:pPr>
        <w:spacing w:line="276" w:lineRule="auto"/>
        <w:jc w:val="right"/>
        <w:rPr>
          <w:b/>
          <w:sz w:val="16"/>
          <w:szCs w:val="16"/>
          <w:u w:val="single"/>
        </w:rPr>
      </w:pPr>
    </w:p>
    <w:p w14:paraId="556E93C5" w14:textId="77777777" w:rsidR="00A26FA5" w:rsidRPr="006C7EA5" w:rsidRDefault="00A26FA5" w:rsidP="006C7EA5">
      <w:pPr>
        <w:spacing w:line="276" w:lineRule="auto"/>
        <w:jc w:val="right"/>
        <w:rPr>
          <w:b/>
          <w:sz w:val="32"/>
          <w:u w:val="single"/>
        </w:rPr>
      </w:pPr>
      <w:r w:rsidRPr="006C7EA5">
        <w:rPr>
          <w:b/>
          <w:sz w:val="32"/>
          <w:u w:val="single"/>
        </w:rPr>
        <w:t>FORMULARZ OFERTOWY</w:t>
      </w:r>
    </w:p>
    <w:p w14:paraId="0E27C762" w14:textId="77777777" w:rsidR="00FB4E95" w:rsidRPr="00193399" w:rsidRDefault="00FB4E95" w:rsidP="00997E10">
      <w:pPr>
        <w:spacing w:line="276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...........................................................</w:t>
      </w:r>
    </w:p>
    <w:p w14:paraId="2718B3C6" w14:textId="77777777" w:rsidR="00FB4E95" w:rsidRPr="00193399" w:rsidRDefault="00FB4E95" w:rsidP="000550D0">
      <w:pPr>
        <w:spacing w:line="360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(</w:t>
      </w:r>
      <w:r w:rsidR="00193399" w:rsidRPr="00193399">
        <w:rPr>
          <w:sz w:val="22"/>
          <w:szCs w:val="22"/>
        </w:rPr>
        <w:t xml:space="preserve">nazwa i adres </w:t>
      </w:r>
      <w:r w:rsidRPr="00193399">
        <w:rPr>
          <w:sz w:val="22"/>
          <w:szCs w:val="22"/>
        </w:rPr>
        <w:t>Wykonawcy)</w:t>
      </w:r>
    </w:p>
    <w:p w14:paraId="79B57D1B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NIP ……………………….…..</w:t>
      </w:r>
    </w:p>
    <w:p w14:paraId="428D6E44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REGON ………………………</w:t>
      </w:r>
    </w:p>
    <w:p w14:paraId="46CC117A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tel. ………………………</w:t>
      </w:r>
      <w:r w:rsidR="002B00D9" w:rsidRPr="00424D6B">
        <w:rPr>
          <w:sz w:val="22"/>
          <w:szCs w:val="22"/>
        </w:rPr>
        <w:t>.</w:t>
      </w:r>
      <w:r w:rsidRPr="00424D6B">
        <w:rPr>
          <w:sz w:val="22"/>
          <w:szCs w:val="22"/>
        </w:rPr>
        <w:t>……</w:t>
      </w:r>
    </w:p>
    <w:p w14:paraId="1DC748F1" w14:textId="77777777" w:rsidR="00193399" w:rsidRPr="00424D6B" w:rsidRDefault="00193399" w:rsidP="00193399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e-mail: ………………</w:t>
      </w:r>
      <w:r w:rsidR="002B00D9" w:rsidRPr="00424D6B">
        <w:rPr>
          <w:sz w:val="22"/>
          <w:szCs w:val="22"/>
        </w:rPr>
        <w:t>..</w:t>
      </w:r>
      <w:r w:rsidRPr="00424D6B">
        <w:rPr>
          <w:sz w:val="22"/>
          <w:szCs w:val="22"/>
        </w:rPr>
        <w:t>………</w:t>
      </w:r>
    </w:p>
    <w:p w14:paraId="07900242" w14:textId="77777777" w:rsidR="00A13463" w:rsidRDefault="00A13463" w:rsidP="003A3A15">
      <w:pPr>
        <w:ind w:firstLine="4820"/>
        <w:rPr>
          <w:b/>
          <w:bCs/>
          <w:sz w:val="22"/>
          <w:szCs w:val="22"/>
        </w:rPr>
      </w:pPr>
    </w:p>
    <w:p w14:paraId="0146144E" w14:textId="6F576A25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Miasto i Gmina Pleszew</w:t>
      </w:r>
    </w:p>
    <w:p w14:paraId="7885A423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Rynek 1</w:t>
      </w:r>
    </w:p>
    <w:p w14:paraId="39F6CE93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63-300 Pleszew</w:t>
      </w:r>
    </w:p>
    <w:p w14:paraId="4C5FA628" w14:textId="77777777" w:rsidR="00FC7AC6" w:rsidRDefault="00FC7AC6" w:rsidP="003A3A15">
      <w:pPr>
        <w:jc w:val="both"/>
        <w:rPr>
          <w:sz w:val="22"/>
          <w:szCs w:val="22"/>
        </w:rPr>
      </w:pPr>
    </w:p>
    <w:p w14:paraId="0C7634AF" w14:textId="77777777" w:rsidR="00A26FA5" w:rsidRPr="00424D6B" w:rsidRDefault="00A26FA5" w:rsidP="003A3A15">
      <w:pPr>
        <w:jc w:val="both"/>
        <w:rPr>
          <w:sz w:val="22"/>
          <w:szCs w:val="22"/>
        </w:rPr>
      </w:pPr>
      <w:r w:rsidRPr="00424D6B">
        <w:rPr>
          <w:sz w:val="22"/>
          <w:szCs w:val="22"/>
        </w:rPr>
        <w:t xml:space="preserve">Nawiązując do ogłoszenia o </w:t>
      </w:r>
      <w:r w:rsidR="00C668C1" w:rsidRPr="00424D6B">
        <w:rPr>
          <w:sz w:val="22"/>
          <w:szCs w:val="22"/>
        </w:rPr>
        <w:t xml:space="preserve">zamówieniu </w:t>
      </w:r>
      <w:r w:rsidR="00424D6B" w:rsidRPr="00424D6B">
        <w:rPr>
          <w:sz w:val="22"/>
          <w:szCs w:val="22"/>
        </w:rPr>
        <w:t>pn.</w:t>
      </w:r>
      <w:r w:rsidRPr="00424D6B">
        <w:rPr>
          <w:sz w:val="22"/>
          <w:szCs w:val="22"/>
        </w:rPr>
        <w:t>:</w:t>
      </w:r>
    </w:p>
    <w:p w14:paraId="2DCFE37C" w14:textId="77777777" w:rsidR="008D0064" w:rsidRPr="009F3FEB" w:rsidRDefault="008D0064" w:rsidP="003A3A15">
      <w:pPr>
        <w:jc w:val="both"/>
        <w:rPr>
          <w:sz w:val="22"/>
          <w:szCs w:val="22"/>
        </w:rPr>
      </w:pPr>
    </w:p>
    <w:p w14:paraId="1B56D195" w14:textId="70834830" w:rsidR="004E5B90" w:rsidRPr="00A13463" w:rsidRDefault="00B17758" w:rsidP="00A13463">
      <w:pPr>
        <w:widowControl w:val="0"/>
        <w:suppressAutoHyphens/>
        <w:autoSpaceDE w:val="0"/>
        <w:autoSpaceDN w:val="0"/>
        <w:adjustRightInd w:val="0"/>
        <w:jc w:val="center"/>
        <w:rPr>
          <w:rFonts w:eastAsia="CIDFont+F1"/>
          <w:b/>
          <w:bCs/>
          <w:i/>
          <w:iCs/>
        </w:rPr>
      </w:pPr>
      <w:r w:rsidRPr="00A13463">
        <w:rPr>
          <w:rFonts w:eastAsia="CIDFont+F1"/>
          <w:b/>
          <w:bCs/>
          <w:i/>
          <w:iCs/>
        </w:rPr>
        <w:t>„</w:t>
      </w:r>
      <w:r w:rsidR="000F65E0" w:rsidRPr="00A13463">
        <w:rPr>
          <w:rFonts w:eastAsia="CIDFont+F1"/>
          <w:b/>
          <w:bCs/>
          <w:i/>
          <w:iCs/>
        </w:rPr>
        <w:t xml:space="preserve">Budowa </w:t>
      </w:r>
      <w:r w:rsidR="00FC7AC6" w:rsidRPr="00A13463">
        <w:rPr>
          <w:rFonts w:eastAsia="CIDFont+F1"/>
          <w:b/>
          <w:bCs/>
          <w:i/>
          <w:iCs/>
        </w:rPr>
        <w:t xml:space="preserve">tymczasowego </w:t>
      </w:r>
      <w:r w:rsidR="000F65E0" w:rsidRPr="00A13463">
        <w:rPr>
          <w:rFonts w:eastAsia="CIDFont+F1"/>
          <w:b/>
          <w:bCs/>
          <w:i/>
          <w:iCs/>
        </w:rPr>
        <w:t>boiska</w:t>
      </w:r>
      <w:r w:rsidR="00FC7AC6" w:rsidRPr="00A13463">
        <w:rPr>
          <w:rFonts w:eastAsia="CIDFont+F1"/>
          <w:b/>
          <w:bCs/>
          <w:i/>
          <w:iCs/>
        </w:rPr>
        <w:t xml:space="preserve"> wielofunkcyjnego</w:t>
      </w:r>
      <w:r w:rsidR="000F65E0" w:rsidRPr="00A13463">
        <w:rPr>
          <w:rFonts w:eastAsia="CIDFont+F1"/>
          <w:b/>
          <w:bCs/>
          <w:i/>
          <w:iCs/>
        </w:rPr>
        <w:t xml:space="preserve"> w </w:t>
      </w:r>
      <w:r w:rsidR="00FC7AC6" w:rsidRPr="00A13463">
        <w:rPr>
          <w:rFonts w:eastAsia="CIDFont+F1"/>
          <w:b/>
          <w:bCs/>
          <w:i/>
          <w:iCs/>
        </w:rPr>
        <w:t>Kuczkowie</w:t>
      </w:r>
      <w:r w:rsidRPr="00A13463">
        <w:rPr>
          <w:rFonts w:eastAsia="CIDFont+F1"/>
          <w:b/>
          <w:bCs/>
          <w:i/>
          <w:iCs/>
        </w:rPr>
        <w:t>”</w:t>
      </w:r>
    </w:p>
    <w:p w14:paraId="6CB30A2E" w14:textId="77777777" w:rsidR="00B17758" w:rsidRPr="009F3FEB" w:rsidRDefault="00B17758" w:rsidP="003A3A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B9A8ABC" w14:textId="77777777" w:rsidR="00FC7AC6" w:rsidRDefault="00A26FA5" w:rsidP="00FC7AC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Oferuj</w:t>
      </w:r>
      <w:r w:rsidR="0030381E" w:rsidRPr="00474428">
        <w:rPr>
          <w:sz w:val="22"/>
          <w:szCs w:val="22"/>
        </w:rPr>
        <w:t>ę</w:t>
      </w:r>
      <w:r w:rsidRPr="00474428">
        <w:rPr>
          <w:sz w:val="22"/>
          <w:szCs w:val="22"/>
        </w:rPr>
        <w:t xml:space="preserve"> wykonanie zamówienia, zgodnie z wymogami zawartymi w </w:t>
      </w:r>
      <w:r w:rsidR="00193399">
        <w:rPr>
          <w:sz w:val="22"/>
          <w:szCs w:val="22"/>
        </w:rPr>
        <w:t>S</w:t>
      </w:r>
      <w:r w:rsidRPr="00474428">
        <w:rPr>
          <w:sz w:val="22"/>
          <w:szCs w:val="22"/>
        </w:rPr>
        <w:t xml:space="preserve">pecyfikacji </w:t>
      </w:r>
      <w:r w:rsidR="00193399">
        <w:rPr>
          <w:sz w:val="22"/>
          <w:szCs w:val="22"/>
        </w:rPr>
        <w:t>W</w:t>
      </w:r>
      <w:r w:rsidRPr="00474428">
        <w:rPr>
          <w:sz w:val="22"/>
          <w:szCs w:val="22"/>
        </w:rPr>
        <w:t xml:space="preserve">arunków </w:t>
      </w:r>
      <w:r w:rsidR="00193399">
        <w:rPr>
          <w:sz w:val="22"/>
          <w:szCs w:val="22"/>
        </w:rPr>
        <w:t>Z</w:t>
      </w:r>
      <w:r w:rsidRPr="00474428">
        <w:rPr>
          <w:sz w:val="22"/>
          <w:szCs w:val="22"/>
        </w:rPr>
        <w:t>amówienia, za cenę:</w:t>
      </w:r>
    </w:p>
    <w:p w14:paraId="62C92A3B" w14:textId="77777777" w:rsidR="00FC7AC6" w:rsidRPr="00FC7AC6" w:rsidRDefault="00FC7AC6" w:rsidP="00FC7AC6">
      <w:pPr>
        <w:spacing w:line="276" w:lineRule="auto"/>
        <w:ind w:left="360"/>
        <w:jc w:val="both"/>
        <w:rPr>
          <w:sz w:val="16"/>
          <w:szCs w:val="16"/>
        </w:rPr>
      </w:pPr>
    </w:p>
    <w:p w14:paraId="5A6614C4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.............................................zł </w:t>
      </w:r>
    </w:p>
    <w:p w14:paraId="19377C4C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......................................................................................................................)</w:t>
      </w:r>
    </w:p>
    <w:p w14:paraId="00A821F7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 w wysokości ................% tj. ............................... zł</w:t>
      </w:r>
    </w:p>
    <w:p w14:paraId="4D2BB69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210922C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brutto .......................................... zł </w:t>
      </w:r>
    </w:p>
    <w:p w14:paraId="76887373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6B981EC6" w14:textId="77777777" w:rsidR="006A4046" w:rsidRPr="00A13463" w:rsidRDefault="006A4046" w:rsidP="00A86DC3">
      <w:pPr>
        <w:spacing w:line="360" w:lineRule="auto"/>
        <w:jc w:val="both"/>
        <w:rPr>
          <w:sz w:val="16"/>
          <w:szCs w:val="16"/>
        </w:rPr>
      </w:pPr>
    </w:p>
    <w:p w14:paraId="6BC1FB56" w14:textId="0EEC043B" w:rsidR="00424D6B" w:rsidRPr="00E8416B" w:rsidRDefault="00424D6B" w:rsidP="00C23662">
      <w:pPr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B7209C">
        <w:rPr>
          <w:sz w:val="22"/>
          <w:szCs w:val="22"/>
        </w:rPr>
        <w:t>Zamówienie wykonamy</w:t>
      </w:r>
      <w:r>
        <w:rPr>
          <w:sz w:val="22"/>
          <w:szCs w:val="22"/>
        </w:rPr>
        <w:t xml:space="preserve"> </w:t>
      </w:r>
      <w:r w:rsidR="006A4046" w:rsidRPr="006A4046">
        <w:rPr>
          <w:b/>
          <w:bCs/>
          <w:sz w:val="22"/>
          <w:szCs w:val="22"/>
        </w:rPr>
        <w:t>w ciągu 9 tygodni</w:t>
      </w:r>
      <w:r w:rsidR="006A4046">
        <w:rPr>
          <w:sz w:val="22"/>
          <w:szCs w:val="22"/>
        </w:rPr>
        <w:t xml:space="preserve"> od </w:t>
      </w:r>
      <w:r w:rsidR="00A13463">
        <w:rPr>
          <w:sz w:val="22"/>
          <w:szCs w:val="22"/>
        </w:rPr>
        <w:t xml:space="preserve">dnia </w:t>
      </w:r>
      <w:r w:rsidR="006A4046">
        <w:rPr>
          <w:sz w:val="22"/>
          <w:szCs w:val="22"/>
        </w:rPr>
        <w:t>przekazania placu budowy.</w:t>
      </w:r>
    </w:p>
    <w:p w14:paraId="0BD3F620" w14:textId="77777777" w:rsidR="00E8416B" w:rsidRPr="00E8416B" w:rsidRDefault="00E8416B" w:rsidP="00E8416B">
      <w:pPr>
        <w:suppressAutoHyphens/>
        <w:overflowPunct w:val="0"/>
        <w:autoSpaceDE w:val="0"/>
        <w:jc w:val="both"/>
        <w:textAlignment w:val="baseline"/>
        <w:rPr>
          <w:sz w:val="12"/>
          <w:szCs w:val="12"/>
        </w:rPr>
      </w:pPr>
    </w:p>
    <w:p w14:paraId="5D95E20B" w14:textId="77777777" w:rsidR="003A3A15" w:rsidRPr="00B17758" w:rsidRDefault="00424D6B" w:rsidP="00C23662">
      <w:pPr>
        <w:numPr>
          <w:ilvl w:val="0"/>
          <w:numId w:val="1"/>
        </w:numPr>
        <w:jc w:val="both"/>
        <w:rPr>
          <w:sz w:val="22"/>
          <w:szCs w:val="22"/>
        </w:rPr>
      </w:pPr>
      <w:r w:rsidRPr="0074022C">
        <w:rPr>
          <w:sz w:val="22"/>
          <w:szCs w:val="22"/>
        </w:rPr>
        <w:t>Zobowiązujemy się udzielić ……..…. miesięcznej gwarancji</w:t>
      </w:r>
      <w:r w:rsidRPr="0074022C">
        <w:rPr>
          <w:rStyle w:val="Odwoanieprzypisudolnego"/>
          <w:sz w:val="22"/>
          <w:szCs w:val="22"/>
        </w:rPr>
        <w:footnoteReference w:id="1"/>
      </w:r>
      <w:r w:rsidRPr="0074022C">
        <w:rPr>
          <w:sz w:val="22"/>
          <w:szCs w:val="22"/>
        </w:rPr>
        <w:t xml:space="preserve"> na przedmiot zamówienia</w:t>
      </w:r>
      <w:r w:rsidR="00FC7AC6">
        <w:rPr>
          <w:sz w:val="22"/>
          <w:szCs w:val="22"/>
        </w:rPr>
        <w:t>.</w:t>
      </w:r>
    </w:p>
    <w:p w14:paraId="5A0DB795" w14:textId="77777777" w:rsidR="00B17758" w:rsidRPr="00B17758" w:rsidRDefault="00B17758" w:rsidP="00B17758">
      <w:pPr>
        <w:jc w:val="both"/>
        <w:rPr>
          <w:sz w:val="12"/>
          <w:szCs w:val="12"/>
        </w:rPr>
      </w:pPr>
    </w:p>
    <w:p w14:paraId="5B48A512" w14:textId="77777777" w:rsidR="00D07D8F" w:rsidRPr="00474428" w:rsidRDefault="00D07D8F" w:rsidP="00C23662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Oświadczam, że:</w:t>
      </w:r>
    </w:p>
    <w:p w14:paraId="0CF18A7E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akceptujemy warunki płatności określone przez Zamawiającego w specyfikacji warunków zamówienia,</w:t>
      </w:r>
    </w:p>
    <w:p w14:paraId="295ACD48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przypadku zatrudnienia podwykonawców, odpowiadamy za ich pracę jak za swoją własną,</w:t>
      </w:r>
    </w:p>
    <w:p w14:paraId="1B81FDE7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zapoznaliśmy się ze specyfikacją warunków zamówienia i nie wnosimy do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niej zastrzeżeń,</w:t>
      </w:r>
    </w:p>
    <w:p w14:paraId="64F649FA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 xml:space="preserve">zdobyliśmy konieczne informacje do przygotowania oferty, </w:t>
      </w:r>
    </w:p>
    <w:p w14:paraId="5780EB76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cenie oferty zostały uwzględnione wszystkie koszty wykonania zamówienia i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realizacji przyszłego świadczenia umownego,</w:t>
      </w:r>
    </w:p>
    <w:p w14:paraId="07D60070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uważamy się za związanych niniejszą ofertą na czas wskazany w specyfikacji warunków zamówienia,</w:t>
      </w:r>
    </w:p>
    <w:p w14:paraId="37DB71C0" w14:textId="77777777" w:rsidR="00424D6B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2B00D9">
        <w:rPr>
          <w:sz w:val="22"/>
          <w:szCs w:val="22"/>
        </w:rPr>
        <w:t xml:space="preserve">akceptujemy </w:t>
      </w:r>
      <w:r w:rsidR="00193399" w:rsidRPr="002B00D9">
        <w:rPr>
          <w:sz w:val="22"/>
          <w:szCs w:val="22"/>
        </w:rPr>
        <w:t>Projektowane postanowienia umowy z</w:t>
      </w:r>
      <w:r w:rsidRPr="002B00D9">
        <w:rPr>
          <w:sz w:val="22"/>
          <w:szCs w:val="22"/>
        </w:rPr>
        <w:t>awart</w:t>
      </w:r>
      <w:r w:rsidR="00193399" w:rsidRPr="002B00D9">
        <w:rPr>
          <w:sz w:val="22"/>
          <w:szCs w:val="22"/>
        </w:rPr>
        <w:t>e</w:t>
      </w:r>
      <w:r w:rsidRPr="002B00D9">
        <w:rPr>
          <w:sz w:val="22"/>
          <w:szCs w:val="22"/>
        </w:rPr>
        <w:t xml:space="preserve"> w specyfikacji warunków zamówienia i zobowiązujemy się w przypadku wyboru naszej oferty do zawarcia umowy na wyżej wymienionych warunkach, w miejscu i terminie wyznaczonym przez Zamawiającego</w:t>
      </w:r>
      <w:r w:rsidR="0030381E" w:rsidRPr="002B00D9">
        <w:rPr>
          <w:sz w:val="22"/>
          <w:szCs w:val="22"/>
        </w:rPr>
        <w:t>,</w:t>
      </w:r>
    </w:p>
    <w:p w14:paraId="3FCBB0AA" w14:textId="77777777" w:rsidR="00A13463" w:rsidRDefault="00424D6B" w:rsidP="00A13463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555E7B">
        <w:rPr>
          <w:sz w:val="22"/>
          <w:szCs w:val="22"/>
        </w:rPr>
        <w:t>zobowiązujemy się w przypadku wyboru naszej oferty do wniesienia zabezpieczenia należytego wykonania umowy na zasa</w:t>
      </w:r>
      <w:r>
        <w:rPr>
          <w:sz w:val="22"/>
          <w:szCs w:val="22"/>
        </w:rPr>
        <w:t>dach określonych w specyfikacji,</w:t>
      </w:r>
    </w:p>
    <w:p w14:paraId="50EE8D0C" w14:textId="1FD4BFB8" w:rsidR="0030381E" w:rsidRPr="00A13463" w:rsidRDefault="00A517D9" w:rsidP="00A13463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A13463">
        <w:rPr>
          <w:sz w:val="22"/>
          <w:szCs w:val="22"/>
        </w:rPr>
        <w:t>w</w:t>
      </w:r>
      <w:r w:rsidR="0030381E" w:rsidRPr="00A13463">
        <w:rPr>
          <w:sz w:val="22"/>
          <w:szCs w:val="22"/>
        </w:rPr>
        <w:t>ypełniłem obowiązki informacyjne przewidziane w art. 13 lub art. 14 RODO</w:t>
      </w:r>
      <w:r w:rsidR="0030381E" w:rsidRPr="00474428">
        <w:rPr>
          <w:sz w:val="22"/>
          <w:szCs w:val="22"/>
          <w:vertAlign w:val="superscript"/>
        </w:rPr>
        <w:footnoteReference w:id="2"/>
      </w:r>
      <w:r w:rsidR="0030381E" w:rsidRPr="00A13463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23C53" w:rsidRPr="00474428">
        <w:rPr>
          <w:sz w:val="22"/>
          <w:szCs w:val="22"/>
          <w:vertAlign w:val="superscript"/>
        </w:rPr>
        <w:footnoteReference w:id="3"/>
      </w:r>
      <w:r w:rsidR="0030381E" w:rsidRPr="00A13463">
        <w:rPr>
          <w:sz w:val="22"/>
          <w:szCs w:val="22"/>
        </w:rPr>
        <w:t>.</w:t>
      </w:r>
    </w:p>
    <w:p w14:paraId="6AA5EC62" w14:textId="77777777" w:rsidR="00474428" w:rsidRPr="001F0752" w:rsidRDefault="00474428" w:rsidP="00474428">
      <w:pPr>
        <w:pStyle w:val="Bezodstpw"/>
        <w:rPr>
          <w:sz w:val="16"/>
          <w:szCs w:val="16"/>
        </w:rPr>
      </w:pPr>
    </w:p>
    <w:p w14:paraId="7A6A626F" w14:textId="77777777" w:rsidR="00A517D9" w:rsidRPr="00A517D9" w:rsidRDefault="00A517D9" w:rsidP="00C23662">
      <w:pPr>
        <w:numPr>
          <w:ilvl w:val="0"/>
          <w:numId w:val="1"/>
        </w:numPr>
        <w:spacing w:line="280" w:lineRule="atLeast"/>
        <w:jc w:val="both"/>
        <w:rPr>
          <w:rFonts w:eastAsia="Calibri"/>
          <w:sz w:val="22"/>
          <w:szCs w:val="22"/>
          <w:lang w:eastAsia="en-US"/>
        </w:rPr>
      </w:pPr>
      <w:r w:rsidRPr="00A517D9">
        <w:rPr>
          <w:rFonts w:eastAsia="Calibri"/>
          <w:sz w:val="22"/>
          <w:szCs w:val="22"/>
          <w:lang w:eastAsia="en-US"/>
        </w:rPr>
        <w:t xml:space="preserve">Jednocześnie </w:t>
      </w:r>
      <w:r w:rsidRPr="00A517D9">
        <w:rPr>
          <w:sz w:val="22"/>
          <w:szCs w:val="22"/>
          <w:lang w:val="x-none"/>
        </w:rPr>
        <w:t>oświadczamy że:</w:t>
      </w:r>
    </w:p>
    <w:p w14:paraId="5E4F3FAC" w14:textId="77777777" w:rsidR="00A517D9" w:rsidRDefault="00A517D9" w:rsidP="00C23662">
      <w:pPr>
        <w:numPr>
          <w:ilvl w:val="0"/>
          <w:numId w:val="6"/>
        </w:numPr>
        <w:jc w:val="both"/>
        <w:rPr>
          <w:sz w:val="22"/>
          <w:szCs w:val="22"/>
        </w:rPr>
      </w:pPr>
      <w:r w:rsidRPr="00A517D9">
        <w:rPr>
          <w:sz w:val="22"/>
          <w:szCs w:val="22"/>
        </w:rPr>
        <w:t>wybór naszej oferty nie będzie prowadził do powstania u zamawiającego obowiązku podatkowego zgodnie z przepisami o podatku od towarów i usług</w:t>
      </w:r>
      <w:r w:rsidRPr="00A517D9">
        <w:rPr>
          <w:b/>
          <w:sz w:val="22"/>
          <w:szCs w:val="22"/>
        </w:rPr>
        <w:t>*,</w:t>
      </w:r>
    </w:p>
    <w:p w14:paraId="214A935C" w14:textId="77777777" w:rsidR="00A517D9" w:rsidRPr="00A517D9" w:rsidRDefault="00A517D9" w:rsidP="00C23662">
      <w:pPr>
        <w:numPr>
          <w:ilvl w:val="0"/>
          <w:numId w:val="6"/>
        </w:numPr>
        <w:jc w:val="both"/>
        <w:rPr>
          <w:sz w:val="22"/>
          <w:szCs w:val="22"/>
        </w:rPr>
      </w:pPr>
      <w:r w:rsidRPr="00A517D9">
        <w:rPr>
          <w:sz w:val="22"/>
          <w:szCs w:val="22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A517D9">
        <w:rPr>
          <w:sz w:val="22"/>
          <w:szCs w:val="22"/>
          <w:vertAlign w:val="superscript"/>
        </w:rPr>
        <w:footnoteReference w:id="4"/>
      </w:r>
      <w:r w:rsidRPr="00A517D9">
        <w:rPr>
          <w:sz w:val="22"/>
          <w:szCs w:val="22"/>
        </w:rPr>
        <w:t xml:space="preserve"> zł.</w:t>
      </w:r>
      <w:r w:rsidRPr="00A517D9">
        <w:rPr>
          <w:b/>
          <w:sz w:val="22"/>
          <w:szCs w:val="22"/>
        </w:rPr>
        <w:t>*</w:t>
      </w:r>
    </w:p>
    <w:p w14:paraId="4503FD26" w14:textId="77777777" w:rsidR="00A517D9" w:rsidRPr="00D07656" w:rsidRDefault="00A517D9" w:rsidP="00A517D9">
      <w:pPr>
        <w:pStyle w:val="Bezodstpw"/>
        <w:rPr>
          <w:rStyle w:val="DeltaViewInsertion"/>
          <w:b w:val="0"/>
          <w:i w:val="0"/>
          <w:sz w:val="16"/>
          <w:szCs w:val="16"/>
        </w:rPr>
      </w:pPr>
    </w:p>
    <w:p w14:paraId="451374A5" w14:textId="77777777" w:rsidR="00474428" w:rsidRPr="004360C4" w:rsidRDefault="004360C4" w:rsidP="00C23662">
      <w:pPr>
        <w:pStyle w:val="Bezodstpw"/>
        <w:numPr>
          <w:ilvl w:val="0"/>
          <w:numId w:val="1"/>
        </w:numPr>
        <w:rPr>
          <w:rStyle w:val="DeltaViewInsertion"/>
          <w:b w:val="0"/>
          <w:i w:val="0"/>
          <w:sz w:val="22"/>
          <w:szCs w:val="22"/>
        </w:rPr>
      </w:pPr>
      <w:r w:rsidRPr="004360C4">
        <w:rPr>
          <w:rStyle w:val="DeltaViewInsertion"/>
          <w:b w:val="0"/>
          <w:i w:val="0"/>
          <w:sz w:val="22"/>
          <w:szCs w:val="22"/>
        </w:rPr>
        <w:t xml:space="preserve">Rodzaj </w:t>
      </w:r>
      <w:r w:rsidR="00474428" w:rsidRPr="004360C4">
        <w:rPr>
          <w:rStyle w:val="DeltaViewInsertion"/>
          <w:b w:val="0"/>
          <w:i w:val="0"/>
          <w:sz w:val="22"/>
          <w:szCs w:val="22"/>
        </w:rPr>
        <w:t>Wykonawc</w:t>
      </w:r>
      <w:r w:rsidRPr="004360C4">
        <w:rPr>
          <w:rStyle w:val="DeltaViewInsertion"/>
          <w:b w:val="0"/>
          <w:i w:val="0"/>
          <w:sz w:val="22"/>
          <w:szCs w:val="22"/>
        </w:rPr>
        <w:t>y</w:t>
      </w:r>
      <w:r w:rsidR="00474428" w:rsidRPr="004360C4">
        <w:rPr>
          <w:rStyle w:val="Odwoanieprzypisudolnego"/>
          <w:sz w:val="22"/>
          <w:szCs w:val="22"/>
        </w:rPr>
        <w:footnoteReference w:id="5"/>
      </w:r>
      <w:r w:rsidRPr="004360C4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166EAF9E" w14:textId="77777777" w:rsidR="00474428" w:rsidRPr="004360C4" w:rsidRDefault="00474428" w:rsidP="00474428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="004360C4" w:rsidRPr="004360C4">
        <w:rPr>
          <w:sz w:val="22"/>
          <w:szCs w:val="22"/>
        </w:rPr>
        <w:t>mikroprzedsiębiorstwo</w:t>
      </w:r>
    </w:p>
    <w:p w14:paraId="2F53F36D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małe przedsiębiorstwo</w:t>
      </w:r>
    </w:p>
    <w:p w14:paraId="42AE6AD3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średnie przedsiębiorstwo</w:t>
      </w:r>
    </w:p>
    <w:p w14:paraId="3844EC68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jednoosobowa działalność gospodarcza</w:t>
      </w:r>
    </w:p>
    <w:p w14:paraId="472E1DC2" w14:textId="77777777" w:rsidR="004360C4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osoba fizyczna nieprowadząca działalności gospodarczej</w:t>
      </w:r>
    </w:p>
    <w:p w14:paraId="4F387C5C" w14:textId="77777777" w:rsidR="00474428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inny rodzaj</w:t>
      </w:r>
    </w:p>
    <w:p w14:paraId="4507A9F1" w14:textId="77777777" w:rsidR="00424D6B" w:rsidRPr="00FC7AC6" w:rsidRDefault="00424D6B" w:rsidP="00424D6B">
      <w:pPr>
        <w:pStyle w:val="Bezodstpw"/>
        <w:rPr>
          <w:sz w:val="16"/>
          <w:szCs w:val="16"/>
        </w:rPr>
      </w:pPr>
    </w:p>
    <w:p w14:paraId="520F5831" w14:textId="77777777" w:rsidR="00424D6B" w:rsidRPr="00555E7B" w:rsidRDefault="00424D6B" w:rsidP="00C23662">
      <w:pPr>
        <w:pStyle w:val="Bezodstpw"/>
        <w:numPr>
          <w:ilvl w:val="0"/>
          <w:numId w:val="2"/>
        </w:numPr>
        <w:rPr>
          <w:sz w:val="22"/>
          <w:szCs w:val="22"/>
        </w:rPr>
      </w:pPr>
      <w:r w:rsidRPr="00555E7B">
        <w:rPr>
          <w:sz w:val="22"/>
          <w:szCs w:val="22"/>
        </w:rPr>
        <w:t>Wadium wniesione w formie pieniężnej należy zwrócić na konto: _____________________________________________________________________</w:t>
      </w:r>
    </w:p>
    <w:p w14:paraId="31B7413E" w14:textId="77777777" w:rsidR="00193399" w:rsidRDefault="00193399" w:rsidP="00474428">
      <w:pPr>
        <w:jc w:val="both"/>
        <w:rPr>
          <w:sz w:val="22"/>
          <w:szCs w:val="22"/>
        </w:rPr>
      </w:pPr>
    </w:p>
    <w:p w14:paraId="0E629E34" w14:textId="77777777" w:rsidR="00474428" w:rsidRPr="007F0420" w:rsidRDefault="00474428" w:rsidP="00474428">
      <w:pPr>
        <w:jc w:val="both"/>
        <w:rPr>
          <w:b/>
          <w:bCs/>
          <w:sz w:val="22"/>
          <w:szCs w:val="22"/>
        </w:rPr>
      </w:pPr>
      <w:r w:rsidRPr="007F0420">
        <w:rPr>
          <w:b/>
          <w:bCs/>
          <w:sz w:val="22"/>
          <w:szCs w:val="22"/>
        </w:rPr>
        <w:t>Załącznikami do niniejszej oferty są :</w:t>
      </w:r>
    </w:p>
    <w:p w14:paraId="785BDBAC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Wykonawcy o niepodleganiu wykluczeniu oraz spełnianiu warunków udziału w postępowaniu.</w:t>
      </w:r>
    </w:p>
    <w:p w14:paraId="77074AD2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podmiotu udostępniającego zasoby o niepodleganiu wykluczeniu oraz spełnianiu warunków udziału w postępowaniu</w:t>
      </w:r>
      <w:r w:rsidR="002E3145" w:rsidRPr="007F0420">
        <w:rPr>
          <w:rFonts w:ascii="Times New Roman" w:hAnsi="Times New Roman"/>
          <w:i/>
          <w:iCs/>
          <w:sz w:val="22"/>
          <w:szCs w:val="22"/>
        </w:rPr>
        <w:t xml:space="preserve"> 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6DCE4582" w14:textId="77777777" w:rsidR="00424D6B" w:rsidRDefault="00424D6B" w:rsidP="00C23662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Informację o podwykonawcach.</w:t>
      </w:r>
    </w:p>
    <w:p w14:paraId="1D4D89BC" w14:textId="77777777" w:rsidR="008815FC" w:rsidRPr="008815FC" w:rsidRDefault="008815FC" w:rsidP="00C23662">
      <w:pPr>
        <w:numPr>
          <w:ilvl w:val="0"/>
          <w:numId w:val="5"/>
        </w:numPr>
        <w:jc w:val="both"/>
        <w:rPr>
          <w:sz w:val="22"/>
          <w:szCs w:val="22"/>
        </w:rPr>
      </w:pPr>
      <w:r w:rsidRPr="008815FC">
        <w:rPr>
          <w:sz w:val="22"/>
          <w:szCs w:val="22"/>
        </w:rPr>
        <w:t>Dokument potwierdzający wniesienie wadium.</w:t>
      </w:r>
    </w:p>
    <w:p w14:paraId="42A9AE5D" w14:textId="77777777" w:rsidR="002E3145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Zobowiązanie podmiotu trzeciego,</w:t>
      </w:r>
      <w:r w:rsidRPr="007F0420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7F0420">
        <w:rPr>
          <w:rFonts w:ascii="Times New Roman" w:hAnsi="Times New Roman"/>
          <w:sz w:val="22"/>
          <w:szCs w:val="22"/>
        </w:rPr>
        <w:t xml:space="preserve">na którego zasoby powołuje się wykonawca </w:t>
      </w:r>
      <w:r w:rsidRPr="007F0420">
        <w:rPr>
          <w:rFonts w:ascii="Times New Roman" w:hAnsi="Times New Roman"/>
          <w:bCs/>
          <w:sz w:val="22"/>
          <w:szCs w:val="22"/>
        </w:rPr>
        <w:t xml:space="preserve">w celu potwierdzenia spełniania warunków udziału w postępowaniu </w:t>
      </w:r>
      <w:r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0293010D" w14:textId="77777777" w:rsidR="00193399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P</w:t>
      </w:r>
      <w:r w:rsidR="00193399" w:rsidRPr="007F0420">
        <w:rPr>
          <w:rFonts w:ascii="Times New Roman" w:hAnsi="Times New Roman"/>
          <w:sz w:val="22"/>
          <w:szCs w:val="22"/>
        </w:rPr>
        <w:t xml:space="preserve">ełnomocnictwo/pełnomocnictwa dla osoby/osób podpisujących ofertę, jeżeli upoważnienie takie nie wynika wprost z dokumentów rejestracyjnych firmy </w:t>
      </w:r>
      <w:r w:rsidR="00193399"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193399" w:rsidRPr="007F0420">
        <w:rPr>
          <w:rFonts w:ascii="Times New Roman" w:hAnsi="Times New Roman"/>
          <w:sz w:val="22"/>
          <w:szCs w:val="22"/>
        </w:rPr>
        <w:t>.</w:t>
      </w:r>
    </w:p>
    <w:p w14:paraId="5C9C0C57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9923D6C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A4B4495" w14:textId="77777777" w:rsidR="00A26FA5" w:rsidRPr="000550D0" w:rsidRDefault="00A26FA5">
      <w:pPr>
        <w:jc w:val="both"/>
        <w:rPr>
          <w:sz w:val="22"/>
          <w:szCs w:val="22"/>
        </w:rPr>
      </w:pPr>
    </w:p>
    <w:p w14:paraId="2492D4A2" w14:textId="77777777" w:rsidR="00A26FA5" w:rsidRPr="000550D0" w:rsidRDefault="00A26FA5">
      <w:pPr>
        <w:jc w:val="both"/>
        <w:rPr>
          <w:sz w:val="22"/>
          <w:szCs w:val="22"/>
        </w:rPr>
      </w:pPr>
      <w:r w:rsidRPr="000550D0">
        <w:rPr>
          <w:sz w:val="22"/>
          <w:szCs w:val="22"/>
        </w:rPr>
        <w:t>................................., dnia ..................................</w:t>
      </w:r>
    </w:p>
    <w:p w14:paraId="410E700E" w14:textId="77777777" w:rsidR="00FC7AC6" w:rsidRPr="000550D0" w:rsidRDefault="00FC7AC6" w:rsidP="00EB7746">
      <w:pPr>
        <w:jc w:val="right"/>
        <w:rPr>
          <w:sz w:val="22"/>
          <w:szCs w:val="22"/>
        </w:rPr>
      </w:pPr>
    </w:p>
    <w:p w14:paraId="61EDA15A" w14:textId="77777777" w:rsidR="00EB7746" w:rsidRPr="000550D0" w:rsidRDefault="00A26FA5" w:rsidP="00EB7746">
      <w:pPr>
        <w:jc w:val="right"/>
        <w:rPr>
          <w:sz w:val="22"/>
          <w:szCs w:val="22"/>
        </w:rPr>
      </w:pPr>
      <w:r w:rsidRPr="000550D0">
        <w:rPr>
          <w:sz w:val="22"/>
          <w:szCs w:val="22"/>
        </w:rPr>
        <w:t>..........................................................</w:t>
      </w:r>
    </w:p>
    <w:p w14:paraId="7453D27C" w14:textId="77777777" w:rsidR="00A26FA5" w:rsidRPr="000550D0" w:rsidRDefault="00A26FA5" w:rsidP="00EB7746">
      <w:pPr>
        <w:jc w:val="right"/>
        <w:rPr>
          <w:sz w:val="22"/>
          <w:szCs w:val="22"/>
        </w:rPr>
      </w:pPr>
      <w:r w:rsidRPr="000550D0">
        <w:rPr>
          <w:sz w:val="22"/>
          <w:szCs w:val="22"/>
        </w:rPr>
        <w:t>podpis</w:t>
      </w:r>
      <w:r w:rsidR="00EB7746" w:rsidRPr="000550D0">
        <w:rPr>
          <w:sz w:val="22"/>
          <w:szCs w:val="22"/>
        </w:rPr>
        <w:t xml:space="preserve"> </w:t>
      </w:r>
      <w:r w:rsidRPr="000550D0">
        <w:rPr>
          <w:sz w:val="22"/>
          <w:szCs w:val="22"/>
        </w:rPr>
        <w:t>osoby uprawnionej</w:t>
      </w:r>
    </w:p>
    <w:p w14:paraId="4EBEC240" w14:textId="77777777" w:rsidR="00A26FA5" w:rsidRDefault="00A26FA5">
      <w:pPr>
        <w:jc w:val="both"/>
        <w:rPr>
          <w:sz w:val="20"/>
        </w:rPr>
        <w:sectPr w:rsidR="00A26FA5" w:rsidSect="00A13463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72EFDFA" w14:textId="77777777" w:rsidR="008D5BF3" w:rsidRPr="00870C44" w:rsidRDefault="008D5BF3" w:rsidP="008D5BF3">
      <w:pPr>
        <w:jc w:val="right"/>
        <w:rPr>
          <w:b/>
          <w:i/>
        </w:rPr>
      </w:pPr>
      <w:r w:rsidRPr="00870C44">
        <w:rPr>
          <w:b/>
          <w:i/>
        </w:rPr>
        <w:lastRenderedPageBreak/>
        <w:t xml:space="preserve">Załącznik nr </w:t>
      </w:r>
      <w:r w:rsidR="00F25F24">
        <w:rPr>
          <w:b/>
          <w:i/>
        </w:rPr>
        <w:t>4</w:t>
      </w:r>
      <w:r w:rsidRPr="00870C44">
        <w:rPr>
          <w:b/>
          <w:i/>
        </w:rPr>
        <w:t xml:space="preserve"> do SWZ</w:t>
      </w:r>
    </w:p>
    <w:p w14:paraId="30D20270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Wykonawca:</w:t>
      </w:r>
    </w:p>
    <w:p w14:paraId="03B45962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8D5BE26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7AEC7E75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5DBC59B8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1DCAD491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094987A9" w14:textId="77777777" w:rsidR="008D5BF3" w:rsidRPr="00870C44" w:rsidRDefault="008D5BF3" w:rsidP="008D5BF3">
      <w:pPr>
        <w:rPr>
          <w:u w:val="single"/>
        </w:rPr>
      </w:pPr>
    </w:p>
    <w:p w14:paraId="64E60EB9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68CFAF1D" w14:textId="77777777" w:rsidR="008D5BF3" w:rsidRPr="00870C44" w:rsidRDefault="008D5BF3" w:rsidP="008D5BF3">
      <w:r w:rsidRPr="00870C44">
        <w:t>………………………………………….………………</w:t>
      </w:r>
    </w:p>
    <w:p w14:paraId="027DD88F" w14:textId="77777777" w:rsidR="008D5BF3" w:rsidRPr="00870C44" w:rsidRDefault="008D5BF3" w:rsidP="008D5BF3">
      <w:r w:rsidRPr="00870C44">
        <w:t>……………………………………………………….…</w:t>
      </w:r>
    </w:p>
    <w:p w14:paraId="30E9A471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0E564944" w14:textId="77777777" w:rsidR="008D5BF3" w:rsidRPr="00870C44" w:rsidRDefault="008D5BF3" w:rsidP="008D5BF3"/>
    <w:p w14:paraId="1F456163" w14:textId="77777777" w:rsidR="008D5BF3" w:rsidRPr="00870C44" w:rsidRDefault="008D5BF3" w:rsidP="008D5BF3"/>
    <w:p w14:paraId="43B5E8D5" w14:textId="77777777" w:rsidR="008D5BF3" w:rsidRPr="00870C44" w:rsidRDefault="008D5BF3" w:rsidP="008D5BF3">
      <w:pPr>
        <w:ind w:left="4956"/>
        <w:rPr>
          <w:b/>
        </w:rPr>
      </w:pPr>
      <w:r w:rsidRPr="00870C44">
        <w:rPr>
          <w:b/>
        </w:rPr>
        <w:t>Zamawiający:</w:t>
      </w:r>
    </w:p>
    <w:p w14:paraId="34B2135D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2E9DA46A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70B930E0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0B94EE53" w14:textId="77777777" w:rsidR="008D5BF3" w:rsidRPr="00870C44" w:rsidRDefault="008D5BF3" w:rsidP="008D5BF3">
      <w:pPr>
        <w:rPr>
          <w:b/>
        </w:rPr>
      </w:pPr>
    </w:p>
    <w:p w14:paraId="6B879DD2" w14:textId="77777777" w:rsidR="008D5BF3" w:rsidRPr="00870C44" w:rsidRDefault="008D5BF3" w:rsidP="008D5BF3">
      <w:pPr>
        <w:rPr>
          <w:b/>
        </w:rPr>
      </w:pPr>
    </w:p>
    <w:p w14:paraId="4CBE7FEB" w14:textId="77777777" w:rsidR="008D5BF3" w:rsidRPr="00870C44" w:rsidRDefault="008D5BF3" w:rsidP="008D5BF3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433E3350" w14:textId="77777777" w:rsidR="008D5BF3" w:rsidRPr="00870C44" w:rsidRDefault="008D5BF3" w:rsidP="008D5BF3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 w:rsidR="00FB2BCE">
        <w:rPr>
          <w:b/>
        </w:rPr>
        <w:t>1</w:t>
      </w:r>
      <w:r w:rsidRPr="00870C44">
        <w:rPr>
          <w:b/>
        </w:rPr>
        <w:t>25</w:t>
      </w:r>
      <w:r w:rsidR="00FB2BCE">
        <w:rPr>
          <w:b/>
        </w:rPr>
        <w:t xml:space="preserve"> ust</w:t>
      </w:r>
      <w:r w:rsidRPr="00870C44">
        <w:rPr>
          <w:b/>
        </w:rPr>
        <w:t xml:space="preserve">. 1 ustawy z dnia </w:t>
      </w:r>
      <w:r w:rsidR="00FB2BCE">
        <w:rPr>
          <w:b/>
        </w:rPr>
        <w:t>11 września</w:t>
      </w:r>
      <w:r w:rsidRPr="00870C44">
        <w:rPr>
          <w:b/>
        </w:rPr>
        <w:t xml:space="preserve"> 20</w:t>
      </w:r>
      <w:r w:rsidR="00FB2BCE">
        <w:rPr>
          <w:b/>
        </w:rPr>
        <w:t>19</w:t>
      </w:r>
      <w:r w:rsidRPr="00870C44">
        <w:rPr>
          <w:b/>
        </w:rPr>
        <w:t xml:space="preserve"> r. </w:t>
      </w:r>
    </w:p>
    <w:p w14:paraId="44434ED7" w14:textId="77777777" w:rsidR="008D5BF3" w:rsidRPr="00870C44" w:rsidRDefault="008D5BF3" w:rsidP="00570ADD">
      <w:pPr>
        <w:jc w:val="center"/>
        <w:rPr>
          <w:b/>
        </w:rPr>
      </w:pPr>
      <w:r w:rsidRPr="00870C44">
        <w:rPr>
          <w:b/>
        </w:rPr>
        <w:t xml:space="preserve">Prawo zamówień publicznych (dalej jako: ustawa </w:t>
      </w:r>
      <w:proofErr w:type="spellStart"/>
      <w:r w:rsidRPr="00870C44">
        <w:rPr>
          <w:b/>
        </w:rPr>
        <w:t>Pzp</w:t>
      </w:r>
      <w:proofErr w:type="spellEnd"/>
      <w:r w:rsidRPr="00870C44">
        <w:rPr>
          <w:b/>
        </w:rPr>
        <w:t>)</w:t>
      </w:r>
    </w:p>
    <w:p w14:paraId="65347295" w14:textId="77777777" w:rsidR="00B93928" w:rsidRPr="00E07E51" w:rsidRDefault="00B93928" w:rsidP="008D5BF3">
      <w:pPr>
        <w:jc w:val="both"/>
      </w:pPr>
    </w:p>
    <w:p w14:paraId="281CAE39" w14:textId="5842F684" w:rsidR="008D5BF3" w:rsidRPr="00E07E51" w:rsidRDefault="008D5BF3" w:rsidP="009F3FEB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E07E51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B17758" w:rsidRPr="00E07E51">
        <w:rPr>
          <w:rFonts w:ascii="Times New Roman" w:eastAsia="CIDFont+F1" w:hAnsi="Times New Roman"/>
          <w:b/>
          <w:bCs/>
          <w:sz w:val="24"/>
          <w:szCs w:val="24"/>
        </w:rPr>
        <w:t>„</w:t>
      </w:r>
      <w:r w:rsidR="000F65E0">
        <w:rPr>
          <w:rFonts w:ascii="Times New Roman" w:eastAsia="CIDFont+F1" w:hAnsi="Times New Roman"/>
          <w:b/>
          <w:bCs/>
          <w:sz w:val="24"/>
          <w:szCs w:val="24"/>
        </w:rPr>
        <w:t xml:space="preserve">Budowa </w:t>
      </w:r>
      <w:r w:rsidR="00FC7AC6">
        <w:rPr>
          <w:rFonts w:ascii="Times New Roman" w:eastAsia="CIDFont+F1" w:hAnsi="Times New Roman"/>
          <w:b/>
          <w:bCs/>
          <w:sz w:val="24"/>
          <w:szCs w:val="24"/>
        </w:rPr>
        <w:t xml:space="preserve">tymczasowego </w:t>
      </w:r>
      <w:r w:rsidR="000F65E0">
        <w:rPr>
          <w:rFonts w:ascii="Times New Roman" w:eastAsia="CIDFont+F1" w:hAnsi="Times New Roman"/>
          <w:b/>
          <w:bCs/>
          <w:sz w:val="24"/>
          <w:szCs w:val="24"/>
        </w:rPr>
        <w:t xml:space="preserve">boiska </w:t>
      </w:r>
      <w:r w:rsidR="00FC7AC6">
        <w:rPr>
          <w:rFonts w:ascii="Times New Roman" w:eastAsia="CIDFont+F1" w:hAnsi="Times New Roman"/>
          <w:b/>
          <w:bCs/>
          <w:sz w:val="24"/>
          <w:szCs w:val="24"/>
        </w:rPr>
        <w:t xml:space="preserve">wielofunkcyjnego </w:t>
      </w:r>
      <w:r w:rsidR="000F65E0">
        <w:rPr>
          <w:rFonts w:ascii="Times New Roman" w:eastAsia="CIDFont+F1" w:hAnsi="Times New Roman"/>
          <w:b/>
          <w:bCs/>
          <w:sz w:val="24"/>
          <w:szCs w:val="24"/>
        </w:rPr>
        <w:t xml:space="preserve">w </w:t>
      </w:r>
      <w:r w:rsidR="00FC7AC6">
        <w:rPr>
          <w:rFonts w:ascii="Times New Roman" w:eastAsia="CIDFont+F1" w:hAnsi="Times New Roman"/>
          <w:b/>
          <w:bCs/>
          <w:sz w:val="24"/>
          <w:szCs w:val="24"/>
        </w:rPr>
        <w:t>Kuczkowie</w:t>
      </w:r>
      <w:r w:rsidR="00B17758" w:rsidRPr="00E07E51">
        <w:rPr>
          <w:rFonts w:ascii="Times New Roman" w:eastAsia="CIDFont+F1" w:hAnsi="Times New Roman"/>
          <w:b/>
          <w:bCs/>
          <w:sz w:val="24"/>
          <w:szCs w:val="24"/>
        </w:rPr>
        <w:t>”</w:t>
      </w:r>
      <w:r w:rsidRPr="00E07E51">
        <w:rPr>
          <w:rFonts w:ascii="Times New Roman" w:hAnsi="Times New Roman"/>
          <w:b/>
          <w:sz w:val="24"/>
          <w:szCs w:val="24"/>
        </w:rPr>
        <w:t xml:space="preserve"> </w:t>
      </w:r>
      <w:r w:rsidRPr="00E07E51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E07E51">
        <w:rPr>
          <w:rFonts w:ascii="Times New Roman" w:hAnsi="Times New Roman"/>
          <w:sz w:val="24"/>
          <w:szCs w:val="24"/>
        </w:rPr>
        <w:t xml:space="preserve">, prowadzonego przez </w:t>
      </w:r>
      <w:r w:rsidRPr="00E07E51">
        <w:rPr>
          <w:rFonts w:ascii="Times New Roman" w:hAnsi="Times New Roman"/>
          <w:b/>
          <w:bCs/>
          <w:sz w:val="24"/>
          <w:szCs w:val="24"/>
        </w:rPr>
        <w:t>Miasto</w:t>
      </w:r>
      <w:r w:rsidR="006A4046">
        <w:rPr>
          <w:rFonts w:ascii="Times New Roman" w:hAnsi="Times New Roman"/>
          <w:b/>
          <w:bCs/>
          <w:sz w:val="24"/>
          <w:szCs w:val="24"/>
        </w:rPr>
        <w:t> </w:t>
      </w:r>
      <w:r w:rsidRPr="00E07E51">
        <w:rPr>
          <w:rFonts w:ascii="Times New Roman" w:hAnsi="Times New Roman"/>
          <w:b/>
          <w:bCs/>
          <w:sz w:val="24"/>
          <w:szCs w:val="24"/>
        </w:rPr>
        <w:t>i</w:t>
      </w:r>
      <w:r w:rsidR="00B93928" w:rsidRPr="00E07E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7E51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Pr="00E07E51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E07E51">
        <w:rPr>
          <w:rFonts w:ascii="Times New Roman" w:hAnsi="Times New Roman"/>
          <w:sz w:val="24"/>
          <w:szCs w:val="24"/>
        </w:rPr>
        <w:t>, oświadczam, co</w:t>
      </w:r>
      <w:r w:rsidR="00CA2430" w:rsidRPr="00E07E51">
        <w:rPr>
          <w:rFonts w:ascii="Times New Roman" w:hAnsi="Times New Roman"/>
          <w:sz w:val="24"/>
          <w:szCs w:val="24"/>
        </w:rPr>
        <w:t> </w:t>
      </w:r>
      <w:r w:rsidRPr="00E07E51">
        <w:rPr>
          <w:rFonts w:ascii="Times New Roman" w:hAnsi="Times New Roman"/>
          <w:sz w:val="24"/>
          <w:szCs w:val="24"/>
        </w:rPr>
        <w:t>następuje:</w:t>
      </w:r>
    </w:p>
    <w:p w14:paraId="6F54905A" w14:textId="77777777" w:rsidR="00515A38" w:rsidRPr="00E07E51" w:rsidRDefault="00515A38" w:rsidP="008D5BF3">
      <w:pPr>
        <w:ind w:firstLine="709"/>
        <w:jc w:val="both"/>
      </w:pPr>
    </w:p>
    <w:p w14:paraId="1A32D01F" w14:textId="77777777" w:rsidR="008D5BF3" w:rsidRPr="00870C44" w:rsidRDefault="00570ADD" w:rsidP="008D5BF3">
      <w:pPr>
        <w:shd w:val="clear" w:color="auto" w:fill="BFBFBF"/>
        <w:jc w:val="both"/>
        <w:rPr>
          <w:b/>
        </w:rPr>
      </w:pPr>
      <w:r>
        <w:rPr>
          <w:b/>
        </w:rPr>
        <w:t xml:space="preserve">OŚWIDCZENIE </w:t>
      </w:r>
      <w:r w:rsidR="008D5BF3"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="008D5BF3" w:rsidRPr="00870C44">
        <w:rPr>
          <w:b/>
        </w:rPr>
        <w:t>:</w:t>
      </w:r>
    </w:p>
    <w:p w14:paraId="2A66FFD1" w14:textId="77777777" w:rsidR="008D5BF3" w:rsidRPr="00870C44" w:rsidRDefault="008D5BF3" w:rsidP="008D5BF3">
      <w:pPr>
        <w:jc w:val="both"/>
      </w:pPr>
    </w:p>
    <w:p w14:paraId="4C70C480" w14:textId="77777777" w:rsidR="008D5BF3" w:rsidRPr="0019055F" w:rsidRDefault="008D5BF3" w:rsidP="008D5BF3">
      <w:pPr>
        <w:jc w:val="both"/>
      </w:pPr>
      <w:r w:rsidRPr="0019055F">
        <w:t xml:space="preserve">Oświadczam, że spełniam warunki udziału w postępowaniu określone przez zamawiającego w pkt </w:t>
      </w:r>
      <w:r w:rsidR="00DA03ED" w:rsidRPr="0019055F">
        <w:t>7</w:t>
      </w:r>
      <w:r w:rsidRPr="0019055F">
        <w:t>.</w:t>
      </w:r>
      <w:r w:rsidR="000D3978" w:rsidRPr="0019055F">
        <w:t>2</w:t>
      </w:r>
      <w:r w:rsidR="00DA03ED" w:rsidRPr="0019055F">
        <w:t>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1D2F3898" w14:textId="77777777" w:rsidR="00515A38" w:rsidRPr="00870C44" w:rsidRDefault="00515A38" w:rsidP="008D5BF3">
      <w:pPr>
        <w:jc w:val="both"/>
        <w:rPr>
          <w:i/>
        </w:rPr>
      </w:pPr>
    </w:p>
    <w:p w14:paraId="379AEDBF" w14:textId="77777777" w:rsidR="008D5BF3" w:rsidRPr="00870C44" w:rsidRDefault="008D5BF3" w:rsidP="008D5BF3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4D9F79A6" w14:textId="77777777" w:rsidR="00515A38" w:rsidRDefault="00515A38" w:rsidP="008D5BF3">
      <w:pPr>
        <w:jc w:val="both"/>
      </w:pPr>
    </w:p>
    <w:p w14:paraId="7A0AB728" w14:textId="77777777" w:rsidR="008D5BF3" w:rsidRPr="0019055F" w:rsidRDefault="008D5BF3" w:rsidP="008D5BF3">
      <w:pPr>
        <w:jc w:val="both"/>
      </w:pPr>
      <w:r w:rsidRPr="0019055F">
        <w:t xml:space="preserve">Oświadczam, że w celu wykazania spełniania warunków udziału w postępowaniu, określonych przez zamawiającego w pkt </w:t>
      </w:r>
      <w:r w:rsidR="00DA03ED" w:rsidRPr="0019055F">
        <w:t>7</w:t>
      </w:r>
      <w:r w:rsidRPr="0019055F">
        <w:t>.</w:t>
      </w:r>
      <w:r w:rsidR="000D3978" w:rsidRPr="0019055F">
        <w:t>2)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</w:t>
      </w:r>
      <w:r w:rsidR="00AB7E61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postępowaniu)</w:t>
      </w:r>
      <w:r w:rsidRPr="0019055F">
        <w:rPr>
          <w:i/>
        </w:rPr>
        <w:t>,</w:t>
      </w:r>
      <w:r w:rsidRPr="0019055F">
        <w:t xml:space="preserve"> polegam na zasobach następującego/</w:t>
      </w:r>
      <w:proofErr w:type="spellStart"/>
      <w:r w:rsidRPr="0019055F">
        <w:t>ych</w:t>
      </w:r>
      <w:proofErr w:type="spellEnd"/>
      <w:r w:rsidRPr="0019055F">
        <w:t xml:space="preserve"> podmiotu/ów: ………………… </w:t>
      </w:r>
    </w:p>
    <w:p w14:paraId="08218247" w14:textId="77777777" w:rsidR="008D5BF3" w:rsidRPr="0019055F" w:rsidRDefault="008D5BF3" w:rsidP="008D5BF3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088FA44E" w14:textId="77777777" w:rsidR="008D5BF3" w:rsidRPr="0019055F" w:rsidRDefault="008D5BF3" w:rsidP="008D5BF3">
      <w:pPr>
        <w:jc w:val="both"/>
      </w:pPr>
      <w:r w:rsidRPr="0019055F">
        <w:t>w następującym zakresie: ………………………………………………………………………</w:t>
      </w:r>
    </w:p>
    <w:p w14:paraId="099EF4E5" w14:textId="77777777" w:rsidR="008D5BF3" w:rsidRPr="0019055F" w:rsidRDefault="008D5BF3" w:rsidP="008D5BF3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32259D47" w14:textId="77777777" w:rsidR="008D5BF3" w:rsidRPr="00AB7E61" w:rsidRDefault="008D5BF3" w:rsidP="008D5BF3">
      <w:pPr>
        <w:jc w:val="both"/>
        <w:rPr>
          <w:i/>
          <w:sz w:val="22"/>
          <w:szCs w:val="22"/>
        </w:rPr>
      </w:pPr>
      <w:r w:rsidRPr="00AB7E61">
        <w:rPr>
          <w:i/>
          <w:sz w:val="22"/>
          <w:szCs w:val="22"/>
        </w:rPr>
        <w:t xml:space="preserve">(wskazać podmiot i określić odpowiedni zakres dla wskazanego podmiotu). </w:t>
      </w:r>
    </w:p>
    <w:p w14:paraId="680F8D73" w14:textId="77777777" w:rsidR="00515A38" w:rsidRPr="00870C44" w:rsidRDefault="00515A38" w:rsidP="008D5BF3">
      <w:pPr>
        <w:jc w:val="both"/>
        <w:rPr>
          <w:i/>
        </w:rPr>
      </w:pPr>
    </w:p>
    <w:p w14:paraId="37B25AC1" w14:textId="77777777" w:rsidR="00570ADD" w:rsidRPr="00870C44" w:rsidRDefault="00570ADD" w:rsidP="00DA03ED">
      <w:pPr>
        <w:shd w:val="clear" w:color="auto" w:fill="BFBFBF"/>
        <w:jc w:val="both"/>
        <w:rPr>
          <w:b/>
        </w:rPr>
      </w:pPr>
      <w:r w:rsidRPr="00870C44">
        <w:rPr>
          <w:b/>
        </w:rPr>
        <w:lastRenderedPageBreak/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</w:t>
      </w:r>
      <w:r w:rsidR="00515A38">
        <w:rPr>
          <w:b/>
        </w:rPr>
        <w:t>:</w:t>
      </w:r>
    </w:p>
    <w:p w14:paraId="5050801E" w14:textId="77777777" w:rsidR="00570ADD" w:rsidRPr="00DA03ED" w:rsidRDefault="00570ADD" w:rsidP="00570ADD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B4FEF37" w14:textId="77777777" w:rsidR="00570ADD" w:rsidRPr="00DA03E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DA03ED">
        <w:rPr>
          <w:rFonts w:ascii="Times New Roman" w:hAnsi="Times New Roman"/>
          <w:sz w:val="24"/>
          <w:szCs w:val="24"/>
        </w:rPr>
        <w:t>Pzp</w:t>
      </w:r>
      <w:proofErr w:type="spellEnd"/>
      <w:r w:rsidRPr="00DA03ED">
        <w:rPr>
          <w:rFonts w:ascii="Times New Roman" w:hAnsi="Times New Roman"/>
          <w:sz w:val="24"/>
          <w:szCs w:val="24"/>
        </w:rPr>
        <w:t>.</w:t>
      </w:r>
    </w:p>
    <w:p w14:paraId="0498F58A" w14:textId="77777777" w:rsidR="00570AD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DA03ED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DA03ED">
        <w:rPr>
          <w:rFonts w:ascii="Times New Roman" w:hAnsi="Times New Roman"/>
          <w:bCs/>
          <w:sz w:val="24"/>
          <w:szCs w:val="24"/>
        </w:rPr>
        <w:t>)-10) ustawy PZP</w:t>
      </w:r>
      <w:r w:rsidRPr="00DA03ED">
        <w:rPr>
          <w:rFonts w:ascii="Times New Roman" w:hAnsi="Times New Roman"/>
          <w:sz w:val="24"/>
          <w:szCs w:val="24"/>
        </w:rPr>
        <w:t>.</w:t>
      </w:r>
    </w:p>
    <w:p w14:paraId="7B105977" w14:textId="4C64060F" w:rsidR="001D7E53" w:rsidRPr="001D7E53" w:rsidRDefault="001D7E53" w:rsidP="001D7E5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  <w:lang w:eastAsia="pl-PL"/>
        </w:rPr>
        <w:t xml:space="preserve"> (</w:t>
      </w:r>
      <w:r w:rsidR="006A4046" w:rsidRPr="006A4046">
        <w:rPr>
          <w:rFonts w:ascii="Times New Roman" w:hAnsi="Times New Roman"/>
          <w:sz w:val="24"/>
          <w:szCs w:val="24"/>
          <w:lang w:eastAsia="pl-PL"/>
        </w:rPr>
        <w:t>Dz. U. z 2024 r. poz. 507</w:t>
      </w:r>
      <w:r>
        <w:rPr>
          <w:rFonts w:ascii="Times New Roman" w:hAnsi="Times New Roman"/>
          <w:sz w:val="24"/>
          <w:szCs w:val="24"/>
          <w:lang w:eastAsia="pl-PL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3D451C1F" w14:textId="77777777" w:rsidR="00570ADD" w:rsidRPr="00870C44" w:rsidRDefault="00570ADD" w:rsidP="00570ADD">
      <w:pPr>
        <w:jc w:val="both"/>
      </w:pPr>
    </w:p>
    <w:p w14:paraId="1F54AEB3" w14:textId="77777777" w:rsidR="00570ADD" w:rsidRPr="00870C44" w:rsidRDefault="00570ADD" w:rsidP="00570ADD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</w:t>
      </w:r>
      <w:proofErr w:type="spellStart"/>
      <w:r w:rsidRPr="00870C44">
        <w:t>Pzp</w:t>
      </w:r>
      <w:proofErr w:type="spellEnd"/>
      <w:r w:rsidRPr="00870C44">
        <w:t xml:space="preserve">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</w:t>
      </w:r>
      <w:proofErr w:type="spellStart"/>
      <w:r w:rsidRPr="00870C44">
        <w:rPr>
          <w:i/>
        </w:rPr>
        <w:t>Pzp</w:t>
      </w:r>
      <w:proofErr w:type="spellEnd"/>
      <w:r w:rsidRPr="00870C44">
        <w:rPr>
          <w:i/>
        </w:rPr>
        <w:t>).</w:t>
      </w:r>
      <w:r w:rsidRPr="00870C44">
        <w:t xml:space="preserve"> Jednocześnie oświadczam, że w</w:t>
      </w:r>
      <w:r w:rsidR="00DA03ED">
        <w:t> </w:t>
      </w:r>
      <w:r w:rsidRPr="00870C44">
        <w:t xml:space="preserve">związku z ww. okolicznością, na podstawie art. </w:t>
      </w:r>
      <w:r>
        <w:t xml:space="preserve">110 </w:t>
      </w:r>
      <w:r w:rsidR="00DA03ED">
        <w:t>ust</w:t>
      </w:r>
      <w:r>
        <w:t>. 2</w:t>
      </w:r>
      <w:r w:rsidRPr="00870C44">
        <w:t xml:space="preserve"> ustawy </w:t>
      </w:r>
      <w:proofErr w:type="spellStart"/>
      <w:r w:rsidRPr="00870C44">
        <w:t>Pzp</w:t>
      </w:r>
      <w:proofErr w:type="spellEnd"/>
      <w:r w:rsidRPr="00870C44">
        <w:t xml:space="preserve"> podjąłem następujące środki naprawcze:</w:t>
      </w:r>
    </w:p>
    <w:p w14:paraId="0EBECFEA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…………………………………………………………………………………………………..</w:t>
      </w:r>
    </w:p>
    <w:p w14:paraId="493AF10A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…………………………………………………………………………………………..…….…</w:t>
      </w:r>
    </w:p>
    <w:p w14:paraId="753DECD6" w14:textId="77777777" w:rsidR="00570ADD" w:rsidRPr="00870C44" w:rsidRDefault="00570ADD" w:rsidP="00570ADD">
      <w:pPr>
        <w:jc w:val="both"/>
      </w:pPr>
      <w:r w:rsidRPr="00870C44">
        <w:t>…………...........…………………………………………………………………………………</w:t>
      </w:r>
    </w:p>
    <w:p w14:paraId="63B3D6A2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……………………………………………………………………………………………..……</w:t>
      </w:r>
    </w:p>
    <w:p w14:paraId="053DFFAA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…………………………………………………………………………………………..………</w:t>
      </w:r>
    </w:p>
    <w:p w14:paraId="3685C512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44E612BD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4969B646" w14:textId="77777777" w:rsidR="008D5BF3" w:rsidRPr="00870C44" w:rsidRDefault="008D5BF3" w:rsidP="008D5BF3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77827E8F" w14:textId="77777777" w:rsidR="008D5BF3" w:rsidRPr="00870C44" w:rsidRDefault="008D5BF3" w:rsidP="008D5BF3">
      <w:pPr>
        <w:jc w:val="both"/>
      </w:pPr>
    </w:p>
    <w:p w14:paraId="643E19B3" w14:textId="77777777" w:rsidR="008D5BF3" w:rsidRPr="00870C44" w:rsidRDefault="008D5BF3" w:rsidP="008D5BF3">
      <w:pPr>
        <w:jc w:val="both"/>
      </w:pPr>
      <w:r w:rsidRPr="00870C44">
        <w:t>Oświadczam, że wszystkie informacje podane w powyższych oświadczeniach są aktualne i</w:t>
      </w:r>
      <w:r w:rsidR="00DA03ED"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3D6CDBA4" w14:textId="77777777" w:rsidR="008D5BF3" w:rsidRPr="00870C44" w:rsidRDefault="008D5BF3" w:rsidP="008D5BF3">
      <w:pPr>
        <w:jc w:val="both"/>
      </w:pPr>
    </w:p>
    <w:p w14:paraId="143306D6" w14:textId="77777777" w:rsidR="008D5BF3" w:rsidRDefault="008D5BF3" w:rsidP="008D5BF3">
      <w:pPr>
        <w:jc w:val="both"/>
      </w:pPr>
    </w:p>
    <w:p w14:paraId="0499F492" w14:textId="77777777" w:rsidR="00515A38" w:rsidRPr="00870C44" w:rsidRDefault="00515A38" w:rsidP="008D5BF3">
      <w:pPr>
        <w:jc w:val="both"/>
      </w:pPr>
    </w:p>
    <w:p w14:paraId="21483AB1" w14:textId="77777777" w:rsidR="008D5BF3" w:rsidRPr="00870C44" w:rsidRDefault="008D5BF3" w:rsidP="008D5BF3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6B004DDF" w14:textId="77777777" w:rsidR="008D5BF3" w:rsidRPr="00870C44" w:rsidRDefault="008D5BF3" w:rsidP="008D5BF3">
      <w:pPr>
        <w:jc w:val="both"/>
      </w:pPr>
    </w:p>
    <w:p w14:paraId="05B85F59" w14:textId="77777777" w:rsidR="008D5BF3" w:rsidRPr="00870C44" w:rsidRDefault="008D5BF3" w:rsidP="008D5BF3">
      <w:pPr>
        <w:jc w:val="both"/>
      </w:pP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…………………………………………</w:t>
      </w:r>
    </w:p>
    <w:p w14:paraId="0D2E8C36" w14:textId="77777777" w:rsidR="008D5BF3" w:rsidRPr="00870C44" w:rsidRDefault="008D5BF3" w:rsidP="008D5BF3">
      <w:pPr>
        <w:ind w:left="5664" w:firstLine="708"/>
        <w:jc w:val="both"/>
        <w:rPr>
          <w:i/>
        </w:rPr>
      </w:pPr>
      <w:r w:rsidRPr="00870C44">
        <w:rPr>
          <w:i/>
        </w:rPr>
        <w:t>(podpis)</w:t>
      </w:r>
    </w:p>
    <w:p w14:paraId="4DC5B3E8" w14:textId="77777777" w:rsidR="008D5BF3" w:rsidRPr="00870C44" w:rsidRDefault="008D5BF3" w:rsidP="008D5BF3">
      <w:pPr>
        <w:jc w:val="both"/>
      </w:pPr>
    </w:p>
    <w:p w14:paraId="34939F47" w14:textId="77777777" w:rsidR="008D5BF3" w:rsidRPr="00870C44" w:rsidRDefault="008D5BF3" w:rsidP="008D5BF3">
      <w:pPr>
        <w:jc w:val="both"/>
      </w:pPr>
    </w:p>
    <w:p w14:paraId="1E523206" w14:textId="77777777" w:rsidR="008D5BF3" w:rsidRPr="00870C44" w:rsidRDefault="008D5BF3" w:rsidP="008D5BF3">
      <w:pPr>
        <w:jc w:val="both"/>
      </w:pPr>
    </w:p>
    <w:p w14:paraId="5255D1BE" w14:textId="77777777" w:rsidR="008D5BF3" w:rsidRPr="00870C44" w:rsidRDefault="008D5BF3" w:rsidP="008D5BF3">
      <w:pPr>
        <w:sectPr w:rsidR="008D5BF3" w:rsidRPr="00870C44" w:rsidSect="00FF5519">
          <w:pgSz w:w="11906" w:h="16838"/>
          <w:pgMar w:top="1418" w:right="1418" w:bottom="1418" w:left="1418" w:header="567" w:footer="567" w:gutter="0"/>
          <w:cols w:space="708"/>
        </w:sectPr>
      </w:pPr>
    </w:p>
    <w:p w14:paraId="415C3D64" w14:textId="77777777" w:rsidR="008D5BF3" w:rsidRPr="00870C44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F25F24">
        <w:rPr>
          <w:rFonts w:ascii="Times New Roman" w:hAnsi="Times New Roman"/>
          <w:b/>
          <w:i/>
          <w:sz w:val="24"/>
          <w:szCs w:val="24"/>
        </w:rPr>
        <w:t>5</w:t>
      </w:r>
      <w:r w:rsidRPr="00870C44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0AABF73A" w14:textId="77777777" w:rsidR="008D5BF3" w:rsidRPr="00515A38" w:rsidRDefault="00515A38" w:rsidP="008D5BF3">
      <w:pPr>
        <w:rPr>
          <w:b/>
        </w:rPr>
      </w:pPr>
      <w:r w:rsidRPr="00515A38">
        <w:rPr>
          <w:b/>
        </w:rPr>
        <w:t>Podmiot udostępniający zasoby</w:t>
      </w:r>
      <w:r w:rsidR="008D5BF3" w:rsidRPr="00515A38">
        <w:rPr>
          <w:b/>
        </w:rPr>
        <w:t>:</w:t>
      </w:r>
    </w:p>
    <w:p w14:paraId="02383401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12FCC3A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61BA99F3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EB0D7B1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714F8806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13224F82" w14:textId="77777777" w:rsidR="008D5BF3" w:rsidRPr="00870C44" w:rsidRDefault="008D5BF3" w:rsidP="008D5BF3">
      <w:pPr>
        <w:rPr>
          <w:u w:val="single"/>
        </w:rPr>
      </w:pPr>
    </w:p>
    <w:p w14:paraId="2650F57C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0AE665ED" w14:textId="77777777" w:rsidR="008D5BF3" w:rsidRPr="00870C44" w:rsidRDefault="008D5BF3" w:rsidP="008D5BF3">
      <w:r w:rsidRPr="00870C44">
        <w:t>………………………………………….………………</w:t>
      </w:r>
    </w:p>
    <w:p w14:paraId="43E0DA56" w14:textId="77777777" w:rsidR="008D5BF3" w:rsidRPr="00870C44" w:rsidRDefault="008D5BF3" w:rsidP="008D5BF3">
      <w:r w:rsidRPr="00870C44">
        <w:t>……………………………………………………….…</w:t>
      </w:r>
    </w:p>
    <w:p w14:paraId="2424F9A6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398A1811" w14:textId="77777777" w:rsidR="00515A38" w:rsidRDefault="00515A38" w:rsidP="008D5BF3"/>
    <w:p w14:paraId="01CA17F3" w14:textId="77777777" w:rsidR="00AB7E61" w:rsidRPr="00870C44" w:rsidRDefault="00AB7E61" w:rsidP="008D5BF3"/>
    <w:p w14:paraId="41057B9A" w14:textId="77777777" w:rsidR="00515A38" w:rsidRDefault="00515A38" w:rsidP="00515A38">
      <w:pPr>
        <w:ind w:left="4956"/>
        <w:rPr>
          <w:b/>
        </w:rPr>
      </w:pPr>
      <w:r>
        <w:rPr>
          <w:b/>
        </w:rPr>
        <w:t>Zamawiający:</w:t>
      </w:r>
    </w:p>
    <w:p w14:paraId="0A6390E0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Miasto i Gmina Pleszew</w:t>
      </w:r>
    </w:p>
    <w:p w14:paraId="28B9A842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Rynek 1</w:t>
      </w:r>
    </w:p>
    <w:p w14:paraId="7578BF5E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63-300 Pleszew</w:t>
      </w:r>
    </w:p>
    <w:p w14:paraId="34527FB8" w14:textId="77777777" w:rsidR="00515A38" w:rsidRDefault="00515A38" w:rsidP="00515A38">
      <w:pPr>
        <w:rPr>
          <w:b/>
        </w:rPr>
      </w:pPr>
    </w:p>
    <w:p w14:paraId="5BFA9860" w14:textId="77777777" w:rsidR="00515A38" w:rsidRDefault="00515A38" w:rsidP="00515A38">
      <w:pPr>
        <w:rPr>
          <w:b/>
        </w:rPr>
      </w:pPr>
    </w:p>
    <w:p w14:paraId="37B46F3F" w14:textId="77777777" w:rsidR="00515A38" w:rsidRDefault="00515A38" w:rsidP="00515A38">
      <w:pPr>
        <w:jc w:val="center"/>
        <w:rPr>
          <w:b/>
          <w:u w:val="single"/>
        </w:rPr>
      </w:pPr>
      <w:r>
        <w:rPr>
          <w:b/>
          <w:u w:val="single"/>
        </w:rPr>
        <w:t>Oświadczenie podmiotu udostępniającego zasoby</w:t>
      </w:r>
    </w:p>
    <w:p w14:paraId="201C8B98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składane na podstawie art. 125 ust. 5 ustawy z dnia 11 września 2019 r. </w:t>
      </w:r>
    </w:p>
    <w:p w14:paraId="0224198B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</w:t>
      </w:r>
    </w:p>
    <w:p w14:paraId="3DF49C5F" w14:textId="77777777" w:rsidR="00515A38" w:rsidRPr="00E07E51" w:rsidRDefault="00515A38" w:rsidP="00515A38">
      <w:pPr>
        <w:jc w:val="both"/>
      </w:pPr>
    </w:p>
    <w:p w14:paraId="6C1FCF2A" w14:textId="77777777" w:rsidR="009F3FEB" w:rsidRPr="00E07E51" w:rsidRDefault="00B93928" w:rsidP="009F3FEB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E07E51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B17758" w:rsidRPr="00E07E51">
        <w:rPr>
          <w:rFonts w:ascii="Times New Roman" w:eastAsia="CIDFont+F1" w:hAnsi="Times New Roman"/>
          <w:b/>
          <w:bCs/>
          <w:sz w:val="24"/>
          <w:szCs w:val="24"/>
        </w:rPr>
        <w:t>„</w:t>
      </w:r>
      <w:r w:rsidR="000F65E0">
        <w:rPr>
          <w:rFonts w:ascii="Times New Roman" w:eastAsia="CIDFont+F1" w:hAnsi="Times New Roman"/>
          <w:b/>
          <w:bCs/>
          <w:sz w:val="24"/>
          <w:szCs w:val="24"/>
        </w:rPr>
        <w:t xml:space="preserve">Budowa </w:t>
      </w:r>
      <w:r w:rsidR="00FC7AC6">
        <w:rPr>
          <w:rFonts w:ascii="Times New Roman" w:eastAsia="CIDFont+F1" w:hAnsi="Times New Roman"/>
          <w:b/>
          <w:bCs/>
          <w:sz w:val="24"/>
          <w:szCs w:val="24"/>
        </w:rPr>
        <w:t xml:space="preserve">tymczasowego </w:t>
      </w:r>
      <w:r w:rsidR="000F65E0">
        <w:rPr>
          <w:rFonts w:ascii="Times New Roman" w:eastAsia="CIDFont+F1" w:hAnsi="Times New Roman"/>
          <w:b/>
          <w:bCs/>
          <w:sz w:val="24"/>
          <w:szCs w:val="24"/>
        </w:rPr>
        <w:t>boiska w</w:t>
      </w:r>
      <w:r w:rsidR="00FC7AC6">
        <w:rPr>
          <w:rFonts w:ascii="Times New Roman" w:eastAsia="CIDFont+F1" w:hAnsi="Times New Roman"/>
          <w:b/>
          <w:bCs/>
          <w:sz w:val="24"/>
          <w:szCs w:val="24"/>
        </w:rPr>
        <w:t>ielofunkcyjnego w Kuczkowie</w:t>
      </w:r>
      <w:r w:rsidR="00B17758" w:rsidRPr="00E07E51">
        <w:rPr>
          <w:rFonts w:ascii="Times New Roman" w:eastAsia="CIDFont+F1" w:hAnsi="Times New Roman"/>
          <w:b/>
          <w:bCs/>
          <w:sz w:val="24"/>
          <w:szCs w:val="24"/>
        </w:rPr>
        <w:t>”</w:t>
      </w:r>
      <w:r w:rsidRPr="00E07E51">
        <w:rPr>
          <w:rFonts w:ascii="Times New Roman" w:hAnsi="Times New Roman"/>
          <w:b/>
          <w:sz w:val="24"/>
          <w:szCs w:val="24"/>
        </w:rPr>
        <w:t xml:space="preserve"> </w:t>
      </w:r>
      <w:r w:rsidR="009F3FEB" w:rsidRPr="00E07E51">
        <w:rPr>
          <w:rFonts w:ascii="Times New Roman" w:hAnsi="Times New Roman"/>
          <w:i/>
          <w:iCs/>
          <w:sz w:val="24"/>
          <w:szCs w:val="24"/>
        </w:rPr>
        <w:t>(nazwa postępowania)</w:t>
      </w:r>
      <w:r w:rsidR="009F3FEB" w:rsidRPr="00E07E51">
        <w:rPr>
          <w:rFonts w:ascii="Times New Roman" w:hAnsi="Times New Roman"/>
          <w:sz w:val="24"/>
          <w:szCs w:val="24"/>
        </w:rPr>
        <w:t xml:space="preserve">, prowadzonego przez </w:t>
      </w:r>
      <w:r w:rsidR="009F3FEB" w:rsidRPr="00E07E51">
        <w:rPr>
          <w:rFonts w:ascii="Times New Roman" w:hAnsi="Times New Roman"/>
          <w:b/>
          <w:bCs/>
          <w:sz w:val="24"/>
          <w:szCs w:val="24"/>
        </w:rPr>
        <w:t>Miasto i</w:t>
      </w:r>
      <w:r w:rsidRPr="00E07E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3FEB" w:rsidRPr="00E07E51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="009F3FEB" w:rsidRPr="00E07E51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="009F3FEB" w:rsidRPr="00E07E51">
        <w:rPr>
          <w:rFonts w:ascii="Times New Roman" w:hAnsi="Times New Roman"/>
          <w:sz w:val="24"/>
          <w:szCs w:val="24"/>
        </w:rPr>
        <w:t>, oświadczam, co następuje:</w:t>
      </w:r>
    </w:p>
    <w:p w14:paraId="1B5B6942" w14:textId="77777777" w:rsidR="00EC663B" w:rsidRPr="00E07E51" w:rsidRDefault="00EC663B" w:rsidP="00515A38">
      <w:pPr>
        <w:ind w:firstLine="709"/>
        <w:jc w:val="both"/>
      </w:pPr>
    </w:p>
    <w:p w14:paraId="1CE1CB24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OŚWIDCZENIE DOTYCZĄCE SPEŁNIANIA WARUNKÓW UDZIAŁU W</w:t>
      </w:r>
      <w:r w:rsidR="0019055F">
        <w:rPr>
          <w:b/>
        </w:rPr>
        <w:t> </w:t>
      </w:r>
      <w:r>
        <w:rPr>
          <w:b/>
        </w:rPr>
        <w:t>POSTĘPOWANIU:</w:t>
      </w:r>
    </w:p>
    <w:p w14:paraId="1D3AE678" w14:textId="77777777" w:rsidR="00515A38" w:rsidRDefault="00515A38" w:rsidP="00515A38">
      <w:pPr>
        <w:jc w:val="both"/>
      </w:pPr>
    </w:p>
    <w:p w14:paraId="77A83A85" w14:textId="77777777" w:rsidR="00515A38" w:rsidRPr="00EC663B" w:rsidRDefault="00515A38" w:rsidP="00515A38">
      <w:pPr>
        <w:jc w:val="both"/>
      </w:pPr>
      <w:r w:rsidRPr="00EC663B">
        <w:t xml:space="preserve">Oświadczam, że spełniam warunki udziału w postępowaniu określone przez zamawiającego w pkt 7.2) Specyfikacji Warunków Zamówienia </w:t>
      </w:r>
      <w:r w:rsidRPr="00EC663B">
        <w:rPr>
          <w:i/>
          <w:sz w:val="22"/>
          <w:szCs w:val="22"/>
        </w:rPr>
        <w:t>(wskazać dokument i właściwą jednostkę redakcyjną dokumentu, w której określono warunki udziału w postępowaniu)</w:t>
      </w:r>
    </w:p>
    <w:p w14:paraId="0BD9F19D" w14:textId="77777777" w:rsidR="00515A38" w:rsidRPr="00EC663B" w:rsidRDefault="00515A38" w:rsidP="00515A38">
      <w:pPr>
        <w:jc w:val="both"/>
      </w:pPr>
      <w:r w:rsidRPr="00EC663B">
        <w:t>w następującym zakresie: ………………………………………………………………………</w:t>
      </w:r>
    </w:p>
    <w:p w14:paraId="4316B9B9" w14:textId="77777777" w:rsidR="00515A38" w:rsidRPr="00EC663B" w:rsidRDefault="00515A38" w:rsidP="00515A38">
      <w:pPr>
        <w:jc w:val="both"/>
      </w:pPr>
      <w:r w:rsidRPr="00EC663B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59DFD60E" w14:textId="77777777" w:rsidR="00515A38" w:rsidRPr="00EC663B" w:rsidRDefault="00515A38" w:rsidP="00515A38">
      <w:pPr>
        <w:jc w:val="both"/>
        <w:rPr>
          <w:i/>
        </w:rPr>
      </w:pPr>
    </w:p>
    <w:p w14:paraId="7B23CDD8" w14:textId="77777777" w:rsidR="00EC663B" w:rsidRPr="00EC663B" w:rsidRDefault="00EC663B" w:rsidP="00515A38">
      <w:pPr>
        <w:jc w:val="both"/>
        <w:rPr>
          <w:i/>
        </w:rPr>
      </w:pPr>
    </w:p>
    <w:p w14:paraId="279CD3DA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NIEPODLEGANIA WYKLUCZENIU:</w:t>
      </w:r>
    </w:p>
    <w:p w14:paraId="467819C0" w14:textId="77777777" w:rsidR="00515A38" w:rsidRDefault="00515A38" w:rsidP="00515A3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880C680" w14:textId="77777777" w:rsidR="0019055F" w:rsidRDefault="00515A38" w:rsidP="00C23662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F4BD79E" w14:textId="77777777" w:rsidR="001D7E53" w:rsidRDefault="00515A38" w:rsidP="001D7E53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9055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9055F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19055F">
        <w:rPr>
          <w:rFonts w:ascii="Times New Roman" w:hAnsi="Times New Roman"/>
          <w:bCs/>
          <w:sz w:val="24"/>
          <w:szCs w:val="24"/>
        </w:rPr>
        <w:t>)-10) ustawy PZP</w:t>
      </w:r>
      <w:r w:rsidRPr="0019055F">
        <w:rPr>
          <w:rFonts w:ascii="Times New Roman" w:hAnsi="Times New Roman"/>
          <w:sz w:val="24"/>
          <w:szCs w:val="24"/>
        </w:rPr>
        <w:t>.</w:t>
      </w:r>
    </w:p>
    <w:p w14:paraId="2B9BAE4D" w14:textId="451EA75C" w:rsidR="001D7E53" w:rsidRPr="00B7726F" w:rsidRDefault="001D7E53" w:rsidP="00B7726F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D7E53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 w:rsidRPr="001D7E53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 (</w:t>
      </w:r>
      <w:r w:rsidR="006A4046" w:rsidRPr="006A4046">
        <w:rPr>
          <w:rFonts w:ascii="Times New Roman" w:hAnsi="Times New Roman"/>
          <w:sz w:val="24"/>
          <w:szCs w:val="24"/>
          <w:lang w:eastAsia="pl-PL"/>
        </w:rPr>
        <w:t>Dz. U.</w:t>
      </w:r>
      <w:r w:rsidR="00A13463">
        <w:rPr>
          <w:rFonts w:ascii="Times New Roman" w:hAnsi="Times New Roman"/>
          <w:sz w:val="24"/>
          <w:szCs w:val="24"/>
          <w:lang w:eastAsia="pl-PL"/>
        </w:rPr>
        <w:t> </w:t>
      </w:r>
      <w:r w:rsidR="006A4046" w:rsidRPr="006A4046">
        <w:rPr>
          <w:rFonts w:ascii="Times New Roman" w:hAnsi="Times New Roman"/>
          <w:sz w:val="24"/>
          <w:szCs w:val="24"/>
          <w:lang w:eastAsia="pl-PL"/>
        </w:rPr>
        <w:t>z 2024 r. poz. 507</w:t>
      </w:r>
      <w:r w:rsidRPr="001D7E53">
        <w:rPr>
          <w:rFonts w:ascii="Times New Roman" w:hAnsi="Times New Roman"/>
          <w:sz w:val="24"/>
          <w:szCs w:val="24"/>
          <w:lang w:eastAsia="pl-PL"/>
        </w:rPr>
        <w:t>)</w:t>
      </w:r>
      <w:r w:rsidRPr="001D7E53">
        <w:rPr>
          <w:rFonts w:ascii="Times New Roman" w:hAnsi="Times New Roman"/>
          <w:sz w:val="24"/>
          <w:szCs w:val="24"/>
        </w:rPr>
        <w:t>.</w:t>
      </w:r>
    </w:p>
    <w:p w14:paraId="0E7A9B04" w14:textId="77777777" w:rsidR="00EC663B" w:rsidRDefault="00EC663B" w:rsidP="00515A38">
      <w:pPr>
        <w:jc w:val="both"/>
      </w:pPr>
    </w:p>
    <w:p w14:paraId="1099902B" w14:textId="77777777" w:rsidR="00515A38" w:rsidRDefault="00515A38" w:rsidP="00515A38">
      <w:pPr>
        <w:jc w:val="both"/>
      </w:pPr>
      <w:r>
        <w:lastRenderedPageBreak/>
        <w:t xml:space="preserve">Oświadczam, że zachodzą w stosunku do mnie podstawy wykluczenia z postępowania na 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lub art. 109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 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6E3C7F6F" w14:textId="77777777" w:rsidR="00515A38" w:rsidRDefault="00515A38" w:rsidP="00515A38">
      <w:pPr>
        <w:jc w:val="both"/>
      </w:pPr>
      <w:r>
        <w:t>…………………………………………………………………………………………………..</w:t>
      </w:r>
    </w:p>
    <w:p w14:paraId="21F1BFE9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…………………………………………………………………………………………..…….…</w:t>
      </w:r>
    </w:p>
    <w:p w14:paraId="525C076A" w14:textId="77777777" w:rsidR="00515A38" w:rsidRDefault="00515A38" w:rsidP="00515A38">
      <w:pPr>
        <w:jc w:val="both"/>
      </w:pPr>
      <w:r>
        <w:t>…………...........…………………………………………………………………………………</w:t>
      </w:r>
    </w:p>
    <w:p w14:paraId="2F954912" w14:textId="77777777" w:rsidR="00515A38" w:rsidRDefault="00515A38" w:rsidP="00515A38">
      <w:pPr>
        <w:jc w:val="both"/>
      </w:pPr>
      <w:r>
        <w:t>……………………………………………………………………………………………..……</w:t>
      </w:r>
    </w:p>
    <w:p w14:paraId="0D211008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…………………………………………………………………………………………..………</w:t>
      </w:r>
    </w:p>
    <w:p w14:paraId="4870CA3D" w14:textId="77777777" w:rsidR="00515A38" w:rsidRDefault="00515A38" w:rsidP="00515A38">
      <w:pPr>
        <w:ind w:left="5664" w:firstLine="708"/>
        <w:jc w:val="both"/>
        <w:rPr>
          <w:i/>
        </w:rPr>
      </w:pPr>
    </w:p>
    <w:p w14:paraId="2A0B5D01" w14:textId="77777777" w:rsidR="00515A38" w:rsidRDefault="00515A38" w:rsidP="00515A38">
      <w:pPr>
        <w:ind w:left="5664" w:firstLine="708"/>
        <w:jc w:val="both"/>
        <w:rPr>
          <w:i/>
        </w:rPr>
      </w:pPr>
    </w:p>
    <w:p w14:paraId="10FBB6D9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PODANYCH INFORMACJI:</w:t>
      </w:r>
    </w:p>
    <w:p w14:paraId="23A26140" w14:textId="77777777" w:rsidR="00515A38" w:rsidRDefault="00515A38" w:rsidP="00515A38">
      <w:pPr>
        <w:jc w:val="both"/>
      </w:pPr>
    </w:p>
    <w:p w14:paraId="2779937E" w14:textId="77777777" w:rsidR="00515A38" w:rsidRDefault="00515A38" w:rsidP="00515A38">
      <w:p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E1C07EF" w14:textId="77777777" w:rsidR="00515A38" w:rsidRDefault="00515A38" w:rsidP="00515A38">
      <w:pPr>
        <w:jc w:val="both"/>
      </w:pPr>
    </w:p>
    <w:p w14:paraId="146960C0" w14:textId="77777777" w:rsidR="00515A38" w:rsidRDefault="00515A38" w:rsidP="00515A38">
      <w:pPr>
        <w:jc w:val="both"/>
      </w:pPr>
    </w:p>
    <w:p w14:paraId="29B16238" w14:textId="77777777" w:rsidR="00515A38" w:rsidRDefault="00515A38" w:rsidP="00515A38">
      <w:pPr>
        <w:jc w:val="both"/>
      </w:pPr>
    </w:p>
    <w:p w14:paraId="1511C83A" w14:textId="77777777" w:rsidR="00515A38" w:rsidRDefault="00515A38" w:rsidP="00515A38">
      <w:pPr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663B104A" w14:textId="77777777" w:rsidR="00515A38" w:rsidRDefault="00515A38" w:rsidP="00515A38">
      <w:pPr>
        <w:jc w:val="both"/>
      </w:pPr>
    </w:p>
    <w:p w14:paraId="02ECE212" w14:textId="77777777" w:rsidR="00515A38" w:rsidRDefault="00515A38" w:rsidP="00515A3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54A97154" w14:textId="77777777" w:rsidR="00515A38" w:rsidRDefault="00515A38" w:rsidP="00515A38">
      <w:pPr>
        <w:ind w:left="5664" w:firstLine="708"/>
        <w:jc w:val="both"/>
        <w:rPr>
          <w:i/>
        </w:rPr>
      </w:pPr>
      <w:r>
        <w:rPr>
          <w:i/>
        </w:rPr>
        <w:t>(podpis)</w:t>
      </w:r>
    </w:p>
    <w:p w14:paraId="036D847B" w14:textId="77777777" w:rsidR="00515A38" w:rsidRDefault="00515A38" w:rsidP="00515A38">
      <w:pPr>
        <w:jc w:val="both"/>
      </w:pPr>
    </w:p>
    <w:p w14:paraId="1B800873" w14:textId="77777777" w:rsidR="008D5BF3" w:rsidRPr="00870C44" w:rsidRDefault="008D5BF3" w:rsidP="008D5BF3"/>
    <w:p w14:paraId="19D0EC3C" w14:textId="77777777" w:rsidR="008D5BF3" w:rsidRPr="00870C44" w:rsidRDefault="008D5BF3" w:rsidP="008D5BF3"/>
    <w:p w14:paraId="7F038612" w14:textId="77777777" w:rsidR="008D5BF3" w:rsidRPr="00870C44" w:rsidRDefault="008D5BF3" w:rsidP="008D5BF3">
      <w:pPr>
        <w:sectPr w:rsidR="008D5BF3" w:rsidRPr="00870C44" w:rsidSect="00FF5519">
          <w:pgSz w:w="11906" w:h="16838"/>
          <w:pgMar w:top="1134" w:right="1418" w:bottom="1134" w:left="1418" w:header="567" w:footer="567" w:gutter="0"/>
          <w:cols w:space="708"/>
        </w:sectPr>
      </w:pPr>
    </w:p>
    <w:p w14:paraId="453B5D4B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6A7258">
        <w:rPr>
          <w:rFonts w:ascii="Times New Roman" w:hAnsi="Times New Roman"/>
          <w:b/>
          <w:i/>
          <w:sz w:val="24"/>
          <w:szCs w:val="24"/>
        </w:rPr>
        <w:t>6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1176F0B9" w14:textId="77777777" w:rsidR="008D5BF3" w:rsidRPr="00870C44" w:rsidRDefault="008D5BF3" w:rsidP="008D5BF3">
      <w:pPr>
        <w:rPr>
          <w:b/>
          <w:bCs/>
        </w:rPr>
      </w:pPr>
    </w:p>
    <w:p w14:paraId="1AFDA0F5" w14:textId="77777777" w:rsidR="008D5BF3" w:rsidRPr="00870C44" w:rsidRDefault="008D5BF3" w:rsidP="008D5BF3">
      <w:pPr>
        <w:jc w:val="both"/>
      </w:pPr>
    </w:p>
    <w:p w14:paraId="0F148FE1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22E0590C" w14:textId="77777777" w:rsidR="008D5BF3" w:rsidRPr="008604A0" w:rsidRDefault="006A7258" w:rsidP="006A7258">
      <w:pPr>
        <w:spacing w:line="360" w:lineRule="auto"/>
        <w:jc w:val="both"/>
      </w:pPr>
      <w:r w:rsidRPr="008604A0">
        <w:t>(nazwa i adres Wykonawcy)</w:t>
      </w:r>
      <w:r w:rsid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  <w:t>(miejscowość, data)</w:t>
      </w:r>
    </w:p>
    <w:p w14:paraId="13C4DE94" w14:textId="77777777" w:rsidR="008D5BF3" w:rsidRPr="00870C44" w:rsidRDefault="008D5BF3" w:rsidP="008D5BF3">
      <w:pPr>
        <w:jc w:val="both"/>
      </w:pPr>
    </w:p>
    <w:p w14:paraId="029B969B" w14:textId="77777777" w:rsidR="008D5BF3" w:rsidRPr="00870C44" w:rsidRDefault="008D5BF3" w:rsidP="008D5BF3">
      <w:pPr>
        <w:jc w:val="both"/>
      </w:pPr>
    </w:p>
    <w:p w14:paraId="25ED6CAF" w14:textId="77777777" w:rsidR="008D5BF3" w:rsidRPr="00906005" w:rsidRDefault="008D5BF3" w:rsidP="0083778A">
      <w:pPr>
        <w:jc w:val="center"/>
        <w:rPr>
          <w:b/>
          <w:sz w:val="28"/>
          <w:szCs w:val="28"/>
        </w:rPr>
      </w:pPr>
      <w:r w:rsidRPr="00906005">
        <w:rPr>
          <w:b/>
          <w:sz w:val="28"/>
          <w:szCs w:val="28"/>
        </w:rPr>
        <w:t>Informacja o podwykonawcach</w:t>
      </w:r>
    </w:p>
    <w:p w14:paraId="206F4E25" w14:textId="77777777" w:rsidR="008D5BF3" w:rsidRPr="00870C44" w:rsidRDefault="008D5BF3" w:rsidP="008D5BF3">
      <w:pPr>
        <w:jc w:val="both"/>
      </w:pPr>
    </w:p>
    <w:p w14:paraId="6915A061" w14:textId="77777777" w:rsidR="008D5BF3" w:rsidRPr="00870C44" w:rsidRDefault="008D5BF3" w:rsidP="008D5BF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8D5BF3" w:rsidRPr="00870C44" w14:paraId="0418372F" w14:textId="77777777" w:rsidTr="00FF5519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9941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Opis części zamówienia,</w:t>
            </w:r>
          </w:p>
          <w:p w14:paraId="612241A8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AB5C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E6C1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Nazwa (firma) podwykonawcy</w:t>
            </w:r>
          </w:p>
        </w:tc>
      </w:tr>
      <w:tr w:rsidR="008D5BF3" w:rsidRPr="00870C44" w14:paraId="2934F736" w14:textId="77777777" w:rsidTr="00FF5519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BAFA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C571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3182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14:paraId="6FFC9035" w14:textId="77777777" w:rsidR="008D5BF3" w:rsidRPr="00870C44" w:rsidRDefault="008D5BF3" w:rsidP="008D5BF3">
      <w:pPr>
        <w:jc w:val="both"/>
      </w:pPr>
    </w:p>
    <w:p w14:paraId="473526EE" w14:textId="77777777" w:rsidR="008D5BF3" w:rsidRPr="00870C44" w:rsidRDefault="008D5BF3" w:rsidP="008D5BF3">
      <w:pPr>
        <w:jc w:val="both"/>
      </w:pPr>
    </w:p>
    <w:p w14:paraId="5D236508" w14:textId="77777777" w:rsidR="008D5BF3" w:rsidRPr="00870C44" w:rsidRDefault="008D5BF3" w:rsidP="008D5BF3">
      <w:pPr>
        <w:jc w:val="both"/>
      </w:pPr>
    </w:p>
    <w:p w14:paraId="31E7C550" w14:textId="77777777" w:rsidR="008D5BF3" w:rsidRPr="00870C44" w:rsidRDefault="008D5BF3" w:rsidP="008D5BF3">
      <w:pPr>
        <w:jc w:val="right"/>
      </w:pPr>
      <w:r w:rsidRPr="00870C44">
        <w:t>..........................................................</w:t>
      </w:r>
    </w:p>
    <w:p w14:paraId="23896D00" w14:textId="77777777" w:rsidR="008D5BF3" w:rsidRPr="00870C44" w:rsidRDefault="008D5BF3" w:rsidP="008D5BF3">
      <w:pPr>
        <w:jc w:val="right"/>
      </w:pPr>
      <w:r w:rsidRPr="00870C44">
        <w:t>podpis osoby uprawnionej</w:t>
      </w:r>
    </w:p>
    <w:p w14:paraId="6A2751CB" w14:textId="77777777" w:rsidR="008D5BF3" w:rsidRPr="00870C44" w:rsidRDefault="008D5BF3" w:rsidP="008D5BF3">
      <w:pPr>
        <w:jc w:val="both"/>
        <w:rPr>
          <w:b/>
          <w:i/>
        </w:rPr>
      </w:pPr>
    </w:p>
    <w:p w14:paraId="0179CCD0" w14:textId="77777777" w:rsidR="00DC53D8" w:rsidRDefault="00DC53D8" w:rsidP="00DC53D8">
      <w:pPr>
        <w:jc w:val="both"/>
      </w:pPr>
    </w:p>
    <w:p w14:paraId="38B308E7" w14:textId="77777777" w:rsidR="008D5BF3" w:rsidRPr="00870C44" w:rsidRDefault="008D5BF3" w:rsidP="008D5BF3"/>
    <w:p w14:paraId="47694861" w14:textId="77777777" w:rsidR="008D5BF3" w:rsidRPr="00870C44" w:rsidRDefault="008D5BF3" w:rsidP="008D5BF3">
      <w:pPr>
        <w:sectPr w:rsidR="008D5BF3" w:rsidRPr="00870C44" w:rsidSect="00FF5519">
          <w:pgSz w:w="11906" w:h="16838"/>
          <w:pgMar w:top="1134" w:right="1418" w:bottom="1134" w:left="1418" w:header="567" w:footer="567" w:gutter="0"/>
          <w:cols w:space="708"/>
        </w:sectPr>
      </w:pPr>
    </w:p>
    <w:p w14:paraId="2D0A9AF7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2B00D9">
        <w:rPr>
          <w:rFonts w:ascii="Times New Roman" w:hAnsi="Times New Roman"/>
          <w:b/>
          <w:i/>
          <w:sz w:val="24"/>
          <w:szCs w:val="24"/>
        </w:rPr>
        <w:t>7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0AE7B486" w14:textId="77777777" w:rsidR="008D5BF3" w:rsidRPr="00870C44" w:rsidRDefault="008D5BF3" w:rsidP="008D5BF3">
      <w:pPr>
        <w:rPr>
          <w:bCs/>
        </w:rPr>
      </w:pPr>
    </w:p>
    <w:p w14:paraId="76053465" w14:textId="77777777" w:rsidR="008D5BF3" w:rsidRPr="00870C44" w:rsidRDefault="008D5BF3" w:rsidP="008D5BF3">
      <w:pPr>
        <w:jc w:val="both"/>
      </w:pPr>
    </w:p>
    <w:p w14:paraId="40B7FDFA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6D974040" w14:textId="77777777" w:rsidR="008D5BF3" w:rsidRPr="00870C44" w:rsidRDefault="008D5BF3" w:rsidP="008604A0">
      <w:pPr>
        <w:jc w:val="both"/>
      </w:pPr>
      <w:r w:rsidRPr="00870C44">
        <w:t>(</w:t>
      </w:r>
      <w:r w:rsidR="008604A0">
        <w:t>nazwa i adres Wykonawcy</w:t>
      </w:r>
      <w:r w:rsidRPr="00870C44">
        <w:t>)</w:t>
      </w:r>
      <w:r w:rsidR="008604A0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(miejscowość, data)</w:t>
      </w:r>
    </w:p>
    <w:p w14:paraId="5E88CEAF" w14:textId="77777777" w:rsidR="00AB7E61" w:rsidRDefault="00AB7E61" w:rsidP="00AB7E61">
      <w:pPr>
        <w:jc w:val="both"/>
      </w:pPr>
    </w:p>
    <w:p w14:paraId="416DFE18" w14:textId="77777777" w:rsidR="00CD3190" w:rsidRDefault="00CD3190" w:rsidP="00AB7E61">
      <w:pPr>
        <w:jc w:val="both"/>
      </w:pPr>
    </w:p>
    <w:p w14:paraId="33B9B57D" w14:textId="77777777" w:rsidR="00AB7E61" w:rsidRDefault="00AB7E61" w:rsidP="00AB7E61">
      <w:pPr>
        <w:pStyle w:val="Tekstpodstawowy2"/>
        <w:rPr>
          <w:sz w:val="28"/>
          <w:szCs w:val="28"/>
        </w:rPr>
      </w:pPr>
      <w:r>
        <w:rPr>
          <w:sz w:val="28"/>
          <w:szCs w:val="28"/>
        </w:rPr>
        <w:t>Wykaz robót budowlanych wykonanych w okresie ostatnich pięciu lat</w:t>
      </w:r>
      <w:r>
        <w:rPr>
          <w:rStyle w:val="Odwoanieprzypisudolnego"/>
          <w:sz w:val="28"/>
          <w:szCs w:val="28"/>
        </w:rPr>
        <w:footnoteReference w:id="6"/>
      </w:r>
    </w:p>
    <w:p w14:paraId="76743CEC" w14:textId="77777777" w:rsidR="00AB7E61" w:rsidRDefault="00AB7E61" w:rsidP="00AB7E61">
      <w:pPr>
        <w:pStyle w:val="Tekstpodstawowy2"/>
        <w:jc w:val="both"/>
        <w:rPr>
          <w:b w:val="0"/>
          <w:bCs w:val="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157"/>
        <w:gridCol w:w="3157"/>
        <w:gridCol w:w="2395"/>
        <w:gridCol w:w="2395"/>
        <w:gridCol w:w="2398"/>
      </w:tblGrid>
      <w:tr w:rsidR="00AB7E61" w14:paraId="3D66B0A6" w14:textId="77777777" w:rsidTr="00AB7E61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12A2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B615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robót budowlanych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0651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1E3A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wykonania robót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77E1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robót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C04B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</w:t>
            </w:r>
            <w:r>
              <w:rPr>
                <w:rStyle w:val="Odwoanieprzypisudolnego"/>
                <w:sz w:val="20"/>
                <w:szCs w:val="20"/>
              </w:rPr>
              <w:footnoteReference w:id="7"/>
            </w:r>
          </w:p>
        </w:tc>
      </w:tr>
      <w:tr w:rsidR="00AB7E61" w14:paraId="465616A9" w14:textId="77777777" w:rsidTr="00AB7E61">
        <w:trPr>
          <w:trHeight w:val="366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9B03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793C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E703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2D5D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295E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DA28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6FB01AF9" w14:textId="77777777" w:rsidR="00AB7E61" w:rsidRDefault="00AB7E61" w:rsidP="00AB7E61">
      <w:pPr>
        <w:jc w:val="both"/>
        <w:rPr>
          <w:i/>
        </w:rPr>
      </w:pPr>
    </w:p>
    <w:p w14:paraId="5207AA88" w14:textId="77777777" w:rsidR="00AB7E61" w:rsidRDefault="00AB7E61" w:rsidP="00AB7E61"/>
    <w:p w14:paraId="0B2608CA" w14:textId="77777777" w:rsidR="00AB7E61" w:rsidRDefault="00AB7E61" w:rsidP="00AB7E61"/>
    <w:p w14:paraId="4D2BD7A4" w14:textId="77777777" w:rsidR="00AB7E61" w:rsidRDefault="00AB7E61" w:rsidP="00AB7E61">
      <w:pPr>
        <w:jc w:val="right"/>
      </w:pPr>
      <w:r>
        <w:t>..........................................................</w:t>
      </w:r>
    </w:p>
    <w:p w14:paraId="25FC9981" w14:textId="77777777" w:rsidR="008D5BF3" w:rsidRPr="00870C44" w:rsidRDefault="00CD3190" w:rsidP="00CD3190">
      <w:pPr>
        <w:jc w:val="right"/>
      </w:pPr>
      <w:r>
        <w:t xml:space="preserve">podpis </w:t>
      </w:r>
      <w:r w:rsidR="00AB7E61">
        <w:t>osoby uprawnionej</w:t>
      </w:r>
    </w:p>
    <w:p w14:paraId="6699A50E" w14:textId="77777777" w:rsidR="008D5BF3" w:rsidRPr="00870C44" w:rsidRDefault="008D5BF3" w:rsidP="008D5BF3">
      <w:pPr>
        <w:jc w:val="both"/>
      </w:pPr>
    </w:p>
    <w:p w14:paraId="2F5DF6F5" w14:textId="77777777" w:rsidR="008D5BF3" w:rsidRPr="00870C44" w:rsidRDefault="008D5BF3" w:rsidP="008D5BF3">
      <w:pPr>
        <w:sectPr w:rsidR="008D5BF3" w:rsidRPr="00870C44" w:rsidSect="007304C4">
          <w:pgSz w:w="16838" w:h="11906" w:orient="landscape"/>
          <w:pgMar w:top="1134" w:right="1418" w:bottom="1134" w:left="1418" w:header="567" w:footer="567" w:gutter="0"/>
          <w:cols w:space="708"/>
        </w:sectPr>
      </w:pPr>
    </w:p>
    <w:p w14:paraId="42D7EBEC" w14:textId="77777777" w:rsidR="008D5BF3" w:rsidRPr="00870C44" w:rsidRDefault="008D5BF3" w:rsidP="008D5BF3">
      <w:pPr>
        <w:jc w:val="right"/>
        <w:rPr>
          <w:b/>
          <w:bCs/>
          <w:i/>
        </w:rPr>
      </w:pPr>
      <w:r w:rsidRPr="00870C44">
        <w:rPr>
          <w:b/>
          <w:i/>
        </w:rPr>
        <w:lastRenderedPageBreak/>
        <w:t xml:space="preserve">Załącznik nr </w:t>
      </w:r>
      <w:r w:rsidR="002B00D9">
        <w:rPr>
          <w:b/>
          <w:i/>
        </w:rPr>
        <w:t>8</w:t>
      </w:r>
      <w:r w:rsidRPr="00870C44">
        <w:rPr>
          <w:b/>
          <w:i/>
        </w:rPr>
        <w:t xml:space="preserve"> do SWZ</w:t>
      </w:r>
    </w:p>
    <w:p w14:paraId="70828B2F" w14:textId="77777777" w:rsidR="008604A0" w:rsidRDefault="008604A0" w:rsidP="008604A0">
      <w:pPr>
        <w:jc w:val="both"/>
      </w:pPr>
    </w:p>
    <w:p w14:paraId="5B226ABB" w14:textId="77777777" w:rsidR="008604A0" w:rsidRDefault="008604A0" w:rsidP="008604A0">
      <w:pPr>
        <w:jc w:val="both"/>
      </w:pPr>
      <w:r>
        <w:t>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</w:t>
      </w:r>
    </w:p>
    <w:p w14:paraId="52656E0F" w14:textId="77777777" w:rsidR="008604A0" w:rsidRDefault="008604A0" w:rsidP="008604A0">
      <w:pPr>
        <w:jc w:val="both"/>
      </w:pPr>
      <w:r>
        <w:t>(nazwa i adres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14:paraId="183C2565" w14:textId="77777777" w:rsidR="008D5BF3" w:rsidRDefault="008D5BF3" w:rsidP="008D5BF3">
      <w:pPr>
        <w:jc w:val="both"/>
      </w:pPr>
    </w:p>
    <w:p w14:paraId="56735567" w14:textId="77777777" w:rsidR="00CD3190" w:rsidRPr="006A6AA5" w:rsidRDefault="00CD3190" w:rsidP="00CD3190">
      <w:pPr>
        <w:jc w:val="both"/>
      </w:pPr>
    </w:p>
    <w:p w14:paraId="21A035B9" w14:textId="77777777" w:rsidR="00CD3190" w:rsidRPr="00D516BA" w:rsidRDefault="00CD3190" w:rsidP="00CD3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  <w:r w:rsidRPr="00D516BA">
        <w:rPr>
          <w:b/>
          <w:sz w:val="28"/>
          <w:szCs w:val="28"/>
        </w:rPr>
        <w:t>odpowiedzialnych za kierowanie robotami budowlanymi</w:t>
      </w:r>
      <w:r w:rsidRPr="00D516BA">
        <w:rPr>
          <w:rStyle w:val="Odwoanieprzypisudolnego"/>
          <w:b/>
          <w:sz w:val="28"/>
          <w:szCs w:val="28"/>
        </w:rPr>
        <w:footnoteReference w:id="8"/>
      </w:r>
    </w:p>
    <w:p w14:paraId="1A39C3DD" w14:textId="77777777" w:rsidR="00CD3190" w:rsidRDefault="00CD3190" w:rsidP="00CD3190">
      <w:pPr>
        <w:jc w:val="both"/>
      </w:pPr>
    </w:p>
    <w:p w14:paraId="351BBDF7" w14:textId="77777777" w:rsidR="009F3FEB" w:rsidRPr="006A6AA5" w:rsidRDefault="009F3FEB" w:rsidP="00CD319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6"/>
        <w:gridCol w:w="3050"/>
        <w:gridCol w:w="1797"/>
        <w:gridCol w:w="1797"/>
        <w:gridCol w:w="1797"/>
        <w:gridCol w:w="1659"/>
        <w:gridCol w:w="2096"/>
      </w:tblGrid>
      <w:tr w:rsidR="00CD3190" w:rsidRPr="00332E6A" w14:paraId="42FE6A72" w14:textId="77777777" w:rsidTr="00EA10C6">
        <w:trPr>
          <w:trHeight w:val="502"/>
        </w:trPr>
        <w:tc>
          <w:tcPr>
            <w:tcW w:w="642" w:type="pct"/>
            <w:vAlign w:val="center"/>
          </w:tcPr>
          <w:p w14:paraId="04538DEB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Imię i nazwisko</w:t>
            </w:r>
          </w:p>
        </w:tc>
        <w:tc>
          <w:tcPr>
            <w:tcW w:w="1090" w:type="pct"/>
            <w:vAlign w:val="center"/>
          </w:tcPr>
          <w:p w14:paraId="1478140A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Kwalifikacje zawodowe </w:t>
            </w:r>
          </w:p>
          <w:p w14:paraId="5DA588CA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 uprawnienia</w:t>
            </w:r>
          </w:p>
        </w:tc>
        <w:tc>
          <w:tcPr>
            <w:tcW w:w="642" w:type="pct"/>
            <w:vAlign w:val="center"/>
          </w:tcPr>
          <w:p w14:paraId="327DA053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Doświadczenie</w:t>
            </w:r>
          </w:p>
        </w:tc>
        <w:tc>
          <w:tcPr>
            <w:tcW w:w="642" w:type="pct"/>
            <w:vAlign w:val="center"/>
          </w:tcPr>
          <w:p w14:paraId="187C5C0F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Wykształcenie</w:t>
            </w:r>
          </w:p>
        </w:tc>
        <w:tc>
          <w:tcPr>
            <w:tcW w:w="642" w:type="pct"/>
            <w:vAlign w:val="center"/>
          </w:tcPr>
          <w:p w14:paraId="75E45EFF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Proponowana </w:t>
            </w:r>
          </w:p>
          <w:p w14:paraId="551D5BA4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rola w realizacji zamówienia</w:t>
            </w:r>
          </w:p>
        </w:tc>
        <w:tc>
          <w:tcPr>
            <w:tcW w:w="593" w:type="pct"/>
            <w:vAlign w:val="center"/>
          </w:tcPr>
          <w:p w14:paraId="625177EB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Zasoby własne/ Zasoby podmiotu trzeciego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9"/>
            </w:r>
          </w:p>
        </w:tc>
        <w:tc>
          <w:tcPr>
            <w:tcW w:w="749" w:type="pct"/>
            <w:vAlign w:val="center"/>
          </w:tcPr>
          <w:p w14:paraId="6A726E4D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Informacja o</w:t>
            </w:r>
            <w:r w:rsidR="008815FC" w:rsidRPr="00332E6A">
              <w:rPr>
                <w:sz w:val="20"/>
                <w:szCs w:val="20"/>
              </w:rPr>
              <w:t> </w:t>
            </w:r>
            <w:r w:rsidRPr="00332E6A">
              <w:rPr>
                <w:sz w:val="20"/>
                <w:szCs w:val="20"/>
              </w:rPr>
              <w:t>podstawie dysponowania osobami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10"/>
            </w:r>
          </w:p>
        </w:tc>
      </w:tr>
      <w:tr w:rsidR="00CD3190" w:rsidRPr="00332E6A" w14:paraId="4636064C" w14:textId="77777777" w:rsidTr="00A13463">
        <w:trPr>
          <w:trHeight w:val="1356"/>
        </w:trPr>
        <w:tc>
          <w:tcPr>
            <w:tcW w:w="642" w:type="pct"/>
          </w:tcPr>
          <w:p w14:paraId="35467586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90" w:type="pct"/>
          </w:tcPr>
          <w:p w14:paraId="6B1774E9" w14:textId="77777777" w:rsidR="00CD3190" w:rsidRPr="00EF5366" w:rsidRDefault="00CD3190" w:rsidP="00EA29FC">
            <w:pPr>
              <w:pStyle w:val="Tekstpodstawowy"/>
              <w:tabs>
                <w:tab w:val="left" w:pos="1409"/>
              </w:tabs>
              <w:suppressAutoHyphens/>
              <w:jc w:val="left"/>
              <w:rPr>
                <w:rFonts w:ascii="Times New Roman" w:hAnsi="Times New Roman"/>
                <w:sz w:val="20"/>
                <w:vertAlign w:val="superscript"/>
              </w:rPr>
            </w:pPr>
            <w:r w:rsidRPr="00332E6A">
              <w:rPr>
                <w:rFonts w:ascii="Times New Roman" w:hAnsi="Times New Roman"/>
                <w:sz w:val="20"/>
              </w:rPr>
              <w:t>jest uprawniony/a do kierowania budow</w:t>
            </w:r>
            <w:r w:rsidRPr="00332E6A">
              <w:rPr>
                <w:rFonts w:ascii="Times New Roman" w:eastAsia="TimesNewRoman" w:hAnsi="Times New Roman"/>
                <w:sz w:val="20"/>
              </w:rPr>
              <w:t xml:space="preserve">ą </w:t>
            </w:r>
            <w:r w:rsidRPr="00332E6A">
              <w:rPr>
                <w:rFonts w:ascii="Times New Roman" w:hAnsi="Times New Roman"/>
                <w:sz w:val="20"/>
              </w:rPr>
              <w:t>w specjalno</w:t>
            </w:r>
            <w:r w:rsidRPr="00332E6A">
              <w:rPr>
                <w:rFonts w:ascii="Times New Roman" w:eastAsia="TimesNewRoman" w:hAnsi="Times New Roman"/>
                <w:sz w:val="20"/>
              </w:rPr>
              <w:t>ś</w:t>
            </w:r>
            <w:r w:rsidRPr="00332E6A">
              <w:rPr>
                <w:rFonts w:ascii="Times New Roman" w:hAnsi="Times New Roman"/>
                <w:sz w:val="20"/>
              </w:rPr>
              <w:t xml:space="preserve">ci </w:t>
            </w:r>
            <w:r w:rsidR="00AE14D6">
              <w:rPr>
                <w:rFonts w:ascii="Times New Roman" w:hAnsi="Times New Roman"/>
                <w:sz w:val="20"/>
              </w:rPr>
              <w:t>konstrukcyjno- budowlanej</w:t>
            </w:r>
            <w:r w:rsidR="00EF5366">
              <w:rPr>
                <w:rFonts w:ascii="Times New Roman" w:hAnsi="Times New Roman"/>
                <w:sz w:val="20"/>
              </w:rPr>
              <w:t xml:space="preserve"> / drogowej</w:t>
            </w:r>
            <w:r w:rsidR="00EF5366">
              <w:rPr>
                <w:rFonts w:ascii="Times New Roman" w:hAnsi="Times New Roman"/>
                <w:sz w:val="20"/>
                <w:vertAlign w:val="superscript"/>
              </w:rPr>
              <w:t>11</w:t>
            </w:r>
          </w:p>
        </w:tc>
        <w:tc>
          <w:tcPr>
            <w:tcW w:w="642" w:type="pct"/>
          </w:tcPr>
          <w:p w14:paraId="7DED09AC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42" w:type="pct"/>
          </w:tcPr>
          <w:p w14:paraId="09991595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42" w:type="pct"/>
          </w:tcPr>
          <w:p w14:paraId="50DD9F9D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3" w:type="pct"/>
          </w:tcPr>
          <w:p w14:paraId="6141237F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49" w:type="pct"/>
          </w:tcPr>
          <w:p w14:paraId="1AFBBAB2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219C5DF7" w14:textId="77777777" w:rsidR="00CD3190" w:rsidRPr="006A6AA5" w:rsidRDefault="00CD3190" w:rsidP="00CD3190">
      <w:pPr>
        <w:jc w:val="both"/>
      </w:pPr>
    </w:p>
    <w:p w14:paraId="06CD83BB" w14:textId="77777777" w:rsidR="00CD3190" w:rsidRPr="001B08C8" w:rsidRDefault="00CD3190" w:rsidP="00CD3190">
      <w:pPr>
        <w:jc w:val="both"/>
        <w:rPr>
          <w:i/>
          <w:sz w:val="20"/>
          <w:szCs w:val="20"/>
        </w:rPr>
      </w:pPr>
      <w:r w:rsidRPr="001B08C8">
        <w:rPr>
          <w:i/>
          <w:sz w:val="20"/>
          <w:szCs w:val="20"/>
        </w:rPr>
        <w:t>Instrukcja wypełnienia kolumny</w:t>
      </w:r>
      <w:r>
        <w:rPr>
          <w:i/>
          <w:sz w:val="20"/>
          <w:szCs w:val="20"/>
        </w:rPr>
        <w:t xml:space="preserve"> 6 i 7 - patrz przypisy.</w:t>
      </w:r>
    </w:p>
    <w:p w14:paraId="15435CDA" w14:textId="77777777" w:rsidR="00CD3190" w:rsidRPr="006A6AA5" w:rsidRDefault="00CD3190" w:rsidP="00CD3190"/>
    <w:p w14:paraId="544DC859" w14:textId="77777777" w:rsidR="008D5BF3" w:rsidRPr="00870C44" w:rsidRDefault="008D5BF3" w:rsidP="008D5BF3"/>
    <w:p w14:paraId="470BDE2A" w14:textId="77777777" w:rsidR="008D5BF3" w:rsidRPr="00870C44" w:rsidRDefault="008D5BF3" w:rsidP="008D5BF3">
      <w:pPr>
        <w:jc w:val="right"/>
      </w:pPr>
      <w:r w:rsidRPr="00870C44">
        <w:t>..........................................................</w:t>
      </w:r>
    </w:p>
    <w:p w14:paraId="2D56D750" w14:textId="77777777" w:rsidR="004D6772" w:rsidRPr="008C40C2" w:rsidRDefault="008D5BF3" w:rsidP="008C40C2">
      <w:pPr>
        <w:jc w:val="right"/>
      </w:pPr>
      <w:r w:rsidRPr="00870C44">
        <w:t>podpis osoby uprawnionej</w:t>
      </w:r>
    </w:p>
    <w:sectPr w:rsidR="004D6772" w:rsidRPr="008C40C2" w:rsidSect="00862D2C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486DC" w14:textId="77777777" w:rsidR="00E82EB0" w:rsidRDefault="00E82EB0">
      <w:r>
        <w:separator/>
      </w:r>
    </w:p>
  </w:endnote>
  <w:endnote w:type="continuationSeparator" w:id="0">
    <w:p w14:paraId="52D4E844" w14:textId="77777777" w:rsidR="00E82EB0" w:rsidRDefault="00E8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7E4AE" w14:textId="77777777" w:rsidR="00E82EB0" w:rsidRDefault="00E82EB0">
      <w:r>
        <w:separator/>
      </w:r>
    </w:p>
  </w:footnote>
  <w:footnote w:type="continuationSeparator" w:id="0">
    <w:p w14:paraId="0FF04E42" w14:textId="77777777" w:rsidR="00E82EB0" w:rsidRDefault="00E82EB0">
      <w:r>
        <w:continuationSeparator/>
      </w:r>
    </w:p>
  </w:footnote>
  <w:footnote w:id="1">
    <w:p w14:paraId="63294FE1" w14:textId="77777777" w:rsidR="00764E4C" w:rsidRDefault="00764E4C" w:rsidP="00424D6B">
      <w:pPr>
        <w:pStyle w:val="Tekstprzypisudolnego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</w:rPr>
        <w:t>Należy wpisać 36 lub więcej miesięcy.</w:t>
      </w:r>
    </w:p>
  </w:footnote>
  <w:footnote w:id="2">
    <w:p w14:paraId="42EA5DC1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ab/>
      </w:r>
      <w:r w:rsidRPr="00A23C53">
        <w:rPr>
          <w:sz w:val="18"/>
        </w:rPr>
        <w:t>Rozporządzenie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>Parlamentu Europejskiego i Rady (UE) 2016/679 z dnia 27 kwietnia 2016 r. w sprawie ochrony osób fizycznych w związku z</w:t>
      </w:r>
      <w:r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41B87FC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sz w:val="18"/>
          <w:szCs w:val="18"/>
          <w:vertAlign w:val="superscript"/>
        </w:rPr>
        <w:footnoteRef/>
      </w:r>
      <w:r w:rsidRPr="003C134E">
        <w:rPr>
          <w:sz w:val="18"/>
          <w:szCs w:val="18"/>
          <w:vertAlign w:val="superscript"/>
        </w:rPr>
        <w:t xml:space="preserve"> </w:t>
      </w:r>
      <w:r w:rsidRPr="003C134E">
        <w:rPr>
          <w:sz w:val="18"/>
          <w:szCs w:val="18"/>
          <w:vertAlign w:val="superscript"/>
        </w:rPr>
        <w:tab/>
      </w:r>
      <w:r w:rsidRPr="00A23C53">
        <w:rPr>
          <w:sz w:val="18"/>
        </w:rPr>
        <w:t>Jeżeli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 xml:space="preserve">w ramach oferty nie są przedstawiane dane osobowe inne niż bezpośrednio dotyczące wykonawcy lub zachodzi wyłączenie stosowania obowiązku informacyjnego stosownie do art. 13 ust. 4 lub art. 14 ust. 5 RODO, proszę skreślić zapis pkt </w:t>
      </w:r>
      <w:r>
        <w:rPr>
          <w:sz w:val="18"/>
          <w:szCs w:val="18"/>
        </w:rPr>
        <w:t>9</w:t>
      </w:r>
      <w:r w:rsidRPr="003C134E">
        <w:rPr>
          <w:sz w:val="18"/>
          <w:szCs w:val="18"/>
        </w:rPr>
        <w:t>.</w:t>
      </w:r>
    </w:p>
  </w:footnote>
  <w:footnote w:id="4">
    <w:p w14:paraId="1F3CA458" w14:textId="77777777" w:rsidR="00764E4C" w:rsidRPr="002D7F6D" w:rsidRDefault="00764E4C" w:rsidP="00A517D9">
      <w:pPr>
        <w:pStyle w:val="Tekstprzypisudolnego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>Wpisać wartość netto (bez kwoty podatku).</w:t>
      </w:r>
    </w:p>
    <w:p w14:paraId="7479769E" w14:textId="77777777" w:rsidR="00764E4C" w:rsidRPr="00A13463" w:rsidRDefault="00764E4C" w:rsidP="00A517D9">
      <w:pPr>
        <w:spacing w:line="280" w:lineRule="atLeast"/>
        <w:rPr>
          <w:b/>
          <w:sz w:val="18"/>
          <w:szCs w:val="18"/>
        </w:rPr>
      </w:pPr>
      <w:r w:rsidRPr="00A13463">
        <w:rPr>
          <w:b/>
          <w:i/>
          <w:iCs/>
          <w:sz w:val="18"/>
          <w:szCs w:val="18"/>
        </w:rPr>
        <w:t>* -  Niepotrzebne skreślić</w:t>
      </w:r>
    </w:p>
    <w:p w14:paraId="72C88381" w14:textId="77777777" w:rsidR="00764E4C" w:rsidRPr="00A13463" w:rsidRDefault="00764E4C" w:rsidP="002D7F6D">
      <w:pPr>
        <w:pStyle w:val="Tekstprzypisudolnego"/>
        <w:jc w:val="both"/>
        <w:rPr>
          <w:b/>
          <w:sz w:val="18"/>
          <w:szCs w:val="18"/>
        </w:rPr>
      </w:pPr>
      <w:r w:rsidRPr="00A13463">
        <w:rPr>
          <w:b/>
          <w:sz w:val="18"/>
          <w:szCs w:val="18"/>
          <w:u w:val="single"/>
        </w:rPr>
        <w:t>Uwaga:</w:t>
      </w:r>
      <w:r w:rsidRPr="00A13463">
        <w:rPr>
          <w:b/>
          <w:sz w:val="18"/>
          <w:szCs w:val="18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1169F2AA" w14:textId="77777777" w:rsidR="00764E4C" w:rsidRPr="00A13463" w:rsidRDefault="00764E4C" w:rsidP="002801C3">
      <w:pPr>
        <w:pStyle w:val="Tekstprzypisudolnego"/>
        <w:jc w:val="both"/>
        <w:rPr>
          <w:b/>
          <w:sz w:val="18"/>
          <w:szCs w:val="18"/>
        </w:rPr>
      </w:pPr>
      <w:r w:rsidRPr="00A13463">
        <w:rPr>
          <w:b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5">
    <w:p w14:paraId="288F0E8B" w14:textId="77777777" w:rsidR="00764E4C" w:rsidRPr="002D7F6D" w:rsidRDefault="00764E4C" w:rsidP="00474428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 xml:space="preserve"> Należy zaznaczyć odpowiednio do s</w:t>
      </w:r>
      <w:r>
        <w:rPr>
          <w:sz w:val="18"/>
          <w:szCs w:val="18"/>
        </w:rPr>
        <w:t>ytuacji</w:t>
      </w:r>
      <w:r w:rsidRPr="002D7F6D">
        <w:rPr>
          <w:sz w:val="18"/>
          <w:szCs w:val="18"/>
        </w:rPr>
        <w:t xml:space="preserve"> Wykonawcy</w:t>
      </w:r>
      <w:r>
        <w:rPr>
          <w:sz w:val="18"/>
          <w:szCs w:val="18"/>
        </w:rPr>
        <w:t>,</w:t>
      </w:r>
      <w:r w:rsidRPr="002D7F6D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2D7F6D">
        <w:rPr>
          <w:sz w:val="18"/>
          <w:szCs w:val="18"/>
        </w:rPr>
        <w:t xml:space="preserve"> rozumieniu ustawy z dnia 6 marca 2018 r. Prawo przedsiębiorców (Dz. U. z 2019 r. poz. 1292 ze zm.).</w:t>
      </w:r>
    </w:p>
  </w:footnote>
  <w:footnote w:id="6">
    <w:p w14:paraId="132DB979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Wykaz robót budowlanych z załączonymi dowodami (np. referencje) Wykonawca składa na wezwanie Zamawiającego, zgodnie z pkt 9.6) SWZ. Obowiązek wskazania w wykazie dotyczy tylko robót budowlanych określonych w pkt 7.2.d) SWZ.</w:t>
      </w:r>
    </w:p>
  </w:footnote>
  <w:footnote w:id="7">
    <w:p w14:paraId="5C311BAA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datę zakończenia realizacji robót budowlanych.</w:t>
      </w:r>
    </w:p>
  </w:footnote>
  <w:footnote w:id="8">
    <w:p w14:paraId="62FF3840" w14:textId="77777777" w:rsidR="00764E4C" w:rsidRPr="00764E4C" w:rsidRDefault="00764E4C" w:rsidP="00CD3190">
      <w:pPr>
        <w:pStyle w:val="Tekstprzypisudolnego"/>
      </w:pPr>
      <w:r w:rsidRPr="00764E4C">
        <w:rPr>
          <w:rStyle w:val="Odwoanieprzypisudolnego"/>
        </w:rPr>
        <w:footnoteRef/>
      </w:r>
      <w:r w:rsidRPr="00764E4C">
        <w:t xml:space="preserve"> Wykaz osób Wykonawca składa na wezwanie Zamawiającego, zgodnie z pkt 9.6) SWZ.</w:t>
      </w:r>
    </w:p>
  </w:footnote>
  <w:footnote w:id="9">
    <w:p w14:paraId="741DD3E0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 danymi podanymi w ofercie. </w:t>
      </w:r>
      <w:r w:rsidRPr="00764E4C">
        <w:rPr>
          <w:rFonts w:eastAsia="TimesNewRomanPSMT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  <w:r w:rsidRPr="00764E4C">
        <w:t xml:space="preserve"> Więcej</w:t>
      </w:r>
      <w:r>
        <w:t> </w:t>
      </w:r>
      <w:r w:rsidRPr="00764E4C">
        <w:t>informacji o korzystaniu przez Wykonawcę z zasobów innych podmiotów znajduje się w pkt 7 i 9 SWZ.</w:t>
      </w:r>
    </w:p>
  </w:footnote>
  <w:footnote w:id="10">
    <w:p w14:paraId="37563668" w14:textId="77777777" w:rsid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ze stanem prawnym i faktycznym np. umowa o pracę, umowa zlecenia, umowa o dzieło lub zobowiązanie podmiotu trzeciego itp.</w:t>
      </w:r>
    </w:p>
    <w:p w14:paraId="0171FB58" w14:textId="77777777" w:rsidR="00EF5366" w:rsidRPr="00764E4C" w:rsidRDefault="00EF5366" w:rsidP="00CD3190">
      <w:pPr>
        <w:pStyle w:val="Tekstprzypisudolnego"/>
        <w:jc w:val="both"/>
      </w:pPr>
      <w:r>
        <w:rPr>
          <w:vertAlign w:val="superscript"/>
        </w:rPr>
        <w:t>11</w:t>
      </w:r>
      <w:r w:rsidRPr="00764E4C">
        <w:t xml:space="preserve"> N</w:t>
      </w:r>
      <w:r>
        <w:t>iepotrzebne skreślić</w:t>
      </w:r>
      <w:r w:rsidRPr="00764E4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4509D7"/>
    <w:multiLevelType w:val="hybridMultilevel"/>
    <w:tmpl w:val="4D72724A"/>
    <w:lvl w:ilvl="0" w:tplc="F244B45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30884093">
    <w:abstractNumId w:val="6"/>
  </w:num>
  <w:num w:numId="2" w16cid:durableId="744687583">
    <w:abstractNumId w:val="6"/>
  </w:num>
  <w:num w:numId="3" w16cid:durableId="364866584">
    <w:abstractNumId w:val="1"/>
  </w:num>
  <w:num w:numId="4" w16cid:durableId="5450255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08385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7312990">
    <w:abstractNumId w:val="7"/>
  </w:num>
  <w:num w:numId="7" w16cid:durableId="263536131">
    <w:abstractNumId w:val="5"/>
  </w:num>
  <w:num w:numId="8" w16cid:durableId="8866034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37BE4"/>
    <w:rsid w:val="00050A6E"/>
    <w:rsid w:val="000550D0"/>
    <w:rsid w:val="00062C8C"/>
    <w:rsid w:val="00065ABF"/>
    <w:rsid w:val="0007230F"/>
    <w:rsid w:val="00087B40"/>
    <w:rsid w:val="000B494B"/>
    <w:rsid w:val="000D3978"/>
    <w:rsid w:val="000F260D"/>
    <w:rsid w:val="000F65E0"/>
    <w:rsid w:val="000F6802"/>
    <w:rsid w:val="000F7FBB"/>
    <w:rsid w:val="00106B79"/>
    <w:rsid w:val="00136B7A"/>
    <w:rsid w:val="00137F1E"/>
    <w:rsid w:val="00143BB6"/>
    <w:rsid w:val="001510F2"/>
    <w:rsid w:val="00151ECD"/>
    <w:rsid w:val="0019055F"/>
    <w:rsid w:val="00193399"/>
    <w:rsid w:val="001A03CB"/>
    <w:rsid w:val="001A13EF"/>
    <w:rsid w:val="001C314A"/>
    <w:rsid w:val="001C489D"/>
    <w:rsid w:val="001D7E53"/>
    <w:rsid w:val="001F0752"/>
    <w:rsid w:val="002414DB"/>
    <w:rsid w:val="00250AB0"/>
    <w:rsid w:val="002801C3"/>
    <w:rsid w:val="00286551"/>
    <w:rsid w:val="002A1D54"/>
    <w:rsid w:val="002B00D9"/>
    <w:rsid w:val="002C2C27"/>
    <w:rsid w:val="002D7F6D"/>
    <w:rsid w:val="002E3145"/>
    <w:rsid w:val="002E47D2"/>
    <w:rsid w:val="0030381E"/>
    <w:rsid w:val="003054BA"/>
    <w:rsid w:val="00311CB0"/>
    <w:rsid w:val="00313C90"/>
    <w:rsid w:val="003259DD"/>
    <w:rsid w:val="003260D0"/>
    <w:rsid w:val="003312AC"/>
    <w:rsid w:val="00332E6A"/>
    <w:rsid w:val="003411FF"/>
    <w:rsid w:val="00361714"/>
    <w:rsid w:val="00362DFE"/>
    <w:rsid w:val="00391087"/>
    <w:rsid w:val="003A3A15"/>
    <w:rsid w:val="003A4021"/>
    <w:rsid w:val="003A44B2"/>
    <w:rsid w:val="003C5ED9"/>
    <w:rsid w:val="003D76F1"/>
    <w:rsid w:val="00400372"/>
    <w:rsid w:val="00410347"/>
    <w:rsid w:val="004142B1"/>
    <w:rsid w:val="004165C6"/>
    <w:rsid w:val="00424D6B"/>
    <w:rsid w:val="004360C4"/>
    <w:rsid w:val="00474428"/>
    <w:rsid w:val="004A02DA"/>
    <w:rsid w:val="004D6772"/>
    <w:rsid w:val="004E5B90"/>
    <w:rsid w:val="004E5D55"/>
    <w:rsid w:val="004F614A"/>
    <w:rsid w:val="00501777"/>
    <w:rsid w:val="005076D9"/>
    <w:rsid w:val="00510722"/>
    <w:rsid w:val="00515A38"/>
    <w:rsid w:val="0052200D"/>
    <w:rsid w:val="005270D1"/>
    <w:rsid w:val="00547DE6"/>
    <w:rsid w:val="00570ADD"/>
    <w:rsid w:val="005749E2"/>
    <w:rsid w:val="005C75E2"/>
    <w:rsid w:val="005C7DF6"/>
    <w:rsid w:val="005D1E0E"/>
    <w:rsid w:val="005D5B1C"/>
    <w:rsid w:val="005F09EE"/>
    <w:rsid w:val="00617F50"/>
    <w:rsid w:val="00654F07"/>
    <w:rsid w:val="006648CA"/>
    <w:rsid w:val="0067604C"/>
    <w:rsid w:val="00697FFD"/>
    <w:rsid w:val="006A4046"/>
    <w:rsid w:val="006A7258"/>
    <w:rsid w:val="006B13F5"/>
    <w:rsid w:val="006C4897"/>
    <w:rsid w:val="006C7EA5"/>
    <w:rsid w:val="006D00BD"/>
    <w:rsid w:val="006D0C07"/>
    <w:rsid w:val="006E1050"/>
    <w:rsid w:val="006E5BDD"/>
    <w:rsid w:val="006E65CC"/>
    <w:rsid w:val="006F0B19"/>
    <w:rsid w:val="006F47FB"/>
    <w:rsid w:val="00700449"/>
    <w:rsid w:val="007304C4"/>
    <w:rsid w:val="00763CC9"/>
    <w:rsid w:val="00764E4C"/>
    <w:rsid w:val="007801B1"/>
    <w:rsid w:val="007879FC"/>
    <w:rsid w:val="007B7C4A"/>
    <w:rsid w:val="007F0420"/>
    <w:rsid w:val="0080684A"/>
    <w:rsid w:val="00806C19"/>
    <w:rsid w:val="00811414"/>
    <w:rsid w:val="00814838"/>
    <w:rsid w:val="00837666"/>
    <w:rsid w:val="0083778A"/>
    <w:rsid w:val="008604A0"/>
    <w:rsid w:val="00862D2C"/>
    <w:rsid w:val="00877D4E"/>
    <w:rsid w:val="008815FC"/>
    <w:rsid w:val="00893136"/>
    <w:rsid w:val="008C40C2"/>
    <w:rsid w:val="008C4BBB"/>
    <w:rsid w:val="008D0064"/>
    <w:rsid w:val="008D5BF3"/>
    <w:rsid w:val="008E5280"/>
    <w:rsid w:val="009003E6"/>
    <w:rsid w:val="00906005"/>
    <w:rsid w:val="0092733F"/>
    <w:rsid w:val="00951810"/>
    <w:rsid w:val="009553FF"/>
    <w:rsid w:val="00972E52"/>
    <w:rsid w:val="00997E10"/>
    <w:rsid w:val="009B7AD6"/>
    <w:rsid w:val="009C3535"/>
    <w:rsid w:val="009D6D4F"/>
    <w:rsid w:val="009F3FEB"/>
    <w:rsid w:val="00A0050B"/>
    <w:rsid w:val="00A101CF"/>
    <w:rsid w:val="00A110F4"/>
    <w:rsid w:val="00A13463"/>
    <w:rsid w:val="00A149B3"/>
    <w:rsid w:val="00A14E8F"/>
    <w:rsid w:val="00A23C53"/>
    <w:rsid w:val="00A26F00"/>
    <w:rsid w:val="00A26FA5"/>
    <w:rsid w:val="00A31B6C"/>
    <w:rsid w:val="00A45F3A"/>
    <w:rsid w:val="00A517D9"/>
    <w:rsid w:val="00A57818"/>
    <w:rsid w:val="00A57FBC"/>
    <w:rsid w:val="00A86DC3"/>
    <w:rsid w:val="00AB7E61"/>
    <w:rsid w:val="00AD1AE8"/>
    <w:rsid w:val="00AD2769"/>
    <w:rsid w:val="00AE14D6"/>
    <w:rsid w:val="00AF5EE3"/>
    <w:rsid w:val="00AF7AF2"/>
    <w:rsid w:val="00B17758"/>
    <w:rsid w:val="00B21E61"/>
    <w:rsid w:val="00B31E51"/>
    <w:rsid w:val="00B40B3A"/>
    <w:rsid w:val="00B568B9"/>
    <w:rsid w:val="00B73706"/>
    <w:rsid w:val="00B7726F"/>
    <w:rsid w:val="00B7753C"/>
    <w:rsid w:val="00B84C72"/>
    <w:rsid w:val="00B93928"/>
    <w:rsid w:val="00BF138E"/>
    <w:rsid w:val="00C11466"/>
    <w:rsid w:val="00C23662"/>
    <w:rsid w:val="00C37FFD"/>
    <w:rsid w:val="00C41A37"/>
    <w:rsid w:val="00C575D7"/>
    <w:rsid w:val="00C668C1"/>
    <w:rsid w:val="00CA2430"/>
    <w:rsid w:val="00CB7212"/>
    <w:rsid w:val="00CD3190"/>
    <w:rsid w:val="00CE14AE"/>
    <w:rsid w:val="00D02CEA"/>
    <w:rsid w:val="00D039ED"/>
    <w:rsid w:val="00D04733"/>
    <w:rsid w:val="00D049AA"/>
    <w:rsid w:val="00D07656"/>
    <w:rsid w:val="00D07D8F"/>
    <w:rsid w:val="00D15701"/>
    <w:rsid w:val="00D22572"/>
    <w:rsid w:val="00D31386"/>
    <w:rsid w:val="00D31D07"/>
    <w:rsid w:val="00D70A8E"/>
    <w:rsid w:val="00D858CC"/>
    <w:rsid w:val="00D87CFC"/>
    <w:rsid w:val="00DA03ED"/>
    <w:rsid w:val="00DB675F"/>
    <w:rsid w:val="00DC53D8"/>
    <w:rsid w:val="00E001A0"/>
    <w:rsid w:val="00E04389"/>
    <w:rsid w:val="00E07E51"/>
    <w:rsid w:val="00E11EFB"/>
    <w:rsid w:val="00E11F21"/>
    <w:rsid w:val="00E32216"/>
    <w:rsid w:val="00E36349"/>
    <w:rsid w:val="00E57249"/>
    <w:rsid w:val="00E82490"/>
    <w:rsid w:val="00E82EB0"/>
    <w:rsid w:val="00E8416B"/>
    <w:rsid w:val="00EA033E"/>
    <w:rsid w:val="00EA10C6"/>
    <w:rsid w:val="00EA2395"/>
    <w:rsid w:val="00EA29FC"/>
    <w:rsid w:val="00EB19AF"/>
    <w:rsid w:val="00EB7746"/>
    <w:rsid w:val="00EC663B"/>
    <w:rsid w:val="00EE1599"/>
    <w:rsid w:val="00EF5366"/>
    <w:rsid w:val="00F0110C"/>
    <w:rsid w:val="00F11397"/>
    <w:rsid w:val="00F257D3"/>
    <w:rsid w:val="00F25F24"/>
    <w:rsid w:val="00F6141A"/>
    <w:rsid w:val="00F75590"/>
    <w:rsid w:val="00FB280B"/>
    <w:rsid w:val="00FB2BCE"/>
    <w:rsid w:val="00FB4E95"/>
    <w:rsid w:val="00FC0E0B"/>
    <w:rsid w:val="00FC7AC6"/>
    <w:rsid w:val="00FD4048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C51BC"/>
  <w15:chartTrackingRefBased/>
  <w15:docId w15:val="{F51A5E3F-8A83-40AD-930A-036221E5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0AD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  <w:style w:type="paragraph" w:styleId="Nagwek">
    <w:name w:val="header"/>
    <w:basedOn w:val="Normalny"/>
    <w:link w:val="NagwekZnak"/>
    <w:rsid w:val="00A13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34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1289</Words>
  <Characters>10744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cp:lastModifiedBy>Beata Kałużna</cp:lastModifiedBy>
  <cp:revision>4</cp:revision>
  <cp:lastPrinted>2025-03-27T09:48:00Z</cp:lastPrinted>
  <dcterms:created xsi:type="dcterms:W3CDTF">2025-04-23T11:19:00Z</dcterms:created>
  <dcterms:modified xsi:type="dcterms:W3CDTF">2025-04-24T10:25:00Z</dcterms:modified>
</cp:coreProperties>
</file>