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8AA" w:rsidRDefault="007568AA" w:rsidP="007568AA">
      <w:pPr>
        <w:tabs>
          <w:tab w:val="left" w:pos="660"/>
        </w:tabs>
        <w:rPr>
          <w:b/>
          <w:color w:val="000000"/>
          <w:sz w:val="22"/>
        </w:rPr>
      </w:pPr>
      <w:r>
        <w:rPr>
          <w:b/>
          <w:color w:val="000000"/>
        </w:rPr>
        <w:t xml:space="preserve">    </w:t>
      </w:r>
      <w:r w:rsidR="006A481B">
        <w:rPr>
          <w:b/>
          <w:color w:val="000000"/>
        </w:rPr>
        <w:t xml:space="preserve"> </w:t>
      </w:r>
      <w:r>
        <w:rPr>
          <w:b/>
          <w:color w:val="000000"/>
          <w:sz w:val="22"/>
        </w:rPr>
        <w:t xml:space="preserve">     BIOZ - INFORMACJA DOTYCZĄCA BEZPIECZEŃSTWA I OCHRONA ZDROWIA: </w:t>
      </w:r>
    </w:p>
    <w:p w:rsidR="007568AA" w:rsidRDefault="007568AA" w:rsidP="007568AA">
      <w:pPr>
        <w:tabs>
          <w:tab w:val="left" w:pos="660"/>
        </w:tabs>
        <w:ind w:left="283"/>
        <w:rPr>
          <w:b/>
          <w:color w:val="000000"/>
          <w:sz w:val="22"/>
        </w:rPr>
      </w:pPr>
    </w:p>
    <w:p w:rsidR="00BC2D46" w:rsidRPr="00A2420B" w:rsidRDefault="007568AA" w:rsidP="00BC2D46">
      <w:pPr>
        <w:rPr>
          <w:b/>
          <w:bCs/>
        </w:rPr>
      </w:pPr>
      <w:r>
        <w:rPr>
          <w:b/>
          <w:bCs/>
          <w:sz w:val="22"/>
        </w:rPr>
        <w:t xml:space="preserve">          INWESTOR: </w:t>
      </w:r>
      <w:r>
        <w:rPr>
          <w:sz w:val="22"/>
        </w:rPr>
        <w:tab/>
      </w:r>
      <w:r w:rsidR="00BC2D46">
        <w:rPr>
          <w:b/>
          <w:bCs/>
        </w:rPr>
        <w:t>GMINA ŚWIECIE</w:t>
      </w:r>
    </w:p>
    <w:p w:rsidR="00BC2D46" w:rsidRPr="00A2420B" w:rsidRDefault="00BC2D46" w:rsidP="00BC2D46">
      <w:pPr>
        <w:jc w:val="center"/>
        <w:rPr>
          <w:b/>
          <w:bCs/>
        </w:rPr>
      </w:pPr>
      <w:r w:rsidRPr="00A2420B">
        <w:rPr>
          <w:b/>
          <w:bCs/>
        </w:rPr>
        <w:t>86-</w:t>
      </w:r>
      <w:r>
        <w:rPr>
          <w:b/>
          <w:bCs/>
        </w:rPr>
        <w:t>341</w:t>
      </w:r>
      <w:r w:rsidRPr="00A2420B">
        <w:rPr>
          <w:b/>
          <w:bCs/>
        </w:rPr>
        <w:t xml:space="preserve"> ŚWIECIE, UL. </w:t>
      </w:r>
      <w:r>
        <w:rPr>
          <w:b/>
          <w:bCs/>
        </w:rPr>
        <w:t>WOJSKA POLSKIEGO 124</w:t>
      </w:r>
    </w:p>
    <w:p w:rsidR="007568AA" w:rsidRDefault="007568AA" w:rsidP="00BC2D46">
      <w:pPr>
        <w:rPr>
          <w:sz w:val="22"/>
          <w:szCs w:val="22"/>
        </w:rPr>
      </w:pPr>
    </w:p>
    <w:p w:rsidR="007568AA" w:rsidRPr="007568AA" w:rsidRDefault="007568AA" w:rsidP="007568AA">
      <w:pPr>
        <w:ind w:firstLine="180"/>
        <w:rPr>
          <w:sz w:val="22"/>
          <w:szCs w:val="22"/>
        </w:rPr>
      </w:pPr>
    </w:p>
    <w:p w:rsidR="007568AA" w:rsidRDefault="007568AA" w:rsidP="007568AA">
      <w:pPr>
        <w:ind w:firstLine="180"/>
        <w:rPr>
          <w:b/>
          <w:bCs/>
          <w:sz w:val="22"/>
        </w:rPr>
      </w:pPr>
      <w:r>
        <w:rPr>
          <w:b/>
          <w:bCs/>
          <w:sz w:val="22"/>
        </w:rPr>
        <w:t xml:space="preserve">       NAZWA ZAMIERZENIA BUDOWLANEGO: </w:t>
      </w:r>
    </w:p>
    <w:p w:rsidR="00BC2D46" w:rsidRDefault="007568AA" w:rsidP="00BC2D46">
      <w:pPr>
        <w:rPr>
          <w:b/>
          <w:bCs/>
        </w:rPr>
      </w:pPr>
      <w:r>
        <w:rPr>
          <w:b/>
          <w:bCs/>
          <w:sz w:val="22"/>
        </w:rPr>
        <w:t xml:space="preserve">     </w:t>
      </w:r>
      <w:r>
        <w:rPr>
          <w:b/>
          <w:bCs/>
          <w:sz w:val="22"/>
        </w:rPr>
        <w:tab/>
      </w:r>
      <w:r>
        <w:rPr>
          <w:sz w:val="22"/>
        </w:rPr>
        <w:tab/>
        <w:t xml:space="preserve">              </w:t>
      </w:r>
      <w:r w:rsidR="00BC2D46" w:rsidRPr="00A2420B">
        <w:rPr>
          <w:b/>
          <w:bCs/>
        </w:rPr>
        <w:t>BUDOWA NOWEGO BOISKA WIELOFUNKCYJNEGO WRAZ</w:t>
      </w:r>
    </w:p>
    <w:p w:rsidR="00BC2D46" w:rsidRDefault="00BC2D46" w:rsidP="00BC2D46">
      <w:pPr>
        <w:rPr>
          <w:b/>
          <w:bCs/>
        </w:rPr>
      </w:pPr>
      <w:r>
        <w:rPr>
          <w:b/>
          <w:bCs/>
        </w:rPr>
        <w:t xml:space="preserve">                                    </w:t>
      </w:r>
      <w:r w:rsidRPr="00A2420B">
        <w:rPr>
          <w:b/>
          <w:bCs/>
        </w:rPr>
        <w:t xml:space="preserve"> Z ZADASZENIEM O STAŁEJ KONSTRUKCJI </w:t>
      </w:r>
      <w:r>
        <w:rPr>
          <w:b/>
          <w:bCs/>
        </w:rPr>
        <w:t>NA POTRZEBY</w:t>
      </w:r>
      <w:r w:rsidRPr="00A2420B">
        <w:rPr>
          <w:b/>
          <w:bCs/>
        </w:rPr>
        <w:t xml:space="preserve"> </w:t>
      </w:r>
    </w:p>
    <w:p w:rsidR="007568AA" w:rsidRDefault="00BC2D46" w:rsidP="00BC2D46">
      <w:r>
        <w:rPr>
          <w:b/>
          <w:bCs/>
        </w:rPr>
        <w:t xml:space="preserve">                                     </w:t>
      </w:r>
      <w:r w:rsidRPr="00A2420B">
        <w:rPr>
          <w:b/>
          <w:bCs/>
        </w:rPr>
        <w:t>SZKO</w:t>
      </w:r>
      <w:r>
        <w:rPr>
          <w:b/>
          <w:bCs/>
        </w:rPr>
        <w:t>ŁY</w:t>
      </w:r>
      <w:r w:rsidRPr="00A2420B">
        <w:rPr>
          <w:b/>
          <w:bCs/>
        </w:rPr>
        <w:t xml:space="preserve"> PODSTAWOWEJ NR 2 W ŚWIECIU</w:t>
      </w:r>
      <w:r w:rsidR="007568AA">
        <w:rPr>
          <w:sz w:val="22"/>
        </w:rPr>
        <w:t>.</w:t>
      </w:r>
    </w:p>
    <w:p w:rsidR="007568AA" w:rsidRDefault="007568AA" w:rsidP="007568AA">
      <w:pPr>
        <w:rPr>
          <w:sz w:val="28"/>
          <w:szCs w:val="28"/>
        </w:rPr>
      </w:pPr>
    </w:p>
    <w:p w:rsidR="007568AA" w:rsidRDefault="007568AA" w:rsidP="007568AA">
      <w:pPr>
        <w:rPr>
          <w:b/>
          <w:bCs/>
          <w:sz w:val="22"/>
        </w:rPr>
      </w:pPr>
      <w:r>
        <w:rPr>
          <w:b/>
          <w:bCs/>
          <w:sz w:val="22"/>
        </w:rPr>
        <w:t xml:space="preserve">         ADRES OBIEKTU BUDOWLANEGO: </w:t>
      </w:r>
    </w:p>
    <w:p w:rsidR="004C6EB7" w:rsidRPr="004C6EB7" w:rsidRDefault="007568AA" w:rsidP="004C6EB7">
      <w:r>
        <w:rPr>
          <w:sz w:val="22"/>
        </w:rPr>
        <w:t xml:space="preserve">                                                   </w:t>
      </w:r>
      <w:r w:rsidR="004C6EB7" w:rsidRPr="004C6EB7">
        <w:t xml:space="preserve">DZIAŁKA NR EW. 457/22, OBRĘB ŚWIECIE, PRZY UL. </w:t>
      </w:r>
    </w:p>
    <w:p w:rsidR="007568AA" w:rsidRPr="004C6EB7" w:rsidRDefault="004C6EB7" w:rsidP="004C6EB7">
      <w:r w:rsidRPr="004C6EB7">
        <w:t xml:space="preserve">                         </w:t>
      </w:r>
      <w:r>
        <w:t xml:space="preserve">                     </w:t>
      </w:r>
      <w:r w:rsidRPr="004C6EB7">
        <w:t xml:space="preserve"> SIENKIEWICZA 18 W ŚWIECIU</w:t>
      </w:r>
      <w:r w:rsidR="007568AA" w:rsidRPr="004C6EB7">
        <w:t>.</w:t>
      </w:r>
    </w:p>
    <w:p w:rsidR="007568AA" w:rsidRDefault="007568AA" w:rsidP="007568AA">
      <w:pPr>
        <w:rPr>
          <w:b/>
          <w:color w:val="000000"/>
          <w:sz w:val="22"/>
        </w:rPr>
      </w:pPr>
    </w:p>
    <w:p w:rsidR="007568AA" w:rsidRDefault="007568AA" w:rsidP="007568AA">
      <w:pPr>
        <w:pStyle w:val="WW-Tekstpodstawowy2"/>
        <w:rPr>
          <w:b w:val="0"/>
          <w:sz w:val="22"/>
        </w:rPr>
      </w:pPr>
      <w:r>
        <w:rPr>
          <w:b w:val="0"/>
          <w:sz w:val="22"/>
        </w:rPr>
        <w:t xml:space="preserve">     Projektowane materiały wbudowane w obiekt - po zakończeniu budowy nie stworzą zagrożenia dla </w:t>
      </w:r>
    </w:p>
    <w:p w:rsidR="007568AA" w:rsidRDefault="007568AA" w:rsidP="007568AA">
      <w:pPr>
        <w:pStyle w:val="WW-Tekstpodstawowy2"/>
        <w:rPr>
          <w:b w:val="0"/>
          <w:sz w:val="22"/>
        </w:rPr>
      </w:pPr>
      <w:r>
        <w:rPr>
          <w:b w:val="0"/>
          <w:sz w:val="22"/>
        </w:rPr>
        <w:t xml:space="preserve">     bezpieczeństwa lub zdrowia ludzi.</w:t>
      </w:r>
    </w:p>
    <w:p w:rsidR="007568AA" w:rsidRDefault="007568AA" w:rsidP="007568AA">
      <w:pPr>
        <w:pStyle w:val="WW-Tekstpodstawowy2"/>
        <w:rPr>
          <w:b w:val="0"/>
          <w:sz w:val="22"/>
        </w:rPr>
      </w:pPr>
    </w:p>
    <w:p w:rsidR="007568AA" w:rsidRDefault="007568AA" w:rsidP="007568AA">
      <w:pPr>
        <w:pStyle w:val="WW-Tekstpodstawowy2"/>
        <w:rPr>
          <w:b w:val="0"/>
          <w:sz w:val="22"/>
          <w:u w:val="single"/>
        </w:rPr>
      </w:pPr>
      <w:r>
        <w:rPr>
          <w:b w:val="0"/>
          <w:sz w:val="22"/>
          <w:u w:val="single"/>
        </w:rPr>
        <w:t xml:space="preserve">     W okresie realizacji budowy wystąpią roboty budowlane stwarzające zagrożenie dla ludzi: </w:t>
      </w:r>
    </w:p>
    <w:p w:rsidR="007568AA" w:rsidRDefault="007568AA" w:rsidP="007568AA">
      <w:pPr>
        <w:pStyle w:val="WW-Tekstpodstawowy2"/>
        <w:rPr>
          <w:b w:val="0"/>
          <w:sz w:val="22"/>
        </w:rPr>
      </w:pPr>
      <w:r>
        <w:rPr>
          <w:b w:val="0"/>
          <w:sz w:val="22"/>
        </w:rPr>
        <w:t xml:space="preserve">      a) roboty, przy których wykonywaniu występuje ryzyko upadku z wysokości ponad 5,0m-</w:t>
      </w:r>
    </w:p>
    <w:p w:rsidR="007568AA" w:rsidRDefault="007568AA" w:rsidP="007568AA">
      <w:pPr>
        <w:pStyle w:val="WW-Tekstpodstawowy2"/>
        <w:rPr>
          <w:b w:val="0"/>
          <w:sz w:val="22"/>
        </w:rPr>
      </w:pPr>
      <w:r>
        <w:rPr>
          <w:b w:val="0"/>
          <w:sz w:val="22"/>
        </w:rPr>
        <w:t xml:space="preserve">         dla robót elewacyjnych i dachowych, prowadzonych z rusztowań, oraz instalacji wewnętrznych</w:t>
      </w:r>
    </w:p>
    <w:p w:rsidR="007568AA" w:rsidRDefault="007568AA" w:rsidP="007568AA">
      <w:pPr>
        <w:pStyle w:val="WW-Tekstpodstawowy2"/>
        <w:rPr>
          <w:b w:val="0"/>
          <w:sz w:val="22"/>
        </w:rPr>
      </w:pPr>
      <w:r>
        <w:rPr>
          <w:b w:val="0"/>
          <w:sz w:val="22"/>
        </w:rPr>
        <w:t xml:space="preserve">      b) porażenie prądem elektrycznym,</w:t>
      </w:r>
    </w:p>
    <w:p w:rsidR="007568AA" w:rsidRDefault="007568AA" w:rsidP="007568AA">
      <w:pPr>
        <w:pStyle w:val="WW-Tekstpodstawowy2"/>
        <w:ind w:left="283"/>
        <w:rPr>
          <w:b w:val="0"/>
          <w:sz w:val="22"/>
        </w:rPr>
      </w:pPr>
      <w:r>
        <w:rPr>
          <w:b w:val="0"/>
          <w:sz w:val="22"/>
        </w:rPr>
        <w:t xml:space="preserve"> c) uderzenie przez spadające przedmioty,</w:t>
      </w:r>
    </w:p>
    <w:p w:rsidR="007568AA" w:rsidRDefault="007568AA" w:rsidP="007568AA">
      <w:pPr>
        <w:pStyle w:val="WW-Tekstpodstawowy2"/>
        <w:ind w:left="283"/>
        <w:rPr>
          <w:b w:val="0"/>
          <w:sz w:val="22"/>
        </w:rPr>
      </w:pPr>
      <w:r>
        <w:rPr>
          <w:b w:val="0"/>
          <w:sz w:val="22"/>
        </w:rPr>
        <w:t xml:space="preserve"> d) wibracje i hałas,</w:t>
      </w:r>
    </w:p>
    <w:p w:rsidR="007568AA" w:rsidRDefault="007568AA" w:rsidP="007568AA">
      <w:pPr>
        <w:pStyle w:val="WW-Tekstpodstawowy2"/>
        <w:ind w:left="283"/>
        <w:rPr>
          <w:b w:val="0"/>
          <w:sz w:val="22"/>
        </w:rPr>
      </w:pPr>
      <w:r>
        <w:rPr>
          <w:b w:val="0"/>
          <w:sz w:val="22"/>
        </w:rPr>
        <w:t xml:space="preserve"> e) urazy mechaniczne powstałe przy pracy: np.; w wyniku upadku.</w:t>
      </w:r>
    </w:p>
    <w:p w:rsidR="007568AA" w:rsidRDefault="007568AA" w:rsidP="007568AA">
      <w:pPr>
        <w:pStyle w:val="WW-Tekstpodstawowy2"/>
        <w:spacing w:line="100" w:lineRule="atLeast"/>
        <w:ind w:left="1778"/>
        <w:rPr>
          <w:b w:val="0"/>
          <w:sz w:val="22"/>
        </w:rPr>
      </w:pPr>
      <w:r>
        <w:rPr>
          <w:b w:val="0"/>
          <w:sz w:val="22"/>
        </w:rPr>
        <w:t xml:space="preserve">Przy odpowiednim zabezpieczeniu stanowisk pracy zagrożenia nie powinny przekraczać poziomu akceptowalnego. Zagrożenia związane z narażeniem na hałas i wibracje są zagrożeniami chorobowymi, pozostałe zagrożeniami wypadkowymi. Nie wystąpią  zagrożenia dla innych robót. </w:t>
      </w:r>
    </w:p>
    <w:p w:rsidR="007568AA" w:rsidRDefault="007568AA" w:rsidP="007568AA">
      <w:pPr>
        <w:pStyle w:val="WW-Tekstpodstawowy2"/>
        <w:rPr>
          <w:b w:val="0"/>
          <w:sz w:val="22"/>
        </w:rPr>
      </w:pPr>
    </w:p>
    <w:p w:rsidR="007568AA" w:rsidRDefault="007568AA" w:rsidP="007568AA">
      <w:pPr>
        <w:pStyle w:val="WW-Tekstpodstawowy2"/>
        <w:rPr>
          <w:b w:val="0"/>
          <w:sz w:val="22"/>
        </w:rPr>
      </w:pPr>
      <w:r>
        <w:rPr>
          <w:b w:val="0"/>
          <w:sz w:val="22"/>
        </w:rPr>
        <w:t xml:space="preserve">Teren objęty  inwestycją- podczas trwania budowy zostanie ogrodzony, oddzielony od pozostałych, sąsiednich obszarów użytkowanych gospodarczo w sposób zabezpieczający budowę przed dostaniem się osób trzecich i będzie zamykany na czas przestojów budowlanych. Plac budowy zostanie oznakowany zgodnie z obowiązującymi przepisami budowlanymi.  </w:t>
      </w:r>
    </w:p>
    <w:p w:rsidR="007568AA" w:rsidRDefault="007568AA" w:rsidP="007568AA">
      <w:pPr>
        <w:pStyle w:val="WW-Tekstpodstawowy2"/>
        <w:rPr>
          <w:b w:val="0"/>
          <w:sz w:val="22"/>
        </w:rPr>
      </w:pPr>
      <w:r>
        <w:rPr>
          <w:b w:val="0"/>
          <w:sz w:val="22"/>
        </w:rPr>
        <w:t xml:space="preserve">Materiał odpadowy, powstały w trakcie budowy usuwany będzie w sposób nie stwarzający niebezpieczeństwa dla ludzi, a następnie wywożony na miejskie wysypisko odpadów. </w:t>
      </w:r>
    </w:p>
    <w:p w:rsidR="007568AA" w:rsidRDefault="007568AA" w:rsidP="007568AA">
      <w:pPr>
        <w:pStyle w:val="WW-Tekstpodstawowy2"/>
        <w:rPr>
          <w:b w:val="0"/>
          <w:sz w:val="22"/>
        </w:rPr>
      </w:pPr>
    </w:p>
    <w:p w:rsidR="007568AA" w:rsidRDefault="007568AA" w:rsidP="007568AA">
      <w:pPr>
        <w:pStyle w:val="WW-Tekstpodstawowy2"/>
        <w:rPr>
          <w:b w:val="0"/>
        </w:rPr>
      </w:pPr>
      <w:r>
        <w:rPr>
          <w:b w:val="0"/>
          <w:sz w:val="22"/>
        </w:rPr>
        <w:t>Wszystkie prace stwarzające zagrożenie wykonywane będą przez odpowiednio przeszkolonych robotników, pod nadzorem uprawnionego kierownika budowy. Pracujący robotnicy nie mogą znajdować się pod wpływem alkoholu lub środków odurzających. Przed przystąpieniem do wykonywania prac, kierownik budowy zobowiązany jest zapoznać pracowników z zasadami bezpiecznego wykonywania robót, środkami ochrony zbiorowej i indywidualnej, które bezwzględnie należy stosować,  z kolejnością wykonywania prac, wymaganiami bezpieczeństwa i higieny pracy przy poszczególnych czynnościach. Bezpośredni nadzór nad wykonywaniem prac, przy których pracownicy narażeni są na upadek z wysokości powinni sprawować wyznaczeni prze kierownika budowy brygadziści. Zaplecze budowy, pomieszczenia socjalno- sanitarne dla pracujących robotników znajdować w barakowozach ustawionych przy placu budowy.</w:t>
      </w:r>
      <w:r>
        <w:rPr>
          <w:b w:val="0"/>
        </w:rPr>
        <w:t xml:space="preserve"> </w:t>
      </w:r>
    </w:p>
    <w:p w:rsidR="007568AA" w:rsidRDefault="007568AA" w:rsidP="007568AA">
      <w:pPr>
        <w:pStyle w:val="WW-Tekstpodstawowy2"/>
        <w:rPr>
          <w:b w:val="0"/>
          <w:sz w:val="22"/>
        </w:rPr>
      </w:pPr>
    </w:p>
    <w:p w:rsidR="007568AA" w:rsidRDefault="007568AA" w:rsidP="007568AA">
      <w:pPr>
        <w:pStyle w:val="WW-Tekstpodstawowy2"/>
        <w:rPr>
          <w:b w:val="0"/>
          <w:sz w:val="22"/>
        </w:rPr>
      </w:pPr>
      <w:r>
        <w:rPr>
          <w:b w:val="0"/>
          <w:sz w:val="22"/>
        </w:rPr>
        <w:t xml:space="preserve">Prace zewnętrzne, elewacyjne prowadzone będą z rusztowań stalowych, przenośnych, stabilnie mocowanych do podłoża. Prace dachowe prowadzone będą zespołowo, a pracownicy asekurowani będą za pomocą lin asekuracyjnych, mocowanych do stałych elementów konstrukcyjnych o odpowiedniej wytrzymałości na wyrywanie. </w:t>
      </w:r>
    </w:p>
    <w:p w:rsidR="007568AA" w:rsidRDefault="007568AA" w:rsidP="007568AA">
      <w:pPr>
        <w:pStyle w:val="WW-Tekstpodstawowy2"/>
        <w:rPr>
          <w:b w:val="0"/>
          <w:sz w:val="22"/>
        </w:rPr>
      </w:pPr>
    </w:p>
    <w:p w:rsidR="007568AA" w:rsidRDefault="007568AA" w:rsidP="007568AA">
      <w:pPr>
        <w:pStyle w:val="WW-Tekstpodstawowy2"/>
        <w:rPr>
          <w:b w:val="0"/>
          <w:sz w:val="22"/>
        </w:rPr>
      </w:pPr>
      <w:r>
        <w:rPr>
          <w:b w:val="0"/>
          <w:sz w:val="22"/>
        </w:rPr>
        <w:t xml:space="preserve">Nie przewiduje się wbudowywania w obiekt materiałów szkodliwych lub niebezpiecznych dla ludzi, ani przechowywania takich materiałów na placu budowy. Pozostałe materiały budowlane przechowywane będą w </w:t>
      </w:r>
      <w:r>
        <w:rPr>
          <w:b w:val="0"/>
          <w:sz w:val="22"/>
        </w:rPr>
        <w:lastRenderedPageBreak/>
        <w:t xml:space="preserve">magazynach na placu budowy. W  trakcie robót budowlanych nie przewiduje się użycia materiałów palnych lub wybuchowych. </w:t>
      </w:r>
    </w:p>
    <w:p w:rsidR="007568AA" w:rsidRDefault="007568AA" w:rsidP="007568AA">
      <w:pPr>
        <w:pStyle w:val="WW-Tekstpodstawowy2"/>
        <w:rPr>
          <w:b w:val="0"/>
          <w:sz w:val="22"/>
        </w:rPr>
      </w:pPr>
    </w:p>
    <w:p w:rsidR="007568AA" w:rsidRDefault="007568AA" w:rsidP="007568AA">
      <w:pPr>
        <w:pStyle w:val="WW-Tekstpodstawowy2"/>
        <w:rPr>
          <w:b w:val="0"/>
          <w:sz w:val="22"/>
        </w:rPr>
      </w:pPr>
      <w:r>
        <w:rPr>
          <w:b w:val="0"/>
          <w:sz w:val="22"/>
        </w:rPr>
        <w:t xml:space="preserve">W przypadku awarii budowlanej lub wypadku przy pracy- ewakuacja rannych ludzi odbywać się będzie do Stacji Ratownictwa medycznego w </w:t>
      </w:r>
      <w:r w:rsidR="004C6EB7">
        <w:rPr>
          <w:b w:val="0"/>
          <w:sz w:val="22"/>
        </w:rPr>
        <w:t>Świeciu</w:t>
      </w:r>
      <w:r>
        <w:rPr>
          <w:b w:val="0"/>
          <w:sz w:val="22"/>
        </w:rPr>
        <w:t xml:space="preserve"> - transportem własnym firmy prowadzącej budowę, lub karetką pogotowia, bezpośrednio z budynku, wyjazdem do drogi publicznej. </w:t>
      </w:r>
    </w:p>
    <w:p w:rsidR="007568AA" w:rsidRDefault="007568AA" w:rsidP="007568AA">
      <w:pPr>
        <w:pStyle w:val="WW-Tekstpodstawowy2"/>
        <w:rPr>
          <w:b w:val="0"/>
          <w:sz w:val="22"/>
        </w:rPr>
      </w:pPr>
    </w:p>
    <w:p w:rsidR="007568AA" w:rsidRDefault="007568AA" w:rsidP="007568AA">
      <w:pPr>
        <w:pStyle w:val="WW-Tekstpodstawowy2"/>
        <w:rPr>
          <w:b w:val="0"/>
          <w:sz w:val="22"/>
        </w:rPr>
      </w:pPr>
      <w:r>
        <w:rPr>
          <w:b w:val="0"/>
          <w:sz w:val="22"/>
        </w:rPr>
        <w:t xml:space="preserve">Na terenie budowy – w istniejącym budynku- znajdować się będzie punkt czerpalny wody dla celów budowlanych i przeciwpożarowych. </w:t>
      </w:r>
    </w:p>
    <w:p w:rsidR="007568AA" w:rsidRDefault="007568AA" w:rsidP="007568AA">
      <w:pPr>
        <w:pStyle w:val="WW-Tekstpodstawowy2"/>
        <w:rPr>
          <w:b w:val="0"/>
          <w:sz w:val="22"/>
        </w:rPr>
      </w:pPr>
    </w:p>
    <w:p w:rsidR="007568AA" w:rsidRDefault="007568AA" w:rsidP="007568AA">
      <w:pPr>
        <w:pStyle w:val="WW-Tekstpodstawowy2"/>
        <w:rPr>
          <w:b w:val="0"/>
          <w:sz w:val="22"/>
        </w:rPr>
      </w:pPr>
      <w:r>
        <w:rPr>
          <w:b w:val="0"/>
          <w:sz w:val="22"/>
        </w:rPr>
        <w:t>Kolejność prowadzenia robót budowlanych:</w:t>
      </w:r>
    </w:p>
    <w:p w:rsidR="007568AA" w:rsidRDefault="007568AA" w:rsidP="007568AA">
      <w:pPr>
        <w:pStyle w:val="WW-Tekstpodstawowy2"/>
        <w:rPr>
          <w:b w:val="0"/>
          <w:sz w:val="22"/>
        </w:rPr>
      </w:pPr>
      <w:r>
        <w:rPr>
          <w:b w:val="0"/>
          <w:sz w:val="22"/>
        </w:rPr>
        <w:t xml:space="preserve">      - roboty ziemne i fundamentowe,</w:t>
      </w:r>
    </w:p>
    <w:p w:rsidR="007568AA" w:rsidRDefault="007568AA" w:rsidP="007568AA">
      <w:pPr>
        <w:pStyle w:val="WW-Tekstpodstawowy2"/>
        <w:rPr>
          <w:b w:val="0"/>
          <w:color w:val="000000"/>
          <w:sz w:val="28"/>
        </w:rPr>
      </w:pPr>
      <w:r>
        <w:rPr>
          <w:b w:val="0"/>
          <w:sz w:val="22"/>
        </w:rPr>
        <w:t xml:space="preserve">      - roboty budowlane montażowe ścian nośnych i stężeń konstrukcyjnych, </w:t>
      </w:r>
      <w:r>
        <w:rPr>
          <w:b w:val="0"/>
          <w:color w:val="000000"/>
          <w:sz w:val="28"/>
        </w:rPr>
        <w:t xml:space="preserve">                                                                                                 </w:t>
      </w:r>
    </w:p>
    <w:p w:rsidR="007568AA" w:rsidRDefault="007568AA" w:rsidP="007568AA">
      <w:pPr>
        <w:pStyle w:val="WW-Tekstpodstawowy2"/>
        <w:tabs>
          <w:tab w:val="center" w:pos="4896"/>
          <w:tab w:val="right" w:pos="9432"/>
        </w:tabs>
        <w:rPr>
          <w:b w:val="0"/>
          <w:color w:val="000000"/>
          <w:sz w:val="28"/>
        </w:rPr>
      </w:pPr>
    </w:p>
    <w:p w:rsidR="007568AA" w:rsidRDefault="007568AA" w:rsidP="007568AA">
      <w:pPr>
        <w:pStyle w:val="WW-Tekstpodstawowy2"/>
        <w:ind w:left="360"/>
        <w:rPr>
          <w:b w:val="0"/>
          <w:sz w:val="22"/>
        </w:rPr>
      </w:pPr>
      <w:r>
        <w:rPr>
          <w:b w:val="0"/>
          <w:sz w:val="22"/>
        </w:rPr>
        <w:t xml:space="preserve">- roboty budowlane montażowe konstrukcyjne dachu i pokrycia dachowego, </w:t>
      </w:r>
    </w:p>
    <w:p w:rsidR="007568AA" w:rsidRDefault="007568AA" w:rsidP="007568AA">
      <w:pPr>
        <w:pStyle w:val="WW-Tekstpodstawowy2"/>
        <w:ind w:left="360"/>
        <w:rPr>
          <w:b w:val="0"/>
          <w:sz w:val="22"/>
        </w:rPr>
      </w:pPr>
      <w:r>
        <w:rPr>
          <w:b w:val="0"/>
          <w:sz w:val="22"/>
        </w:rPr>
        <w:t xml:space="preserve">- roboty budowlane montażowe ścian zewnętrznych osłonowych oraz okien, </w:t>
      </w:r>
    </w:p>
    <w:p w:rsidR="007568AA" w:rsidRDefault="007568AA" w:rsidP="007568AA">
      <w:pPr>
        <w:pStyle w:val="WW-Tekstpodstawowy2"/>
        <w:ind w:left="360"/>
        <w:rPr>
          <w:b w:val="0"/>
          <w:sz w:val="22"/>
        </w:rPr>
      </w:pPr>
      <w:r>
        <w:rPr>
          <w:b w:val="0"/>
          <w:sz w:val="22"/>
        </w:rPr>
        <w:t>- roboty wykończeniowe ścienne wewnętrzne i zewnętrzne,</w:t>
      </w:r>
    </w:p>
    <w:p w:rsidR="007568AA" w:rsidRDefault="007568AA" w:rsidP="007568AA">
      <w:pPr>
        <w:pStyle w:val="WW-Tekstpodstawowy2"/>
        <w:ind w:left="360"/>
        <w:rPr>
          <w:b w:val="0"/>
          <w:sz w:val="22"/>
        </w:rPr>
      </w:pPr>
      <w:r>
        <w:rPr>
          <w:b w:val="0"/>
          <w:sz w:val="22"/>
        </w:rPr>
        <w:t xml:space="preserve">- wykonanie posadzek, wykładzin ściennych,  </w:t>
      </w:r>
    </w:p>
    <w:p w:rsidR="007568AA" w:rsidRDefault="007568AA" w:rsidP="007568AA">
      <w:pPr>
        <w:pStyle w:val="WW-Tekstpodstawowy2"/>
        <w:ind w:left="360"/>
        <w:rPr>
          <w:b w:val="0"/>
          <w:sz w:val="22"/>
        </w:rPr>
      </w:pPr>
      <w:r>
        <w:rPr>
          <w:b w:val="0"/>
          <w:sz w:val="22"/>
        </w:rPr>
        <w:t>- wykonanie instalacji wewnętrznych:  wentylacji mechanicznej, elektrycznej,</w:t>
      </w:r>
    </w:p>
    <w:p w:rsidR="007568AA" w:rsidRDefault="007568AA" w:rsidP="007568AA">
      <w:pPr>
        <w:pStyle w:val="WW-Tekstpodstawowy2"/>
        <w:ind w:left="360"/>
        <w:rPr>
          <w:b w:val="0"/>
          <w:sz w:val="22"/>
        </w:rPr>
      </w:pPr>
      <w:r>
        <w:rPr>
          <w:b w:val="0"/>
          <w:sz w:val="22"/>
        </w:rPr>
        <w:t xml:space="preserve">- dostawa i montaż urządzeń technologicznych i wyposażenia wnętrz, </w:t>
      </w:r>
    </w:p>
    <w:p w:rsidR="007568AA" w:rsidRDefault="007568AA" w:rsidP="007568AA">
      <w:pPr>
        <w:pStyle w:val="WW-Tekstpodstawowy2"/>
        <w:ind w:left="360"/>
        <w:rPr>
          <w:b w:val="0"/>
          <w:color w:val="000000"/>
          <w:sz w:val="28"/>
        </w:rPr>
      </w:pPr>
      <w:r>
        <w:rPr>
          <w:b w:val="0"/>
          <w:sz w:val="22"/>
        </w:rPr>
        <w:t>- wykonanie zagospodarowania terenu,</w:t>
      </w:r>
      <w:r>
        <w:rPr>
          <w:b w:val="0"/>
          <w:color w:val="000000"/>
          <w:sz w:val="28"/>
        </w:rPr>
        <w:t xml:space="preserve"> </w:t>
      </w:r>
    </w:p>
    <w:p w:rsidR="007568AA" w:rsidRDefault="007568AA" w:rsidP="007568AA">
      <w:pPr>
        <w:pStyle w:val="WW-Tekstpodstawowy2"/>
        <w:ind w:left="360"/>
        <w:rPr>
          <w:b w:val="0"/>
          <w:sz w:val="22"/>
        </w:rPr>
      </w:pPr>
      <w:r>
        <w:rPr>
          <w:b w:val="0"/>
          <w:sz w:val="22"/>
        </w:rPr>
        <w:t xml:space="preserve">- likwidacja placu budowy. </w:t>
      </w:r>
    </w:p>
    <w:p w:rsidR="007568AA" w:rsidRDefault="007568AA" w:rsidP="007568AA">
      <w:pPr>
        <w:pStyle w:val="WW-Tekstpodstawowy2"/>
        <w:rPr>
          <w:b w:val="0"/>
          <w:sz w:val="22"/>
        </w:rPr>
      </w:pPr>
    </w:p>
    <w:p w:rsidR="007568AA" w:rsidRDefault="007568AA" w:rsidP="007568AA">
      <w:pPr>
        <w:pStyle w:val="WW-Tekstpodstawowy2"/>
        <w:tabs>
          <w:tab w:val="center" w:pos="4896"/>
          <w:tab w:val="right" w:pos="9432"/>
        </w:tabs>
        <w:ind w:left="283"/>
        <w:rPr>
          <w:b w:val="0"/>
          <w:color w:val="000000"/>
          <w:sz w:val="22"/>
        </w:rPr>
      </w:pPr>
      <w:r>
        <w:rPr>
          <w:b w:val="0"/>
          <w:color w:val="000000"/>
          <w:sz w:val="22"/>
        </w:rPr>
        <w:t xml:space="preserve">Proces budowy  i jego poszczególne etapy w całości podlegać będą  dokumentowaniu, w szczególności w dzienniku budowy. Wszystkie użyte materiały budowlane posiadać muszą aktualne atesty PIH oraz świadectwa dopuszczenia do stosowania na terenie Polski lub Unii Europejskiej. Obowiązuje zakaz używania lub wbudowywania materiałów niebezpiecznych, szkodliwych zdrowia ludzi  lub stwarzających zagrożenia dla środowiska. Proces budowlany podlegać będzie nadzorowi przez Inspektorów: budowlanego, sanitarnego, elektrycznego, itp.  Dziennik budowy przechowywany będzie u kierownika budowy, a następnie u Inwestora. </w:t>
      </w:r>
    </w:p>
    <w:p w:rsidR="007568AA" w:rsidRDefault="007568AA" w:rsidP="007568AA">
      <w:pPr>
        <w:tabs>
          <w:tab w:val="left" w:pos="660"/>
        </w:tabs>
        <w:ind w:left="283"/>
        <w:rPr>
          <w:color w:val="000000"/>
          <w:sz w:val="22"/>
        </w:rPr>
      </w:pPr>
      <w:r>
        <w:rPr>
          <w:color w:val="000000"/>
          <w:sz w:val="22"/>
        </w:rPr>
        <w:t>Wszystkie roboty budowlane należy prowadzić zgodnie z D.U. Nr 13/72 „W sprawie bezpieczeństwa i higieny pracy przy wykonywaniu robót budowlano- montażowych i rozbiórkowych”. Obowiązuje zasada pełnej zgodności wykonawstwa z obowiązującymi normami, prawem budowlanym i przepisami ogólnymi jak również przestrzeganiem zasad sztuki budowlanej,</w:t>
      </w: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r>
        <w:t xml:space="preserve">                                                                                  Opracowanie:</w:t>
      </w:r>
    </w:p>
    <w:p w:rsidR="007568AA" w:rsidRDefault="007568AA" w:rsidP="007568AA">
      <w:r>
        <w:t xml:space="preserve">                                                                                  mgr inż. arch. Małgorzata Schmidt </w:t>
      </w:r>
    </w:p>
    <w:p w:rsidR="007568AA" w:rsidRDefault="007568AA" w:rsidP="007568AA"/>
    <w:p w:rsidR="007568AA" w:rsidRDefault="007568AA" w:rsidP="007568AA">
      <w:r>
        <w:t xml:space="preserve">                                                                                  </w:t>
      </w:r>
    </w:p>
    <w:p w:rsidR="007568AA" w:rsidRDefault="007568AA" w:rsidP="007568AA">
      <w:r>
        <w:t xml:space="preserve">                                                                                 </w:t>
      </w: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7568AA" w:rsidRDefault="007568AA" w:rsidP="007568AA">
      <w:pPr>
        <w:tabs>
          <w:tab w:val="left" w:pos="660"/>
        </w:tabs>
        <w:ind w:left="283"/>
        <w:rPr>
          <w:color w:val="000000"/>
          <w:sz w:val="22"/>
        </w:rPr>
      </w:pPr>
    </w:p>
    <w:p w:rsidR="001F49CE" w:rsidRDefault="006A481B" w:rsidP="007568AA">
      <w:pPr>
        <w:tabs>
          <w:tab w:val="left" w:pos="660"/>
        </w:tabs>
        <w:ind w:left="283"/>
        <w:rPr>
          <w:sz w:val="22"/>
          <w:szCs w:val="22"/>
        </w:rPr>
      </w:pPr>
      <w:r>
        <w:rPr>
          <w:b/>
          <w:color w:val="000000"/>
        </w:rPr>
        <w:t xml:space="preserve"> </w:t>
      </w:r>
    </w:p>
    <w:p w:rsidR="001F49CE" w:rsidRDefault="001F49CE" w:rsidP="005C691E">
      <w:pPr>
        <w:jc w:val="center"/>
        <w:rPr>
          <w:sz w:val="22"/>
          <w:szCs w:val="22"/>
        </w:rPr>
      </w:pPr>
    </w:p>
    <w:sectPr w:rsidR="001F49CE" w:rsidSect="005A1A39">
      <w:pgSz w:w="11906" w:h="16838"/>
      <w:pgMar w:top="1417" w:right="746" w:bottom="141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lbany">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71E44C6"/>
    <w:lvl w:ilvl="0">
      <w:numFmt w:val="decimal"/>
      <w:pStyle w:val="Styl4-opis33"/>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decimal"/>
      <w:lvlText w:val="%1."/>
      <w:lvlJc w:val="left"/>
      <w:pPr>
        <w:tabs>
          <w:tab w:val="num" w:pos="643"/>
        </w:tabs>
        <w:ind w:left="643" w:hanging="360"/>
      </w:pPr>
    </w:lvl>
  </w:abstractNum>
  <w:abstractNum w:abstractNumId="3">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rPr>
    </w:lvl>
  </w:abstractNum>
  <w:abstractNum w:abstractNumId="4">
    <w:nsid w:val="00000004"/>
    <w:multiLevelType w:val="singleLevel"/>
    <w:tmpl w:val="00000004"/>
    <w:name w:val="WW8Num4"/>
    <w:lvl w:ilvl="0">
      <w:start w:val="1"/>
      <w:numFmt w:val="bullet"/>
      <w:lvlText w:val=""/>
      <w:lvlJc w:val="left"/>
      <w:pPr>
        <w:tabs>
          <w:tab w:val="num" w:pos="360"/>
        </w:tabs>
        <w:ind w:left="360" w:hanging="360"/>
      </w:pPr>
      <w:rPr>
        <w:rFonts w:ascii="Symbol" w:hAnsi="Symbol" w:cs="Symbol"/>
      </w:rPr>
    </w:lvl>
  </w:abstractNum>
  <w:abstractNum w:abstractNumId="5">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b/>
        <w:u w:val="single"/>
      </w:rPr>
    </w:lvl>
  </w:abstractNum>
  <w:abstractNum w:abstractNumId="6">
    <w:nsid w:val="00000006"/>
    <w:multiLevelType w:val="multilevel"/>
    <w:tmpl w:val="00000006"/>
    <w:name w:val="WW8Num6"/>
    <w:lvl w:ilvl="0">
      <w:start w:val="1"/>
      <w:numFmt w:val="upperRoman"/>
      <w:lvlText w:val="%1."/>
      <w:lvlJc w:val="left"/>
      <w:pPr>
        <w:tabs>
          <w:tab w:val="num" w:pos="1440"/>
        </w:tabs>
        <w:ind w:left="1440" w:hanging="72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7"/>
    <w:multiLevelType w:val="singleLevel"/>
    <w:tmpl w:val="00000007"/>
    <w:name w:val="WW8Num7"/>
    <w:lvl w:ilvl="0">
      <w:start w:val="1"/>
      <w:numFmt w:val="bullet"/>
      <w:lvlText w:val=""/>
      <w:lvlJc w:val="left"/>
      <w:pPr>
        <w:tabs>
          <w:tab w:val="num" w:pos="1080"/>
        </w:tabs>
        <w:ind w:left="1080" w:hanging="360"/>
      </w:pPr>
      <w:rPr>
        <w:rFonts w:ascii="Symbol" w:hAnsi="Symbol" w:cs="StarSymbol"/>
        <w:sz w:val="18"/>
        <w:szCs w:val="18"/>
      </w:rPr>
    </w:lvl>
  </w:abstractNum>
  <w:abstractNum w:abstractNumId="8">
    <w:nsid w:val="00000008"/>
    <w:multiLevelType w:val="multilevel"/>
    <w:tmpl w:val="00000008"/>
    <w:name w:val="WW8Num8"/>
    <w:lvl w:ilvl="0">
      <w:start w:val="1"/>
      <w:numFmt w:val="bullet"/>
      <w:lvlText w:val=""/>
      <w:lvlJc w:val="left"/>
      <w:pPr>
        <w:tabs>
          <w:tab w:val="num" w:pos="1440"/>
        </w:tabs>
        <w:ind w:left="1440" w:hanging="360"/>
      </w:pPr>
      <w:rPr>
        <w:rFonts w:ascii="Symbol" w:hAnsi="Symbol"/>
        <w:b/>
        <w:bCs/>
        <w:sz w:val="22"/>
        <w:szCs w:val="28"/>
      </w:rPr>
    </w:lvl>
    <w:lvl w:ilvl="1">
      <w:start w:val="1"/>
      <w:numFmt w:val="bullet"/>
      <w:lvlText w:val="–"/>
      <w:lvlJc w:val="left"/>
      <w:pPr>
        <w:tabs>
          <w:tab w:val="num" w:pos="2160"/>
        </w:tabs>
        <w:ind w:left="2160" w:hanging="360"/>
      </w:pPr>
      <w:rPr>
        <w:rFonts w:ascii="Times New Roman" w:hAnsi="Times New Roman"/>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b/>
        <w:bCs/>
        <w:sz w:val="22"/>
        <w:szCs w:val="28"/>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b/>
        <w:bCs/>
        <w:sz w:val="22"/>
        <w:szCs w:val="28"/>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9">
    <w:nsid w:val="00000009"/>
    <w:multiLevelType w:val="multilevel"/>
    <w:tmpl w:val="00000009"/>
    <w:name w:val="WW8Num9"/>
    <w:lvl w:ilvl="0">
      <w:start w:val="4"/>
      <w:numFmt w:val="decimal"/>
      <w:lvlText w:val="%1."/>
      <w:lvlJc w:val="left"/>
      <w:pPr>
        <w:tabs>
          <w:tab w:val="num" w:pos="420"/>
        </w:tabs>
        <w:ind w:left="420" w:hanging="420"/>
      </w:pPr>
      <w:rPr>
        <w:b w:val="0"/>
        <w:bCs w:val="0"/>
        <w:color w:val="000000"/>
        <w:sz w:val="22"/>
        <w:szCs w:val="28"/>
      </w:rPr>
    </w:lvl>
    <w:lvl w:ilvl="1">
      <w:start w:val="1"/>
      <w:numFmt w:val="decimal"/>
      <w:lvlText w:val="%1.%2."/>
      <w:lvlJc w:val="left"/>
      <w:pPr>
        <w:tabs>
          <w:tab w:val="num" w:pos="1365"/>
        </w:tabs>
        <w:ind w:left="1365" w:hanging="720"/>
      </w:pPr>
      <w:rPr>
        <w:b w:val="0"/>
        <w:bCs w:val="0"/>
        <w:color w:val="000000"/>
        <w:sz w:val="22"/>
        <w:szCs w:val="28"/>
      </w:rPr>
    </w:lvl>
    <w:lvl w:ilvl="2">
      <w:start w:val="1"/>
      <w:numFmt w:val="decimal"/>
      <w:lvlText w:val="%1.%2.%3."/>
      <w:lvlJc w:val="left"/>
      <w:pPr>
        <w:tabs>
          <w:tab w:val="num" w:pos="2010"/>
        </w:tabs>
        <w:ind w:left="2010" w:hanging="720"/>
      </w:pPr>
      <w:rPr>
        <w:b w:val="0"/>
        <w:bCs w:val="0"/>
        <w:color w:val="000000"/>
        <w:sz w:val="22"/>
        <w:szCs w:val="28"/>
      </w:rPr>
    </w:lvl>
    <w:lvl w:ilvl="3">
      <w:start w:val="1"/>
      <w:numFmt w:val="decimal"/>
      <w:lvlText w:val="%1.%2.%3.%4."/>
      <w:lvlJc w:val="left"/>
      <w:pPr>
        <w:tabs>
          <w:tab w:val="num" w:pos="3015"/>
        </w:tabs>
        <w:ind w:left="3015" w:hanging="1080"/>
      </w:pPr>
      <w:rPr>
        <w:b w:val="0"/>
        <w:bCs w:val="0"/>
        <w:color w:val="000000"/>
        <w:sz w:val="22"/>
        <w:szCs w:val="28"/>
      </w:rPr>
    </w:lvl>
    <w:lvl w:ilvl="4">
      <w:start w:val="1"/>
      <w:numFmt w:val="decimal"/>
      <w:lvlText w:val="%1.%2.%3.%4.%5."/>
      <w:lvlJc w:val="left"/>
      <w:pPr>
        <w:tabs>
          <w:tab w:val="num" w:pos="3660"/>
        </w:tabs>
        <w:ind w:left="3660" w:hanging="1080"/>
      </w:pPr>
      <w:rPr>
        <w:b w:val="0"/>
        <w:bCs w:val="0"/>
        <w:color w:val="000000"/>
        <w:sz w:val="22"/>
        <w:szCs w:val="28"/>
      </w:rPr>
    </w:lvl>
    <w:lvl w:ilvl="5">
      <w:start w:val="1"/>
      <w:numFmt w:val="decimal"/>
      <w:lvlText w:val="%1.%2.%3.%4.%5.%6."/>
      <w:lvlJc w:val="left"/>
      <w:pPr>
        <w:tabs>
          <w:tab w:val="num" w:pos="4665"/>
        </w:tabs>
        <w:ind w:left="4665" w:hanging="1440"/>
      </w:pPr>
      <w:rPr>
        <w:b w:val="0"/>
        <w:bCs w:val="0"/>
        <w:color w:val="000000"/>
        <w:sz w:val="22"/>
        <w:szCs w:val="28"/>
      </w:rPr>
    </w:lvl>
    <w:lvl w:ilvl="6">
      <w:start w:val="1"/>
      <w:numFmt w:val="decimal"/>
      <w:lvlText w:val="%1.%2.%3.%4.%5.%6.%7."/>
      <w:lvlJc w:val="left"/>
      <w:pPr>
        <w:tabs>
          <w:tab w:val="num" w:pos="5670"/>
        </w:tabs>
        <w:ind w:left="5670" w:hanging="1800"/>
      </w:pPr>
      <w:rPr>
        <w:b w:val="0"/>
        <w:bCs w:val="0"/>
        <w:color w:val="000000"/>
        <w:sz w:val="22"/>
        <w:szCs w:val="28"/>
      </w:rPr>
    </w:lvl>
    <w:lvl w:ilvl="7">
      <w:start w:val="1"/>
      <w:numFmt w:val="decimal"/>
      <w:lvlText w:val="%1.%2.%3.%4.%5.%6.%7.%8."/>
      <w:lvlJc w:val="left"/>
      <w:pPr>
        <w:tabs>
          <w:tab w:val="num" w:pos="6315"/>
        </w:tabs>
        <w:ind w:left="6315" w:hanging="1800"/>
      </w:pPr>
      <w:rPr>
        <w:b w:val="0"/>
        <w:bCs w:val="0"/>
        <w:color w:val="000000"/>
        <w:sz w:val="22"/>
        <w:szCs w:val="28"/>
      </w:rPr>
    </w:lvl>
    <w:lvl w:ilvl="8">
      <w:start w:val="1"/>
      <w:numFmt w:val="decimal"/>
      <w:lvlText w:val="%1.%2.%3.%4.%5.%6.%7.%8.%9."/>
      <w:lvlJc w:val="left"/>
      <w:pPr>
        <w:tabs>
          <w:tab w:val="num" w:pos="7320"/>
        </w:tabs>
        <w:ind w:left="7320" w:hanging="2160"/>
      </w:pPr>
      <w:rPr>
        <w:b w:val="0"/>
        <w:bCs w:val="0"/>
        <w:color w:val="000000"/>
        <w:sz w:val="22"/>
        <w:szCs w:val="28"/>
      </w:rPr>
    </w:lvl>
  </w:abstractNum>
  <w:abstractNum w:abstractNumId="10">
    <w:nsid w:val="0000000A"/>
    <w:multiLevelType w:val="multilevel"/>
    <w:tmpl w:val="0000000A"/>
    <w:name w:val="WW8Num10"/>
    <w:lvl w:ilvl="0">
      <w:start w:val="1"/>
      <w:numFmt w:val="decimal"/>
      <w:lvlText w:val="%1."/>
      <w:lvlJc w:val="left"/>
      <w:pPr>
        <w:tabs>
          <w:tab w:val="num" w:pos="720"/>
        </w:tabs>
        <w:ind w:left="720" w:hanging="360"/>
      </w:pPr>
      <w:rPr>
        <w:b/>
        <w:color w:val="000000"/>
        <w:sz w:val="22"/>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B"/>
    <w:multiLevelType w:val="multilevel"/>
    <w:tmpl w:val="0000000B"/>
    <w:name w:val="WW8Num11"/>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C"/>
    <w:multiLevelType w:val="multilevel"/>
    <w:tmpl w:val="0000000C"/>
    <w:name w:val="WW8Num12"/>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D"/>
    <w:multiLevelType w:val="multilevel"/>
    <w:tmpl w:val="0000000D"/>
    <w:name w:val="WW8Num13"/>
    <w:lvl w:ilvl="0">
      <w:start w:val="1"/>
      <w:numFmt w:val="bullet"/>
      <w:lvlText w:val=""/>
      <w:lvlJc w:val="left"/>
      <w:pPr>
        <w:tabs>
          <w:tab w:val="num" w:pos="720"/>
        </w:tabs>
        <w:ind w:left="720" w:hanging="360"/>
      </w:pPr>
      <w:rPr>
        <w:rFonts w:ascii="Symbol" w:hAnsi="Symbol"/>
        <w:b w:val="0"/>
        <w:i w:val="0"/>
        <w:color w:val="000000"/>
        <w:sz w:val="22"/>
        <w:szCs w:val="22"/>
      </w:rPr>
    </w:lvl>
    <w:lvl w:ilvl="1">
      <w:start w:val="1"/>
      <w:numFmt w:val="bullet"/>
      <w:lvlText w:val=""/>
      <w:lvlJc w:val="left"/>
      <w:pPr>
        <w:tabs>
          <w:tab w:val="num" w:pos="1080"/>
        </w:tabs>
        <w:ind w:left="1080" w:hanging="360"/>
      </w:pPr>
      <w:rPr>
        <w:rFonts w:ascii="Symbol" w:hAnsi="Symbol"/>
        <w:b w:val="0"/>
        <w:i w:val="0"/>
        <w:color w:val="000000"/>
        <w:sz w:val="22"/>
        <w:szCs w:val="22"/>
      </w:rPr>
    </w:lvl>
    <w:lvl w:ilvl="2">
      <w:start w:val="1"/>
      <w:numFmt w:val="bullet"/>
      <w:lvlText w:val=""/>
      <w:lvlJc w:val="left"/>
      <w:pPr>
        <w:tabs>
          <w:tab w:val="num" w:pos="1440"/>
        </w:tabs>
        <w:ind w:left="1440" w:hanging="360"/>
      </w:pPr>
      <w:rPr>
        <w:rFonts w:ascii="Symbol" w:hAnsi="Symbol"/>
        <w:b w:val="0"/>
        <w:i w:val="0"/>
        <w:color w:val="000000"/>
        <w:sz w:val="22"/>
        <w:szCs w:val="22"/>
      </w:rPr>
    </w:lvl>
    <w:lvl w:ilvl="3">
      <w:start w:val="1"/>
      <w:numFmt w:val="bullet"/>
      <w:lvlText w:val=""/>
      <w:lvlJc w:val="left"/>
      <w:pPr>
        <w:tabs>
          <w:tab w:val="num" w:pos="1800"/>
        </w:tabs>
        <w:ind w:left="1800" w:hanging="360"/>
      </w:pPr>
      <w:rPr>
        <w:rFonts w:ascii="Symbol" w:hAnsi="Symbol"/>
        <w:b w:val="0"/>
        <w:i w:val="0"/>
        <w:color w:val="000000"/>
        <w:sz w:val="22"/>
        <w:szCs w:val="22"/>
      </w:rPr>
    </w:lvl>
    <w:lvl w:ilvl="4">
      <w:start w:val="1"/>
      <w:numFmt w:val="bullet"/>
      <w:lvlText w:val=""/>
      <w:lvlJc w:val="left"/>
      <w:pPr>
        <w:tabs>
          <w:tab w:val="num" w:pos="2160"/>
        </w:tabs>
        <w:ind w:left="2160" w:hanging="360"/>
      </w:pPr>
      <w:rPr>
        <w:rFonts w:ascii="Symbol" w:hAnsi="Symbol"/>
        <w:b w:val="0"/>
        <w:i w:val="0"/>
        <w:color w:val="000000"/>
        <w:sz w:val="22"/>
        <w:szCs w:val="22"/>
      </w:rPr>
    </w:lvl>
    <w:lvl w:ilvl="5">
      <w:start w:val="1"/>
      <w:numFmt w:val="bullet"/>
      <w:lvlText w:val=""/>
      <w:lvlJc w:val="left"/>
      <w:pPr>
        <w:tabs>
          <w:tab w:val="num" w:pos="2520"/>
        </w:tabs>
        <w:ind w:left="2520" w:hanging="360"/>
      </w:pPr>
      <w:rPr>
        <w:rFonts w:ascii="Symbol" w:hAnsi="Symbol"/>
        <w:b w:val="0"/>
        <w:i w:val="0"/>
        <w:color w:val="000000"/>
        <w:sz w:val="22"/>
        <w:szCs w:val="22"/>
      </w:rPr>
    </w:lvl>
    <w:lvl w:ilvl="6">
      <w:start w:val="1"/>
      <w:numFmt w:val="bullet"/>
      <w:lvlText w:val=""/>
      <w:lvlJc w:val="left"/>
      <w:pPr>
        <w:tabs>
          <w:tab w:val="num" w:pos="2880"/>
        </w:tabs>
        <w:ind w:left="2880" w:hanging="360"/>
      </w:pPr>
      <w:rPr>
        <w:rFonts w:ascii="Symbol" w:hAnsi="Symbol"/>
        <w:b w:val="0"/>
        <w:i w:val="0"/>
        <w:color w:val="000000"/>
        <w:sz w:val="22"/>
        <w:szCs w:val="22"/>
      </w:rPr>
    </w:lvl>
    <w:lvl w:ilvl="7">
      <w:start w:val="1"/>
      <w:numFmt w:val="bullet"/>
      <w:lvlText w:val=""/>
      <w:lvlJc w:val="left"/>
      <w:pPr>
        <w:tabs>
          <w:tab w:val="num" w:pos="3240"/>
        </w:tabs>
        <w:ind w:left="3240" w:hanging="360"/>
      </w:pPr>
      <w:rPr>
        <w:rFonts w:ascii="Symbol" w:hAnsi="Symbol"/>
        <w:b w:val="0"/>
        <w:i w:val="0"/>
        <w:color w:val="000000"/>
        <w:sz w:val="22"/>
        <w:szCs w:val="22"/>
      </w:rPr>
    </w:lvl>
    <w:lvl w:ilvl="8">
      <w:start w:val="1"/>
      <w:numFmt w:val="bullet"/>
      <w:lvlText w:val=""/>
      <w:lvlJc w:val="left"/>
      <w:pPr>
        <w:tabs>
          <w:tab w:val="num" w:pos="3600"/>
        </w:tabs>
        <w:ind w:left="3600" w:hanging="360"/>
      </w:pPr>
      <w:rPr>
        <w:rFonts w:ascii="Symbol" w:hAnsi="Symbol"/>
        <w:b w:val="0"/>
        <w:i w:val="0"/>
        <w:color w:val="000000"/>
        <w:sz w:val="22"/>
        <w:szCs w:val="22"/>
      </w:rPr>
    </w:lvl>
  </w:abstractNum>
  <w:abstractNum w:abstractNumId="14">
    <w:nsid w:val="0000000E"/>
    <w:multiLevelType w:val="multilevel"/>
    <w:tmpl w:val="0000000E"/>
    <w:name w:val="WW8Num14"/>
    <w:lvl w:ilvl="0">
      <w:start w:val="1"/>
      <w:numFmt w:val="bullet"/>
      <w:lvlText w:val=""/>
      <w:lvlJc w:val="left"/>
      <w:pPr>
        <w:tabs>
          <w:tab w:val="num" w:pos="720"/>
        </w:tabs>
        <w:ind w:left="720" w:hanging="360"/>
      </w:pPr>
      <w:rPr>
        <w:rFonts w:ascii="Symbol" w:hAnsi="Symbol"/>
        <w:i/>
        <w:color w:val="000000"/>
      </w:rPr>
    </w:lvl>
    <w:lvl w:ilvl="1">
      <w:start w:val="1"/>
      <w:numFmt w:val="bullet"/>
      <w:lvlText w:val=""/>
      <w:lvlJc w:val="left"/>
      <w:pPr>
        <w:tabs>
          <w:tab w:val="num" w:pos="1080"/>
        </w:tabs>
        <w:ind w:left="1080" w:hanging="360"/>
      </w:pPr>
      <w:rPr>
        <w:rFonts w:ascii="Symbol" w:hAnsi="Symbol"/>
        <w:i/>
        <w:color w:val="000000"/>
      </w:rPr>
    </w:lvl>
    <w:lvl w:ilvl="2">
      <w:start w:val="1"/>
      <w:numFmt w:val="bullet"/>
      <w:lvlText w:val=""/>
      <w:lvlJc w:val="left"/>
      <w:pPr>
        <w:tabs>
          <w:tab w:val="num" w:pos="1440"/>
        </w:tabs>
        <w:ind w:left="1440" w:hanging="360"/>
      </w:pPr>
      <w:rPr>
        <w:rFonts w:ascii="Symbol" w:hAnsi="Symbol"/>
        <w:i/>
        <w:color w:val="000000"/>
      </w:rPr>
    </w:lvl>
    <w:lvl w:ilvl="3">
      <w:start w:val="1"/>
      <w:numFmt w:val="bullet"/>
      <w:lvlText w:val=""/>
      <w:lvlJc w:val="left"/>
      <w:pPr>
        <w:tabs>
          <w:tab w:val="num" w:pos="1800"/>
        </w:tabs>
        <w:ind w:left="1800" w:hanging="360"/>
      </w:pPr>
      <w:rPr>
        <w:rFonts w:ascii="Symbol" w:hAnsi="Symbol"/>
        <w:i/>
        <w:color w:val="000000"/>
      </w:rPr>
    </w:lvl>
    <w:lvl w:ilvl="4">
      <w:start w:val="1"/>
      <w:numFmt w:val="bullet"/>
      <w:lvlText w:val=""/>
      <w:lvlJc w:val="left"/>
      <w:pPr>
        <w:tabs>
          <w:tab w:val="num" w:pos="2160"/>
        </w:tabs>
        <w:ind w:left="2160" w:hanging="360"/>
      </w:pPr>
      <w:rPr>
        <w:rFonts w:ascii="Symbol" w:hAnsi="Symbol"/>
        <w:i/>
        <w:color w:val="000000"/>
      </w:rPr>
    </w:lvl>
    <w:lvl w:ilvl="5">
      <w:start w:val="1"/>
      <w:numFmt w:val="bullet"/>
      <w:lvlText w:val=""/>
      <w:lvlJc w:val="left"/>
      <w:pPr>
        <w:tabs>
          <w:tab w:val="num" w:pos="2520"/>
        </w:tabs>
        <w:ind w:left="2520" w:hanging="360"/>
      </w:pPr>
      <w:rPr>
        <w:rFonts w:ascii="Symbol" w:hAnsi="Symbol"/>
        <w:i/>
        <w:color w:val="000000"/>
      </w:rPr>
    </w:lvl>
    <w:lvl w:ilvl="6">
      <w:start w:val="1"/>
      <w:numFmt w:val="bullet"/>
      <w:lvlText w:val=""/>
      <w:lvlJc w:val="left"/>
      <w:pPr>
        <w:tabs>
          <w:tab w:val="num" w:pos="2880"/>
        </w:tabs>
        <w:ind w:left="2880" w:hanging="360"/>
      </w:pPr>
      <w:rPr>
        <w:rFonts w:ascii="Symbol" w:hAnsi="Symbol"/>
        <w:i/>
        <w:color w:val="000000"/>
      </w:rPr>
    </w:lvl>
    <w:lvl w:ilvl="7">
      <w:start w:val="1"/>
      <w:numFmt w:val="bullet"/>
      <w:lvlText w:val=""/>
      <w:lvlJc w:val="left"/>
      <w:pPr>
        <w:tabs>
          <w:tab w:val="num" w:pos="3240"/>
        </w:tabs>
        <w:ind w:left="3240" w:hanging="360"/>
      </w:pPr>
      <w:rPr>
        <w:rFonts w:ascii="Symbol" w:hAnsi="Symbol"/>
        <w:i/>
        <w:color w:val="000000"/>
      </w:rPr>
    </w:lvl>
    <w:lvl w:ilvl="8">
      <w:start w:val="1"/>
      <w:numFmt w:val="bullet"/>
      <w:lvlText w:val=""/>
      <w:lvlJc w:val="left"/>
      <w:pPr>
        <w:tabs>
          <w:tab w:val="num" w:pos="3600"/>
        </w:tabs>
        <w:ind w:left="3600" w:hanging="360"/>
      </w:pPr>
      <w:rPr>
        <w:rFonts w:ascii="Symbol" w:hAnsi="Symbol"/>
        <w:i/>
        <w:color w:val="000000"/>
      </w:rPr>
    </w:lvl>
  </w:abstractNum>
  <w:abstractNum w:abstractNumId="15">
    <w:nsid w:val="0000000F"/>
    <w:multiLevelType w:val="multilevel"/>
    <w:tmpl w:val="0000000F"/>
    <w:name w:val="WW8Num15"/>
    <w:lvl w:ilvl="0">
      <w:start w:val="1"/>
      <w:numFmt w:val="bullet"/>
      <w:lvlText w:val=""/>
      <w:lvlJc w:val="left"/>
      <w:pPr>
        <w:tabs>
          <w:tab w:val="num" w:pos="720"/>
        </w:tabs>
        <w:ind w:left="720" w:hanging="360"/>
      </w:pPr>
      <w:rPr>
        <w:rFonts w:ascii="Symbol" w:hAnsi="Symbol"/>
        <w:b w:val="0"/>
        <w:color w:val="000000"/>
      </w:rPr>
    </w:lvl>
    <w:lvl w:ilvl="1">
      <w:start w:val="1"/>
      <w:numFmt w:val="bullet"/>
      <w:lvlText w:val=""/>
      <w:lvlJc w:val="left"/>
      <w:pPr>
        <w:tabs>
          <w:tab w:val="num" w:pos="1080"/>
        </w:tabs>
        <w:ind w:left="1080" w:hanging="360"/>
      </w:pPr>
      <w:rPr>
        <w:rFonts w:ascii="Symbol" w:hAnsi="Symbol"/>
        <w:b w:val="0"/>
        <w:color w:val="000000"/>
      </w:rPr>
    </w:lvl>
    <w:lvl w:ilvl="2">
      <w:start w:val="1"/>
      <w:numFmt w:val="bullet"/>
      <w:lvlText w:val=""/>
      <w:lvlJc w:val="left"/>
      <w:pPr>
        <w:tabs>
          <w:tab w:val="num" w:pos="1440"/>
        </w:tabs>
        <w:ind w:left="1440" w:hanging="360"/>
      </w:pPr>
      <w:rPr>
        <w:rFonts w:ascii="Symbol" w:hAnsi="Symbol"/>
        <w:b w:val="0"/>
        <w:color w:val="000000"/>
      </w:rPr>
    </w:lvl>
    <w:lvl w:ilvl="3">
      <w:start w:val="1"/>
      <w:numFmt w:val="bullet"/>
      <w:lvlText w:val=""/>
      <w:lvlJc w:val="left"/>
      <w:pPr>
        <w:tabs>
          <w:tab w:val="num" w:pos="1800"/>
        </w:tabs>
        <w:ind w:left="1800" w:hanging="360"/>
      </w:pPr>
      <w:rPr>
        <w:rFonts w:ascii="Symbol" w:hAnsi="Symbol"/>
        <w:b w:val="0"/>
        <w:color w:val="000000"/>
      </w:rPr>
    </w:lvl>
    <w:lvl w:ilvl="4">
      <w:start w:val="1"/>
      <w:numFmt w:val="bullet"/>
      <w:lvlText w:val=""/>
      <w:lvlJc w:val="left"/>
      <w:pPr>
        <w:tabs>
          <w:tab w:val="num" w:pos="2160"/>
        </w:tabs>
        <w:ind w:left="2160" w:hanging="360"/>
      </w:pPr>
      <w:rPr>
        <w:rFonts w:ascii="Symbol" w:hAnsi="Symbol"/>
        <w:b w:val="0"/>
        <w:color w:val="000000"/>
      </w:rPr>
    </w:lvl>
    <w:lvl w:ilvl="5">
      <w:start w:val="1"/>
      <w:numFmt w:val="bullet"/>
      <w:lvlText w:val=""/>
      <w:lvlJc w:val="left"/>
      <w:pPr>
        <w:tabs>
          <w:tab w:val="num" w:pos="2520"/>
        </w:tabs>
        <w:ind w:left="2520" w:hanging="360"/>
      </w:pPr>
      <w:rPr>
        <w:rFonts w:ascii="Symbol" w:hAnsi="Symbol"/>
        <w:b w:val="0"/>
        <w:color w:val="000000"/>
      </w:rPr>
    </w:lvl>
    <w:lvl w:ilvl="6">
      <w:start w:val="1"/>
      <w:numFmt w:val="bullet"/>
      <w:lvlText w:val=""/>
      <w:lvlJc w:val="left"/>
      <w:pPr>
        <w:tabs>
          <w:tab w:val="num" w:pos="2880"/>
        </w:tabs>
        <w:ind w:left="2880" w:hanging="360"/>
      </w:pPr>
      <w:rPr>
        <w:rFonts w:ascii="Symbol" w:hAnsi="Symbol"/>
        <w:b w:val="0"/>
        <w:color w:val="000000"/>
      </w:rPr>
    </w:lvl>
    <w:lvl w:ilvl="7">
      <w:start w:val="1"/>
      <w:numFmt w:val="bullet"/>
      <w:lvlText w:val=""/>
      <w:lvlJc w:val="left"/>
      <w:pPr>
        <w:tabs>
          <w:tab w:val="num" w:pos="3240"/>
        </w:tabs>
        <w:ind w:left="3240" w:hanging="360"/>
      </w:pPr>
      <w:rPr>
        <w:rFonts w:ascii="Symbol" w:hAnsi="Symbol"/>
        <w:b w:val="0"/>
        <w:color w:val="000000"/>
      </w:rPr>
    </w:lvl>
    <w:lvl w:ilvl="8">
      <w:start w:val="1"/>
      <w:numFmt w:val="bullet"/>
      <w:lvlText w:val=""/>
      <w:lvlJc w:val="left"/>
      <w:pPr>
        <w:tabs>
          <w:tab w:val="num" w:pos="3600"/>
        </w:tabs>
        <w:ind w:left="3600" w:hanging="360"/>
      </w:pPr>
      <w:rPr>
        <w:rFonts w:ascii="Symbol" w:hAnsi="Symbol"/>
        <w:b w:val="0"/>
        <w:color w:val="000000"/>
      </w:rPr>
    </w:lvl>
  </w:abstractNum>
  <w:abstractNum w:abstractNumId="16">
    <w:nsid w:val="00000010"/>
    <w:multiLevelType w:val="multilevel"/>
    <w:tmpl w:val="00000010"/>
    <w:name w:val="WW8Num16"/>
    <w:lvl w:ilvl="0">
      <w:start w:val="1"/>
      <w:numFmt w:val="none"/>
      <w:suff w:val="nothing"/>
      <w:lvlText w:val=""/>
      <w:lvlJc w:val="left"/>
      <w:pPr>
        <w:tabs>
          <w:tab w:val="num" w:pos="0"/>
        </w:tabs>
        <w:ind w:left="0" w:firstLine="0"/>
      </w:pPr>
      <w:rPr>
        <w:lang w:val="en-U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nsid w:val="00000011"/>
    <w:multiLevelType w:val="multilevel"/>
    <w:tmpl w:val="00000011"/>
    <w:name w:val="WW8Num17"/>
    <w:lvl w:ilvl="0">
      <w:start w:val="1"/>
      <w:numFmt w:val="bullet"/>
      <w:lvlText w:val=""/>
      <w:lvlJc w:val="left"/>
      <w:pPr>
        <w:tabs>
          <w:tab w:val="num" w:pos="720"/>
        </w:tabs>
        <w:ind w:left="720" w:hanging="360"/>
      </w:pPr>
      <w:rPr>
        <w:rFonts w:ascii="Symbol" w:hAnsi="Symbol"/>
        <w:lang w:val="en-US"/>
      </w:rPr>
    </w:lvl>
    <w:lvl w:ilvl="1">
      <w:start w:val="1"/>
      <w:numFmt w:val="bullet"/>
      <w:lvlText w:val=""/>
      <w:lvlJc w:val="left"/>
      <w:pPr>
        <w:tabs>
          <w:tab w:val="num" w:pos="1080"/>
        </w:tabs>
        <w:ind w:left="1080" w:hanging="360"/>
      </w:pPr>
      <w:rPr>
        <w:rFonts w:ascii="Symbol" w:hAnsi="Symbol"/>
        <w:lang w:val="en-US"/>
      </w:rPr>
    </w:lvl>
    <w:lvl w:ilvl="2">
      <w:start w:val="1"/>
      <w:numFmt w:val="bullet"/>
      <w:lvlText w:val=""/>
      <w:lvlJc w:val="left"/>
      <w:pPr>
        <w:tabs>
          <w:tab w:val="num" w:pos="1440"/>
        </w:tabs>
        <w:ind w:left="1440" w:hanging="360"/>
      </w:pPr>
      <w:rPr>
        <w:rFonts w:ascii="Symbol" w:hAnsi="Symbol"/>
        <w:lang w:val="en-US"/>
      </w:rPr>
    </w:lvl>
    <w:lvl w:ilvl="3">
      <w:start w:val="1"/>
      <w:numFmt w:val="bullet"/>
      <w:lvlText w:val=""/>
      <w:lvlJc w:val="left"/>
      <w:pPr>
        <w:tabs>
          <w:tab w:val="num" w:pos="1800"/>
        </w:tabs>
        <w:ind w:left="1800" w:hanging="360"/>
      </w:pPr>
      <w:rPr>
        <w:rFonts w:ascii="Symbol" w:hAnsi="Symbol"/>
        <w:lang w:val="en-US"/>
      </w:rPr>
    </w:lvl>
    <w:lvl w:ilvl="4">
      <w:start w:val="1"/>
      <w:numFmt w:val="bullet"/>
      <w:lvlText w:val=""/>
      <w:lvlJc w:val="left"/>
      <w:pPr>
        <w:tabs>
          <w:tab w:val="num" w:pos="2160"/>
        </w:tabs>
        <w:ind w:left="2160" w:hanging="360"/>
      </w:pPr>
      <w:rPr>
        <w:rFonts w:ascii="Symbol" w:hAnsi="Symbol"/>
        <w:lang w:val="en-US"/>
      </w:rPr>
    </w:lvl>
    <w:lvl w:ilvl="5">
      <w:start w:val="1"/>
      <w:numFmt w:val="bullet"/>
      <w:lvlText w:val=""/>
      <w:lvlJc w:val="left"/>
      <w:pPr>
        <w:tabs>
          <w:tab w:val="num" w:pos="2520"/>
        </w:tabs>
        <w:ind w:left="2520" w:hanging="360"/>
      </w:pPr>
      <w:rPr>
        <w:rFonts w:ascii="Symbol" w:hAnsi="Symbol"/>
        <w:lang w:val="en-US"/>
      </w:rPr>
    </w:lvl>
    <w:lvl w:ilvl="6">
      <w:start w:val="1"/>
      <w:numFmt w:val="bullet"/>
      <w:lvlText w:val=""/>
      <w:lvlJc w:val="left"/>
      <w:pPr>
        <w:tabs>
          <w:tab w:val="num" w:pos="2880"/>
        </w:tabs>
        <w:ind w:left="2880" w:hanging="360"/>
      </w:pPr>
      <w:rPr>
        <w:rFonts w:ascii="Symbol" w:hAnsi="Symbol"/>
        <w:lang w:val="en-US"/>
      </w:rPr>
    </w:lvl>
    <w:lvl w:ilvl="7">
      <w:start w:val="1"/>
      <w:numFmt w:val="bullet"/>
      <w:lvlText w:val=""/>
      <w:lvlJc w:val="left"/>
      <w:pPr>
        <w:tabs>
          <w:tab w:val="num" w:pos="3240"/>
        </w:tabs>
        <w:ind w:left="3240" w:hanging="360"/>
      </w:pPr>
      <w:rPr>
        <w:rFonts w:ascii="Symbol" w:hAnsi="Symbol"/>
        <w:lang w:val="en-US"/>
      </w:rPr>
    </w:lvl>
    <w:lvl w:ilvl="8">
      <w:start w:val="1"/>
      <w:numFmt w:val="bullet"/>
      <w:lvlText w:val=""/>
      <w:lvlJc w:val="left"/>
      <w:pPr>
        <w:tabs>
          <w:tab w:val="num" w:pos="3600"/>
        </w:tabs>
        <w:ind w:left="3600" w:hanging="360"/>
      </w:pPr>
      <w:rPr>
        <w:rFonts w:ascii="Symbol" w:hAnsi="Symbol"/>
        <w:lang w:val="en-US"/>
      </w:rPr>
    </w:lvl>
  </w:abstractNum>
  <w:abstractNum w:abstractNumId="18">
    <w:nsid w:val="00000012"/>
    <w:multiLevelType w:val="multilevel"/>
    <w:tmpl w:val="00000012"/>
    <w:name w:val="WW8Num18"/>
    <w:lvl w:ilvl="0">
      <w:start w:val="9"/>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color w:val="FF66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3"/>
    <w:multiLevelType w:val="multilevel"/>
    <w:tmpl w:val="00000013"/>
    <w:name w:val="WW8Num19"/>
    <w:lvl w:ilvl="0">
      <w:start w:val="1"/>
      <w:numFmt w:val="bullet"/>
      <w:lvlText w:val=""/>
      <w:lvlJc w:val="left"/>
      <w:pPr>
        <w:tabs>
          <w:tab w:val="num" w:pos="0"/>
        </w:tabs>
        <w:ind w:left="360" w:hanging="360"/>
      </w:pPr>
      <w:rPr>
        <w:rFonts w:ascii="Symbol" w:hAnsi="Symbol" w:cs="Times New Roman"/>
        <w:b/>
        <w:bCs/>
        <w:color w:val="000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cs="Times New Roman"/>
        <w:b/>
        <w:bCs/>
        <w:color w:val="000000"/>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cs="Times New Roman"/>
        <w:b/>
        <w:bCs/>
        <w:color w:val="000000"/>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14"/>
    <w:multiLevelType w:val="multilevel"/>
    <w:tmpl w:val="00000014"/>
    <w:name w:val="WW8Num20"/>
    <w:lvl w:ilvl="0">
      <w:start w:val="1"/>
      <w:numFmt w:val="bullet"/>
      <w:lvlText w:val=""/>
      <w:lvlJc w:val="left"/>
      <w:pPr>
        <w:tabs>
          <w:tab w:val="num" w:pos="0"/>
        </w:tabs>
        <w:ind w:left="1080" w:hanging="360"/>
      </w:pPr>
      <w:rPr>
        <w:rFonts w:ascii="Symbol" w:hAnsi="Symbol" w:cs="Times New Roman"/>
        <w:color w:val="000000"/>
        <w:szCs w:val="28"/>
      </w:rPr>
    </w:lvl>
    <w:lvl w:ilvl="1">
      <w:start w:val="1"/>
      <w:numFmt w:val="bullet"/>
      <w:lvlText w:val="o"/>
      <w:lvlJc w:val="left"/>
      <w:pPr>
        <w:tabs>
          <w:tab w:val="num" w:pos="0"/>
        </w:tabs>
        <w:ind w:left="1800" w:hanging="360"/>
      </w:pPr>
      <w:rPr>
        <w:rFonts w:ascii="Courier New" w:hAnsi="Courier New" w:cs="Times New Roman"/>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cs="Times New Roman"/>
        <w:color w:val="000000"/>
        <w:szCs w:val="28"/>
      </w:rPr>
    </w:lvl>
    <w:lvl w:ilvl="4">
      <w:start w:val="1"/>
      <w:numFmt w:val="bullet"/>
      <w:lvlText w:val="o"/>
      <w:lvlJc w:val="left"/>
      <w:pPr>
        <w:tabs>
          <w:tab w:val="num" w:pos="0"/>
        </w:tabs>
        <w:ind w:left="3960" w:hanging="360"/>
      </w:pPr>
      <w:rPr>
        <w:rFonts w:ascii="Courier New" w:hAnsi="Courier New" w:cs="Times New Roman"/>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cs="Times New Roman"/>
        <w:color w:val="000000"/>
        <w:szCs w:val="28"/>
      </w:rPr>
    </w:lvl>
    <w:lvl w:ilvl="7">
      <w:start w:val="1"/>
      <w:numFmt w:val="bullet"/>
      <w:lvlText w:val="o"/>
      <w:lvlJc w:val="left"/>
      <w:pPr>
        <w:tabs>
          <w:tab w:val="num" w:pos="0"/>
        </w:tabs>
        <w:ind w:left="6120" w:hanging="360"/>
      </w:pPr>
      <w:rPr>
        <w:rFonts w:ascii="Courier New" w:hAnsi="Courier New" w:cs="Times New Roman"/>
      </w:rPr>
    </w:lvl>
    <w:lvl w:ilvl="8">
      <w:start w:val="1"/>
      <w:numFmt w:val="bullet"/>
      <w:lvlText w:val=""/>
      <w:lvlJc w:val="left"/>
      <w:pPr>
        <w:tabs>
          <w:tab w:val="num" w:pos="0"/>
        </w:tabs>
        <w:ind w:left="6840" w:hanging="360"/>
      </w:pPr>
      <w:rPr>
        <w:rFonts w:ascii="Wingdings" w:hAnsi="Wingdings"/>
      </w:rPr>
    </w:lvl>
  </w:abstractNum>
  <w:abstractNum w:abstractNumId="21">
    <w:nsid w:val="00000015"/>
    <w:multiLevelType w:val="multilevel"/>
    <w:tmpl w:val="00000015"/>
    <w:name w:val="WW8Num21"/>
    <w:lvl w:ilvl="0">
      <w:start w:val="1"/>
      <w:numFmt w:val="bullet"/>
      <w:lvlText w:val=""/>
      <w:lvlJc w:val="left"/>
      <w:pPr>
        <w:tabs>
          <w:tab w:val="num" w:pos="0"/>
        </w:tabs>
        <w:ind w:left="1287" w:hanging="360"/>
      </w:pPr>
      <w:rPr>
        <w:rFonts w:ascii="Wingdings" w:hAnsi="Wingdings" w:cs="Times New Roman"/>
      </w:rPr>
    </w:lvl>
    <w:lvl w:ilvl="1">
      <w:start w:val="1"/>
      <w:numFmt w:val="bullet"/>
      <w:lvlText w:val="o"/>
      <w:lvlJc w:val="left"/>
      <w:pPr>
        <w:tabs>
          <w:tab w:val="num" w:pos="0"/>
        </w:tabs>
        <w:ind w:left="2007" w:hanging="360"/>
      </w:pPr>
      <w:rPr>
        <w:rFonts w:ascii="Courier New" w:hAnsi="Courier New"/>
      </w:rPr>
    </w:lvl>
    <w:lvl w:ilvl="2">
      <w:start w:val="1"/>
      <w:numFmt w:val="bullet"/>
      <w:lvlText w:val=""/>
      <w:lvlJc w:val="left"/>
      <w:pPr>
        <w:tabs>
          <w:tab w:val="num" w:pos="0"/>
        </w:tabs>
        <w:ind w:left="2727" w:hanging="360"/>
      </w:pPr>
      <w:rPr>
        <w:rFonts w:ascii="Wingdings" w:hAnsi="Wingdings" w:cs="Times New Roman"/>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rPr>
    </w:lvl>
    <w:lvl w:ilvl="5">
      <w:start w:val="1"/>
      <w:numFmt w:val="bullet"/>
      <w:lvlText w:val=""/>
      <w:lvlJc w:val="left"/>
      <w:pPr>
        <w:tabs>
          <w:tab w:val="num" w:pos="0"/>
        </w:tabs>
        <w:ind w:left="4887" w:hanging="360"/>
      </w:pPr>
      <w:rPr>
        <w:rFonts w:ascii="Wingdings" w:hAnsi="Wingdings" w:cs="Times New Roman"/>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rPr>
    </w:lvl>
    <w:lvl w:ilvl="8">
      <w:start w:val="1"/>
      <w:numFmt w:val="bullet"/>
      <w:lvlText w:val=""/>
      <w:lvlJc w:val="left"/>
      <w:pPr>
        <w:tabs>
          <w:tab w:val="num" w:pos="0"/>
        </w:tabs>
        <w:ind w:left="7047" w:hanging="360"/>
      </w:pPr>
      <w:rPr>
        <w:rFonts w:ascii="Wingdings" w:hAnsi="Wingdings" w:cs="Times New Roman"/>
      </w:rPr>
    </w:lvl>
  </w:abstractNum>
  <w:abstractNum w:abstractNumId="22">
    <w:nsid w:val="00000016"/>
    <w:multiLevelType w:val="multilevel"/>
    <w:tmpl w:val="00000016"/>
    <w:name w:val="WW8Num22"/>
    <w:lvl w:ilvl="0">
      <w:start w:val="1"/>
      <w:numFmt w:val="bullet"/>
      <w:lvlText w:val=""/>
      <w:lvlJc w:val="left"/>
      <w:pPr>
        <w:tabs>
          <w:tab w:val="num" w:pos="0"/>
        </w:tabs>
        <w:ind w:left="1287" w:hanging="360"/>
      </w:pPr>
      <w:rPr>
        <w:rFonts w:ascii="Wingdings" w:hAnsi="Wingdings" w:cs="Times New Roman"/>
        <w:color w:val="000000"/>
        <w:szCs w:val="28"/>
      </w:rPr>
    </w:lvl>
    <w:lvl w:ilvl="1">
      <w:start w:val="1"/>
      <w:numFmt w:val="bullet"/>
      <w:lvlText w:val="o"/>
      <w:lvlJc w:val="left"/>
      <w:pPr>
        <w:tabs>
          <w:tab w:val="num" w:pos="0"/>
        </w:tabs>
        <w:ind w:left="2007" w:hanging="360"/>
      </w:pPr>
      <w:rPr>
        <w:rFonts w:ascii="Courier New" w:hAnsi="Courier New"/>
        <w:b/>
        <w:bCs/>
        <w:color w:val="FF6600"/>
        <w:sz w:val="22"/>
        <w:szCs w:val="28"/>
        <w:vertAlign w:val="superscript"/>
      </w:rPr>
    </w:lvl>
    <w:lvl w:ilvl="2">
      <w:start w:val="1"/>
      <w:numFmt w:val="bullet"/>
      <w:lvlText w:val=""/>
      <w:lvlJc w:val="left"/>
      <w:pPr>
        <w:tabs>
          <w:tab w:val="num" w:pos="0"/>
        </w:tabs>
        <w:ind w:left="2727" w:hanging="360"/>
      </w:pPr>
      <w:rPr>
        <w:rFonts w:ascii="Wingdings" w:hAnsi="Wingdings" w:cs="Times New Roman"/>
        <w:color w:val="000000"/>
        <w:szCs w:val="28"/>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b/>
        <w:bCs/>
        <w:color w:val="FF6600"/>
        <w:sz w:val="22"/>
        <w:szCs w:val="28"/>
        <w:vertAlign w:val="superscript"/>
      </w:rPr>
    </w:lvl>
    <w:lvl w:ilvl="5">
      <w:start w:val="1"/>
      <w:numFmt w:val="bullet"/>
      <w:lvlText w:val=""/>
      <w:lvlJc w:val="left"/>
      <w:pPr>
        <w:tabs>
          <w:tab w:val="num" w:pos="0"/>
        </w:tabs>
        <w:ind w:left="4887" w:hanging="360"/>
      </w:pPr>
      <w:rPr>
        <w:rFonts w:ascii="Wingdings" w:hAnsi="Wingdings" w:cs="Times New Roman"/>
        <w:color w:val="000000"/>
        <w:szCs w:val="28"/>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b/>
        <w:bCs/>
        <w:color w:val="FF6600"/>
        <w:sz w:val="22"/>
        <w:szCs w:val="28"/>
        <w:vertAlign w:val="superscript"/>
      </w:rPr>
    </w:lvl>
    <w:lvl w:ilvl="8">
      <w:start w:val="1"/>
      <w:numFmt w:val="bullet"/>
      <w:lvlText w:val=""/>
      <w:lvlJc w:val="left"/>
      <w:pPr>
        <w:tabs>
          <w:tab w:val="num" w:pos="0"/>
        </w:tabs>
        <w:ind w:left="7047" w:hanging="360"/>
      </w:pPr>
      <w:rPr>
        <w:rFonts w:ascii="Wingdings" w:hAnsi="Wingdings" w:cs="Times New Roman"/>
        <w:color w:val="000000"/>
        <w:szCs w:val="28"/>
      </w:rPr>
    </w:lvl>
  </w:abstractNum>
  <w:abstractNum w:abstractNumId="23">
    <w:nsid w:val="00000017"/>
    <w:multiLevelType w:val="multilevel"/>
    <w:tmpl w:val="00000017"/>
    <w:name w:val="WW8Num23"/>
    <w:lvl w:ilvl="0">
      <w:start w:val="1"/>
      <w:numFmt w:val="decimal"/>
      <w:lvlText w:val="%1"/>
      <w:lvlJc w:val="left"/>
      <w:pPr>
        <w:tabs>
          <w:tab w:val="num" w:pos="0"/>
        </w:tabs>
        <w:ind w:left="480" w:hanging="480"/>
      </w:pPr>
      <w:rPr>
        <w:rFonts w:cs="Arial"/>
        <w:color w:val="000000"/>
      </w:rPr>
    </w:lvl>
    <w:lvl w:ilvl="1">
      <w:start w:val="6"/>
      <w:numFmt w:val="decimal"/>
      <w:lvlText w:val="%1.%2"/>
      <w:lvlJc w:val="left"/>
      <w:pPr>
        <w:tabs>
          <w:tab w:val="num" w:pos="0"/>
        </w:tabs>
        <w:ind w:left="943" w:hanging="480"/>
      </w:pPr>
    </w:lvl>
    <w:lvl w:ilvl="2">
      <w:start w:val="1"/>
      <w:numFmt w:val="decimal"/>
      <w:lvlText w:val="%1.%2.%3"/>
      <w:lvlJc w:val="left"/>
      <w:pPr>
        <w:tabs>
          <w:tab w:val="num" w:pos="0"/>
        </w:tabs>
        <w:ind w:left="1646" w:hanging="720"/>
      </w:pPr>
    </w:lvl>
    <w:lvl w:ilvl="3">
      <w:start w:val="1"/>
      <w:numFmt w:val="decimal"/>
      <w:lvlText w:val="%1.%2.%3.%4"/>
      <w:lvlJc w:val="left"/>
      <w:pPr>
        <w:tabs>
          <w:tab w:val="num" w:pos="0"/>
        </w:tabs>
        <w:ind w:left="2109" w:hanging="720"/>
      </w:pPr>
    </w:lvl>
    <w:lvl w:ilvl="4">
      <w:start w:val="1"/>
      <w:numFmt w:val="decimal"/>
      <w:lvlText w:val="%1.%2.%3.%4.%5"/>
      <w:lvlJc w:val="left"/>
      <w:pPr>
        <w:tabs>
          <w:tab w:val="num" w:pos="0"/>
        </w:tabs>
        <w:ind w:left="2932" w:hanging="1080"/>
      </w:pPr>
    </w:lvl>
    <w:lvl w:ilvl="5">
      <w:start w:val="1"/>
      <w:numFmt w:val="decimal"/>
      <w:lvlText w:val="%1.%2.%3.%4.%5.%6"/>
      <w:lvlJc w:val="left"/>
      <w:pPr>
        <w:tabs>
          <w:tab w:val="num" w:pos="0"/>
        </w:tabs>
        <w:ind w:left="3395" w:hanging="1080"/>
      </w:pPr>
    </w:lvl>
    <w:lvl w:ilvl="6">
      <w:start w:val="1"/>
      <w:numFmt w:val="decimal"/>
      <w:lvlText w:val="%1.%2.%3.%4.%5.%6.%7"/>
      <w:lvlJc w:val="left"/>
      <w:pPr>
        <w:tabs>
          <w:tab w:val="num" w:pos="0"/>
        </w:tabs>
        <w:ind w:left="4218" w:hanging="1440"/>
      </w:pPr>
    </w:lvl>
    <w:lvl w:ilvl="7">
      <w:start w:val="1"/>
      <w:numFmt w:val="decimal"/>
      <w:lvlText w:val="%1.%2.%3.%4.%5.%6.%7.%8"/>
      <w:lvlJc w:val="left"/>
      <w:pPr>
        <w:tabs>
          <w:tab w:val="num" w:pos="0"/>
        </w:tabs>
        <w:ind w:left="4681" w:hanging="1440"/>
      </w:pPr>
    </w:lvl>
    <w:lvl w:ilvl="8">
      <w:start w:val="1"/>
      <w:numFmt w:val="decimal"/>
      <w:lvlText w:val="%1.%2.%3.%4.%5.%6.%7.%8.%9"/>
      <w:lvlJc w:val="left"/>
      <w:pPr>
        <w:tabs>
          <w:tab w:val="num" w:pos="0"/>
        </w:tabs>
        <w:ind w:left="5504" w:hanging="1800"/>
      </w:pPr>
    </w:lvl>
  </w:abstractNum>
  <w:abstractNum w:abstractNumId="24">
    <w:nsid w:val="00000018"/>
    <w:multiLevelType w:val="multilevel"/>
    <w:tmpl w:val="00000018"/>
    <w:name w:val="WW8Num24"/>
    <w:lvl w:ilvl="0">
      <w:start w:val="1"/>
      <w:numFmt w:val="decimal"/>
      <w:lvlText w:val="%1"/>
      <w:lvlJc w:val="left"/>
      <w:pPr>
        <w:tabs>
          <w:tab w:val="num" w:pos="0"/>
        </w:tabs>
        <w:ind w:left="480" w:hanging="480"/>
      </w:pPr>
    </w:lvl>
    <w:lvl w:ilvl="1">
      <w:start w:val="7"/>
      <w:numFmt w:val="decimal"/>
      <w:lvlText w:val="%1.%2"/>
      <w:lvlJc w:val="left"/>
      <w:pPr>
        <w:tabs>
          <w:tab w:val="num" w:pos="0"/>
        </w:tabs>
        <w:ind w:left="1123" w:hanging="480"/>
      </w:pPr>
      <w:rPr>
        <w:b/>
      </w:rPr>
    </w:lvl>
    <w:lvl w:ilvl="2">
      <w:start w:val="1"/>
      <w:numFmt w:val="decimal"/>
      <w:lvlText w:val="%1.%2.%3"/>
      <w:lvlJc w:val="left"/>
      <w:pPr>
        <w:tabs>
          <w:tab w:val="num" w:pos="0"/>
        </w:tabs>
        <w:ind w:left="2006" w:hanging="720"/>
      </w:pPr>
    </w:lvl>
    <w:lvl w:ilvl="3">
      <w:start w:val="1"/>
      <w:numFmt w:val="decimal"/>
      <w:lvlText w:val="%1.%2.%3.%4"/>
      <w:lvlJc w:val="left"/>
      <w:pPr>
        <w:tabs>
          <w:tab w:val="num" w:pos="0"/>
        </w:tabs>
        <w:ind w:left="2649" w:hanging="720"/>
      </w:pPr>
    </w:lvl>
    <w:lvl w:ilvl="4">
      <w:start w:val="1"/>
      <w:numFmt w:val="decimal"/>
      <w:lvlText w:val="%1.%2.%3.%4.%5"/>
      <w:lvlJc w:val="left"/>
      <w:pPr>
        <w:tabs>
          <w:tab w:val="num" w:pos="0"/>
        </w:tabs>
        <w:ind w:left="3652" w:hanging="1080"/>
      </w:pPr>
    </w:lvl>
    <w:lvl w:ilvl="5">
      <w:start w:val="1"/>
      <w:numFmt w:val="decimal"/>
      <w:lvlText w:val="%1.%2.%3.%4.%5.%6"/>
      <w:lvlJc w:val="left"/>
      <w:pPr>
        <w:tabs>
          <w:tab w:val="num" w:pos="0"/>
        </w:tabs>
        <w:ind w:left="4295" w:hanging="1080"/>
      </w:pPr>
    </w:lvl>
    <w:lvl w:ilvl="6">
      <w:start w:val="1"/>
      <w:numFmt w:val="decimal"/>
      <w:lvlText w:val="%1.%2.%3.%4.%5.%6.%7"/>
      <w:lvlJc w:val="left"/>
      <w:pPr>
        <w:tabs>
          <w:tab w:val="num" w:pos="0"/>
        </w:tabs>
        <w:ind w:left="5298" w:hanging="1440"/>
      </w:pPr>
    </w:lvl>
    <w:lvl w:ilvl="7">
      <w:start w:val="1"/>
      <w:numFmt w:val="decimal"/>
      <w:lvlText w:val="%1.%2.%3.%4.%5.%6.%7.%8"/>
      <w:lvlJc w:val="left"/>
      <w:pPr>
        <w:tabs>
          <w:tab w:val="num" w:pos="0"/>
        </w:tabs>
        <w:ind w:left="5941" w:hanging="1440"/>
      </w:pPr>
    </w:lvl>
    <w:lvl w:ilvl="8">
      <w:start w:val="1"/>
      <w:numFmt w:val="decimal"/>
      <w:lvlText w:val="%1.%2.%3.%4.%5.%6.%7.%8.%9"/>
      <w:lvlJc w:val="left"/>
      <w:pPr>
        <w:tabs>
          <w:tab w:val="num" w:pos="0"/>
        </w:tabs>
        <w:ind w:left="6944" w:hanging="1800"/>
      </w:pPr>
    </w:lvl>
  </w:abstractNum>
  <w:abstractNum w:abstractNumId="25">
    <w:nsid w:val="00000019"/>
    <w:multiLevelType w:val="multilevel"/>
    <w:tmpl w:val="00000019"/>
    <w:name w:val="WW8Num2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b/>
      </w:rPr>
    </w:lvl>
    <w:lvl w:ilvl="2">
      <w:start w:val="1"/>
      <w:numFmt w:val="lowerLetter"/>
      <w:lvlText w:val="%3)"/>
      <w:lvlJc w:val="left"/>
      <w:pPr>
        <w:tabs>
          <w:tab w:val="num" w:pos="1440"/>
        </w:tabs>
        <w:ind w:left="1440" w:hanging="360"/>
      </w:pPr>
      <w:rPr>
        <w:rFonts w:ascii="Times New Roman" w:hAnsi="Times New Roman" w:cs="Times New Roman"/>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6">
    <w:nsid w:val="000B6725"/>
    <w:multiLevelType w:val="multilevel"/>
    <w:tmpl w:val="C37E47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00BD6EBB"/>
    <w:multiLevelType w:val="singleLevel"/>
    <w:tmpl w:val="5EE8570A"/>
    <w:lvl w:ilvl="0">
      <w:start w:val="1"/>
      <w:numFmt w:val="lowerLetter"/>
      <w:lvlText w:val="%1"/>
      <w:legacy w:legacy="1" w:legacySpace="0" w:legacyIndent="360"/>
      <w:lvlJc w:val="left"/>
    </w:lvl>
  </w:abstractNum>
  <w:abstractNum w:abstractNumId="28">
    <w:nsid w:val="03015E6B"/>
    <w:multiLevelType w:val="singleLevel"/>
    <w:tmpl w:val="58449D8C"/>
    <w:lvl w:ilvl="0">
      <w:start w:val="1"/>
      <w:numFmt w:val="lowerLetter"/>
      <w:lvlText w:val="%1"/>
      <w:legacy w:legacy="1" w:legacySpace="0" w:legacyIndent="360"/>
      <w:lvlJc w:val="left"/>
      <w:rPr>
        <w:b w:val="0"/>
      </w:rPr>
    </w:lvl>
  </w:abstractNum>
  <w:abstractNum w:abstractNumId="29">
    <w:nsid w:val="03B73C39"/>
    <w:multiLevelType w:val="hybridMultilevel"/>
    <w:tmpl w:val="24288E0A"/>
    <w:lvl w:ilvl="0" w:tplc="DA1026C8">
      <w:start w:val="1"/>
      <w:numFmt w:val="decimal"/>
      <w:lvlText w:val="%1)"/>
      <w:lvlJc w:val="left"/>
      <w:pPr>
        <w:tabs>
          <w:tab w:val="num" w:pos="821"/>
        </w:tabs>
        <w:ind w:left="821" w:hanging="360"/>
      </w:pPr>
      <w:rPr>
        <w:rFonts w:hint="default"/>
        <w:u w:val="none"/>
      </w:rPr>
    </w:lvl>
    <w:lvl w:ilvl="1" w:tplc="04150019" w:tentative="1">
      <w:start w:val="1"/>
      <w:numFmt w:val="lowerLetter"/>
      <w:lvlText w:val="%2."/>
      <w:lvlJc w:val="left"/>
      <w:pPr>
        <w:tabs>
          <w:tab w:val="num" w:pos="1541"/>
        </w:tabs>
        <w:ind w:left="1541" w:hanging="360"/>
      </w:pPr>
    </w:lvl>
    <w:lvl w:ilvl="2" w:tplc="0415001B" w:tentative="1">
      <w:start w:val="1"/>
      <w:numFmt w:val="lowerRoman"/>
      <w:lvlText w:val="%3."/>
      <w:lvlJc w:val="right"/>
      <w:pPr>
        <w:tabs>
          <w:tab w:val="num" w:pos="2261"/>
        </w:tabs>
        <w:ind w:left="2261" w:hanging="180"/>
      </w:pPr>
    </w:lvl>
    <w:lvl w:ilvl="3" w:tplc="0415000F" w:tentative="1">
      <w:start w:val="1"/>
      <w:numFmt w:val="decimal"/>
      <w:lvlText w:val="%4."/>
      <w:lvlJc w:val="left"/>
      <w:pPr>
        <w:tabs>
          <w:tab w:val="num" w:pos="2981"/>
        </w:tabs>
        <w:ind w:left="2981" w:hanging="360"/>
      </w:pPr>
    </w:lvl>
    <w:lvl w:ilvl="4" w:tplc="04150019" w:tentative="1">
      <w:start w:val="1"/>
      <w:numFmt w:val="lowerLetter"/>
      <w:lvlText w:val="%5."/>
      <w:lvlJc w:val="left"/>
      <w:pPr>
        <w:tabs>
          <w:tab w:val="num" w:pos="3701"/>
        </w:tabs>
        <w:ind w:left="3701" w:hanging="360"/>
      </w:pPr>
    </w:lvl>
    <w:lvl w:ilvl="5" w:tplc="0415001B" w:tentative="1">
      <w:start w:val="1"/>
      <w:numFmt w:val="lowerRoman"/>
      <w:lvlText w:val="%6."/>
      <w:lvlJc w:val="right"/>
      <w:pPr>
        <w:tabs>
          <w:tab w:val="num" w:pos="4421"/>
        </w:tabs>
        <w:ind w:left="4421" w:hanging="180"/>
      </w:pPr>
    </w:lvl>
    <w:lvl w:ilvl="6" w:tplc="0415000F" w:tentative="1">
      <w:start w:val="1"/>
      <w:numFmt w:val="decimal"/>
      <w:lvlText w:val="%7."/>
      <w:lvlJc w:val="left"/>
      <w:pPr>
        <w:tabs>
          <w:tab w:val="num" w:pos="5141"/>
        </w:tabs>
        <w:ind w:left="5141" w:hanging="360"/>
      </w:pPr>
    </w:lvl>
    <w:lvl w:ilvl="7" w:tplc="04150019" w:tentative="1">
      <w:start w:val="1"/>
      <w:numFmt w:val="lowerLetter"/>
      <w:lvlText w:val="%8."/>
      <w:lvlJc w:val="left"/>
      <w:pPr>
        <w:tabs>
          <w:tab w:val="num" w:pos="5861"/>
        </w:tabs>
        <w:ind w:left="5861" w:hanging="360"/>
      </w:pPr>
    </w:lvl>
    <w:lvl w:ilvl="8" w:tplc="0415001B" w:tentative="1">
      <w:start w:val="1"/>
      <w:numFmt w:val="lowerRoman"/>
      <w:lvlText w:val="%9."/>
      <w:lvlJc w:val="right"/>
      <w:pPr>
        <w:tabs>
          <w:tab w:val="num" w:pos="6581"/>
        </w:tabs>
        <w:ind w:left="6581" w:hanging="180"/>
      </w:pPr>
    </w:lvl>
  </w:abstractNum>
  <w:abstractNum w:abstractNumId="30">
    <w:nsid w:val="03BA1C79"/>
    <w:multiLevelType w:val="hybridMultilevel"/>
    <w:tmpl w:val="2CA29174"/>
    <w:lvl w:ilvl="0" w:tplc="82B6183C">
      <w:start w:val="4"/>
      <w:numFmt w:val="bullet"/>
      <w:lvlText w:val="–"/>
      <w:lvlJc w:val="left"/>
      <w:pPr>
        <w:tabs>
          <w:tab w:val="num" w:pos="1243"/>
        </w:tabs>
        <w:ind w:left="1243" w:hanging="360"/>
      </w:pPr>
      <w:rPr>
        <w:rFonts w:ascii="Times New Roman" w:eastAsia="Times New Roman" w:hAnsi="Times New Roman" w:cs="Times New Roman" w:hint="default"/>
        <w:b/>
      </w:rPr>
    </w:lvl>
    <w:lvl w:ilvl="1" w:tplc="04150003" w:tentative="1">
      <w:start w:val="1"/>
      <w:numFmt w:val="bullet"/>
      <w:lvlText w:val="o"/>
      <w:lvlJc w:val="left"/>
      <w:pPr>
        <w:tabs>
          <w:tab w:val="num" w:pos="1963"/>
        </w:tabs>
        <w:ind w:left="1963" w:hanging="360"/>
      </w:pPr>
      <w:rPr>
        <w:rFonts w:ascii="Courier New" w:hAnsi="Courier New" w:hint="default"/>
      </w:rPr>
    </w:lvl>
    <w:lvl w:ilvl="2" w:tplc="04150005" w:tentative="1">
      <w:start w:val="1"/>
      <w:numFmt w:val="bullet"/>
      <w:lvlText w:val=""/>
      <w:lvlJc w:val="left"/>
      <w:pPr>
        <w:tabs>
          <w:tab w:val="num" w:pos="2683"/>
        </w:tabs>
        <w:ind w:left="2683" w:hanging="360"/>
      </w:pPr>
      <w:rPr>
        <w:rFonts w:ascii="Wingdings" w:hAnsi="Wingdings" w:hint="default"/>
      </w:rPr>
    </w:lvl>
    <w:lvl w:ilvl="3" w:tplc="04150001" w:tentative="1">
      <w:start w:val="1"/>
      <w:numFmt w:val="bullet"/>
      <w:lvlText w:val=""/>
      <w:lvlJc w:val="left"/>
      <w:pPr>
        <w:tabs>
          <w:tab w:val="num" w:pos="3403"/>
        </w:tabs>
        <w:ind w:left="3403" w:hanging="360"/>
      </w:pPr>
      <w:rPr>
        <w:rFonts w:ascii="Symbol" w:hAnsi="Symbol" w:hint="default"/>
      </w:rPr>
    </w:lvl>
    <w:lvl w:ilvl="4" w:tplc="04150003" w:tentative="1">
      <w:start w:val="1"/>
      <w:numFmt w:val="bullet"/>
      <w:lvlText w:val="o"/>
      <w:lvlJc w:val="left"/>
      <w:pPr>
        <w:tabs>
          <w:tab w:val="num" w:pos="4123"/>
        </w:tabs>
        <w:ind w:left="4123" w:hanging="360"/>
      </w:pPr>
      <w:rPr>
        <w:rFonts w:ascii="Courier New" w:hAnsi="Courier New" w:hint="default"/>
      </w:rPr>
    </w:lvl>
    <w:lvl w:ilvl="5" w:tplc="04150005" w:tentative="1">
      <w:start w:val="1"/>
      <w:numFmt w:val="bullet"/>
      <w:lvlText w:val=""/>
      <w:lvlJc w:val="left"/>
      <w:pPr>
        <w:tabs>
          <w:tab w:val="num" w:pos="4843"/>
        </w:tabs>
        <w:ind w:left="4843" w:hanging="360"/>
      </w:pPr>
      <w:rPr>
        <w:rFonts w:ascii="Wingdings" w:hAnsi="Wingdings" w:hint="default"/>
      </w:rPr>
    </w:lvl>
    <w:lvl w:ilvl="6" w:tplc="04150001" w:tentative="1">
      <w:start w:val="1"/>
      <w:numFmt w:val="bullet"/>
      <w:lvlText w:val=""/>
      <w:lvlJc w:val="left"/>
      <w:pPr>
        <w:tabs>
          <w:tab w:val="num" w:pos="5563"/>
        </w:tabs>
        <w:ind w:left="5563" w:hanging="360"/>
      </w:pPr>
      <w:rPr>
        <w:rFonts w:ascii="Symbol" w:hAnsi="Symbol" w:hint="default"/>
      </w:rPr>
    </w:lvl>
    <w:lvl w:ilvl="7" w:tplc="04150003" w:tentative="1">
      <w:start w:val="1"/>
      <w:numFmt w:val="bullet"/>
      <w:lvlText w:val="o"/>
      <w:lvlJc w:val="left"/>
      <w:pPr>
        <w:tabs>
          <w:tab w:val="num" w:pos="6283"/>
        </w:tabs>
        <w:ind w:left="6283" w:hanging="360"/>
      </w:pPr>
      <w:rPr>
        <w:rFonts w:ascii="Courier New" w:hAnsi="Courier New" w:hint="default"/>
      </w:rPr>
    </w:lvl>
    <w:lvl w:ilvl="8" w:tplc="04150005" w:tentative="1">
      <w:start w:val="1"/>
      <w:numFmt w:val="bullet"/>
      <w:lvlText w:val=""/>
      <w:lvlJc w:val="left"/>
      <w:pPr>
        <w:tabs>
          <w:tab w:val="num" w:pos="7003"/>
        </w:tabs>
        <w:ind w:left="7003" w:hanging="360"/>
      </w:pPr>
      <w:rPr>
        <w:rFonts w:ascii="Wingdings" w:hAnsi="Wingdings" w:hint="default"/>
      </w:rPr>
    </w:lvl>
  </w:abstractNum>
  <w:abstractNum w:abstractNumId="31">
    <w:nsid w:val="060E080C"/>
    <w:multiLevelType w:val="hybridMultilevel"/>
    <w:tmpl w:val="A442EE2C"/>
    <w:lvl w:ilvl="0" w:tplc="0EB0F4A2">
      <w:start w:val="1"/>
      <w:numFmt w:val="decimal"/>
      <w:lvlText w:val="%1."/>
      <w:lvlJc w:val="left"/>
      <w:pPr>
        <w:tabs>
          <w:tab w:val="num" w:pos="585"/>
        </w:tabs>
        <w:ind w:left="585" w:hanging="360"/>
      </w:pPr>
      <w:rPr>
        <w:rFonts w:hint="default"/>
      </w:rPr>
    </w:lvl>
    <w:lvl w:ilvl="1" w:tplc="04150019" w:tentative="1">
      <w:start w:val="1"/>
      <w:numFmt w:val="lowerLetter"/>
      <w:lvlText w:val="%2."/>
      <w:lvlJc w:val="left"/>
      <w:pPr>
        <w:tabs>
          <w:tab w:val="num" w:pos="1305"/>
        </w:tabs>
        <w:ind w:left="1305" w:hanging="360"/>
      </w:pPr>
    </w:lvl>
    <w:lvl w:ilvl="2" w:tplc="0415001B" w:tentative="1">
      <w:start w:val="1"/>
      <w:numFmt w:val="lowerRoman"/>
      <w:lvlText w:val="%3."/>
      <w:lvlJc w:val="right"/>
      <w:pPr>
        <w:tabs>
          <w:tab w:val="num" w:pos="2025"/>
        </w:tabs>
        <w:ind w:left="2025" w:hanging="180"/>
      </w:pPr>
    </w:lvl>
    <w:lvl w:ilvl="3" w:tplc="0415000F" w:tentative="1">
      <w:start w:val="1"/>
      <w:numFmt w:val="decimal"/>
      <w:lvlText w:val="%4."/>
      <w:lvlJc w:val="left"/>
      <w:pPr>
        <w:tabs>
          <w:tab w:val="num" w:pos="2745"/>
        </w:tabs>
        <w:ind w:left="2745" w:hanging="360"/>
      </w:pPr>
    </w:lvl>
    <w:lvl w:ilvl="4" w:tplc="04150019" w:tentative="1">
      <w:start w:val="1"/>
      <w:numFmt w:val="lowerLetter"/>
      <w:lvlText w:val="%5."/>
      <w:lvlJc w:val="left"/>
      <w:pPr>
        <w:tabs>
          <w:tab w:val="num" w:pos="3465"/>
        </w:tabs>
        <w:ind w:left="3465" w:hanging="360"/>
      </w:p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32">
    <w:nsid w:val="0F7662FF"/>
    <w:multiLevelType w:val="multilevel"/>
    <w:tmpl w:val="438E123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0F864250"/>
    <w:multiLevelType w:val="hybridMultilevel"/>
    <w:tmpl w:val="7A6E4446"/>
    <w:lvl w:ilvl="0" w:tplc="44DE8FA2">
      <w:start w:val="2"/>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5C30198"/>
    <w:multiLevelType w:val="hybridMultilevel"/>
    <w:tmpl w:val="947829DE"/>
    <w:lvl w:ilvl="0" w:tplc="FEC8F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760606E"/>
    <w:multiLevelType w:val="hybridMultilevel"/>
    <w:tmpl w:val="4126CFC6"/>
    <w:lvl w:ilvl="0" w:tplc="04150005">
      <w:start w:val="1"/>
      <w:numFmt w:val="bullet"/>
      <w:lvlText w:val=""/>
      <w:lvlJc w:val="left"/>
      <w:pPr>
        <w:tabs>
          <w:tab w:val="num" w:pos="1460"/>
        </w:tabs>
        <w:ind w:left="1460" w:hanging="360"/>
      </w:pPr>
      <w:rPr>
        <w:rFonts w:ascii="Wingdings" w:hAnsi="Wingdings" w:hint="default"/>
      </w:rPr>
    </w:lvl>
    <w:lvl w:ilvl="1" w:tplc="034015AC">
      <w:numFmt w:val="bullet"/>
      <w:lvlText w:val="-"/>
      <w:lvlJc w:val="left"/>
      <w:pPr>
        <w:tabs>
          <w:tab w:val="num" w:pos="2180"/>
        </w:tabs>
        <w:ind w:left="2180" w:hanging="360"/>
      </w:pPr>
      <w:rPr>
        <w:rFonts w:ascii="Times New Roman" w:eastAsia="Times New Roman" w:hAnsi="Times New Roman" w:cs="Times New Roman" w:hint="default"/>
      </w:rPr>
    </w:lvl>
    <w:lvl w:ilvl="2" w:tplc="8D9627F2">
      <w:start w:val="4"/>
      <w:numFmt w:val="bullet"/>
      <w:lvlText w:val="–"/>
      <w:lvlJc w:val="left"/>
      <w:pPr>
        <w:tabs>
          <w:tab w:val="num" w:pos="2900"/>
        </w:tabs>
        <w:ind w:left="2900" w:hanging="360"/>
      </w:pPr>
      <w:rPr>
        <w:rFonts w:ascii="Times New Roman" w:eastAsia="Times New Roman" w:hAnsi="Times New Roman" w:cs="Times New Roman" w:hint="default"/>
        <w:b/>
      </w:rPr>
    </w:lvl>
    <w:lvl w:ilvl="3" w:tplc="04150001" w:tentative="1">
      <w:start w:val="1"/>
      <w:numFmt w:val="bullet"/>
      <w:lvlText w:val=""/>
      <w:lvlJc w:val="left"/>
      <w:pPr>
        <w:tabs>
          <w:tab w:val="num" w:pos="3620"/>
        </w:tabs>
        <w:ind w:left="3620" w:hanging="360"/>
      </w:pPr>
      <w:rPr>
        <w:rFonts w:ascii="Symbol" w:hAnsi="Symbol" w:hint="default"/>
      </w:rPr>
    </w:lvl>
    <w:lvl w:ilvl="4" w:tplc="04150003" w:tentative="1">
      <w:start w:val="1"/>
      <w:numFmt w:val="bullet"/>
      <w:lvlText w:val="o"/>
      <w:lvlJc w:val="left"/>
      <w:pPr>
        <w:tabs>
          <w:tab w:val="num" w:pos="4340"/>
        </w:tabs>
        <w:ind w:left="4340" w:hanging="360"/>
      </w:pPr>
      <w:rPr>
        <w:rFonts w:ascii="Courier New" w:hAnsi="Courier New" w:hint="default"/>
      </w:rPr>
    </w:lvl>
    <w:lvl w:ilvl="5" w:tplc="04150005" w:tentative="1">
      <w:start w:val="1"/>
      <w:numFmt w:val="bullet"/>
      <w:lvlText w:val=""/>
      <w:lvlJc w:val="left"/>
      <w:pPr>
        <w:tabs>
          <w:tab w:val="num" w:pos="5060"/>
        </w:tabs>
        <w:ind w:left="5060" w:hanging="360"/>
      </w:pPr>
      <w:rPr>
        <w:rFonts w:ascii="Wingdings" w:hAnsi="Wingdings" w:hint="default"/>
      </w:rPr>
    </w:lvl>
    <w:lvl w:ilvl="6" w:tplc="04150001" w:tentative="1">
      <w:start w:val="1"/>
      <w:numFmt w:val="bullet"/>
      <w:lvlText w:val=""/>
      <w:lvlJc w:val="left"/>
      <w:pPr>
        <w:tabs>
          <w:tab w:val="num" w:pos="5780"/>
        </w:tabs>
        <w:ind w:left="5780" w:hanging="360"/>
      </w:pPr>
      <w:rPr>
        <w:rFonts w:ascii="Symbol" w:hAnsi="Symbol" w:hint="default"/>
      </w:rPr>
    </w:lvl>
    <w:lvl w:ilvl="7" w:tplc="04150003" w:tentative="1">
      <w:start w:val="1"/>
      <w:numFmt w:val="bullet"/>
      <w:lvlText w:val="o"/>
      <w:lvlJc w:val="left"/>
      <w:pPr>
        <w:tabs>
          <w:tab w:val="num" w:pos="6500"/>
        </w:tabs>
        <w:ind w:left="6500" w:hanging="360"/>
      </w:pPr>
      <w:rPr>
        <w:rFonts w:ascii="Courier New" w:hAnsi="Courier New" w:hint="default"/>
      </w:rPr>
    </w:lvl>
    <w:lvl w:ilvl="8" w:tplc="04150005" w:tentative="1">
      <w:start w:val="1"/>
      <w:numFmt w:val="bullet"/>
      <w:lvlText w:val=""/>
      <w:lvlJc w:val="left"/>
      <w:pPr>
        <w:tabs>
          <w:tab w:val="num" w:pos="7220"/>
        </w:tabs>
        <w:ind w:left="7220" w:hanging="360"/>
      </w:pPr>
      <w:rPr>
        <w:rFonts w:ascii="Wingdings" w:hAnsi="Wingdings" w:hint="default"/>
      </w:rPr>
    </w:lvl>
  </w:abstractNum>
  <w:abstractNum w:abstractNumId="36">
    <w:nsid w:val="1BA24E85"/>
    <w:multiLevelType w:val="hybridMultilevel"/>
    <w:tmpl w:val="9370B41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7C6CDFCA">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ED427CA"/>
    <w:multiLevelType w:val="hybridMultilevel"/>
    <w:tmpl w:val="421CA92E"/>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8">
    <w:nsid w:val="2FE801C2"/>
    <w:multiLevelType w:val="hybridMultilevel"/>
    <w:tmpl w:val="27040DFC"/>
    <w:lvl w:ilvl="0" w:tplc="FFFFFFFF">
      <w:start w:val="7"/>
      <w:numFmt w:val="bullet"/>
      <w:lvlText w:val="-"/>
      <w:lvlJc w:val="left"/>
      <w:pPr>
        <w:tabs>
          <w:tab w:val="num" w:pos="540"/>
        </w:tabs>
        <w:ind w:left="540" w:hanging="360"/>
      </w:pPr>
      <w:rPr>
        <w:rFonts w:ascii="Times New Roman" w:eastAsia="MS Mincho"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93B529B"/>
    <w:multiLevelType w:val="hybridMultilevel"/>
    <w:tmpl w:val="B0C85AF2"/>
    <w:lvl w:ilvl="0" w:tplc="04150001">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920"/>
        </w:tabs>
        <w:ind w:left="1920" w:hanging="360"/>
      </w:pPr>
      <w:rPr>
        <w:rFonts w:ascii="Courier New" w:hAnsi="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40">
    <w:nsid w:val="448B3CA8"/>
    <w:multiLevelType w:val="hybridMultilevel"/>
    <w:tmpl w:val="07627E3C"/>
    <w:lvl w:ilvl="0" w:tplc="41F85792">
      <w:start w:val="1"/>
      <w:numFmt w:val="lowerLetter"/>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41">
    <w:nsid w:val="458304C1"/>
    <w:multiLevelType w:val="hybridMultilevel"/>
    <w:tmpl w:val="31062F76"/>
    <w:lvl w:ilvl="0" w:tplc="B73C0E68">
      <w:start w:val="2"/>
      <w:numFmt w:val="decimal"/>
      <w:lvlText w:val="%1)"/>
      <w:lvlJc w:val="left"/>
      <w:pPr>
        <w:tabs>
          <w:tab w:val="num" w:pos="619"/>
        </w:tabs>
        <w:ind w:left="619" w:hanging="360"/>
      </w:pPr>
      <w:rPr>
        <w:rFonts w:hint="default"/>
      </w:rPr>
    </w:lvl>
    <w:lvl w:ilvl="1" w:tplc="04150019" w:tentative="1">
      <w:start w:val="1"/>
      <w:numFmt w:val="lowerLetter"/>
      <w:lvlText w:val="%2."/>
      <w:lvlJc w:val="left"/>
      <w:pPr>
        <w:tabs>
          <w:tab w:val="num" w:pos="1339"/>
        </w:tabs>
        <w:ind w:left="1339" w:hanging="360"/>
      </w:pPr>
    </w:lvl>
    <w:lvl w:ilvl="2" w:tplc="0415001B" w:tentative="1">
      <w:start w:val="1"/>
      <w:numFmt w:val="lowerRoman"/>
      <w:lvlText w:val="%3."/>
      <w:lvlJc w:val="right"/>
      <w:pPr>
        <w:tabs>
          <w:tab w:val="num" w:pos="2059"/>
        </w:tabs>
        <w:ind w:left="2059" w:hanging="180"/>
      </w:pPr>
    </w:lvl>
    <w:lvl w:ilvl="3" w:tplc="0415000F" w:tentative="1">
      <w:start w:val="1"/>
      <w:numFmt w:val="decimal"/>
      <w:lvlText w:val="%4."/>
      <w:lvlJc w:val="left"/>
      <w:pPr>
        <w:tabs>
          <w:tab w:val="num" w:pos="2779"/>
        </w:tabs>
        <w:ind w:left="2779" w:hanging="360"/>
      </w:pPr>
    </w:lvl>
    <w:lvl w:ilvl="4" w:tplc="04150019" w:tentative="1">
      <w:start w:val="1"/>
      <w:numFmt w:val="lowerLetter"/>
      <w:lvlText w:val="%5."/>
      <w:lvlJc w:val="left"/>
      <w:pPr>
        <w:tabs>
          <w:tab w:val="num" w:pos="3499"/>
        </w:tabs>
        <w:ind w:left="3499" w:hanging="360"/>
      </w:pPr>
    </w:lvl>
    <w:lvl w:ilvl="5" w:tplc="0415001B" w:tentative="1">
      <w:start w:val="1"/>
      <w:numFmt w:val="lowerRoman"/>
      <w:lvlText w:val="%6."/>
      <w:lvlJc w:val="right"/>
      <w:pPr>
        <w:tabs>
          <w:tab w:val="num" w:pos="4219"/>
        </w:tabs>
        <w:ind w:left="4219" w:hanging="180"/>
      </w:pPr>
    </w:lvl>
    <w:lvl w:ilvl="6" w:tplc="0415000F" w:tentative="1">
      <w:start w:val="1"/>
      <w:numFmt w:val="decimal"/>
      <w:lvlText w:val="%7."/>
      <w:lvlJc w:val="left"/>
      <w:pPr>
        <w:tabs>
          <w:tab w:val="num" w:pos="4939"/>
        </w:tabs>
        <w:ind w:left="4939" w:hanging="360"/>
      </w:pPr>
    </w:lvl>
    <w:lvl w:ilvl="7" w:tplc="04150019" w:tentative="1">
      <w:start w:val="1"/>
      <w:numFmt w:val="lowerLetter"/>
      <w:lvlText w:val="%8."/>
      <w:lvlJc w:val="left"/>
      <w:pPr>
        <w:tabs>
          <w:tab w:val="num" w:pos="5659"/>
        </w:tabs>
        <w:ind w:left="5659" w:hanging="360"/>
      </w:pPr>
    </w:lvl>
    <w:lvl w:ilvl="8" w:tplc="0415001B" w:tentative="1">
      <w:start w:val="1"/>
      <w:numFmt w:val="lowerRoman"/>
      <w:lvlText w:val="%9."/>
      <w:lvlJc w:val="right"/>
      <w:pPr>
        <w:tabs>
          <w:tab w:val="num" w:pos="6379"/>
        </w:tabs>
        <w:ind w:left="6379" w:hanging="180"/>
      </w:pPr>
    </w:lvl>
  </w:abstractNum>
  <w:abstractNum w:abstractNumId="42">
    <w:nsid w:val="49E0564C"/>
    <w:multiLevelType w:val="multilevel"/>
    <w:tmpl w:val="F13AFA16"/>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808"/>
        </w:tabs>
        <w:ind w:left="808" w:hanging="360"/>
      </w:pPr>
      <w:rPr>
        <w:rFonts w:hint="default"/>
        <w:b/>
      </w:rPr>
    </w:lvl>
    <w:lvl w:ilvl="2">
      <w:start w:val="1"/>
      <w:numFmt w:val="decimal"/>
      <w:lvlText w:val="%1.%2.%3."/>
      <w:lvlJc w:val="left"/>
      <w:pPr>
        <w:tabs>
          <w:tab w:val="num" w:pos="1616"/>
        </w:tabs>
        <w:ind w:left="1616" w:hanging="720"/>
      </w:pPr>
      <w:rPr>
        <w:rFonts w:hint="default"/>
        <w:b/>
      </w:rPr>
    </w:lvl>
    <w:lvl w:ilvl="3">
      <w:start w:val="1"/>
      <w:numFmt w:val="decimal"/>
      <w:lvlText w:val="%1.%2.%3.%4."/>
      <w:lvlJc w:val="left"/>
      <w:pPr>
        <w:tabs>
          <w:tab w:val="num" w:pos="2064"/>
        </w:tabs>
        <w:ind w:left="2064" w:hanging="720"/>
      </w:pPr>
      <w:rPr>
        <w:rFonts w:hint="default"/>
        <w:b/>
      </w:rPr>
    </w:lvl>
    <w:lvl w:ilvl="4">
      <w:start w:val="1"/>
      <w:numFmt w:val="decimal"/>
      <w:lvlText w:val="%1.%2.%3.%4.%5."/>
      <w:lvlJc w:val="left"/>
      <w:pPr>
        <w:tabs>
          <w:tab w:val="num" w:pos="2872"/>
        </w:tabs>
        <w:ind w:left="2872" w:hanging="1080"/>
      </w:pPr>
      <w:rPr>
        <w:rFonts w:hint="default"/>
        <w:b/>
      </w:rPr>
    </w:lvl>
    <w:lvl w:ilvl="5">
      <w:start w:val="1"/>
      <w:numFmt w:val="decimal"/>
      <w:lvlText w:val="%1.%2.%3.%4.%5.%6."/>
      <w:lvlJc w:val="left"/>
      <w:pPr>
        <w:tabs>
          <w:tab w:val="num" w:pos="3320"/>
        </w:tabs>
        <w:ind w:left="3320" w:hanging="1080"/>
      </w:pPr>
      <w:rPr>
        <w:rFonts w:hint="default"/>
        <w:b/>
      </w:rPr>
    </w:lvl>
    <w:lvl w:ilvl="6">
      <w:start w:val="1"/>
      <w:numFmt w:val="decimal"/>
      <w:lvlText w:val="%1.%2.%3.%4.%5.%6.%7."/>
      <w:lvlJc w:val="left"/>
      <w:pPr>
        <w:tabs>
          <w:tab w:val="num" w:pos="4128"/>
        </w:tabs>
        <w:ind w:left="4128" w:hanging="1440"/>
      </w:pPr>
      <w:rPr>
        <w:rFonts w:hint="default"/>
        <w:b/>
      </w:rPr>
    </w:lvl>
    <w:lvl w:ilvl="7">
      <w:start w:val="1"/>
      <w:numFmt w:val="decimal"/>
      <w:lvlText w:val="%1.%2.%3.%4.%5.%6.%7.%8."/>
      <w:lvlJc w:val="left"/>
      <w:pPr>
        <w:tabs>
          <w:tab w:val="num" w:pos="4576"/>
        </w:tabs>
        <w:ind w:left="4576" w:hanging="1440"/>
      </w:pPr>
      <w:rPr>
        <w:rFonts w:hint="default"/>
        <w:b/>
      </w:rPr>
    </w:lvl>
    <w:lvl w:ilvl="8">
      <w:start w:val="1"/>
      <w:numFmt w:val="decimal"/>
      <w:lvlText w:val="%1.%2.%3.%4.%5.%6.%7.%8.%9."/>
      <w:lvlJc w:val="left"/>
      <w:pPr>
        <w:tabs>
          <w:tab w:val="num" w:pos="5384"/>
        </w:tabs>
        <w:ind w:left="5384" w:hanging="1800"/>
      </w:pPr>
      <w:rPr>
        <w:rFonts w:hint="default"/>
        <w:b/>
      </w:rPr>
    </w:lvl>
  </w:abstractNum>
  <w:abstractNum w:abstractNumId="43">
    <w:nsid w:val="4EEE5172"/>
    <w:multiLevelType w:val="hybridMultilevel"/>
    <w:tmpl w:val="2B8889FC"/>
    <w:lvl w:ilvl="0" w:tplc="5F965D00">
      <w:start w:val="7"/>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54993E2F"/>
    <w:multiLevelType w:val="hybridMultilevel"/>
    <w:tmpl w:val="5D8E9576"/>
    <w:lvl w:ilvl="0" w:tplc="D6AE4E96">
      <w:start w:val="1"/>
      <w:numFmt w:val="decimal"/>
      <w:lvlText w:val="%1."/>
      <w:lvlJc w:val="left"/>
      <w:pPr>
        <w:tabs>
          <w:tab w:val="num" w:pos="1140"/>
        </w:tabs>
        <w:ind w:left="1140" w:hanging="360"/>
      </w:pPr>
      <w:rPr>
        <w:rFonts w:hint="default"/>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45">
    <w:nsid w:val="562061D3"/>
    <w:multiLevelType w:val="multilevel"/>
    <w:tmpl w:val="5F023210"/>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08"/>
        </w:tabs>
        <w:ind w:left="808" w:hanging="360"/>
      </w:pPr>
      <w:rPr>
        <w:rFonts w:hint="default"/>
      </w:rPr>
    </w:lvl>
    <w:lvl w:ilvl="2">
      <w:start w:val="1"/>
      <w:numFmt w:val="decimal"/>
      <w:lvlText w:val="%1.%2.%3."/>
      <w:lvlJc w:val="left"/>
      <w:pPr>
        <w:tabs>
          <w:tab w:val="num" w:pos="1616"/>
        </w:tabs>
        <w:ind w:left="1616" w:hanging="720"/>
      </w:pPr>
      <w:rPr>
        <w:rFonts w:hint="default"/>
      </w:rPr>
    </w:lvl>
    <w:lvl w:ilvl="3">
      <w:start w:val="1"/>
      <w:numFmt w:val="decimal"/>
      <w:lvlText w:val="%1.%2.%3.%4."/>
      <w:lvlJc w:val="left"/>
      <w:pPr>
        <w:tabs>
          <w:tab w:val="num" w:pos="2064"/>
        </w:tabs>
        <w:ind w:left="2064" w:hanging="720"/>
      </w:pPr>
      <w:rPr>
        <w:rFonts w:hint="default"/>
      </w:rPr>
    </w:lvl>
    <w:lvl w:ilvl="4">
      <w:start w:val="1"/>
      <w:numFmt w:val="decimal"/>
      <w:lvlText w:val="%1.%2.%3.%4.%5."/>
      <w:lvlJc w:val="left"/>
      <w:pPr>
        <w:tabs>
          <w:tab w:val="num" w:pos="2872"/>
        </w:tabs>
        <w:ind w:left="2872" w:hanging="1080"/>
      </w:pPr>
      <w:rPr>
        <w:rFonts w:hint="default"/>
      </w:rPr>
    </w:lvl>
    <w:lvl w:ilvl="5">
      <w:start w:val="1"/>
      <w:numFmt w:val="decimal"/>
      <w:lvlText w:val="%1.%2.%3.%4.%5.%6."/>
      <w:lvlJc w:val="left"/>
      <w:pPr>
        <w:tabs>
          <w:tab w:val="num" w:pos="3320"/>
        </w:tabs>
        <w:ind w:left="3320" w:hanging="1080"/>
      </w:pPr>
      <w:rPr>
        <w:rFonts w:hint="default"/>
      </w:rPr>
    </w:lvl>
    <w:lvl w:ilvl="6">
      <w:start w:val="1"/>
      <w:numFmt w:val="decimal"/>
      <w:lvlText w:val="%1.%2.%3.%4.%5.%6.%7."/>
      <w:lvlJc w:val="left"/>
      <w:pPr>
        <w:tabs>
          <w:tab w:val="num" w:pos="4128"/>
        </w:tabs>
        <w:ind w:left="4128" w:hanging="1440"/>
      </w:pPr>
      <w:rPr>
        <w:rFonts w:hint="default"/>
      </w:rPr>
    </w:lvl>
    <w:lvl w:ilvl="7">
      <w:start w:val="1"/>
      <w:numFmt w:val="decimal"/>
      <w:lvlText w:val="%1.%2.%3.%4.%5.%6.%7.%8."/>
      <w:lvlJc w:val="left"/>
      <w:pPr>
        <w:tabs>
          <w:tab w:val="num" w:pos="4576"/>
        </w:tabs>
        <w:ind w:left="4576" w:hanging="1440"/>
      </w:pPr>
      <w:rPr>
        <w:rFonts w:hint="default"/>
      </w:rPr>
    </w:lvl>
    <w:lvl w:ilvl="8">
      <w:start w:val="1"/>
      <w:numFmt w:val="decimal"/>
      <w:lvlText w:val="%1.%2.%3.%4.%5.%6.%7.%8.%9."/>
      <w:lvlJc w:val="left"/>
      <w:pPr>
        <w:tabs>
          <w:tab w:val="num" w:pos="5384"/>
        </w:tabs>
        <w:ind w:left="5384" w:hanging="1800"/>
      </w:pPr>
      <w:rPr>
        <w:rFonts w:hint="default"/>
      </w:rPr>
    </w:lvl>
  </w:abstractNum>
  <w:abstractNum w:abstractNumId="46">
    <w:nsid w:val="5E384DFB"/>
    <w:multiLevelType w:val="hybridMultilevel"/>
    <w:tmpl w:val="31B4169A"/>
    <w:lvl w:ilvl="0" w:tplc="BFE89AE8">
      <w:start w:val="3"/>
      <w:numFmt w:val="decimal"/>
      <w:lvlText w:val="%1."/>
      <w:lvlJc w:val="left"/>
      <w:pPr>
        <w:tabs>
          <w:tab w:val="num" w:pos="1140"/>
        </w:tabs>
        <w:ind w:left="1140" w:hanging="360"/>
      </w:pPr>
      <w:rPr>
        <w:rFonts w:hint="default"/>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47">
    <w:nsid w:val="60C405A6"/>
    <w:multiLevelType w:val="hybridMultilevel"/>
    <w:tmpl w:val="FE7A2F1A"/>
    <w:lvl w:ilvl="0" w:tplc="7714C91E">
      <w:start w:val="1"/>
      <w:numFmt w:val="upperRoman"/>
      <w:lvlText w:val="%1."/>
      <w:lvlJc w:val="left"/>
      <w:pPr>
        <w:tabs>
          <w:tab w:val="num" w:pos="1080"/>
        </w:tabs>
        <w:ind w:left="1080" w:hanging="72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3057FB4"/>
    <w:multiLevelType w:val="multilevel"/>
    <w:tmpl w:val="6EC2945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9">
    <w:nsid w:val="67573344"/>
    <w:multiLevelType w:val="multilevel"/>
    <w:tmpl w:val="0D64F34C"/>
    <w:lvl w:ilvl="0">
      <w:start w:val="13"/>
      <w:numFmt w:val="decimal"/>
      <w:lvlText w:val="%1."/>
      <w:lvlJc w:val="left"/>
      <w:pPr>
        <w:ind w:left="444" w:hanging="444"/>
      </w:pPr>
      <w:rPr>
        <w:rFonts w:hint="default"/>
      </w:rPr>
    </w:lvl>
    <w:lvl w:ilvl="1">
      <w:start w:val="6"/>
      <w:numFmt w:val="decimal"/>
      <w:lvlText w:val="%1.%2."/>
      <w:lvlJc w:val="left"/>
      <w:pPr>
        <w:ind w:left="870" w:hanging="44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0">
    <w:nsid w:val="70861BC1"/>
    <w:multiLevelType w:val="multilevel"/>
    <w:tmpl w:val="D85A7F7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20"/>
        </w:tabs>
        <w:ind w:left="1020" w:hanging="36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51">
    <w:nsid w:val="715F0B11"/>
    <w:multiLevelType w:val="hybridMultilevel"/>
    <w:tmpl w:val="1700AC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754F26E4"/>
    <w:multiLevelType w:val="hybridMultilevel"/>
    <w:tmpl w:val="1700AC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78912EEA"/>
    <w:multiLevelType w:val="hybridMultilevel"/>
    <w:tmpl w:val="E2DCBC1A"/>
    <w:lvl w:ilvl="0" w:tplc="AB82061C">
      <w:start w:val="1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num w:numId="1">
    <w:abstractNumId w:val="35"/>
  </w:num>
  <w:num w:numId="2">
    <w:abstractNumId w:val="0"/>
    <w:lvlOverride w:ilvl="0">
      <w:lvl w:ilvl="0">
        <w:start w:val="1"/>
        <w:numFmt w:val="bullet"/>
        <w:pStyle w:val="Styl4-opis33"/>
        <w:lvlText w:val="l%1"/>
        <w:legacy w:legacy="1" w:legacySpace="0" w:legacyIndent="283"/>
        <w:lvlJc w:val="left"/>
        <w:rPr>
          <w:rFonts w:ascii="Wingdings" w:hAnsi="Wingdings" w:hint="default"/>
        </w:rPr>
      </w:lvl>
    </w:lvlOverride>
  </w:num>
  <w:num w:numId="3">
    <w:abstractNumId w:val="0"/>
    <w:lvlOverride w:ilvl="0">
      <w:lvl w:ilvl="0">
        <w:start w:val="1"/>
        <w:numFmt w:val="bullet"/>
        <w:pStyle w:val="Styl4-opis33"/>
        <w:lvlText w:val="%1"/>
        <w:legacy w:legacy="1" w:legacySpace="0" w:legacyIndent="283"/>
        <w:lvlJc w:val="left"/>
        <w:rPr>
          <w:rFonts w:ascii="Wingdings" w:hAnsi="Wingdings" w:hint="default"/>
        </w:rPr>
      </w:lvl>
    </w:lvlOverride>
  </w:num>
  <w:num w:numId="4">
    <w:abstractNumId w:val="48"/>
  </w:num>
  <w:num w:numId="5">
    <w:abstractNumId w:val="44"/>
  </w:num>
  <w:num w:numId="6">
    <w:abstractNumId w:val="46"/>
  </w:num>
  <w:num w:numId="7">
    <w:abstractNumId w:val="0"/>
    <w:lvlOverride w:ilvl="0">
      <w:lvl w:ilvl="0">
        <w:start w:val="1"/>
        <w:numFmt w:val="bullet"/>
        <w:pStyle w:val="Styl4-opis33"/>
        <w:lvlText w:val="l%1"/>
        <w:legacy w:legacy="1" w:legacySpace="0" w:legacyIndent="360"/>
        <w:lvlJc w:val="left"/>
        <w:rPr>
          <w:rFonts w:ascii="Wingdings" w:hAnsi="Wingdings" w:hint="default"/>
        </w:rPr>
      </w:lvl>
    </w:lvlOverride>
  </w:num>
  <w:num w:numId="8">
    <w:abstractNumId w:val="41"/>
  </w:num>
  <w:num w:numId="9">
    <w:abstractNumId w:val="29"/>
  </w:num>
  <w:num w:numId="10">
    <w:abstractNumId w:val="51"/>
  </w:num>
  <w:num w:numId="11">
    <w:abstractNumId w:val="1"/>
  </w:num>
  <w:num w:numId="12">
    <w:abstractNumId w:val="4"/>
  </w:num>
  <w:num w:numId="13">
    <w:abstractNumId w:val="6"/>
  </w:num>
  <w:num w:numId="14">
    <w:abstractNumId w:val="7"/>
  </w:num>
  <w:num w:numId="15">
    <w:abstractNumId w:val="8"/>
  </w:num>
  <w:num w:numId="16">
    <w:abstractNumId w:val="33"/>
  </w:num>
  <w:num w:numId="17">
    <w:abstractNumId w:val="36"/>
  </w:num>
  <w:num w:numId="18">
    <w:abstractNumId w:val="52"/>
  </w:num>
  <w:num w:numId="19">
    <w:abstractNumId w:val="49"/>
  </w:num>
  <w:num w:numId="20">
    <w:abstractNumId w:val="0"/>
    <w:lvlOverride w:ilvl="0">
      <w:lvl w:ilvl="0">
        <w:numFmt w:val="bullet"/>
        <w:pStyle w:val="Styl4-opis33"/>
        <w:lvlText w:val="l%1"/>
        <w:legacy w:legacy="1" w:legacySpace="0" w:legacyIndent="360"/>
        <w:lvlJc w:val="left"/>
        <w:rPr>
          <w:rFonts w:ascii="Wingdings" w:hAnsi="Wingdings" w:hint="default"/>
        </w:rPr>
      </w:lvl>
    </w:lvlOverride>
  </w:num>
  <w:num w:numId="21">
    <w:abstractNumId w:val="43"/>
  </w:num>
  <w:num w:numId="22">
    <w:abstractNumId w:val="34"/>
  </w:num>
  <w:num w:numId="23">
    <w:abstractNumId w:val="26"/>
  </w:num>
  <w:num w:numId="24">
    <w:abstractNumId w:val="40"/>
  </w:num>
  <w:num w:numId="2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50"/>
  </w:num>
  <w:num w:numId="28">
    <w:abstractNumId w:val="45"/>
  </w:num>
  <w:num w:numId="29">
    <w:abstractNumId w:val="47"/>
  </w:num>
  <w:num w:numId="30">
    <w:abstractNumId w:val="37"/>
  </w:num>
  <w:num w:numId="31">
    <w:abstractNumId w:val="53"/>
  </w:num>
  <w:num w:numId="32">
    <w:abstractNumId w:val="27"/>
  </w:num>
  <w:num w:numId="33">
    <w:abstractNumId w:val="28"/>
  </w:num>
  <w:num w:numId="34">
    <w:abstractNumId w:val="31"/>
  </w:num>
  <w:num w:numId="35">
    <w:abstractNumId w:val="30"/>
  </w:num>
  <w:num w:numId="36">
    <w:abstractNumId w:val="39"/>
  </w:num>
  <w:num w:numId="37">
    <w:abstractNumId w:val="42"/>
  </w:num>
  <w:num w:numId="38">
    <w:abstractNumId w:val="0"/>
    <w:lvlOverride w:ilvl="0">
      <w:lvl w:ilvl="0">
        <w:numFmt w:val="bullet"/>
        <w:pStyle w:val="Styl4-opis33"/>
        <w:lvlText w:val="%1"/>
        <w:legacy w:legacy="1" w:legacySpace="0" w:legacyIndent="283"/>
        <w:lvlJc w:val="left"/>
        <w:rPr>
          <w:rFonts w:ascii="Wingdings" w:hAnsi="Wingdings" w:hint="default"/>
        </w:rPr>
      </w:lvl>
    </w:lvlOverride>
  </w:num>
  <w:num w:numId="39">
    <w:abstractNumId w:val="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425"/>
  <w:noPunctuationKerning/>
  <w:characterSpacingControl w:val="doNotCompress"/>
  <w:compat/>
  <w:rsids>
    <w:rsidRoot w:val="000473AD"/>
    <w:rsid w:val="00043780"/>
    <w:rsid w:val="000473AD"/>
    <w:rsid w:val="000542D1"/>
    <w:rsid w:val="00060BE8"/>
    <w:rsid w:val="0008733E"/>
    <w:rsid w:val="000A697D"/>
    <w:rsid w:val="000F4CA3"/>
    <w:rsid w:val="00100073"/>
    <w:rsid w:val="00107163"/>
    <w:rsid w:val="00124745"/>
    <w:rsid w:val="001422C4"/>
    <w:rsid w:val="0019100D"/>
    <w:rsid w:val="001B3150"/>
    <w:rsid w:val="001C2AAF"/>
    <w:rsid w:val="001D0DD9"/>
    <w:rsid w:val="001F49CE"/>
    <w:rsid w:val="00232CD0"/>
    <w:rsid w:val="00252DB7"/>
    <w:rsid w:val="0026279B"/>
    <w:rsid w:val="00281A76"/>
    <w:rsid w:val="002874A8"/>
    <w:rsid w:val="002A2672"/>
    <w:rsid w:val="002A5DA1"/>
    <w:rsid w:val="002E42D3"/>
    <w:rsid w:val="003569F0"/>
    <w:rsid w:val="00390CEF"/>
    <w:rsid w:val="003D5714"/>
    <w:rsid w:val="003E0212"/>
    <w:rsid w:val="003F4D08"/>
    <w:rsid w:val="00413DBB"/>
    <w:rsid w:val="00432619"/>
    <w:rsid w:val="004574DE"/>
    <w:rsid w:val="00464418"/>
    <w:rsid w:val="00497A05"/>
    <w:rsid w:val="004C6EB7"/>
    <w:rsid w:val="004D38F8"/>
    <w:rsid w:val="004E3EBE"/>
    <w:rsid w:val="00501A65"/>
    <w:rsid w:val="00530587"/>
    <w:rsid w:val="00564495"/>
    <w:rsid w:val="005A1A39"/>
    <w:rsid w:val="005B67CA"/>
    <w:rsid w:val="005C29A5"/>
    <w:rsid w:val="005C691E"/>
    <w:rsid w:val="005D222A"/>
    <w:rsid w:val="005E611B"/>
    <w:rsid w:val="0060101C"/>
    <w:rsid w:val="0061797D"/>
    <w:rsid w:val="00663221"/>
    <w:rsid w:val="006A481B"/>
    <w:rsid w:val="006A7304"/>
    <w:rsid w:val="006E2BD3"/>
    <w:rsid w:val="006E5B9F"/>
    <w:rsid w:val="00705E4F"/>
    <w:rsid w:val="007568AA"/>
    <w:rsid w:val="00767AC7"/>
    <w:rsid w:val="00786022"/>
    <w:rsid w:val="007B325F"/>
    <w:rsid w:val="007C53E4"/>
    <w:rsid w:val="007E5A88"/>
    <w:rsid w:val="0080393D"/>
    <w:rsid w:val="00817C43"/>
    <w:rsid w:val="00824E30"/>
    <w:rsid w:val="008A4C4F"/>
    <w:rsid w:val="008B3107"/>
    <w:rsid w:val="008C5D47"/>
    <w:rsid w:val="008F6729"/>
    <w:rsid w:val="00967589"/>
    <w:rsid w:val="00972E43"/>
    <w:rsid w:val="00986962"/>
    <w:rsid w:val="009A1DF2"/>
    <w:rsid w:val="009A4293"/>
    <w:rsid w:val="009B7002"/>
    <w:rsid w:val="009C6AA2"/>
    <w:rsid w:val="00A15C1F"/>
    <w:rsid w:val="00A16D3A"/>
    <w:rsid w:val="00A2522A"/>
    <w:rsid w:val="00A6231E"/>
    <w:rsid w:val="00A65561"/>
    <w:rsid w:val="00AD1838"/>
    <w:rsid w:val="00B34498"/>
    <w:rsid w:val="00B51872"/>
    <w:rsid w:val="00B651F2"/>
    <w:rsid w:val="00B72D9E"/>
    <w:rsid w:val="00BC2D46"/>
    <w:rsid w:val="00BF05D2"/>
    <w:rsid w:val="00C55C30"/>
    <w:rsid w:val="00C624E8"/>
    <w:rsid w:val="00C80072"/>
    <w:rsid w:val="00CC0627"/>
    <w:rsid w:val="00CD129C"/>
    <w:rsid w:val="00CF60B2"/>
    <w:rsid w:val="00D202B8"/>
    <w:rsid w:val="00D207D2"/>
    <w:rsid w:val="00D5256A"/>
    <w:rsid w:val="00D64237"/>
    <w:rsid w:val="00D8675E"/>
    <w:rsid w:val="00E2537E"/>
    <w:rsid w:val="00E51788"/>
    <w:rsid w:val="00EB7339"/>
    <w:rsid w:val="00EF5DDC"/>
    <w:rsid w:val="00F3672C"/>
    <w:rsid w:val="00FC5739"/>
    <w:rsid w:val="00FE34DE"/>
    <w:rsid w:val="00FE4E03"/>
    <w:rsid w:val="00FF64A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1A39"/>
    <w:rPr>
      <w:sz w:val="24"/>
      <w:szCs w:val="24"/>
    </w:rPr>
  </w:style>
  <w:style w:type="paragraph" w:styleId="Nagwek1">
    <w:name w:val="heading 1"/>
    <w:basedOn w:val="Normalny"/>
    <w:next w:val="Normalny"/>
    <w:qFormat/>
    <w:rsid w:val="005A1A39"/>
    <w:pPr>
      <w:keepNext/>
      <w:outlineLvl w:val="0"/>
    </w:pPr>
    <w:rPr>
      <w:sz w:val="28"/>
      <w:szCs w:val="20"/>
    </w:rPr>
  </w:style>
  <w:style w:type="paragraph" w:styleId="Nagwek2">
    <w:name w:val="heading 2"/>
    <w:basedOn w:val="Normalny"/>
    <w:next w:val="Normalny"/>
    <w:qFormat/>
    <w:rsid w:val="005A1A39"/>
    <w:pPr>
      <w:keepNext/>
      <w:jc w:val="center"/>
      <w:outlineLvl w:val="1"/>
    </w:pPr>
    <w:rPr>
      <w:b/>
      <w:sz w:val="28"/>
      <w:szCs w:val="20"/>
      <w:u w:val="single"/>
    </w:rPr>
  </w:style>
  <w:style w:type="paragraph" w:styleId="Nagwek3">
    <w:name w:val="heading 3"/>
    <w:basedOn w:val="Normalny"/>
    <w:next w:val="Normalny"/>
    <w:qFormat/>
    <w:rsid w:val="005A1A39"/>
    <w:pPr>
      <w:keepNext/>
      <w:spacing w:before="240" w:after="60"/>
      <w:outlineLvl w:val="2"/>
    </w:pPr>
    <w:rPr>
      <w:rFonts w:ascii="Arial" w:hAnsi="Arial" w:cs="Arial"/>
      <w:b/>
      <w:bCs/>
      <w:sz w:val="26"/>
      <w:szCs w:val="26"/>
    </w:rPr>
  </w:style>
  <w:style w:type="paragraph" w:styleId="Nagwek4">
    <w:name w:val="heading 4"/>
    <w:basedOn w:val="Normalny"/>
    <w:next w:val="Normalny"/>
    <w:qFormat/>
    <w:rsid w:val="005A1A39"/>
    <w:pPr>
      <w:keepNext/>
      <w:suppressAutoHyphens/>
      <w:overflowPunct w:val="0"/>
      <w:autoSpaceDE w:val="0"/>
      <w:autoSpaceDN w:val="0"/>
      <w:adjustRightInd w:val="0"/>
      <w:jc w:val="both"/>
      <w:textAlignment w:val="baseline"/>
      <w:outlineLvl w:val="3"/>
    </w:pPr>
    <w:rPr>
      <w:b/>
      <w:szCs w:val="20"/>
    </w:rPr>
  </w:style>
  <w:style w:type="paragraph" w:styleId="Nagwek5">
    <w:name w:val="heading 5"/>
    <w:basedOn w:val="Normalny"/>
    <w:next w:val="Normalny"/>
    <w:qFormat/>
    <w:rsid w:val="005A1A39"/>
    <w:pPr>
      <w:keepNext/>
      <w:suppressAutoHyphens/>
      <w:overflowPunct w:val="0"/>
      <w:autoSpaceDE w:val="0"/>
      <w:autoSpaceDN w:val="0"/>
      <w:adjustRightInd w:val="0"/>
      <w:jc w:val="both"/>
      <w:textAlignment w:val="baseline"/>
      <w:outlineLvl w:val="4"/>
    </w:pPr>
    <w:rPr>
      <w:rFonts w:ascii="Arial" w:hAnsi="Arial"/>
      <w:b/>
      <w:sz w:val="20"/>
      <w:szCs w:val="20"/>
    </w:rPr>
  </w:style>
  <w:style w:type="paragraph" w:styleId="Nagwek6">
    <w:name w:val="heading 6"/>
    <w:basedOn w:val="Normalny"/>
    <w:next w:val="Normalny"/>
    <w:qFormat/>
    <w:rsid w:val="005A1A39"/>
    <w:pPr>
      <w:keepNext/>
      <w:suppressAutoHyphens/>
      <w:overflowPunct w:val="0"/>
      <w:autoSpaceDE w:val="0"/>
      <w:autoSpaceDN w:val="0"/>
      <w:adjustRightInd w:val="0"/>
      <w:textAlignment w:val="baseline"/>
      <w:outlineLvl w:val="5"/>
    </w:pPr>
    <w:rPr>
      <w:b/>
      <w:szCs w:val="20"/>
    </w:rPr>
  </w:style>
  <w:style w:type="paragraph" w:styleId="Nagwek7">
    <w:name w:val="heading 7"/>
    <w:basedOn w:val="Normalny"/>
    <w:next w:val="Normalny"/>
    <w:qFormat/>
    <w:rsid w:val="005A1A39"/>
    <w:pPr>
      <w:keepNext/>
      <w:suppressAutoHyphens/>
      <w:overflowPunct w:val="0"/>
      <w:autoSpaceDE w:val="0"/>
      <w:autoSpaceDN w:val="0"/>
      <w:adjustRightInd w:val="0"/>
      <w:jc w:val="both"/>
      <w:textAlignment w:val="baseline"/>
      <w:outlineLvl w:val="6"/>
    </w:pPr>
    <w:rPr>
      <w:b/>
      <w:color w:val="000000"/>
      <w:szCs w:val="20"/>
    </w:rPr>
  </w:style>
  <w:style w:type="paragraph" w:styleId="Nagwek8">
    <w:name w:val="heading 8"/>
    <w:basedOn w:val="Normalny"/>
    <w:next w:val="Normalny"/>
    <w:qFormat/>
    <w:rsid w:val="005A1A39"/>
    <w:pPr>
      <w:keepNext/>
      <w:suppressAutoHyphens/>
      <w:overflowPunct w:val="0"/>
      <w:autoSpaceDE w:val="0"/>
      <w:autoSpaceDN w:val="0"/>
      <w:adjustRightInd w:val="0"/>
      <w:jc w:val="both"/>
      <w:textAlignment w:val="baseline"/>
      <w:outlineLvl w:val="7"/>
    </w:pPr>
    <w:rPr>
      <w:b/>
      <w:color w:val="000000"/>
      <w:szCs w:val="20"/>
      <w:u w:val="single"/>
    </w:rPr>
  </w:style>
  <w:style w:type="paragraph" w:styleId="Nagwek9">
    <w:name w:val="heading 9"/>
    <w:basedOn w:val="Normalny"/>
    <w:next w:val="Normalny"/>
    <w:qFormat/>
    <w:rsid w:val="005A1A39"/>
    <w:pPr>
      <w:keepNext/>
      <w:suppressAutoHyphens/>
      <w:overflowPunct w:val="0"/>
      <w:autoSpaceDE w:val="0"/>
      <w:autoSpaceDN w:val="0"/>
      <w:adjustRightInd w:val="0"/>
      <w:ind w:left="360" w:hanging="360"/>
      <w:textAlignment w:val="baseline"/>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5A1A39"/>
    <w:rPr>
      <w:color w:val="0000FF"/>
      <w:u w:val="single"/>
    </w:rPr>
  </w:style>
  <w:style w:type="paragraph" w:styleId="Tekstpodstawowy2">
    <w:name w:val="Body Text 2"/>
    <w:basedOn w:val="Normalny"/>
    <w:semiHidden/>
    <w:rsid w:val="005A1A39"/>
    <w:rPr>
      <w:sz w:val="28"/>
      <w:szCs w:val="20"/>
    </w:rPr>
  </w:style>
  <w:style w:type="paragraph" w:styleId="Tekstpodstawowywcity">
    <w:name w:val="Body Text Indent"/>
    <w:basedOn w:val="Normalny"/>
    <w:rsid w:val="005A1A39"/>
    <w:pPr>
      <w:ind w:left="708"/>
    </w:pPr>
    <w:rPr>
      <w:color w:val="FF0000"/>
      <w:sz w:val="28"/>
    </w:rPr>
  </w:style>
  <w:style w:type="paragraph" w:styleId="Tekstpodstawowy">
    <w:name w:val="Body Text"/>
    <w:basedOn w:val="Normalny"/>
    <w:rsid w:val="005A1A39"/>
    <w:pPr>
      <w:spacing w:after="120"/>
    </w:pPr>
  </w:style>
  <w:style w:type="character" w:customStyle="1" w:styleId="Znakiprzypiswdolnych">
    <w:name w:val="Znaki przypisów dolnych"/>
    <w:rsid w:val="005A1A39"/>
  </w:style>
  <w:style w:type="character" w:styleId="Numerstrony">
    <w:name w:val="page number"/>
    <w:basedOn w:val="WW-Domylnaczcionkaakapitu"/>
    <w:semiHidden/>
    <w:rsid w:val="005A1A39"/>
  </w:style>
  <w:style w:type="character" w:customStyle="1" w:styleId="WW-Domylnaczcionkaakapitu">
    <w:name w:val="WW-Domy?lna czcionka akapitu"/>
    <w:rsid w:val="005A1A39"/>
  </w:style>
  <w:style w:type="character" w:customStyle="1" w:styleId="Znakinumeracji">
    <w:name w:val="Znaki numeracji"/>
    <w:rsid w:val="005A1A39"/>
  </w:style>
  <w:style w:type="character" w:customStyle="1" w:styleId="Symbolewypunktowania">
    <w:name w:val="Symbole wypunktowania"/>
    <w:rsid w:val="005A1A39"/>
    <w:rPr>
      <w:rFonts w:ascii="StarSymbol" w:hAnsi="StarSymbol"/>
      <w:sz w:val="18"/>
    </w:rPr>
  </w:style>
  <w:style w:type="character" w:styleId="Pogrubienie">
    <w:name w:val="Strong"/>
    <w:basedOn w:val="WW-Domylnaczcionkaakapitu"/>
    <w:qFormat/>
    <w:rsid w:val="005A1A39"/>
    <w:rPr>
      <w:b/>
    </w:rPr>
  </w:style>
  <w:style w:type="character" w:customStyle="1" w:styleId="WW-Absatz-Standardschriftart">
    <w:name w:val="WW-Absatz-Standardschriftart"/>
    <w:rsid w:val="005A1A39"/>
  </w:style>
  <w:style w:type="character" w:customStyle="1" w:styleId="WW8Num1z0">
    <w:name w:val="WW8Num1z0"/>
    <w:rsid w:val="005A1A39"/>
    <w:rPr>
      <w:b/>
    </w:rPr>
  </w:style>
  <w:style w:type="character" w:customStyle="1" w:styleId="WW8Num3z0">
    <w:name w:val="WW8Num3z0"/>
    <w:rsid w:val="005A1A39"/>
    <w:rPr>
      <w:i w:val="0"/>
    </w:rPr>
  </w:style>
  <w:style w:type="character" w:customStyle="1" w:styleId="WW8Num5z0">
    <w:name w:val="WW8Num5z0"/>
    <w:rsid w:val="005A1A39"/>
    <w:rPr>
      <w:rFonts w:ascii="StarSymbol" w:hAnsi="StarSymbol"/>
    </w:rPr>
  </w:style>
  <w:style w:type="character" w:customStyle="1" w:styleId="WW8Num12z0">
    <w:name w:val="WW8Num12z0"/>
    <w:rsid w:val="005A1A39"/>
    <w:rPr>
      <w:u w:val="single"/>
    </w:rPr>
  </w:style>
  <w:style w:type="character" w:customStyle="1" w:styleId="WW8Num20z0">
    <w:name w:val="WW8Num20z0"/>
    <w:rsid w:val="005A1A39"/>
    <w:rPr>
      <w:rFonts w:ascii="StarSymbol" w:hAnsi="StarSymbol"/>
      <w:sz w:val="18"/>
    </w:rPr>
  </w:style>
  <w:style w:type="character" w:customStyle="1" w:styleId="WW8Num23z0">
    <w:name w:val="WW8Num23z0"/>
    <w:rsid w:val="005A1A39"/>
    <w:rPr>
      <w:rFonts w:ascii="StarSymbol" w:hAnsi="StarSymbol"/>
      <w:sz w:val="18"/>
    </w:rPr>
  </w:style>
  <w:style w:type="character" w:customStyle="1" w:styleId="WW-Absatz-Standardschriftart1">
    <w:name w:val="WW-Absatz-Standardschriftart1"/>
    <w:rsid w:val="005A1A39"/>
  </w:style>
  <w:style w:type="character" w:customStyle="1" w:styleId="WW-WW8Num1z0">
    <w:name w:val="WW-WW8Num1z0"/>
    <w:rsid w:val="005A1A39"/>
    <w:rPr>
      <w:b/>
    </w:rPr>
  </w:style>
  <w:style w:type="character" w:customStyle="1" w:styleId="WW-WW8Num3z0">
    <w:name w:val="WW-WW8Num3z0"/>
    <w:rsid w:val="005A1A39"/>
    <w:rPr>
      <w:i w:val="0"/>
    </w:rPr>
  </w:style>
  <w:style w:type="character" w:customStyle="1" w:styleId="WW-WW8Num5z0">
    <w:name w:val="WW-WW8Num5z0"/>
    <w:rsid w:val="005A1A39"/>
    <w:rPr>
      <w:rFonts w:ascii="StarSymbol" w:hAnsi="StarSymbol"/>
    </w:rPr>
  </w:style>
  <w:style w:type="character" w:customStyle="1" w:styleId="WW-WW8Num12z0">
    <w:name w:val="WW-WW8Num12z0"/>
    <w:rsid w:val="005A1A39"/>
    <w:rPr>
      <w:u w:val="single"/>
    </w:rPr>
  </w:style>
  <w:style w:type="character" w:customStyle="1" w:styleId="WW-WW8Num20z0">
    <w:name w:val="WW-WW8Num20z0"/>
    <w:rsid w:val="005A1A39"/>
    <w:rPr>
      <w:rFonts w:ascii="StarSymbol" w:hAnsi="StarSymbol"/>
      <w:sz w:val="18"/>
    </w:rPr>
  </w:style>
  <w:style w:type="character" w:customStyle="1" w:styleId="WW-Absatz-Standardschriftart11">
    <w:name w:val="WW-Absatz-Standardschriftart11"/>
    <w:rsid w:val="005A1A39"/>
  </w:style>
  <w:style w:type="character" w:customStyle="1" w:styleId="WW-WW8Num1z01">
    <w:name w:val="WW-WW8Num1z01"/>
    <w:rsid w:val="005A1A39"/>
    <w:rPr>
      <w:b/>
    </w:rPr>
  </w:style>
  <w:style w:type="character" w:customStyle="1" w:styleId="WW-WW8Num3z01">
    <w:name w:val="WW-WW8Num3z01"/>
    <w:rsid w:val="005A1A39"/>
    <w:rPr>
      <w:i w:val="0"/>
    </w:rPr>
  </w:style>
  <w:style w:type="character" w:customStyle="1" w:styleId="WW-WW8Num5z01">
    <w:name w:val="WW-WW8Num5z01"/>
    <w:rsid w:val="005A1A39"/>
    <w:rPr>
      <w:rFonts w:ascii="StarSymbol" w:hAnsi="StarSymbol"/>
    </w:rPr>
  </w:style>
  <w:style w:type="character" w:customStyle="1" w:styleId="WW-WW8Num12z01">
    <w:name w:val="WW-WW8Num12z01"/>
    <w:rsid w:val="005A1A39"/>
    <w:rPr>
      <w:u w:val="single"/>
    </w:rPr>
  </w:style>
  <w:style w:type="character" w:customStyle="1" w:styleId="WW-WW8Num20z01">
    <w:name w:val="WW-WW8Num20z01"/>
    <w:rsid w:val="005A1A39"/>
    <w:rPr>
      <w:rFonts w:ascii="StarSymbol" w:hAnsi="StarSymbol"/>
      <w:sz w:val="18"/>
    </w:rPr>
  </w:style>
  <w:style w:type="character" w:customStyle="1" w:styleId="WW-Absatz-Standardschriftart111">
    <w:name w:val="WW-Absatz-Standardschriftart111"/>
    <w:rsid w:val="005A1A39"/>
  </w:style>
  <w:style w:type="character" w:customStyle="1" w:styleId="WW-WW8Num1z011">
    <w:name w:val="WW-WW8Num1z011"/>
    <w:rsid w:val="005A1A39"/>
    <w:rPr>
      <w:b/>
    </w:rPr>
  </w:style>
  <w:style w:type="character" w:customStyle="1" w:styleId="WW-WW8Num3z011">
    <w:name w:val="WW-WW8Num3z011"/>
    <w:rsid w:val="005A1A39"/>
    <w:rPr>
      <w:i w:val="0"/>
    </w:rPr>
  </w:style>
  <w:style w:type="character" w:customStyle="1" w:styleId="WW-WW8Num5z011">
    <w:name w:val="WW-WW8Num5z011"/>
    <w:rsid w:val="005A1A39"/>
    <w:rPr>
      <w:rFonts w:ascii="StarSymbol" w:hAnsi="StarSymbol"/>
    </w:rPr>
  </w:style>
  <w:style w:type="character" w:customStyle="1" w:styleId="WW-WW8Num12z011">
    <w:name w:val="WW-WW8Num12z011"/>
    <w:rsid w:val="005A1A39"/>
    <w:rPr>
      <w:u w:val="single"/>
    </w:rPr>
  </w:style>
  <w:style w:type="character" w:customStyle="1" w:styleId="WW-WW8Num20z011">
    <w:name w:val="WW-WW8Num20z011"/>
    <w:rsid w:val="005A1A39"/>
    <w:rPr>
      <w:rFonts w:ascii="StarSymbol" w:hAnsi="StarSymbol"/>
      <w:sz w:val="18"/>
    </w:rPr>
  </w:style>
  <w:style w:type="character" w:customStyle="1" w:styleId="WW-Absatz-Standardschriftart1111">
    <w:name w:val="WW-Absatz-Standardschriftart1111"/>
    <w:rsid w:val="005A1A39"/>
  </w:style>
  <w:style w:type="character" w:customStyle="1" w:styleId="WW-WW8Num1z0111">
    <w:name w:val="WW-WW8Num1z0111"/>
    <w:rsid w:val="005A1A39"/>
    <w:rPr>
      <w:b/>
    </w:rPr>
  </w:style>
  <w:style w:type="character" w:customStyle="1" w:styleId="WW-WW8Num3z0111">
    <w:name w:val="WW-WW8Num3z0111"/>
    <w:rsid w:val="005A1A39"/>
    <w:rPr>
      <w:i w:val="0"/>
    </w:rPr>
  </w:style>
  <w:style w:type="character" w:customStyle="1" w:styleId="WW-WW8Num5z0111">
    <w:name w:val="WW-WW8Num5z0111"/>
    <w:rsid w:val="005A1A39"/>
    <w:rPr>
      <w:rFonts w:ascii="StarSymbol" w:hAnsi="StarSymbol"/>
    </w:rPr>
  </w:style>
  <w:style w:type="character" w:customStyle="1" w:styleId="WW-WW8Num12z0111">
    <w:name w:val="WW-WW8Num12z0111"/>
    <w:rsid w:val="005A1A39"/>
    <w:rPr>
      <w:u w:val="single"/>
    </w:rPr>
  </w:style>
  <w:style w:type="character" w:customStyle="1" w:styleId="WW-WW8Num20z0111">
    <w:name w:val="WW-WW8Num20z0111"/>
    <w:rsid w:val="005A1A39"/>
    <w:rPr>
      <w:rFonts w:ascii="StarSymbol" w:hAnsi="StarSymbol"/>
      <w:sz w:val="18"/>
    </w:rPr>
  </w:style>
  <w:style w:type="character" w:customStyle="1" w:styleId="WW-Absatz-Standardschriftart11111">
    <w:name w:val="WW-Absatz-Standardschriftart11111"/>
    <w:rsid w:val="005A1A39"/>
  </w:style>
  <w:style w:type="character" w:customStyle="1" w:styleId="WW-WW8Num1z01111">
    <w:name w:val="WW-WW8Num1z01111"/>
    <w:rsid w:val="005A1A39"/>
    <w:rPr>
      <w:b/>
    </w:rPr>
  </w:style>
  <w:style w:type="character" w:customStyle="1" w:styleId="WW-WW8Num3z01111">
    <w:name w:val="WW-WW8Num3z01111"/>
    <w:rsid w:val="005A1A39"/>
    <w:rPr>
      <w:i w:val="0"/>
    </w:rPr>
  </w:style>
  <w:style w:type="character" w:customStyle="1" w:styleId="WW-WW8Num5z01111">
    <w:name w:val="WW-WW8Num5z01111"/>
    <w:rsid w:val="005A1A39"/>
    <w:rPr>
      <w:rFonts w:ascii="StarSymbol" w:hAnsi="StarSymbol"/>
    </w:rPr>
  </w:style>
  <w:style w:type="character" w:customStyle="1" w:styleId="WW-WW8Num12z01111">
    <w:name w:val="WW-WW8Num12z01111"/>
    <w:rsid w:val="005A1A39"/>
    <w:rPr>
      <w:u w:val="single"/>
    </w:rPr>
  </w:style>
  <w:style w:type="character" w:customStyle="1" w:styleId="WW-WW8Num20z01111">
    <w:name w:val="WW-WW8Num20z01111"/>
    <w:rsid w:val="005A1A39"/>
    <w:rPr>
      <w:rFonts w:ascii="StarSymbol" w:hAnsi="StarSymbol"/>
      <w:sz w:val="18"/>
    </w:rPr>
  </w:style>
  <w:style w:type="character" w:customStyle="1" w:styleId="WW-Absatz-Standardschriftart111111">
    <w:name w:val="WW-Absatz-Standardschriftart111111"/>
    <w:rsid w:val="005A1A39"/>
  </w:style>
  <w:style w:type="character" w:customStyle="1" w:styleId="WW-WW8Num1z011111">
    <w:name w:val="WW-WW8Num1z011111"/>
    <w:rsid w:val="005A1A39"/>
    <w:rPr>
      <w:b/>
    </w:rPr>
  </w:style>
  <w:style w:type="character" w:customStyle="1" w:styleId="WW-WW8Num3z011111">
    <w:name w:val="WW-WW8Num3z011111"/>
    <w:rsid w:val="005A1A39"/>
    <w:rPr>
      <w:i w:val="0"/>
    </w:rPr>
  </w:style>
  <w:style w:type="character" w:customStyle="1" w:styleId="WW-WW8Num5z011111">
    <w:name w:val="WW-WW8Num5z011111"/>
    <w:rsid w:val="005A1A39"/>
    <w:rPr>
      <w:rFonts w:ascii="StarSymbol" w:hAnsi="StarSymbol"/>
    </w:rPr>
  </w:style>
  <w:style w:type="character" w:customStyle="1" w:styleId="WW-WW8Num12z011111">
    <w:name w:val="WW-WW8Num12z011111"/>
    <w:rsid w:val="005A1A39"/>
    <w:rPr>
      <w:u w:val="single"/>
    </w:rPr>
  </w:style>
  <w:style w:type="character" w:customStyle="1" w:styleId="WW-WW8Num20z011111">
    <w:name w:val="WW-WW8Num20z011111"/>
    <w:rsid w:val="005A1A39"/>
    <w:rPr>
      <w:rFonts w:ascii="StarSymbol" w:hAnsi="StarSymbol"/>
      <w:sz w:val="18"/>
    </w:rPr>
  </w:style>
  <w:style w:type="character" w:customStyle="1" w:styleId="WW-Absatz-Standardschriftart1111111">
    <w:name w:val="WW-Absatz-Standardschriftart1111111"/>
    <w:rsid w:val="005A1A39"/>
  </w:style>
  <w:style w:type="character" w:customStyle="1" w:styleId="WW-WW8Num1z0111111">
    <w:name w:val="WW-WW8Num1z0111111"/>
    <w:rsid w:val="005A1A39"/>
    <w:rPr>
      <w:b/>
    </w:rPr>
  </w:style>
  <w:style w:type="character" w:customStyle="1" w:styleId="WW-WW8Num3z0111111">
    <w:name w:val="WW-WW8Num3z0111111"/>
    <w:rsid w:val="005A1A39"/>
    <w:rPr>
      <w:i w:val="0"/>
    </w:rPr>
  </w:style>
  <w:style w:type="character" w:customStyle="1" w:styleId="WW-WW8Num5z0111111">
    <w:name w:val="WW-WW8Num5z0111111"/>
    <w:rsid w:val="005A1A39"/>
    <w:rPr>
      <w:rFonts w:ascii="StarSymbol" w:hAnsi="StarSymbol"/>
    </w:rPr>
  </w:style>
  <w:style w:type="character" w:customStyle="1" w:styleId="WW-WW8Num12z0111111">
    <w:name w:val="WW-WW8Num12z0111111"/>
    <w:rsid w:val="005A1A39"/>
    <w:rPr>
      <w:u w:val="single"/>
    </w:rPr>
  </w:style>
  <w:style w:type="character" w:customStyle="1" w:styleId="WW-WW8Num20z0111111">
    <w:name w:val="WW-WW8Num20z0111111"/>
    <w:rsid w:val="005A1A39"/>
    <w:rPr>
      <w:rFonts w:ascii="StarSymbol" w:hAnsi="StarSymbol"/>
      <w:sz w:val="18"/>
    </w:rPr>
  </w:style>
  <w:style w:type="character" w:customStyle="1" w:styleId="WW-Absatz-Standardschriftart11111111">
    <w:name w:val="WW-Absatz-Standardschriftart11111111"/>
    <w:rsid w:val="005A1A39"/>
  </w:style>
  <w:style w:type="character" w:customStyle="1" w:styleId="WW-WW8Num1z01111111">
    <w:name w:val="WW-WW8Num1z01111111"/>
    <w:rsid w:val="005A1A39"/>
    <w:rPr>
      <w:b/>
    </w:rPr>
  </w:style>
  <w:style w:type="character" w:customStyle="1" w:styleId="WW-WW8Num3z01111111">
    <w:name w:val="WW-WW8Num3z01111111"/>
    <w:rsid w:val="005A1A39"/>
    <w:rPr>
      <w:i w:val="0"/>
    </w:rPr>
  </w:style>
  <w:style w:type="character" w:customStyle="1" w:styleId="WW-WW8Num5z01111111">
    <w:name w:val="WW-WW8Num5z01111111"/>
    <w:rsid w:val="005A1A39"/>
    <w:rPr>
      <w:rFonts w:ascii="StarSymbol" w:hAnsi="StarSymbol"/>
    </w:rPr>
  </w:style>
  <w:style w:type="character" w:customStyle="1" w:styleId="WW-WW8Num12z01111111">
    <w:name w:val="WW-WW8Num12z01111111"/>
    <w:rsid w:val="005A1A39"/>
    <w:rPr>
      <w:u w:val="single"/>
    </w:rPr>
  </w:style>
  <w:style w:type="character" w:customStyle="1" w:styleId="WW-WW8Num20z01111111">
    <w:name w:val="WW-WW8Num20z01111111"/>
    <w:rsid w:val="005A1A39"/>
    <w:rPr>
      <w:rFonts w:ascii="StarSymbol" w:hAnsi="StarSymbol"/>
      <w:sz w:val="18"/>
    </w:rPr>
  </w:style>
  <w:style w:type="character" w:customStyle="1" w:styleId="WW-Absatz-Standardschriftart111111111">
    <w:name w:val="WW-Absatz-Standardschriftart111111111"/>
    <w:rsid w:val="005A1A39"/>
  </w:style>
  <w:style w:type="character" w:customStyle="1" w:styleId="WW-WW8Num1z011111111">
    <w:name w:val="WW-WW8Num1z011111111"/>
    <w:rsid w:val="005A1A39"/>
    <w:rPr>
      <w:b/>
    </w:rPr>
  </w:style>
  <w:style w:type="character" w:customStyle="1" w:styleId="WW-WW8Num3z011111111">
    <w:name w:val="WW-WW8Num3z011111111"/>
    <w:rsid w:val="005A1A39"/>
    <w:rPr>
      <w:i w:val="0"/>
    </w:rPr>
  </w:style>
  <w:style w:type="character" w:customStyle="1" w:styleId="WW-WW8Num5z011111111">
    <w:name w:val="WW-WW8Num5z011111111"/>
    <w:rsid w:val="005A1A39"/>
    <w:rPr>
      <w:rFonts w:ascii="StarSymbol" w:hAnsi="StarSymbol"/>
    </w:rPr>
  </w:style>
  <w:style w:type="character" w:customStyle="1" w:styleId="WW-WW8Num12z011111111">
    <w:name w:val="WW-WW8Num12z011111111"/>
    <w:rsid w:val="005A1A39"/>
    <w:rPr>
      <w:u w:val="single"/>
    </w:rPr>
  </w:style>
  <w:style w:type="character" w:customStyle="1" w:styleId="WW-Absatz-Standardschriftart1111111111">
    <w:name w:val="WW-Absatz-Standardschriftart1111111111"/>
    <w:rsid w:val="005A1A39"/>
  </w:style>
  <w:style w:type="character" w:customStyle="1" w:styleId="WW-WW8Num1z0111111111">
    <w:name w:val="WW-WW8Num1z0111111111"/>
    <w:rsid w:val="005A1A39"/>
    <w:rPr>
      <w:b/>
    </w:rPr>
  </w:style>
  <w:style w:type="character" w:customStyle="1" w:styleId="WW-WW8Num3z0111111111">
    <w:name w:val="WW-WW8Num3z0111111111"/>
    <w:rsid w:val="005A1A39"/>
    <w:rPr>
      <w:i w:val="0"/>
    </w:rPr>
  </w:style>
  <w:style w:type="character" w:customStyle="1" w:styleId="WW-WW8Num5z0111111111">
    <w:name w:val="WW-WW8Num5z0111111111"/>
    <w:rsid w:val="005A1A39"/>
    <w:rPr>
      <w:rFonts w:ascii="StarSymbol" w:hAnsi="StarSymbol"/>
    </w:rPr>
  </w:style>
  <w:style w:type="character" w:customStyle="1" w:styleId="WW-WW8Num12z0111111111">
    <w:name w:val="WW-WW8Num12z0111111111"/>
    <w:rsid w:val="005A1A39"/>
    <w:rPr>
      <w:u w:val="single"/>
    </w:rPr>
  </w:style>
  <w:style w:type="character" w:customStyle="1" w:styleId="WW-Absatz-Standardschriftart11111111111">
    <w:name w:val="WW-Absatz-Standardschriftart11111111111"/>
    <w:rsid w:val="005A1A39"/>
  </w:style>
  <w:style w:type="character" w:customStyle="1" w:styleId="WW-WW8Num1z01111111111">
    <w:name w:val="WW-WW8Num1z01111111111"/>
    <w:rsid w:val="005A1A39"/>
    <w:rPr>
      <w:b/>
    </w:rPr>
  </w:style>
  <w:style w:type="character" w:customStyle="1" w:styleId="WW-WW8Num3z01111111111">
    <w:name w:val="WW-WW8Num3z01111111111"/>
    <w:rsid w:val="005A1A39"/>
    <w:rPr>
      <w:i w:val="0"/>
    </w:rPr>
  </w:style>
  <w:style w:type="character" w:customStyle="1" w:styleId="WW-WW8Num5z01111111111">
    <w:name w:val="WW-WW8Num5z01111111111"/>
    <w:rsid w:val="005A1A39"/>
    <w:rPr>
      <w:rFonts w:ascii="StarSymbol" w:hAnsi="StarSymbol"/>
    </w:rPr>
  </w:style>
  <w:style w:type="character" w:customStyle="1" w:styleId="WW-WW8Num12z01111111111">
    <w:name w:val="WW-WW8Num12z01111111111"/>
    <w:rsid w:val="005A1A39"/>
    <w:rPr>
      <w:u w:val="single"/>
    </w:rPr>
  </w:style>
  <w:style w:type="character" w:customStyle="1" w:styleId="WW-Absatz-Standardschriftart111111111111">
    <w:name w:val="WW-Absatz-Standardschriftart111111111111"/>
    <w:rsid w:val="005A1A39"/>
  </w:style>
  <w:style w:type="character" w:customStyle="1" w:styleId="WW-WW8Num1z011111111111">
    <w:name w:val="WW-WW8Num1z011111111111"/>
    <w:rsid w:val="005A1A39"/>
    <w:rPr>
      <w:b/>
    </w:rPr>
  </w:style>
  <w:style w:type="character" w:customStyle="1" w:styleId="WW-WW8Num3z011111111111">
    <w:name w:val="WW-WW8Num3z011111111111"/>
    <w:rsid w:val="005A1A39"/>
    <w:rPr>
      <w:i w:val="0"/>
    </w:rPr>
  </w:style>
  <w:style w:type="character" w:customStyle="1" w:styleId="WW-WW8Num5z011111111111">
    <w:name w:val="WW-WW8Num5z011111111111"/>
    <w:rsid w:val="005A1A39"/>
    <w:rPr>
      <w:rFonts w:ascii="StarSymbol" w:hAnsi="StarSymbol"/>
    </w:rPr>
  </w:style>
  <w:style w:type="character" w:customStyle="1" w:styleId="WW-WW8Num12z011111111111">
    <w:name w:val="WW-WW8Num12z011111111111"/>
    <w:rsid w:val="005A1A39"/>
    <w:rPr>
      <w:u w:val="single"/>
    </w:rPr>
  </w:style>
  <w:style w:type="character" w:customStyle="1" w:styleId="WW-Absatz-Standardschriftart1111111111111">
    <w:name w:val="WW-Absatz-Standardschriftart1111111111111"/>
    <w:rsid w:val="005A1A39"/>
  </w:style>
  <w:style w:type="character" w:customStyle="1" w:styleId="WW-WW8Num1z0111111111111">
    <w:name w:val="WW-WW8Num1z0111111111111"/>
    <w:rsid w:val="005A1A39"/>
    <w:rPr>
      <w:b/>
    </w:rPr>
  </w:style>
  <w:style w:type="character" w:customStyle="1" w:styleId="WW-WW8Num3z0111111111111">
    <w:name w:val="WW-WW8Num3z0111111111111"/>
    <w:rsid w:val="005A1A39"/>
    <w:rPr>
      <w:i w:val="0"/>
    </w:rPr>
  </w:style>
  <w:style w:type="character" w:customStyle="1" w:styleId="WW-WW8Num5z0111111111111">
    <w:name w:val="WW-WW8Num5z0111111111111"/>
    <w:rsid w:val="005A1A39"/>
    <w:rPr>
      <w:rFonts w:ascii="StarSymbol" w:hAnsi="StarSymbol"/>
    </w:rPr>
  </w:style>
  <w:style w:type="character" w:customStyle="1" w:styleId="WW-WW8Num12z0111111111111">
    <w:name w:val="WW-WW8Num12z0111111111111"/>
    <w:rsid w:val="005A1A39"/>
    <w:rPr>
      <w:u w:val="single"/>
    </w:rPr>
  </w:style>
  <w:style w:type="character" w:customStyle="1" w:styleId="WW-Absatz-Standardschriftart11111111111111">
    <w:name w:val="WW-Absatz-Standardschriftart11111111111111"/>
    <w:rsid w:val="005A1A39"/>
  </w:style>
  <w:style w:type="character" w:customStyle="1" w:styleId="WW-WW8Num1z01111111111111">
    <w:name w:val="WW-WW8Num1z01111111111111"/>
    <w:rsid w:val="005A1A39"/>
    <w:rPr>
      <w:b/>
    </w:rPr>
  </w:style>
  <w:style w:type="character" w:customStyle="1" w:styleId="WW-WW8Num3z01111111111111">
    <w:name w:val="WW-WW8Num3z01111111111111"/>
    <w:rsid w:val="005A1A39"/>
    <w:rPr>
      <w:i w:val="0"/>
    </w:rPr>
  </w:style>
  <w:style w:type="character" w:customStyle="1" w:styleId="WW-WW8Num5z01111111111111">
    <w:name w:val="WW-WW8Num5z01111111111111"/>
    <w:rsid w:val="005A1A39"/>
    <w:rPr>
      <w:rFonts w:ascii="StarSymbol" w:hAnsi="StarSymbol"/>
    </w:rPr>
  </w:style>
  <w:style w:type="character" w:customStyle="1" w:styleId="WW-WW8Num12z01111111111111">
    <w:name w:val="WW-WW8Num12z01111111111111"/>
    <w:rsid w:val="005A1A39"/>
    <w:rPr>
      <w:u w:val="single"/>
    </w:rPr>
  </w:style>
  <w:style w:type="character" w:customStyle="1" w:styleId="WW-Absatz-Standardschriftart111111111111111">
    <w:name w:val="WW-Absatz-Standardschriftart111111111111111"/>
    <w:rsid w:val="005A1A39"/>
  </w:style>
  <w:style w:type="character" w:customStyle="1" w:styleId="WW8Num4z0">
    <w:name w:val="WW8Num4z0"/>
    <w:rsid w:val="005A1A39"/>
    <w:rPr>
      <w:b/>
    </w:rPr>
  </w:style>
  <w:style w:type="character" w:customStyle="1" w:styleId="WW8Num6z0">
    <w:name w:val="WW8Num6z0"/>
    <w:rsid w:val="005A1A39"/>
    <w:rPr>
      <w:b/>
      <w:i w:val="0"/>
    </w:rPr>
  </w:style>
  <w:style w:type="character" w:customStyle="1" w:styleId="WW8Num7z0">
    <w:name w:val="WW8Num7z0"/>
    <w:rsid w:val="005A1A39"/>
    <w:rPr>
      <w:b/>
      <w:i w:val="0"/>
    </w:rPr>
  </w:style>
  <w:style w:type="character" w:customStyle="1" w:styleId="WW8Num9z0">
    <w:name w:val="WW8Num9z0"/>
    <w:rsid w:val="005A1A39"/>
    <w:rPr>
      <w:i w:val="0"/>
    </w:rPr>
  </w:style>
  <w:style w:type="character" w:customStyle="1" w:styleId="WW8Num11z0">
    <w:name w:val="WW8Num11z0"/>
    <w:rsid w:val="005A1A39"/>
    <w:rPr>
      <w:sz w:val="24"/>
    </w:rPr>
  </w:style>
  <w:style w:type="character" w:customStyle="1" w:styleId="WW8Num12z1">
    <w:name w:val="WW8Num12z1"/>
    <w:rsid w:val="005A1A39"/>
    <w:rPr>
      <w:rFonts w:ascii="Times New Roman" w:hAnsi="Times New Roman"/>
      <w:i w:val="0"/>
    </w:rPr>
  </w:style>
  <w:style w:type="character" w:customStyle="1" w:styleId="WW8Num15z0">
    <w:name w:val="WW8Num15z0"/>
    <w:rsid w:val="005A1A39"/>
    <w:rPr>
      <w:rFonts w:ascii="Wingdings" w:hAnsi="Wingdings"/>
    </w:rPr>
  </w:style>
  <w:style w:type="character" w:customStyle="1" w:styleId="WW8Num15z1">
    <w:name w:val="WW8Num15z1"/>
    <w:rsid w:val="005A1A39"/>
    <w:rPr>
      <w:rFonts w:ascii="Courier New" w:hAnsi="Courier New"/>
    </w:rPr>
  </w:style>
  <w:style w:type="character" w:customStyle="1" w:styleId="WW8Num15z3">
    <w:name w:val="WW8Num15z3"/>
    <w:rsid w:val="005A1A39"/>
    <w:rPr>
      <w:rFonts w:ascii="Symbol" w:hAnsi="Symbol"/>
    </w:rPr>
  </w:style>
  <w:style w:type="character" w:customStyle="1" w:styleId="WW8Num16z0">
    <w:name w:val="WW8Num16z0"/>
    <w:rsid w:val="005A1A39"/>
    <w:rPr>
      <w:rFonts w:ascii="Wingdings" w:hAnsi="Wingdings"/>
    </w:rPr>
  </w:style>
  <w:style w:type="character" w:customStyle="1" w:styleId="WW8Num16z1">
    <w:name w:val="WW8Num16z1"/>
    <w:rsid w:val="005A1A39"/>
    <w:rPr>
      <w:rFonts w:ascii="Courier New" w:hAnsi="Courier New"/>
    </w:rPr>
  </w:style>
  <w:style w:type="character" w:customStyle="1" w:styleId="WW-WW8Num20z011111111">
    <w:name w:val="WW-WW8Num20z011111111"/>
    <w:rsid w:val="005A1A39"/>
    <w:rPr>
      <w:rFonts w:ascii="Arial" w:hAnsi="Arial"/>
      <w:b/>
      <w:i w:val="0"/>
      <w:sz w:val="24"/>
    </w:rPr>
  </w:style>
  <w:style w:type="character" w:customStyle="1" w:styleId="WW8Num20z1">
    <w:name w:val="WW8Num20z1"/>
    <w:rsid w:val="005A1A39"/>
    <w:rPr>
      <w:rFonts w:ascii="Arial" w:hAnsi="Arial"/>
    </w:rPr>
  </w:style>
  <w:style w:type="character" w:customStyle="1" w:styleId="WW-WW8Num23z0">
    <w:name w:val="WW-WW8Num23z0"/>
    <w:rsid w:val="005A1A39"/>
    <w:rPr>
      <w:b/>
    </w:rPr>
  </w:style>
  <w:style w:type="character" w:customStyle="1" w:styleId="WW8Num29z1">
    <w:name w:val="WW8Num29z1"/>
    <w:rsid w:val="005A1A39"/>
    <w:rPr>
      <w:rFonts w:ascii="Courier New" w:hAnsi="Courier New"/>
    </w:rPr>
  </w:style>
  <w:style w:type="character" w:customStyle="1" w:styleId="WW8Num29z2">
    <w:name w:val="WW8Num29z2"/>
    <w:rsid w:val="005A1A39"/>
    <w:rPr>
      <w:rFonts w:ascii="Wingdings" w:hAnsi="Wingdings"/>
    </w:rPr>
  </w:style>
  <w:style w:type="character" w:customStyle="1" w:styleId="WW8Num29z3">
    <w:name w:val="WW8Num29z3"/>
    <w:rsid w:val="005A1A39"/>
    <w:rPr>
      <w:rFonts w:ascii="Symbol" w:hAnsi="Symbol"/>
    </w:rPr>
  </w:style>
  <w:style w:type="character" w:customStyle="1" w:styleId="WW8Num31z0">
    <w:name w:val="WW8Num31z0"/>
    <w:rsid w:val="005A1A39"/>
    <w:rPr>
      <w:b/>
      <w:i w:val="0"/>
    </w:rPr>
  </w:style>
  <w:style w:type="character" w:customStyle="1" w:styleId="WW8Num34z0">
    <w:name w:val="WW8Num34z0"/>
    <w:rsid w:val="005A1A39"/>
    <w:rPr>
      <w:u w:val="single"/>
    </w:rPr>
  </w:style>
  <w:style w:type="character" w:customStyle="1" w:styleId="WW8Num35z0">
    <w:name w:val="WW8Num35z0"/>
    <w:rsid w:val="005A1A39"/>
    <w:rPr>
      <w:rFonts w:ascii="Wingdings" w:hAnsi="Wingdings"/>
    </w:rPr>
  </w:style>
  <w:style w:type="character" w:customStyle="1" w:styleId="WW8Num35z1">
    <w:name w:val="WW8Num35z1"/>
    <w:rsid w:val="005A1A39"/>
    <w:rPr>
      <w:rFonts w:ascii="Courier New" w:hAnsi="Courier New"/>
    </w:rPr>
  </w:style>
  <w:style w:type="character" w:customStyle="1" w:styleId="WW8Num35z3">
    <w:name w:val="WW8Num35z3"/>
    <w:rsid w:val="005A1A39"/>
    <w:rPr>
      <w:rFonts w:ascii="Symbol" w:hAnsi="Symbol"/>
    </w:rPr>
  </w:style>
  <w:style w:type="character" w:customStyle="1" w:styleId="WW8NumSt29z0">
    <w:name w:val="WW8NumSt29z0"/>
    <w:rsid w:val="005A1A39"/>
    <w:rPr>
      <w:rFonts w:ascii="Symbol" w:hAnsi="Symbol"/>
    </w:rPr>
  </w:style>
  <w:style w:type="character" w:customStyle="1" w:styleId="WW-Znakiprzypiswdolnych">
    <w:name w:val="WW-Znaki przypisów dolnych"/>
    <w:rsid w:val="005A1A39"/>
  </w:style>
  <w:style w:type="character" w:customStyle="1" w:styleId="WW-Znakiprzypiswdolnych1">
    <w:name w:val="WW-Znaki przypisów dolnych1"/>
    <w:rsid w:val="005A1A39"/>
  </w:style>
  <w:style w:type="character" w:customStyle="1" w:styleId="WW-Znakiprzypiswdolnych11">
    <w:name w:val="WW-Znaki przypisów dolnych11"/>
    <w:rsid w:val="005A1A39"/>
  </w:style>
  <w:style w:type="character" w:customStyle="1" w:styleId="WW-Znakiprzypiswdolnych111">
    <w:name w:val="WW-Znaki przypisów dolnych111"/>
    <w:rsid w:val="005A1A39"/>
  </w:style>
  <w:style w:type="character" w:customStyle="1" w:styleId="WW-Znakiprzypiswdolnych1111">
    <w:name w:val="WW-Znaki przypisów dolnych1111"/>
    <w:rsid w:val="005A1A39"/>
  </w:style>
  <w:style w:type="character" w:customStyle="1" w:styleId="WW-Znakiprzypiswdolnych11111">
    <w:name w:val="WW-Znaki przypisów dolnych11111"/>
    <w:rsid w:val="005A1A39"/>
  </w:style>
  <w:style w:type="character" w:customStyle="1" w:styleId="WW-Znakiprzypiswdolnych111111">
    <w:name w:val="WW-Znaki przypisów dolnych111111"/>
    <w:rsid w:val="005A1A39"/>
  </w:style>
  <w:style w:type="character" w:customStyle="1" w:styleId="WW-Znakiprzypiswdolnych1111111">
    <w:name w:val="WW-Znaki przypisów dolnych1111111"/>
    <w:rsid w:val="005A1A39"/>
  </w:style>
  <w:style w:type="character" w:customStyle="1" w:styleId="WW-Znakiprzypiswdolnych11111111">
    <w:name w:val="WW-Znaki przypisów dolnych11111111"/>
    <w:rsid w:val="005A1A39"/>
  </w:style>
  <w:style w:type="character" w:customStyle="1" w:styleId="WW-Znakiprzypiswdolnych111111111">
    <w:name w:val="WW-Znaki przypisów dolnych111111111"/>
    <w:rsid w:val="005A1A39"/>
  </w:style>
  <w:style w:type="character" w:customStyle="1" w:styleId="WW-Znakiprzypiswdolnych1111111111">
    <w:name w:val="WW-Znaki przypisów dolnych1111111111"/>
    <w:rsid w:val="005A1A39"/>
  </w:style>
  <w:style w:type="character" w:customStyle="1" w:styleId="WW-Znakiprzypiswdolnych11111111111">
    <w:name w:val="WW-Znaki przypisów dolnych11111111111"/>
    <w:rsid w:val="005A1A39"/>
  </w:style>
  <w:style w:type="character" w:customStyle="1" w:styleId="WW-Znakiprzypiswdolnych111111111111">
    <w:name w:val="WW-Znaki przypisów dolnych111111111111"/>
    <w:rsid w:val="005A1A39"/>
  </w:style>
  <w:style w:type="character" w:customStyle="1" w:styleId="WW-Znakiprzypiswdolnych1111111111111">
    <w:name w:val="WW-Znaki przypisów dolnych1111111111111"/>
    <w:rsid w:val="005A1A39"/>
  </w:style>
  <w:style w:type="character" w:customStyle="1" w:styleId="WW-Znakiprzypiswdolnych11111111111111">
    <w:name w:val="WW-Znaki przypisów dolnych11111111111111"/>
    <w:basedOn w:val="WW-Domylnaczcionkaakapitu"/>
    <w:rsid w:val="005A1A39"/>
    <w:rPr>
      <w:vertAlign w:val="superscript"/>
    </w:rPr>
  </w:style>
  <w:style w:type="character" w:customStyle="1" w:styleId="WW-Odwoaniedokomentarza">
    <w:name w:val="WW-Odwo?anie do komentarza"/>
    <w:basedOn w:val="WW-Domylnaczcionkaakapitu"/>
    <w:rsid w:val="005A1A39"/>
    <w:rPr>
      <w:sz w:val="16"/>
    </w:rPr>
  </w:style>
  <w:style w:type="character" w:customStyle="1" w:styleId="WW-Symbolewypunktowania">
    <w:name w:val="WW-Symbole wypunktowania"/>
    <w:rsid w:val="005A1A39"/>
    <w:rPr>
      <w:rFonts w:ascii="StarSymbol" w:hAnsi="StarSymbol"/>
      <w:sz w:val="18"/>
    </w:rPr>
  </w:style>
  <w:style w:type="character" w:customStyle="1" w:styleId="WW-Symbolewypunktowania1">
    <w:name w:val="WW-Symbole wypunktowania1"/>
    <w:rsid w:val="005A1A39"/>
    <w:rPr>
      <w:rFonts w:ascii="StarSymbol" w:hAnsi="StarSymbol"/>
      <w:sz w:val="18"/>
    </w:rPr>
  </w:style>
  <w:style w:type="character" w:customStyle="1" w:styleId="WW-Symbolewypunktowania11">
    <w:name w:val="WW-Symbole wypunktowania11"/>
    <w:rsid w:val="005A1A39"/>
    <w:rPr>
      <w:rFonts w:ascii="StarSymbol" w:hAnsi="StarSymbol"/>
      <w:sz w:val="18"/>
    </w:rPr>
  </w:style>
  <w:style w:type="character" w:customStyle="1" w:styleId="WW-Symbolewypunktowania111">
    <w:name w:val="WW-Symbole wypunktowania111"/>
    <w:rsid w:val="005A1A39"/>
    <w:rPr>
      <w:rFonts w:ascii="StarSymbol" w:hAnsi="StarSymbol"/>
      <w:sz w:val="18"/>
    </w:rPr>
  </w:style>
  <w:style w:type="character" w:customStyle="1" w:styleId="WW-Symbolewypunktowania1111">
    <w:name w:val="WW-Symbole wypunktowania1111"/>
    <w:rsid w:val="005A1A39"/>
    <w:rPr>
      <w:rFonts w:ascii="StarSymbol" w:hAnsi="StarSymbol"/>
      <w:sz w:val="18"/>
    </w:rPr>
  </w:style>
  <w:style w:type="character" w:customStyle="1" w:styleId="WW-Symbolewypunktowania11111">
    <w:name w:val="WW-Symbole wypunktowania11111"/>
    <w:rsid w:val="005A1A39"/>
    <w:rPr>
      <w:rFonts w:ascii="StarSymbol" w:hAnsi="StarSymbol"/>
      <w:sz w:val="18"/>
    </w:rPr>
  </w:style>
  <w:style w:type="character" w:customStyle="1" w:styleId="WW-Symbolewypunktowania111111">
    <w:name w:val="WW-Symbole wypunktowania111111"/>
    <w:rsid w:val="005A1A39"/>
    <w:rPr>
      <w:rFonts w:ascii="StarSymbol" w:hAnsi="StarSymbol"/>
      <w:sz w:val="18"/>
    </w:rPr>
  </w:style>
  <w:style w:type="character" w:customStyle="1" w:styleId="WW-Symbolewypunktowania1111111">
    <w:name w:val="WW-Symbole wypunktowania1111111"/>
    <w:rsid w:val="005A1A39"/>
    <w:rPr>
      <w:rFonts w:ascii="StarSymbol" w:hAnsi="StarSymbol"/>
      <w:sz w:val="18"/>
    </w:rPr>
  </w:style>
  <w:style w:type="character" w:customStyle="1" w:styleId="WW-Symbolewypunktowania11111111">
    <w:name w:val="WW-Symbole wypunktowania11111111"/>
    <w:rsid w:val="005A1A39"/>
    <w:rPr>
      <w:rFonts w:ascii="StarSymbol" w:hAnsi="StarSymbol"/>
      <w:sz w:val="18"/>
    </w:rPr>
  </w:style>
  <w:style w:type="character" w:customStyle="1" w:styleId="WW-Symbolewypunktowania111111111">
    <w:name w:val="WW-Symbole wypunktowania111111111"/>
    <w:rsid w:val="005A1A39"/>
    <w:rPr>
      <w:rFonts w:ascii="StarSymbol" w:hAnsi="StarSymbol"/>
      <w:sz w:val="18"/>
    </w:rPr>
  </w:style>
  <w:style w:type="character" w:customStyle="1" w:styleId="WW-Symbolewypunktowania1111111111">
    <w:name w:val="WW-Symbole wypunktowania1111111111"/>
    <w:rsid w:val="005A1A39"/>
    <w:rPr>
      <w:rFonts w:ascii="StarSymbol" w:hAnsi="StarSymbol"/>
      <w:sz w:val="18"/>
    </w:rPr>
  </w:style>
  <w:style w:type="character" w:customStyle="1" w:styleId="WW-Symbolewypunktowania11111111111">
    <w:name w:val="WW-Symbole wypunktowania11111111111"/>
    <w:rsid w:val="005A1A39"/>
    <w:rPr>
      <w:rFonts w:ascii="StarSymbol" w:hAnsi="StarSymbol"/>
      <w:sz w:val="18"/>
    </w:rPr>
  </w:style>
  <w:style w:type="character" w:customStyle="1" w:styleId="WW-Symbolewypunktowania111111111111">
    <w:name w:val="WW-Symbole wypunktowania111111111111"/>
    <w:rsid w:val="005A1A39"/>
    <w:rPr>
      <w:rFonts w:ascii="StarSymbol" w:hAnsi="StarSymbol"/>
      <w:sz w:val="18"/>
    </w:rPr>
  </w:style>
  <w:style w:type="character" w:customStyle="1" w:styleId="WW-Symbolewypunktowania1111111111111">
    <w:name w:val="WW-Symbole wypunktowania1111111111111"/>
    <w:rsid w:val="005A1A39"/>
    <w:rPr>
      <w:rFonts w:ascii="StarSymbol" w:hAnsi="StarSymbol"/>
      <w:sz w:val="18"/>
    </w:rPr>
  </w:style>
  <w:style w:type="character" w:customStyle="1" w:styleId="WW-Symbolewypunktowania11111111111111">
    <w:name w:val="WW-Symbole wypunktowania11111111111111"/>
    <w:rsid w:val="005A1A39"/>
    <w:rPr>
      <w:rFonts w:ascii="StarSymbol" w:hAnsi="StarSymbol"/>
      <w:sz w:val="18"/>
    </w:rPr>
  </w:style>
  <w:style w:type="character" w:customStyle="1" w:styleId="WW-Znakinumeracji">
    <w:name w:val="WW-Znaki numeracji"/>
    <w:rsid w:val="005A1A39"/>
  </w:style>
  <w:style w:type="character" w:customStyle="1" w:styleId="WW-Znakinumeracji1">
    <w:name w:val="WW-Znaki numeracji1"/>
    <w:rsid w:val="005A1A39"/>
  </w:style>
  <w:style w:type="character" w:customStyle="1" w:styleId="WW-Znakinumeracji11">
    <w:name w:val="WW-Znaki numeracji11"/>
    <w:rsid w:val="005A1A39"/>
  </w:style>
  <w:style w:type="character" w:customStyle="1" w:styleId="WW-Znakinumeracji111">
    <w:name w:val="WW-Znaki numeracji111"/>
    <w:rsid w:val="005A1A39"/>
  </w:style>
  <w:style w:type="character" w:customStyle="1" w:styleId="WW-Znakinumeracji1111">
    <w:name w:val="WW-Znaki numeracji1111"/>
    <w:rsid w:val="005A1A39"/>
  </w:style>
  <w:style w:type="character" w:customStyle="1" w:styleId="WW-Znakinumeracji11111">
    <w:name w:val="WW-Znaki numeracji11111"/>
    <w:rsid w:val="005A1A39"/>
  </w:style>
  <w:style w:type="character" w:customStyle="1" w:styleId="WW-Znakinumeracji111111">
    <w:name w:val="WW-Znaki numeracji111111"/>
    <w:rsid w:val="005A1A39"/>
  </w:style>
  <w:style w:type="character" w:customStyle="1" w:styleId="WW-Znakinumeracji1111111">
    <w:name w:val="WW-Znaki numeracji1111111"/>
    <w:rsid w:val="005A1A39"/>
  </w:style>
  <w:style w:type="character" w:customStyle="1" w:styleId="WW-Znakinumeracji11111111">
    <w:name w:val="WW-Znaki numeracji11111111"/>
    <w:rsid w:val="005A1A39"/>
  </w:style>
  <w:style w:type="character" w:customStyle="1" w:styleId="WW-Znakinumeracji111111111">
    <w:name w:val="WW-Znaki numeracji111111111"/>
    <w:rsid w:val="005A1A39"/>
  </w:style>
  <w:style w:type="character" w:customStyle="1" w:styleId="WW-Znakinumeracji1111111111">
    <w:name w:val="WW-Znaki numeracji1111111111"/>
    <w:rsid w:val="005A1A39"/>
  </w:style>
  <w:style w:type="character" w:customStyle="1" w:styleId="WW-Znakinumeracji11111111111">
    <w:name w:val="WW-Znaki numeracji11111111111"/>
    <w:rsid w:val="005A1A39"/>
  </w:style>
  <w:style w:type="character" w:customStyle="1" w:styleId="WW-Znakinumeracji111111111111">
    <w:name w:val="WW-Znaki numeracji111111111111"/>
    <w:rsid w:val="005A1A39"/>
  </w:style>
  <w:style w:type="character" w:customStyle="1" w:styleId="WW-Znakinumeracji1111111111111">
    <w:name w:val="WW-Znaki numeracji1111111111111"/>
    <w:rsid w:val="005A1A39"/>
  </w:style>
  <w:style w:type="character" w:customStyle="1" w:styleId="WW-Znakinumeracji11111111111111">
    <w:name w:val="WW-Znaki numeracji11111111111111"/>
    <w:rsid w:val="005A1A39"/>
  </w:style>
  <w:style w:type="character" w:customStyle="1" w:styleId="WW-Znakinumeracji111111111111111">
    <w:name w:val="WW-Znaki numeracji111111111111111"/>
    <w:rsid w:val="005A1A39"/>
  </w:style>
  <w:style w:type="character" w:customStyle="1" w:styleId="WW8Num22z0">
    <w:name w:val="WW8Num22z0"/>
    <w:rsid w:val="005A1A39"/>
    <w:rPr>
      <w:rFonts w:ascii="StarSymbol" w:hAnsi="StarSymbol"/>
      <w:sz w:val="18"/>
    </w:rPr>
  </w:style>
  <w:style w:type="character" w:customStyle="1" w:styleId="WW8Num26z0">
    <w:name w:val="WW8Num26z0"/>
    <w:rsid w:val="005A1A39"/>
    <w:rPr>
      <w:rFonts w:ascii="Times New Roman" w:hAnsi="Times New Roman"/>
    </w:rPr>
  </w:style>
  <w:style w:type="character" w:customStyle="1" w:styleId="WW8Num27z0">
    <w:name w:val="WW8Num27z0"/>
    <w:rsid w:val="005A1A39"/>
    <w:rPr>
      <w:rFonts w:ascii="Times New Roman" w:hAnsi="Times New Roman"/>
    </w:rPr>
  </w:style>
  <w:style w:type="paragraph" w:styleId="Podpis">
    <w:name w:val="Signature"/>
    <w:basedOn w:val="Normalny"/>
    <w:semiHidden/>
    <w:rsid w:val="005A1A39"/>
    <w:pPr>
      <w:suppressLineNumbers/>
      <w:suppressAutoHyphens/>
      <w:overflowPunct w:val="0"/>
      <w:autoSpaceDE w:val="0"/>
      <w:autoSpaceDN w:val="0"/>
      <w:adjustRightInd w:val="0"/>
      <w:spacing w:before="120" w:after="120"/>
      <w:textAlignment w:val="baseline"/>
    </w:pPr>
    <w:rPr>
      <w:i/>
      <w:sz w:val="20"/>
      <w:szCs w:val="20"/>
    </w:rPr>
  </w:style>
  <w:style w:type="paragraph" w:styleId="Nagwek">
    <w:name w:val="header"/>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Nagwek0">
    <w:name w:val="Nag?ówek"/>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styleId="Lista">
    <w:name w:val="List"/>
    <w:basedOn w:val="Tekstpodstawowy"/>
    <w:rsid w:val="005A1A39"/>
    <w:pPr>
      <w:suppressAutoHyphens/>
      <w:overflowPunct w:val="0"/>
      <w:autoSpaceDE w:val="0"/>
      <w:autoSpaceDN w:val="0"/>
      <w:adjustRightInd w:val="0"/>
      <w:spacing w:after="0"/>
      <w:textAlignment w:val="baseline"/>
    </w:pPr>
    <w:rPr>
      <w:szCs w:val="20"/>
    </w:rPr>
  </w:style>
  <w:style w:type="paragraph" w:styleId="Stopka">
    <w:name w:val="footer"/>
    <w:basedOn w:val="Normalny"/>
    <w:rsid w:val="005A1A39"/>
    <w:pPr>
      <w:suppressAutoHyphens/>
      <w:overflowPunct w:val="0"/>
      <w:autoSpaceDE w:val="0"/>
      <w:autoSpaceDN w:val="0"/>
      <w:adjustRightInd w:val="0"/>
      <w:textAlignment w:val="baseline"/>
    </w:pPr>
    <w:rPr>
      <w:sz w:val="20"/>
      <w:szCs w:val="20"/>
    </w:rPr>
  </w:style>
  <w:style w:type="paragraph" w:customStyle="1" w:styleId="Zawartotabeli">
    <w:name w:val="Zawarto?? tabeli"/>
    <w:basedOn w:val="Tekstpodstawowy"/>
    <w:rsid w:val="005A1A39"/>
    <w:pPr>
      <w:suppressLineNumbers/>
      <w:suppressAutoHyphens/>
      <w:overflowPunct w:val="0"/>
      <w:autoSpaceDE w:val="0"/>
      <w:autoSpaceDN w:val="0"/>
      <w:adjustRightInd w:val="0"/>
      <w:spacing w:after="0"/>
      <w:textAlignment w:val="baseline"/>
    </w:pPr>
    <w:rPr>
      <w:szCs w:val="20"/>
    </w:rPr>
  </w:style>
  <w:style w:type="paragraph" w:customStyle="1" w:styleId="Nagwektabeli">
    <w:name w:val="Nag?ówek tabeli"/>
    <w:basedOn w:val="Zawartotabeli"/>
    <w:rsid w:val="005A1A39"/>
    <w:pPr>
      <w:jc w:val="center"/>
    </w:pPr>
    <w:rPr>
      <w:b/>
      <w:i/>
    </w:rPr>
  </w:style>
  <w:style w:type="paragraph" w:customStyle="1" w:styleId="Zawartoramki">
    <w:name w:val="Zawarto?? ramki"/>
    <w:basedOn w:val="Tekstpodstawowy"/>
    <w:rsid w:val="005A1A39"/>
    <w:pPr>
      <w:suppressAutoHyphens/>
      <w:overflowPunct w:val="0"/>
      <w:autoSpaceDE w:val="0"/>
      <w:autoSpaceDN w:val="0"/>
      <w:adjustRightInd w:val="0"/>
      <w:spacing w:after="0"/>
      <w:textAlignment w:val="baseline"/>
    </w:pPr>
    <w:rPr>
      <w:szCs w:val="20"/>
    </w:rPr>
  </w:style>
  <w:style w:type="paragraph" w:styleId="Tekstprzypisudolnego">
    <w:name w:val="footnote text"/>
    <w:basedOn w:val="Normalny"/>
    <w:semiHidden/>
    <w:rsid w:val="005A1A39"/>
    <w:pPr>
      <w:suppressAutoHyphens/>
      <w:overflowPunct w:val="0"/>
      <w:autoSpaceDE w:val="0"/>
      <w:autoSpaceDN w:val="0"/>
      <w:adjustRightInd w:val="0"/>
      <w:textAlignment w:val="baseline"/>
    </w:pPr>
    <w:rPr>
      <w:sz w:val="20"/>
      <w:szCs w:val="20"/>
    </w:rPr>
  </w:style>
  <w:style w:type="paragraph" w:customStyle="1" w:styleId="Indeks">
    <w:name w:val="Indeks"/>
    <w:basedOn w:val="Normalny"/>
    <w:rsid w:val="005A1A39"/>
    <w:pPr>
      <w:suppressLineNumbers/>
      <w:suppressAutoHyphens/>
      <w:overflowPunct w:val="0"/>
      <w:autoSpaceDE w:val="0"/>
      <w:autoSpaceDN w:val="0"/>
      <w:adjustRightInd w:val="0"/>
      <w:textAlignment w:val="baseline"/>
    </w:pPr>
    <w:rPr>
      <w:sz w:val="20"/>
      <w:szCs w:val="20"/>
    </w:rPr>
  </w:style>
  <w:style w:type="paragraph" w:styleId="Tytu">
    <w:name w:val="Title"/>
    <w:basedOn w:val="Normalny"/>
    <w:next w:val="Tekstpodstawowy"/>
    <w:qFormat/>
    <w:rsid w:val="005A1A39"/>
    <w:pPr>
      <w:keepNext/>
      <w:suppressAutoHyphens/>
      <w:overflowPunct w:val="0"/>
      <w:autoSpaceDE w:val="0"/>
      <w:autoSpaceDN w:val="0"/>
      <w:adjustRightInd w:val="0"/>
      <w:spacing w:before="240" w:after="120"/>
      <w:textAlignment w:val="baseline"/>
    </w:pPr>
    <w:rPr>
      <w:rFonts w:ascii="Albany" w:hAnsi="Albany"/>
      <w:sz w:val="28"/>
      <w:szCs w:val="20"/>
    </w:rPr>
  </w:style>
  <w:style w:type="paragraph" w:styleId="Podtytu">
    <w:name w:val="Subtitle"/>
    <w:basedOn w:val="WW-Nagwek11111111111111"/>
    <w:next w:val="Tekstpodstawowy"/>
    <w:qFormat/>
    <w:rsid w:val="005A1A39"/>
    <w:pPr>
      <w:jc w:val="center"/>
    </w:pPr>
    <w:rPr>
      <w:i/>
    </w:rPr>
  </w:style>
  <w:style w:type="paragraph" w:customStyle="1" w:styleId="WW-Nagwek11111111111111">
    <w:name w:val="WW-Nag?ówek11111111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
    <w:name w:val="WW-Podpis"/>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
    <w:name w:val="WW-Indeks"/>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
    <w:name w:val="WW-Nag?ówek"/>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
    <w:name w:val="WW-Podpis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
    <w:name w:val="WW-Indeks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
    <w:name w:val="WW-Nag?ówek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
    <w:name w:val="WW-Podpis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
    <w:name w:val="WW-Indeks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
    <w:name w:val="WW-Nag?ówek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
    <w:name w:val="WW-Podpis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
    <w:name w:val="WW-Indeks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
    <w:name w:val="WW-Nag?ówek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
    <w:name w:val="WW-Podpis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
    <w:name w:val="WW-Indeks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
    <w:name w:val="WW-Nag?ówek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
    <w:name w:val="WW-Podpis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
    <w:name w:val="WW-Indeks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
    <w:name w:val="WW-Nag?ówek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
    <w:name w:val="WW-Podpis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
    <w:name w:val="WW-Indeks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1">
    <w:name w:val="WW-Nag?ówek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1">
    <w:name w:val="WW-Podpis1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1">
    <w:name w:val="WW-Indeks1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11">
    <w:name w:val="WW-Nag?ówek1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11">
    <w:name w:val="WW-Podpis11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11">
    <w:name w:val="WW-Indeks11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111">
    <w:name w:val="WW-Nag?ówek11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111">
    <w:name w:val="WW-Podpis111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111">
    <w:name w:val="WW-Indeks111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1111">
    <w:name w:val="WW-Nag?ówek111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1111">
    <w:name w:val="WW-Podpis1111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1111">
    <w:name w:val="WW-Indeks1111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11111">
    <w:name w:val="WW-Nag?ówek1111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11111">
    <w:name w:val="WW-Podpis11111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11111">
    <w:name w:val="WW-Indeks11111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111111">
    <w:name w:val="WW-Nag?ówek11111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111111">
    <w:name w:val="WW-Podpis111111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111111">
    <w:name w:val="WW-Indeks111111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1111111">
    <w:name w:val="WW-Nag?ówek111111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1111111">
    <w:name w:val="WW-Podpis1111111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1111111">
    <w:name w:val="WW-Indeks1111111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Nagwek1111111111111">
    <w:name w:val="WW-Nag?ówek1111111111111"/>
    <w:basedOn w:val="Normalny"/>
    <w:next w:val="Tekstpodstawowy"/>
    <w:rsid w:val="005A1A39"/>
    <w:pPr>
      <w:keepNext/>
      <w:suppressAutoHyphens/>
      <w:overflowPunct w:val="0"/>
      <w:autoSpaceDE w:val="0"/>
      <w:autoSpaceDN w:val="0"/>
      <w:adjustRightInd w:val="0"/>
      <w:spacing w:before="240" w:after="120"/>
      <w:textAlignment w:val="baseline"/>
    </w:pPr>
    <w:rPr>
      <w:rFonts w:ascii="Arial" w:hAnsi="Arial"/>
      <w:sz w:val="28"/>
      <w:szCs w:val="20"/>
    </w:rPr>
  </w:style>
  <w:style w:type="paragraph" w:customStyle="1" w:styleId="WW-Podpis11111111111111">
    <w:name w:val="WW-Podpis11111111111111"/>
    <w:basedOn w:val="Normalny"/>
    <w:rsid w:val="005A1A39"/>
    <w:pPr>
      <w:suppressLineNumbers/>
      <w:suppressAutoHyphens/>
      <w:overflowPunct w:val="0"/>
      <w:autoSpaceDE w:val="0"/>
      <w:autoSpaceDN w:val="0"/>
      <w:adjustRightInd w:val="0"/>
      <w:spacing w:before="120" w:after="120"/>
      <w:textAlignment w:val="baseline"/>
    </w:pPr>
    <w:rPr>
      <w:i/>
      <w:sz w:val="20"/>
      <w:szCs w:val="20"/>
    </w:rPr>
  </w:style>
  <w:style w:type="paragraph" w:customStyle="1" w:styleId="WW-Indeks11111111111111">
    <w:name w:val="WW-Indeks111111111111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WW-Tekstpodstawowy2">
    <w:name w:val="WW-Tekst podstawowy 2"/>
    <w:basedOn w:val="Normalny"/>
    <w:rsid w:val="005A1A39"/>
    <w:pPr>
      <w:suppressAutoHyphens/>
      <w:overflowPunct w:val="0"/>
      <w:autoSpaceDE w:val="0"/>
      <w:autoSpaceDN w:val="0"/>
      <w:adjustRightInd w:val="0"/>
      <w:textAlignment w:val="baseline"/>
    </w:pPr>
    <w:rPr>
      <w:b/>
      <w:szCs w:val="20"/>
    </w:rPr>
  </w:style>
  <w:style w:type="paragraph" w:customStyle="1" w:styleId="WW-Tekstpodstawowy3">
    <w:name w:val="WW-Tekst podstawowy 3"/>
    <w:basedOn w:val="Normalny"/>
    <w:rsid w:val="005A1A39"/>
    <w:pPr>
      <w:suppressAutoHyphens/>
      <w:overflowPunct w:val="0"/>
      <w:autoSpaceDE w:val="0"/>
      <w:autoSpaceDN w:val="0"/>
      <w:adjustRightInd w:val="0"/>
      <w:jc w:val="both"/>
      <w:textAlignment w:val="baseline"/>
    </w:pPr>
    <w:rPr>
      <w:szCs w:val="20"/>
    </w:rPr>
  </w:style>
  <w:style w:type="paragraph" w:customStyle="1" w:styleId="WW-Zwykytekst">
    <w:name w:val="WW-Zwyk?y tekst"/>
    <w:basedOn w:val="Normalny"/>
    <w:rsid w:val="005A1A39"/>
    <w:pPr>
      <w:suppressAutoHyphens/>
      <w:overflowPunct w:val="0"/>
      <w:autoSpaceDE w:val="0"/>
      <w:autoSpaceDN w:val="0"/>
      <w:adjustRightInd w:val="0"/>
      <w:textAlignment w:val="baseline"/>
    </w:pPr>
    <w:rPr>
      <w:rFonts w:ascii="Courier New" w:hAnsi="Courier New"/>
      <w:sz w:val="20"/>
      <w:szCs w:val="20"/>
    </w:rPr>
  </w:style>
  <w:style w:type="paragraph" w:customStyle="1" w:styleId="WW-Tekstpodstawowywcity2">
    <w:name w:val="WW-Tekst podstawowy wci?ty 2"/>
    <w:basedOn w:val="Normalny"/>
    <w:rsid w:val="005A1A39"/>
    <w:pPr>
      <w:suppressAutoHyphens/>
      <w:overflowPunct w:val="0"/>
      <w:autoSpaceDE w:val="0"/>
      <w:autoSpaceDN w:val="0"/>
      <w:adjustRightInd w:val="0"/>
      <w:spacing w:after="120" w:line="480" w:lineRule="auto"/>
      <w:ind w:left="283"/>
      <w:textAlignment w:val="baseline"/>
    </w:pPr>
    <w:rPr>
      <w:sz w:val="20"/>
      <w:szCs w:val="20"/>
    </w:rPr>
  </w:style>
  <w:style w:type="paragraph" w:customStyle="1" w:styleId="WW-Tekstdymka">
    <w:name w:val="WW-Tekst dymka"/>
    <w:basedOn w:val="Normalny"/>
    <w:rsid w:val="005A1A39"/>
    <w:pPr>
      <w:suppressAutoHyphens/>
      <w:overflowPunct w:val="0"/>
      <w:autoSpaceDE w:val="0"/>
      <w:autoSpaceDN w:val="0"/>
      <w:adjustRightInd w:val="0"/>
      <w:textAlignment w:val="baseline"/>
    </w:pPr>
    <w:rPr>
      <w:rFonts w:ascii="Tahoma" w:hAnsi="Tahoma"/>
      <w:sz w:val="16"/>
      <w:szCs w:val="20"/>
    </w:rPr>
  </w:style>
  <w:style w:type="paragraph" w:customStyle="1" w:styleId="WW-Tekstkomentarza">
    <w:name w:val="WW-Tekst komentarza"/>
    <w:basedOn w:val="Normalny"/>
    <w:rsid w:val="005A1A39"/>
    <w:pPr>
      <w:suppressAutoHyphens/>
      <w:overflowPunct w:val="0"/>
      <w:autoSpaceDE w:val="0"/>
      <w:autoSpaceDN w:val="0"/>
      <w:adjustRightInd w:val="0"/>
      <w:textAlignment w:val="baseline"/>
    </w:pPr>
    <w:rPr>
      <w:sz w:val="20"/>
      <w:szCs w:val="20"/>
    </w:rPr>
  </w:style>
  <w:style w:type="paragraph" w:customStyle="1" w:styleId="WW-Tematkomentarza">
    <w:name w:val="WW-Temat komentarza"/>
    <w:basedOn w:val="WW-Tekstkomentarza"/>
    <w:next w:val="WW-Tekstkomentarza"/>
    <w:rsid w:val="005A1A39"/>
    <w:rPr>
      <w:b/>
    </w:rPr>
  </w:style>
  <w:style w:type="paragraph" w:customStyle="1" w:styleId="WW-Zawartoramki">
    <w:name w:val="WW-Zawarto?? ramki"/>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
    <w:name w:val="WW-Zawarto?? ramki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
    <w:name w:val="WW-Zawarto?? ramki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
    <w:name w:val="WW-Zawarto?? ramki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
    <w:name w:val="WW-Zawarto?? ramki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
    <w:name w:val="WW-Zawarto?? ramki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
    <w:name w:val="WW-Zawarto?? ramki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1">
    <w:name w:val="WW-Zawarto?? ramki1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11">
    <w:name w:val="WW-Zawarto?? ramki11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111">
    <w:name w:val="WW-Zawarto?? ramki111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1111">
    <w:name w:val="WW-Zawarto?? ramki1111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11111">
    <w:name w:val="WW-Zawarto?? ramki11111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111111">
    <w:name w:val="WW-Zawarto?? ramki111111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1111111">
    <w:name w:val="WW-Zawarto?? ramki1111111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ramki11111111111111">
    <w:name w:val="WW-Zawarto?? ramki11111111111111"/>
    <w:basedOn w:val="Tekstpodstawowy"/>
    <w:rsid w:val="005A1A39"/>
    <w:pPr>
      <w:suppressAutoHyphens/>
      <w:overflowPunct w:val="0"/>
      <w:autoSpaceDE w:val="0"/>
      <w:autoSpaceDN w:val="0"/>
      <w:adjustRightInd w:val="0"/>
      <w:spacing w:after="0"/>
      <w:textAlignment w:val="baseline"/>
    </w:pPr>
    <w:rPr>
      <w:szCs w:val="20"/>
    </w:rPr>
  </w:style>
  <w:style w:type="paragraph" w:customStyle="1" w:styleId="WW-Zawartotabeli1">
    <w:name w:val="WW-Zawarto?? tabeli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Tekstpodstawowy21">
    <w:name w:val="Tekst podstawowy 21"/>
    <w:basedOn w:val="Normalny"/>
    <w:rsid w:val="005A1A39"/>
    <w:pPr>
      <w:suppressAutoHyphens/>
      <w:overflowPunct w:val="0"/>
      <w:autoSpaceDE w:val="0"/>
      <w:autoSpaceDN w:val="0"/>
      <w:adjustRightInd w:val="0"/>
      <w:ind w:left="283" w:firstLine="1"/>
      <w:textAlignment w:val="baseline"/>
    </w:pPr>
    <w:rPr>
      <w:rFonts w:ascii="Arial Narrow" w:hAnsi="Arial Narrow"/>
      <w:szCs w:val="20"/>
    </w:rPr>
  </w:style>
  <w:style w:type="paragraph" w:customStyle="1" w:styleId="WW-Tekstpodstawowywcity212">
    <w:name w:val="WW-Tekst podstawowy wci?ty 212"/>
    <w:basedOn w:val="Normalny"/>
    <w:rsid w:val="005A1A39"/>
    <w:pPr>
      <w:suppressAutoHyphens/>
      <w:overflowPunct w:val="0"/>
      <w:autoSpaceDE w:val="0"/>
      <w:autoSpaceDN w:val="0"/>
      <w:adjustRightInd w:val="0"/>
      <w:ind w:left="284"/>
      <w:textAlignment w:val="baseline"/>
    </w:pPr>
    <w:rPr>
      <w:rFonts w:ascii="Arial Narrow" w:hAnsi="Arial Narrow"/>
      <w:szCs w:val="20"/>
    </w:rPr>
  </w:style>
  <w:style w:type="paragraph" w:customStyle="1" w:styleId="WW-Tekstpodstawowy21">
    <w:name w:val="WW-Tekst podstawowy 21"/>
    <w:basedOn w:val="Normalny"/>
    <w:rsid w:val="005A1A39"/>
    <w:pPr>
      <w:suppressAutoHyphens/>
      <w:overflowPunct w:val="0"/>
      <w:autoSpaceDE w:val="0"/>
      <w:autoSpaceDN w:val="0"/>
      <w:adjustRightInd w:val="0"/>
      <w:textAlignment w:val="baseline"/>
    </w:pPr>
    <w:rPr>
      <w:rFonts w:ascii="Arial Narrow" w:hAnsi="Arial Narrow"/>
      <w:sz w:val="22"/>
      <w:szCs w:val="20"/>
    </w:rPr>
  </w:style>
  <w:style w:type="paragraph" w:customStyle="1" w:styleId="WW-Tekstpodstawowywcity31">
    <w:name w:val="WW-Tekst podstawowy wci?ty 31"/>
    <w:basedOn w:val="Normalny"/>
    <w:rsid w:val="005A1A39"/>
    <w:pPr>
      <w:suppressAutoHyphens/>
      <w:overflowPunct w:val="0"/>
      <w:autoSpaceDE w:val="0"/>
      <w:autoSpaceDN w:val="0"/>
      <w:adjustRightInd w:val="0"/>
      <w:ind w:left="14"/>
      <w:textAlignment w:val="baseline"/>
    </w:pPr>
    <w:rPr>
      <w:rFonts w:ascii="Arial Narrow" w:hAnsi="Arial Narrow"/>
      <w:szCs w:val="20"/>
    </w:rPr>
  </w:style>
  <w:style w:type="paragraph" w:customStyle="1" w:styleId="WW-Tekstpodstawowy312">
    <w:name w:val="WW-Tekst podstawowy 312"/>
    <w:basedOn w:val="Normalny"/>
    <w:rsid w:val="005A1A39"/>
    <w:pPr>
      <w:overflowPunct w:val="0"/>
      <w:autoSpaceDE w:val="0"/>
      <w:autoSpaceDN w:val="0"/>
      <w:adjustRightInd w:val="0"/>
      <w:textAlignment w:val="baseline"/>
    </w:pPr>
    <w:rPr>
      <w:rFonts w:ascii="Arial" w:hAnsi="Arial"/>
      <w:szCs w:val="20"/>
    </w:rPr>
  </w:style>
  <w:style w:type="paragraph" w:customStyle="1" w:styleId="Standard">
    <w:name w:val="Standard"/>
    <w:rsid w:val="005A1A39"/>
    <w:pPr>
      <w:widowControl w:val="0"/>
      <w:suppressAutoHyphens/>
      <w:overflowPunct w:val="0"/>
      <w:autoSpaceDE w:val="0"/>
      <w:autoSpaceDN w:val="0"/>
      <w:adjustRightInd w:val="0"/>
      <w:textAlignment w:val="baseline"/>
    </w:pPr>
    <w:rPr>
      <w:sz w:val="24"/>
    </w:rPr>
  </w:style>
  <w:style w:type="paragraph" w:customStyle="1" w:styleId="WW-Zawartotabeli11">
    <w:name w:val="WW-Zawarto?? tabeli11"/>
    <w:basedOn w:val="Normalny"/>
    <w:rsid w:val="005A1A39"/>
    <w:pPr>
      <w:suppressLineNumbers/>
      <w:suppressAutoHyphens/>
      <w:overflowPunct w:val="0"/>
      <w:autoSpaceDE w:val="0"/>
      <w:autoSpaceDN w:val="0"/>
      <w:adjustRightInd w:val="0"/>
      <w:textAlignment w:val="baseline"/>
    </w:pPr>
    <w:rPr>
      <w:sz w:val="20"/>
      <w:szCs w:val="20"/>
    </w:rPr>
  </w:style>
  <w:style w:type="paragraph" w:customStyle="1" w:styleId="Normalny1">
    <w:name w:val="Normalny1"/>
    <w:basedOn w:val="Normalny"/>
    <w:rsid w:val="005A1A39"/>
    <w:pPr>
      <w:widowControl w:val="0"/>
      <w:suppressAutoHyphens/>
      <w:overflowPunct w:val="0"/>
      <w:autoSpaceDE w:val="0"/>
      <w:autoSpaceDN w:val="0"/>
      <w:adjustRightInd w:val="0"/>
      <w:textAlignment w:val="baseline"/>
    </w:pPr>
    <w:rPr>
      <w:sz w:val="20"/>
      <w:szCs w:val="20"/>
    </w:rPr>
  </w:style>
  <w:style w:type="paragraph" w:customStyle="1" w:styleId="Tekstpodstawowy1">
    <w:name w:val="Tekst podstawowy1"/>
    <w:basedOn w:val="Normalny1"/>
    <w:rsid w:val="005A1A39"/>
    <w:pPr>
      <w:jc w:val="both"/>
    </w:pPr>
    <w:rPr>
      <w:sz w:val="24"/>
    </w:rPr>
  </w:style>
  <w:style w:type="paragraph" w:customStyle="1" w:styleId="WW-Zawartotabeli">
    <w:name w:val="WW-Zawarto?? tabeli"/>
    <w:basedOn w:val="Normalny"/>
    <w:rsid w:val="005A1A39"/>
    <w:pPr>
      <w:suppressLineNumbers/>
      <w:suppressAutoHyphens/>
      <w:overflowPunct w:val="0"/>
      <w:autoSpaceDE w:val="0"/>
      <w:autoSpaceDN w:val="0"/>
      <w:adjustRightInd w:val="0"/>
      <w:textAlignment w:val="baseline"/>
    </w:pPr>
    <w:rPr>
      <w:sz w:val="20"/>
      <w:szCs w:val="20"/>
    </w:rPr>
  </w:style>
  <w:style w:type="paragraph" w:styleId="Tekstpodstawowywcity2">
    <w:name w:val="Body Text Indent 2"/>
    <w:basedOn w:val="Normalny"/>
    <w:semiHidden/>
    <w:rsid w:val="005A1A39"/>
    <w:pPr>
      <w:ind w:left="2274" w:hanging="1554"/>
    </w:pPr>
    <w:rPr>
      <w:sz w:val="28"/>
    </w:rPr>
  </w:style>
  <w:style w:type="paragraph" w:styleId="Tekstpodstawowywcity3">
    <w:name w:val="Body Text Indent 3"/>
    <w:basedOn w:val="Normalny"/>
    <w:semiHidden/>
    <w:rsid w:val="005A1A39"/>
    <w:pPr>
      <w:ind w:left="480"/>
    </w:pPr>
    <w:rPr>
      <w:bCs/>
    </w:rPr>
  </w:style>
  <w:style w:type="paragraph" w:styleId="Tekstblokowy">
    <w:name w:val="Block Text"/>
    <w:basedOn w:val="Normalny"/>
    <w:semiHidden/>
    <w:rsid w:val="005A1A39"/>
    <w:pPr>
      <w:widowControl w:val="0"/>
      <w:shd w:val="clear" w:color="auto" w:fill="FFFFFF"/>
      <w:autoSpaceDE w:val="0"/>
      <w:autoSpaceDN w:val="0"/>
      <w:adjustRightInd w:val="0"/>
      <w:ind w:left="1701" w:right="1675" w:hanging="141"/>
      <w:jc w:val="center"/>
    </w:pPr>
    <w:rPr>
      <w:color w:val="000000"/>
      <w:spacing w:val="-2"/>
    </w:rPr>
  </w:style>
  <w:style w:type="paragraph" w:customStyle="1" w:styleId="StandardGaramond">
    <w:name w:val="StandardGaramond"/>
    <w:basedOn w:val="Normalny"/>
    <w:rsid w:val="005A1A39"/>
    <w:pPr>
      <w:suppressAutoHyphens/>
      <w:spacing w:after="120" w:line="360" w:lineRule="auto"/>
      <w:jc w:val="both"/>
    </w:pPr>
    <w:rPr>
      <w:rFonts w:ascii="Garamond" w:hAnsi="Garamond"/>
      <w:szCs w:val="20"/>
      <w:lang w:eastAsia="ar-SA"/>
    </w:rPr>
  </w:style>
  <w:style w:type="paragraph" w:customStyle="1" w:styleId="WW-Tekstblokowy">
    <w:name w:val="WW-Tekst blokowy"/>
    <w:basedOn w:val="Normalny"/>
    <w:rsid w:val="005A1A39"/>
    <w:pPr>
      <w:suppressAutoHyphens/>
      <w:ind w:left="360" w:right="23" w:hanging="76"/>
      <w:jc w:val="both"/>
    </w:pPr>
    <w:rPr>
      <w:rFonts w:ascii="Arial" w:hAnsi="Arial" w:cs="Arial"/>
      <w:sz w:val="20"/>
      <w:szCs w:val="20"/>
      <w:lang w:eastAsia="ar-SA"/>
    </w:rPr>
  </w:style>
  <w:style w:type="paragraph" w:customStyle="1" w:styleId="Tekstpodstawowy211">
    <w:name w:val="Tekst podstawowy 211"/>
    <w:basedOn w:val="Normalny"/>
    <w:rsid w:val="005A1A39"/>
    <w:pPr>
      <w:suppressAutoHyphens/>
      <w:spacing w:line="360" w:lineRule="auto"/>
      <w:jc w:val="both"/>
    </w:pPr>
    <w:rPr>
      <w:rFonts w:ascii="Garamond" w:hAnsi="Garamond"/>
      <w:szCs w:val="20"/>
      <w:lang w:eastAsia="ar-SA"/>
    </w:rPr>
  </w:style>
  <w:style w:type="paragraph" w:styleId="Tekstpodstawowy3">
    <w:name w:val="Body Text 3"/>
    <w:basedOn w:val="Normalny"/>
    <w:semiHidden/>
    <w:rsid w:val="005A1A39"/>
    <w:rPr>
      <w:b/>
      <w:bCs/>
      <w:sz w:val="28"/>
      <w:szCs w:val="28"/>
    </w:rPr>
  </w:style>
  <w:style w:type="paragraph" w:styleId="NormalnyWeb">
    <w:name w:val="Normal (Web)"/>
    <w:basedOn w:val="Normalny"/>
    <w:semiHidden/>
    <w:rsid w:val="005A1A39"/>
    <w:pPr>
      <w:spacing w:before="280" w:after="119"/>
    </w:pPr>
    <w:rPr>
      <w:lang w:eastAsia="ar-SA"/>
    </w:rPr>
  </w:style>
  <w:style w:type="character" w:styleId="Odwoaniedokomentarza">
    <w:name w:val="annotation reference"/>
    <w:basedOn w:val="Domylnaczcionkaakapitu"/>
    <w:uiPriority w:val="99"/>
    <w:semiHidden/>
    <w:unhideWhenUsed/>
    <w:rsid w:val="002A2672"/>
    <w:rPr>
      <w:sz w:val="16"/>
      <w:szCs w:val="16"/>
    </w:rPr>
  </w:style>
  <w:style w:type="paragraph" w:styleId="Tekstkomentarza">
    <w:name w:val="annotation text"/>
    <w:basedOn w:val="Normalny"/>
    <w:link w:val="TekstkomentarzaZnak"/>
    <w:uiPriority w:val="99"/>
    <w:semiHidden/>
    <w:unhideWhenUsed/>
    <w:rsid w:val="002A2672"/>
    <w:rPr>
      <w:sz w:val="20"/>
      <w:szCs w:val="20"/>
    </w:rPr>
  </w:style>
  <w:style w:type="character" w:customStyle="1" w:styleId="TekstkomentarzaZnak">
    <w:name w:val="Tekst komentarza Znak"/>
    <w:basedOn w:val="Domylnaczcionkaakapitu"/>
    <w:link w:val="Tekstkomentarza"/>
    <w:uiPriority w:val="99"/>
    <w:semiHidden/>
    <w:rsid w:val="002A2672"/>
  </w:style>
  <w:style w:type="paragraph" w:styleId="Tematkomentarza">
    <w:name w:val="annotation subject"/>
    <w:basedOn w:val="Tekstkomentarza"/>
    <w:next w:val="Tekstkomentarza"/>
    <w:link w:val="TematkomentarzaZnak"/>
    <w:uiPriority w:val="99"/>
    <w:semiHidden/>
    <w:unhideWhenUsed/>
    <w:rsid w:val="002A2672"/>
    <w:rPr>
      <w:b/>
      <w:bCs/>
    </w:rPr>
  </w:style>
  <w:style w:type="character" w:customStyle="1" w:styleId="TematkomentarzaZnak">
    <w:name w:val="Temat komentarza Znak"/>
    <w:basedOn w:val="TekstkomentarzaZnak"/>
    <w:link w:val="Tematkomentarza"/>
    <w:uiPriority w:val="99"/>
    <w:semiHidden/>
    <w:rsid w:val="002A2672"/>
    <w:rPr>
      <w:b/>
      <w:bCs/>
    </w:rPr>
  </w:style>
  <w:style w:type="paragraph" w:styleId="Tekstdymka">
    <w:name w:val="Balloon Text"/>
    <w:basedOn w:val="Normalny"/>
    <w:link w:val="TekstdymkaZnak"/>
    <w:uiPriority w:val="99"/>
    <w:semiHidden/>
    <w:unhideWhenUsed/>
    <w:rsid w:val="002A2672"/>
    <w:rPr>
      <w:rFonts w:ascii="Tahoma" w:hAnsi="Tahoma" w:cs="Tahoma"/>
      <w:sz w:val="16"/>
      <w:szCs w:val="16"/>
    </w:rPr>
  </w:style>
  <w:style w:type="character" w:customStyle="1" w:styleId="TekstdymkaZnak">
    <w:name w:val="Tekst dymka Znak"/>
    <w:basedOn w:val="Domylnaczcionkaakapitu"/>
    <w:link w:val="Tekstdymka"/>
    <w:uiPriority w:val="99"/>
    <w:semiHidden/>
    <w:rsid w:val="002A2672"/>
    <w:rPr>
      <w:rFonts w:ascii="Tahoma" w:hAnsi="Tahoma" w:cs="Tahoma"/>
      <w:sz w:val="16"/>
      <w:szCs w:val="16"/>
    </w:rPr>
  </w:style>
  <w:style w:type="paragraph" w:customStyle="1" w:styleId="Tekstpodstawowy22">
    <w:name w:val="Tekst podstawowy 22"/>
    <w:basedOn w:val="Normalny"/>
    <w:rsid w:val="005C691E"/>
    <w:pPr>
      <w:suppressAutoHyphens/>
      <w:overflowPunct w:val="0"/>
      <w:autoSpaceDE w:val="0"/>
      <w:autoSpaceDN w:val="0"/>
      <w:adjustRightInd w:val="0"/>
      <w:ind w:left="283" w:firstLine="1"/>
      <w:textAlignment w:val="baseline"/>
    </w:pPr>
    <w:rPr>
      <w:rFonts w:ascii="Arial Narrow" w:hAnsi="Arial Narrow"/>
      <w:szCs w:val="20"/>
    </w:rPr>
  </w:style>
  <w:style w:type="paragraph" w:customStyle="1" w:styleId="Normalny2">
    <w:name w:val="Normalny2"/>
    <w:basedOn w:val="Normalny"/>
    <w:rsid w:val="005C691E"/>
    <w:pPr>
      <w:widowControl w:val="0"/>
      <w:suppressAutoHyphens/>
      <w:overflowPunct w:val="0"/>
      <w:autoSpaceDE w:val="0"/>
      <w:autoSpaceDN w:val="0"/>
      <w:adjustRightInd w:val="0"/>
      <w:textAlignment w:val="baseline"/>
    </w:pPr>
    <w:rPr>
      <w:sz w:val="20"/>
      <w:szCs w:val="20"/>
    </w:rPr>
  </w:style>
  <w:style w:type="paragraph" w:customStyle="1" w:styleId="Tekstpodstawowy20">
    <w:name w:val="Tekst podstawowy2"/>
    <w:basedOn w:val="Normalny2"/>
    <w:rsid w:val="005C691E"/>
    <w:pPr>
      <w:jc w:val="both"/>
    </w:pPr>
    <w:rPr>
      <w:sz w:val="24"/>
    </w:rPr>
  </w:style>
  <w:style w:type="character" w:customStyle="1" w:styleId="WW8Num1z1">
    <w:name w:val="WW8Num1z1"/>
    <w:rsid w:val="009A1DF2"/>
  </w:style>
  <w:style w:type="character" w:customStyle="1" w:styleId="WW8Num1z2">
    <w:name w:val="WW8Num1z2"/>
    <w:rsid w:val="009A1DF2"/>
  </w:style>
  <w:style w:type="character" w:customStyle="1" w:styleId="WW8Num1z3">
    <w:name w:val="WW8Num1z3"/>
    <w:rsid w:val="009A1DF2"/>
  </w:style>
  <w:style w:type="character" w:customStyle="1" w:styleId="WW8Num1z4">
    <w:name w:val="WW8Num1z4"/>
    <w:rsid w:val="009A1DF2"/>
  </w:style>
  <w:style w:type="character" w:customStyle="1" w:styleId="WW8Num1z5">
    <w:name w:val="WW8Num1z5"/>
    <w:rsid w:val="009A1DF2"/>
  </w:style>
  <w:style w:type="character" w:customStyle="1" w:styleId="WW8Num1z6">
    <w:name w:val="WW8Num1z6"/>
    <w:rsid w:val="009A1DF2"/>
  </w:style>
  <w:style w:type="character" w:customStyle="1" w:styleId="WW8Num1z7">
    <w:name w:val="WW8Num1z7"/>
    <w:rsid w:val="009A1DF2"/>
  </w:style>
  <w:style w:type="character" w:customStyle="1" w:styleId="WW8Num1z8">
    <w:name w:val="WW8Num1z8"/>
    <w:rsid w:val="009A1DF2"/>
  </w:style>
  <w:style w:type="character" w:customStyle="1" w:styleId="WW8Num2z0">
    <w:name w:val="WW8Num2z0"/>
    <w:rsid w:val="009A1DF2"/>
    <w:rPr>
      <w:rFonts w:ascii="Symbol" w:hAnsi="Symbol" w:cs="Symbol"/>
    </w:rPr>
  </w:style>
  <w:style w:type="character" w:customStyle="1" w:styleId="WW8Num2z1">
    <w:name w:val="WW8Num2z1"/>
    <w:rsid w:val="009A1DF2"/>
    <w:rPr>
      <w:b/>
      <w:szCs w:val="28"/>
    </w:rPr>
  </w:style>
  <w:style w:type="character" w:customStyle="1" w:styleId="WW8Num2z2">
    <w:name w:val="WW8Num2z2"/>
    <w:rsid w:val="009A1DF2"/>
  </w:style>
  <w:style w:type="character" w:customStyle="1" w:styleId="WW8Num2z3">
    <w:name w:val="WW8Num2z3"/>
    <w:rsid w:val="009A1DF2"/>
  </w:style>
  <w:style w:type="character" w:customStyle="1" w:styleId="WW8Num2z4">
    <w:name w:val="WW8Num2z4"/>
    <w:rsid w:val="009A1DF2"/>
  </w:style>
  <w:style w:type="character" w:customStyle="1" w:styleId="WW8Num2z5">
    <w:name w:val="WW8Num2z5"/>
    <w:rsid w:val="009A1DF2"/>
  </w:style>
  <w:style w:type="character" w:customStyle="1" w:styleId="WW8Num2z6">
    <w:name w:val="WW8Num2z6"/>
    <w:rsid w:val="009A1DF2"/>
  </w:style>
  <w:style w:type="character" w:customStyle="1" w:styleId="WW8Num2z7">
    <w:name w:val="WW8Num2z7"/>
    <w:rsid w:val="009A1DF2"/>
  </w:style>
  <w:style w:type="character" w:customStyle="1" w:styleId="WW8Num2z8">
    <w:name w:val="WW8Num2z8"/>
    <w:rsid w:val="009A1DF2"/>
  </w:style>
  <w:style w:type="character" w:customStyle="1" w:styleId="WW8Num3z1">
    <w:name w:val="WW8Num3z1"/>
    <w:rsid w:val="009A1DF2"/>
    <w:rPr>
      <w:rFonts w:ascii="Courier New" w:hAnsi="Courier New" w:cs="Courier New"/>
      <w:b/>
    </w:rPr>
  </w:style>
  <w:style w:type="character" w:customStyle="1" w:styleId="WW8Num3z2">
    <w:name w:val="WW8Num3z2"/>
    <w:rsid w:val="009A1DF2"/>
  </w:style>
  <w:style w:type="character" w:customStyle="1" w:styleId="WW8Num3z3">
    <w:name w:val="WW8Num3z3"/>
    <w:rsid w:val="009A1DF2"/>
    <w:rPr>
      <w:rFonts w:ascii="Symbol" w:hAnsi="Symbol" w:cs="Symbol"/>
    </w:rPr>
  </w:style>
  <w:style w:type="character" w:customStyle="1" w:styleId="WW8Num3z4">
    <w:name w:val="WW8Num3z4"/>
    <w:rsid w:val="009A1DF2"/>
  </w:style>
  <w:style w:type="character" w:customStyle="1" w:styleId="WW8Num3z5">
    <w:name w:val="WW8Num3z5"/>
    <w:rsid w:val="009A1DF2"/>
  </w:style>
  <w:style w:type="character" w:customStyle="1" w:styleId="WW8Num3z6">
    <w:name w:val="WW8Num3z6"/>
    <w:rsid w:val="009A1DF2"/>
  </w:style>
  <w:style w:type="character" w:customStyle="1" w:styleId="WW8Num3z7">
    <w:name w:val="WW8Num3z7"/>
    <w:rsid w:val="009A1DF2"/>
  </w:style>
  <w:style w:type="character" w:customStyle="1" w:styleId="WW8Num3z8">
    <w:name w:val="WW8Num3z8"/>
    <w:rsid w:val="009A1DF2"/>
  </w:style>
  <w:style w:type="character" w:customStyle="1" w:styleId="WW8Num4z1">
    <w:name w:val="WW8Num4z1"/>
    <w:rsid w:val="009A1DF2"/>
    <w:rPr>
      <w:color w:val="auto"/>
    </w:rPr>
  </w:style>
  <w:style w:type="character" w:customStyle="1" w:styleId="WW8Num4z3">
    <w:name w:val="WW8Num4z3"/>
    <w:rsid w:val="009A1DF2"/>
  </w:style>
  <w:style w:type="character" w:customStyle="1" w:styleId="WW8Num5z1">
    <w:name w:val="WW8Num5z1"/>
    <w:rsid w:val="009A1DF2"/>
    <w:rPr>
      <w:color w:val="auto"/>
    </w:rPr>
  </w:style>
  <w:style w:type="character" w:customStyle="1" w:styleId="WW8Num5z2">
    <w:name w:val="WW8Num5z2"/>
    <w:rsid w:val="009A1DF2"/>
  </w:style>
  <w:style w:type="character" w:customStyle="1" w:styleId="WW8Num5z3">
    <w:name w:val="WW8Num5z3"/>
    <w:rsid w:val="009A1DF2"/>
  </w:style>
  <w:style w:type="character" w:customStyle="1" w:styleId="WW8Num5z4">
    <w:name w:val="WW8Num5z4"/>
    <w:rsid w:val="009A1DF2"/>
  </w:style>
  <w:style w:type="character" w:customStyle="1" w:styleId="WW8Num5z5">
    <w:name w:val="WW8Num5z5"/>
    <w:rsid w:val="009A1DF2"/>
  </w:style>
  <w:style w:type="character" w:customStyle="1" w:styleId="WW8Num5z6">
    <w:name w:val="WW8Num5z6"/>
    <w:rsid w:val="009A1DF2"/>
  </w:style>
  <w:style w:type="character" w:customStyle="1" w:styleId="WW8Num5z7">
    <w:name w:val="WW8Num5z7"/>
    <w:rsid w:val="009A1DF2"/>
  </w:style>
  <w:style w:type="character" w:customStyle="1" w:styleId="WW8Num5z8">
    <w:name w:val="WW8Num5z8"/>
    <w:rsid w:val="009A1DF2"/>
  </w:style>
  <w:style w:type="character" w:customStyle="1" w:styleId="WW8Num6z1">
    <w:name w:val="WW8Num6z1"/>
    <w:rsid w:val="009A1DF2"/>
    <w:rPr>
      <w:b/>
    </w:rPr>
  </w:style>
  <w:style w:type="character" w:customStyle="1" w:styleId="WW8Num6z2">
    <w:name w:val="WW8Num6z2"/>
    <w:rsid w:val="009A1DF2"/>
  </w:style>
  <w:style w:type="character" w:customStyle="1" w:styleId="WW8Num6z3">
    <w:name w:val="WW8Num6z3"/>
    <w:rsid w:val="009A1DF2"/>
  </w:style>
  <w:style w:type="character" w:customStyle="1" w:styleId="WW8Num6z4">
    <w:name w:val="WW8Num6z4"/>
    <w:rsid w:val="009A1DF2"/>
  </w:style>
  <w:style w:type="character" w:customStyle="1" w:styleId="WW8Num6z5">
    <w:name w:val="WW8Num6z5"/>
    <w:rsid w:val="009A1DF2"/>
  </w:style>
  <w:style w:type="character" w:customStyle="1" w:styleId="WW8Num6z6">
    <w:name w:val="WW8Num6z6"/>
    <w:rsid w:val="009A1DF2"/>
  </w:style>
  <w:style w:type="character" w:customStyle="1" w:styleId="WW8Num6z7">
    <w:name w:val="WW8Num6z7"/>
    <w:rsid w:val="009A1DF2"/>
  </w:style>
  <w:style w:type="character" w:customStyle="1" w:styleId="WW8Num6z8">
    <w:name w:val="WW8Num6z8"/>
    <w:rsid w:val="009A1DF2"/>
  </w:style>
  <w:style w:type="character" w:customStyle="1" w:styleId="WW8Num7z1">
    <w:name w:val="WW8Num7z1"/>
    <w:rsid w:val="009A1DF2"/>
    <w:rPr>
      <w:b/>
      <w:sz w:val="20"/>
      <w:szCs w:val="28"/>
    </w:rPr>
  </w:style>
  <w:style w:type="character" w:customStyle="1" w:styleId="WW8Num7z2">
    <w:name w:val="WW8Num7z2"/>
    <w:rsid w:val="009A1DF2"/>
  </w:style>
  <w:style w:type="character" w:customStyle="1" w:styleId="WW8Num7z3">
    <w:name w:val="WW8Num7z3"/>
    <w:rsid w:val="009A1DF2"/>
  </w:style>
  <w:style w:type="character" w:customStyle="1" w:styleId="WW8Num7z4">
    <w:name w:val="WW8Num7z4"/>
    <w:rsid w:val="009A1DF2"/>
  </w:style>
  <w:style w:type="character" w:customStyle="1" w:styleId="WW8Num7z5">
    <w:name w:val="WW8Num7z5"/>
    <w:rsid w:val="009A1DF2"/>
  </w:style>
  <w:style w:type="character" w:customStyle="1" w:styleId="WW8Num7z6">
    <w:name w:val="WW8Num7z6"/>
    <w:rsid w:val="009A1DF2"/>
  </w:style>
  <w:style w:type="character" w:customStyle="1" w:styleId="WW8Num7z7">
    <w:name w:val="WW8Num7z7"/>
    <w:rsid w:val="009A1DF2"/>
  </w:style>
  <w:style w:type="character" w:customStyle="1" w:styleId="WW8Num7z8">
    <w:name w:val="WW8Num7z8"/>
    <w:rsid w:val="009A1DF2"/>
  </w:style>
  <w:style w:type="character" w:customStyle="1" w:styleId="WW8Num8z0">
    <w:name w:val="WW8Num8z0"/>
    <w:rsid w:val="009A1DF2"/>
    <w:rPr>
      <w:b/>
      <w:bCs/>
      <w:sz w:val="22"/>
      <w:szCs w:val="28"/>
    </w:rPr>
  </w:style>
  <w:style w:type="character" w:customStyle="1" w:styleId="WW8Num8z1">
    <w:name w:val="WW8Num8z1"/>
    <w:rsid w:val="009A1DF2"/>
  </w:style>
  <w:style w:type="character" w:customStyle="1" w:styleId="WW8Num8z2">
    <w:name w:val="WW8Num8z2"/>
    <w:rsid w:val="009A1DF2"/>
  </w:style>
  <w:style w:type="character" w:customStyle="1" w:styleId="WW8Num8z4">
    <w:name w:val="WW8Num8z4"/>
    <w:rsid w:val="009A1DF2"/>
  </w:style>
  <w:style w:type="character" w:customStyle="1" w:styleId="WW8Num10z0">
    <w:name w:val="WW8Num10z0"/>
    <w:rsid w:val="009A1DF2"/>
    <w:rPr>
      <w:b/>
      <w:color w:val="000000"/>
      <w:sz w:val="22"/>
      <w:szCs w:val="28"/>
    </w:rPr>
  </w:style>
  <w:style w:type="character" w:customStyle="1" w:styleId="WW8Num10z1">
    <w:name w:val="WW8Num10z1"/>
    <w:rsid w:val="009A1DF2"/>
  </w:style>
  <w:style w:type="character" w:customStyle="1" w:styleId="WW8Num10z2">
    <w:name w:val="WW8Num10z2"/>
    <w:rsid w:val="009A1DF2"/>
    <w:rPr>
      <w:b/>
      <w:bCs/>
    </w:rPr>
  </w:style>
  <w:style w:type="character" w:customStyle="1" w:styleId="WW8Num10z3">
    <w:name w:val="WW8Num10z3"/>
    <w:rsid w:val="009A1DF2"/>
  </w:style>
  <w:style w:type="character" w:customStyle="1" w:styleId="WW8Num10z4">
    <w:name w:val="WW8Num10z4"/>
    <w:rsid w:val="009A1DF2"/>
  </w:style>
  <w:style w:type="character" w:customStyle="1" w:styleId="WW8Num10z5">
    <w:name w:val="WW8Num10z5"/>
    <w:rsid w:val="009A1DF2"/>
  </w:style>
  <w:style w:type="character" w:customStyle="1" w:styleId="WW8Num10z6">
    <w:name w:val="WW8Num10z6"/>
    <w:rsid w:val="009A1DF2"/>
  </w:style>
  <w:style w:type="character" w:customStyle="1" w:styleId="WW8Num10z7">
    <w:name w:val="WW8Num10z7"/>
    <w:rsid w:val="009A1DF2"/>
  </w:style>
  <w:style w:type="character" w:customStyle="1" w:styleId="WW8Num10z8">
    <w:name w:val="WW8Num10z8"/>
    <w:rsid w:val="009A1DF2"/>
  </w:style>
  <w:style w:type="character" w:customStyle="1" w:styleId="WW8Num11z1">
    <w:name w:val="WW8Num11z1"/>
    <w:rsid w:val="009A1DF2"/>
  </w:style>
  <w:style w:type="character" w:customStyle="1" w:styleId="WW8Num11z2">
    <w:name w:val="WW8Num11z2"/>
    <w:rsid w:val="009A1DF2"/>
    <w:rPr>
      <w:b/>
      <w:bCs/>
    </w:rPr>
  </w:style>
  <w:style w:type="character" w:customStyle="1" w:styleId="WW8Num11z3">
    <w:name w:val="WW8Num11z3"/>
    <w:rsid w:val="009A1DF2"/>
  </w:style>
  <w:style w:type="character" w:customStyle="1" w:styleId="WW8Num11z4">
    <w:name w:val="WW8Num11z4"/>
    <w:rsid w:val="009A1DF2"/>
  </w:style>
  <w:style w:type="character" w:customStyle="1" w:styleId="WW8Num11z5">
    <w:name w:val="WW8Num11z5"/>
    <w:rsid w:val="009A1DF2"/>
  </w:style>
  <w:style w:type="character" w:customStyle="1" w:styleId="WW8Num11z6">
    <w:name w:val="WW8Num11z6"/>
    <w:rsid w:val="009A1DF2"/>
  </w:style>
  <w:style w:type="character" w:customStyle="1" w:styleId="WW8Num11z7">
    <w:name w:val="WW8Num11z7"/>
    <w:rsid w:val="009A1DF2"/>
  </w:style>
  <w:style w:type="character" w:customStyle="1" w:styleId="WW8Num11z8">
    <w:name w:val="WW8Num11z8"/>
    <w:rsid w:val="009A1DF2"/>
  </w:style>
  <w:style w:type="character" w:customStyle="1" w:styleId="WW8Num12z2">
    <w:name w:val="WW8Num12z2"/>
    <w:rsid w:val="009A1DF2"/>
  </w:style>
  <w:style w:type="character" w:customStyle="1" w:styleId="WW8Num12z3">
    <w:name w:val="WW8Num12z3"/>
    <w:rsid w:val="009A1DF2"/>
  </w:style>
  <w:style w:type="character" w:customStyle="1" w:styleId="WW8Num12z4">
    <w:name w:val="WW8Num12z4"/>
    <w:rsid w:val="009A1DF2"/>
  </w:style>
  <w:style w:type="character" w:customStyle="1" w:styleId="WW8Num12z5">
    <w:name w:val="WW8Num12z5"/>
    <w:rsid w:val="009A1DF2"/>
  </w:style>
  <w:style w:type="character" w:customStyle="1" w:styleId="WW8Num12z6">
    <w:name w:val="WW8Num12z6"/>
    <w:rsid w:val="009A1DF2"/>
  </w:style>
  <w:style w:type="character" w:customStyle="1" w:styleId="WW8Num12z7">
    <w:name w:val="WW8Num12z7"/>
    <w:rsid w:val="009A1DF2"/>
  </w:style>
  <w:style w:type="character" w:customStyle="1" w:styleId="WW8Num12z8">
    <w:name w:val="WW8Num12z8"/>
    <w:rsid w:val="009A1DF2"/>
  </w:style>
  <w:style w:type="character" w:customStyle="1" w:styleId="WW8Num13z0">
    <w:name w:val="WW8Num13z0"/>
    <w:rsid w:val="009A1DF2"/>
    <w:rPr>
      <w:b w:val="0"/>
      <w:i w:val="0"/>
      <w:color w:val="000000"/>
      <w:sz w:val="22"/>
      <w:szCs w:val="22"/>
    </w:rPr>
  </w:style>
  <w:style w:type="character" w:customStyle="1" w:styleId="WW8Num14z0">
    <w:name w:val="WW8Num14z0"/>
    <w:rsid w:val="009A1DF2"/>
    <w:rPr>
      <w:i/>
      <w:color w:val="000000"/>
    </w:rPr>
  </w:style>
  <w:style w:type="character" w:customStyle="1" w:styleId="WW8Num16z2">
    <w:name w:val="WW8Num16z2"/>
    <w:rsid w:val="009A1DF2"/>
  </w:style>
  <w:style w:type="character" w:customStyle="1" w:styleId="WW8Num16z3">
    <w:name w:val="WW8Num16z3"/>
    <w:rsid w:val="009A1DF2"/>
  </w:style>
  <w:style w:type="character" w:customStyle="1" w:styleId="WW8Num16z4">
    <w:name w:val="WW8Num16z4"/>
    <w:rsid w:val="009A1DF2"/>
  </w:style>
  <w:style w:type="character" w:customStyle="1" w:styleId="WW8Num16z5">
    <w:name w:val="WW8Num16z5"/>
    <w:rsid w:val="009A1DF2"/>
  </w:style>
  <w:style w:type="character" w:customStyle="1" w:styleId="WW8Num16z6">
    <w:name w:val="WW8Num16z6"/>
    <w:rsid w:val="009A1DF2"/>
  </w:style>
  <w:style w:type="character" w:customStyle="1" w:styleId="WW8Num16z7">
    <w:name w:val="WW8Num16z7"/>
    <w:rsid w:val="009A1DF2"/>
  </w:style>
  <w:style w:type="character" w:customStyle="1" w:styleId="WW8Num16z8">
    <w:name w:val="WW8Num16z8"/>
    <w:rsid w:val="009A1DF2"/>
  </w:style>
  <w:style w:type="character" w:customStyle="1" w:styleId="WW8Num17z0">
    <w:name w:val="WW8Num17z0"/>
    <w:rsid w:val="009A1DF2"/>
    <w:rPr>
      <w:lang w:val="en-US"/>
    </w:rPr>
  </w:style>
  <w:style w:type="character" w:customStyle="1" w:styleId="WW8Num18z0">
    <w:name w:val="WW8Num18z0"/>
    <w:rsid w:val="009A1DF2"/>
    <w:rPr>
      <w:rFonts w:cs="Times New Roman"/>
    </w:rPr>
  </w:style>
  <w:style w:type="character" w:customStyle="1" w:styleId="WW8Num18z1">
    <w:name w:val="WW8Num18z1"/>
    <w:rsid w:val="009A1DF2"/>
    <w:rPr>
      <w:color w:val="FF6600"/>
    </w:rPr>
  </w:style>
  <w:style w:type="character" w:customStyle="1" w:styleId="WW8Num18z2">
    <w:name w:val="WW8Num18z2"/>
    <w:rsid w:val="009A1DF2"/>
  </w:style>
  <w:style w:type="character" w:customStyle="1" w:styleId="WW8Num18z3">
    <w:name w:val="WW8Num18z3"/>
    <w:rsid w:val="009A1DF2"/>
  </w:style>
  <w:style w:type="character" w:customStyle="1" w:styleId="WW8Num18z4">
    <w:name w:val="WW8Num18z4"/>
    <w:rsid w:val="009A1DF2"/>
  </w:style>
  <w:style w:type="character" w:customStyle="1" w:styleId="WW8Num18z5">
    <w:name w:val="WW8Num18z5"/>
    <w:rsid w:val="009A1DF2"/>
  </w:style>
  <w:style w:type="character" w:customStyle="1" w:styleId="WW8Num18z6">
    <w:name w:val="WW8Num18z6"/>
    <w:rsid w:val="009A1DF2"/>
  </w:style>
  <w:style w:type="character" w:customStyle="1" w:styleId="WW8Num18z7">
    <w:name w:val="WW8Num18z7"/>
    <w:rsid w:val="009A1DF2"/>
  </w:style>
  <w:style w:type="character" w:customStyle="1" w:styleId="WW8Num18z8">
    <w:name w:val="WW8Num18z8"/>
    <w:rsid w:val="009A1DF2"/>
  </w:style>
  <w:style w:type="character" w:customStyle="1" w:styleId="WW8Num19z0">
    <w:name w:val="WW8Num19z0"/>
    <w:rsid w:val="009A1DF2"/>
    <w:rPr>
      <w:rFonts w:cs="Times New Roman"/>
      <w:b/>
      <w:bCs/>
      <w:color w:val="000000"/>
    </w:rPr>
  </w:style>
  <w:style w:type="character" w:customStyle="1" w:styleId="WW8Num19z1">
    <w:name w:val="WW8Num19z1"/>
    <w:rsid w:val="009A1DF2"/>
  </w:style>
  <w:style w:type="character" w:customStyle="1" w:styleId="WW8Num19z2">
    <w:name w:val="WW8Num19z2"/>
    <w:rsid w:val="009A1DF2"/>
  </w:style>
  <w:style w:type="character" w:customStyle="1" w:styleId="WW8Num20z2">
    <w:name w:val="WW8Num20z2"/>
    <w:rsid w:val="009A1DF2"/>
  </w:style>
  <w:style w:type="character" w:customStyle="1" w:styleId="WW8Num21z0">
    <w:name w:val="WW8Num21z0"/>
    <w:rsid w:val="009A1DF2"/>
    <w:rPr>
      <w:rFonts w:cs="Times New Roman"/>
    </w:rPr>
  </w:style>
  <w:style w:type="character" w:customStyle="1" w:styleId="WW8Num21z1">
    <w:name w:val="WW8Num21z1"/>
    <w:rsid w:val="009A1DF2"/>
  </w:style>
  <w:style w:type="character" w:customStyle="1" w:styleId="WW8Num21z3">
    <w:name w:val="WW8Num21z3"/>
    <w:rsid w:val="009A1DF2"/>
  </w:style>
  <w:style w:type="character" w:customStyle="1" w:styleId="WW8Num22z1">
    <w:name w:val="WW8Num22z1"/>
    <w:rsid w:val="009A1DF2"/>
    <w:rPr>
      <w:b/>
      <w:bCs/>
      <w:color w:val="FF6600"/>
      <w:sz w:val="22"/>
      <w:szCs w:val="28"/>
      <w:vertAlign w:val="superscript"/>
    </w:rPr>
  </w:style>
  <w:style w:type="character" w:customStyle="1" w:styleId="WW8Num22z3">
    <w:name w:val="WW8Num22z3"/>
    <w:rsid w:val="009A1DF2"/>
  </w:style>
  <w:style w:type="character" w:customStyle="1" w:styleId="WW8Num23z1">
    <w:name w:val="WW8Num23z1"/>
    <w:rsid w:val="009A1DF2"/>
  </w:style>
  <w:style w:type="character" w:customStyle="1" w:styleId="WW8Num23z2">
    <w:name w:val="WW8Num23z2"/>
    <w:rsid w:val="009A1DF2"/>
  </w:style>
  <w:style w:type="character" w:customStyle="1" w:styleId="WW8Num23z3">
    <w:name w:val="WW8Num23z3"/>
    <w:rsid w:val="009A1DF2"/>
  </w:style>
  <w:style w:type="character" w:customStyle="1" w:styleId="WW8Num23z4">
    <w:name w:val="WW8Num23z4"/>
    <w:rsid w:val="009A1DF2"/>
  </w:style>
  <w:style w:type="character" w:customStyle="1" w:styleId="WW8Num23z5">
    <w:name w:val="WW8Num23z5"/>
    <w:rsid w:val="009A1DF2"/>
  </w:style>
  <w:style w:type="character" w:customStyle="1" w:styleId="WW8Num23z6">
    <w:name w:val="WW8Num23z6"/>
    <w:rsid w:val="009A1DF2"/>
  </w:style>
  <w:style w:type="character" w:customStyle="1" w:styleId="WW8Num23z7">
    <w:name w:val="WW8Num23z7"/>
    <w:rsid w:val="009A1DF2"/>
  </w:style>
  <w:style w:type="character" w:customStyle="1" w:styleId="WW8Num23z8">
    <w:name w:val="WW8Num23z8"/>
    <w:rsid w:val="009A1DF2"/>
  </w:style>
  <w:style w:type="character" w:customStyle="1" w:styleId="WW8Num24z0">
    <w:name w:val="WW8Num24z0"/>
    <w:rsid w:val="009A1DF2"/>
  </w:style>
  <w:style w:type="character" w:customStyle="1" w:styleId="WW8Num24z1">
    <w:name w:val="WW8Num24z1"/>
    <w:rsid w:val="009A1DF2"/>
    <w:rPr>
      <w:b/>
    </w:rPr>
  </w:style>
  <w:style w:type="character" w:customStyle="1" w:styleId="WW8Num24z2">
    <w:name w:val="WW8Num24z2"/>
    <w:rsid w:val="009A1DF2"/>
  </w:style>
  <w:style w:type="character" w:customStyle="1" w:styleId="WW8Num24z3">
    <w:name w:val="WW8Num24z3"/>
    <w:rsid w:val="009A1DF2"/>
  </w:style>
  <w:style w:type="character" w:customStyle="1" w:styleId="WW8Num24z4">
    <w:name w:val="WW8Num24z4"/>
    <w:rsid w:val="009A1DF2"/>
  </w:style>
  <w:style w:type="character" w:customStyle="1" w:styleId="WW8Num24z5">
    <w:name w:val="WW8Num24z5"/>
    <w:rsid w:val="009A1DF2"/>
  </w:style>
  <w:style w:type="character" w:customStyle="1" w:styleId="WW8Num24z6">
    <w:name w:val="WW8Num24z6"/>
    <w:rsid w:val="009A1DF2"/>
  </w:style>
  <w:style w:type="character" w:customStyle="1" w:styleId="WW8Num24z7">
    <w:name w:val="WW8Num24z7"/>
    <w:rsid w:val="009A1DF2"/>
  </w:style>
  <w:style w:type="character" w:customStyle="1" w:styleId="WW8Num24z8">
    <w:name w:val="WW8Num24z8"/>
    <w:rsid w:val="009A1DF2"/>
  </w:style>
  <w:style w:type="character" w:customStyle="1" w:styleId="WW8Num25z0">
    <w:name w:val="WW8Num25z0"/>
    <w:rsid w:val="009A1DF2"/>
  </w:style>
  <w:style w:type="character" w:customStyle="1" w:styleId="WW8Num25z1">
    <w:name w:val="WW8Num25z1"/>
    <w:rsid w:val="009A1DF2"/>
    <w:rPr>
      <w:b/>
    </w:rPr>
  </w:style>
  <w:style w:type="character" w:customStyle="1" w:styleId="WW8Num25z2">
    <w:name w:val="WW8Num25z2"/>
    <w:rsid w:val="009A1DF2"/>
    <w:rPr>
      <w:rFonts w:ascii="Times New Roman" w:hAnsi="Times New Roman" w:cs="Times New Roman"/>
    </w:rPr>
  </w:style>
  <w:style w:type="character" w:customStyle="1" w:styleId="WW8Num25z3">
    <w:name w:val="WW8Num25z3"/>
    <w:rsid w:val="009A1DF2"/>
  </w:style>
  <w:style w:type="character" w:customStyle="1" w:styleId="WW8Num25z4">
    <w:name w:val="WW8Num25z4"/>
    <w:rsid w:val="009A1DF2"/>
  </w:style>
  <w:style w:type="character" w:customStyle="1" w:styleId="WW8Num25z5">
    <w:name w:val="WW8Num25z5"/>
    <w:rsid w:val="009A1DF2"/>
  </w:style>
  <w:style w:type="character" w:customStyle="1" w:styleId="WW8Num25z6">
    <w:name w:val="WW8Num25z6"/>
    <w:rsid w:val="009A1DF2"/>
  </w:style>
  <w:style w:type="character" w:customStyle="1" w:styleId="WW8Num25z7">
    <w:name w:val="WW8Num25z7"/>
    <w:rsid w:val="009A1DF2"/>
  </w:style>
  <w:style w:type="character" w:customStyle="1" w:styleId="WW8Num25z8">
    <w:name w:val="WW8Num25z8"/>
    <w:rsid w:val="009A1DF2"/>
  </w:style>
  <w:style w:type="character" w:customStyle="1" w:styleId="WW8Num26z1">
    <w:name w:val="WW8Num26z1"/>
    <w:rsid w:val="009A1DF2"/>
    <w:rPr>
      <w:rFonts w:ascii="Symbol" w:hAnsi="Symbol" w:cs="Symbol"/>
    </w:rPr>
  </w:style>
  <w:style w:type="character" w:customStyle="1" w:styleId="WW8Num26z2">
    <w:name w:val="WW8Num26z2"/>
    <w:rsid w:val="009A1DF2"/>
  </w:style>
  <w:style w:type="character" w:customStyle="1" w:styleId="WW8Num26z3">
    <w:name w:val="WW8Num26z3"/>
    <w:rsid w:val="009A1DF2"/>
  </w:style>
  <w:style w:type="character" w:customStyle="1" w:styleId="WW8Num26z4">
    <w:name w:val="WW8Num26z4"/>
    <w:rsid w:val="009A1DF2"/>
  </w:style>
  <w:style w:type="character" w:customStyle="1" w:styleId="WW8Num26z5">
    <w:name w:val="WW8Num26z5"/>
    <w:rsid w:val="009A1DF2"/>
  </w:style>
  <w:style w:type="character" w:customStyle="1" w:styleId="WW8Num26z6">
    <w:name w:val="WW8Num26z6"/>
    <w:rsid w:val="009A1DF2"/>
  </w:style>
  <w:style w:type="character" w:customStyle="1" w:styleId="WW8Num26z7">
    <w:name w:val="WW8Num26z7"/>
    <w:rsid w:val="009A1DF2"/>
  </w:style>
  <w:style w:type="character" w:customStyle="1" w:styleId="WW8Num26z8">
    <w:name w:val="WW8Num26z8"/>
    <w:rsid w:val="009A1DF2"/>
  </w:style>
  <w:style w:type="character" w:customStyle="1" w:styleId="WW8Num27z1">
    <w:name w:val="WW8Num27z1"/>
    <w:rsid w:val="009A1DF2"/>
    <w:rPr>
      <w:rFonts w:ascii="Times New Roman" w:hAnsi="Times New Roman" w:cs="Times New Roman"/>
    </w:rPr>
  </w:style>
  <w:style w:type="character" w:customStyle="1" w:styleId="WW8Num27z2">
    <w:name w:val="WW8Num27z2"/>
    <w:rsid w:val="009A1DF2"/>
    <w:rPr>
      <w:rFonts w:ascii="Wingdings" w:hAnsi="Wingdings" w:cs="Wingdings"/>
    </w:rPr>
  </w:style>
  <w:style w:type="character" w:customStyle="1" w:styleId="WW8Num27z3">
    <w:name w:val="WW8Num27z3"/>
    <w:rsid w:val="009A1DF2"/>
  </w:style>
  <w:style w:type="character" w:customStyle="1" w:styleId="WW8Num27z4">
    <w:name w:val="WW8Num27z4"/>
    <w:rsid w:val="009A1DF2"/>
    <w:rPr>
      <w:rFonts w:ascii="Courier New" w:hAnsi="Courier New" w:cs="Courier New"/>
    </w:rPr>
  </w:style>
  <w:style w:type="character" w:customStyle="1" w:styleId="WW8Num27z5">
    <w:name w:val="WW8Num27z5"/>
    <w:rsid w:val="009A1DF2"/>
  </w:style>
  <w:style w:type="character" w:customStyle="1" w:styleId="WW8Num27z6">
    <w:name w:val="WW8Num27z6"/>
    <w:rsid w:val="009A1DF2"/>
  </w:style>
  <w:style w:type="character" w:customStyle="1" w:styleId="WW8Num27z7">
    <w:name w:val="WW8Num27z7"/>
    <w:rsid w:val="009A1DF2"/>
  </w:style>
  <w:style w:type="character" w:customStyle="1" w:styleId="WW8Num27z8">
    <w:name w:val="WW8Num27z8"/>
    <w:rsid w:val="009A1DF2"/>
  </w:style>
  <w:style w:type="character" w:customStyle="1" w:styleId="WW8Num9z1">
    <w:name w:val="WW8Num9z1"/>
    <w:rsid w:val="009A1DF2"/>
  </w:style>
  <w:style w:type="character" w:customStyle="1" w:styleId="WW8Num9z2">
    <w:name w:val="WW8Num9z2"/>
    <w:rsid w:val="009A1DF2"/>
  </w:style>
  <w:style w:type="character" w:customStyle="1" w:styleId="WW8Num9z3">
    <w:name w:val="WW8Num9z3"/>
    <w:rsid w:val="009A1DF2"/>
  </w:style>
  <w:style w:type="character" w:customStyle="1" w:styleId="WW8Num9z4">
    <w:name w:val="WW8Num9z4"/>
    <w:rsid w:val="009A1DF2"/>
  </w:style>
  <w:style w:type="character" w:customStyle="1" w:styleId="WW8Num9z5">
    <w:name w:val="WW8Num9z5"/>
    <w:rsid w:val="009A1DF2"/>
  </w:style>
  <w:style w:type="character" w:customStyle="1" w:styleId="WW8Num9z6">
    <w:name w:val="WW8Num9z6"/>
    <w:rsid w:val="009A1DF2"/>
  </w:style>
  <w:style w:type="character" w:customStyle="1" w:styleId="WW8Num9z7">
    <w:name w:val="WW8Num9z7"/>
    <w:rsid w:val="009A1DF2"/>
  </w:style>
  <w:style w:type="character" w:customStyle="1" w:styleId="WW8Num9z8">
    <w:name w:val="WW8Num9z8"/>
    <w:rsid w:val="009A1DF2"/>
  </w:style>
  <w:style w:type="character" w:customStyle="1" w:styleId="WW8Num13z1">
    <w:name w:val="WW8Num13z1"/>
    <w:rsid w:val="009A1DF2"/>
  </w:style>
  <w:style w:type="character" w:customStyle="1" w:styleId="WW8Num13z2">
    <w:name w:val="WW8Num13z2"/>
    <w:rsid w:val="009A1DF2"/>
  </w:style>
  <w:style w:type="character" w:customStyle="1" w:styleId="WW8Num13z3">
    <w:name w:val="WW8Num13z3"/>
    <w:rsid w:val="009A1DF2"/>
  </w:style>
  <w:style w:type="character" w:customStyle="1" w:styleId="WW8Num13z4">
    <w:name w:val="WW8Num13z4"/>
    <w:rsid w:val="009A1DF2"/>
  </w:style>
  <w:style w:type="character" w:customStyle="1" w:styleId="WW8Num13z5">
    <w:name w:val="WW8Num13z5"/>
    <w:rsid w:val="009A1DF2"/>
  </w:style>
  <w:style w:type="character" w:customStyle="1" w:styleId="WW8Num13z6">
    <w:name w:val="WW8Num13z6"/>
    <w:rsid w:val="009A1DF2"/>
  </w:style>
  <w:style w:type="character" w:customStyle="1" w:styleId="WW8Num13z7">
    <w:name w:val="WW8Num13z7"/>
    <w:rsid w:val="009A1DF2"/>
  </w:style>
  <w:style w:type="character" w:customStyle="1" w:styleId="WW8Num13z8">
    <w:name w:val="WW8Num13z8"/>
    <w:rsid w:val="009A1DF2"/>
  </w:style>
  <w:style w:type="character" w:customStyle="1" w:styleId="WW8Num17z1">
    <w:name w:val="WW8Num17z1"/>
    <w:rsid w:val="009A1DF2"/>
  </w:style>
  <w:style w:type="character" w:customStyle="1" w:styleId="WW8Num17z2">
    <w:name w:val="WW8Num17z2"/>
    <w:rsid w:val="009A1DF2"/>
  </w:style>
  <w:style w:type="character" w:customStyle="1" w:styleId="WW8Num17z3">
    <w:name w:val="WW8Num17z3"/>
    <w:rsid w:val="009A1DF2"/>
  </w:style>
  <w:style w:type="character" w:customStyle="1" w:styleId="WW8Num17z4">
    <w:name w:val="WW8Num17z4"/>
    <w:rsid w:val="009A1DF2"/>
  </w:style>
  <w:style w:type="character" w:customStyle="1" w:styleId="WW8Num17z5">
    <w:name w:val="WW8Num17z5"/>
    <w:rsid w:val="009A1DF2"/>
  </w:style>
  <w:style w:type="character" w:customStyle="1" w:styleId="WW8Num17z6">
    <w:name w:val="WW8Num17z6"/>
    <w:rsid w:val="009A1DF2"/>
  </w:style>
  <w:style w:type="character" w:customStyle="1" w:styleId="WW8Num17z7">
    <w:name w:val="WW8Num17z7"/>
    <w:rsid w:val="009A1DF2"/>
  </w:style>
  <w:style w:type="character" w:customStyle="1" w:styleId="WW8Num17z8">
    <w:name w:val="WW8Num17z8"/>
    <w:rsid w:val="009A1DF2"/>
  </w:style>
  <w:style w:type="character" w:customStyle="1" w:styleId="WW8Num19z3">
    <w:name w:val="WW8Num19z3"/>
    <w:rsid w:val="009A1DF2"/>
  </w:style>
  <w:style w:type="character" w:customStyle="1" w:styleId="WW8Num19z4">
    <w:name w:val="WW8Num19z4"/>
    <w:rsid w:val="009A1DF2"/>
  </w:style>
  <w:style w:type="character" w:customStyle="1" w:styleId="WW8Num19z5">
    <w:name w:val="WW8Num19z5"/>
    <w:rsid w:val="009A1DF2"/>
  </w:style>
  <w:style w:type="character" w:customStyle="1" w:styleId="WW8Num19z6">
    <w:name w:val="WW8Num19z6"/>
    <w:rsid w:val="009A1DF2"/>
  </w:style>
  <w:style w:type="character" w:customStyle="1" w:styleId="WW8Num19z7">
    <w:name w:val="WW8Num19z7"/>
    <w:rsid w:val="009A1DF2"/>
  </w:style>
  <w:style w:type="character" w:customStyle="1" w:styleId="WW8Num19z8">
    <w:name w:val="WW8Num19z8"/>
    <w:rsid w:val="009A1DF2"/>
  </w:style>
  <w:style w:type="character" w:customStyle="1" w:styleId="WW8Num21z2">
    <w:name w:val="WW8Num21z2"/>
    <w:rsid w:val="009A1DF2"/>
  </w:style>
  <w:style w:type="character" w:customStyle="1" w:styleId="WW8Num4z2">
    <w:name w:val="WW8Num4z2"/>
    <w:rsid w:val="009A1DF2"/>
  </w:style>
  <w:style w:type="character" w:customStyle="1" w:styleId="WW8Num4z4">
    <w:name w:val="WW8Num4z4"/>
    <w:rsid w:val="009A1DF2"/>
  </w:style>
  <w:style w:type="character" w:customStyle="1" w:styleId="WW8Num4z5">
    <w:name w:val="WW8Num4z5"/>
    <w:rsid w:val="009A1DF2"/>
  </w:style>
  <w:style w:type="character" w:customStyle="1" w:styleId="WW8Num4z6">
    <w:name w:val="WW8Num4z6"/>
    <w:rsid w:val="009A1DF2"/>
  </w:style>
  <w:style w:type="character" w:customStyle="1" w:styleId="WW8Num4z7">
    <w:name w:val="WW8Num4z7"/>
    <w:rsid w:val="009A1DF2"/>
  </w:style>
  <w:style w:type="character" w:customStyle="1" w:styleId="WW8Num4z8">
    <w:name w:val="WW8Num4z8"/>
    <w:rsid w:val="009A1DF2"/>
  </w:style>
  <w:style w:type="character" w:customStyle="1" w:styleId="WW8Num8z3">
    <w:name w:val="WW8Num8z3"/>
    <w:rsid w:val="009A1DF2"/>
  </w:style>
  <w:style w:type="character" w:customStyle="1" w:styleId="WW8Num8z5">
    <w:name w:val="WW8Num8z5"/>
    <w:rsid w:val="009A1DF2"/>
  </w:style>
  <w:style w:type="character" w:customStyle="1" w:styleId="WW8Num8z6">
    <w:name w:val="WW8Num8z6"/>
    <w:rsid w:val="009A1DF2"/>
  </w:style>
  <w:style w:type="character" w:customStyle="1" w:styleId="WW8Num8z7">
    <w:name w:val="WW8Num8z7"/>
    <w:rsid w:val="009A1DF2"/>
  </w:style>
  <w:style w:type="character" w:customStyle="1" w:styleId="WW8Num8z8">
    <w:name w:val="WW8Num8z8"/>
    <w:rsid w:val="009A1DF2"/>
  </w:style>
  <w:style w:type="character" w:customStyle="1" w:styleId="WW8Num14z1">
    <w:name w:val="WW8Num14z1"/>
    <w:rsid w:val="009A1DF2"/>
  </w:style>
  <w:style w:type="character" w:customStyle="1" w:styleId="WW8Num14z2">
    <w:name w:val="WW8Num14z2"/>
    <w:rsid w:val="009A1DF2"/>
  </w:style>
  <w:style w:type="character" w:customStyle="1" w:styleId="WW8Num14z3">
    <w:name w:val="WW8Num14z3"/>
    <w:rsid w:val="009A1DF2"/>
  </w:style>
  <w:style w:type="character" w:customStyle="1" w:styleId="WW8Num14z4">
    <w:name w:val="WW8Num14z4"/>
    <w:rsid w:val="009A1DF2"/>
  </w:style>
  <w:style w:type="character" w:customStyle="1" w:styleId="WW8Num14z5">
    <w:name w:val="WW8Num14z5"/>
    <w:rsid w:val="009A1DF2"/>
  </w:style>
  <w:style w:type="character" w:customStyle="1" w:styleId="WW8Num14z6">
    <w:name w:val="WW8Num14z6"/>
    <w:rsid w:val="009A1DF2"/>
  </w:style>
  <w:style w:type="character" w:customStyle="1" w:styleId="WW8Num14z7">
    <w:name w:val="WW8Num14z7"/>
    <w:rsid w:val="009A1DF2"/>
  </w:style>
  <w:style w:type="character" w:customStyle="1" w:styleId="WW8Num14z8">
    <w:name w:val="WW8Num14z8"/>
    <w:rsid w:val="009A1DF2"/>
  </w:style>
  <w:style w:type="character" w:customStyle="1" w:styleId="WW8Num15z2">
    <w:name w:val="WW8Num15z2"/>
    <w:rsid w:val="009A1DF2"/>
  </w:style>
  <w:style w:type="character" w:customStyle="1" w:styleId="WW8Num15z4">
    <w:name w:val="WW8Num15z4"/>
    <w:rsid w:val="009A1DF2"/>
  </w:style>
  <w:style w:type="character" w:customStyle="1" w:styleId="WW8Num15z5">
    <w:name w:val="WW8Num15z5"/>
    <w:rsid w:val="009A1DF2"/>
  </w:style>
  <w:style w:type="character" w:customStyle="1" w:styleId="WW8Num15z6">
    <w:name w:val="WW8Num15z6"/>
    <w:rsid w:val="009A1DF2"/>
  </w:style>
  <w:style w:type="character" w:customStyle="1" w:styleId="WW8Num15z7">
    <w:name w:val="WW8Num15z7"/>
    <w:rsid w:val="009A1DF2"/>
  </w:style>
  <w:style w:type="character" w:customStyle="1" w:styleId="WW8Num15z8">
    <w:name w:val="WW8Num15z8"/>
    <w:rsid w:val="009A1DF2"/>
  </w:style>
  <w:style w:type="character" w:customStyle="1" w:styleId="WW8Num20z3">
    <w:name w:val="WW8Num20z3"/>
    <w:rsid w:val="009A1DF2"/>
  </w:style>
  <w:style w:type="character" w:customStyle="1" w:styleId="WW8Num20z4">
    <w:name w:val="WW8Num20z4"/>
    <w:rsid w:val="009A1DF2"/>
  </w:style>
  <w:style w:type="character" w:customStyle="1" w:styleId="WW8Num20z5">
    <w:name w:val="WW8Num20z5"/>
    <w:rsid w:val="009A1DF2"/>
  </w:style>
  <w:style w:type="character" w:customStyle="1" w:styleId="WW8Num20z6">
    <w:name w:val="WW8Num20z6"/>
    <w:rsid w:val="009A1DF2"/>
  </w:style>
  <w:style w:type="character" w:customStyle="1" w:styleId="WW8Num20z7">
    <w:name w:val="WW8Num20z7"/>
    <w:rsid w:val="009A1DF2"/>
  </w:style>
  <w:style w:type="character" w:customStyle="1" w:styleId="WW8Num20z8">
    <w:name w:val="WW8Num20z8"/>
    <w:rsid w:val="009A1DF2"/>
  </w:style>
  <w:style w:type="character" w:customStyle="1" w:styleId="WW8Num21z4">
    <w:name w:val="WW8Num21z4"/>
    <w:rsid w:val="009A1DF2"/>
  </w:style>
  <w:style w:type="character" w:customStyle="1" w:styleId="WW8Num21z5">
    <w:name w:val="WW8Num21z5"/>
    <w:rsid w:val="009A1DF2"/>
  </w:style>
  <w:style w:type="character" w:customStyle="1" w:styleId="WW8Num21z6">
    <w:name w:val="WW8Num21z6"/>
    <w:rsid w:val="009A1DF2"/>
  </w:style>
  <w:style w:type="character" w:customStyle="1" w:styleId="WW8Num21z7">
    <w:name w:val="WW8Num21z7"/>
    <w:rsid w:val="009A1DF2"/>
  </w:style>
  <w:style w:type="character" w:customStyle="1" w:styleId="WW8Num21z8">
    <w:name w:val="WW8Num21z8"/>
    <w:rsid w:val="009A1DF2"/>
  </w:style>
  <w:style w:type="character" w:customStyle="1" w:styleId="WW8Num22z2">
    <w:name w:val="WW8Num22z2"/>
    <w:rsid w:val="009A1DF2"/>
  </w:style>
  <w:style w:type="character" w:customStyle="1" w:styleId="WW8Num22z4">
    <w:name w:val="WW8Num22z4"/>
    <w:rsid w:val="009A1DF2"/>
  </w:style>
  <w:style w:type="character" w:customStyle="1" w:styleId="WW8Num22z5">
    <w:name w:val="WW8Num22z5"/>
    <w:rsid w:val="009A1DF2"/>
  </w:style>
  <w:style w:type="character" w:customStyle="1" w:styleId="WW8Num22z6">
    <w:name w:val="WW8Num22z6"/>
    <w:rsid w:val="009A1DF2"/>
  </w:style>
  <w:style w:type="character" w:customStyle="1" w:styleId="WW8Num22z7">
    <w:name w:val="WW8Num22z7"/>
    <w:rsid w:val="009A1DF2"/>
  </w:style>
  <w:style w:type="character" w:customStyle="1" w:styleId="WW8Num22z8">
    <w:name w:val="WW8Num22z8"/>
    <w:rsid w:val="009A1DF2"/>
  </w:style>
  <w:style w:type="character" w:customStyle="1" w:styleId="WW8Num28z0">
    <w:name w:val="WW8Num28z0"/>
    <w:rsid w:val="009A1DF2"/>
    <w:rPr>
      <w:b/>
      <w:bCs/>
      <w:sz w:val="22"/>
      <w:szCs w:val="28"/>
    </w:rPr>
  </w:style>
  <w:style w:type="character" w:customStyle="1" w:styleId="WW8Num28z1">
    <w:name w:val="WW8Num28z1"/>
    <w:rsid w:val="009A1DF2"/>
  </w:style>
  <w:style w:type="character" w:customStyle="1" w:styleId="WW8Num28z2">
    <w:name w:val="WW8Num28z2"/>
    <w:rsid w:val="009A1DF2"/>
  </w:style>
  <w:style w:type="character" w:customStyle="1" w:styleId="WW8Num28z3">
    <w:name w:val="WW8Num28z3"/>
    <w:rsid w:val="009A1DF2"/>
  </w:style>
  <w:style w:type="character" w:customStyle="1" w:styleId="WW8Num28z4">
    <w:name w:val="WW8Num28z4"/>
    <w:rsid w:val="009A1DF2"/>
  </w:style>
  <w:style w:type="character" w:customStyle="1" w:styleId="WW8Num28z5">
    <w:name w:val="WW8Num28z5"/>
    <w:rsid w:val="009A1DF2"/>
  </w:style>
  <w:style w:type="character" w:customStyle="1" w:styleId="WW8Num28z6">
    <w:name w:val="WW8Num28z6"/>
    <w:rsid w:val="009A1DF2"/>
  </w:style>
  <w:style w:type="character" w:customStyle="1" w:styleId="WW8Num28z7">
    <w:name w:val="WW8Num28z7"/>
    <w:rsid w:val="009A1DF2"/>
  </w:style>
  <w:style w:type="character" w:customStyle="1" w:styleId="WW8Num28z8">
    <w:name w:val="WW8Num28z8"/>
    <w:rsid w:val="009A1DF2"/>
  </w:style>
  <w:style w:type="character" w:customStyle="1" w:styleId="WW8Num29z0">
    <w:name w:val="WW8Num29z0"/>
    <w:rsid w:val="009A1DF2"/>
    <w:rPr>
      <w:b/>
      <w:bCs/>
      <w:szCs w:val="28"/>
    </w:rPr>
  </w:style>
  <w:style w:type="character" w:customStyle="1" w:styleId="WW8Num30z0">
    <w:name w:val="WW8Num30z0"/>
    <w:rsid w:val="009A1DF2"/>
    <w:rPr>
      <w:b/>
      <w:szCs w:val="28"/>
    </w:rPr>
  </w:style>
  <w:style w:type="character" w:customStyle="1" w:styleId="WW8Num30z1">
    <w:name w:val="WW8Num30z1"/>
    <w:rsid w:val="009A1DF2"/>
  </w:style>
  <w:style w:type="character" w:customStyle="1" w:styleId="WW8Num30z2">
    <w:name w:val="WW8Num30z2"/>
    <w:rsid w:val="009A1DF2"/>
  </w:style>
  <w:style w:type="character" w:customStyle="1" w:styleId="WW8Num30z3">
    <w:name w:val="WW8Num30z3"/>
    <w:rsid w:val="009A1DF2"/>
  </w:style>
  <w:style w:type="character" w:customStyle="1" w:styleId="WW8Num30z4">
    <w:name w:val="WW8Num30z4"/>
    <w:rsid w:val="009A1DF2"/>
  </w:style>
  <w:style w:type="character" w:customStyle="1" w:styleId="WW8Num30z5">
    <w:name w:val="WW8Num30z5"/>
    <w:rsid w:val="009A1DF2"/>
  </w:style>
  <w:style w:type="character" w:customStyle="1" w:styleId="WW8Num30z6">
    <w:name w:val="WW8Num30z6"/>
    <w:rsid w:val="009A1DF2"/>
  </w:style>
  <w:style w:type="character" w:customStyle="1" w:styleId="WW8Num30z7">
    <w:name w:val="WW8Num30z7"/>
    <w:rsid w:val="009A1DF2"/>
  </w:style>
  <w:style w:type="character" w:customStyle="1" w:styleId="WW8Num30z8">
    <w:name w:val="WW8Num30z8"/>
    <w:rsid w:val="009A1DF2"/>
  </w:style>
  <w:style w:type="character" w:customStyle="1" w:styleId="WW8Num31z1">
    <w:name w:val="WW8Num31z1"/>
    <w:rsid w:val="009A1DF2"/>
  </w:style>
  <w:style w:type="character" w:customStyle="1" w:styleId="WW8Num31z2">
    <w:name w:val="WW8Num31z2"/>
    <w:rsid w:val="009A1DF2"/>
    <w:rPr>
      <w:b/>
      <w:bCs/>
    </w:rPr>
  </w:style>
  <w:style w:type="character" w:customStyle="1" w:styleId="WW8Num31z3">
    <w:name w:val="WW8Num31z3"/>
    <w:rsid w:val="009A1DF2"/>
  </w:style>
  <w:style w:type="character" w:customStyle="1" w:styleId="WW8Num31z4">
    <w:name w:val="WW8Num31z4"/>
    <w:rsid w:val="009A1DF2"/>
  </w:style>
  <w:style w:type="character" w:customStyle="1" w:styleId="WW8Num31z5">
    <w:name w:val="WW8Num31z5"/>
    <w:rsid w:val="009A1DF2"/>
  </w:style>
  <w:style w:type="character" w:customStyle="1" w:styleId="WW8Num31z6">
    <w:name w:val="WW8Num31z6"/>
    <w:rsid w:val="009A1DF2"/>
  </w:style>
  <w:style w:type="character" w:customStyle="1" w:styleId="WW8Num31z7">
    <w:name w:val="WW8Num31z7"/>
    <w:rsid w:val="009A1DF2"/>
  </w:style>
  <w:style w:type="character" w:customStyle="1" w:styleId="WW8Num31z8">
    <w:name w:val="WW8Num31z8"/>
    <w:rsid w:val="009A1DF2"/>
  </w:style>
  <w:style w:type="character" w:customStyle="1" w:styleId="WW8Num32z0">
    <w:name w:val="WW8Num32z0"/>
    <w:rsid w:val="009A1DF2"/>
  </w:style>
  <w:style w:type="character" w:customStyle="1" w:styleId="WW8Num32z1">
    <w:name w:val="WW8Num32z1"/>
    <w:rsid w:val="009A1DF2"/>
  </w:style>
  <w:style w:type="character" w:customStyle="1" w:styleId="WW8Num32z2">
    <w:name w:val="WW8Num32z2"/>
    <w:rsid w:val="009A1DF2"/>
  </w:style>
  <w:style w:type="character" w:customStyle="1" w:styleId="WW8Num32z3">
    <w:name w:val="WW8Num32z3"/>
    <w:rsid w:val="009A1DF2"/>
  </w:style>
  <w:style w:type="character" w:customStyle="1" w:styleId="WW8Num32z4">
    <w:name w:val="WW8Num32z4"/>
    <w:rsid w:val="009A1DF2"/>
  </w:style>
  <w:style w:type="character" w:customStyle="1" w:styleId="WW8Num32z5">
    <w:name w:val="WW8Num32z5"/>
    <w:rsid w:val="009A1DF2"/>
  </w:style>
  <w:style w:type="character" w:customStyle="1" w:styleId="WW8Num32z6">
    <w:name w:val="WW8Num32z6"/>
    <w:rsid w:val="009A1DF2"/>
  </w:style>
  <w:style w:type="character" w:customStyle="1" w:styleId="WW8Num32z7">
    <w:name w:val="WW8Num32z7"/>
    <w:rsid w:val="009A1DF2"/>
  </w:style>
  <w:style w:type="character" w:customStyle="1" w:styleId="WW8Num32z8">
    <w:name w:val="WW8Num32z8"/>
    <w:rsid w:val="009A1DF2"/>
  </w:style>
  <w:style w:type="character" w:customStyle="1" w:styleId="WW8Num33z0">
    <w:name w:val="WW8Num33z0"/>
    <w:rsid w:val="009A1DF2"/>
  </w:style>
  <w:style w:type="character" w:customStyle="1" w:styleId="WW8Num33z1">
    <w:name w:val="WW8Num33z1"/>
    <w:rsid w:val="009A1DF2"/>
  </w:style>
  <w:style w:type="character" w:customStyle="1" w:styleId="WW8Num33z2">
    <w:name w:val="WW8Num33z2"/>
    <w:rsid w:val="009A1DF2"/>
  </w:style>
  <w:style w:type="character" w:customStyle="1" w:styleId="WW8Num33z3">
    <w:name w:val="WW8Num33z3"/>
    <w:rsid w:val="009A1DF2"/>
  </w:style>
  <w:style w:type="character" w:customStyle="1" w:styleId="WW8Num33z4">
    <w:name w:val="WW8Num33z4"/>
    <w:rsid w:val="009A1DF2"/>
  </w:style>
  <w:style w:type="character" w:customStyle="1" w:styleId="WW8Num33z5">
    <w:name w:val="WW8Num33z5"/>
    <w:rsid w:val="009A1DF2"/>
  </w:style>
  <w:style w:type="character" w:customStyle="1" w:styleId="WW8Num33z6">
    <w:name w:val="WW8Num33z6"/>
    <w:rsid w:val="009A1DF2"/>
  </w:style>
  <w:style w:type="character" w:customStyle="1" w:styleId="WW8Num33z7">
    <w:name w:val="WW8Num33z7"/>
    <w:rsid w:val="009A1DF2"/>
  </w:style>
  <w:style w:type="character" w:customStyle="1" w:styleId="WW8Num33z8">
    <w:name w:val="WW8Num33z8"/>
    <w:rsid w:val="009A1DF2"/>
  </w:style>
  <w:style w:type="character" w:customStyle="1" w:styleId="WW8Num34z1">
    <w:name w:val="WW8Num34z1"/>
    <w:rsid w:val="009A1DF2"/>
  </w:style>
  <w:style w:type="character" w:customStyle="1" w:styleId="WW8Num34z2">
    <w:name w:val="WW8Num34z2"/>
    <w:rsid w:val="009A1DF2"/>
  </w:style>
  <w:style w:type="character" w:customStyle="1" w:styleId="WW8Num34z3">
    <w:name w:val="WW8Num34z3"/>
    <w:rsid w:val="009A1DF2"/>
  </w:style>
  <w:style w:type="character" w:customStyle="1" w:styleId="WW8Num34z4">
    <w:name w:val="WW8Num34z4"/>
    <w:rsid w:val="009A1DF2"/>
  </w:style>
  <w:style w:type="character" w:customStyle="1" w:styleId="WW8Num34z5">
    <w:name w:val="WW8Num34z5"/>
    <w:rsid w:val="009A1DF2"/>
  </w:style>
  <w:style w:type="character" w:customStyle="1" w:styleId="WW8Num34z6">
    <w:name w:val="WW8Num34z6"/>
    <w:rsid w:val="009A1DF2"/>
  </w:style>
  <w:style w:type="character" w:customStyle="1" w:styleId="WW8Num34z7">
    <w:name w:val="WW8Num34z7"/>
    <w:rsid w:val="009A1DF2"/>
  </w:style>
  <w:style w:type="character" w:customStyle="1" w:styleId="WW8Num34z8">
    <w:name w:val="WW8Num34z8"/>
    <w:rsid w:val="009A1DF2"/>
  </w:style>
  <w:style w:type="character" w:customStyle="1" w:styleId="WW8Num29z4">
    <w:name w:val="WW8Num29z4"/>
    <w:rsid w:val="009A1DF2"/>
  </w:style>
  <w:style w:type="character" w:customStyle="1" w:styleId="WW8Num29z5">
    <w:name w:val="WW8Num29z5"/>
    <w:rsid w:val="009A1DF2"/>
  </w:style>
  <w:style w:type="character" w:customStyle="1" w:styleId="WW8Num29z6">
    <w:name w:val="WW8Num29z6"/>
    <w:rsid w:val="009A1DF2"/>
  </w:style>
  <w:style w:type="character" w:customStyle="1" w:styleId="WW8Num29z7">
    <w:name w:val="WW8Num29z7"/>
    <w:rsid w:val="009A1DF2"/>
  </w:style>
  <w:style w:type="character" w:customStyle="1" w:styleId="WW8Num29z8">
    <w:name w:val="WW8Num29z8"/>
    <w:rsid w:val="009A1DF2"/>
  </w:style>
  <w:style w:type="character" w:customStyle="1" w:styleId="Domylnaczcionkaakapitu1">
    <w:name w:val="Domyślna czcionka akapitu1"/>
    <w:rsid w:val="009A1DF2"/>
  </w:style>
  <w:style w:type="character" w:customStyle="1" w:styleId="UyteHipercze1">
    <w:name w:val="UżyteHiperłącze1"/>
    <w:basedOn w:val="Domylnaczcionkaakapitu1"/>
    <w:rsid w:val="009A1DF2"/>
    <w:rPr>
      <w:color w:val="800080"/>
      <w:u w:val="single"/>
    </w:rPr>
  </w:style>
  <w:style w:type="character" w:customStyle="1" w:styleId="ListLabel1">
    <w:name w:val="ListLabel 1"/>
    <w:rsid w:val="009A1DF2"/>
    <w:rPr>
      <w:i w:val="0"/>
      <w:sz w:val="24"/>
      <w:szCs w:val="24"/>
    </w:rPr>
  </w:style>
  <w:style w:type="character" w:customStyle="1" w:styleId="ListLabel2">
    <w:name w:val="ListLabel 2"/>
    <w:rsid w:val="009A1DF2"/>
    <w:rPr>
      <w:b w:val="0"/>
      <w:i w:val="0"/>
    </w:rPr>
  </w:style>
  <w:style w:type="character" w:customStyle="1" w:styleId="ListLabel3">
    <w:name w:val="ListLabel 3"/>
    <w:rsid w:val="009A1DF2"/>
    <w:rPr>
      <w:b w:val="0"/>
    </w:rPr>
  </w:style>
  <w:style w:type="character" w:customStyle="1" w:styleId="ListLabel4">
    <w:name w:val="ListLabel 4"/>
    <w:rsid w:val="009A1DF2"/>
    <w:rPr>
      <w:rFonts w:eastAsia="MS Mincho" w:cs="Times New Roman"/>
    </w:rPr>
  </w:style>
  <w:style w:type="character" w:customStyle="1" w:styleId="ListLabel5">
    <w:name w:val="ListLabel 5"/>
    <w:rsid w:val="009A1DF2"/>
    <w:rPr>
      <w:rFonts w:cs="Times New Roman"/>
    </w:rPr>
  </w:style>
  <w:style w:type="character" w:customStyle="1" w:styleId="ListLabel6">
    <w:name w:val="ListLabel 6"/>
    <w:rsid w:val="009A1DF2"/>
    <w:rPr>
      <w:rFonts w:eastAsia="Times New Roman" w:cs="Times New Roman"/>
    </w:rPr>
  </w:style>
  <w:style w:type="character" w:customStyle="1" w:styleId="ListLabel7">
    <w:name w:val="ListLabel 7"/>
    <w:rsid w:val="009A1DF2"/>
    <w:rPr>
      <w:b/>
    </w:rPr>
  </w:style>
  <w:style w:type="paragraph" w:customStyle="1" w:styleId="Nagwek10">
    <w:name w:val="Nagłówek1"/>
    <w:basedOn w:val="Normalny"/>
    <w:next w:val="Tekstpodstawowy"/>
    <w:rsid w:val="009A1DF2"/>
    <w:pPr>
      <w:keepNext/>
      <w:suppressAutoHyphens/>
      <w:spacing w:before="240" w:after="120"/>
    </w:pPr>
    <w:rPr>
      <w:rFonts w:ascii="Arial" w:eastAsia="Microsoft YaHei" w:hAnsi="Arial" w:cs="Arial"/>
      <w:sz w:val="28"/>
      <w:szCs w:val="28"/>
      <w:lang w:eastAsia="ar-SA"/>
    </w:rPr>
  </w:style>
  <w:style w:type="paragraph" w:customStyle="1" w:styleId="Podpis1">
    <w:name w:val="Podpis1"/>
    <w:basedOn w:val="Normalny"/>
    <w:rsid w:val="009A1DF2"/>
    <w:pPr>
      <w:suppressLineNumbers/>
      <w:suppressAutoHyphens/>
      <w:spacing w:before="120" w:after="120"/>
    </w:pPr>
    <w:rPr>
      <w:rFonts w:cs="Arial"/>
      <w:i/>
      <w:iCs/>
      <w:lang w:eastAsia="ar-SA"/>
    </w:rPr>
  </w:style>
  <w:style w:type="paragraph" w:customStyle="1" w:styleId="Tekstblokowy1">
    <w:name w:val="Tekst blokowy1"/>
    <w:basedOn w:val="Normalny"/>
    <w:rsid w:val="009A1DF2"/>
    <w:pPr>
      <w:suppressAutoHyphens/>
      <w:ind w:left="1416" w:right="-108" w:firstLine="44"/>
      <w:jc w:val="both"/>
    </w:pPr>
    <w:rPr>
      <w:sz w:val="28"/>
      <w:szCs w:val="28"/>
      <w:lang w:eastAsia="ar-SA"/>
    </w:rPr>
  </w:style>
  <w:style w:type="paragraph" w:customStyle="1" w:styleId="Tekstpodstawowywcity31">
    <w:name w:val="Tekst podstawowy wcięty 31"/>
    <w:basedOn w:val="Normalny"/>
    <w:rsid w:val="009A1DF2"/>
    <w:pPr>
      <w:suppressAutoHyphens/>
      <w:ind w:left="1100" w:hanging="740"/>
    </w:pPr>
    <w:rPr>
      <w:color w:val="000000"/>
      <w:sz w:val="28"/>
      <w:szCs w:val="28"/>
      <w:lang w:eastAsia="ar-SA"/>
    </w:rPr>
  </w:style>
  <w:style w:type="paragraph" w:customStyle="1" w:styleId="Tekstpodstawowy23">
    <w:name w:val="Tekst podstawowy 23"/>
    <w:basedOn w:val="Normalny"/>
    <w:rsid w:val="009A1DF2"/>
    <w:pPr>
      <w:suppressAutoHyphens/>
    </w:pPr>
    <w:rPr>
      <w:sz w:val="28"/>
      <w:szCs w:val="20"/>
      <w:lang w:eastAsia="ar-SA"/>
    </w:rPr>
  </w:style>
  <w:style w:type="paragraph" w:customStyle="1" w:styleId="Tekstpodstawowy31">
    <w:name w:val="Tekst podstawowy 31"/>
    <w:basedOn w:val="Normalny"/>
    <w:rsid w:val="009A1DF2"/>
    <w:pPr>
      <w:suppressAutoHyphens/>
      <w:spacing w:after="120"/>
    </w:pPr>
    <w:rPr>
      <w:sz w:val="16"/>
      <w:szCs w:val="16"/>
      <w:lang w:eastAsia="ar-SA"/>
    </w:rPr>
  </w:style>
  <w:style w:type="paragraph" w:customStyle="1" w:styleId="Tekstpodstawowywcity21">
    <w:name w:val="Tekst podstawowy wcięty 21"/>
    <w:basedOn w:val="Normalny"/>
    <w:rsid w:val="009A1DF2"/>
    <w:pPr>
      <w:shd w:val="clear" w:color="auto" w:fill="FFFFFF"/>
      <w:suppressAutoHyphens/>
      <w:ind w:left="19"/>
      <w:jc w:val="center"/>
    </w:pPr>
    <w:rPr>
      <w:sz w:val="28"/>
      <w:lang w:eastAsia="ar-SA"/>
    </w:rPr>
  </w:style>
  <w:style w:type="paragraph" w:customStyle="1" w:styleId="Zawartotabeli0">
    <w:name w:val="Zawartość tabeli"/>
    <w:basedOn w:val="Normalny"/>
    <w:rsid w:val="009A1DF2"/>
    <w:pPr>
      <w:suppressLineNumbers/>
      <w:suppressAutoHyphens/>
    </w:pPr>
    <w:rPr>
      <w:lang w:eastAsia="ar-SA"/>
    </w:rPr>
  </w:style>
  <w:style w:type="paragraph" w:customStyle="1" w:styleId="Nagwektabeli0">
    <w:name w:val="Nagłówek tabeli"/>
    <w:basedOn w:val="Zawartotabeli0"/>
    <w:rsid w:val="009A1DF2"/>
    <w:pPr>
      <w:jc w:val="center"/>
    </w:pPr>
    <w:rPr>
      <w:b/>
      <w:bCs/>
    </w:rPr>
  </w:style>
  <w:style w:type="paragraph" w:customStyle="1" w:styleId="Styl3-opis333">
    <w:name w:val="Styl3-opis333"/>
    <w:basedOn w:val="Nagwek"/>
    <w:rsid w:val="009A1DF2"/>
    <w:pPr>
      <w:suppressLineNumbers/>
      <w:overflowPunct/>
      <w:autoSpaceDE/>
      <w:autoSpaceDN/>
      <w:adjustRightInd/>
      <w:ind w:firstLine="708"/>
      <w:jc w:val="both"/>
      <w:textAlignment w:val="auto"/>
    </w:pPr>
    <w:rPr>
      <w:rFonts w:cs="Arial"/>
      <w:b/>
      <w:lang w:eastAsia="ar-SA"/>
    </w:rPr>
  </w:style>
  <w:style w:type="paragraph" w:customStyle="1" w:styleId="Styl4-opis33">
    <w:name w:val="Styl4-opis33"/>
    <w:basedOn w:val="Styl3-opis333"/>
    <w:rsid w:val="009A1DF2"/>
    <w:pPr>
      <w:numPr>
        <w:numId w:val="2"/>
      </w:numPr>
    </w:pPr>
  </w:style>
  <w:style w:type="paragraph" w:customStyle="1" w:styleId="Styl3-opis2">
    <w:name w:val="Styl3-opis2"/>
    <w:basedOn w:val="Normalny"/>
    <w:rsid w:val="009A1DF2"/>
    <w:pPr>
      <w:suppressAutoHyphens/>
      <w:jc w:val="both"/>
    </w:pPr>
    <w:rPr>
      <w:rFonts w:cs="Calibri"/>
      <w:b/>
      <w:lang w:eastAsia="ar-SA"/>
    </w:rPr>
  </w:style>
  <w:style w:type="paragraph" w:customStyle="1" w:styleId="Akapitzlist1">
    <w:name w:val="Akapit z listą1"/>
    <w:basedOn w:val="Normalny"/>
    <w:rsid w:val="009A1DF2"/>
    <w:pPr>
      <w:suppressAutoHyphens/>
      <w:ind w:left="720"/>
    </w:pPr>
    <w:rPr>
      <w:lang w:eastAsia="ar-SA"/>
    </w:rPr>
  </w:style>
  <w:style w:type="paragraph" w:styleId="Akapitzlist">
    <w:name w:val="List Paragraph"/>
    <w:basedOn w:val="Normalny"/>
    <w:uiPriority w:val="34"/>
    <w:qFormat/>
    <w:rsid w:val="009A1DF2"/>
    <w:pPr>
      <w:suppressAutoHyphens/>
      <w:ind w:left="708"/>
    </w:pPr>
    <w:rPr>
      <w:lang w:eastAsia="ar-SA"/>
    </w:rPr>
  </w:style>
  <w:style w:type="table" w:styleId="Tabela-Siatka">
    <w:name w:val="Table Grid"/>
    <w:basedOn w:val="Standardowy"/>
    <w:uiPriority w:val="39"/>
    <w:rsid w:val="001F49C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98A84-6B92-4668-9BF8-5BC66BA4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848</Words>
  <Characters>5090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STUDIO  PROJEKTOWO - BUDOWLANE</vt:lpstr>
    </vt:vector>
  </TitlesOfParts>
  <Company>HP</Company>
  <LinksUpToDate>false</LinksUpToDate>
  <CharactersWithSpaces>5927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PROJEKTOWO - BUDOWLANE</dc:title>
  <dc:creator>Pc</dc:creator>
  <cp:lastModifiedBy>HP</cp:lastModifiedBy>
  <cp:revision>4</cp:revision>
  <cp:lastPrinted>2019-11-12T18:28:00Z</cp:lastPrinted>
  <dcterms:created xsi:type="dcterms:W3CDTF">2024-07-02T17:41:00Z</dcterms:created>
  <dcterms:modified xsi:type="dcterms:W3CDTF">2024-07-02T17:42:00Z</dcterms:modified>
</cp:coreProperties>
</file>