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25000" w14:textId="77777777" w:rsidR="00071F7E" w:rsidRPr="000E30BA" w:rsidRDefault="00071F7E" w:rsidP="00683CF8">
      <w:pPr>
        <w:spacing w:line="276" w:lineRule="auto"/>
        <w:rPr>
          <w:rFonts w:cs="Times New Roman"/>
          <w:sz w:val="22"/>
          <w:szCs w:val="22"/>
        </w:rPr>
      </w:pPr>
    </w:p>
    <w:p w14:paraId="0C43F60E" w14:textId="77777777" w:rsidR="00071F7E" w:rsidRPr="000E30BA" w:rsidRDefault="00B76F24" w:rsidP="00683CF8">
      <w:pPr>
        <w:spacing w:line="276" w:lineRule="auto"/>
        <w:rPr>
          <w:rFonts w:cs="Times New Roman"/>
          <w:b/>
          <w:bCs/>
          <w:sz w:val="22"/>
          <w:szCs w:val="22"/>
        </w:rPr>
      </w:pPr>
      <w:r w:rsidRPr="000E30BA">
        <w:rPr>
          <w:rFonts w:cs="Times New Roman"/>
          <w:noProof/>
          <w:sz w:val="22"/>
          <w:szCs w:val="22"/>
        </w:rPr>
        <w:drawing>
          <wp:inline distT="0" distB="0" distL="0" distR="0" wp14:anchorId="41703713" wp14:editId="08FDB7EF">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078F5360" w14:textId="77777777" w:rsidR="00C11FD9" w:rsidRPr="000E30BA" w:rsidRDefault="00C11FD9" w:rsidP="00683CF8">
      <w:pPr>
        <w:spacing w:line="276" w:lineRule="auto"/>
        <w:jc w:val="center"/>
        <w:rPr>
          <w:rFonts w:cs="Times New Roman"/>
          <w:b/>
          <w:bCs/>
          <w:spacing w:val="80"/>
          <w:sz w:val="22"/>
          <w:szCs w:val="22"/>
          <w:u w:val="single"/>
        </w:rPr>
      </w:pPr>
    </w:p>
    <w:p w14:paraId="7C0F0D99" w14:textId="726AD58C" w:rsidR="00987318" w:rsidRPr="000E30BA" w:rsidRDefault="00071F7E" w:rsidP="00683CF8">
      <w:pPr>
        <w:spacing w:line="276" w:lineRule="auto"/>
        <w:jc w:val="center"/>
        <w:rPr>
          <w:rFonts w:cs="Times New Roman"/>
          <w:b/>
          <w:bCs/>
          <w:spacing w:val="80"/>
          <w:sz w:val="22"/>
          <w:szCs w:val="22"/>
          <w:u w:val="single"/>
        </w:rPr>
      </w:pPr>
      <w:r w:rsidRPr="000E30BA">
        <w:rPr>
          <w:rFonts w:cs="Times New Roman"/>
          <w:b/>
          <w:bCs/>
          <w:spacing w:val="80"/>
          <w:sz w:val="22"/>
          <w:szCs w:val="22"/>
          <w:u w:val="single"/>
        </w:rPr>
        <w:t>SPECYFIKACJA WARUNKÓW ZAMÓWIENIA</w:t>
      </w:r>
    </w:p>
    <w:p w14:paraId="6889A9A1" w14:textId="77777777" w:rsidR="00071F7E" w:rsidRPr="000E30BA" w:rsidRDefault="00071F7E" w:rsidP="00683CF8">
      <w:pPr>
        <w:spacing w:line="276" w:lineRule="auto"/>
        <w:rPr>
          <w:rFonts w:cs="Times New Roman"/>
          <w:sz w:val="22"/>
          <w:szCs w:val="22"/>
        </w:rPr>
      </w:pPr>
    </w:p>
    <w:p w14:paraId="043D79DB" w14:textId="77777777" w:rsidR="00970AF0" w:rsidRPr="000E30BA" w:rsidRDefault="00970AF0" w:rsidP="00683CF8">
      <w:pPr>
        <w:spacing w:line="276" w:lineRule="auto"/>
        <w:rPr>
          <w:rFonts w:cs="Times New Roman"/>
          <w:sz w:val="22"/>
          <w:szCs w:val="22"/>
        </w:rPr>
      </w:pPr>
    </w:p>
    <w:p w14:paraId="45787D68" w14:textId="7501643E" w:rsidR="00CE3174" w:rsidRPr="000E30BA" w:rsidRDefault="00CE3174" w:rsidP="0093211A">
      <w:pPr>
        <w:spacing w:line="276" w:lineRule="auto"/>
        <w:jc w:val="center"/>
        <w:rPr>
          <w:rFonts w:cs="Times New Roman"/>
          <w:sz w:val="22"/>
          <w:szCs w:val="22"/>
        </w:rPr>
      </w:pPr>
      <w:r w:rsidRPr="000E30BA">
        <w:rPr>
          <w:rFonts w:cs="Times New Roman"/>
          <w:sz w:val="22"/>
          <w:szCs w:val="22"/>
        </w:rPr>
        <w:t xml:space="preserve">Postępowanie prowadzone w trybie przetargu nieograniczonego </w:t>
      </w:r>
      <w:r w:rsidR="00764743" w:rsidRPr="000E30BA">
        <w:rPr>
          <w:rFonts w:cs="Times New Roman"/>
          <w:sz w:val="22"/>
          <w:szCs w:val="22"/>
        </w:rPr>
        <w:t>zgodnie z art. 13</w:t>
      </w:r>
      <w:r w:rsidR="002C21DE" w:rsidRPr="000E30BA">
        <w:rPr>
          <w:rFonts w:cs="Times New Roman"/>
          <w:sz w:val="22"/>
          <w:szCs w:val="22"/>
        </w:rPr>
        <w:t>2</w:t>
      </w:r>
      <w:r w:rsidR="00764743" w:rsidRPr="000E30BA">
        <w:rPr>
          <w:rFonts w:cs="Times New Roman"/>
          <w:sz w:val="22"/>
          <w:szCs w:val="22"/>
        </w:rPr>
        <w:t xml:space="preserve"> </w:t>
      </w:r>
      <w:r w:rsidRPr="000E30BA">
        <w:rPr>
          <w:rFonts w:cs="Times New Roman"/>
          <w:sz w:val="22"/>
          <w:szCs w:val="22"/>
        </w:rPr>
        <w:t>ustaw</w:t>
      </w:r>
      <w:r w:rsidR="00717CEA" w:rsidRPr="000E30BA">
        <w:rPr>
          <w:rFonts w:cs="Times New Roman"/>
          <w:sz w:val="22"/>
          <w:szCs w:val="22"/>
        </w:rPr>
        <w:t>y</w:t>
      </w:r>
      <w:r w:rsidRPr="000E30BA">
        <w:rPr>
          <w:rFonts w:cs="Times New Roman"/>
          <w:sz w:val="22"/>
          <w:szCs w:val="22"/>
        </w:rPr>
        <w:t xml:space="preserve"> z dnia 11.09.2019 r. Prawo zamówień publicznych </w:t>
      </w:r>
      <w:r w:rsidRPr="000E30BA">
        <w:rPr>
          <w:rFonts w:cs="Times New Roman"/>
          <w:sz w:val="22"/>
          <w:szCs w:val="22"/>
          <w:lang w:eastAsia="ar-SA"/>
        </w:rPr>
        <w:t>(</w:t>
      </w:r>
      <w:r w:rsidR="0049664F" w:rsidRPr="000E30BA">
        <w:rPr>
          <w:rFonts w:cs="Times New Roman"/>
          <w:sz w:val="22"/>
          <w:szCs w:val="22"/>
          <w:lang w:eastAsia="ar-SA"/>
        </w:rPr>
        <w:t>t.j. Dz.U.</w:t>
      </w:r>
      <w:r w:rsidR="00C46F6E" w:rsidRPr="000E30BA">
        <w:rPr>
          <w:rFonts w:cs="Times New Roman"/>
          <w:sz w:val="22"/>
          <w:szCs w:val="22"/>
          <w:lang w:eastAsia="ar-SA"/>
        </w:rPr>
        <w:t xml:space="preserve"> </w:t>
      </w:r>
      <w:r w:rsidR="0049664F" w:rsidRPr="000E30BA">
        <w:rPr>
          <w:rFonts w:cs="Times New Roman"/>
          <w:sz w:val="22"/>
          <w:szCs w:val="22"/>
          <w:lang w:eastAsia="ar-SA"/>
        </w:rPr>
        <w:t>202</w:t>
      </w:r>
      <w:r w:rsidR="00600796" w:rsidRPr="000E30BA">
        <w:rPr>
          <w:rFonts w:cs="Times New Roman"/>
          <w:sz w:val="22"/>
          <w:szCs w:val="22"/>
          <w:lang w:eastAsia="ar-SA"/>
        </w:rPr>
        <w:t>3</w:t>
      </w:r>
      <w:r w:rsidR="0049664F" w:rsidRPr="000E30BA">
        <w:rPr>
          <w:rFonts w:cs="Times New Roman"/>
          <w:sz w:val="22"/>
          <w:szCs w:val="22"/>
          <w:lang w:eastAsia="ar-SA"/>
        </w:rPr>
        <w:t xml:space="preserve"> r., poz. </w:t>
      </w:r>
      <w:r w:rsidR="00600796" w:rsidRPr="000E30BA">
        <w:rPr>
          <w:rFonts w:cs="Times New Roman"/>
          <w:sz w:val="22"/>
          <w:szCs w:val="22"/>
          <w:lang w:eastAsia="ar-SA"/>
        </w:rPr>
        <w:t>1605</w:t>
      </w:r>
      <w:r w:rsidR="0049664F" w:rsidRPr="000E30BA">
        <w:rPr>
          <w:rFonts w:cs="Times New Roman"/>
          <w:sz w:val="22"/>
          <w:szCs w:val="22"/>
          <w:lang w:eastAsia="ar-SA"/>
        </w:rPr>
        <w:t xml:space="preserve"> z poźn. zm.</w:t>
      </w:r>
      <w:r w:rsidRPr="000E30BA">
        <w:rPr>
          <w:rFonts w:cs="Times New Roman"/>
          <w:sz w:val="22"/>
          <w:szCs w:val="22"/>
          <w:lang w:eastAsia="ar-SA"/>
        </w:rPr>
        <w:t>)</w:t>
      </w:r>
    </w:p>
    <w:p w14:paraId="3A6FD71F" w14:textId="77777777" w:rsidR="00CE3174" w:rsidRPr="000E30BA" w:rsidRDefault="00CE3174" w:rsidP="00683CF8">
      <w:pPr>
        <w:spacing w:line="276" w:lineRule="auto"/>
        <w:rPr>
          <w:rFonts w:cs="Times New Roman"/>
          <w:sz w:val="22"/>
          <w:szCs w:val="22"/>
        </w:rPr>
      </w:pPr>
    </w:p>
    <w:p w14:paraId="6F9CA004" w14:textId="5E5E68F7" w:rsidR="00071F7E" w:rsidRPr="000E30BA" w:rsidRDefault="00071F7E" w:rsidP="00683CF8">
      <w:pPr>
        <w:spacing w:line="276" w:lineRule="auto"/>
        <w:rPr>
          <w:rFonts w:cs="Times New Roman"/>
          <w:sz w:val="22"/>
          <w:szCs w:val="22"/>
        </w:rPr>
      </w:pPr>
      <w:r w:rsidRPr="000E30BA">
        <w:rPr>
          <w:rFonts w:cs="Times New Roman"/>
          <w:sz w:val="22"/>
          <w:szCs w:val="22"/>
        </w:rPr>
        <w:t xml:space="preserve">Dotyczy </w:t>
      </w:r>
      <w:r w:rsidR="00CE3174" w:rsidRPr="000E30BA">
        <w:rPr>
          <w:rFonts w:cs="Times New Roman"/>
          <w:sz w:val="22"/>
          <w:szCs w:val="22"/>
        </w:rPr>
        <w:t>postępowania</w:t>
      </w:r>
      <w:r w:rsidR="003F2C67" w:rsidRPr="000E30BA">
        <w:rPr>
          <w:rFonts w:cs="Times New Roman"/>
          <w:sz w:val="22"/>
          <w:szCs w:val="22"/>
        </w:rPr>
        <w:t xml:space="preserve"> o </w:t>
      </w:r>
      <w:r w:rsidR="00DC0C46" w:rsidRPr="000E30BA">
        <w:rPr>
          <w:rFonts w:cs="Times New Roman"/>
          <w:sz w:val="22"/>
          <w:szCs w:val="22"/>
        </w:rPr>
        <w:t xml:space="preserve">wartości </w:t>
      </w:r>
      <w:r w:rsidR="00DC0C46" w:rsidRPr="000E30BA">
        <w:rPr>
          <w:rFonts w:cs="Times New Roman"/>
          <w:b/>
          <w:sz w:val="22"/>
          <w:szCs w:val="22"/>
        </w:rPr>
        <w:t xml:space="preserve">powyżej </w:t>
      </w:r>
      <w:r w:rsidR="002026A2" w:rsidRPr="000E30BA">
        <w:rPr>
          <w:rFonts w:cs="Times New Roman"/>
          <w:b/>
          <w:sz w:val="22"/>
          <w:szCs w:val="22"/>
        </w:rPr>
        <w:t>143 000</w:t>
      </w:r>
      <w:r w:rsidR="00825B82" w:rsidRPr="000E30BA">
        <w:rPr>
          <w:rFonts w:cs="Times New Roman"/>
          <w:b/>
          <w:sz w:val="22"/>
          <w:szCs w:val="22"/>
        </w:rPr>
        <w:t xml:space="preserve"> euro</w:t>
      </w:r>
      <w:r w:rsidRPr="000E30BA">
        <w:rPr>
          <w:rFonts w:cs="Times New Roman"/>
          <w:sz w:val="22"/>
          <w:szCs w:val="22"/>
        </w:rPr>
        <w:t xml:space="preserve"> na:</w:t>
      </w:r>
      <w:bookmarkStart w:id="0" w:name="_GoBack"/>
      <w:bookmarkEnd w:id="0"/>
      <w:r w:rsidRPr="000E30BA">
        <w:rPr>
          <w:rFonts w:cs="Times New Roman"/>
          <w:sz w:val="22"/>
          <w:szCs w:val="22"/>
        </w:rPr>
        <w:br/>
      </w:r>
    </w:p>
    <w:p w14:paraId="66B3BEE6" w14:textId="77777777" w:rsidR="00071F7E" w:rsidRPr="000E30BA" w:rsidRDefault="00071F7E" w:rsidP="00683CF8">
      <w:pPr>
        <w:spacing w:line="276" w:lineRule="auto"/>
        <w:rPr>
          <w:rFonts w:cs="Times New Roman"/>
          <w:sz w:val="22"/>
          <w:szCs w:val="22"/>
        </w:rPr>
      </w:pPr>
    </w:p>
    <w:p w14:paraId="18AF6ABA" w14:textId="0E304E45" w:rsidR="009D6C45" w:rsidRPr="000E30BA" w:rsidRDefault="00A97110" w:rsidP="005D2CF0">
      <w:pPr>
        <w:pStyle w:val="Tekstpodstawowy"/>
        <w:spacing w:line="276" w:lineRule="auto"/>
        <w:jc w:val="center"/>
        <w:rPr>
          <w:b/>
          <w:sz w:val="22"/>
          <w:szCs w:val="22"/>
        </w:rPr>
      </w:pPr>
      <w:bookmarkStart w:id="1" w:name="_Hlk119065276"/>
      <w:r w:rsidRPr="000E30BA">
        <w:rPr>
          <w:b/>
          <w:sz w:val="22"/>
          <w:szCs w:val="22"/>
        </w:rPr>
        <w:t>„Świadczenie kompleksowej usługi konserwacji i dzierżawy bielizny szpitalnej oraz dzierżawy wraz ze sprzętem systemów do jej identyfikacji i zliczania we wszystkich obiektach CSK UM w Łodzi”</w:t>
      </w:r>
    </w:p>
    <w:bookmarkEnd w:id="1"/>
    <w:p w14:paraId="1C9E2E00" w14:textId="77777777" w:rsidR="00B438F2" w:rsidRPr="000E30BA" w:rsidRDefault="00B438F2" w:rsidP="00683CF8">
      <w:pPr>
        <w:pStyle w:val="Tekstpodstawowy"/>
        <w:spacing w:line="276" w:lineRule="auto"/>
        <w:rPr>
          <w:b/>
          <w:bCs/>
          <w:sz w:val="22"/>
          <w:szCs w:val="22"/>
        </w:rPr>
      </w:pPr>
    </w:p>
    <w:p w14:paraId="6508ACE2" w14:textId="5E048F83" w:rsidR="00C12C67" w:rsidRPr="000E30BA" w:rsidRDefault="00C12C67" w:rsidP="00C12C67">
      <w:pPr>
        <w:autoSpaceDE w:val="0"/>
        <w:autoSpaceDN w:val="0"/>
        <w:adjustRightInd w:val="0"/>
        <w:rPr>
          <w:rFonts w:cs="Times New Roman"/>
          <w:color w:val="000000"/>
          <w:sz w:val="22"/>
          <w:szCs w:val="22"/>
        </w:rPr>
      </w:pPr>
    </w:p>
    <w:p w14:paraId="18DD5882" w14:textId="77777777" w:rsidR="00A20A7F" w:rsidRPr="000E30BA" w:rsidRDefault="00A20A7F" w:rsidP="00683CF8">
      <w:pPr>
        <w:spacing w:line="276" w:lineRule="auto"/>
        <w:jc w:val="both"/>
        <w:rPr>
          <w:rFonts w:cs="Times New Roman"/>
          <w:b/>
          <w:sz w:val="22"/>
          <w:szCs w:val="22"/>
        </w:rPr>
      </w:pPr>
    </w:p>
    <w:p w14:paraId="7E99371C" w14:textId="77777777" w:rsidR="00237C29" w:rsidRPr="000E30BA" w:rsidRDefault="00237C29" w:rsidP="00683CF8">
      <w:pPr>
        <w:spacing w:line="276" w:lineRule="auto"/>
        <w:rPr>
          <w:rFonts w:cs="Times New Roman"/>
          <w:sz w:val="22"/>
          <w:szCs w:val="22"/>
        </w:rPr>
      </w:pPr>
    </w:p>
    <w:p w14:paraId="56E41CBD" w14:textId="77777777" w:rsidR="00237C29" w:rsidRPr="000E30BA" w:rsidRDefault="00237C29" w:rsidP="00683CF8">
      <w:pPr>
        <w:spacing w:line="276" w:lineRule="auto"/>
        <w:rPr>
          <w:rFonts w:cs="Times New Roman"/>
          <w:sz w:val="22"/>
          <w:szCs w:val="22"/>
        </w:rPr>
      </w:pPr>
    </w:p>
    <w:p w14:paraId="082F6A56" w14:textId="77777777" w:rsidR="00237C29" w:rsidRPr="000E30BA" w:rsidRDefault="00237C29" w:rsidP="00683CF8">
      <w:pPr>
        <w:spacing w:line="276" w:lineRule="auto"/>
        <w:rPr>
          <w:rFonts w:cs="Times New Roman"/>
          <w:sz w:val="22"/>
          <w:szCs w:val="22"/>
        </w:rPr>
      </w:pPr>
    </w:p>
    <w:p w14:paraId="1E0F1965" w14:textId="77777777" w:rsidR="0067754F" w:rsidRPr="000E30BA" w:rsidRDefault="0067754F" w:rsidP="00683CF8">
      <w:pPr>
        <w:spacing w:line="276" w:lineRule="auto"/>
        <w:rPr>
          <w:rFonts w:cs="Times New Roman"/>
          <w:sz w:val="22"/>
          <w:szCs w:val="22"/>
        </w:rPr>
      </w:pPr>
    </w:p>
    <w:p w14:paraId="444DFB5A" w14:textId="77777777" w:rsidR="0067754F" w:rsidRPr="000E30BA" w:rsidRDefault="0067754F" w:rsidP="00683CF8">
      <w:pPr>
        <w:spacing w:line="276" w:lineRule="auto"/>
        <w:rPr>
          <w:rFonts w:cs="Times New Roman"/>
          <w:sz w:val="22"/>
          <w:szCs w:val="22"/>
        </w:rPr>
      </w:pPr>
    </w:p>
    <w:p w14:paraId="7EB0865B" w14:textId="77777777" w:rsidR="0067754F" w:rsidRPr="000E30BA" w:rsidRDefault="0067754F" w:rsidP="00683CF8">
      <w:pPr>
        <w:spacing w:line="276" w:lineRule="auto"/>
        <w:rPr>
          <w:rFonts w:cs="Times New Roman"/>
          <w:sz w:val="22"/>
          <w:szCs w:val="22"/>
        </w:rPr>
      </w:pPr>
    </w:p>
    <w:p w14:paraId="551F4905" w14:textId="00A3FA6E" w:rsidR="00071F7E" w:rsidRPr="000E30BA" w:rsidRDefault="00D021DF" w:rsidP="00683CF8">
      <w:pPr>
        <w:spacing w:line="276" w:lineRule="auto"/>
        <w:rPr>
          <w:rFonts w:cs="Times New Roman"/>
          <w:b/>
          <w:bCs/>
          <w:sz w:val="22"/>
          <w:szCs w:val="22"/>
          <w:u w:val="single"/>
        </w:rPr>
      </w:pPr>
      <w:r>
        <w:rPr>
          <w:rFonts w:cs="Times New Roman"/>
          <w:b/>
          <w:bCs/>
          <w:sz w:val="22"/>
          <w:szCs w:val="22"/>
        </w:rPr>
        <w:t>ZP/120/2024</w:t>
      </w:r>
    </w:p>
    <w:p w14:paraId="2C411750" w14:textId="77777777" w:rsidR="00071F7E" w:rsidRPr="000E30BA" w:rsidRDefault="00071F7E" w:rsidP="00683CF8">
      <w:pPr>
        <w:spacing w:line="276" w:lineRule="auto"/>
        <w:rPr>
          <w:rFonts w:cs="Times New Roman"/>
          <w:b/>
          <w:bCs/>
          <w:sz w:val="22"/>
          <w:szCs w:val="22"/>
          <w:u w:val="single"/>
        </w:rPr>
      </w:pPr>
    </w:p>
    <w:p w14:paraId="58283160" w14:textId="77777777" w:rsidR="00071F7E" w:rsidRPr="000E30BA" w:rsidRDefault="00071F7E" w:rsidP="00683CF8">
      <w:pPr>
        <w:spacing w:line="276" w:lineRule="auto"/>
        <w:rPr>
          <w:rFonts w:cs="Times New Roman"/>
          <w:b/>
          <w:bCs/>
          <w:sz w:val="22"/>
          <w:szCs w:val="22"/>
          <w:u w:val="single"/>
        </w:rPr>
      </w:pPr>
    </w:p>
    <w:p w14:paraId="18FB1D7F" w14:textId="77777777" w:rsidR="00324DAD" w:rsidRPr="000E30BA" w:rsidRDefault="00324DAD" w:rsidP="00683CF8">
      <w:pPr>
        <w:pStyle w:val="Tekstdymka"/>
        <w:spacing w:line="276" w:lineRule="auto"/>
        <w:rPr>
          <w:rFonts w:ascii="Times New Roman" w:hAnsi="Times New Roman" w:cs="Times New Roman"/>
          <w:sz w:val="22"/>
          <w:szCs w:val="22"/>
        </w:rPr>
      </w:pPr>
    </w:p>
    <w:p w14:paraId="74A76102" w14:textId="77777777" w:rsidR="00AB31C1" w:rsidRPr="000E30BA" w:rsidRDefault="00AB31C1" w:rsidP="00683CF8">
      <w:pPr>
        <w:spacing w:line="276" w:lineRule="auto"/>
        <w:rPr>
          <w:rFonts w:cs="Times New Roman"/>
          <w:b/>
          <w:bCs/>
          <w:sz w:val="22"/>
          <w:szCs w:val="22"/>
          <w:u w:val="single"/>
        </w:rPr>
      </w:pPr>
    </w:p>
    <w:p w14:paraId="54417BB1" w14:textId="77777777" w:rsidR="00CF7A86" w:rsidRPr="000E30BA" w:rsidRDefault="00CF7A86" w:rsidP="00683CF8">
      <w:pPr>
        <w:spacing w:line="276" w:lineRule="auto"/>
        <w:rPr>
          <w:rFonts w:cs="Times New Roman"/>
          <w:b/>
          <w:bCs/>
          <w:sz w:val="22"/>
          <w:szCs w:val="22"/>
          <w:u w:val="single"/>
        </w:rPr>
      </w:pPr>
    </w:p>
    <w:p w14:paraId="6F3319C7" w14:textId="77777777" w:rsidR="00CF7A86" w:rsidRPr="000E30BA" w:rsidRDefault="00CF7A86" w:rsidP="00683CF8">
      <w:pPr>
        <w:spacing w:line="276" w:lineRule="auto"/>
        <w:rPr>
          <w:rFonts w:cs="Times New Roman"/>
          <w:b/>
          <w:bCs/>
          <w:sz w:val="22"/>
          <w:szCs w:val="22"/>
          <w:u w:val="single"/>
        </w:rPr>
      </w:pPr>
    </w:p>
    <w:p w14:paraId="1670D763" w14:textId="77777777" w:rsidR="00CF7A86" w:rsidRPr="000E30BA" w:rsidRDefault="00CF7A86" w:rsidP="00683CF8">
      <w:pPr>
        <w:spacing w:line="276" w:lineRule="auto"/>
        <w:rPr>
          <w:rFonts w:cs="Times New Roman"/>
          <w:b/>
          <w:bCs/>
          <w:sz w:val="22"/>
          <w:szCs w:val="22"/>
          <w:u w:val="single"/>
        </w:rPr>
      </w:pPr>
    </w:p>
    <w:p w14:paraId="0203C09E" w14:textId="77777777" w:rsidR="00071F7E" w:rsidRPr="000E30BA" w:rsidRDefault="00071F7E" w:rsidP="00683CF8">
      <w:pPr>
        <w:pStyle w:val="Tekstpodstawowy2"/>
        <w:spacing w:after="0" w:line="276" w:lineRule="auto"/>
        <w:jc w:val="right"/>
        <w:rPr>
          <w:sz w:val="22"/>
          <w:szCs w:val="22"/>
        </w:rPr>
      </w:pPr>
      <w:r w:rsidRPr="000E30BA">
        <w:rPr>
          <w:b/>
          <w:bCs/>
          <w:sz w:val="22"/>
          <w:szCs w:val="22"/>
        </w:rPr>
        <w:t>Specyfikację zatwierdził</w:t>
      </w:r>
      <w:r w:rsidR="00DC0C46" w:rsidRPr="000E30BA">
        <w:rPr>
          <w:b/>
          <w:bCs/>
          <w:sz w:val="22"/>
          <w:szCs w:val="22"/>
        </w:rPr>
        <w:t>a</w:t>
      </w:r>
      <w:r w:rsidRPr="000E30BA">
        <w:rPr>
          <w:b/>
          <w:bCs/>
          <w:sz w:val="22"/>
          <w:szCs w:val="22"/>
        </w:rPr>
        <w:t xml:space="preserve">: </w:t>
      </w:r>
    </w:p>
    <w:p w14:paraId="65012418"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dr n. med. Monika Domarecka</w:t>
      </w:r>
    </w:p>
    <w:p w14:paraId="77D29D7C"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Dyrektor Centralnego Szpitala Klinicznego</w:t>
      </w:r>
    </w:p>
    <w:p w14:paraId="65F09D0C" w14:textId="77777777" w:rsidR="00071F7E" w:rsidRPr="000E30BA" w:rsidRDefault="00071F7E" w:rsidP="00683CF8">
      <w:pPr>
        <w:spacing w:line="276" w:lineRule="auto"/>
        <w:jc w:val="right"/>
        <w:rPr>
          <w:rFonts w:cs="Times New Roman"/>
          <w:b/>
          <w:bCs/>
          <w:sz w:val="22"/>
          <w:szCs w:val="22"/>
        </w:rPr>
      </w:pPr>
      <w:r w:rsidRPr="000E30BA">
        <w:rPr>
          <w:rFonts w:cs="Times New Roman"/>
          <w:b/>
          <w:bCs/>
          <w:sz w:val="22"/>
          <w:szCs w:val="22"/>
        </w:rPr>
        <w:t>Uniwersytetu Medycznego</w:t>
      </w:r>
      <w:r w:rsidR="003F2C67" w:rsidRPr="000E30BA">
        <w:rPr>
          <w:rFonts w:cs="Times New Roman"/>
          <w:b/>
          <w:bCs/>
          <w:sz w:val="22"/>
          <w:szCs w:val="22"/>
        </w:rPr>
        <w:t xml:space="preserve"> w </w:t>
      </w:r>
      <w:r w:rsidRPr="000E30BA">
        <w:rPr>
          <w:rFonts w:cs="Times New Roman"/>
          <w:b/>
          <w:bCs/>
          <w:sz w:val="22"/>
          <w:szCs w:val="22"/>
        </w:rPr>
        <w:t>Łodzi</w:t>
      </w:r>
    </w:p>
    <w:p w14:paraId="5AC5D111" w14:textId="77777777" w:rsidR="00071F7E" w:rsidRPr="000E30BA" w:rsidRDefault="00071F7E" w:rsidP="00683CF8">
      <w:pPr>
        <w:spacing w:line="276" w:lineRule="auto"/>
        <w:jc w:val="center"/>
        <w:rPr>
          <w:rFonts w:cs="Times New Roman"/>
          <w:sz w:val="22"/>
          <w:szCs w:val="22"/>
        </w:rPr>
      </w:pPr>
    </w:p>
    <w:p w14:paraId="71F24EBE" w14:textId="77777777" w:rsidR="00071F7E" w:rsidRPr="000E30BA" w:rsidRDefault="00071F7E" w:rsidP="00683CF8">
      <w:pPr>
        <w:spacing w:line="276" w:lineRule="auto"/>
        <w:jc w:val="center"/>
        <w:rPr>
          <w:rFonts w:cs="Times New Roman"/>
          <w:sz w:val="22"/>
          <w:szCs w:val="22"/>
        </w:rPr>
      </w:pPr>
    </w:p>
    <w:p w14:paraId="77C3B97E" w14:textId="77777777" w:rsidR="00071F7E" w:rsidRPr="000E30BA" w:rsidRDefault="00071F7E" w:rsidP="00683CF8">
      <w:pPr>
        <w:spacing w:line="276" w:lineRule="auto"/>
        <w:jc w:val="center"/>
        <w:rPr>
          <w:rFonts w:cs="Times New Roman"/>
          <w:sz w:val="22"/>
          <w:szCs w:val="22"/>
        </w:rPr>
      </w:pPr>
    </w:p>
    <w:p w14:paraId="2AB01B53" w14:textId="77777777" w:rsidR="00911226" w:rsidRPr="000E30BA" w:rsidRDefault="00911226" w:rsidP="00683CF8">
      <w:pPr>
        <w:spacing w:line="276" w:lineRule="auto"/>
        <w:jc w:val="center"/>
        <w:rPr>
          <w:rFonts w:cs="Times New Roman"/>
          <w:sz w:val="22"/>
          <w:szCs w:val="22"/>
        </w:rPr>
      </w:pPr>
    </w:p>
    <w:p w14:paraId="4114FF11" w14:textId="77777777" w:rsidR="00A20A7F" w:rsidRPr="000E30BA" w:rsidRDefault="00A20A7F" w:rsidP="00683CF8">
      <w:pPr>
        <w:spacing w:line="276" w:lineRule="auto"/>
        <w:jc w:val="center"/>
        <w:rPr>
          <w:rFonts w:cs="Times New Roman"/>
          <w:sz w:val="22"/>
          <w:szCs w:val="22"/>
        </w:rPr>
      </w:pPr>
    </w:p>
    <w:p w14:paraId="3CAC3286" w14:textId="4C6F0383" w:rsidR="00911226" w:rsidRPr="000E30BA" w:rsidRDefault="00911226" w:rsidP="00683CF8">
      <w:pPr>
        <w:spacing w:line="276" w:lineRule="auto"/>
        <w:jc w:val="center"/>
        <w:rPr>
          <w:rFonts w:cs="Times New Roman"/>
          <w:sz w:val="22"/>
          <w:szCs w:val="22"/>
        </w:rPr>
      </w:pPr>
    </w:p>
    <w:p w14:paraId="59E68398" w14:textId="77777777" w:rsidR="00A97110" w:rsidRPr="000E30BA" w:rsidRDefault="00A97110" w:rsidP="00683CF8">
      <w:pPr>
        <w:spacing w:line="276" w:lineRule="auto"/>
        <w:jc w:val="center"/>
        <w:rPr>
          <w:rFonts w:cs="Times New Roman"/>
          <w:sz w:val="22"/>
          <w:szCs w:val="22"/>
        </w:rPr>
      </w:pPr>
    </w:p>
    <w:p w14:paraId="351B239C" w14:textId="41A248AF" w:rsidR="00071F7E" w:rsidRPr="000E30BA" w:rsidRDefault="00071F7E" w:rsidP="00683CF8">
      <w:pPr>
        <w:spacing w:line="276" w:lineRule="auto"/>
        <w:jc w:val="center"/>
        <w:rPr>
          <w:rFonts w:cs="Times New Roman"/>
          <w:sz w:val="22"/>
          <w:szCs w:val="22"/>
        </w:rPr>
      </w:pPr>
      <w:r w:rsidRPr="000E30BA">
        <w:rPr>
          <w:rFonts w:cs="Times New Roman"/>
          <w:sz w:val="22"/>
          <w:szCs w:val="22"/>
        </w:rPr>
        <w:t xml:space="preserve">Łódź, dnia </w:t>
      </w:r>
      <w:r w:rsidR="001952EA">
        <w:rPr>
          <w:rFonts w:cs="Times New Roman"/>
          <w:sz w:val="22"/>
          <w:szCs w:val="22"/>
        </w:rPr>
        <w:t>1</w:t>
      </w:r>
      <w:r w:rsidR="009F4D4A">
        <w:rPr>
          <w:rFonts w:cs="Times New Roman"/>
          <w:sz w:val="22"/>
          <w:szCs w:val="22"/>
        </w:rPr>
        <w:t>7</w:t>
      </w:r>
      <w:r w:rsidR="001952EA">
        <w:rPr>
          <w:rFonts w:cs="Times New Roman"/>
          <w:sz w:val="22"/>
          <w:szCs w:val="22"/>
        </w:rPr>
        <w:t>.08.</w:t>
      </w:r>
      <w:r w:rsidR="007A5502" w:rsidRPr="000E30BA">
        <w:rPr>
          <w:rFonts w:cs="Times New Roman"/>
          <w:sz w:val="22"/>
          <w:szCs w:val="22"/>
        </w:rPr>
        <w:t>2024</w:t>
      </w:r>
      <w:r w:rsidR="00C07F15" w:rsidRPr="000E30BA">
        <w:rPr>
          <w:rFonts w:cs="Times New Roman"/>
          <w:sz w:val="22"/>
          <w:szCs w:val="22"/>
        </w:rPr>
        <w:t xml:space="preserve"> </w:t>
      </w:r>
      <w:r w:rsidRPr="000E30BA">
        <w:rPr>
          <w:rFonts w:cs="Times New Roman"/>
          <w:sz w:val="22"/>
          <w:szCs w:val="22"/>
        </w:rPr>
        <w:t>r.</w:t>
      </w:r>
    </w:p>
    <w:p w14:paraId="4E00022D" w14:textId="7B53313C" w:rsidR="000B05AB" w:rsidRPr="000E30BA" w:rsidRDefault="000B05AB" w:rsidP="00683CF8">
      <w:pPr>
        <w:spacing w:line="276" w:lineRule="auto"/>
        <w:jc w:val="center"/>
        <w:rPr>
          <w:rFonts w:cs="Times New Roman"/>
          <w:sz w:val="22"/>
          <w:szCs w:val="22"/>
        </w:rPr>
      </w:pPr>
    </w:p>
    <w:p w14:paraId="4194D4E4" w14:textId="05B7FFAE" w:rsidR="00A97110" w:rsidRPr="000E30BA" w:rsidRDefault="00A97110" w:rsidP="00683CF8">
      <w:pPr>
        <w:spacing w:line="276" w:lineRule="auto"/>
        <w:jc w:val="center"/>
        <w:rPr>
          <w:rFonts w:cs="Times New Roman"/>
          <w:sz w:val="22"/>
          <w:szCs w:val="22"/>
        </w:rPr>
      </w:pPr>
    </w:p>
    <w:p w14:paraId="7ED8694F" w14:textId="77777777" w:rsidR="00A97110" w:rsidRPr="000E30BA" w:rsidRDefault="00A97110" w:rsidP="00683CF8">
      <w:pPr>
        <w:spacing w:line="276" w:lineRule="auto"/>
        <w:jc w:val="center"/>
        <w:rPr>
          <w:rFonts w:cs="Times New Roman"/>
          <w:sz w:val="22"/>
          <w:szCs w:val="22"/>
        </w:rPr>
      </w:pPr>
    </w:p>
    <w:p w14:paraId="6D31E4D8" w14:textId="77777777" w:rsidR="003F2C67" w:rsidRPr="000E30BA" w:rsidRDefault="003F2C67" w:rsidP="00683CF8">
      <w:pPr>
        <w:spacing w:line="276" w:lineRule="auto"/>
        <w:jc w:val="center"/>
        <w:rPr>
          <w:rFonts w:cs="Times New Roman"/>
          <w:b/>
          <w:bCs/>
          <w:spacing w:val="80"/>
          <w:sz w:val="22"/>
          <w:szCs w:val="22"/>
        </w:rPr>
      </w:pPr>
      <w:r w:rsidRPr="000E30BA">
        <w:rPr>
          <w:rFonts w:cs="Times New Roman"/>
          <w:b/>
          <w:bCs/>
          <w:spacing w:val="80"/>
          <w:sz w:val="22"/>
          <w:szCs w:val="22"/>
        </w:rPr>
        <w:lastRenderedPageBreak/>
        <w:t>SPECYFIKACJA WARUNKÓW ZAMÓWIENIA</w:t>
      </w:r>
    </w:p>
    <w:p w14:paraId="2E25361F" w14:textId="77777777" w:rsidR="007F0C26" w:rsidRPr="000E30BA" w:rsidRDefault="007F0C26" w:rsidP="00683CF8">
      <w:pPr>
        <w:spacing w:line="276" w:lineRule="auto"/>
        <w:jc w:val="center"/>
        <w:rPr>
          <w:rFonts w:cs="Times New Roman"/>
          <w:b/>
          <w:bCs/>
          <w:spacing w:val="80"/>
          <w:sz w:val="22"/>
          <w:szCs w:val="22"/>
        </w:rPr>
      </w:pPr>
    </w:p>
    <w:p w14:paraId="6499FC48" w14:textId="0EED2364" w:rsidR="007C18AC" w:rsidRPr="000E30BA" w:rsidRDefault="00A97110" w:rsidP="005D2CF0">
      <w:pPr>
        <w:pStyle w:val="Tekstpodstawowy"/>
        <w:spacing w:line="276" w:lineRule="auto"/>
        <w:jc w:val="center"/>
        <w:rPr>
          <w:b/>
          <w:sz w:val="22"/>
          <w:szCs w:val="22"/>
        </w:rPr>
      </w:pPr>
      <w:r w:rsidRPr="000E30BA">
        <w:rPr>
          <w:b/>
          <w:sz w:val="22"/>
          <w:szCs w:val="22"/>
        </w:rPr>
        <w:t>„Świadczenie kompleksowej usługi konserwacji i dzierżawy bielizny szpitalnej oraz dzierżawy wraz ze sprzętem systemów do jej identyfikacji i zliczania we wszystkich obiektach CSK UM w Łodzi”</w:t>
      </w:r>
    </w:p>
    <w:p w14:paraId="027038C4" w14:textId="77777777" w:rsidR="007C18AC" w:rsidRPr="000E30BA" w:rsidRDefault="007C18AC" w:rsidP="007C18AC">
      <w:pPr>
        <w:pStyle w:val="Tekstpodstawowy"/>
        <w:spacing w:line="276" w:lineRule="auto"/>
        <w:jc w:val="center"/>
        <w:rPr>
          <w:b/>
          <w:bCs/>
          <w:sz w:val="22"/>
          <w:szCs w:val="22"/>
        </w:rPr>
      </w:pPr>
    </w:p>
    <w:p w14:paraId="2AF9735A" w14:textId="2CD83812" w:rsidR="00EB0249" w:rsidRPr="00014C81" w:rsidRDefault="00F25D68" w:rsidP="00EB0249">
      <w:pPr>
        <w:pStyle w:val="Default"/>
        <w:jc w:val="both"/>
        <w:rPr>
          <w:rFonts w:ascii="Times New Roman" w:hAnsi="Times New Roman" w:cs="Times New Roman"/>
          <w:b/>
          <w:bCs/>
          <w:sz w:val="22"/>
          <w:szCs w:val="22"/>
        </w:rPr>
      </w:pPr>
      <w:r w:rsidRPr="00014C81">
        <w:rPr>
          <w:rFonts w:ascii="Times New Roman" w:hAnsi="Times New Roman" w:cs="Times New Roman"/>
          <w:b/>
          <w:bCs/>
          <w:sz w:val="22"/>
          <w:szCs w:val="22"/>
        </w:rPr>
        <w:t>Ogłoszenie o zamówieniu opublikowano</w:t>
      </w:r>
      <w:r w:rsidR="00724A2A" w:rsidRPr="00014C81">
        <w:rPr>
          <w:rFonts w:ascii="Times New Roman" w:hAnsi="Times New Roman" w:cs="Times New Roman"/>
          <w:b/>
          <w:bCs/>
          <w:sz w:val="22"/>
          <w:szCs w:val="22"/>
        </w:rPr>
        <w:t xml:space="preserve"> w Dz. U. U. E. pod Nr:</w:t>
      </w:r>
      <w:r w:rsidRPr="00014C81">
        <w:rPr>
          <w:rFonts w:ascii="Times New Roman" w:hAnsi="Times New Roman" w:cs="Times New Roman"/>
          <w:b/>
          <w:bCs/>
          <w:sz w:val="22"/>
          <w:szCs w:val="22"/>
        </w:rPr>
        <w:t xml:space="preserve"> </w:t>
      </w:r>
      <w:r w:rsidR="00014C81" w:rsidRPr="00014C81">
        <w:rPr>
          <w:rFonts w:ascii="Times New Roman" w:hAnsi="Times New Roman" w:cs="Times New Roman"/>
          <w:b/>
          <w:color w:val="434343"/>
          <w:sz w:val="22"/>
          <w:szCs w:val="22"/>
        </w:rPr>
        <w:t>494472-2024</w:t>
      </w:r>
      <w:r w:rsidR="00014C81">
        <w:rPr>
          <w:rFonts w:ascii="Times New Roman" w:hAnsi="Times New Roman" w:cs="Times New Roman"/>
          <w:b/>
          <w:color w:val="434343"/>
          <w:sz w:val="22"/>
          <w:szCs w:val="22"/>
        </w:rPr>
        <w:t>,</w:t>
      </w:r>
      <w:r w:rsidR="00014C81" w:rsidRPr="00014C81">
        <w:rPr>
          <w:rFonts w:ascii="Times New Roman" w:hAnsi="Times New Roman" w:cs="Times New Roman"/>
          <w:b/>
          <w:color w:val="434343"/>
          <w:sz w:val="22"/>
          <w:szCs w:val="22"/>
        </w:rPr>
        <w:t xml:space="preserve"> Numer wydania Dz.U. S: 160/2024</w:t>
      </w:r>
      <w:r w:rsidR="00014C81">
        <w:rPr>
          <w:rFonts w:ascii="Times New Roman" w:hAnsi="Times New Roman" w:cs="Times New Roman"/>
          <w:b/>
          <w:color w:val="434343"/>
          <w:sz w:val="22"/>
          <w:szCs w:val="22"/>
        </w:rPr>
        <w:t>,</w:t>
      </w:r>
      <w:r w:rsidR="00014C81" w:rsidRPr="00014C81">
        <w:rPr>
          <w:rFonts w:ascii="Times New Roman" w:hAnsi="Times New Roman" w:cs="Times New Roman"/>
          <w:b/>
          <w:color w:val="434343"/>
          <w:sz w:val="22"/>
          <w:szCs w:val="22"/>
        </w:rPr>
        <w:t xml:space="preserve"> Data publikacji: 19/08/2024</w:t>
      </w:r>
    </w:p>
    <w:p w14:paraId="63016BC5" w14:textId="77777777" w:rsidR="00801542" w:rsidRPr="000E30BA" w:rsidRDefault="00801542" w:rsidP="00EB0249">
      <w:pPr>
        <w:pStyle w:val="Default"/>
        <w:jc w:val="both"/>
        <w:rPr>
          <w:rFonts w:ascii="Times New Roman" w:hAnsi="Times New Roman" w:cs="Times New Roman"/>
          <w:b/>
          <w:bCs/>
          <w:sz w:val="22"/>
          <w:szCs w:val="22"/>
        </w:rPr>
      </w:pPr>
    </w:p>
    <w:p w14:paraId="17AE193C" w14:textId="77777777" w:rsidR="00071F7E" w:rsidRPr="000E30BA" w:rsidRDefault="00E040BF"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 xml:space="preserve">I. </w:t>
      </w:r>
      <w:r w:rsidR="00071F7E" w:rsidRPr="000E30BA">
        <w:rPr>
          <w:rFonts w:cs="Times New Roman"/>
          <w:sz w:val="22"/>
          <w:szCs w:val="22"/>
          <w:lang w:eastAsia="pl-PL"/>
        </w:rPr>
        <w:t xml:space="preserve">NAZWA ORAZ ADRES </w:t>
      </w:r>
      <w:r w:rsidR="00822168" w:rsidRPr="000E30BA">
        <w:rPr>
          <w:rFonts w:cs="Times New Roman"/>
          <w:sz w:val="22"/>
          <w:szCs w:val="22"/>
          <w:lang w:eastAsia="pl-PL"/>
        </w:rPr>
        <w:t>ZAMAWIAJĄCEGO</w:t>
      </w:r>
      <w:r w:rsidR="00717CEA" w:rsidRPr="000E30BA">
        <w:rPr>
          <w:rFonts w:cs="Times New Roman"/>
          <w:sz w:val="22"/>
          <w:szCs w:val="22"/>
          <w:lang w:eastAsia="pl-PL"/>
        </w:rPr>
        <w:t>, NUMER TELEFONU, ADRES POCZTY ELEKTRONICZNEJ</w:t>
      </w:r>
    </w:p>
    <w:p w14:paraId="0D0AD82F" w14:textId="77777777" w:rsidR="00071F7E" w:rsidRPr="000E30BA" w:rsidRDefault="000F2C4F" w:rsidP="00E040BF">
      <w:pPr>
        <w:spacing w:line="276" w:lineRule="auto"/>
        <w:rPr>
          <w:rFonts w:cs="Times New Roman"/>
          <w:sz w:val="22"/>
          <w:szCs w:val="22"/>
        </w:rPr>
      </w:pPr>
      <w:r w:rsidRPr="000E30BA">
        <w:rPr>
          <w:rFonts w:cs="Times New Roman"/>
          <w:sz w:val="22"/>
          <w:szCs w:val="22"/>
        </w:rPr>
        <w:t>Zamawiający</w:t>
      </w:r>
      <w:r w:rsidR="00071F7E" w:rsidRPr="000E30BA">
        <w:rPr>
          <w:rFonts w:cs="Times New Roman"/>
          <w:sz w:val="22"/>
          <w:szCs w:val="22"/>
        </w:rPr>
        <w:t>:</w:t>
      </w:r>
      <w:r w:rsidR="00071F7E" w:rsidRPr="000E30BA">
        <w:rPr>
          <w:rFonts w:cs="Times New Roman"/>
          <w:sz w:val="22"/>
          <w:szCs w:val="22"/>
        </w:rPr>
        <w:tab/>
      </w:r>
      <w:r w:rsidR="00071F7E" w:rsidRPr="000E30BA">
        <w:rPr>
          <w:rFonts w:cs="Times New Roman"/>
          <w:sz w:val="22"/>
          <w:szCs w:val="22"/>
        </w:rPr>
        <w:tab/>
        <w:t>Samodzielny Publiczny Zakład Opieki Zdrowotnej</w:t>
      </w:r>
    </w:p>
    <w:p w14:paraId="74143E31" w14:textId="77777777" w:rsidR="00071F7E" w:rsidRPr="000E30BA" w:rsidRDefault="00071F7E" w:rsidP="00E040BF">
      <w:pPr>
        <w:spacing w:line="276" w:lineRule="auto"/>
        <w:ind w:left="2124"/>
        <w:rPr>
          <w:rFonts w:cs="Times New Roman"/>
          <w:sz w:val="22"/>
          <w:szCs w:val="22"/>
        </w:rPr>
      </w:pPr>
      <w:r w:rsidRPr="000E30BA">
        <w:rPr>
          <w:rFonts w:cs="Times New Roman"/>
          <w:sz w:val="22"/>
          <w:szCs w:val="22"/>
        </w:rPr>
        <w:t xml:space="preserve">Centralny Szpital Kliniczny </w:t>
      </w:r>
    </w:p>
    <w:p w14:paraId="47A2C3B4" w14:textId="77777777" w:rsidR="00071F7E" w:rsidRPr="000E30BA" w:rsidRDefault="00071F7E" w:rsidP="00E040BF">
      <w:pPr>
        <w:spacing w:line="276" w:lineRule="auto"/>
        <w:ind w:left="2124"/>
        <w:rPr>
          <w:rFonts w:cs="Times New Roman"/>
          <w:sz w:val="22"/>
          <w:szCs w:val="22"/>
        </w:rPr>
      </w:pPr>
      <w:r w:rsidRPr="000E30BA">
        <w:rPr>
          <w:rFonts w:cs="Times New Roman"/>
          <w:sz w:val="22"/>
          <w:szCs w:val="22"/>
        </w:rPr>
        <w:t>Uniwersytetu Medycznego</w:t>
      </w:r>
      <w:r w:rsidR="003F2C67" w:rsidRPr="000E30BA">
        <w:rPr>
          <w:rFonts w:cs="Times New Roman"/>
          <w:sz w:val="22"/>
          <w:szCs w:val="22"/>
        </w:rPr>
        <w:t xml:space="preserve"> w </w:t>
      </w:r>
      <w:r w:rsidR="002209E0" w:rsidRPr="000E30BA">
        <w:rPr>
          <w:rFonts w:cs="Times New Roman"/>
          <w:sz w:val="22"/>
          <w:szCs w:val="22"/>
        </w:rPr>
        <w:t>Łodzi</w:t>
      </w:r>
      <w:r w:rsidRPr="000E30BA">
        <w:rPr>
          <w:rFonts w:cs="Times New Roman"/>
          <w:sz w:val="22"/>
          <w:szCs w:val="22"/>
        </w:rPr>
        <w:br/>
        <w:t>92-213 Łódź, ul. Pomorska 251</w:t>
      </w:r>
    </w:p>
    <w:p w14:paraId="4A3AAB6E" w14:textId="77777777" w:rsidR="00E81F8D" w:rsidRPr="000E30BA" w:rsidRDefault="00071F7E" w:rsidP="00E040BF">
      <w:pPr>
        <w:spacing w:line="276" w:lineRule="auto"/>
        <w:ind w:left="2124"/>
        <w:rPr>
          <w:rFonts w:cs="Times New Roman"/>
          <w:sz w:val="22"/>
          <w:szCs w:val="22"/>
        </w:rPr>
      </w:pPr>
      <w:r w:rsidRPr="000E30BA">
        <w:rPr>
          <w:rFonts w:cs="Times New Roman"/>
          <w:sz w:val="22"/>
          <w:szCs w:val="22"/>
        </w:rPr>
        <w:t xml:space="preserve">tel. (42) 675 75 </w:t>
      </w:r>
      <w:r w:rsidR="00332EE2" w:rsidRPr="000E30BA">
        <w:rPr>
          <w:rFonts w:cs="Times New Roman"/>
          <w:sz w:val="22"/>
          <w:szCs w:val="22"/>
        </w:rPr>
        <w:t>00</w:t>
      </w:r>
    </w:p>
    <w:p w14:paraId="47CF6909" w14:textId="77777777" w:rsidR="000B696B" w:rsidRPr="000E30BA" w:rsidRDefault="00717CEA" w:rsidP="00406A8B">
      <w:pPr>
        <w:pStyle w:val="Tabelapozycja"/>
        <w:ind w:left="992" w:firstLine="424"/>
        <w:jc w:val="both"/>
        <w:rPr>
          <w:rFonts w:ascii="Times New Roman" w:hAnsi="Times New Roman" w:cs="Times New Roman"/>
        </w:rPr>
      </w:pPr>
      <w:r w:rsidRPr="000E30BA">
        <w:rPr>
          <w:rFonts w:ascii="Times New Roman" w:hAnsi="Times New Roman" w:cs="Times New Roman"/>
        </w:rPr>
        <w:t xml:space="preserve">e-mail: </w:t>
      </w:r>
      <w:hyperlink r:id="rId9" w:history="1">
        <w:r w:rsidRPr="000E30BA">
          <w:rPr>
            <w:rStyle w:val="Hipercze"/>
          </w:rPr>
          <w:t>zam.publ@csk.umed.pl</w:t>
        </w:r>
      </w:hyperlink>
    </w:p>
    <w:p w14:paraId="65B6A9FF" w14:textId="77777777" w:rsidR="00A12458" w:rsidRPr="000E30BA" w:rsidRDefault="00A12458" w:rsidP="00683CF8">
      <w:pPr>
        <w:spacing w:line="276" w:lineRule="auto"/>
        <w:ind w:left="2124"/>
        <w:rPr>
          <w:rFonts w:cs="Times New Roman"/>
          <w:sz w:val="22"/>
          <w:szCs w:val="22"/>
        </w:rPr>
      </w:pPr>
    </w:p>
    <w:p w14:paraId="2BA47BC5" w14:textId="77777777" w:rsidR="00A12458" w:rsidRPr="000E30BA" w:rsidRDefault="00A12458"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 xml:space="preserve">II. ADRES </w:t>
      </w:r>
      <w:r w:rsidR="00937D76" w:rsidRPr="000E30BA">
        <w:rPr>
          <w:rFonts w:cs="Times New Roman"/>
          <w:sz w:val="22"/>
          <w:szCs w:val="22"/>
          <w:lang w:eastAsia="pl-PL"/>
        </w:rPr>
        <w:t xml:space="preserve">STRONY INTERNETOWEJ </w:t>
      </w:r>
      <w:r w:rsidR="00822168" w:rsidRPr="000E30BA">
        <w:rPr>
          <w:rFonts w:cs="Times New Roman"/>
          <w:sz w:val="22"/>
          <w:szCs w:val="22"/>
          <w:lang w:eastAsia="pl-PL"/>
        </w:rPr>
        <w:t>ZAMAWIAJĄCEGO</w:t>
      </w:r>
      <w:r w:rsidR="00717CEA" w:rsidRPr="000E30BA">
        <w:rPr>
          <w:rFonts w:cs="Times New Roman"/>
          <w:sz w:val="22"/>
          <w:szCs w:val="22"/>
          <w:lang w:eastAsia="pl-PL"/>
        </w:rPr>
        <w:t xml:space="preserve"> ORAZ PROWADZONEGO POSTĘPOWANIA </w:t>
      </w:r>
    </w:p>
    <w:p w14:paraId="602D1021" w14:textId="77777777" w:rsidR="00071F7E" w:rsidRPr="000E30BA" w:rsidRDefault="006448CC" w:rsidP="00F4705B">
      <w:pPr>
        <w:pStyle w:val="Akapitzlist"/>
        <w:numPr>
          <w:ilvl w:val="0"/>
          <w:numId w:val="39"/>
        </w:numPr>
        <w:spacing w:line="276" w:lineRule="auto"/>
        <w:ind w:left="284" w:hanging="284"/>
        <w:rPr>
          <w:rStyle w:val="Hipercze"/>
          <w:sz w:val="22"/>
          <w:szCs w:val="22"/>
        </w:rPr>
      </w:pPr>
      <w:r w:rsidRPr="000E30BA">
        <w:rPr>
          <w:sz w:val="22"/>
          <w:szCs w:val="22"/>
        </w:rPr>
        <w:t>s</w:t>
      </w:r>
      <w:r w:rsidR="00FE464D" w:rsidRPr="000E30BA">
        <w:rPr>
          <w:sz w:val="22"/>
          <w:szCs w:val="22"/>
        </w:rPr>
        <w:t>trona</w:t>
      </w:r>
      <w:r w:rsidR="00866915" w:rsidRPr="000E30BA">
        <w:rPr>
          <w:sz w:val="22"/>
          <w:szCs w:val="22"/>
        </w:rPr>
        <w:t xml:space="preserve"> </w:t>
      </w:r>
      <w:r w:rsidR="00717CEA" w:rsidRPr="000E30BA">
        <w:rPr>
          <w:sz w:val="22"/>
          <w:szCs w:val="22"/>
        </w:rPr>
        <w:t xml:space="preserve">internetowa </w:t>
      </w:r>
      <w:r w:rsidR="00822168" w:rsidRPr="000E30BA">
        <w:rPr>
          <w:sz w:val="22"/>
          <w:szCs w:val="22"/>
        </w:rPr>
        <w:t>Zamawiającego</w:t>
      </w:r>
      <w:r w:rsidR="00FE464D" w:rsidRPr="000E30BA">
        <w:rPr>
          <w:sz w:val="22"/>
          <w:szCs w:val="22"/>
        </w:rPr>
        <w:t xml:space="preserve">: </w:t>
      </w:r>
      <w:hyperlink r:id="rId10" w:history="1">
        <w:r w:rsidR="00866915" w:rsidRPr="000E30BA">
          <w:rPr>
            <w:rStyle w:val="Hipercze"/>
            <w:sz w:val="22"/>
            <w:szCs w:val="22"/>
          </w:rPr>
          <w:t>www.csk.umed.pl</w:t>
        </w:r>
      </w:hyperlink>
      <w:r w:rsidR="001C689C" w:rsidRPr="000E30BA">
        <w:rPr>
          <w:rStyle w:val="Hipercze"/>
          <w:sz w:val="22"/>
          <w:szCs w:val="22"/>
        </w:rPr>
        <w:t>, http://www.csk.umed.pl/zamowienia-publiczne/</w:t>
      </w:r>
    </w:p>
    <w:p w14:paraId="1F5C4318" w14:textId="75EEB720" w:rsidR="00605BBD" w:rsidRPr="000E30BA" w:rsidRDefault="00605BBD" w:rsidP="00F4705B">
      <w:pPr>
        <w:pStyle w:val="Tabelapozycja"/>
        <w:numPr>
          <w:ilvl w:val="0"/>
          <w:numId w:val="39"/>
        </w:numPr>
        <w:ind w:left="284" w:hanging="284"/>
        <w:jc w:val="both"/>
        <w:rPr>
          <w:rFonts w:ascii="Times New Roman" w:eastAsia="Times New Roman" w:hAnsi="Times New Roman" w:cs="Times New Roman"/>
          <w:color w:val="0000FF"/>
          <w:u w:val="single"/>
        </w:rPr>
      </w:pPr>
      <w:r w:rsidRPr="000E30BA">
        <w:rPr>
          <w:rFonts w:ascii="Times New Roman" w:hAnsi="Times New Roman" w:cs="Times New Roman"/>
        </w:rPr>
        <w:t xml:space="preserve">strona </w:t>
      </w:r>
      <w:r w:rsidR="00717CEA" w:rsidRPr="000E30BA">
        <w:rPr>
          <w:rFonts w:ascii="Times New Roman" w:hAnsi="Times New Roman" w:cs="Times New Roman"/>
        </w:rPr>
        <w:t xml:space="preserve">internetowa </w:t>
      </w:r>
      <w:r w:rsidRPr="000E30BA">
        <w:rPr>
          <w:rFonts w:ascii="Times New Roman" w:hAnsi="Times New Roman" w:cs="Times New Roman"/>
        </w:rPr>
        <w:t>prowadzonego postępowania</w:t>
      </w:r>
      <w:r w:rsidRPr="000E30BA">
        <w:rPr>
          <w:rFonts w:ascii="Times New Roman" w:hAnsi="Times New Roman" w:cs="Times New Roman"/>
          <w:b/>
        </w:rPr>
        <w:t xml:space="preserve">: </w:t>
      </w:r>
      <w:hyperlink r:id="rId11" w:history="1">
        <w:r w:rsidRPr="000E30BA">
          <w:rPr>
            <w:rStyle w:val="Hipercze"/>
            <w:b/>
          </w:rPr>
          <w:t>https://platformazakupowa.pl/pn/csk_umed</w:t>
        </w:r>
      </w:hyperlink>
    </w:p>
    <w:p w14:paraId="3186AE49" w14:textId="77777777"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korespondencja w sprawie zamówienia: </w:t>
      </w:r>
      <w:hyperlink r:id="rId12" w:history="1">
        <w:r w:rsidRPr="000E30BA">
          <w:rPr>
            <w:rStyle w:val="Hipercze"/>
          </w:rPr>
          <w:t>https://platformazakupowa.pl</w:t>
        </w:r>
      </w:hyperlink>
    </w:p>
    <w:p w14:paraId="16D8F3B3" w14:textId="77777777"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W postępowaniu o udzielenie zamówienia  komunikacja między Zamawiającym a Wykonawcami odbywa się za pośrednictwem </w:t>
      </w:r>
      <w:r w:rsidRPr="000E30BA">
        <w:rPr>
          <w:rFonts w:ascii="Times New Roman" w:hAnsi="Times New Roman" w:cs="Times New Roman"/>
          <w:b/>
        </w:rPr>
        <w:t>platformy zakupowej OpenNexus dostępnej pod adresem</w:t>
      </w:r>
      <w:r w:rsidRPr="000E30BA">
        <w:rPr>
          <w:rFonts w:ascii="Times New Roman" w:hAnsi="Times New Roman" w:cs="Times New Roman"/>
        </w:rPr>
        <w:t xml:space="preserve">: </w:t>
      </w:r>
      <w:hyperlink r:id="rId13" w:history="1">
        <w:r w:rsidRPr="000E30BA">
          <w:rPr>
            <w:rStyle w:val="Hipercze"/>
          </w:rPr>
          <w:t>https://platformazakupowa.pl</w:t>
        </w:r>
      </w:hyperlink>
    </w:p>
    <w:p w14:paraId="1C09D0F4" w14:textId="351584F3" w:rsidR="00605BBD" w:rsidRPr="000E30BA" w:rsidRDefault="00605BBD" w:rsidP="00F4705B">
      <w:pPr>
        <w:pStyle w:val="Tabelapozycja"/>
        <w:numPr>
          <w:ilvl w:val="0"/>
          <w:numId w:val="39"/>
        </w:numPr>
        <w:ind w:left="284" w:hanging="284"/>
        <w:jc w:val="both"/>
        <w:rPr>
          <w:rFonts w:ascii="Times New Roman" w:hAnsi="Times New Roman" w:cs="Times New Roman"/>
        </w:rPr>
      </w:pPr>
      <w:r w:rsidRPr="000E30BA">
        <w:rPr>
          <w:rFonts w:ascii="Times New Roman" w:hAnsi="Times New Roman" w:cs="Times New Roman"/>
        </w:rPr>
        <w:t xml:space="preserve">Wymagania techniczne i organizacyjne wysyłania i odbierania </w:t>
      </w:r>
      <w:r w:rsidR="00717CEA" w:rsidRPr="000E30BA">
        <w:rPr>
          <w:rFonts w:ascii="Times New Roman" w:hAnsi="Times New Roman" w:cs="Times New Roman"/>
        </w:rPr>
        <w:t xml:space="preserve"> korespondencji </w:t>
      </w:r>
      <w:r w:rsidR="00C41A6F" w:rsidRPr="000E30BA">
        <w:rPr>
          <w:rFonts w:ascii="Times New Roman" w:hAnsi="Times New Roman" w:cs="Times New Roman"/>
        </w:rPr>
        <w:t>elektronicznej</w:t>
      </w:r>
      <w:r w:rsidRPr="000E30BA">
        <w:rPr>
          <w:rFonts w:ascii="Times New Roman" w:hAnsi="Times New Roman" w:cs="Times New Roman"/>
        </w:rPr>
        <w:t xml:space="preserve"> opisane zostały w Regulaminie Internetowej Platformy zakupowej platformazakupowa.pl Open Nexus Sp. z o. o. </w:t>
      </w:r>
      <w:hyperlink r:id="rId14" w:history="1">
        <w:r w:rsidRPr="000E30BA">
          <w:rPr>
            <w:rStyle w:val="Hipercze"/>
            <w:b/>
          </w:rPr>
          <w:t>https://platformazakupowa.pl/strona/1-regulamin</w:t>
        </w:r>
      </w:hyperlink>
    </w:p>
    <w:p w14:paraId="3FA1D996" w14:textId="349DDC81" w:rsidR="00605BBD" w:rsidRPr="000E30BA" w:rsidRDefault="00605BBD" w:rsidP="00F4705B">
      <w:pPr>
        <w:pStyle w:val="Tabelapozycja"/>
        <w:numPr>
          <w:ilvl w:val="0"/>
          <w:numId w:val="39"/>
        </w:numPr>
        <w:ind w:left="284" w:hanging="284"/>
        <w:jc w:val="both"/>
        <w:rPr>
          <w:rFonts w:ascii="Times New Roman" w:eastAsia="Times New Roman" w:hAnsi="Times New Roman" w:cs="Times New Roman"/>
          <w:color w:val="0000FF"/>
          <w:u w:val="single"/>
        </w:rPr>
      </w:pPr>
      <w:r w:rsidRPr="000E30BA">
        <w:rPr>
          <w:rFonts w:ascii="Times New Roman" w:hAnsi="Times New Roman" w:cs="Times New Roman"/>
        </w:rPr>
        <w:t xml:space="preserve">Wykonawca </w:t>
      </w:r>
      <w:r w:rsidR="00717CEA" w:rsidRPr="000E30BA">
        <w:rPr>
          <w:rFonts w:ascii="Times New Roman" w:hAnsi="Times New Roman" w:cs="Times New Roman"/>
        </w:rPr>
        <w:t>po</w:t>
      </w:r>
      <w:r w:rsidRPr="000E30BA">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5" w:history="1">
        <w:r w:rsidRPr="000E30BA">
          <w:rPr>
            <w:rStyle w:val="Hipercze"/>
          </w:rPr>
          <w:t>https://platformazakupowa.pl/pn/csk_umed</w:t>
        </w:r>
      </w:hyperlink>
      <w:r w:rsidRPr="000E30BA">
        <w:rPr>
          <w:rFonts w:ascii="Times New Roman" w:hAnsi="Times New Roman" w:cs="Times New Roman"/>
        </w:rPr>
        <w:t xml:space="preserve">. Wykonawcy </w:t>
      </w:r>
      <w:r w:rsidR="00717CEA" w:rsidRPr="000E30BA">
        <w:rPr>
          <w:rFonts w:ascii="Times New Roman" w:hAnsi="Times New Roman" w:cs="Times New Roman"/>
        </w:rPr>
        <w:t>po</w:t>
      </w:r>
      <w:r w:rsidRPr="000E30BA">
        <w:rPr>
          <w:rFonts w:ascii="Times New Roman" w:hAnsi="Times New Roman" w:cs="Times New Roman"/>
        </w:rPr>
        <w:t xml:space="preserve">winni na bieżąco sprawdzać zawartość strony internetowej w celu </w:t>
      </w:r>
      <w:r w:rsidR="00717CEA" w:rsidRPr="000E30BA">
        <w:rPr>
          <w:rFonts w:ascii="Times New Roman" w:hAnsi="Times New Roman" w:cs="Times New Roman"/>
        </w:rPr>
        <w:t>ustalenia</w:t>
      </w:r>
      <w:r w:rsidRPr="000E30BA">
        <w:rPr>
          <w:rFonts w:ascii="Times New Roman" w:hAnsi="Times New Roman" w:cs="Times New Roman"/>
        </w:rPr>
        <w:t xml:space="preserve">, czy zawiera ona </w:t>
      </w:r>
      <w:r w:rsidR="00717CEA" w:rsidRPr="000E30BA">
        <w:rPr>
          <w:rFonts w:ascii="Times New Roman" w:hAnsi="Times New Roman" w:cs="Times New Roman"/>
        </w:rPr>
        <w:t xml:space="preserve">informacje o </w:t>
      </w:r>
      <w:r w:rsidRPr="000E30BA">
        <w:rPr>
          <w:rFonts w:ascii="Times New Roman" w:hAnsi="Times New Roman" w:cs="Times New Roman"/>
        </w:rPr>
        <w:t>ewentualn</w:t>
      </w:r>
      <w:r w:rsidR="00717CEA" w:rsidRPr="000E30BA">
        <w:rPr>
          <w:rFonts w:ascii="Times New Roman" w:hAnsi="Times New Roman" w:cs="Times New Roman"/>
        </w:rPr>
        <w:t>ych</w:t>
      </w:r>
      <w:r w:rsidRPr="000E30BA">
        <w:rPr>
          <w:rFonts w:ascii="Times New Roman" w:hAnsi="Times New Roman" w:cs="Times New Roman"/>
        </w:rPr>
        <w:t xml:space="preserve"> czynności</w:t>
      </w:r>
      <w:r w:rsidR="00717CEA" w:rsidRPr="000E30BA">
        <w:rPr>
          <w:rFonts w:ascii="Times New Roman" w:hAnsi="Times New Roman" w:cs="Times New Roman"/>
        </w:rPr>
        <w:t>ach</w:t>
      </w:r>
      <w:r w:rsidRPr="000E30BA">
        <w:rPr>
          <w:rFonts w:ascii="Times New Roman" w:hAnsi="Times New Roman" w:cs="Times New Roman"/>
        </w:rPr>
        <w:t xml:space="preserve"> dokonan</w:t>
      </w:r>
      <w:r w:rsidR="00717CEA" w:rsidRPr="000E30BA">
        <w:rPr>
          <w:rFonts w:ascii="Times New Roman" w:hAnsi="Times New Roman" w:cs="Times New Roman"/>
        </w:rPr>
        <w:t>ych</w:t>
      </w:r>
      <w:r w:rsidRPr="000E30BA">
        <w:rPr>
          <w:rFonts w:ascii="Times New Roman" w:hAnsi="Times New Roman" w:cs="Times New Roman"/>
        </w:rPr>
        <w:t xml:space="preserve"> przez Zamawiającego, o których mowa powyżej. Za zapoznanie z całością udostępnionych na stronie internetowej dokumentów </w:t>
      </w:r>
      <w:r w:rsidR="00717CEA" w:rsidRPr="000E30BA">
        <w:rPr>
          <w:rFonts w:ascii="Times New Roman" w:hAnsi="Times New Roman" w:cs="Times New Roman"/>
        </w:rPr>
        <w:t xml:space="preserve">oraz informacji </w:t>
      </w:r>
      <w:r w:rsidRPr="000E30BA">
        <w:rPr>
          <w:rFonts w:ascii="Times New Roman" w:hAnsi="Times New Roman" w:cs="Times New Roman"/>
        </w:rPr>
        <w:t>odpowiada Wykonawca.</w:t>
      </w:r>
    </w:p>
    <w:p w14:paraId="3F252B21" w14:textId="77777777" w:rsidR="00071F7E" w:rsidRPr="000E30BA" w:rsidRDefault="00071F7E" w:rsidP="00683CF8">
      <w:pPr>
        <w:pStyle w:val="Tabelapozycja"/>
        <w:spacing w:line="276" w:lineRule="auto"/>
        <w:rPr>
          <w:rFonts w:ascii="Times New Roman" w:hAnsi="Times New Roman" w:cs="Times New Roman"/>
        </w:rPr>
      </w:pPr>
    </w:p>
    <w:p w14:paraId="0FF47073"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II</w:t>
      </w:r>
      <w:r w:rsidR="002618A7" w:rsidRPr="000E30BA">
        <w:rPr>
          <w:rFonts w:cs="Times New Roman"/>
          <w:sz w:val="22"/>
          <w:szCs w:val="22"/>
          <w:lang w:eastAsia="pl-PL"/>
        </w:rPr>
        <w:t>I</w:t>
      </w:r>
      <w:r w:rsidRPr="000E30BA">
        <w:rPr>
          <w:rFonts w:cs="Times New Roman"/>
          <w:sz w:val="22"/>
          <w:szCs w:val="22"/>
          <w:lang w:eastAsia="pl-PL"/>
        </w:rPr>
        <w:t>. TRYB UDZIELENIA ZAMÓWIENIA</w:t>
      </w:r>
    </w:p>
    <w:p w14:paraId="0D8070F4" w14:textId="1D078CF2" w:rsidR="000B696B" w:rsidRPr="000E30BA" w:rsidRDefault="003E1DDF" w:rsidP="00B40BA5">
      <w:pPr>
        <w:pStyle w:val="tyt"/>
        <w:spacing w:before="0" w:after="0" w:line="276" w:lineRule="auto"/>
        <w:jc w:val="both"/>
        <w:rPr>
          <w:b w:val="0"/>
          <w:sz w:val="22"/>
          <w:szCs w:val="22"/>
        </w:rPr>
      </w:pPr>
      <w:r w:rsidRPr="000E30BA">
        <w:rPr>
          <w:sz w:val="22"/>
          <w:szCs w:val="22"/>
        </w:rPr>
        <w:t xml:space="preserve">Niniejsze postępowanie </w:t>
      </w:r>
      <w:r w:rsidRPr="000E30BA">
        <w:rPr>
          <w:b w:val="0"/>
          <w:sz w:val="22"/>
          <w:szCs w:val="22"/>
        </w:rPr>
        <w:t xml:space="preserve">prowadzone jest na podstawie </w:t>
      </w:r>
      <w:r w:rsidR="0006130A" w:rsidRPr="000E30BA">
        <w:rPr>
          <w:b w:val="0"/>
          <w:sz w:val="22"/>
          <w:szCs w:val="22"/>
        </w:rPr>
        <w:t> ustaw</w:t>
      </w:r>
      <w:r w:rsidRPr="000E30BA">
        <w:rPr>
          <w:b w:val="0"/>
          <w:sz w:val="22"/>
          <w:szCs w:val="22"/>
        </w:rPr>
        <w:t>y</w:t>
      </w:r>
      <w:r w:rsidR="0006130A" w:rsidRPr="000E30BA">
        <w:rPr>
          <w:b w:val="0"/>
          <w:sz w:val="22"/>
          <w:szCs w:val="22"/>
        </w:rPr>
        <w:t xml:space="preserve"> z dnia 11.09.2019 r. Prawo zamówień publicznych </w:t>
      </w:r>
      <w:r w:rsidR="0006130A" w:rsidRPr="000E30BA">
        <w:rPr>
          <w:b w:val="0"/>
          <w:sz w:val="22"/>
          <w:szCs w:val="22"/>
          <w:lang w:eastAsia="ar-SA"/>
        </w:rPr>
        <w:t>(t.j. Dz.U. z 2023 r., poz. 1605 z poźn. zm.)</w:t>
      </w:r>
      <w:r w:rsidR="0006130A" w:rsidRPr="000E30BA">
        <w:rPr>
          <w:b w:val="0"/>
          <w:sz w:val="22"/>
          <w:szCs w:val="22"/>
        </w:rPr>
        <w:t xml:space="preserve"> zwanej dalej ustawą Pzp, </w:t>
      </w:r>
      <w:r w:rsidR="00F10B73" w:rsidRPr="000E30BA">
        <w:rPr>
          <w:b w:val="0"/>
          <w:sz w:val="22"/>
          <w:szCs w:val="22"/>
        </w:rPr>
        <w:t xml:space="preserve">w trybie przetargu nieograniczonego zgodnie z art. 132, o wartości powyżej </w:t>
      </w:r>
      <w:r w:rsidR="002F5B01" w:rsidRPr="000E30BA">
        <w:rPr>
          <w:b w:val="0"/>
          <w:sz w:val="22"/>
          <w:szCs w:val="22"/>
        </w:rPr>
        <w:t>143 000</w:t>
      </w:r>
      <w:r w:rsidR="00F10B73" w:rsidRPr="000E30BA">
        <w:rPr>
          <w:b w:val="0"/>
          <w:sz w:val="22"/>
          <w:szCs w:val="22"/>
        </w:rPr>
        <w:t xml:space="preserve"> euro. Zamawiający </w:t>
      </w:r>
      <w:r w:rsidR="00F30A4D" w:rsidRPr="000E30BA">
        <w:rPr>
          <w:b w:val="0"/>
          <w:sz w:val="22"/>
          <w:szCs w:val="22"/>
        </w:rPr>
        <w:t xml:space="preserve">przewiduje </w:t>
      </w:r>
      <w:r w:rsidR="00F10B73" w:rsidRPr="000E30BA">
        <w:rPr>
          <w:b w:val="0"/>
          <w:sz w:val="22"/>
          <w:szCs w:val="22"/>
        </w:rPr>
        <w:t>zastos</w:t>
      </w:r>
      <w:r w:rsidR="00F30A4D" w:rsidRPr="000E30BA">
        <w:rPr>
          <w:b w:val="0"/>
          <w:sz w:val="22"/>
          <w:szCs w:val="22"/>
        </w:rPr>
        <w:t>owanie</w:t>
      </w:r>
      <w:r w:rsidR="00F10B73" w:rsidRPr="000E30BA">
        <w:rPr>
          <w:b w:val="0"/>
          <w:sz w:val="22"/>
          <w:szCs w:val="22"/>
        </w:rPr>
        <w:t xml:space="preserv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1379EA87" w14:textId="77777777" w:rsidR="000B696B" w:rsidRPr="000E30BA" w:rsidRDefault="00F30A4D" w:rsidP="00886E88">
      <w:pPr>
        <w:spacing w:line="276" w:lineRule="auto"/>
        <w:jc w:val="both"/>
        <w:rPr>
          <w:rFonts w:cs="Times New Roman"/>
          <w:snapToGrid w:val="0"/>
          <w:sz w:val="22"/>
          <w:szCs w:val="22"/>
        </w:rPr>
      </w:pPr>
      <w:r w:rsidRPr="000E30BA">
        <w:rPr>
          <w:rFonts w:cs="Times New Roman"/>
          <w:b/>
          <w:bCs/>
          <w:snapToGrid w:val="0"/>
          <w:sz w:val="22"/>
          <w:szCs w:val="22"/>
        </w:rPr>
        <w:t>Uwaga: Wykonawca nie jest obowiązany do złożenia wraz z ofertą oświadczenia o niepodleganiu wykluczeniu, spełnieniu warunków udziału w postępowaniu</w:t>
      </w:r>
      <w:r w:rsidRPr="000E30BA">
        <w:rPr>
          <w:rFonts w:cs="Times New Roman"/>
          <w:snapToGrid w:val="0"/>
          <w:sz w:val="22"/>
          <w:szCs w:val="22"/>
        </w:rPr>
        <w:t>, o którym mowa w art. 125 ust. 1 ustawy Pzp (tj. JEDZ).</w:t>
      </w:r>
    </w:p>
    <w:p w14:paraId="47270520" w14:textId="77777777" w:rsidR="000B696B" w:rsidRPr="000E30BA" w:rsidRDefault="000B696B" w:rsidP="00406A8B">
      <w:pPr>
        <w:pStyle w:val="tyt"/>
        <w:spacing w:before="0" w:after="0" w:line="276" w:lineRule="auto"/>
        <w:jc w:val="both"/>
        <w:rPr>
          <w:sz w:val="22"/>
          <w:szCs w:val="22"/>
        </w:rPr>
      </w:pPr>
    </w:p>
    <w:p w14:paraId="3EFC6C6D" w14:textId="77777777" w:rsidR="0006130A" w:rsidRPr="000E30BA" w:rsidRDefault="0006130A" w:rsidP="00F4705B">
      <w:pPr>
        <w:pStyle w:val="tyt"/>
        <w:numPr>
          <w:ilvl w:val="0"/>
          <w:numId w:val="19"/>
        </w:numPr>
        <w:spacing w:before="0" w:after="0"/>
        <w:ind w:left="284" w:hanging="284"/>
        <w:jc w:val="both"/>
        <w:rPr>
          <w:sz w:val="22"/>
          <w:szCs w:val="22"/>
        </w:rPr>
      </w:pPr>
      <w:r w:rsidRPr="000E30BA">
        <w:rPr>
          <w:b w:val="0"/>
          <w:sz w:val="22"/>
          <w:szCs w:val="22"/>
        </w:rPr>
        <w:t xml:space="preserve">Podstawa prawna opracowania Specyfikacji Warunków Zamówienia: </w:t>
      </w:r>
    </w:p>
    <w:p w14:paraId="74D8563B"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11 września 2019 r. - Prawo zamówień publicznych (</w:t>
      </w:r>
      <w:r w:rsidRPr="000E30BA">
        <w:rPr>
          <w:sz w:val="22"/>
          <w:szCs w:val="22"/>
          <w:lang w:eastAsia="ar-SA"/>
        </w:rPr>
        <w:t>t.j. Dz.U. z 2023 r., poz. 1605 z p</w:t>
      </w:r>
      <w:r w:rsidR="00C66226" w:rsidRPr="000E30BA">
        <w:rPr>
          <w:sz w:val="22"/>
          <w:szCs w:val="22"/>
          <w:lang w:eastAsia="ar-SA"/>
        </w:rPr>
        <w:t>ó</w:t>
      </w:r>
      <w:r w:rsidRPr="000E30BA">
        <w:rPr>
          <w:sz w:val="22"/>
          <w:szCs w:val="22"/>
          <w:lang w:eastAsia="ar-SA"/>
        </w:rPr>
        <w:t>źn. zm.</w:t>
      </w:r>
      <w:r w:rsidRPr="000E30BA">
        <w:rPr>
          <w:b w:val="0"/>
          <w:sz w:val="22"/>
          <w:szCs w:val="22"/>
        </w:rPr>
        <w:t>),</w:t>
      </w:r>
    </w:p>
    <w:p w14:paraId="2A70FDF6" w14:textId="77FCAEF8"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Rozporządzenie Prezesa Rady Ministrów </w:t>
      </w:r>
      <w:r w:rsidR="003E1DDF" w:rsidRPr="000E30BA">
        <w:rPr>
          <w:b w:val="0"/>
          <w:sz w:val="22"/>
          <w:szCs w:val="22"/>
        </w:rPr>
        <w:t xml:space="preserve">z dnia 30 grudnia 2020 r. </w:t>
      </w:r>
      <w:r w:rsidRPr="000E30BA">
        <w:rPr>
          <w:b w:val="0"/>
          <w:sz w:val="22"/>
          <w:szCs w:val="22"/>
        </w:rPr>
        <w:t xml:space="preserve">w sprawie sposobu sporządzania i przekazywania informacji oraz wymagań technicznych dla dokumentów elektronicznych oraz środków </w:t>
      </w:r>
      <w:r w:rsidRPr="000E30BA">
        <w:rPr>
          <w:b w:val="0"/>
          <w:sz w:val="22"/>
          <w:szCs w:val="22"/>
        </w:rPr>
        <w:lastRenderedPageBreak/>
        <w:t>komunikacji elektronicznej w postępowaniu o udzielenie zamówienia publicznego lub konkursie (Dz.U. z 2020 r. poz. 2452),</w:t>
      </w:r>
    </w:p>
    <w:p w14:paraId="4BCB88D4" w14:textId="33D14AF1"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Rozporządzenie Ministra Rozwoju, Pracy i Technologii </w:t>
      </w:r>
      <w:r w:rsidR="003E1DDF" w:rsidRPr="000E30BA">
        <w:rPr>
          <w:b w:val="0"/>
          <w:sz w:val="22"/>
          <w:szCs w:val="22"/>
        </w:rPr>
        <w:t xml:space="preserve">z dnia 23 grudnia 2020 r. </w:t>
      </w:r>
      <w:r w:rsidRPr="000E30BA">
        <w:rPr>
          <w:b w:val="0"/>
          <w:sz w:val="22"/>
          <w:szCs w:val="22"/>
        </w:rPr>
        <w:t>w sprawie podmiotowych środków dowodowych oraz innych dokumentów lub oświadczeń, jakich może żądać Zamawiający od Wykonawcy (Dz.U. z 2020 r. poz. 2415</w:t>
      </w:r>
      <w:r w:rsidR="003E1DDF" w:rsidRPr="000E30BA">
        <w:rPr>
          <w:b w:val="0"/>
          <w:sz w:val="22"/>
          <w:szCs w:val="22"/>
        </w:rPr>
        <w:t xml:space="preserve"> ze zm.</w:t>
      </w:r>
      <w:r w:rsidRPr="000E30BA">
        <w:rPr>
          <w:b w:val="0"/>
          <w:sz w:val="22"/>
          <w:szCs w:val="22"/>
        </w:rPr>
        <w:t>),</w:t>
      </w:r>
    </w:p>
    <w:p w14:paraId="5A4D0B46"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Obwieszczenie Prezesa Urzędu Zamówień Publicznych z dnia 3 grudnia 202</w:t>
      </w:r>
      <w:r w:rsidR="00582D24" w:rsidRPr="000E30BA">
        <w:rPr>
          <w:b w:val="0"/>
          <w:sz w:val="22"/>
          <w:szCs w:val="22"/>
        </w:rPr>
        <w:t>3</w:t>
      </w:r>
      <w:r w:rsidRPr="000E30BA">
        <w:rPr>
          <w:b w:val="0"/>
          <w:sz w:val="22"/>
          <w:szCs w:val="22"/>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(Dz. U. z 202</w:t>
      </w:r>
      <w:r w:rsidR="00582D24" w:rsidRPr="000E30BA">
        <w:rPr>
          <w:b w:val="0"/>
          <w:sz w:val="22"/>
          <w:szCs w:val="22"/>
        </w:rPr>
        <w:t>3</w:t>
      </w:r>
      <w:r w:rsidRPr="000E30BA">
        <w:rPr>
          <w:b w:val="0"/>
          <w:sz w:val="22"/>
          <w:szCs w:val="22"/>
        </w:rPr>
        <w:t xml:space="preserve"> r., poz. 1</w:t>
      </w:r>
      <w:r w:rsidR="00582D24" w:rsidRPr="000E30BA">
        <w:rPr>
          <w:b w:val="0"/>
          <w:sz w:val="22"/>
          <w:szCs w:val="22"/>
        </w:rPr>
        <w:t>344</w:t>
      </w:r>
      <w:r w:rsidRPr="000E30BA">
        <w:rPr>
          <w:b w:val="0"/>
          <w:sz w:val="22"/>
          <w:szCs w:val="22"/>
        </w:rPr>
        <w:t>),</w:t>
      </w:r>
    </w:p>
    <w:p w14:paraId="58B66999" w14:textId="7F34DA49"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16 kwietnia 1993 r</w:t>
      </w:r>
      <w:r w:rsidR="003E1DDF" w:rsidRPr="000E30BA">
        <w:rPr>
          <w:b w:val="0"/>
          <w:sz w:val="22"/>
          <w:szCs w:val="22"/>
        </w:rPr>
        <w:t>.</w:t>
      </w:r>
      <w:r w:rsidRPr="000E30BA">
        <w:rPr>
          <w:b w:val="0"/>
          <w:sz w:val="22"/>
          <w:szCs w:val="22"/>
        </w:rPr>
        <w:t xml:space="preserve"> o zwalczaniu nieuczciwej konkurencji (t.j. Dz.U. z 202</w:t>
      </w:r>
      <w:r w:rsidR="00464A58" w:rsidRPr="000E30BA">
        <w:rPr>
          <w:b w:val="0"/>
          <w:sz w:val="22"/>
          <w:szCs w:val="22"/>
        </w:rPr>
        <w:t>2</w:t>
      </w:r>
      <w:r w:rsidRPr="000E30BA">
        <w:rPr>
          <w:b w:val="0"/>
          <w:sz w:val="22"/>
          <w:szCs w:val="22"/>
        </w:rPr>
        <w:t xml:space="preserve"> r. poz. 1233),</w:t>
      </w:r>
    </w:p>
    <w:p w14:paraId="68FE055F" w14:textId="439809D1"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 xml:space="preserve">ustawa </w:t>
      </w:r>
      <w:r w:rsidR="003E1DDF" w:rsidRPr="000E30BA">
        <w:rPr>
          <w:b w:val="0"/>
          <w:sz w:val="22"/>
          <w:szCs w:val="22"/>
        </w:rPr>
        <w:t xml:space="preserve">z dnia 6 </w:t>
      </w:r>
      <w:r w:rsidR="00963EB7" w:rsidRPr="000E30BA">
        <w:rPr>
          <w:b w:val="0"/>
          <w:sz w:val="22"/>
          <w:szCs w:val="22"/>
        </w:rPr>
        <w:t>września</w:t>
      </w:r>
      <w:r w:rsidR="003E1DDF" w:rsidRPr="000E30BA">
        <w:rPr>
          <w:b w:val="0"/>
          <w:sz w:val="22"/>
          <w:szCs w:val="22"/>
        </w:rPr>
        <w:t xml:space="preserve"> 2001 r. </w:t>
      </w:r>
      <w:r w:rsidRPr="000E30BA">
        <w:rPr>
          <w:b w:val="0"/>
          <w:sz w:val="22"/>
          <w:szCs w:val="22"/>
        </w:rPr>
        <w:t xml:space="preserve">o dostępie do informacji publicznej (t.j. Dz.U. z 2022 r., poz. 902), </w:t>
      </w:r>
    </w:p>
    <w:p w14:paraId="7420F1D6" w14:textId="77777777" w:rsidR="0006130A" w:rsidRPr="000E30BA" w:rsidRDefault="0006130A" w:rsidP="00F4705B">
      <w:pPr>
        <w:pStyle w:val="tyt"/>
        <w:numPr>
          <w:ilvl w:val="1"/>
          <w:numId w:val="19"/>
        </w:numPr>
        <w:spacing w:before="0" w:after="0"/>
        <w:ind w:left="709" w:hanging="567"/>
        <w:jc w:val="both"/>
        <w:rPr>
          <w:sz w:val="22"/>
          <w:szCs w:val="22"/>
        </w:rPr>
      </w:pPr>
      <w:r w:rsidRPr="000E30BA">
        <w:rPr>
          <w:b w:val="0"/>
          <w:sz w:val="22"/>
          <w:szCs w:val="22"/>
        </w:rPr>
        <w:t>ustawa z dnia 23 kwietnia 1964 r. Kodeks cywilny (t.j. Dz.U. z 2023 r., poz. 1610 ze zm.).</w:t>
      </w:r>
    </w:p>
    <w:p w14:paraId="2EEAA743" w14:textId="77777777" w:rsidR="00753653" w:rsidRPr="000E30BA" w:rsidRDefault="00753653" w:rsidP="00683CF8">
      <w:pPr>
        <w:pStyle w:val="tyt"/>
        <w:spacing w:before="0" w:after="0" w:line="276" w:lineRule="auto"/>
        <w:jc w:val="both"/>
        <w:rPr>
          <w:color w:val="FF0000"/>
          <w:sz w:val="22"/>
          <w:szCs w:val="22"/>
        </w:rPr>
      </w:pPr>
    </w:p>
    <w:p w14:paraId="7B1F8D61" w14:textId="77777777" w:rsidR="00D32BD6" w:rsidRPr="000E30BA" w:rsidRDefault="00D32BD6" w:rsidP="00683CF8">
      <w:pPr>
        <w:pStyle w:val="Nagwek9"/>
        <w:spacing w:line="276" w:lineRule="auto"/>
        <w:rPr>
          <w:rFonts w:cs="Times New Roman"/>
          <w:sz w:val="22"/>
          <w:szCs w:val="22"/>
        </w:rPr>
      </w:pPr>
      <w:r w:rsidRPr="000E30BA">
        <w:rPr>
          <w:rFonts w:cs="Times New Roman"/>
          <w:sz w:val="22"/>
          <w:szCs w:val="22"/>
        </w:rPr>
        <w:t>IV.  OPIS PRZEDMIOTU ZAMÓWIENIA</w:t>
      </w:r>
    </w:p>
    <w:p w14:paraId="077CC4C9" w14:textId="169CA8B7" w:rsidR="00963EB7" w:rsidRPr="000E30BA" w:rsidRDefault="00C837F1" w:rsidP="00F4705B">
      <w:pPr>
        <w:pStyle w:val="Akapitzlist"/>
        <w:numPr>
          <w:ilvl w:val="0"/>
          <w:numId w:val="38"/>
        </w:numPr>
        <w:spacing w:after="60"/>
        <w:jc w:val="both"/>
        <w:rPr>
          <w:sz w:val="22"/>
          <w:szCs w:val="22"/>
        </w:rPr>
      </w:pPr>
      <w:bookmarkStart w:id="2" w:name="_Hlk144968817"/>
      <w:r w:rsidRPr="000E30BA">
        <w:rPr>
          <w:b/>
          <w:sz w:val="22"/>
          <w:szCs w:val="22"/>
        </w:rPr>
        <w:t xml:space="preserve">Przedmiotem zamówienia jest </w:t>
      </w:r>
      <w:r w:rsidRPr="000E30BA">
        <w:rPr>
          <w:b/>
          <w:bCs/>
          <w:sz w:val="22"/>
          <w:szCs w:val="22"/>
        </w:rPr>
        <w:t xml:space="preserve">świadczenie </w:t>
      </w:r>
      <w:r w:rsidR="00963EB7" w:rsidRPr="000E30BA">
        <w:rPr>
          <w:b/>
          <w:sz w:val="22"/>
          <w:szCs w:val="22"/>
        </w:rPr>
        <w:t>kompleksowej usługi konserwacji i dzierżawy bielizny szpitalnej oraz dzierżawy wraz ze sprzętem systemów do jej identyfikacji i zliczania we wszystkich obiektach CSK UM w Łodzi, w szczególności:</w:t>
      </w:r>
    </w:p>
    <w:p w14:paraId="3E0D7E6C" w14:textId="77777777" w:rsidR="00963EB7" w:rsidRPr="000E30BA" w:rsidRDefault="00963EB7" w:rsidP="00F4705B">
      <w:pPr>
        <w:pStyle w:val="Akapitzlist"/>
        <w:numPr>
          <w:ilvl w:val="0"/>
          <w:numId w:val="62"/>
        </w:numPr>
        <w:autoSpaceDE w:val="0"/>
        <w:autoSpaceDN w:val="0"/>
        <w:adjustRightInd w:val="0"/>
        <w:ind w:left="709" w:hanging="283"/>
        <w:contextualSpacing/>
        <w:jc w:val="both"/>
        <w:rPr>
          <w:b/>
          <w:bCs/>
          <w:color w:val="000000"/>
          <w:sz w:val="22"/>
          <w:szCs w:val="22"/>
        </w:rPr>
      </w:pPr>
      <w:r w:rsidRPr="000E30BA">
        <w:rPr>
          <w:color w:val="000000"/>
          <w:sz w:val="22"/>
          <w:szCs w:val="22"/>
        </w:rPr>
        <w:t>pranie, dezynfekcję, cerowanie, przyszywanie uszkodzonych kieszeni, guzików, pasków, troków, wymianę uszkodzonych zamków błyskawicznych, zszywanie uszkodzonej bielizny, naprawę innych uszkodzeń, suszenie, maglowanie, prasowanie, sterylizację,</w:t>
      </w:r>
    </w:p>
    <w:p w14:paraId="26B7DDB0" w14:textId="3798BB05" w:rsidR="00963EB7" w:rsidRPr="00A65107" w:rsidRDefault="00D021DF"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segregację i pakowanie,</w:t>
      </w:r>
    </w:p>
    <w:p w14:paraId="76C0645A" w14:textId="7777777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prowadzenie bieżącej selekcji bielizny, na bieliznę nadającą się do: użytkowania, naprawy, czy kasacji,</w:t>
      </w:r>
    </w:p>
    <w:p w14:paraId="4DD6D278" w14:textId="794B7D5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transport rozumiany jako odbiór brudnej i dostawę czystej bielizny,</w:t>
      </w:r>
    </w:p>
    <w:p w14:paraId="60145A3B" w14:textId="757518F5" w:rsidR="00D021DF" w:rsidRPr="00A65107" w:rsidRDefault="00D021DF"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dzierżawa nowej bielizny,</w:t>
      </w:r>
    </w:p>
    <w:p w14:paraId="45553683" w14:textId="77777777" w:rsidR="00963EB7" w:rsidRPr="00A65107"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A65107">
        <w:rPr>
          <w:sz w:val="22"/>
          <w:szCs w:val="22"/>
        </w:rPr>
        <w:t>oznakowanie bielizny Szpitala w celu jej identyfikacji,</w:t>
      </w:r>
    </w:p>
    <w:p w14:paraId="71190F29" w14:textId="77777777" w:rsidR="00963EB7" w:rsidRPr="000E30BA" w:rsidRDefault="00963EB7" w:rsidP="00F4705B">
      <w:pPr>
        <w:pStyle w:val="Akapitzlist"/>
        <w:numPr>
          <w:ilvl w:val="0"/>
          <w:numId w:val="62"/>
        </w:numPr>
        <w:autoSpaceDE w:val="0"/>
        <w:autoSpaceDN w:val="0"/>
        <w:adjustRightInd w:val="0"/>
        <w:ind w:left="709" w:hanging="283"/>
        <w:contextualSpacing/>
        <w:jc w:val="both"/>
        <w:rPr>
          <w:b/>
          <w:bCs/>
          <w:color w:val="000000"/>
          <w:sz w:val="22"/>
          <w:szCs w:val="22"/>
        </w:rPr>
      </w:pPr>
      <w:r w:rsidRPr="00A65107">
        <w:rPr>
          <w:sz w:val="22"/>
          <w:szCs w:val="22"/>
        </w:rPr>
        <w:t xml:space="preserve">zabezpieczenie Szpitala w system identyfikacji i zliczania bielizny wraz z oprogramowaniem i sprzętem, umożliwiający prawidłowe wykonanie </w:t>
      </w:r>
      <w:r w:rsidRPr="000E30BA">
        <w:rPr>
          <w:color w:val="000000"/>
          <w:sz w:val="22"/>
          <w:szCs w:val="22"/>
        </w:rPr>
        <w:t>usługi w okresie trwania umowy, montaż urządzeń w pomieszczeniach Szpitala,</w:t>
      </w:r>
    </w:p>
    <w:p w14:paraId="69679459" w14:textId="77777777" w:rsidR="00963EB7" w:rsidRPr="00FF03D0" w:rsidRDefault="00963EB7" w:rsidP="00F4705B">
      <w:pPr>
        <w:pStyle w:val="Akapitzlist"/>
        <w:numPr>
          <w:ilvl w:val="0"/>
          <w:numId w:val="62"/>
        </w:numPr>
        <w:autoSpaceDE w:val="0"/>
        <w:autoSpaceDN w:val="0"/>
        <w:adjustRightInd w:val="0"/>
        <w:ind w:left="709" w:hanging="283"/>
        <w:contextualSpacing/>
        <w:jc w:val="both"/>
        <w:rPr>
          <w:b/>
          <w:bCs/>
          <w:sz w:val="22"/>
          <w:szCs w:val="22"/>
        </w:rPr>
      </w:pPr>
      <w:r w:rsidRPr="000E30BA">
        <w:rPr>
          <w:color w:val="000000"/>
          <w:sz w:val="22"/>
          <w:szCs w:val="22"/>
        </w:rPr>
        <w:t xml:space="preserve">przeprowadzenie przez Wykonawcę w siedzibie Zamawiającego, szkoleń pracowników obsługujących magazyny bielizny czystej i brudnej, we wszystkich obiektach, z których odbierana będzie bielizna, w zakresie obsługi dostarczonych w ramach umowy urządzeń i systemów. Dodatkowe szkolenia, </w:t>
      </w:r>
      <w:r w:rsidRPr="00FF03D0">
        <w:rPr>
          <w:sz w:val="22"/>
          <w:szCs w:val="22"/>
        </w:rPr>
        <w:t>przeprowadzane sukcesywnie w przypadku nowo zatrudnionych pracowników.</w:t>
      </w:r>
    </w:p>
    <w:p w14:paraId="18ABD33B" w14:textId="77777777" w:rsidR="00C837F1" w:rsidRPr="00FF03D0" w:rsidRDefault="00C837F1" w:rsidP="00C837F1">
      <w:pPr>
        <w:pStyle w:val="Akapitzlist"/>
        <w:spacing w:line="276" w:lineRule="auto"/>
        <w:ind w:left="360"/>
        <w:jc w:val="both"/>
        <w:rPr>
          <w:b/>
          <w:sz w:val="22"/>
          <w:szCs w:val="22"/>
        </w:rPr>
      </w:pPr>
    </w:p>
    <w:p w14:paraId="0D2C4BFD" w14:textId="51177860" w:rsidR="0004609B" w:rsidRPr="00FF03D0" w:rsidRDefault="00963EB7" w:rsidP="00FF03D0">
      <w:pPr>
        <w:widowControl w:val="0"/>
        <w:numPr>
          <w:ilvl w:val="0"/>
          <w:numId w:val="38"/>
        </w:numPr>
        <w:suppressAutoHyphens/>
        <w:autoSpaceDE w:val="0"/>
        <w:autoSpaceDN w:val="0"/>
        <w:adjustRightInd w:val="0"/>
        <w:spacing w:after="60"/>
        <w:jc w:val="both"/>
        <w:rPr>
          <w:rFonts w:cs="Times New Roman"/>
          <w:sz w:val="22"/>
          <w:szCs w:val="22"/>
        </w:rPr>
      </w:pPr>
      <w:r w:rsidRPr="00FF03D0">
        <w:rPr>
          <w:rFonts w:cs="Times New Roman"/>
          <w:b/>
          <w:sz w:val="22"/>
          <w:szCs w:val="22"/>
        </w:rPr>
        <w:t>Kod CPV -  Wspólny Słownik Zamówień</w:t>
      </w:r>
      <w:r w:rsidRPr="00FF03D0">
        <w:rPr>
          <w:rFonts w:cs="Times New Roman"/>
          <w:sz w:val="22"/>
          <w:szCs w:val="22"/>
        </w:rPr>
        <w:t>:</w:t>
      </w:r>
      <w:r w:rsidRPr="00FF03D0">
        <w:rPr>
          <w:rFonts w:eastAsia="SimSun" w:cs="Times New Roman"/>
          <w:sz w:val="22"/>
          <w:szCs w:val="22"/>
        </w:rPr>
        <w:t xml:space="preserve"> </w:t>
      </w:r>
      <w:r w:rsidR="00FF03D0" w:rsidRPr="00FF03D0">
        <w:rPr>
          <w:rFonts w:eastAsia="Tahoma" w:cs="Times New Roman"/>
          <w:b/>
          <w:sz w:val="20"/>
          <w:szCs w:val="20"/>
        </w:rPr>
        <w:t xml:space="preserve">98300000-6- </w:t>
      </w:r>
      <w:r w:rsidR="00FF03D0" w:rsidRPr="00FF03D0">
        <w:rPr>
          <w:rFonts w:eastAsia="Tahoma" w:cs="Times New Roman"/>
          <w:sz w:val="20"/>
          <w:szCs w:val="20"/>
        </w:rPr>
        <w:t>Różne usługi,</w:t>
      </w:r>
      <w:r w:rsidR="00FF03D0" w:rsidRPr="00FF03D0">
        <w:rPr>
          <w:rFonts w:eastAsia="Tahoma" w:cs="Times New Roman"/>
          <w:b/>
          <w:sz w:val="20"/>
          <w:szCs w:val="20"/>
        </w:rPr>
        <w:t xml:space="preserve"> </w:t>
      </w:r>
      <w:r w:rsidR="00FF03D0" w:rsidRPr="00FF03D0">
        <w:rPr>
          <w:rFonts w:eastAsia="Tahoma" w:cs="Times New Roman"/>
          <w:b/>
          <w:sz w:val="22"/>
          <w:szCs w:val="22"/>
        </w:rPr>
        <w:t>98310000-9</w:t>
      </w:r>
      <w:r w:rsidR="00FF03D0" w:rsidRPr="00FF03D0">
        <w:rPr>
          <w:rFonts w:eastAsia="Tahoma" w:cs="Times New Roman"/>
          <w:sz w:val="22"/>
          <w:szCs w:val="22"/>
        </w:rPr>
        <w:t xml:space="preserve"> - Usługi prania i czyszczenia na sucho, </w:t>
      </w:r>
      <w:r w:rsidR="00FF03D0" w:rsidRPr="00FF03D0">
        <w:rPr>
          <w:rFonts w:eastAsia="Tahoma" w:cs="Times New Roman"/>
          <w:b/>
          <w:sz w:val="22"/>
          <w:szCs w:val="22"/>
        </w:rPr>
        <w:t>98311000-6</w:t>
      </w:r>
      <w:r w:rsidR="00FF03D0" w:rsidRPr="00FF03D0">
        <w:rPr>
          <w:rFonts w:eastAsia="Tahoma" w:cs="Times New Roman"/>
          <w:sz w:val="22"/>
          <w:szCs w:val="22"/>
        </w:rPr>
        <w:t xml:space="preserve"> – usługi odbierania prania, </w:t>
      </w:r>
      <w:r w:rsidR="00FF03D0" w:rsidRPr="00FF03D0">
        <w:rPr>
          <w:rFonts w:eastAsia="Tahoma" w:cs="Times New Roman"/>
          <w:b/>
          <w:sz w:val="22"/>
          <w:szCs w:val="22"/>
        </w:rPr>
        <w:t>98315000-4</w:t>
      </w:r>
      <w:r w:rsidR="00FF03D0" w:rsidRPr="00FF03D0">
        <w:rPr>
          <w:rFonts w:eastAsia="Tahoma" w:cs="Times New Roman"/>
          <w:sz w:val="22"/>
          <w:szCs w:val="22"/>
        </w:rPr>
        <w:t xml:space="preserve"> – usługi prasowania, </w:t>
      </w:r>
      <w:r w:rsidR="00FF03D0" w:rsidRPr="00FF03D0">
        <w:rPr>
          <w:rFonts w:eastAsia="Tahoma" w:cs="Times New Roman"/>
          <w:b/>
          <w:sz w:val="22"/>
          <w:szCs w:val="22"/>
        </w:rPr>
        <w:t>98393000-4-</w:t>
      </w:r>
      <w:r w:rsidR="00FF03D0" w:rsidRPr="00FF03D0">
        <w:rPr>
          <w:rFonts w:eastAsia="Tahoma" w:cs="Times New Roman"/>
          <w:sz w:val="22"/>
          <w:szCs w:val="22"/>
        </w:rPr>
        <w:t xml:space="preserve">Usługi krawieckie, </w:t>
      </w:r>
      <w:r w:rsidR="00FF03D0" w:rsidRPr="00FF03D0">
        <w:rPr>
          <w:rFonts w:eastAsia="Tahoma" w:cs="Times New Roman"/>
          <w:b/>
          <w:sz w:val="22"/>
          <w:szCs w:val="22"/>
        </w:rPr>
        <w:t>48000000-8</w:t>
      </w:r>
      <w:r w:rsidR="00FF03D0" w:rsidRPr="00FF03D0">
        <w:rPr>
          <w:rFonts w:eastAsia="Tahoma" w:cs="Times New Roman"/>
          <w:sz w:val="22"/>
          <w:szCs w:val="22"/>
        </w:rPr>
        <w:t xml:space="preserve"> </w:t>
      </w:r>
      <w:r w:rsidR="00FF03D0" w:rsidRPr="00FF03D0">
        <w:rPr>
          <w:rFonts w:cs="Times New Roman"/>
          <w:sz w:val="22"/>
          <w:szCs w:val="22"/>
        </w:rPr>
        <w:t>Pakiety oprogramowania i systemy informatyczne,</w:t>
      </w:r>
    </w:p>
    <w:p w14:paraId="39BDB1A1" w14:textId="3EB7A16C" w:rsidR="0004609B" w:rsidRPr="00724A2A" w:rsidRDefault="0004609B" w:rsidP="00F4705B">
      <w:pPr>
        <w:widowControl w:val="0"/>
        <w:numPr>
          <w:ilvl w:val="0"/>
          <w:numId w:val="38"/>
        </w:numPr>
        <w:suppressAutoHyphens/>
        <w:autoSpaceDE w:val="0"/>
        <w:autoSpaceDN w:val="0"/>
        <w:adjustRightInd w:val="0"/>
        <w:spacing w:after="60"/>
        <w:jc w:val="both"/>
        <w:rPr>
          <w:rFonts w:cs="Times New Roman"/>
          <w:sz w:val="22"/>
          <w:szCs w:val="22"/>
        </w:rPr>
      </w:pPr>
      <w:bookmarkStart w:id="3" w:name="_Hlk145580211"/>
      <w:r w:rsidRPr="00724A2A">
        <w:rPr>
          <w:rFonts w:cs="Times New Roman"/>
          <w:sz w:val="22"/>
          <w:szCs w:val="22"/>
        </w:rPr>
        <w:t xml:space="preserve">Szczegółowy opis i zakres przedmiotu zamówienia określają w szczególności załączniki do Specyfikacji Warunków Zamówienia (SWZ):  Formularz asortymentowo-cenowy - Załącznik Nr 2, Wzór umowy - Załącznik </w:t>
      </w:r>
      <w:r w:rsidRPr="00724A2A">
        <w:rPr>
          <w:rFonts w:cs="Times New Roman"/>
          <w:sz w:val="22"/>
          <w:szCs w:val="22"/>
        </w:rPr>
        <w:br/>
        <w:t xml:space="preserve">Nr </w:t>
      </w:r>
      <w:r w:rsidR="00664BD2" w:rsidRPr="00724A2A">
        <w:rPr>
          <w:rFonts w:cs="Times New Roman"/>
          <w:sz w:val="22"/>
          <w:szCs w:val="22"/>
        </w:rPr>
        <w:t>12</w:t>
      </w:r>
      <w:r w:rsidRPr="00724A2A">
        <w:rPr>
          <w:rFonts w:cs="Times New Roman"/>
          <w:sz w:val="22"/>
          <w:szCs w:val="22"/>
        </w:rPr>
        <w:t xml:space="preserve"> oraz Załącznik Nr 3</w:t>
      </w:r>
      <w:r w:rsidR="00FA5981" w:rsidRPr="00724A2A">
        <w:rPr>
          <w:rFonts w:cs="Times New Roman"/>
          <w:sz w:val="22"/>
          <w:szCs w:val="22"/>
        </w:rPr>
        <w:t xml:space="preserve"> </w:t>
      </w:r>
      <w:r w:rsidRPr="00724A2A">
        <w:rPr>
          <w:rFonts w:cs="Times New Roman"/>
          <w:sz w:val="22"/>
          <w:szCs w:val="22"/>
        </w:rPr>
        <w:t>- Opis przedmiotu zamówienia</w:t>
      </w:r>
      <w:bookmarkEnd w:id="3"/>
      <w:r w:rsidRPr="00724A2A">
        <w:rPr>
          <w:rFonts w:cs="Times New Roman"/>
          <w:sz w:val="22"/>
          <w:szCs w:val="22"/>
        </w:rPr>
        <w:t>.</w:t>
      </w:r>
    </w:p>
    <w:p w14:paraId="636CA844" w14:textId="24CEAD58" w:rsidR="0004609B" w:rsidRPr="00724A2A" w:rsidRDefault="0004609B" w:rsidP="00FD6A90">
      <w:pPr>
        <w:numPr>
          <w:ilvl w:val="0"/>
          <w:numId w:val="38"/>
        </w:numPr>
        <w:suppressAutoHyphens/>
        <w:spacing w:after="60"/>
        <w:ind w:left="357"/>
        <w:jc w:val="both"/>
        <w:rPr>
          <w:rFonts w:cs="Times New Roman"/>
          <w:sz w:val="22"/>
          <w:szCs w:val="22"/>
        </w:rPr>
      </w:pPr>
      <w:r w:rsidRPr="00724A2A">
        <w:rPr>
          <w:rFonts w:cs="Times New Roman"/>
          <w:sz w:val="22"/>
          <w:szCs w:val="22"/>
        </w:rPr>
        <w:t xml:space="preserve">Zamówienie obejmuje </w:t>
      </w:r>
      <w:r w:rsidRPr="00724A2A">
        <w:rPr>
          <w:rFonts w:cs="Times New Roman"/>
          <w:b/>
          <w:sz w:val="22"/>
          <w:szCs w:val="22"/>
        </w:rPr>
        <w:t>1 pakiet</w:t>
      </w:r>
      <w:r w:rsidRPr="00724A2A">
        <w:rPr>
          <w:rFonts w:cs="Times New Roman"/>
          <w:sz w:val="22"/>
          <w:szCs w:val="22"/>
        </w:rPr>
        <w:t>.</w:t>
      </w:r>
      <w:r w:rsidR="00BB71C2" w:rsidRPr="00724A2A">
        <w:rPr>
          <w:rFonts w:cs="Times New Roman"/>
          <w:sz w:val="22"/>
          <w:szCs w:val="22"/>
        </w:rPr>
        <w:t xml:space="preserve"> </w:t>
      </w:r>
      <w:r w:rsidRPr="00724A2A">
        <w:rPr>
          <w:rFonts w:cs="Times New Roman"/>
          <w:sz w:val="22"/>
          <w:szCs w:val="22"/>
        </w:rPr>
        <w:t xml:space="preserve">Każdy z Wykonawców może złożyć ofertę pod warunkiem wypełnienia wszystkich pozycji w Formularzu asortymentowo-cenowym - załączniku Nr 2 </w:t>
      </w:r>
      <w:r w:rsidR="00BB71C2" w:rsidRPr="00724A2A">
        <w:rPr>
          <w:rFonts w:cs="Times New Roman"/>
          <w:sz w:val="22"/>
          <w:szCs w:val="22"/>
        </w:rPr>
        <w:t xml:space="preserve">do SWZ </w:t>
      </w:r>
      <w:r w:rsidRPr="00724A2A">
        <w:rPr>
          <w:rFonts w:cs="Times New Roman"/>
          <w:sz w:val="22"/>
          <w:szCs w:val="22"/>
        </w:rPr>
        <w:t xml:space="preserve">i podaniu kwoty za </w:t>
      </w:r>
      <w:r w:rsidR="00BB71C2" w:rsidRPr="00724A2A">
        <w:rPr>
          <w:rFonts w:cs="Times New Roman"/>
          <w:sz w:val="22"/>
          <w:szCs w:val="22"/>
        </w:rPr>
        <w:t xml:space="preserve">realizację </w:t>
      </w:r>
      <w:r w:rsidRPr="00724A2A">
        <w:rPr>
          <w:rFonts w:cs="Times New Roman"/>
          <w:sz w:val="22"/>
          <w:szCs w:val="22"/>
        </w:rPr>
        <w:t>przedmiot</w:t>
      </w:r>
      <w:r w:rsidR="00BB71C2" w:rsidRPr="00724A2A">
        <w:rPr>
          <w:rFonts w:cs="Times New Roman"/>
          <w:sz w:val="22"/>
          <w:szCs w:val="22"/>
        </w:rPr>
        <w:t>u</w:t>
      </w:r>
      <w:r w:rsidRPr="00724A2A">
        <w:rPr>
          <w:rFonts w:cs="Times New Roman"/>
          <w:sz w:val="22"/>
          <w:szCs w:val="22"/>
        </w:rPr>
        <w:t xml:space="preserve"> zamówienia</w:t>
      </w:r>
      <w:r w:rsidR="00BB71C2" w:rsidRPr="00724A2A">
        <w:rPr>
          <w:rFonts w:cs="Times New Roman"/>
          <w:sz w:val="22"/>
          <w:szCs w:val="22"/>
        </w:rPr>
        <w:t xml:space="preserve"> w okresie 48 miesięcy</w:t>
      </w:r>
      <w:r w:rsidRPr="00724A2A">
        <w:rPr>
          <w:rFonts w:cs="Times New Roman"/>
          <w:sz w:val="22"/>
          <w:szCs w:val="22"/>
        </w:rPr>
        <w:t>.</w:t>
      </w:r>
    </w:p>
    <w:p w14:paraId="01312F32" w14:textId="70F27E85" w:rsidR="0004609B" w:rsidRPr="00724A2A" w:rsidRDefault="0004609B" w:rsidP="00F4705B">
      <w:pPr>
        <w:numPr>
          <w:ilvl w:val="0"/>
          <w:numId w:val="38"/>
        </w:numPr>
        <w:suppressAutoHyphens/>
        <w:spacing w:after="60"/>
        <w:jc w:val="both"/>
        <w:rPr>
          <w:rFonts w:cs="Times New Roman"/>
          <w:sz w:val="22"/>
          <w:szCs w:val="22"/>
        </w:rPr>
      </w:pPr>
      <w:r w:rsidRPr="00724A2A">
        <w:rPr>
          <w:rFonts w:cs="Times New Roman"/>
          <w:sz w:val="22"/>
          <w:szCs w:val="22"/>
        </w:rPr>
        <w:t xml:space="preserve">Podane ilości usług prania bielizny szpitalnej w Formularzu asortymentowo-cenowym- Załącznik nr 2 </w:t>
      </w:r>
      <w:r w:rsidR="00BB71C2" w:rsidRPr="00724A2A">
        <w:rPr>
          <w:rFonts w:cs="Times New Roman"/>
          <w:sz w:val="22"/>
          <w:szCs w:val="22"/>
        </w:rPr>
        <w:t xml:space="preserve">do SWZ </w:t>
      </w:r>
      <w:r w:rsidRPr="00724A2A">
        <w:rPr>
          <w:rFonts w:cs="Times New Roman"/>
          <w:sz w:val="22"/>
          <w:szCs w:val="22"/>
        </w:rPr>
        <w:t>oraz w Załączniku nr 3</w:t>
      </w:r>
      <w:r w:rsidR="00CF6546" w:rsidRPr="00724A2A">
        <w:rPr>
          <w:rFonts w:cs="Times New Roman"/>
          <w:sz w:val="22"/>
          <w:szCs w:val="22"/>
        </w:rPr>
        <w:t xml:space="preserve"> </w:t>
      </w:r>
      <w:r w:rsidR="00BB71C2" w:rsidRPr="00724A2A">
        <w:rPr>
          <w:rFonts w:cs="Times New Roman"/>
          <w:sz w:val="22"/>
          <w:szCs w:val="22"/>
        </w:rPr>
        <w:t xml:space="preserve">do SWZ </w:t>
      </w:r>
      <w:r w:rsidRPr="00724A2A">
        <w:rPr>
          <w:rFonts w:cs="Times New Roman"/>
          <w:sz w:val="22"/>
          <w:szCs w:val="22"/>
        </w:rPr>
        <w:t xml:space="preserve">- Opis przedmiotu zamówienia są wartościami szacunkowymi  i nie mogą stanowić podstawy do żądania przez Wykonawcę  pełnej realizacji określonych wielkości i ilości usług podanych w SWZ przez Zamawiającego. Ilość zamawianych usług, w ramach realizacji umowy może ulec zmniejszeniu lub zwiększeniu w ramach poszczególnych pozycji asortymentowych w zależności od rzeczywistych potrzeb Zamawiającego. </w:t>
      </w:r>
    </w:p>
    <w:p w14:paraId="56EC3521" w14:textId="77777777" w:rsidR="0004609B" w:rsidRPr="00A8305D" w:rsidRDefault="0004609B" w:rsidP="00F4705B">
      <w:pPr>
        <w:pStyle w:val="Akapitzlist"/>
        <w:numPr>
          <w:ilvl w:val="0"/>
          <w:numId w:val="38"/>
        </w:numPr>
        <w:spacing w:afterLines="60" w:after="144"/>
        <w:jc w:val="both"/>
        <w:rPr>
          <w:sz w:val="22"/>
          <w:szCs w:val="22"/>
        </w:rPr>
      </w:pPr>
      <w:r w:rsidRPr="00A8305D">
        <w:rPr>
          <w:sz w:val="22"/>
          <w:szCs w:val="22"/>
        </w:rPr>
        <w:t xml:space="preserve">Zamawiający zgodnie z art. 441 ust. 1 korzysta z prawa opcji, w związku z czym precyzuje: </w:t>
      </w:r>
    </w:p>
    <w:p w14:paraId="04850F1F" w14:textId="093859C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określenie okoliczności skorzystania z opcji: </w:t>
      </w:r>
      <w:r w:rsidR="00D36CC9" w:rsidRPr="00A8305D">
        <w:rPr>
          <w:sz w:val="22"/>
          <w:szCs w:val="22"/>
        </w:rPr>
        <w:t>w sytuacji konieczności zwiększenia zapotrzebowania na usługi prania bielizny i/lub dzierżawy bielizny, wywołanego zwiększeniem hospitalizowanych pacjentów, liczby realizowanych zabiegów, czy też zwiększeniem ilości łóżek</w:t>
      </w:r>
      <w:r w:rsidR="00B476D3" w:rsidRPr="00A8305D">
        <w:rPr>
          <w:sz w:val="22"/>
          <w:szCs w:val="22"/>
        </w:rPr>
        <w:t>, zwiększenia zapotrzebowania na wyposażenie w urządzenia systemu do identyfikacji i zliczania bielizny szpitalnej, w tym w związku z zwiększeniem liczby magazynów</w:t>
      </w:r>
      <w:r w:rsidR="00D36CC9" w:rsidRPr="00A8305D">
        <w:rPr>
          <w:sz w:val="22"/>
          <w:szCs w:val="22"/>
        </w:rPr>
        <w:t xml:space="preserve"> </w:t>
      </w:r>
      <w:r w:rsidRPr="00A8305D">
        <w:rPr>
          <w:sz w:val="22"/>
          <w:szCs w:val="22"/>
        </w:rPr>
        <w:t xml:space="preserve">itp.  </w:t>
      </w:r>
    </w:p>
    <w:p w14:paraId="7FA1BAA6" w14:textId="07D8C424"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lastRenderedPageBreak/>
        <w:t>Zamawiający może z opisanego w SWZ prawa opcji skorzystać w całości lub w części tj. zamówienie o dodatkowe max. 80% wielkości św</w:t>
      </w:r>
      <w:r w:rsidR="00B476D3" w:rsidRPr="00A8305D">
        <w:rPr>
          <w:sz w:val="22"/>
          <w:szCs w:val="22"/>
        </w:rPr>
        <w:t>iadczenia</w:t>
      </w:r>
      <w:r w:rsidRPr="00A8305D">
        <w:rPr>
          <w:sz w:val="22"/>
          <w:szCs w:val="22"/>
        </w:rPr>
        <w:t xml:space="preserve"> przedstawionych w SWZ. W takim przypadku warunki realizacji pozostają bez zmian.</w:t>
      </w:r>
    </w:p>
    <w:p w14:paraId="7A8280D1" w14:textId="11392B46"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Zamawiający zastrzega, że „80% </w:t>
      </w:r>
      <w:r w:rsidR="00EA356C" w:rsidRPr="00A8305D">
        <w:rPr>
          <w:sz w:val="22"/>
          <w:szCs w:val="22"/>
        </w:rPr>
        <w:t xml:space="preserve">wielkości świadczenia </w:t>
      </w:r>
      <w:r w:rsidRPr="00A8305D">
        <w:rPr>
          <w:sz w:val="22"/>
          <w:szCs w:val="22"/>
        </w:rPr>
        <w:t xml:space="preserve">przewidziana w ramach prawa opcji jest wielkością maksymalną, a </w:t>
      </w:r>
      <w:r w:rsidR="00EA356C" w:rsidRPr="00A8305D">
        <w:rPr>
          <w:sz w:val="22"/>
          <w:szCs w:val="22"/>
        </w:rPr>
        <w:t>wielkość</w:t>
      </w:r>
      <w:r w:rsidRPr="00A8305D">
        <w:rPr>
          <w:sz w:val="22"/>
          <w:szCs w:val="22"/>
        </w:rPr>
        <w:t xml:space="preserve"> t</w:t>
      </w:r>
      <w:r w:rsidR="00EA356C" w:rsidRPr="00A8305D">
        <w:rPr>
          <w:sz w:val="22"/>
          <w:szCs w:val="22"/>
        </w:rPr>
        <w:t>a</w:t>
      </w:r>
      <w:r w:rsidRPr="00A8305D">
        <w:rPr>
          <w:sz w:val="22"/>
          <w:szCs w:val="22"/>
        </w:rPr>
        <w:t xml:space="preserve"> mo</w:t>
      </w:r>
      <w:r w:rsidR="00EA356C" w:rsidRPr="00A8305D">
        <w:rPr>
          <w:sz w:val="22"/>
          <w:szCs w:val="22"/>
        </w:rPr>
        <w:t>że</w:t>
      </w:r>
      <w:r w:rsidRPr="00A8305D">
        <w:rPr>
          <w:sz w:val="22"/>
          <w:szCs w:val="22"/>
        </w:rPr>
        <w:t xml:space="preserve"> ulec zmniejszeniu w zależności od potrzeb Zamawiającego w trakcie trwania umowy;</w:t>
      </w:r>
    </w:p>
    <w:p w14:paraId="7B94BE58" w14:textId="7777777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14572FE1" w14:textId="667DD526"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Zamówienie objęte prawem opcji Wykonawca będzie zobowiązany wykonać po uprzednim otrzymaniu zawiadomienia od Zamawiającego, że zamierza z prawa opcji skorzystać, zawierającego </w:t>
      </w:r>
      <w:r w:rsidR="00EA356C" w:rsidRPr="00A8305D">
        <w:rPr>
          <w:sz w:val="22"/>
          <w:szCs w:val="22"/>
        </w:rPr>
        <w:t>opis opcji,</w:t>
      </w:r>
      <w:r w:rsidRPr="00A8305D">
        <w:rPr>
          <w:sz w:val="22"/>
          <w:szCs w:val="22"/>
        </w:rPr>
        <w:t xml:space="preserve"> w ramach przedmiotowego uprawnienia Zamawiającego,</w:t>
      </w:r>
    </w:p>
    <w:p w14:paraId="6FD49298" w14:textId="60677892"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Termin wykonania zamówienia objętego prawem opcji nie może być dłuższy niż obowiązywania </w:t>
      </w:r>
      <w:r w:rsidR="00B476D3" w:rsidRPr="00A8305D">
        <w:rPr>
          <w:sz w:val="22"/>
          <w:szCs w:val="22"/>
        </w:rPr>
        <w:t xml:space="preserve">przedmiotowej </w:t>
      </w:r>
      <w:r w:rsidRPr="00A8305D">
        <w:rPr>
          <w:sz w:val="22"/>
          <w:szCs w:val="22"/>
        </w:rPr>
        <w:t>umowy,</w:t>
      </w:r>
    </w:p>
    <w:p w14:paraId="4908B27A" w14:textId="7EB34387"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Zasady dotyczące realizacji zamówienia objętego prawem opcji będą takie same jak te, które obowiązują przy realizacji zamówienia podstawowego,</w:t>
      </w:r>
    </w:p>
    <w:p w14:paraId="6DB3C377" w14:textId="19B05BFE" w:rsidR="00CE4031" w:rsidRPr="00A8305D" w:rsidRDefault="00CE4031" w:rsidP="00F4705B">
      <w:pPr>
        <w:pStyle w:val="Akapitzlist"/>
        <w:numPr>
          <w:ilvl w:val="0"/>
          <w:numId w:val="63"/>
        </w:numPr>
        <w:spacing w:line="276" w:lineRule="auto"/>
        <w:ind w:right="55"/>
        <w:contextualSpacing/>
        <w:jc w:val="both"/>
        <w:rPr>
          <w:sz w:val="22"/>
          <w:szCs w:val="22"/>
        </w:rPr>
      </w:pPr>
      <w:r w:rsidRPr="00A8305D">
        <w:rPr>
          <w:sz w:val="22"/>
          <w:szCs w:val="22"/>
        </w:rPr>
        <w:t xml:space="preserve">Zamawiający jest uprawniony do skorzystania z prawa opcji w okresie </w:t>
      </w:r>
      <w:r w:rsidR="00B476D3" w:rsidRPr="00A8305D">
        <w:rPr>
          <w:sz w:val="22"/>
          <w:szCs w:val="22"/>
        </w:rPr>
        <w:t>trwania przedmiotowej umowy,</w:t>
      </w:r>
      <w:r w:rsidRPr="00A8305D">
        <w:rPr>
          <w:sz w:val="22"/>
          <w:szCs w:val="22"/>
        </w:rPr>
        <w:t xml:space="preserve"> </w:t>
      </w:r>
    </w:p>
    <w:p w14:paraId="3899A50B" w14:textId="245EA192" w:rsidR="0004609B" w:rsidRPr="00A8305D" w:rsidRDefault="00CE4031" w:rsidP="00F4705B">
      <w:pPr>
        <w:pStyle w:val="Akapitzlist"/>
        <w:numPr>
          <w:ilvl w:val="0"/>
          <w:numId w:val="63"/>
        </w:numPr>
        <w:spacing w:before="60" w:after="60"/>
        <w:ind w:right="55"/>
        <w:jc w:val="both"/>
        <w:rPr>
          <w:sz w:val="22"/>
          <w:szCs w:val="22"/>
        </w:rPr>
      </w:pPr>
      <w:r w:rsidRPr="00A8305D">
        <w:rPr>
          <w:sz w:val="22"/>
          <w:szCs w:val="22"/>
        </w:rPr>
        <w:t>powyższe nie modyfikuje ogólnego charakteru umowy</w:t>
      </w:r>
      <w:r w:rsidR="0004609B" w:rsidRPr="00A8305D">
        <w:rPr>
          <w:sz w:val="22"/>
          <w:szCs w:val="22"/>
        </w:rPr>
        <w:t>.</w:t>
      </w:r>
    </w:p>
    <w:p w14:paraId="795D787A" w14:textId="4C495DDB" w:rsidR="0004609B" w:rsidRPr="00A8305D" w:rsidRDefault="0004609B" w:rsidP="00F4705B">
      <w:pPr>
        <w:numPr>
          <w:ilvl w:val="0"/>
          <w:numId w:val="63"/>
        </w:numPr>
        <w:spacing w:afterLines="60" w:after="144"/>
        <w:ind w:right="55"/>
        <w:jc w:val="both"/>
        <w:rPr>
          <w:rFonts w:cs="Times New Roman"/>
          <w:sz w:val="22"/>
          <w:szCs w:val="22"/>
        </w:rPr>
      </w:pPr>
      <w:r w:rsidRPr="00A8305D">
        <w:rPr>
          <w:rFonts w:cs="Times New Roman"/>
          <w:sz w:val="22"/>
          <w:szCs w:val="22"/>
        </w:rPr>
        <w:t xml:space="preserve">Zamawiający zobowiązuje się do zrealizowania przedmiotu umowy w wysokości minimalnej </w:t>
      </w:r>
      <w:r w:rsidR="00B476D3" w:rsidRPr="00A8305D">
        <w:rPr>
          <w:rFonts w:cs="Times New Roman"/>
          <w:sz w:val="22"/>
          <w:szCs w:val="22"/>
        </w:rPr>
        <w:t>7</w:t>
      </w:r>
      <w:r w:rsidRPr="00A8305D">
        <w:rPr>
          <w:rFonts w:cs="Times New Roman"/>
          <w:b/>
          <w:sz w:val="22"/>
          <w:szCs w:val="22"/>
        </w:rPr>
        <w:t>0%</w:t>
      </w:r>
      <w:r w:rsidRPr="00A8305D">
        <w:rPr>
          <w:rFonts w:cs="Times New Roman"/>
          <w:sz w:val="22"/>
          <w:szCs w:val="22"/>
        </w:rPr>
        <w:t xml:space="preserve"> wartości brutto umowy.</w:t>
      </w:r>
    </w:p>
    <w:p w14:paraId="4EAF60F7" w14:textId="5E5A8D60" w:rsidR="00C837F1" w:rsidRPr="00346B45" w:rsidRDefault="0004609B" w:rsidP="00F4705B">
      <w:pPr>
        <w:pStyle w:val="Akapitzlist"/>
        <w:numPr>
          <w:ilvl w:val="0"/>
          <w:numId w:val="38"/>
        </w:numPr>
        <w:spacing w:line="276" w:lineRule="auto"/>
        <w:ind w:right="55"/>
        <w:jc w:val="both"/>
        <w:rPr>
          <w:b/>
          <w:sz w:val="22"/>
          <w:szCs w:val="22"/>
        </w:rPr>
      </w:pPr>
      <w:r w:rsidRPr="00346B45">
        <w:rPr>
          <w:sz w:val="22"/>
          <w:szCs w:val="22"/>
        </w:rPr>
        <w:t xml:space="preserve">Wykonawca przez cały okres </w:t>
      </w:r>
      <w:r w:rsidR="00BB71C2">
        <w:rPr>
          <w:sz w:val="22"/>
          <w:szCs w:val="22"/>
        </w:rPr>
        <w:t xml:space="preserve">trwania </w:t>
      </w:r>
      <w:r w:rsidRPr="00346B45">
        <w:rPr>
          <w:sz w:val="22"/>
          <w:szCs w:val="22"/>
        </w:rPr>
        <w:t xml:space="preserve">umowy </w:t>
      </w:r>
      <w:r w:rsidR="00BB71C2">
        <w:rPr>
          <w:sz w:val="22"/>
          <w:szCs w:val="22"/>
        </w:rPr>
        <w:t>o zamówienie publiczne zobowiązany będzie</w:t>
      </w:r>
      <w:r w:rsidRPr="00346B45">
        <w:rPr>
          <w:sz w:val="22"/>
          <w:szCs w:val="22"/>
        </w:rPr>
        <w:t xml:space="preserve"> </w:t>
      </w:r>
      <w:r w:rsidR="00BB71C2">
        <w:rPr>
          <w:sz w:val="22"/>
          <w:szCs w:val="22"/>
        </w:rPr>
        <w:t xml:space="preserve">posiadać </w:t>
      </w:r>
      <w:r w:rsidR="009025C1">
        <w:rPr>
          <w:sz w:val="22"/>
          <w:szCs w:val="22"/>
        </w:rPr>
        <w:t>ubezpieczenie</w:t>
      </w:r>
      <w:r w:rsidRPr="00346B45">
        <w:rPr>
          <w:sz w:val="22"/>
          <w:szCs w:val="22"/>
        </w:rPr>
        <w:t xml:space="preserve"> od odpowiedzialności cywilnej na kwotę minimum</w:t>
      </w:r>
      <w:r w:rsidR="006F61B9" w:rsidRPr="00346B45">
        <w:rPr>
          <w:sz w:val="22"/>
          <w:szCs w:val="22"/>
        </w:rPr>
        <w:t xml:space="preserve"> 2.000.000,00 PLN. Stosowny dokument </w:t>
      </w:r>
      <w:r w:rsidR="009025C1">
        <w:rPr>
          <w:sz w:val="22"/>
          <w:szCs w:val="22"/>
        </w:rPr>
        <w:t xml:space="preserve">Wykonawca przedkłada </w:t>
      </w:r>
      <w:r w:rsidR="006F61B9" w:rsidRPr="00346B45">
        <w:rPr>
          <w:sz w:val="22"/>
          <w:szCs w:val="22"/>
        </w:rPr>
        <w:t xml:space="preserve">Zamawiającemu przed podpisaniem umowy. </w:t>
      </w:r>
    </w:p>
    <w:p w14:paraId="2B667123" w14:textId="3927CFB4" w:rsidR="004A65F3" w:rsidRPr="000E30BA" w:rsidRDefault="004A65F3" w:rsidP="004A65F3">
      <w:pPr>
        <w:pStyle w:val="Tekstpodstawowy"/>
        <w:rPr>
          <w:rFonts w:eastAsia="Times New Roman"/>
          <w:sz w:val="22"/>
          <w:szCs w:val="22"/>
        </w:rPr>
      </w:pPr>
      <w:bookmarkStart w:id="4" w:name="_Hlk69670121"/>
      <w:bookmarkEnd w:id="2"/>
    </w:p>
    <w:bookmarkEnd w:id="4"/>
    <w:p w14:paraId="140F14B3" w14:textId="77777777" w:rsidR="00B94D89" w:rsidRPr="000E30BA" w:rsidRDefault="00B94D89" w:rsidP="00F4705B">
      <w:pPr>
        <w:pStyle w:val="Akapitzlist"/>
        <w:numPr>
          <w:ilvl w:val="0"/>
          <w:numId w:val="43"/>
        </w:numPr>
        <w:spacing w:line="276" w:lineRule="auto"/>
        <w:ind w:left="426" w:right="135"/>
        <w:contextualSpacing/>
        <w:jc w:val="both"/>
        <w:rPr>
          <w:b/>
          <w:sz w:val="22"/>
          <w:szCs w:val="22"/>
        </w:rPr>
      </w:pPr>
      <w:r w:rsidRPr="000E30BA">
        <w:rPr>
          <w:b/>
          <w:sz w:val="22"/>
          <w:szCs w:val="22"/>
        </w:rPr>
        <w:t xml:space="preserve">PODWYKONAWCY </w:t>
      </w:r>
    </w:p>
    <w:p w14:paraId="2199C75C" w14:textId="52EE7976"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 xml:space="preserve">Zamawiający </w:t>
      </w:r>
      <w:r w:rsidR="003766D8" w:rsidRPr="000E30BA">
        <w:rPr>
          <w:rFonts w:cs="Times New Roman"/>
          <w:sz w:val="22"/>
          <w:szCs w:val="22"/>
        </w:rPr>
        <w:t xml:space="preserve">nie </w:t>
      </w:r>
      <w:r w:rsidRPr="000E30BA">
        <w:rPr>
          <w:rFonts w:cs="Times New Roman"/>
          <w:sz w:val="22"/>
          <w:szCs w:val="22"/>
        </w:rPr>
        <w:t>wprowadza zastrzeżenia obowiązk</w:t>
      </w:r>
      <w:r w:rsidR="003B0AA4" w:rsidRPr="000E30BA">
        <w:rPr>
          <w:rFonts w:cs="Times New Roman"/>
          <w:sz w:val="22"/>
          <w:szCs w:val="22"/>
        </w:rPr>
        <w:t>u</w:t>
      </w:r>
      <w:r w:rsidRPr="000E30BA">
        <w:rPr>
          <w:rFonts w:cs="Times New Roman"/>
          <w:sz w:val="22"/>
          <w:szCs w:val="22"/>
        </w:rPr>
        <w:t xml:space="preserve"> osobistego wykonania przez Wykonawcę kluczowych </w:t>
      </w:r>
      <w:r w:rsidR="00A317A8" w:rsidRPr="000E30BA">
        <w:rPr>
          <w:rFonts w:cs="Times New Roman"/>
          <w:sz w:val="22"/>
          <w:szCs w:val="22"/>
        </w:rPr>
        <w:t xml:space="preserve">zadań dotyczących niniejszego </w:t>
      </w:r>
      <w:r w:rsidR="008769B0" w:rsidRPr="000E30BA">
        <w:rPr>
          <w:rFonts w:cs="Times New Roman"/>
          <w:sz w:val="22"/>
          <w:szCs w:val="22"/>
        </w:rPr>
        <w:t>zamówienia</w:t>
      </w:r>
      <w:r w:rsidRPr="000E30BA">
        <w:rPr>
          <w:rFonts w:cs="Times New Roman"/>
          <w:sz w:val="22"/>
          <w:szCs w:val="22"/>
        </w:rPr>
        <w:t>.</w:t>
      </w:r>
      <w:r w:rsidR="00DC1351">
        <w:rPr>
          <w:rFonts w:cs="Times New Roman"/>
          <w:sz w:val="22"/>
          <w:szCs w:val="22"/>
        </w:rPr>
        <w:t xml:space="preserve"> </w:t>
      </w:r>
    </w:p>
    <w:p w14:paraId="2381CDF8" w14:textId="298EC0AB"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W przypadku powierzenia wykonania części zamówienia podwykonawcy, Zamawiający żąda wskazania przez Wykonawcę w ofercie (Formularzu Oferty – załącznik nr 1 do SWZ) części zamówienia, któr</w:t>
      </w:r>
      <w:r w:rsidR="00A317A8" w:rsidRPr="000E30BA">
        <w:rPr>
          <w:rFonts w:cs="Times New Roman"/>
          <w:sz w:val="22"/>
          <w:szCs w:val="22"/>
        </w:rPr>
        <w:t>ych</w:t>
      </w:r>
      <w:r w:rsidRPr="000E30BA">
        <w:rPr>
          <w:rFonts w:cs="Times New Roman"/>
          <w:sz w:val="22"/>
          <w:szCs w:val="22"/>
        </w:rPr>
        <w:t xml:space="preserve"> wykonanie zamierza powierzyć podwykonawc</w:t>
      </w:r>
      <w:r w:rsidR="00A317A8" w:rsidRPr="000E30BA">
        <w:rPr>
          <w:rFonts w:cs="Times New Roman"/>
          <w:sz w:val="22"/>
          <w:szCs w:val="22"/>
        </w:rPr>
        <w:t xml:space="preserve">om oraz podania nazw ewentualnych podwykonawców, jeżeli </w:t>
      </w:r>
      <w:r w:rsidR="000E7E89" w:rsidRPr="000E30BA">
        <w:rPr>
          <w:rFonts w:cs="Times New Roman"/>
          <w:sz w:val="22"/>
          <w:szCs w:val="22"/>
        </w:rPr>
        <w:t>są</w:t>
      </w:r>
      <w:r w:rsidR="0093013C" w:rsidRPr="000E30BA">
        <w:rPr>
          <w:rFonts w:cs="Times New Roman"/>
          <w:sz w:val="22"/>
          <w:szCs w:val="22"/>
        </w:rPr>
        <w:t xml:space="preserve"> już znani</w:t>
      </w:r>
      <w:r w:rsidRPr="000E30BA">
        <w:rPr>
          <w:rFonts w:cs="Times New Roman"/>
          <w:sz w:val="22"/>
          <w:szCs w:val="22"/>
        </w:rPr>
        <w:t xml:space="preserve">. </w:t>
      </w:r>
    </w:p>
    <w:p w14:paraId="45C769C0" w14:textId="77777777" w:rsidR="00B94D89" w:rsidRPr="000E30BA" w:rsidRDefault="00B94D89" w:rsidP="00F4705B">
      <w:pPr>
        <w:numPr>
          <w:ilvl w:val="1"/>
          <w:numId w:val="43"/>
        </w:numPr>
        <w:spacing w:line="276" w:lineRule="auto"/>
        <w:ind w:left="993" w:right="138" w:hanging="644"/>
        <w:jc w:val="both"/>
        <w:rPr>
          <w:rFonts w:cs="Times New Roman"/>
          <w:sz w:val="22"/>
          <w:szCs w:val="22"/>
        </w:rPr>
      </w:pPr>
      <w:r w:rsidRPr="000E30BA">
        <w:rPr>
          <w:rFonts w:cs="Times New Roman"/>
          <w:sz w:val="22"/>
          <w:szCs w:val="22"/>
        </w:rPr>
        <w:t xml:space="preserve">Powierzenie </w:t>
      </w:r>
      <w:r w:rsidR="00A317A8" w:rsidRPr="000E30BA">
        <w:rPr>
          <w:rFonts w:cs="Times New Roman"/>
          <w:sz w:val="22"/>
          <w:szCs w:val="22"/>
        </w:rPr>
        <w:t xml:space="preserve">wykonania </w:t>
      </w:r>
      <w:r w:rsidRPr="000E30BA">
        <w:rPr>
          <w:rFonts w:cs="Times New Roman"/>
          <w:sz w:val="22"/>
          <w:szCs w:val="22"/>
        </w:rPr>
        <w:t xml:space="preserve">części zamówienia podwykonawcom nie zwalnia Wykonawcy z odpowiedzialności za należyte wykonanie </w:t>
      </w:r>
      <w:r w:rsidR="00A317A8" w:rsidRPr="000E30BA">
        <w:rPr>
          <w:rFonts w:cs="Times New Roman"/>
          <w:sz w:val="22"/>
          <w:szCs w:val="22"/>
        </w:rPr>
        <w:t xml:space="preserve">tego </w:t>
      </w:r>
      <w:r w:rsidRPr="000E30BA">
        <w:rPr>
          <w:rFonts w:cs="Times New Roman"/>
          <w:sz w:val="22"/>
          <w:szCs w:val="22"/>
        </w:rPr>
        <w:t xml:space="preserve">zamówienia. </w:t>
      </w:r>
    </w:p>
    <w:p w14:paraId="01993385" w14:textId="77777777" w:rsidR="00A045C7" w:rsidRPr="000E30BA" w:rsidRDefault="00A045C7" w:rsidP="0056207A">
      <w:pPr>
        <w:spacing w:line="276" w:lineRule="auto"/>
        <w:ind w:left="993" w:right="138"/>
        <w:jc w:val="both"/>
        <w:rPr>
          <w:rFonts w:cs="Times New Roman"/>
          <w:sz w:val="22"/>
          <w:szCs w:val="22"/>
        </w:rPr>
      </w:pPr>
    </w:p>
    <w:p w14:paraId="6D5A305C" w14:textId="77777777" w:rsidR="00FF7535" w:rsidRPr="000E30BA" w:rsidRDefault="00FF7535" w:rsidP="00F4705B">
      <w:pPr>
        <w:pStyle w:val="Akapitzlist"/>
        <w:numPr>
          <w:ilvl w:val="0"/>
          <w:numId w:val="43"/>
        </w:numPr>
        <w:spacing w:after="209" w:line="259" w:lineRule="auto"/>
        <w:ind w:right="101"/>
        <w:jc w:val="both"/>
        <w:rPr>
          <w:sz w:val="22"/>
          <w:szCs w:val="22"/>
        </w:rPr>
      </w:pPr>
      <w:r w:rsidRPr="000E30BA">
        <w:rPr>
          <w:b/>
          <w:bCs/>
          <w:sz w:val="22"/>
          <w:szCs w:val="22"/>
        </w:rPr>
        <w:t xml:space="preserve">Zamawiający nie dopuszcza składania ofert częściowych. </w:t>
      </w:r>
      <w:r w:rsidRPr="000E30BA">
        <w:rPr>
          <w:b/>
          <w:bCs/>
          <w:sz w:val="22"/>
          <w:szCs w:val="22"/>
          <w:u w:val="single" w:color="000000"/>
        </w:rPr>
        <w:t>Uzasadnienie braku podziału na części:</w:t>
      </w:r>
      <w:r w:rsidRPr="000E30BA">
        <w:rPr>
          <w:sz w:val="22"/>
          <w:szCs w:val="22"/>
        </w:rPr>
        <w:t xml:space="preserve"> </w:t>
      </w:r>
    </w:p>
    <w:p w14:paraId="37FE185C" w14:textId="3E5AB009" w:rsidR="00601FEA"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 xml:space="preserve">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Realizacja zamówienia przy zaangażowaniu wielu wykonawców, równocześnie lub następująco po sobie, prowadzi do nadmiernych problemów logistycznych i organizacyjnych. Dodatkowo rozprasza się kwestia odpowiedzialności za jakość i terminowość prowadzonych </w:t>
      </w:r>
      <w:r w:rsidR="00963EB7" w:rsidRPr="000E30BA">
        <w:rPr>
          <w:sz w:val="22"/>
          <w:szCs w:val="22"/>
        </w:rPr>
        <w:t>usług</w:t>
      </w:r>
      <w:r w:rsidRPr="000E30BA">
        <w:rPr>
          <w:sz w:val="22"/>
          <w:szCs w:val="22"/>
        </w:rPr>
        <w:t xml:space="preserve">. </w:t>
      </w:r>
      <w:r w:rsidR="00BB71C2">
        <w:rPr>
          <w:sz w:val="22"/>
          <w:szCs w:val="22"/>
        </w:rPr>
        <w:t>Ponadto brak jest możliwości rozdzielenie świadczonych usług z racji technologii usługi.</w:t>
      </w:r>
    </w:p>
    <w:p w14:paraId="29F945D5" w14:textId="01650645" w:rsidR="00601FEA"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 xml:space="preserve">Wykonanie tego rodzaju </w:t>
      </w:r>
      <w:r w:rsidR="009B629C" w:rsidRPr="000E30BA">
        <w:rPr>
          <w:sz w:val="22"/>
          <w:szCs w:val="22"/>
        </w:rPr>
        <w:t>usług</w:t>
      </w:r>
      <w:r w:rsidRPr="000E30BA">
        <w:rPr>
          <w:sz w:val="22"/>
          <w:szCs w:val="22"/>
        </w:rPr>
        <w:t xml:space="preserve"> w jednym zamówieniu jest ekonomicznie uzasadnione ze względu na możliwość wynegocjowania przez jednego Wykonawcę niższych cen za kompleksową </w:t>
      </w:r>
      <w:r w:rsidR="00963EB7" w:rsidRPr="000E30BA">
        <w:rPr>
          <w:sz w:val="22"/>
          <w:szCs w:val="22"/>
        </w:rPr>
        <w:t>obsługę, co</w:t>
      </w:r>
      <w:r w:rsidRPr="000E30BA">
        <w:rPr>
          <w:sz w:val="22"/>
          <w:szCs w:val="22"/>
        </w:rPr>
        <w:t xml:space="preserve"> przekłada się na korzystniejszą cenę oferty. Podział zamówienia spowodowałby wzrost kosztów </w:t>
      </w:r>
      <w:r w:rsidR="00963EB7" w:rsidRPr="000E30BA">
        <w:rPr>
          <w:sz w:val="22"/>
          <w:szCs w:val="22"/>
        </w:rPr>
        <w:t>usługi</w:t>
      </w:r>
      <w:r w:rsidRPr="000E30BA">
        <w:rPr>
          <w:sz w:val="22"/>
          <w:szCs w:val="22"/>
        </w:rPr>
        <w:t xml:space="preserve"> oraz istotne utrudnienie koordynacji skutkujące zagrożeniem prawidłowej realizacji zamówienia. </w:t>
      </w:r>
    </w:p>
    <w:p w14:paraId="5AF8CFFF" w14:textId="17D5E684" w:rsidR="00FF7535" w:rsidRPr="000E30BA" w:rsidRDefault="00FF7535" w:rsidP="00F4705B">
      <w:pPr>
        <w:pStyle w:val="Akapitzlist"/>
        <w:numPr>
          <w:ilvl w:val="1"/>
          <w:numId w:val="43"/>
        </w:numPr>
        <w:spacing w:after="94" w:line="276" w:lineRule="auto"/>
        <w:ind w:left="567" w:right="101" w:hanging="567"/>
        <w:jc w:val="both"/>
        <w:rPr>
          <w:sz w:val="22"/>
          <w:szCs w:val="22"/>
        </w:rPr>
      </w:pPr>
      <w:r w:rsidRPr="000E30BA">
        <w:rPr>
          <w:sz w:val="22"/>
          <w:szCs w:val="22"/>
        </w:rPr>
        <w:t>Brak komplek</w:t>
      </w:r>
      <w:r w:rsidR="009B629C" w:rsidRPr="000E30BA">
        <w:rPr>
          <w:sz w:val="22"/>
          <w:szCs w:val="22"/>
        </w:rPr>
        <w:t xml:space="preserve">sowej realizacji przedmiotu zamówienia wskazanego w OPZ </w:t>
      </w:r>
      <w:r w:rsidRPr="000E30BA">
        <w:rPr>
          <w:sz w:val="22"/>
          <w:szCs w:val="22"/>
        </w:rPr>
        <w:t xml:space="preserve"> przez jednego wykonawcę może doprowadzić do braku właściwego wykonania </w:t>
      </w:r>
      <w:r w:rsidR="009B629C" w:rsidRPr="000E30BA">
        <w:rPr>
          <w:sz w:val="22"/>
          <w:szCs w:val="22"/>
        </w:rPr>
        <w:t>usługi, braku możliwości uzyskania rzetelnej informacji z sytemu</w:t>
      </w:r>
      <w:r w:rsidRPr="000E30BA">
        <w:rPr>
          <w:sz w:val="22"/>
          <w:szCs w:val="22"/>
        </w:rPr>
        <w:t>, wydłużenia czasu realizacji</w:t>
      </w:r>
      <w:r w:rsidR="009B629C" w:rsidRPr="000E30BA">
        <w:rPr>
          <w:sz w:val="22"/>
          <w:szCs w:val="22"/>
        </w:rPr>
        <w:t xml:space="preserve"> zamówienia</w:t>
      </w:r>
      <w:r w:rsidRPr="000E30BA">
        <w:rPr>
          <w:sz w:val="22"/>
          <w:szCs w:val="22"/>
        </w:rPr>
        <w:t xml:space="preserve">. </w:t>
      </w:r>
    </w:p>
    <w:p w14:paraId="22CF29DE"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lastRenderedPageBreak/>
        <w:t>V. TERMIN WYKONANIA ZAMÓWIENIA</w:t>
      </w:r>
    </w:p>
    <w:p w14:paraId="5CBE9E01" w14:textId="24F8FA0C" w:rsidR="00F4705B" w:rsidRPr="000E30BA" w:rsidRDefault="00F4705B" w:rsidP="00F4705B">
      <w:pPr>
        <w:tabs>
          <w:tab w:val="left" w:pos="426"/>
        </w:tabs>
        <w:spacing w:after="120"/>
        <w:jc w:val="both"/>
        <w:rPr>
          <w:rFonts w:cs="Times New Roman"/>
          <w:sz w:val="22"/>
          <w:szCs w:val="22"/>
        </w:rPr>
      </w:pPr>
      <w:r w:rsidRPr="000E30BA">
        <w:rPr>
          <w:rFonts w:cs="Times New Roman"/>
          <w:sz w:val="22"/>
          <w:szCs w:val="22"/>
        </w:rPr>
        <w:t xml:space="preserve">Usługi będą realizowane zgodnie z bieżącym zapotrzebowaniem Zamawiającego, w okresie </w:t>
      </w:r>
      <w:r w:rsidRPr="000E30BA">
        <w:rPr>
          <w:rFonts w:cs="Times New Roman"/>
          <w:b/>
          <w:sz w:val="22"/>
          <w:szCs w:val="22"/>
        </w:rPr>
        <w:t>48 miesięcy</w:t>
      </w:r>
      <w:r w:rsidRPr="000E30BA">
        <w:rPr>
          <w:rFonts w:cs="Times New Roman"/>
          <w:sz w:val="22"/>
          <w:szCs w:val="22"/>
        </w:rPr>
        <w:t xml:space="preserve"> </w:t>
      </w:r>
      <w:r w:rsidRPr="000E30BA">
        <w:rPr>
          <w:rFonts w:cs="Times New Roman"/>
          <w:b/>
          <w:sz w:val="22"/>
          <w:szCs w:val="22"/>
        </w:rPr>
        <w:t xml:space="preserve">od dnia podpisania umowy – z tym zastrzeżeniem, iż Zamawiający dopuszcza możliwość wcześniejszego podpisania umowy w celu instalacji systemu automatycznej identyfikacji i zliczania bielizny i montażu niezbędnych urządzeń. </w:t>
      </w:r>
      <w:r w:rsidRPr="000E30BA">
        <w:rPr>
          <w:rFonts w:cs="Times New Roman"/>
          <w:sz w:val="22"/>
          <w:szCs w:val="22"/>
        </w:rPr>
        <w:t xml:space="preserve">W takim przypadku termin wdrożenia </w:t>
      </w:r>
      <w:r w:rsidRPr="000E30BA">
        <w:rPr>
          <w:rFonts w:eastAsia="Calibri" w:cs="Times New Roman"/>
          <w:sz w:val="22"/>
          <w:szCs w:val="22"/>
          <w:lang w:eastAsia="en-US"/>
        </w:rPr>
        <w:t xml:space="preserve">systemu automatycznej identyfikacji i zliczania bielizny </w:t>
      </w:r>
      <w:r w:rsidRPr="000E30BA">
        <w:rPr>
          <w:rFonts w:cs="Times New Roman"/>
          <w:sz w:val="22"/>
          <w:szCs w:val="22"/>
        </w:rPr>
        <w:t>podany przez Wykonawcę w ofercie</w:t>
      </w:r>
      <w:r w:rsidR="000A5524">
        <w:rPr>
          <w:rFonts w:cs="Times New Roman"/>
          <w:sz w:val="22"/>
          <w:szCs w:val="22"/>
        </w:rPr>
        <w:t xml:space="preserve"> – Załączniku Nr 1 do SWZ</w:t>
      </w:r>
      <w:r w:rsidRPr="000E30BA">
        <w:rPr>
          <w:rFonts w:cs="Times New Roman"/>
          <w:sz w:val="22"/>
          <w:szCs w:val="22"/>
        </w:rPr>
        <w:t xml:space="preserve"> nie podlega przedłużeniu.</w:t>
      </w:r>
    </w:p>
    <w:p w14:paraId="2E2ED0B7" w14:textId="77777777" w:rsidR="002618A7" w:rsidRPr="000E30BA" w:rsidRDefault="00071F7E" w:rsidP="00683CF8">
      <w:pPr>
        <w:spacing w:line="276" w:lineRule="auto"/>
        <w:jc w:val="both"/>
        <w:rPr>
          <w:rFonts w:cs="Times New Roman"/>
          <w:b/>
          <w:bCs/>
          <w:sz w:val="22"/>
          <w:szCs w:val="22"/>
          <w:u w:val="single"/>
        </w:rPr>
      </w:pPr>
      <w:r w:rsidRPr="000E30BA">
        <w:rPr>
          <w:rFonts w:cs="Times New Roman"/>
          <w:b/>
          <w:bCs/>
          <w:sz w:val="22"/>
          <w:szCs w:val="22"/>
          <w:u w:val="single"/>
        </w:rPr>
        <w:t>V</w:t>
      </w:r>
      <w:r w:rsidR="002618A7" w:rsidRPr="000E30BA">
        <w:rPr>
          <w:rFonts w:cs="Times New Roman"/>
          <w:b/>
          <w:bCs/>
          <w:sz w:val="22"/>
          <w:szCs w:val="22"/>
          <w:u w:val="single"/>
        </w:rPr>
        <w:t>I</w:t>
      </w:r>
      <w:r w:rsidRPr="000E30BA">
        <w:rPr>
          <w:rFonts w:cs="Times New Roman"/>
          <w:b/>
          <w:bCs/>
          <w:sz w:val="22"/>
          <w:szCs w:val="22"/>
          <w:u w:val="single"/>
        </w:rPr>
        <w:t xml:space="preserve">. </w:t>
      </w:r>
      <w:r w:rsidR="002618A7" w:rsidRPr="000E30BA">
        <w:rPr>
          <w:rFonts w:cs="Times New Roman"/>
          <w:b/>
          <w:bCs/>
          <w:sz w:val="22"/>
          <w:szCs w:val="22"/>
          <w:u w:val="single"/>
        </w:rPr>
        <w:t xml:space="preserve">INFORMACJA O PRZEDMIOTOWYCH ŚRODKACH DOWODOWYCH  </w:t>
      </w:r>
    </w:p>
    <w:p w14:paraId="5509C071" w14:textId="77777777" w:rsidR="00AB054E" w:rsidRPr="000E30BA" w:rsidRDefault="00AB054E" w:rsidP="008E2656">
      <w:pPr>
        <w:spacing w:line="276" w:lineRule="auto"/>
        <w:ind w:left="-78" w:right="138"/>
        <w:jc w:val="both"/>
        <w:rPr>
          <w:rFonts w:cs="Times New Roman"/>
          <w:sz w:val="22"/>
          <w:szCs w:val="22"/>
        </w:rPr>
      </w:pPr>
      <w:r w:rsidRPr="000E30BA">
        <w:rPr>
          <w:rFonts w:cs="Times New Roman"/>
          <w:sz w:val="22"/>
          <w:szCs w:val="22"/>
        </w:rPr>
        <w:t xml:space="preserve">Zamawiający </w:t>
      </w:r>
      <w:r w:rsidR="00F22D5B" w:rsidRPr="000E30BA">
        <w:rPr>
          <w:rFonts w:cs="Times New Roman"/>
          <w:sz w:val="22"/>
          <w:szCs w:val="22"/>
        </w:rPr>
        <w:t xml:space="preserve">nie </w:t>
      </w:r>
      <w:r w:rsidRPr="000E30BA">
        <w:rPr>
          <w:rFonts w:cs="Times New Roman"/>
          <w:sz w:val="22"/>
          <w:szCs w:val="22"/>
        </w:rPr>
        <w:t>żąda złożenia przedmiotowych środków dowodowych</w:t>
      </w:r>
      <w:r w:rsidR="00F22D5B" w:rsidRPr="000E30BA">
        <w:rPr>
          <w:rFonts w:cs="Times New Roman"/>
          <w:sz w:val="22"/>
          <w:szCs w:val="22"/>
        </w:rPr>
        <w:t xml:space="preserve"> </w:t>
      </w:r>
      <w:r w:rsidRPr="000E30BA">
        <w:rPr>
          <w:rFonts w:cs="Times New Roman"/>
          <w:sz w:val="22"/>
          <w:szCs w:val="22"/>
        </w:rPr>
        <w:t xml:space="preserve">(art. 107 ust. 1 </w:t>
      </w:r>
      <w:r w:rsidR="00A317A8" w:rsidRPr="000E30BA">
        <w:rPr>
          <w:rFonts w:cs="Times New Roman"/>
          <w:sz w:val="22"/>
          <w:szCs w:val="22"/>
        </w:rPr>
        <w:t xml:space="preserve">ustawy </w:t>
      </w:r>
      <w:r w:rsidRPr="000E30BA">
        <w:rPr>
          <w:rFonts w:cs="Times New Roman"/>
          <w:sz w:val="22"/>
          <w:szCs w:val="22"/>
        </w:rPr>
        <w:t xml:space="preserve">Pzp). </w:t>
      </w:r>
    </w:p>
    <w:p w14:paraId="72287F39" w14:textId="77777777" w:rsidR="003550B9" w:rsidRPr="000E30BA" w:rsidRDefault="003550B9" w:rsidP="003550B9">
      <w:pPr>
        <w:pStyle w:val="Akapitzlist"/>
        <w:spacing w:line="276" w:lineRule="auto"/>
        <w:ind w:left="284"/>
        <w:jc w:val="both"/>
        <w:rPr>
          <w:sz w:val="22"/>
          <w:szCs w:val="22"/>
        </w:rPr>
      </w:pPr>
    </w:p>
    <w:p w14:paraId="16A59530" w14:textId="77777777" w:rsidR="00E43551" w:rsidRPr="000E30BA" w:rsidRDefault="00071F7E" w:rsidP="000E26A9">
      <w:pPr>
        <w:spacing w:line="276" w:lineRule="auto"/>
        <w:jc w:val="both"/>
        <w:rPr>
          <w:rFonts w:cs="Times New Roman"/>
          <w:b/>
          <w:bCs/>
          <w:color w:val="FF0000"/>
          <w:sz w:val="22"/>
          <w:szCs w:val="22"/>
          <w:u w:val="single"/>
        </w:rPr>
      </w:pPr>
      <w:r w:rsidRPr="000E30BA">
        <w:rPr>
          <w:rFonts w:cs="Times New Roman"/>
          <w:b/>
          <w:bCs/>
          <w:sz w:val="22"/>
          <w:szCs w:val="22"/>
          <w:u w:val="single"/>
        </w:rPr>
        <w:t>V</w:t>
      </w:r>
      <w:r w:rsidR="00C35FE7" w:rsidRPr="000E30BA">
        <w:rPr>
          <w:rFonts w:cs="Times New Roman"/>
          <w:b/>
          <w:bCs/>
          <w:sz w:val="22"/>
          <w:szCs w:val="22"/>
          <w:u w:val="single"/>
        </w:rPr>
        <w:t>II</w:t>
      </w:r>
      <w:r w:rsidRPr="000E30BA">
        <w:rPr>
          <w:rFonts w:cs="Times New Roman"/>
          <w:b/>
          <w:bCs/>
          <w:sz w:val="22"/>
          <w:szCs w:val="22"/>
          <w:u w:val="single"/>
        </w:rPr>
        <w:t>. PODSTAWY WYKLUCZENIA</w:t>
      </w:r>
      <w:r w:rsidR="009C410D" w:rsidRPr="000E30BA">
        <w:rPr>
          <w:rFonts w:cs="Times New Roman"/>
          <w:b/>
          <w:bCs/>
          <w:sz w:val="22"/>
          <w:szCs w:val="22"/>
          <w:u w:val="single"/>
        </w:rPr>
        <w:t>,</w:t>
      </w:r>
      <w:r w:rsidRPr="000E30BA">
        <w:rPr>
          <w:rFonts w:cs="Times New Roman"/>
          <w:b/>
          <w:bCs/>
          <w:sz w:val="22"/>
          <w:szCs w:val="22"/>
          <w:u w:val="single"/>
        </w:rPr>
        <w:t xml:space="preserve"> O KTÓRYCH MOWA W ART. </w:t>
      </w:r>
      <w:r w:rsidR="00F85D2D" w:rsidRPr="000E30BA">
        <w:rPr>
          <w:rFonts w:cs="Times New Roman"/>
          <w:b/>
          <w:bCs/>
          <w:sz w:val="22"/>
          <w:szCs w:val="22"/>
          <w:u w:val="single"/>
        </w:rPr>
        <w:t>108</w:t>
      </w:r>
      <w:r w:rsidR="00A679DC" w:rsidRPr="000E30BA">
        <w:rPr>
          <w:rFonts w:cs="Times New Roman"/>
          <w:b/>
          <w:bCs/>
          <w:sz w:val="22"/>
          <w:szCs w:val="22"/>
          <w:u w:val="single"/>
        </w:rPr>
        <w:t xml:space="preserve"> </w:t>
      </w:r>
      <w:r w:rsidR="00E43551" w:rsidRPr="000E30BA">
        <w:rPr>
          <w:rFonts w:cs="Times New Roman"/>
          <w:b/>
          <w:bCs/>
          <w:sz w:val="22"/>
          <w:szCs w:val="22"/>
          <w:u w:val="single"/>
        </w:rPr>
        <w:t xml:space="preserve">UST. </w:t>
      </w:r>
      <w:r w:rsidR="00A679DC" w:rsidRPr="000E30BA">
        <w:rPr>
          <w:rFonts w:cs="Times New Roman"/>
          <w:b/>
          <w:bCs/>
          <w:sz w:val="22"/>
          <w:szCs w:val="22"/>
          <w:u w:val="single"/>
        </w:rPr>
        <w:t>1</w:t>
      </w:r>
      <w:r w:rsidR="00E43551" w:rsidRPr="000E30BA">
        <w:rPr>
          <w:rFonts w:cs="Times New Roman"/>
          <w:b/>
          <w:bCs/>
          <w:sz w:val="22"/>
          <w:szCs w:val="22"/>
          <w:u w:val="single"/>
        </w:rPr>
        <w:t xml:space="preserve"> ORAZ 109 UST. 1 </w:t>
      </w:r>
      <w:r w:rsidR="00A317A8" w:rsidRPr="000E30BA">
        <w:rPr>
          <w:rFonts w:cs="Times New Roman"/>
          <w:b/>
          <w:bCs/>
          <w:sz w:val="22"/>
          <w:szCs w:val="22"/>
          <w:u w:val="single"/>
        </w:rPr>
        <w:t xml:space="preserve">USTAWY </w:t>
      </w:r>
      <w:r w:rsidR="00E43551" w:rsidRPr="000E30BA">
        <w:rPr>
          <w:rFonts w:cs="Times New Roman"/>
          <w:b/>
          <w:bCs/>
          <w:sz w:val="22"/>
          <w:szCs w:val="22"/>
          <w:u w:val="single"/>
        </w:rPr>
        <w:t>PZP</w:t>
      </w:r>
    </w:p>
    <w:p w14:paraId="69590011" w14:textId="0389F5AE" w:rsidR="00E43551" w:rsidRPr="000E30BA" w:rsidRDefault="009C410D" w:rsidP="00F4705B">
      <w:pPr>
        <w:pStyle w:val="Akapitzlist"/>
        <w:numPr>
          <w:ilvl w:val="0"/>
          <w:numId w:val="25"/>
        </w:numPr>
        <w:spacing w:line="276" w:lineRule="auto"/>
        <w:ind w:left="284" w:hanging="284"/>
        <w:jc w:val="both"/>
        <w:rPr>
          <w:b/>
          <w:bCs/>
          <w:color w:val="FF0000"/>
          <w:sz w:val="22"/>
          <w:szCs w:val="22"/>
          <w:u w:val="single"/>
        </w:rPr>
      </w:pPr>
      <w:r w:rsidRPr="000E30BA">
        <w:rPr>
          <w:color w:val="000000"/>
          <w:sz w:val="22"/>
          <w:szCs w:val="22"/>
        </w:rPr>
        <w:t>Wykonawca</w:t>
      </w:r>
      <w:r w:rsidR="00E43551" w:rsidRPr="000E30BA">
        <w:rPr>
          <w:color w:val="000000"/>
          <w:sz w:val="22"/>
          <w:szCs w:val="22"/>
        </w:rPr>
        <w:t xml:space="preserve"> podlega wykluczeniu w okolicznościach, o których mowa w art. 108 ust. 1 oraz 109 ust.</w:t>
      </w:r>
      <w:r w:rsidR="009E0C9B" w:rsidRPr="000E30BA">
        <w:rPr>
          <w:color w:val="000000"/>
          <w:sz w:val="22"/>
          <w:szCs w:val="22"/>
        </w:rPr>
        <w:t xml:space="preserve"> </w:t>
      </w:r>
      <w:r w:rsidR="0099487A" w:rsidRPr="000E30BA">
        <w:rPr>
          <w:color w:val="000000"/>
          <w:sz w:val="22"/>
          <w:szCs w:val="22"/>
        </w:rPr>
        <w:t>1</w:t>
      </w:r>
      <w:r w:rsidR="00E43551" w:rsidRPr="000E30BA">
        <w:rPr>
          <w:color w:val="000000"/>
          <w:sz w:val="22"/>
          <w:szCs w:val="22"/>
        </w:rPr>
        <w:t xml:space="preserve"> </w:t>
      </w:r>
      <w:r w:rsidR="00A317A8" w:rsidRPr="000E30BA">
        <w:rPr>
          <w:color w:val="000000"/>
          <w:sz w:val="22"/>
          <w:szCs w:val="22"/>
        </w:rPr>
        <w:t>u</w:t>
      </w:r>
      <w:r w:rsidR="00E43551" w:rsidRPr="000E30BA">
        <w:rPr>
          <w:color w:val="000000"/>
          <w:sz w:val="22"/>
          <w:szCs w:val="22"/>
        </w:rPr>
        <w:t>stawy Pzp.</w:t>
      </w:r>
    </w:p>
    <w:p w14:paraId="16647DC5" w14:textId="55A6B9FC" w:rsidR="009D3072" w:rsidRPr="000E30BA" w:rsidRDefault="009D3072" w:rsidP="00F4705B">
      <w:pPr>
        <w:pStyle w:val="Akapitzlist"/>
        <w:numPr>
          <w:ilvl w:val="0"/>
          <w:numId w:val="25"/>
        </w:numPr>
        <w:spacing w:line="276" w:lineRule="auto"/>
        <w:ind w:left="284" w:hanging="284"/>
        <w:jc w:val="both"/>
        <w:rPr>
          <w:b/>
          <w:bCs/>
          <w:color w:val="FF0000"/>
          <w:sz w:val="22"/>
          <w:szCs w:val="22"/>
          <w:u w:val="single"/>
        </w:rPr>
      </w:pPr>
      <w:r w:rsidRPr="000E30BA">
        <w:rPr>
          <w:rFonts w:eastAsia="Times New Roman"/>
          <w:b/>
          <w:sz w:val="22"/>
          <w:szCs w:val="22"/>
        </w:rPr>
        <w:t xml:space="preserve">Uwaga: zgodnie z art. 110 ust. 2 </w:t>
      </w:r>
      <w:r w:rsidR="009C410D" w:rsidRPr="000E30BA">
        <w:rPr>
          <w:rFonts w:eastAsia="Times New Roman"/>
          <w:b/>
          <w:sz w:val="22"/>
          <w:szCs w:val="22"/>
        </w:rPr>
        <w:t>Wykonawca</w:t>
      </w:r>
      <w:r w:rsidRPr="000E30BA">
        <w:rPr>
          <w:rFonts w:eastAsia="Times New Roman"/>
          <w:b/>
          <w:sz w:val="22"/>
          <w:szCs w:val="22"/>
        </w:rPr>
        <w:t xml:space="preserve"> nie podlega wykluczeniu w okolicznościach określonych w art. 108 ust. 1 pkt 1, 2 i 5 lub art. 109 ust. 1 pkt 2-5 i 7-10 </w:t>
      </w:r>
      <w:r w:rsidR="00E232DF" w:rsidRPr="000E30BA">
        <w:rPr>
          <w:rFonts w:eastAsia="Times New Roman"/>
          <w:b/>
          <w:sz w:val="22"/>
          <w:szCs w:val="22"/>
        </w:rPr>
        <w:t xml:space="preserve">ustawy </w:t>
      </w:r>
      <w:r w:rsidRPr="000E30BA">
        <w:rPr>
          <w:rFonts w:eastAsia="Times New Roman"/>
          <w:b/>
          <w:sz w:val="22"/>
          <w:szCs w:val="22"/>
        </w:rPr>
        <w:t xml:space="preserve">Pzp, jeżeli udowodni </w:t>
      </w:r>
      <w:r w:rsidR="000F2C4F" w:rsidRPr="000E30BA">
        <w:rPr>
          <w:rFonts w:eastAsia="Times New Roman"/>
          <w:b/>
          <w:sz w:val="22"/>
          <w:szCs w:val="22"/>
        </w:rPr>
        <w:t>Z</w:t>
      </w:r>
      <w:r w:rsidRPr="000E30BA">
        <w:rPr>
          <w:rFonts w:eastAsia="Times New Roman"/>
          <w:b/>
          <w:sz w:val="22"/>
          <w:szCs w:val="22"/>
        </w:rPr>
        <w:t>amawiającemu, że spełnił łącznie następujące przesłanki:</w:t>
      </w:r>
    </w:p>
    <w:p w14:paraId="2839B021" w14:textId="77777777" w:rsidR="00E43551"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826B95B" w14:textId="77777777" w:rsidR="00E43551"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0E30BA">
        <w:rPr>
          <w:rFonts w:eastAsia="Times New Roman"/>
          <w:sz w:val="22"/>
          <w:szCs w:val="22"/>
        </w:rPr>
        <w:t>Zamawiający</w:t>
      </w:r>
      <w:r w:rsidRPr="000E30BA">
        <w:rPr>
          <w:rFonts w:eastAsia="Times New Roman"/>
          <w:sz w:val="22"/>
          <w:szCs w:val="22"/>
        </w:rPr>
        <w:t>m;</w:t>
      </w:r>
    </w:p>
    <w:p w14:paraId="10A1A9F5" w14:textId="77777777" w:rsidR="001D5B53" w:rsidRPr="000E30BA" w:rsidRDefault="009D3072" w:rsidP="00F4705B">
      <w:pPr>
        <w:pStyle w:val="Akapitzlist"/>
        <w:numPr>
          <w:ilvl w:val="1"/>
          <w:numId w:val="25"/>
        </w:numPr>
        <w:spacing w:line="276" w:lineRule="auto"/>
        <w:jc w:val="both"/>
        <w:rPr>
          <w:rFonts w:eastAsia="Times New Roman"/>
          <w:sz w:val="22"/>
          <w:szCs w:val="22"/>
        </w:rPr>
      </w:pPr>
      <w:r w:rsidRPr="000E30BA">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2501E3F0"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zerwał wszelkie powiązania z osobami lub podmiotami odpowiedzialnymi</w:t>
      </w:r>
      <w:r w:rsidR="001A5B4A" w:rsidRPr="000E30BA">
        <w:rPr>
          <w:rFonts w:eastAsia="Times New Roman"/>
          <w:sz w:val="22"/>
          <w:szCs w:val="22"/>
        </w:rPr>
        <w:t xml:space="preserve"> za nieprawidłowe postępowanie W</w:t>
      </w:r>
      <w:r w:rsidRPr="000E30BA">
        <w:rPr>
          <w:rFonts w:eastAsia="Times New Roman"/>
          <w:sz w:val="22"/>
          <w:szCs w:val="22"/>
        </w:rPr>
        <w:t xml:space="preserve">ykonawcy, </w:t>
      </w:r>
    </w:p>
    <w:p w14:paraId="5492300C"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zreorganizował personel, </w:t>
      </w:r>
    </w:p>
    <w:p w14:paraId="074A2F9A"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wdrożył system sprawozdawczości i kontroli, </w:t>
      </w:r>
    </w:p>
    <w:p w14:paraId="4410E85C"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 xml:space="preserve">utworzył struktury audytu wewnętrznego do monitorowania przestrzegania przepisów, wewnętrznych regulacji lub standardów, </w:t>
      </w:r>
    </w:p>
    <w:p w14:paraId="57AEDADA" w14:textId="77777777" w:rsidR="001D5B53" w:rsidRPr="000E30BA" w:rsidRDefault="009D3072" w:rsidP="00F4705B">
      <w:pPr>
        <w:pStyle w:val="Akapitzlist"/>
        <w:numPr>
          <w:ilvl w:val="0"/>
          <w:numId w:val="26"/>
        </w:numPr>
        <w:spacing w:line="276" w:lineRule="auto"/>
        <w:jc w:val="both"/>
        <w:rPr>
          <w:rFonts w:eastAsia="Times New Roman"/>
          <w:sz w:val="22"/>
          <w:szCs w:val="22"/>
        </w:rPr>
      </w:pPr>
      <w:r w:rsidRPr="000E30BA">
        <w:rPr>
          <w:rFonts w:eastAsia="Times New Roman"/>
          <w:sz w:val="22"/>
          <w:szCs w:val="22"/>
        </w:rPr>
        <w:t>wprowadził wewnętrzne regulacje dotyczące odpowiedzialności i odszkodowań za nieprzestrzeganie przepisów, wewnętr</w:t>
      </w:r>
      <w:r w:rsidR="001D5B53" w:rsidRPr="000E30BA">
        <w:rPr>
          <w:rFonts w:eastAsia="Times New Roman"/>
          <w:sz w:val="22"/>
          <w:szCs w:val="22"/>
        </w:rPr>
        <w:t>znych regulacji lub standardów.</w:t>
      </w:r>
    </w:p>
    <w:p w14:paraId="6A0EB755" w14:textId="5EA2D8B2" w:rsidR="00E43551" w:rsidRPr="000E30BA" w:rsidRDefault="000F2C4F" w:rsidP="00F4705B">
      <w:pPr>
        <w:pStyle w:val="Akapitzlist"/>
        <w:numPr>
          <w:ilvl w:val="0"/>
          <w:numId w:val="25"/>
        </w:numPr>
        <w:spacing w:line="276" w:lineRule="auto"/>
        <w:ind w:left="284" w:hanging="284"/>
        <w:jc w:val="both"/>
        <w:rPr>
          <w:rFonts w:eastAsia="Times New Roman"/>
          <w:sz w:val="22"/>
          <w:szCs w:val="22"/>
        </w:rPr>
      </w:pPr>
      <w:r w:rsidRPr="000E30BA">
        <w:rPr>
          <w:rFonts w:eastAsia="Times New Roman"/>
          <w:sz w:val="22"/>
          <w:szCs w:val="22"/>
        </w:rPr>
        <w:t>Zamawiający</w:t>
      </w:r>
      <w:r w:rsidR="009D3072" w:rsidRPr="000E30BA">
        <w:rPr>
          <w:rFonts w:eastAsia="Times New Roman"/>
          <w:sz w:val="22"/>
          <w:szCs w:val="22"/>
        </w:rPr>
        <w:t xml:space="preserve"> ocenia,</w:t>
      </w:r>
      <w:r w:rsidR="001A5B4A" w:rsidRPr="000E30BA">
        <w:rPr>
          <w:rFonts w:eastAsia="Times New Roman"/>
          <w:sz w:val="22"/>
          <w:szCs w:val="22"/>
        </w:rPr>
        <w:t xml:space="preserve"> czy podjęte przez W</w:t>
      </w:r>
      <w:r w:rsidR="009D3072" w:rsidRPr="000E30BA">
        <w:rPr>
          <w:rFonts w:eastAsia="Times New Roman"/>
          <w:sz w:val="22"/>
          <w:szCs w:val="22"/>
        </w:rPr>
        <w:t xml:space="preserve">ykonawcę czynności, o których mowa w pkt. </w:t>
      </w:r>
      <w:r w:rsidR="00A317A8" w:rsidRPr="000E30BA">
        <w:rPr>
          <w:rFonts w:eastAsia="Times New Roman"/>
          <w:sz w:val="22"/>
          <w:szCs w:val="22"/>
        </w:rPr>
        <w:t>2</w:t>
      </w:r>
      <w:r w:rsidR="004270C1" w:rsidRPr="000E30BA">
        <w:rPr>
          <w:rFonts w:eastAsia="Times New Roman"/>
          <w:sz w:val="22"/>
          <w:szCs w:val="22"/>
        </w:rPr>
        <w:t>)</w:t>
      </w:r>
      <w:r w:rsidR="009D3072" w:rsidRPr="000E30BA">
        <w:rPr>
          <w:rFonts w:eastAsia="Times New Roman"/>
          <w:sz w:val="22"/>
          <w:szCs w:val="22"/>
        </w:rPr>
        <w:t>, są wystarczające do wykazania jego rzetelności, uwzględniając wagę i</w:t>
      </w:r>
      <w:r w:rsidR="001F4428" w:rsidRPr="000E30BA">
        <w:rPr>
          <w:rFonts w:eastAsia="Times New Roman"/>
          <w:sz w:val="22"/>
          <w:szCs w:val="22"/>
        </w:rPr>
        <w:t xml:space="preserve"> szczególne okoliczności czynu W</w:t>
      </w:r>
      <w:r w:rsidR="009D3072" w:rsidRPr="000E30BA">
        <w:rPr>
          <w:rFonts w:eastAsia="Times New Roman"/>
          <w:sz w:val="22"/>
          <w:szCs w:val="22"/>
        </w:rPr>
        <w:t xml:space="preserve">ykonawcy. Jeżeli podjęte przez </w:t>
      </w:r>
      <w:r w:rsidR="000D75CB" w:rsidRPr="000E30BA">
        <w:rPr>
          <w:rFonts w:eastAsia="Times New Roman"/>
          <w:sz w:val="22"/>
          <w:szCs w:val="22"/>
        </w:rPr>
        <w:t>W</w:t>
      </w:r>
      <w:r w:rsidR="009D3072" w:rsidRPr="000E30BA">
        <w:rPr>
          <w:rFonts w:eastAsia="Times New Roman"/>
          <w:sz w:val="22"/>
          <w:szCs w:val="22"/>
        </w:rPr>
        <w:t xml:space="preserve">ykonawcę czynności, o których mowa w pkt. 3, nie są wystarczające do wykazania jego rzetelności, </w:t>
      </w:r>
      <w:r w:rsidRPr="000E30BA">
        <w:rPr>
          <w:rFonts w:eastAsia="Times New Roman"/>
          <w:sz w:val="22"/>
          <w:szCs w:val="22"/>
        </w:rPr>
        <w:t>Zamawiający</w:t>
      </w:r>
      <w:r w:rsidR="009D3072" w:rsidRPr="000E30BA">
        <w:rPr>
          <w:rFonts w:eastAsia="Times New Roman"/>
          <w:sz w:val="22"/>
          <w:szCs w:val="22"/>
        </w:rPr>
        <w:t xml:space="preserve"> wyklucza </w:t>
      </w:r>
      <w:r w:rsidR="005F363F" w:rsidRPr="000E30BA">
        <w:rPr>
          <w:rFonts w:eastAsia="Times New Roman"/>
          <w:sz w:val="22"/>
          <w:szCs w:val="22"/>
        </w:rPr>
        <w:t>W</w:t>
      </w:r>
      <w:r w:rsidR="009D3072" w:rsidRPr="000E30BA">
        <w:rPr>
          <w:rFonts w:eastAsia="Times New Roman"/>
          <w:sz w:val="22"/>
          <w:szCs w:val="22"/>
        </w:rPr>
        <w:t>ykonawcę.</w:t>
      </w:r>
    </w:p>
    <w:p w14:paraId="519C256C" w14:textId="77777777" w:rsidR="00E43551" w:rsidRPr="000E30BA" w:rsidRDefault="009C410D" w:rsidP="00F4705B">
      <w:pPr>
        <w:pStyle w:val="Akapitzlist"/>
        <w:numPr>
          <w:ilvl w:val="0"/>
          <w:numId w:val="25"/>
        </w:numPr>
        <w:spacing w:line="276" w:lineRule="auto"/>
        <w:ind w:left="284" w:hanging="284"/>
        <w:jc w:val="both"/>
        <w:rPr>
          <w:rFonts w:eastAsia="Times New Roman"/>
          <w:sz w:val="22"/>
          <w:szCs w:val="22"/>
        </w:rPr>
      </w:pPr>
      <w:r w:rsidRPr="000E30BA">
        <w:rPr>
          <w:color w:val="000000"/>
          <w:sz w:val="22"/>
          <w:szCs w:val="22"/>
        </w:rPr>
        <w:t>Wykonawca</w:t>
      </w:r>
      <w:r w:rsidR="009D3072" w:rsidRPr="000E30BA">
        <w:rPr>
          <w:color w:val="000000"/>
          <w:sz w:val="22"/>
          <w:szCs w:val="22"/>
        </w:rPr>
        <w:t xml:space="preserve"> może zostać wykluczony przez </w:t>
      </w:r>
      <w:r w:rsidR="00822168" w:rsidRPr="000E30BA">
        <w:rPr>
          <w:color w:val="000000"/>
          <w:sz w:val="22"/>
          <w:szCs w:val="22"/>
        </w:rPr>
        <w:t>Zamawiającego</w:t>
      </w:r>
      <w:r w:rsidR="009D3072" w:rsidRPr="000E30BA">
        <w:rPr>
          <w:color w:val="000000"/>
          <w:sz w:val="22"/>
          <w:szCs w:val="22"/>
        </w:rPr>
        <w:t xml:space="preserve"> na każdym etapie postę</w:t>
      </w:r>
      <w:r w:rsidR="005F363F" w:rsidRPr="000E30BA">
        <w:rPr>
          <w:color w:val="000000"/>
          <w:sz w:val="22"/>
          <w:szCs w:val="22"/>
        </w:rPr>
        <w:t>powania o udzielenie zamówienia.</w:t>
      </w:r>
    </w:p>
    <w:p w14:paraId="6E548F80" w14:textId="77777777" w:rsidR="001D5B53" w:rsidRPr="000E30BA" w:rsidRDefault="009D3072" w:rsidP="00F4705B">
      <w:pPr>
        <w:pStyle w:val="Akapitzlist"/>
        <w:numPr>
          <w:ilvl w:val="0"/>
          <w:numId w:val="25"/>
        </w:numPr>
        <w:spacing w:line="276" w:lineRule="auto"/>
        <w:ind w:left="284" w:hanging="284"/>
        <w:jc w:val="both"/>
        <w:rPr>
          <w:rFonts w:eastAsia="Times New Roman"/>
          <w:sz w:val="22"/>
          <w:szCs w:val="22"/>
        </w:rPr>
      </w:pPr>
      <w:r w:rsidRPr="000E30BA">
        <w:rPr>
          <w:bCs/>
          <w:sz w:val="22"/>
          <w:szCs w:val="22"/>
        </w:rPr>
        <w:t>Wykluczenie Wykonawcy następuje zgodnie z art. 111 ustawy Pzp.</w:t>
      </w:r>
    </w:p>
    <w:p w14:paraId="3D121796" w14:textId="366CBDA0" w:rsidR="005505FA" w:rsidRPr="000E30BA" w:rsidRDefault="005505FA" w:rsidP="00F4705B">
      <w:pPr>
        <w:pStyle w:val="Akapitzlist"/>
        <w:numPr>
          <w:ilvl w:val="0"/>
          <w:numId w:val="31"/>
        </w:numPr>
        <w:spacing w:line="276" w:lineRule="auto"/>
        <w:ind w:right="138"/>
        <w:jc w:val="both"/>
        <w:rPr>
          <w:sz w:val="22"/>
          <w:szCs w:val="22"/>
        </w:rPr>
      </w:pPr>
      <w:r w:rsidRPr="000E30BA">
        <w:rPr>
          <w:sz w:val="22"/>
          <w:szCs w:val="22"/>
        </w:rPr>
        <w:t xml:space="preserve">Z postępowania o udzielenie zamówienia publicznego wyklucza się </w:t>
      </w:r>
      <w:r w:rsidR="00A317A8" w:rsidRPr="000E30BA">
        <w:rPr>
          <w:sz w:val="22"/>
          <w:szCs w:val="22"/>
        </w:rPr>
        <w:t xml:space="preserve">także </w:t>
      </w:r>
      <w:r w:rsidRPr="000E30BA">
        <w:rPr>
          <w:sz w:val="22"/>
          <w:szCs w:val="22"/>
        </w:rPr>
        <w:t xml:space="preserve">Wykonawców na podstawie </w:t>
      </w:r>
      <w:r w:rsidRPr="000E30BA">
        <w:rPr>
          <w:b/>
          <w:sz w:val="22"/>
          <w:szCs w:val="22"/>
        </w:rPr>
        <w:t xml:space="preserve">art. 7 ust. 1 Ustawy z dnia 13 kwietnia 2022 r. </w:t>
      </w:r>
      <w:r w:rsidRPr="000E30BA">
        <w:rPr>
          <w:sz w:val="22"/>
          <w:szCs w:val="22"/>
        </w:rPr>
        <w:t xml:space="preserve">o szczególnych rozwiązaniach  w zakresie przeciwdziałania wspieraniu agresji na Ukrainę oraz służących ochronie bezpieczeństwa narodowego (t.j. Dz. U. </w:t>
      </w:r>
      <w:r w:rsidR="00A317A8" w:rsidRPr="000E30BA">
        <w:rPr>
          <w:sz w:val="22"/>
          <w:szCs w:val="22"/>
        </w:rPr>
        <w:t xml:space="preserve">2023 </w:t>
      </w:r>
      <w:r w:rsidRPr="000E30BA">
        <w:rPr>
          <w:sz w:val="22"/>
          <w:szCs w:val="22"/>
        </w:rPr>
        <w:t xml:space="preserve">poz. </w:t>
      </w:r>
      <w:r w:rsidR="00A317A8" w:rsidRPr="000E30BA">
        <w:rPr>
          <w:sz w:val="22"/>
          <w:szCs w:val="22"/>
        </w:rPr>
        <w:t>1497 ze zm.</w:t>
      </w:r>
      <w:r w:rsidRPr="000E30BA">
        <w:rPr>
          <w:sz w:val="22"/>
          <w:szCs w:val="22"/>
        </w:rPr>
        <w:t xml:space="preserve">), zwana dalej </w:t>
      </w:r>
      <w:r w:rsidRPr="000E30BA">
        <w:rPr>
          <w:b/>
          <w:sz w:val="22"/>
          <w:szCs w:val="22"/>
        </w:rPr>
        <w:t>„UOBN”.</w:t>
      </w:r>
      <w:r w:rsidRPr="000E30BA">
        <w:rPr>
          <w:sz w:val="22"/>
          <w:szCs w:val="22"/>
        </w:rPr>
        <w:t xml:space="preserve"> </w:t>
      </w:r>
    </w:p>
    <w:p w14:paraId="7A1FB985" w14:textId="77777777" w:rsidR="005505FA" w:rsidRPr="000E30BA" w:rsidRDefault="005505FA" w:rsidP="00F4705B">
      <w:pPr>
        <w:pStyle w:val="Akapitzlist"/>
        <w:numPr>
          <w:ilvl w:val="1"/>
          <w:numId w:val="31"/>
        </w:numPr>
        <w:spacing w:line="276" w:lineRule="auto"/>
        <w:ind w:right="138"/>
        <w:jc w:val="both"/>
        <w:rPr>
          <w:sz w:val="22"/>
          <w:szCs w:val="22"/>
        </w:rPr>
      </w:pPr>
      <w:r w:rsidRPr="000E30BA">
        <w:rPr>
          <w:sz w:val="22"/>
          <w:szCs w:val="22"/>
        </w:rPr>
        <w:t xml:space="preserve">Zgodnie z art. art. 7 ust. 1 UOBN z postępowania o udzielenie zamówienia Zamawiający wyklucza: </w:t>
      </w:r>
    </w:p>
    <w:p w14:paraId="2E1D0FF7" w14:textId="04B3715B"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2BFA38E5" w14:textId="7E1B5ADE"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 xml:space="preserve">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w:t>
      </w:r>
      <w:r w:rsidRPr="000E30BA">
        <w:rPr>
          <w:color w:val="222222"/>
          <w:sz w:val="22"/>
          <w:szCs w:val="22"/>
        </w:rPr>
        <w:lastRenderedPageBreak/>
        <w:t>została wpisana na listę na podstawie decyzji w sprawie wpisu na listę rozstrzygającej o zastosowaniu środka, o którym mowa w art. 1 pkt 3 ustawy;</w:t>
      </w:r>
    </w:p>
    <w:p w14:paraId="39656B94" w14:textId="73105572"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2DCE410" w14:textId="54AAE8C1"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 xml:space="preserve">Wykluczenie, o którym mowa w ust. 6.1. następować będzie na okres trwania ww. okoliczności. W przypadku Wykonawcy wykluczonego na podstawie art. 7 ust. 1 UOBN, Zamawiający odrzuca ofertę takiego Wykonawcy. </w:t>
      </w:r>
    </w:p>
    <w:p w14:paraId="6F25DE60" w14:textId="6D280EE5"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Z postępowania o udzielenie zamówienia publicznego wykluczy się Wykonawc</w:t>
      </w:r>
      <w:r w:rsidR="009A79F7" w:rsidRPr="000E30BA">
        <w:rPr>
          <w:sz w:val="22"/>
          <w:szCs w:val="22"/>
        </w:rPr>
        <w:t>ę</w:t>
      </w:r>
      <w:r w:rsidRPr="000E30BA">
        <w:rPr>
          <w:sz w:val="22"/>
          <w:szCs w:val="22"/>
        </w:rPr>
        <w:t xml:space="preserve"> na podstawie </w:t>
      </w:r>
      <w:r w:rsidRPr="000E30BA">
        <w:rPr>
          <w:b/>
          <w:sz w:val="22"/>
          <w:szCs w:val="22"/>
        </w:rPr>
        <w:t>art. 5k rozporządzenia 833/2014 z dnia 31 lipca 2014 r.</w:t>
      </w:r>
      <w:r w:rsidRPr="000E30BA">
        <w:rPr>
          <w:sz w:val="22"/>
          <w:szCs w:val="22"/>
        </w:rPr>
        <w:t xml:space="preserve"> dotyczącego środków ograniczających w związku z działaniami Rosji destabilizującymi sytuację na Ukrainie (Dz. Urz. UE nr L 229 z 31.7.2014, str. 1) w brzmieniu nadanym rozporządzeniem 2022/576</w:t>
      </w:r>
      <w:r w:rsidR="009A79F7" w:rsidRPr="000E30BA">
        <w:rPr>
          <w:sz w:val="22"/>
          <w:szCs w:val="22"/>
        </w:rPr>
        <w:t>:</w:t>
      </w:r>
      <w:r w:rsidRPr="000E30BA">
        <w:rPr>
          <w:sz w:val="22"/>
          <w:szCs w:val="22"/>
        </w:rPr>
        <w:t xml:space="preserve"> </w:t>
      </w:r>
    </w:p>
    <w:p w14:paraId="1AD0FB4C"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obywatelem rosyjskim lub osobą fizyczną lub prawną, podmiotem lub organem z siedzibą w Rosji;</w:t>
      </w:r>
    </w:p>
    <w:p w14:paraId="5E4544BC"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osobą prawną, podmiotem lub organem, do których prawa własności bezpośrednio lub pośrednio w ponad 50 % należą do podmiotu, o którym mowa w pkt 6.3.1.;</w:t>
      </w:r>
    </w:p>
    <w:p w14:paraId="226ACDFE" w14:textId="77777777" w:rsidR="005505FA" w:rsidRPr="000E30BA" w:rsidRDefault="005505FA" w:rsidP="00F4705B">
      <w:pPr>
        <w:pStyle w:val="Akapitzlist"/>
        <w:numPr>
          <w:ilvl w:val="2"/>
          <w:numId w:val="31"/>
        </w:numPr>
        <w:spacing w:line="276" w:lineRule="auto"/>
        <w:ind w:right="138"/>
        <w:contextualSpacing/>
        <w:jc w:val="both"/>
        <w:rPr>
          <w:sz w:val="22"/>
          <w:szCs w:val="22"/>
        </w:rPr>
      </w:pPr>
      <w:r w:rsidRPr="000E30BA">
        <w:rPr>
          <w:sz w:val="22"/>
          <w:szCs w:val="22"/>
        </w:rPr>
        <w:t>będącego osobą fizyczną lub prawną, podmiotem lub organem działającym w imieniu lub pod kierunkiem podmiotu, o którym mowa w pkt 6.3.1</w:t>
      </w:r>
      <w:r w:rsidR="00DB1998" w:rsidRPr="000E30BA">
        <w:rPr>
          <w:sz w:val="22"/>
          <w:szCs w:val="22"/>
        </w:rPr>
        <w:t>.</w:t>
      </w:r>
      <w:r w:rsidRPr="000E30BA">
        <w:rPr>
          <w:sz w:val="22"/>
          <w:szCs w:val="22"/>
        </w:rPr>
        <w:t xml:space="preserve"> lub 6.3.2.,</w:t>
      </w:r>
    </w:p>
    <w:p w14:paraId="766D601D" w14:textId="77777777" w:rsidR="005505FA" w:rsidRPr="000E30BA" w:rsidRDefault="005505FA" w:rsidP="005505FA">
      <w:pPr>
        <w:ind w:left="502" w:right="210"/>
        <w:contextualSpacing/>
        <w:jc w:val="both"/>
        <w:rPr>
          <w:rFonts w:cs="Times New Roman"/>
          <w:sz w:val="22"/>
          <w:szCs w:val="22"/>
        </w:rPr>
      </w:pPr>
      <w:r w:rsidRPr="000E30BA">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D0D2661" w14:textId="77777777" w:rsidR="005505FA" w:rsidRPr="000E30BA" w:rsidRDefault="005505FA" w:rsidP="00F4705B">
      <w:pPr>
        <w:pStyle w:val="Akapitzlist"/>
        <w:numPr>
          <w:ilvl w:val="1"/>
          <w:numId w:val="31"/>
        </w:numPr>
        <w:spacing w:line="276" w:lineRule="auto"/>
        <w:ind w:right="138"/>
        <w:contextualSpacing/>
        <w:jc w:val="both"/>
        <w:rPr>
          <w:sz w:val="22"/>
          <w:szCs w:val="22"/>
        </w:rPr>
      </w:pPr>
      <w:r w:rsidRPr="000E30BA">
        <w:rPr>
          <w:sz w:val="22"/>
          <w:szCs w:val="22"/>
        </w:rPr>
        <w:t>Zamawiający będzie weryfikował przesłanki wykluczenia</w:t>
      </w:r>
      <w:r w:rsidR="00506853" w:rsidRPr="000E30BA">
        <w:rPr>
          <w:sz w:val="22"/>
          <w:szCs w:val="22"/>
        </w:rPr>
        <w:t xml:space="preserve">  o których mowa w pkt 6</w:t>
      </w:r>
      <w:r w:rsidRPr="000E30BA">
        <w:rPr>
          <w:sz w:val="22"/>
          <w:szCs w:val="22"/>
        </w:rPr>
        <w:t xml:space="preserve">, na podstawie: </w:t>
      </w:r>
    </w:p>
    <w:p w14:paraId="5C863C2A" w14:textId="77777777" w:rsidR="005505FA" w:rsidRPr="000E30BA" w:rsidRDefault="005505FA" w:rsidP="00F4705B">
      <w:pPr>
        <w:numPr>
          <w:ilvl w:val="2"/>
          <w:numId w:val="32"/>
        </w:numPr>
        <w:ind w:left="1134" w:hanging="283"/>
        <w:jc w:val="both"/>
        <w:rPr>
          <w:rFonts w:cs="Times New Roman"/>
          <w:sz w:val="22"/>
          <w:szCs w:val="22"/>
        </w:rPr>
      </w:pPr>
      <w:r w:rsidRPr="000E30BA">
        <w:rPr>
          <w:rFonts w:cs="Times New Roman"/>
          <w:sz w:val="22"/>
          <w:szCs w:val="22"/>
        </w:rPr>
        <w:t>wykazów określonych w rozporządzeniu 765/2006 i rozporządzeniu 269/2014,</w:t>
      </w:r>
    </w:p>
    <w:p w14:paraId="24BF0ACD" w14:textId="77777777" w:rsidR="005505FA" w:rsidRPr="000E30BA" w:rsidRDefault="005505FA" w:rsidP="00F4705B">
      <w:pPr>
        <w:numPr>
          <w:ilvl w:val="2"/>
          <w:numId w:val="32"/>
        </w:numPr>
        <w:ind w:left="1134" w:hanging="283"/>
        <w:jc w:val="both"/>
        <w:rPr>
          <w:rFonts w:cs="Times New Roman"/>
          <w:sz w:val="22"/>
          <w:szCs w:val="22"/>
        </w:rPr>
      </w:pPr>
      <w:r w:rsidRPr="000E30BA">
        <w:rPr>
          <w:rFonts w:cs="Times New Roman"/>
          <w:sz w:val="22"/>
          <w:szCs w:val="22"/>
        </w:rPr>
        <w:t>listy Ministra właściwego do spraw wewnętrznych obejmującej osoby i podmioty, wobec których są stosowane środki, o których mowa w art. 1 UOBN.</w:t>
      </w:r>
    </w:p>
    <w:p w14:paraId="500E1165" w14:textId="77777777" w:rsidR="000B696B" w:rsidRPr="000E30BA" w:rsidRDefault="004A709B" w:rsidP="00F4705B">
      <w:pPr>
        <w:pStyle w:val="Akapitzlist"/>
        <w:numPr>
          <w:ilvl w:val="1"/>
          <w:numId w:val="31"/>
        </w:numPr>
        <w:spacing w:line="276" w:lineRule="auto"/>
        <w:ind w:right="138"/>
        <w:contextualSpacing/>
        <w:jc w:val="both"/>
        <w:rPr>
          <w:bCs/>
          <w:sz w:val="22"/>
          <w:szCs w:val="22"/>
        </w:rPr>
      </w:pPr>
      <w:r w:rsidRPr="000E30BA">
        <w:rPr>
          <w:sz w:val="22"/>
          <w:szCs w:val="22"/>
        </w:rPr>
        <w:t xml:space="preserve"> </w:t>
      </w:r>
      <w:r w:rsidRPr="000E30BA">
        <w:rPr>
          <w:b/>
          <w:bCs/>
          <w:sz w:val="22"/>
          <w:szCs w:val="22"/>
        </w:rPr>
        <w:t xml:space="preserve">W </w:t>
      </w:r>
      <w:r w:rsidR="000B696B" w:rsidRPr="000E30BA">
        <w:rPr>
          <w:bCs/>
          <w:sz w:val="22"/>
          <w:szCs w:val="22"/>
        </w:rPr>
        <w:t>przypadku Wykonawców wspólnie ubiegających się o udzielenie zamówienia</w:t>
      </w:r>
      <w:r w:rsidRPr="000E30BA">
        <w:rPr>
          <w:bCs/>
          <w:sz w:val="22"/>
          <w:szCs w:val="22"/>
        </w:rPr>
        <w:t xml:space="preserve"> </w:t>
      </w:r>
      <w:r w:rsidR="000B696B" w:rsidRPr="000E30BA">
        <w:rPr>
          <w:sz w:val="22"/>
          <w:szCs w:val="22"/>
        </w:rPr>
        <w:t>żaden z podmiotów wspólnie ubiegających się o udzielenie zamówienia nie może podlegać wykluczeniu z postepowania</w:t>
      </w:r>
      <w:r w:rsidRPr="000E30BA">
        <w:rPr>
          <w:sz w:val="22"/>
          <w:szCs w:val="22"/>
        </w:rPr>
        <w:t>.</w:t>
      </w:r>
    </w:p>
    <w:p w14:paraId="46BE2F00" w14:textId="77777777" w:rsidR="00145CDF" w:rsidRPr="000E30BA" w:rsidRDefault="00145CDF" w:rsidP="00145CDF">
      <w:pPr>
        <w:ind w:left="1134"/>
        <w:jc w:val="both"/>
        <w:rPr>
          <w:rFonts w:cs="Times New Roman"/>
          <w:sz w:val="22"/>
          <w:szCs w:val="22"/>
        </w:rPr>
      </w:pPr>
    </w:p>
    <w:p w14:paraId="091DEEA4" w14:textId="77777777" w:rsidR="00BC082D" w:rsidRPr="000E30BA" w:rsidRDefault="00C35FE7" w:rsidP="00683CF8">
      <w:pPr>
        <w:spacing w:line="276" w:lineRule="auto"/>
        <w:jc w:val="both"/>
        <w:rPr>
          <w:rFonts w:cs="Times New Roman"/>
          <w:b/>
          <w:bCs/>
          <w:sz w:val="22"/>
          <w:szCs w:val="22"/>
          <w:u w:val="single"/>
        </w:rPr>
      </w:pPr>
      <w:r w:rsidRPr="000E30BA">
        <w:rPr>
          <w:rFonts w:cs="Times New Roman"/>
          <w:b/>
          <w:bCs/>
          <w:sz w:val="22"/>
          <w:szCs w:val="22"/>
          <w:u w:val="single"/>
        </w:rPr>
        <w:t>VIII.</w:t>
      </w:r>
      <w:r w:rsidRPr="000E30BA">
        <w:rPr>
          <w:rFonts w:cs="Times New Roman"/>
          <w:b/>
          <w:bCs/>
          <w:sz w:val="22"/>
          <w:szCs w:val="22"/>
          <w:u w:val="single"/>
        </w:rPr>
        <w:tab/>
        <w:t>INFORMACJA O WARUNKACH UDZIAŁU W POSTĘPOWANIU</w:t>
      </w:r>
    </w:p>
    <w:p w14:paraId="5C58C2AC" w14:textId="34D05AF5" w:rsidR="00E61954" w:rsidRPr="000E30BA" w:rsidRDefault="001038E7" w:rsidP="00F4705B">
      <w:pPr>
        <w:pStyle w:val="Akapitzlist"/>
        <w:numPr>
          <w:ilvl w:val="0"/>
          <w:numId w:val="14"/>
        </w:numPr>
        <w:spacing w:line="276" w:lineRule="auto"/>
        <w:ind w:left="284" w:hanging="284"/>
        <w:jc w:val="both"/>
        <w:rPr>
          <w:b/>
          <w:bCs/>
          <w:sz w:val="22"/>
          <w:szCs w:val="22"/>
          <w:u w:val="single"/>
        </w:rPr>
      </w:pPr>
      <w:r w:rsidRPr="000E30BA">
        <w:rPr>
          <w:b/>
          <w:bCs/>
          <w:sz w:val="22"/>
          <w:szCs w:val="22"/>
          <w:u w:val="single"/>
        </w:rPr>
        <w:t>Zgodnie z art.</w:t>
      </w:r>
      <w:r w:rsidR="00760EA2" w:rsidRPr="000E30BA">
        <w:rPr>
          <w:b/>
          <w:bCs/>
          <w:sz w:val="22"/>
          <w:szCs w:val="22"/>
          <w:u w:val="single"/>
        </w:rPr>
        <w:t xml:space="preserve"> 112 ust. 2 </w:t>
      </w:r>
      <w:r w:rsidR="009A79F7" w:rsidRPr="000E30BA">
        <w:rPr>
          <w:b/>
          <w:bCs/>
          <w:sz w:val="22"/>
          <w:szCs w:val="22"/>
          <w:u w:val="single"/>
        </w:rPr>
        <w:t>u</w:t>
      </w:r>
      <w:r w:rsidR="00760EA2" w:rsidRPr="000E30BA">
        <w:rPr>
          <w:b/>
          <w:bCs/>
          <w:sz w:val="22"/>
          <w:szCs w:val="22"/>
          <w:u w:val="single"/>
        </w:rPr>
        <w:t>stawy</w:t>
      </w:r>
      <w:r w:rsidR="009A79F7" w:rsidRPr="000E30BA">
        <w:rPr>
          <w:b/>
          <w:bCs/>
          <w:sz w:val="22"/>
          <w:szCs w:val="22"/>
          <w:u w:val="single"/>
        </w:rPr>
        <w:t xml:space="preserve"> Pzp</w:t>
      </w:r>
      <w:r w:rsidR="00760EA2" w:rsidRPr="000E30BA">
        <w:rPr>
          <w:b/>
          <w:bCs/>
          <w:sz w:val="22"/>
          <w:szCs w:val="22"/>
          <w:u w:val="single"/>
        </w:rPr>
        <w:t>, o udzielenie zamówienia publicznego mogą ubiegać się Wykonawcy, którzy spełniają warunki dotyczące:</w:t>
      </w:r>
    </w:p>
    <w:p w14:paraId="54312A0F" w14:textId="77777777" w:rsidR="001F1F91" w:rsidRPr="000E30BA" w:rsidRDefault="009F17CE" w:rsidP="00F4705B">
      <w:pPr>
        <w:pStyle w:val="Akapitzlist"/>
        <w:numPr>
          <w:ilvl w:val="0"/>
          <w:numId w:val="15"/>
        </w:numPr>
        <w:tabs>
          <w:tab w:val="left" w:pos="8908"/>
        </w:tabs>
        <w:spacing w:line="276" w:lineRule="auto"/>
        <w:jc w:val="both"/>
        <w:rPr>
          <w:sz w:val="22"/>
          <w:szCs w:val="22"/>
          <w:lang w:eastAsia="ar-SA"/>
        </w:rPr>
      </w:pPr>
      <w:r w:rsidRPr="000E30BA">
        <w:rPr>
          <w:sz w:val="22"/>
          <w:szCs w:val="22"/>
          <w:lang w:eastAsia="ar-SA"/>
        </w:rPr>
        <w:t>zdolności do występ</w:t>
      </w:r>
      <w:r w:rsidR="000B4D0D" w:rsidRPr="000E30BA">
        <w:rPr>
          <w:sz w:val="22"/>
          <w:szCs w:val="22"/>
          <w:lang w:eastAsia="ar-SA"/>
        </w:rPr>
        <w:t xml:space="preserve">owania w obrocie gospodarczym – </w:t>
      </w:r>
      <w:r w:rsidR="000F2C4F" w:rsidRPr="000E30BA">
        <w:rPr>
          <w:sz w:val="22"/>
          <w:szCs w:val="22"/>
          <w:lang w:eastAsia="ar-SA"/>
        </w:rPr>
        <w:t>Zamawiający</w:t>
      </w:r>
      <w:r w:rsidR="000B4D0D" w:rsidRPr="000E30BA">
        <w:rPr>
          <w:sz w:val="22"/>
          <w:szCs w:val="22"/>
          <w:lang w:eastAsia="ar-SA"/>
        </w:rPr>
        <w:t xml:space="preserve"> nie precyzuje warunku w tym zakresie</w:t>
      </w:r>
      <w:r w:rsidR="009A79F7" w:rsidRPr="000E30BA">
        <w:rPr>
          <w:sz w:val="22"/>
          <w:szCs w:val="22"/>
          <w:lang w:eastAsia="ar-SA"/>
        </w:rPr>
        <w:t>,</w:t>
      </w:r>
      <w:r w:rsidR="000B4D0D" w:rsidRPr="000E30BA">
        <w:rPr>
          <w:sz w:val="22"/>
          <w:szCs w:val="22"/>
          <w:lang w:eastAsia="ar-SA"/>
        </w:rPr>
        <w:t xml:space="preserve"> </w:t>
      </w:r>
    </w:p>
    <w:p w14:paraId="7D2758AA" w14:textId="11ACA644" w:rsidR="0070452D" w:rsidRPr="00D6627C" w:rsidRDefault="009F17CE" w:rsidP="00F4705B">
      <w:pPr>
        <w:pStyle w:val="Akapitzlist"/>
        <w:numPr>
          <w:ilvl w:val="0"/>
          <w:numId w:val="15"/>
        </w:numPr>
        <w:tabs>
          <w:tab w:val="left" w:pos="8908"/>
        </w:tabs>
        <w:spacing w:line="276" w:lineRule="auto"/>
        <w:jc w:val="both"/>
        <w:rPr>
          <w:sz w:val="22"/>
          <w:szCs w:val="22"/>
          <w:lang w:eastAsia="ar-SA"/>
        </w:rPr>
      </w:pPr>
      <w:r w:rsidRPr="00D6627C">
        <w:rPr>
          <w:sz w:val="22"/>
          <w:szCs w:val="22"/>
          <w:lang w:eastAsia="ar-SA"/>
        </w:rPr>
        <w:t>uprawnień do prowadzenia określonej działalności gospodarczej lub zawodowej, o ile wy</w:t>
      </w:r>
      <w:r w:rsidR="004153CA" w:rsidRPr="00D6627C">
        <w:rPr>
          <w:sz w:val="22"/>
          <w:szCs w:val="22"/>
          <w:lang w:eastAsia="ar-SA"/>
        </w:rPr>
        <w:t>nika to z odrębnych przepisów:</w:t>
      </w:r>
      <w:r w:rsidR="001F1F91" w:rsidRPr="00D6627C">
        <w:rPr>
          <w:sz w:val="22"/>
          <w:szCs w:val="22"/>
          <w:lang w:eastAsia="ar-SA"/>
        </w:rPr>
        <w:t xml:space="preserve"> </w:t>
      </w:r>
      <w:r w:rsidR="00E232DF" w:rsidRPr="00D6627C">
        <w:rPr>
          <w:b/>
          <w:sz w:val="22"/>
          <w:szCs w:val="22"/>
        </w:rPr>
        <w:t>Wykonawca legitymuje się odpowiedni</w:t>
      </w:r>
      <w:r w:rsidR="00414698" w:rsidRPr="00D6627C">
        <w:rPr>
          <w:b/>
          <w:sz w:val="22"/>
          <w:szCs w:val="22"/>
        </w:rPr>
        <w:t xml:space="preserve">ą decyzją, </w:t>
      </w:r>
      <w:r w:rsidR="00E232DF" w:rsidRPr="00D6627C">
        <w:rPr>
          <w:b/>
          <w:sz w:val="22"/>
          <w:szCs w:val="22"/>
        </w:rPr>
        <w:t>zezwoleniem, licencją, koncesją lub potwierdzeniem wpisu do rejestru działalności regulowanej, jeżeli ich posiadanie jest niezbędne do świadczenia określonych usług w kraju, w którym Wykonawca ma siedzibę lub miejsce zamieszkania</w:t>
      </w:r>
      <w:r w:rsidR="00414698" w:rsidRPr="00D6627C">
        <w:rPr>
          <w:b/>
          <w:sz w:val="22"/>
          <w:szCs w:val="22"/>
        </w:rPr>
        <w:t xml:space="preserve"> </w:t>
      </w:r>
    </w:p>
    <w:p w14:paraId="69815C14" w14:textId="77777777" w:rsidR="001F1F91" w:rsidRPr="00D6627C" w:rsidRDefault="009F17CE" w:rsidP="00F4705B">
      <w:pPr>
        <w:pStyle w:val="Akapitzlist"/>
        <w:numPr>
          <w:ilvl w:val="0"/>
          <w:numId w:val="15"/>
        </w:numPr>
        <w:tabs>
          <w:tab w:val="left" w:pos="8908"/>
        </w:tabs>
        <w:spacing w:line="276" w:lineRule="auto"/>
        <w:jc w:val="both"/>
        <w:rPr>
          <w:sz w:val="22"/>
          <w:szCs w:val="22"/>
          <w:lang w:eastAsia="ar-SA"/>
        </w:rPr>
      </w:pPr>
      <w:r w:rsidRPr="00D6627C">
        <w:rPr>
          <w:sz w:val="22"/>
          <w:szCs w:val="22"/>
          <w:lang w:eastAsia="ar-SA"/>
        </w:rPr>
        <w:t>sytuacji ekonomicznej lub finansowej</w:t>
      </w:r>
      <w:r w:rsidR="000B4D0D" w:rsidRPr="00D6627C">
        <w:rPr>
          <w:sz w:val="22"/>
          <w:szCs w:val="22"/>
          <w:lang w:eastAsia="ar-SA"/>
        </w:rPr>
        <w:t xml:space="preserve"> - </w:t>
      </w:r>
      <w:r w:rsidR="000F2C4F" w:rsidRPr="00D6627C">
        <w:rPr>
          <w:sz w:val="22"/>
          <w:szCs w:val="22"/>
          <w:lang w:eastAsia="ar-SA"/>
        </w:rPr>
        <w:t>Zamawiający</w:t>
      </w:r>
      <w:r w:rsidR="000B4D0D" w:rsidRPr="00D6627C">
        <w:rPr>
          <w:sz w:val="22"/>
          <w:szCs w:val="22"/>
          <w:lang w:eastAsia="ar-SA"/>
        </w:rPr>
        <w:t xml:space="preserve"> nie precyzuje warunku w tym zakresie</w:t>
      </w:r>
      <w:r w:rsidR="009A79F7" w:rsidRPr="00D6627C">
        <w:rPr>
          <w:sz w:val="22"/>
          <w:szCs w:val="22"/>
          <w:lang w:eastAsia="ar-SA"/>
        </w:rPr>
        <w:t>,</w:t>
      </w:r>
      <w:r w:rsidR="000B4D0D" w:rsidRPr="00D6627C">
        <w:rPr>
          <w:sz w:val="22"/>
          <w:szCs w:val="22"/>
          <w:lang w:eastAsia="ar-SA"/>
        </w:rPr>
        <w:t xml:space="preserve"> </w:t>
      </w:r>
    </w:p>
    <w:p w14:paraId="22B661E1" w14:textId="77777777" w:rsidR="002D6C98" w:rsidRPr="00D6627C" w:rsidRDefault="009F17CE" w:rsidP="00F4705B">
      <w:pPr>
        <w:pStyle w:val="Akapitzlist"/>
        <w:numPr>
          <w:ilvl w:val="0"/>
          <w:numId w:val="15"/>
        </w:numPr>
        <w:tabs>
          <w:tab w:val="left" w:pos="8908"/>
        </w:tabs>
        <w:spacing w:line="276" w:lineRule="auto"/>
        <w:jc w:val="both"/>
        <w:rPr>
          <w:sz w:val="22"/>
          <w:szCs w:val="22"/>
        </w:rPr>
      </w:pPr>
      <w:r w:rsidRPr="00D6627C">
        <w:rPr>
          <w:sz w:val="22"/>
          <w:szCs w:val="22"/>
          <w:lang w:eastAsia="ar-SA"/>
        </w:rPr>
        <w:t>zdolno</w:t>
      </w:r>
      <w:r w:rsidR="000B4D0D" w:rsidRPr="00D6627C">
        <w:rPr>
          <w:sz w:val="22"/>
          <w:szCs w:val="22"/>
          <w:lang w:eastAsia="ar-SA"/>
        </w:rPr>
        <w:t>ści technicznej lub zawodowej</w:t>
      </w:r>
      <w:r w:rsidR="002D6C98" w:rsidRPr="00D6627C">
        <w:rPr>
          <w:sz w:val="22"/>
          <w:szCs w:val="22"/>
          <w:lang w:eastAsia="ar-SA"/>
        </w:rPr>
        <w:t>:</w:t>
      </w:r>
    </w:p>
    <w:p w14:paraId="01F9EF06" w14:textId="195080A2" w:rsidR="005139C3" w:rsidRPr="00A8305D" w:rsidRDefault="00E232DF" w:rsidP="00FD6A90">
      <w:pPr>
        <w:pStyle w:val="Akapitzlist"/>
        <w:numPr>
          <w:ilvl w:val="1"/>
          <w:numId w:val="64"/>
        </w:numPr>
        <w:spacing w:line="276" w:lineRule="auto"/>
        <w:ind w:left="851" w:right="138" w:hanging="425"/>
        <w:contextualSpacing/>
        <w:jc w:val="both"/>
        <w:rPr>
          <w:b/>
          <w:color w:val="000000" w:themeColor="text1"/>
          <w:sz w:val="22"/>
          <w:szCs w:val="22"/>
        </w:rPr>
      </w:pPr>
      <w:r w:rsidRPr="00A8305D">
        <w:rPr>
          <w:b/>
          <w:sz w:val="22"/>
          <w:szCs w:val="22"/>
        </w:rPr>
        <w:t xml:space="preserve">Wykonawca wykaże spełnienie warunku </w:t>
      </w:r>
      <w:r w:rsidRPr="00A8305D">
        <w:rPr>
          <w:b/>
          <w:color w:val="000000" w:themeColor="text1"/>
          <w:sz w:val="22"/>
          <w:szCs w:val="22"/>
        </w:rPr>
        <w:t xml:space="preserve">zdolności technicznej – doświadczenia, jeżeli wykaże, że w okresie ostatnich 3 lat przed upływem terminu składania ofert, a jeśli okres prowadzenia działalności jest krótszy – w tym okresie należycie wykonał </w:t>
      </w:r>
      <w:r w:rsidR="005139C3" w:rsidRPr="00A8305D">
        <w:rPr>
          <w:rFonts w:eastAsia="Calibri"/>
          <w:b/>
          <w:color w:val="000000" w:themeColor="text1"/>
          <w:sz w:val="22"/>
          <w:szCs w:val="22"/>
          <w:u w:val="single"/>
          <w:lang w:eastAsia="en-US"/>
        </w:rPr>
        <w:t>usługę/</w:t>
      </w:r>
      <w:r w:rsidR="007F570A">
        <w:rPr>
          <w:rFonts w:eastAsia="Calibri"/>
          <w:b/>
          <w:color w:val="000000" w:themeColor="text1"/>
          <w:sz w:val="22"/>
          <w:szCs w:val="22"/>
          <w:u w:val="single"/>
          <w:lang w:eastAsia="en-US"/>
        </w:rPr>
        <w:t>gi</w:t>
      </w:r>
      <w:r w:rsidR="005139C3" w:rsidRPr="00A8305D">
        <w:rPr>
          <w:rFonts w:eastAsia="Calibri"/>
          <w:b/>
          <w:color w:val="000000" w:themeColor="text1"/>
          <w:sz w:val="22"/>
          <w:szCs w:val="22"/>
          <w:u w:val="single"/>
          <w:lang w:eastAsia="en-US"/>
        </w:rPr>
        <w:t xml:space="preserve"> pralniczą/e dla szpitala/i </w:t>
      </w:r>
      <w:r w:rsidR="00E46BE5">
        <w:rPr>
          <w:rFonts w:eastAsia="Calibri"/>
          <w:b/>
          <w:color w:val="000000" w:themeColor="text1"/>
          <w:sz w:val="22"/>
          <w:szCs w:val="22"/>
          <w:u w:val="single"/>
          <w:lang w:eastAsia="en-US"/>
        </w:rPr>
        <w:t xml:space="preserve">i/lub placówki/ek medycznych </w:t>
      </w:r>
      <w:r w:rsidR="005139C3" w:rsidRPr="00A8305D">
        <w:rPr>
          <w:rFonts w:eastAsia="Calibri"/>
          <w:b/>
          <w:color w:val="000000" w:themeColor="text1"/>
          <w:sz w:val="22"/>
          <w:szCs w:val="22"/>
          <w:u w:val="single"/>
          <w:lang w:eastAsia="en-US"/>
        </w:rPr>
        <w:t>w zakresie świadczenia usług prania wodnego</w:t>
      </w:r>
      <w:r w:rsidR="005139C3" w:rsidRPr="00A8305D">
        <w:rPr>
          <w:rFonts w:eastAsia="Calibri"/>
          <w:b/>
          <w:noProof/>
          <w:color w:val="000000" w:themeColor="text1"/>
          <w:sz w:val="22"/>
          <w:szCs w:val="22"/>
          <w:u w:val="single"/>
          <w:lang w:eastAsia="en-US"/>
        </w:rPr>
        <w:t xml:space="preserve"> wraz z</w:t>
      </w:r>
      <w:r w:rsidR="005139C3" w:rsidRPr="00A8305D">
        <w:rPr>
          <w:rFonts w:eastAsia="Calibri"/>
          <w:b/>
          <w:color w:val="000000" w:themeColor="text1"/>
          <w:sz w:val="22"/>
          <w:szCs w:val="22"/>
          <w:u w:val="single"/>
          <w:lang w:eastAsia="en-US"/>
        </w:rPr>
        <w:t xml:space="preserve"> dzierżawą bielizny szpitalnej z wykorzystaniem systemu automatycznej identyfikacji i zliczania bielizny, o wartości brutto minimum 2.000.000,00 zł</w:t>
      </w:r>
      <w:r w:rsidR="00D15982" w:rsidRPr="00A8305D">
        <w:rPr>
          <w:rFonts w:eastAsia="Calibri"/>
          <w:b/>
          <w:color w:val="000000" w:themeColor="text1"/>
          <w:sz w:val="22"/>
          <w:szCs w:val="22"/>
          <w:u w:val="single"/>
          <w:lang w:eastAsia="en-US"/>
        </w:rPr>
        <w:t>.</w:t>
      </w:r>
    </w:p>
    <w:p w14:paraId="08C9849E" w14:textId="1917101F" w:rsidR="00414698" w:rsidRPr="00664BD2" w:rsidRDefault="00E232DF" w:rsidP="00414698">
      <w:pPr>
        <w:pStyle w:val="Akapitzlist"/>
        <w:numPr>
          <w:ilvl w:val="1"/>
          <w:numId w:val="64"/>
        </w:numPr>
        <w:spacing w:line="276" w:lineRule="auto"/>
        <w:ind w:left="851" w:right="138" w:hanging="425"/>
        <w:contextualSpacing/>
        <w:jc w:val="both"/>
        <w:rPr>
          <w:b/>
          <w:color w:val="000000" w:themeColor="text1"/>
          <w:sz w:val="22"/>
          <w:szCs w:val="22"/>
        </w:rPr>
      </w:pPr>
      <w:r w:rsidRPr="00664BD2">
        <w:rPr>
          <w:b/>
          <w:color w:val="000000" w:themeColor="text1"/>
          <w:sz w:val="22"/>
          <w:szCs w:val="22"/>
        </w:rPr>
        <w:t>Wykonawca dysponuje środkami piorącymi i dezynfekującymi przewidzianymi do wykonywania zamówienia wraz z dokumentami potwierdzającymi zgłoszenie wyrobu do Rejestru Produktów Leczniczych, Wyrobów Medy</w:t>
      </w:r>
      <w:bookmarkStart w:id="5" w:name="_Hlk155346981"/>
      <w:r w:rsidR="00CB0DDA" w:rsidRPr="00664BD2">
        <w:rPr>
          <w:b/>
          <w:color w:val="000000" w:themeColor="text1"/>
          <w:sz w:val="22"/>
          <w:szCs w:val="22"/>
        </w:rPr>
        <w:t>czny</w:t>
      </w:r>
      <w:r w:rsidR="00D15982" w:rsidRPr="00664BD2">
        <w:rPr>
          <w:b/>
          <w:color w:val="000000" w:themeColor="text1"/>
          <w:sz w:val="22"/>
          <w:szCs w:val="22"/>
        </w:rPr>
        <w:t>ch i produktów Biobójczych.</w:t>
      </w:r>
    </w:p>
    <w:bookmarkEnd w:id="5"/>
    <w:p w14:paraId="7B138111" w14:textId="751707EE" w:rsidR="00414698" w:rsidRPr="00664BD2" w:rsidRDefault="00E232DF" w:rsidP="00414698">
      <w:pPr>
        <w:pStyle w:val="Akapitzlist"/>
        <w:numPr>
          <w:ilvl w:val="1"/>
          <w:numId w:val="64"/>
        </w:numPr>
        <w:spacing w:line="276" w:lineRule="auto"/>
        <w:ind w:left="851" w:right="138" w:hanging="425"/>
        <w:contextualSpacing/>
        <w:jc w:val="both"/>
        <w:rPr>
          <w:b/>
          <w:color w:val="000000" w:themeColor="text1"/>
          <w:sz w:val="22"/>
          <w:szCs w:val="22"/>
        </w:rPr>
      </w:pPr>
      <w:r w:rsidRPr="00664BD2">
        <w:rPr>
          <w:b/>
          <w:color w:val="000000" w:themeColor="text1"/>
          <w:sz w:val="22"/>
          <w:szCs w:val="22"/>
        </w:rPr>
        <w:t>Wykonawca dysponuje co najmniej dwoma samochodami z podzieloną skrzynią ładunkową na komory do bielizny czystej i bielizny brudnej lub dwoma samochodami do przewozu bielizny czystej oraz dwoma samochodami do przewozu bielizny brudnej lub dwoma samochodami przeznaczonymi do dostawy czystego i odbioru brudnego asortymentu</w:t>
      </w:r>
      <w:r w:rsidR="00D15982" w:rsidRPr="00664BD2">
        <w:rPr>
          <w:b/>
          <w:color w:val="000000" w:themeColor="text1"/>
          <w:sz w:val="22"/>
          <w:szCs w:val="22"/>
        </w:rPr>
        <w:t>.</w:t>
      </w:r>
      <w:r w:rsidR="004A26E0" w:rsidRPr="00664BD2">
        <w:rPr>
          <w:b/>
          <w:color w:val="000000" w:themeColor="text1"/>
          <w:sz w:val="22"/>
          <w:szCs w:val="22"/>
        </w:rPr>
        <w:t xml:space="preserve"> </w:t>
      </w:r>
      <w:r w:rsidR="004A26E0" w:rsidRPr="00664BD2">
        <w:rPr>
          <w:rFonts w:eastAsia="Calibri"/>
          <w:b/>
          <w:color w:val="000000" w:themeColor="text1"/>
          <w:sz w:val="22"/>
          <w:szCs w:val="22"/>
          <w:lang w:eastAsia="en-US"/>
        </w:rPr>
        <w:t xml:space="preserve">Zamawiający dopuszcza, aby dostawa </w:t>
      </w:r>
      <w:r w:rsidR="004A26E0" w:rsidRPr="00664BD2">
        <w:rPr>
          <w:rFonts w:eastAsia="Calibri"/>
          <w:b/>
          <w:color w:val="000000" w:themeColor="text1"/>
          <w:sz w:val="22"/>
          <w:szCs w:val="22"/>
          <w:lang w:eastAsia="en-US"/>
        </w:rPr>
        <w:lastRenderedPageBreak/>
        <w:t>czystego i odbiór brudnego asortymentu odbywały się jednym środkiem transportu, pod warunkiem, że Wykonawca najpierw tym środkiem transportu rozwiezie czystą bieliznę po obiektach, a następnie po rozwiezieniu czystej (kilka lokalizacji Magazynów Czystej Bielizny) odbierze brudną bieliznę. Samochód po transporcie brudnej bielizny powinien zostać poddany procesowi mycia i dezynfekcji.</w:t>
      </w:r>
    </w:p>
    <w:p w14:paraId="4190FD61" w14:textId="25C5F676" w:rsidR="00D36A38" w:rsidRPr="00664BD2" w:rsidRDefault="00E232DF" w:rsidP="00FD6A90">
      <w:pPr>
        <w:pStyle w:val="Akapitzlist"/>
        <w:numPr>
          <w:ilvl w:val="1"/>
          <w:numId w:val="64"/>
        </w:numPr>
        <w:spacing w:line="276" w:lineRule="auto"/>
        <w:ind w:left="851" w:right="138" w:hanging="425"/>
        <w:contextualSpacing/>
        <w:jc w:val="both"/>
        <w:rPr>
          <w:rFonts w:eastAsia="Calibri"/>
          <w:b/>
          <w:color w:val="000000" w:themeColor="text1"/>
          <w:sz w:val="22"/>
          <w:szCs w:val="22"/>
          <w:lang w:eastAsia="en-US"/>
        </w:rPr>
      </w:pPr>
      <w:r w:rsidRPr="00664BD2">
        <w:rPr>
          <w:b/>
          <w:color w:val="000000" w:themeColor="text1"/>
          <w:sz w:val="22"/>
          <w:szCs w:val="22"/>
        </w:rPr>
        <w:t xml:space="preserve">Wykonawca dysponuje </w:t>
      </w:r>
      <w:r w:rsidR="00D36A38" w:rsidRPr="00664BD2">
        <w:rPr>
          <w:rFonts w:eastAsia="Calibri"/>
          <w:b/>
          <w:color w:val="000000" w:themeColor="text1"/>
          <w:sz w:val="22"/>
          <w:szCs w:val="22"/>
          <w:lang w:eastAsia="en-US"/>
        </w:rPr>
        <w:t>minimum 1 pralnic</w:t>
      </w:r>
      <w:r w:rsidR="00774736" w:rsidRPr="00664BD2">
        <w:rPr>
          <w:rFonts w:eastAsia="Calibri"/>
          <w:b/>
          <w:color w:val="000000" w:themeColor="text1"/>
          <w:sz w:val="22"/>
          <w:szCs w:val="22"/>
          <w:lang w:eastAsia="en-US"/>
        </w:rPr>
        <w:t>ą</w:t>
      </w:r>
      <w:r w:rsidR="00D36A38" w:rsidRPr="00664BD2">
        <w:rPr>
          <w:rFonts w:eastAsia="Calibri"/>
          <w:b/>
          <w:color w:val="000000" w:themeColor="text1"/>
          <w:sz w:val="22"/>
          <w:szCs w:val="22"/>
          <w:lang w:eastAsia="en-US"/>
        </w:rPr>
        <w:t xml:space="preserve"> tunelową zakończoną wirówką do prania wodnego dla bielizny fasonowej (w tym odzieży barierowej) </w:t>
      </w:r>
      <w:r w:rsidR="007421B4">
        <w:rPr>
          <w:rFonts w:eastAsia="Calibri"/>
          <w:b/>
          <w:color w:val="000000" w:themeColor="text1"/>
          <w:sz w:val="22"/>
          <w:szCs w:val="22"/>
          <w:lang w:eastAsia="en-US"/>
        </w:rPr>
        <w:t xml:space="preserve">i </w:t>
      </w:r>
      <w:r w:rsidR="00D36A38" w:rsidRPr="00664BD2">
        <w:rPr>
          <w:rFonts w:eastAsia="Calibri"/>
          <w:b/>
          <w:color w:val="000000" w:themeColor="text1"/>
          <w:sz w:val="22"/>
          <w:szCs w:val="22"/>
          <w:lang w:eastAsia="en-US"/>
        </w:rPr>
        <w:t>minimum jedną pralnicą tunelową zakończoną prasą do prania wodnego dla bielizny płaskiej oraz minimum 1 pralnico-wirówką do prania wodnego bielizny now</w:t>
      </w:r>
      <w:r w:rsidR="00774736" w:rsidRPr="00664BD2">
        <w:rPr>
          <w:rFonts w:eastAsia="Calibri"/>
          <w:b/>
          <w:color w:val="000000" w:themeColor="text1"/>
          <w:sz w:val="22"/>
          <w:szCs w:val="22"/>
          <w:lang w:eastAsia="en-US"/>
        </w:rPr>
        <w:t>orodkowej i dzieci młodszych.</w:t>
      </w:r>
    </w:p>
    <w:p w14:paraId="0311005B" w14:textId="77777777" w:rsidR="00D36A38" w:rsidRPr="000E30BA" w:rsidRDefault="00D36A38" w:rsidP="00D36A38">
      <w:pPr>
        <w:pStyle w:val="Akapitzlist"/>
        <w:spacing w:line="276" w:lineRule="auto"/>
        <w:ind w:left="851" w:right="138"/>
        <w:contextualSpacing/>
        <w:jc w:val="both"/>
        <w:rPr>
          <w:b/>
          <w:sz w:val="22"/>
          <w:szCs w:val="22"/>
        </w:rPr>
      </w:pPr>
    </w:p>
    <w:p w14:paraId="3774924A" w14:textId="07015FD5" w:rsidR="00AD40FD" w:rsidRPr="000E30BA" w:rsidRDefault="002D6C98" w:rsidP="00414698">
      <w:pPr>
        <w:pStyle w:val="Akapitzlist"/>
        <w:numPr>
          <w:ilvl w:val="0"/>
          <w:numId w:val="64"/>
        </w:numPr>
        <w:spacing w:line="276" w:lineRule="auto"/>
        <w:ind w:right="101"/>
        <w:jc w:val="both"/>
        <w:rPr>
          <w:sz w:val="22"/>
          <w:szCs w:val="22"/>
        </w:rPr>
      </w:pPr>
      <w:r w:rsidRPr="000E30BA">
        <w:rPr>
          <w:sz w:val="22"/>
          <w:szCs w:val="22"/>
        </w:rPr>
        <w:t>Zamawiający, w stosunku do Wykonawców wspólnie ubiegających się o udzielenie zamówienia, w odniesieniu do warunku dotyczącego zdolności technicznej lub zawodowej dopuszcza łączne spełnianie warunku przez Wykonawców.</w:t>
      </w:r>
    </w:p>
    <w:p w14:paraId="0E1CF09C" w14:textId="6267D737" w:rsidR="002D6C98" w:rsidRPr="000E30BA" w:rsidRDefault="002D6C98" w:rsidP="00414698">
      <w:pPr>
        <w:pStyle w:val="Akapitzlist"/>
        <w:numPr>
          <w:ilvl w:val="0"/>
          <w:numId w:val="64"/>
        </w:numPr>
        <w:spacing w:line="276" w:lineRule="auto"/>
        <w:ind w:right="101"/>
        <w:jc w:val="both"/>
        <w:rPr>
          <w:sz w:val="22"/>
          <w:szCs w:val="22"/>
        </w:rPr>
      </w:pPr>
      <w:r w:rsidRPr="000E30BA">
        <w:rPr>
          <w:sz w:val="22"/>
          <w:szCs w:val="22"/>
        </w:rPr>
        <w:t xml:space="preserve">Zamawiający może na każdym </w:t>
      </w:r>
      <w:r w:rsidR="00C575CC">
        <w:rPr>
          <w:sz w:val="22"/>
          <w:szCs w:val="22"/>
        </w:rPr>
        <w:t>etapie postępowania, uznać, że W</w:t>
      </w:r>
      <w:r w:rsidRPr="000E30BA">
        <w:rPr>
          <w:sz w:val="22"/>
          <w:szCs w:val="22"/>
        </w:rPr>
        <w:t>ykonawca nie posiada wymaganych zdol</w:t>
      </w:r>
      <w:r w:rsidR="00C575CC">
        <w:rPr>
          <w:sz w:val="22"/>
          <w:szCs w:val="22"/>
        </w:rPr>
        <w:t>ności, jeżeli posiadanie przez W</w:t>
      </w:r>
      <w:r w:rsidRPr="000E30BA">
        <w:rPr>
          <w:sz w:val="22"/>
          <w:szCs w:val="22"/>
        </w:rPr>
        <w:t>ykonawcę sprzecznych interesów, w szczególności zaangażowanie zasob</w:t>
      </w:r>
      <w:r w:rsidR="00C575CC">
        <w:rPr>
          <w:sz w:val="22"/>
          <w:szCs w:val="22"/>
        </w:rPr>
        <w:t>ów technicznych lub zawodowych W</w:t>
      </w:r>
      <w:r w:rsidRPr="000E30BA">
        <w:rPr>
          <w:sz w:val="22"/>
          <w:szCs w:val="22"/>
        </w:rPr>
        <w:t>ykonawcy w inne przedsięwzięcia gospodarcze</w:t>
      </w:r>
      <w:r w:rsidR="00C575CC">
        <w:rPr>
          <w:sz w:val="22"/>
          <w:szCs w:val="22"/>
        </w:rPr>
        <w:t xml:space="preserve"> W</w:t>
      </w:r>
      <w:r w:rsidRPr="000E30BA">
        <w:rPr>
          <w:sz w:val="22"/>
          <w:szCs w:val="22"/>
        </w:rPr>
        <w:t xml:space="preserve">ykonawcy może mieć negatywny wpływ na realizację zamówienia. </w:t>
      </w:r>
    </w:p>
    <w:p w14:paraId="07474E57" w14:textId="77777777" w:rsidR="00E55C99" w:rsidRPr="000E30BA" w:rsidRDefault="00E55C99" w:rsidP="00683CF8">
      <w:pPr>
        <w:tabs>
          <w:tab w:val="left" w:pos="8908"/>
        </w:tabs>
        <w:spacing w:line="276" w:lineRule="auto"/>
        <w:jc w:val="both"/>
        <w:rPr>
          <w:rFonts w:cs="Times New Roman"/>
          <w:sz w:val="22"/>
          <w:szCs w:val="22"/>
          <w:lang w:eastAsia="ar-SA"/>
        </w:rPr>
      </w:pPr>
    </w:p>
    <w:p w14:paraId="2F026443" w14:textId="77777777" w:rsidR="00E0429A" w:rsidRPr="000E30BA" w:rsidRDefault="00BC082D" w:rsidP="00683CF8">
      <w:pPr>
        <w:spacing w:line="276" w:lineRule="auto"/>
        <w:jc w:val="both"/>
        <w:rPr>
          <w:rFonts w:cs="Times New Roman"/>
          <w:b/>
          <w:bCs/>
          <w:snapToGrid w:val="0"/>
          <w:sz w:val="22"/>
          <w:szCs w:val="22"/>
        </w:rPr>
      </w:pPr>
      <w:r w:rsidRPr="000E30BA">
        <w:rPr>
          <w:rFonts w:cs="Times New Roman"/>
          <w:b/>
          <w:bCs/>
          <w:snapToGrid w:val="0"/>
          <w:sz w:val="22"/>
          <w:szCs w:val="22"/>
        </w:rPr>
        <w:t xml:space="preserve">IX.I. </w:t>
      </w:r>
      <w:r w:rsidR="009C410D" w:rsidRPr="000E30BA">
        <w:rPr>
          <w:rFonts w:cs="Times New Roman"/>
          <w:b/>
          <w:bCs/>
          <w:snapToGrid w:val="0"/>
          <w:sz w:val="22"/>
          <w:szCs w:val="22"/>
        </w:rPr>
        <w:t>Wykonawca</w:t>
      </w:r>
      <w:r w:rsidR="00534362" w:rsidRPr="000E30BA">
        <w:rPr>
          <w:rFonts w:cs="Times New Roman"/>
          <w:b/>
          <w:bCs/>
          <w:snapToGrid w:val="0"/>
          <w:sz w:val="22"/>
          <w:szCs w:val="22"/>
        </w:rPr>
        <w:t xml:space="preserve"> składa</w:t>
      </w:r>
      <w:r w:rsidRPr="000E30BA">
        <w:rPr>
          <w:rFonts w:cs="Times New Roman"/>
          <w:b/>
          <w:bCs/>
          <w:snapToGrid w:val="0"/>
          <w:sz w:val="22"/>
          <w:szCs w:val="22"/>
        </w:rPr>
        <w:t xml:space="preserve"> wraz z ofertą</w:t>
      </w:r>
      <w:r w:rsidR="00534362" w:rsidRPr="000E30BA">
        <w:rPr>
          <w:rFonts w:cs="Times New Roman"/>
          <w:b/>
          <w:bCs/>
          <w:snapToGrid w:val="0"/>
          <w:sz w:val="22"/>
          <w:szCs w:val="22"/>
        </w:rPr>
        <w:t xml:space="preserve">: </w:t>
      </w:r>
    </w:p>
    <w:p w14:paraId="09CD27D9" w14:textId="77777777" w:rsidR="00DC04F1" w:rsidRPr="000E30BA" w:rsidRDefault="00E0429A" w:rsidP="00F4705B">
      <w:pPr>
        <w:pStyle w:val="Akapitzlist"/>
        <w:numPr>
          <w:ilvl w:val="0"/>
          <w:numId w:val="17"/>
        </w:numPr>
        <w:spacing w:line="276" w:lineRule="auto"/>
        <w:ind w:left="284" w:hanging="284"/>
        <w:jc w:val="both"/>
        <w:rPr>
          <w:snapToGrid w:val="0"/>
          <w:sz w:val="22"/>
          <w:szCs w:val="22"/>
        </w:rPr>
      </w:pPr>
      <w:r w:rsidRPr="000E30BA">
        <w:rPr>
          <w:b/>
          <w:snapToGrid w:val="0"/>
          <w:sz w:val="22"/>
          <w:szCs w:val="22"/>
        </w:rPr>
        <w:t>FORMULARZ OFERT</w:t>
      </w:r>
      <w:r w:rsidR="00E013F3" w:rsidRPr="000E30BA">
        <w:rPr>
          <w:b/>
          <w:snapToGrid w:val="0"/>
          <w:sz w:val="22"/>
          <w:szCs w:val="22"/>
        </w:rPr>
        <w:t>OWY</w:t>
      </w:r>
      <w:r w:rsidR="00E013F3" w:rsidRPr="000E30BA">
        <w:rPr>
          <w:b/>
          <w:i/>
          <w:snapToGrid w:val="0"/>
          <w:sz w:val="22"/>
          <w:szCs w:val="22"/>
        </w:rPr>
        <w:t xml:space="preserve"> -</w:t>
      </w:r>
      <w:r w:rsidRPr="000E30BA">
        <w:rPr>
          <w:snapToGrid w:val="0"/>
          <w:sz w:val="22"/>
          <w:szCs w:val="22"/>
        </w:rPr>
        <w:t xml:space="preserve"> wypełniony i sporządzony z wy</w:t>
      </w:r>
      <w:r w:rsidR="00AA5860" w:rsidRPr="000E30BA">
        <w:rPr>
          <w:snapToGrid w:val="0"/>
          <w:sz w:val="22"/>
          <w:szCs w:val="22"/>
        </w:rPr>
        <w:t>korzystaniem wzoru stanowiącego</w:t>
      </w:r>
      <w:r w:rsidR="00C147B3" w:rsidRPr="000E30BA">
        <w:rPr>
          <w:snapToGrid w:val="0"/>
          <w:sz w:val="22"/>
          <w:szCs w:val="22"/>
        </w:rPr>
        <w:t xml:space="preserve"> </w:t>
      </w:r>
      <w:r w:rsidR="007F6505" w:rsidRPr="000E30BA">
        <w:rPr>
          <w:b/>
          <w:snapToGrid w:val="0"/>
          <w:sz w:val="22"/>
          <w:szCs w:val="22"/>
        </w:rPr>
        <w:t xml:space="preserve">– Załącznik </w:t>
      </w:r>
      <w:r w:rsidR="00AA5860" w:rsidRPr="000E30BA">
        <w:rPr>
          <w:b/>
          <w:snapToGrid w:val="0"/>
          <w:sz w:val="22"/>
          <w:szCs w:val="22"/>
        </w:rPr>
        <w:t>N</w:t>
      </w:r>
      <w:r w:rsidR="007F6505" w:rsidRPr="000E30BA">
        <w:rPr>
          <w:b/>
          <w:snapToGrid w:val="0"/>
          <w:sz w:val="22"/>
          <w:szCs w:val="22"/>
        </w:rPr>
        <w:t>r 1</w:t>
      </w:r>
      <w:r w:rsidR="00506853" w:rsidRPr="000E30BA">
        <w:rPr>
          <w:b/>
          <w:snapToGrid w:val="0"/>
          <w:sz w:val="22"/>
          <w:szCs w:val="22"/>
        </w:rPr>
        <w:t xml:space="preserve"> do SWZ</w:t>
      </w:r>
      <w:r w:rsidR="00ED4D0F" w:rsidRPr="000E30BA">
        <w:rPr>
          <w:snapToGrid w:val="0"/>
          <w:sz w:val="22"/>
          <w:szCs w:val="22"/>
        </w:rPr>
        <w:t>.</w:t>
      </w:r>
    </w:p>
    <w:p w14:paraId="1E7E6A94" w14:textId="720CE48A" w:rsidR="00DC04F1" w:rsidRPr="000E30BA" w:rsidRDefault="000E430A" w:rsidP="00F4705B">
      <w:pPr>
        <w:pStyle w:val="Akapitzlist"/>
        <w:numPr>
          <w:ilvl w:val="0"/>
          <w:numId w:val="17"/>
        </w:numPr>
        <w:spacing w:line="276" w:lineRule="auto"/>
        <w:ind w:left="284" w:hanging="284"/>
        <w:jc w:val="both"/>
        <w:rPr>
          <w:snapToGrid w:val="0"/>
          <w:sz w:val="22"/>
          <w:szCs w:val="22"/>
        </w:rPr>
      </w:pPr>
      <w:r>
        <w:rPr>
          <w:b/>
          <w:snapToGrid w:val="0"/>
          <w:sz w:val="22"/>
          <w:szCs w:val="22"/>
        </w:rPr>
        <w:t>Formularz asortymentowo -  cenowy</w:t>
      </w:r>
      <w:r w:rsidR="00DC04F1" w:rsidRPr="000E30BA">
        <w:rPr>
          <w:bCs/>
          <w:sz w:val="22"/>
          <w:szCs w:val="22"/>
        </w:rPr>
        <w:t xml:space="preserve"> - </w:t>
      </w:r>
      <w:r w:rsidR="00DC04F1" w:rsidRPr="000E430A">
        <w:rPr>
          <w:b/>
          <w:snapToGrid w:val="0"/>
          <w:sz w:val="22"/>
          <w:szCs w:val="22"/>
        </w:rPr>
        <w:t>Załącznik nr 2</w:t>
      </w:r>
      <w:r w:rsidR="00D538C1" w:rsidRPr="000E30BA">
        <w:rPr>
          <w:b/>
          <w:snapToGrid w:val="0"/>
          <w:sz w:val="22"/>
          <w:szCs w:val="22"/>
        </w:rPr>
        <w:t xml:space="preserve"> do SWZ</w:t>
      </w:r>
      <w:r w:rsidR="0020027F" w:rsidRPr="000E30BA">
        <w:rPr>
          <w:b/>
          <w:snapToGrid w:val="0"/>
          <w:sz w:val="22"/>
          <w:szCs w:val="22"/>
        </w:rPr>
        <w:t>,</w:t>
      </w:r>
    </w:p>
    <w:p w14:paraId="0200F84D" w14:textId="77777777" w:rsidR="007913C7" w:rsidRPr="000E30BA" w:rsidRDefault="007913C7" w:rsidP="00F4705B">
      <w:pPr>
        <w:pStyle w:val="Akapitzlist"/>
        <w:numPr>
          <w:ilvl w:val="0"/>
          <w:numId w:val="17"/>
        </w:numPr>
        <w:spacing w:line="276" w:lineRule="auto"/>
        <w:ind w:left="284" w:hanging="284"/>
        <w:jc w:val="both"/>
        <w:rPr>
          <w:snapToGrid w:val="0"/>
          <w:sz w:val="22"/>
          <w:szCs w:val="22"/>
        </w:rPr>
      </w:pPr>
      <w:r w:rsidRPr="007E31A8">
        <w:rPr>
          <w:b/>
          <w:sz w:val="22"/>
          <w:szCs w:val="22"/>
        </w:rPr>
        <w:t>Pełnomocnictwo</w:t>
      </w:r>
      <w:r w:rsidRPr="000E30BA">
        <w:rPr>
          <w:sz w:val="22"/>
          <w:szCs w:val="22"/>
        </w:rPr>
        <w:t xml:space="preserve">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0732D574" w14:textId="076FC0BC" w:rsidR="000E430A" w:rsidRPr="000E30BA" w:rsidRDefault="000E430A" w:rsidP="000E430A">
      <w:pPr>
        <w:pStyle w:val="Akapitzlist"/>
        <w:numPr>
          <w:ilvl w:val="0"/>
          <w:numId w:val="18"/>
        </w:numPr>
        <w:tabs>
          <w:tab w:val="left" w:pos="851"/>
        </w:tabs>
        <w:spacing w:line="276" w:lineRule="auto"/>
        <w:ind w:left="284" w:hanging="284"/>
        <w:jc w:val="both"/>
        <w:rPr>
          <w:rFonts w:eastAsia="Times New Roman"/>
          <w:bCs/>
          <w:i/>
          <w:sz w:val="22"/>
          <w:szCs w:val="22"/>
        </w:rPr>
      </w:pPr>
      <w:r w:rsidRPr="000E30BA">
        <w:rPr>
          <w:b/>
          <w:snapToGrid w:val="0"/>
          <w:sz w:val="22"/>
          <w:szCs w:val="22"/>
        </w:rPr>
        <w:t>Zobowiązanie podmiotu udostępniającego zasoby</w:t>
      </w:r>
      <w:r w:rsidR="00CB0DDA">
        <w:rPr>
          <w:b/>
          <w:snapToGrid w:val="0"/>
          <w:sz w:val="22"/>
          <w:szCs w:val="22"/>
        </w:rPr>
        <w:t xml:space="preserve"> - art. 118 ustawy Pzp</w:t>
      </w:r>
      <w:r w:rsidRPr="000E30BA">
        <w:rPr>
          <w:b/>
          <w:snapToGrid w:val="0"/>
          <w:sz w:val="22"/>
          <w:szCs w:val="22"/>
        </w:rPr>
        <w:t xml:space="preserve"> (o ile dotyczy), według wzoru stanowiącego </w:t>
      </w:r>
      <w:r w:rsidR="00CB0DDA">
        <w:rPr>
          <w:b/>
          <w:snapToGrid w:val="0"/>
          <w:sz w:val="22"/>
          <w:szCs w:val="22"/>
        </w:rPr>
        <w:t>Z</w:t>
      </w:r>
      <w:r w:rsidRPr="000E30BA">
        <w:rPr>
          <w:b/>
          <w:snapToGrid w:val="0"/>
          <w:sz w:val="22"/>
          <w:szCs w:val="22"/>
        </w:rPr>
        <w:t xml:space="preserve">ałącznik nr </w:t>
      </w:r>
      <w:r>
        <w:rPr>
          <w:b/>
          <w:snapToGrid w:val="0"/>
          <w:sz w:val="22"/>
          <w:szCs w:val="22"/>
        </w:rPr>
        <w:t>5</w:t>
      </w:r>
      <w:r w:rsidRPr="000E30BA">
        <w:rPr>
          <w:b/>
          <w:snapToGrid w:val="0"/>
          <w:sz w:val="22"/>
          <w:szCs w:val="22"/>
        </w:rPr>
        <w:t xml:space="preserve"> do SWZ.</w:t>
      </w:r>
    </w:p>
    <w:p w14:paraId="7A4247F5" w14:textId="5AD62A14" w:rsidR="005C64CC" w:rsidRPr="000E30BA" w:rsidRDefault="005C64CC" w:rsidP="00F4705B">
      <w:pPr>
        <w:pStyle w:val="Akapitzlist"/>
        <w:numPr>
          <w:ilvl w:val="0"/>
          <w:numId w:val="18"/>
        </w:numPr>
        <w:tabs>
          <w:tab w:val="left" w:pos="851"/>
        </w:tabs>
        <w:spacing w:line="276" w:lineRule="auto"/>
        <w:ind w:left="284" w:hanging="284"/>
        <w:jc w:val="both"/>
        <w:rPr>
          <w:rFonts w:eastAsia="Times New Roman"/>
          <w:bCs/>
          <w:i/>
          <w:sz w:val="22"/>
          <w:szCs w:val="22"/>
        </w:rPr>
      </w:pPr>
      <w:r w:rsidRPr="000E30BA">
        <w:rPr>
          <w:b/>
          <w:snapToGrid w:val="0"/>
          <w:sz w:val="22"/>
          <w:szCs w:val="22"/>
        </w:rPr>
        <w:t>OŚWIADCZENIE WYKONAWCÓW WSPÓLNIE UBIEGAJĄCYCH SIĘ O UDZIELENIE ZAMÓWIENIA</w:t>
      </w:r>
      <w:r w:rsidR="00F30A4D" w:rsidRPr="000E30BA">
        <w:rPr>
          <w:b/>
          <w:snapToGrid w:val="0"/>
          <w:sz w:val="22"/>
          <w:szCs w:val="22"/>
        </w:rPr>
        <w:t>, o którym mowa w art. 117 ust. 4 ustawy Pzp, według wzoru stanowiącego</w:t>
      </w:r>
      <w:r w:rsidRPr="000E30BA">
        <w:rPr>
          <w:b/>
          <w:snapToGrid w:val="0"/>
          <w:sz w:val="22"/>
          <w:szCs w:val="22"/>
        </w:rPr>
        <w:t xml:space="preserve"> Załącznik Nr </w:t>
      </w:r>
      <w:r w:rsidR="000E430A">
        <w:rPr>
          <w:b/>
          <w:snapToGrid w:val="0"/>
          <w:sz w:val="22"/>
          <w:szCs w:val="22"/>
        </w:rPr>
        <w:t>6</w:t>
      </w:r>
      <w:r w:rsidR="00F30A4D" w:rsidRPr="000E30BA">
        <w:rPr>
          <w:b/>
          <w:snapToGrid w:val="0"/>
          <w:sz w:val="22"/>
          <w:szCs w:val="22"/>
        </w:rPr>
        <w:t xml:space="preserve"> do SWZ</w:t>
      </w:r>
      <w:r w:rsidRPr="000E30BA">
        <w:rPr>
          <w:b/>
          <w:snapToGrid w:val="0"/>
          <w:sz w:val="22"/>
          <w:szCs w:val="22"/>
        </w:rPr>
        <w:t>.</w:t>
      </w:r>
    </w:p>
    <w:p w14:paraId="0FD0B285" w14:textId="6E672A30" w:rsidR="0019389F" w:rsidRPr="000E30BA" w:rsidRDefault="004B321B" w:rsidP="00F4705B">
      <w:pPr>
        <w:pStyle w:val="Akapitzlist"/>
        <w:numPr>
          <w:ilvl w:val="0"/>
          <w:numId w:val="18"/>
        </w:numPr>
        <w:spacing w:after="38" w:line="276" w:lineRule="auto"/>
        <w:ind w:left="284" w:right="101" w:hanging="284"/>
        <w:jc w:val="both"/>
        <w:rPr>
          <w:sz w:val="22"/>
          <w:szCs w:val="22"/>
        </w:rPr>
      </w:pPr>
      <w:r w:rsidRPr="000E30BA">
        <w:rPr>
          <w:b/>
          <w:bCs/>
          <w:sz w:val="22"/>
          <w:szCs w:val="22"/>
        </w:rPr>
        <w:t>Dowód wniesienia</w:t>
      </w:r>
      <w:r w:rsidR="0020027F" w:rsidRPr="000E30BA">
        <w:rPr>
          <w:b/>
          <w:bCs/>
          <w:sz w:val="22"/>
          <w:szCs w:val="22"/>
        </w:rPr>
        <w:t xml:space="preserve"> </w:t>
      </w:r>
      <w:r w:rsidR="005C64CC" w:rsidRPr="000E30BA">
        <w:rPr>
          <w:b/>
          <w:bCs/>
          <w:sz w:val="22"/>
          <w:szCs w:val="22"/>
        </w:rPr>
        <w:t>WADIUM</w:t>
      </w:r>
      <w:r w:rsidR="0020027F" w:rsidRPr="000E30BA">
        <w:rPr>
          <w:sz w:val="22"/>
          <w:szCs w:val="22"/>
        </w:rPr>
        <w:t>.</w:t>
      </w:r>
    </w:p>
    <w:p w14:paraId="1F4CF3D3" w14:textId="77777777" w:rsidR="0020027F" w:rsidRPr="000E30BA" w:rsidRDefault="0020027F" w:rsidP="0020027F">
      <w:pPr>
        <w:pStyle w:val="Akapitzlist"/>
        <w:spacing w:after="38" w:line="276" w:lineRule="auto"/>
        <w:ind w:left="360" w:right="101"/>
        <w:jc w:val="both"/>
        <w:rPr>
          <w:sz w:val="22"/>
          <w:szCs w:val="22"/>
        </w:rPr>
      </w:pPr>
    </w:p>
    <w:p w14:paraId="7965D252" w14:textId="7B13B49D" w:rsidR="009D031B" w:rsidRPr="000E30BA" w:rsidRDefault="004A41E0" w:rsidP="00683CF8">
      <w:pPr>
        <w:tabs>
          <w:tab w:val="left" w:pos="851"/>
        </w:tabs>
        <w:spacing w:line="276" w:lineRule="auto"/>
        <w:jc w:val="both"/>
        <w:rPr>
          <w:rFonts w:eastAsia="Times New Roman" w:cs="Times New Roman"/>
          <w:b/>
          <w:bCs/>
          <w:sz w:val="22"/>
          <w:szCs w:val="22"/>
          <w:u w:val="single"/>
        </w:rPr>
      </w:pPr>
      <w:r w:rsidRPr="000E30BA">
        <w:rPr>
          <w:rFonts w:cs="Times New Roman"/>
          <w:b/>
          <w:bCs/>
          <w:sz w:val="22"/>
          <w:szCs w:val="22"/>
          <w:u w:val="single"/>
        </w:rPr>
        <w:t>IX.</w:t>
      </w:r>
      <w:r w:rsidR="00BC082D" w:rsidRPr="000E30BA">
        <w:rPr>
          <w:rFonts w:cs="Times New Roman"/>
          <w:b/>
          <w:bCs/>
          <w:sz w:val="22"/>
          <w:szCs w:val="22"/>
          <w:u w:val="single"/>
        </w:rPr>
        <w:t>II.</w:t>
      </w:r>
      <w:r w:rsidRPr="000E30BA">
        <w:rPr>
          <w:rFonts w:cs="Times New Roman"/>
          <w:b/>
          <w:bCs/>
          <w:sz w:val="22"/>
          <w:szCs w:val="22"/>
          <w:u w:val="single"/>
        </w:rPr>
        <w:t xml:space="preserve"> </w:t>
      </w:r>
      <w:r w:rsidR="00530C75" w:rsidRPr="000E30BA">
        <w:rPr>
          <w:rFonts w:cs="Times New Roman"/>
          <w:b/>
          <w:bCs/>
          <w:sz w:val="22"/>
          <w:szCs w:val="22"/>
          <w:u w:val="single"/>
        </w:rPr>
        <w:t xml:space="preserve">WYKAZ </w:t>
      </w:r>
      <w:r w:rsidRPr="000E30BA">
        <w:rPr>
          <w:rFonts w:cs="Times New Roman"/>
          <w:b/>
          <w:bCs/>
          <w:sz w:val="22"/>
          <w:szCs w:val="22"/>
          <w:u w:val="single"/>
        </w:rPr>
        <w:t xml:space="preserve"> P</w:t>
      </w:r>
      <w:r w:rsidR="00D87FA9" w:rsidRPr="000E30BA">
        <w:rPr>
          <w:rFonts w:cs="Times New Roman"/>
          <w:b/>
          <w:bCs/>
          <w:sz w:val="22"/>
          <w:szCs w:val="22"/>
          <w:u w:val="single"/>
        </w:rPr>
        <w:t xml:space="preserve">ODMIOTOWYCH </w:t>
      </w:r>
      <w:r w:rsidRPr="000E30BA">
        <w:rPr>
          <w:rFonts w:cs="Times New Roman"/>
          <w:b/>
          <w:bCs/>
          <w:sz w:val="22"/>
          <w:szCs w:val="22"/>
          <w:u w:val="single"/>
        </w:rPr>
        <w:t>ŚRODK</w:t>
      </w:r>
      <w:r w:rsidR="00AA5860" w:rsidRPr="000E30BA">
        <w:rPr>
          <w:rFonts w:cs="Times New Roman"/>
          <w:b/>
          <w:bCs/>
          <w:sz w:val="22"/>
          <w:szCs w:val="22"/>
          <w:u w:val="single"/>
        </w:rPr>
        <w:t>ÓW</w:t>
      </w:r>
      <w:r w:rsidRPr="000E30BA">
        <w:rPr>
          <w:rFonts w:cs="Times New Roman"/>
          <w:b/>
          <w:bCs/>
          <w:sz w:val="22"/>
          <w:szCs w:val="22"/>
          <w:u w:val="single"/>
        </w:rPr>
        <w:t xml:space="preserve"> DOWODOWYCH </w:t>
      </w:r>
      <w:r w:rsidR="00C825CE" w:rsidRPr="000E30BA">
        <w:rPr>
          <w:rFonts w:eastAsia="Times New Roman" w:cs="Times New Roman"/>
          <w:b/>
          <w:bCs/>
          <w:sz w:val="22"/>
          <w:szCs w:val="22"/>
        </w:rPr>
        <w:t xml:space="preserve">oraz innych dokumentów lub oświadczeń </w:t>
      </w:r>
      <w:r w:rsidR="005E106C" w:rsidRPr="000E30BA">
        <w:rPr>
          <w:rFonts w:eastAsia="Times New Roman" w:cs="Times New Roman"/>
          <w:b/>
          <w:bCs/>
          <w:sz w:val="22"/>
          <w:szCs w:val="22"/>
          <w:u w:val="single"/>
        </w:rPr>
        <w:t xml:space="preserve">SKŁADANYCH NA WEZWANIE </w:t>
      </w:r>
      <w:r w:rsidR="00822168" w:rsidRPr="000E30BA">
        <w:rPr>
          <w:rFonts w:eastAsia="Times New Roman" w:cs="Times New Roman"/>
          <w:b/>
          <w:bCs/>
          <w:sz w:val="22"/>
          <w:szCs w:val="22"/>
          <w:u w:val="single"/>
        </w:rPr>
        <w:t>ZAMAWIAJĄCEGO</w:t>
      </w:r>
      <w:r w:rsidR="005E106C" w:rsidRPr="000E30BA">
        <w:rPr>
          <w:rFonts w:eastAsia="Times New Roman" w:cs="Times New Roman"/>
          <w:b/>
          <w:bCs/>
          <w:sz w:val="22"/>
          <w:szCs w:val="22"/>
        </w:rPr>
        <w:t xml:space="preserve"> PRZEZ WYKONAWCĘ, KTÓREGO OFERTA ZOSTANIE NAJWYŻEJ OCENIONA</w:t>
      </w:r>
      <w:r w:rsidR="00C825CE" w:rsidRPr="000E30BA">
        <w:rPr>
          <w:rFonts w:eastAsia="Times New Roman" w:cs="Times New Roman"/>
          <w:b/>
          <w:bCs/>
          <w:sz w:val="22"/>
          <w:szCs w:val="22"/>
        </w:rPr>
        <w:t>:</w:t>
      </w:r>
    </w:p>
    <w:p w14:paraId="524295DD" w14:textId="77777777" w:rsidR="00A05923" w:rsidRPr="000E30BA" w:rsidRDefault="00A05923" w:rsidP="00683CF8">
      <w:pPr>
        <w:tabs>
          <w:tab w:val="left" w:pos="851"/>
        </w:tabs>
        <w:spacing w:line="276" w:lineRule="auto"/>
        <w:jc w:val="both"/>
        <w:rPr>
          <w:rFonts w:eastAsia="Times New Roman" w:cs="Times New Roman"/>
          <w:b/>
          <w:bCs/>
          <w:sz w:val="22"/>
          <w:szCs w:val="22"/>
        </w:rPr>
      </w:pPr>
    </w:p>
    <w:p w14:paraId="5F7C25B6" w14:textId="0C0494F2" w:rsidR="00C825CE" w:rsidRPr="000E30BA" w:rsidRDefault="00C825CE" w:rsidP="00F4705B">
      <w:pPr>
        <w:pStyle w:val="Akapitzlist"/>
        <w:numPr>
          <w:ilvl w:val="0"/>
          <w:numId w:val="59"/>
        </w:numPr>
        <w:autoSpaceDE w:val="0"/>
        <w:autoSpaceDN w:val="0"/>
        <w:adjustRightInd w:val="0"/>
        <w:spacing w:line="276" w:lineRule="auto"/>
        <w:jc w:val="both"/>
        <w:rPr>
          <w:b/>
          <w:snapToGrid w:val="0"/>
          <w:sz w:val="22"/>
          <w:szCs w:val="22"/>
        </w:rPr>
      </w:pPr>
    </w:p>
    <w:p w14:paraId="1C8E9FEA" w14:textId="2A47E3C0" w:rsidR="000B696B" w:rsidRPr="007E31A8" w:rsidRDefault="00DC19FA" w:rsidP="00F4705B">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0E30BA">
        <w:rPr>
          <w:b/>
          <w:bCs/>
          <w:sz w:val="22"/>
          <w:szCs w:val="22"/>
        </w:rPr>
        <w:t>OŚWIADCZENIE</w:t>
      </w:r>
      <w:r w:rsidR="007F275E" w:rsidRPr="000E30BA">
        <w:rPr>
          <w:b/>
          <w:bCs/>
          <w:sz w:val="22"/>
          <w:szCs w:val="22"/>
        </w:rPr>
        <w:t>, o którym mowa w art. 125 ust. 1 ustawy Pzp</w:t>
      </w:r>
      <w:r w:rsidRPr="000E30BA">
        <w:rPr>
          <w:b/>
          <w:bCs/>
          <w:sz w:val="22"/>
          <w:szCs w:val="22"/>
        </w:rPr>
        <w:t xml:space="preserve"> (JEDZ) </w:t>
      </w:r>
      <w:r w:rsidR="00985615" w:rsidRPr="000E30BA">
        <w:rPr>
          <w:sz w:val="22"/>
          <w:szCs w:val="22"/>
        </w:rPr>
        <w:t xml:space="preserve">- </w:t>
      </w:r>
      <w:r w:rsidRPr="000E30BA">
        <w:rPr>
          <w:sz w:val="22"/>
          <w:szCs w:val="22"/>
        </w:rPr>
        <w:t xml:space="preserve">oświadczenie o niepodleganiu wykluczeniu, spełnianiu warunków udziału w postępowaniu, w zakresie wskazanym przez </w:t>
      </w:r>
      <w:r w:rsidR="00822168" w:rsidRPr="000E30BA">
        <w:rPr>
          <w:sz w:val="22"/>
          <w:szCs w:val="22"/>
        </w:rPr>
        <w:t>Zamawiającego</w:t>
      </w:r>
      <w:r w:rsidR="007F275E" w:rsidRPr="000E30BA">
        <w:rPr>
          <w:sz w:val="22"/>
          <w:szCs w:val="22"/>
        </w:rPr>
        <w:t>.</w:t>
      </w:r>
      <w:r w:rsidR="00BB63B4" w:rsidRPr="000E30BA">
        <w:rPr>
          <w:sz w:val="22"/>
          <w:szCs w:val="22"/>
        </w:rPr>
        <w:t xml:space="preserve"> </w:t>
      </w:r>
      <w:r w:rsidR="000B696B" w:rsidRPr="000E30BA">
        <w:rPr>
          <w:b/>
          <w:bCs/>
          <w:sz w:val="22"/>
          <w:szCs w:val="22"/>
        </w:rPr>
        <w:t>Oświadczenie</w:t>
      </w:r>
      <w:r w:rsidRPr="000E30BA">
        <w:rPr>
          <w:color w:val="000000"/>
          <w:sz w:val="22"/>
          <w:szCs w:val="22"/>
        </w:rPr>
        <w:t>,</w:t>
      </w:r>
      <w:r w:rsidR="000B696B" w:rsidRPr="000E30BA">
        <w:rPr>
          <w:b/>
          <w:bCs/>
          <w:color w:val="000000"/>
          <w:sz w:val="22"/>
          <w:szCs w:val="22"/>
        </w:rPr>
        <w:t xml:space="preserve"> składa się na formularzu jednolitego europejskiego </w:t>
      </w:r>
      <w:r w:rsidRPr="000E30BA">
        <w:rPr>
          <w:color w:val="000000"/>
          <w:sz w:val="22"/>
          <w:szCs w:val="22"/>
        </w:rPr>
        <w:t xml:space="preserve">dokumentu zamówienia, sporządzonym zgodnie ze wzorem standardowego formularza określonego w rozporządzeniu wykonawczym Komisji (UE) 2016/7 z </w:t>
      </w:r>
      <w:r w:rsidR="002B1AB3" w:rsidRPr="000E30BA">
        <w:rPr>
          <w:color w:val="000000"/>
          <w:sz w:val="22"/>
          <w:szCs w:val="22"/>
        </w:rPr>
        <w:t>dnia 5 stycznia 2016 r. ustanawiającym standardowy formularz jednolitego europejskiego dokumentu zamówienia (Dz. Urz. UE L 3 z 06.01.2016, str. 16), zwanego dalej „jednolitym dokumentem”.</w:t>
      </w:r>
      <w:r w:rsidR="007E31A8">
        <w:rPr>
          <w:color w:val="000000"/>
          <w:sz w:val="22"/>
          <w:szCs w:val="22"/>
        </w:rPr>
        <w:t xml:space="preserve"> </w:t>
      </w:r>
      <w:r w:rsidR="007E31A8" w:rsidRPr="007E31A8">
        <w:rPr>
          <w:b/>
          <w:color w:val="000000"/>
          <w:sz w:val="22"/>
          <w:szCs w:val="22"/>
        </w:rPr>
        <w:t>Wzór załącznik Nr 4 (ESPD)</w:t>
      </w:r>
    </w:p>
    <w:p w14:paraId="26999652" w14:textId="77777777" w:rsidR="00527701" w:rsidRPr="000E30BA" w:rsidRDefault="000B696B" w:rsidP="00F4705B">
      <w:pPr>
        <w:pStyle w:val="Akapitzlist"/>
        <w:numPr>
          <w:ilvl w:val="1"/>
          <w:numId w:val="20"/>
        </w:numPr>
        <w:autoSpaceDE w:val="0"/>
        <w:autoSpaceDN w:val="0"/>
        <w:adjustRightInd w:val="0"/>
        <w:spacing w:line="276" w:lineRule="auto"/>
        <w:ind w:left="426" w:hanging="426"/>
        <w:jc w:val="both"/>
        <w:rPr>
          <w:color w:val="FF0000"/>
          <w:sz w:val="22"/>
          <w:szCs w:val="22"/>
        </w:rPr>
      </w:pPr>
      <w:r w:rsidRPr="000E30BA">
        <w:rPr>
          <w:color w:val="000000"/>
          <w:sz w:val="22"/>
          <w:szCs w:val="22"/>
        </w:rPr>
        <w:t>JEDZ składa Wykonawca pod rygorem nieważności w formie elektronicznej. Powyższe oznacza, że JEDZ powinien mieć postać elektroniczną oraz zostać opatrzony kwalifikowanym podpisem elektronicznym p</w:t>
      </w:r>
      <w:r w:rsidR="00527701" w:rsidRPr="000E30BA">
        <w:rPr>
          <w:sz w:val="22"/>
          <w:szCs w:val="22"/>
        </w:rPr>
        <w:t xml:space="preserve">rzez osoby należycie umocowane do złożenia tego oświadczenia; </w:t>
      </w:r>
    </w:p>
    <w:p w14:paraId="6D28981C" w14:textId="7DB76441" w:rsidR="00EC7288" w:rsidRPr="000E30BA" w:rsidRDefault="00DC19FA" w:rsidP="00F4705B">
      <w:pPr>
        <w:pStyle w:val="Akapitzlist"/>
        <w:numPr>
          <w:ilvl w:val="1"/>
          <w:numId w:val="20"/>
        </w:numPr>
        <w:autoSpaceDE w:val="0"/>
        <w:autoSpaceDN w:val="0"/>
        <w:adjustRightInd w:val="0"/>
        <w:spacing w:line="276" w:lineRule="auto"/>
        <w:ind w:left="426" w:hanging="426"/>
        <w:jc w:val="both"/>
        <w:rPr>
          <w:color w:val="000000"/>
          <w:sz w:val="22"/>
          <w:szCs w:val="22"/>
        </w:rPr>
      </w:pPr>
      <w:r w:rsidRPr="000E30BA">
        <w:rPr>
          <w:b/>
          <w:color w:val="000000"/>
          <w:sz w:val="22"/>
          <w:szCs w:val="22"/>
        </w:rPr>
        <w:t>W przypadku wspólnego ubiegania się o zamówienie</w:t>
      </w:r>
      <w:r w:rsidRPr="000E30BA">
        <w:rPr>
          <w:color w:val="000000"/>
          <w:sz w:val="22"/>
          <w:szCs w:val="22"/>
        </w:rPr>
        <w:t xml:space="preserve"> przez </w:t>
      </w:r>
      <w:r w:rsidR="005A52A7" w:rsidRPr="000E30BA">
        <w:rPr>
          <w:color w:val="000000"/>
          <w:sz w:val="22"/>
          <w:szCs w:val="22"/>
        </w:rPr>
        <w:t>W</w:t>
      </w:r>
      <w:r w:rsidRPr="000E30BA">
        <w:rPr>
          <w:color w:val="000000"/>
          <w:sz w:val="22"/>
          <w:szCs w:val="22"/>
        </w:rPr>
        <w:t xml:space="preserve">ykonawców, oświadczenie, o którym mowa w pkt </w:t>
      </w:r>
      <w:r w:rsidR="003E15A5" w:rsidRPr="000E30BA">
        <w:rPr>
          <w:color w:val="000000"/>
          <w:sz w:val="22"/>
          <w:szCs w:val="22"/>
        </w:rPr>
        <w:t>1.</w:t>
      </w:r>
      <w:r w:rsidRPr="000E30BA">
        <w:rPr>
          <w:color w:val="000000"/>
          <w:sz w:val="22"/>
          <w:szCs w:val="22"/>
        </w:rPr>
        <w:t xml:space="preserve">1, </w:t>
      </w:r>
      <w:r w:rsidR="005A52A7" w:rsidRPr="000E30BA">
        <w:rPr>
          <w:b/>
          <w:color w:val="000000"/>
          <w:sz w:val="22"/>
          <w:szCs w:val="22"/>
        </w:rPr>
        <w:t>składa każdy z W</w:t>
      </w:r>
      <w:r w:rsidRPr="000E30BA">
        <w:rPr>
          <w:b/>
          <w:color w:val="000000"/>
          <w:sz w:val="22"/>
          <w:szCs w:val="22"/>
        </w:rPr>
        <w:t>ykonawców.</w:t>
      </w:r>
      <w:r w:rsidRPr="000E30BA">
        <w:rPr>
          <w:color w:val="000000"/>
          <w:sz w:val="22"/>
          <w:szCs w:val="22"/>
        </w:rPr>
        <w:t xml:space="preserve"> Oświadczenia te potwierdzają brak podstaw wykluczenia oraz spełnianie </w:t>
      </w:r>
      <w:r w:rsidRPr="000E30BA">
        <w:rPr>
          <w:color w:val="000000"/>
          <w:sz w:val="22"/>
          <w:szCs w:val="22"/>
        </w:rPr>
        <w:lastRenderedPageBreak/>
        <w:t xml:space="preserve">warunków udziału w postępowaniu </w:t>
      </w:r>
      <w:r w:rsidR="005A52A7" w:rsidRPr="000E30BA">
        <w:rPr>
          <w:color w:val="000000"/>
          <w:sz w:val="22"/>
          <w:szCs w:val="22"/>
        </w:rPr>
        <w:t>w zakresie, w jakim każdy z W</w:t>
      </w:r>
      <w:r w:rsidRPr="000E30BA">
        <w:rPr>
          <w:color w:val="000000"/>
          <w:sz w:val="22"/>
          <w:szCs w:val="22"/>
        </w:rPr>
        <w:t xml:space="preserve">ykonawców wykazuje spełnianie warunków udziału w postępowaniu. </w:t>
      </w:r>
    </w:p>
    <w:p w14:paraId="49605F96" w14:textId="77777777" w:rsidR="00EC7288" w:rsidRPr="000E30BA" w:rsidRDefault="00EC7288" w:rsidP="00683CF8">
      <w:pPr>
        <w:autoSpaceDE w:val="0"/>
        <w:autoSpaceDN w:val="0"/>
        <w:adjustRightInd w:val="0"/>
        <w:spacing w:line="276" w:lineRule="auto"/>
        <w:jc w:val="both"/>
        <w:rPr>
          <w:rFonts w:cs="Times New Roman"/>
          <w:color w:val="000000"/>
          <w:sz w:val="22"/>
          <w:szCs w:val="22"/>
        </w:rPr>
      </w:pPr>
      <w:r w:rsidRPr="000E30BA">
        <w:rPr>
          <w:rFonts w:cs="Times New Roman"/>
          <w:b/>
          <w:bCs/>
          <w:i/>
          <w:iCs/>
          <w:color w:val="000000"/>
          <w:sz w:val="22"/>
          <w:szCs w:val="22"/>
        </w:rPr>
        <w:t>FORMA JEDZ</w:t>
      </w:r>
    </w:p>
    <w:p w14:paraId="113FC93F" w14:textId="77777777" w:rsidR="00EC7288" w:rsidRPr="000E30BA" w:rsidRDefault="000F2C4F"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Zamawiający</w:t>
      </w:r>
      <w:r w:rsidR="00DC19FA" w:rsidRPr="000E30BA">
        <w:rPr>
          <w:i/>
          <w:iCs/>
          <w:color w:val="000000"/>
          <w:sz w:val="22"/>
          <w:szCs w:val="22"/>
        </w:rPr>
        <w:t xml:space="preserve"> dopuszcza w szczególności następujący format przesyłanych danych: </w:t>
      </w:r>
      <w:r w:rsidR="00EC7288" w:rsidRPr="000E30BA">
        <w:rPr>
          <w:i/>
          <w:iCs/>
          <w:color w:val="000000"/>
          <w:sz w:val="22"/>
          <w:szCs w:val="22"/>
        </w:rPr>
        <w:t>.pdf, .doc, .docx, .rtf, .odt.1.</w:t>
      </w:r>
    </w:p>
    <w:p w14:paraId="571841DD" w14:textId="77777777" w:rsidR="00EC7288" w:rsidRPr="000E30BA" w:rsidRDefault="009C410D"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Wykonawca</w:t>
      </w:r>
      <w:r w:rsidR="00DC19FA" w:rsidRPr="000E30BA">
        <w:rPr>
          <w:i/>
          <w:iCs/>
          <w:color w:val="000000"/>
          <w:sz w:val="22"/>
          <w:szCs w:val="22"/>
        </w:rPr>
        <w:t xml:space="preserve"> wypełnia JEDZ, tworząc dokument elektroniczny. Może korzystać z narzędzia ESPD lub innych dostępnych narzędzi lub oprogramowania, które umożliwiają wypełnienie JEDZ i utworzenie dokumentu elektronicznego, w szczególności w jednym z ww. formatów. </w:t>
      </w:r>
    </w:p>
    <w:p w14:paraId="58A39C2B" w14:textId="7F8E1542" w:rsidR="00EC7288" w:rsidRPr="000E30BA" w:rsidRDefault="00DC19FA"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Po stwor</w:t>
      </w:r>
      <w:r w:rsidR="005A52A7" w:rsidRPr="000E30BA">
        <w:rPr>
          <w:i/>
          <w:iCs/>
          <w:color w:val="000000"/>
          <w:sz w:val="22"/>
          <w:szCs w:val="22"/>
        </w:rPr>
        <w:t>zeniu lub wygenerowaniu przez W</w:t>
      </w:r>
      <w:r w:rsidRPr="000E30BA">
        <w:rPr>
          <w:i/>
          <w:iCs/>
          <w:color w:val="000000"/>
          <w:sz w:val="22"/>
          <w:szCs w:val="22"/>
        </w:rPr>
        <w:t xml:space="preserve">ykonawcę dokumentu elektronicznego JEDZ, </w:t>
      </w:r>
      <w:r w:rsidR="009C410D" w:rsidRPr="000E30BA">
        <w:rPr>
          <w:i/>
          <w:iCs/>
          <w:color w:val="000000"/>
          <w:sz w:val="22"/>
          <w:szCs w:val="22"/>
        </w:rPr>
        <w:t>Wykonawca</w:t>
      </w:r>
      <w:r w:rsidRPr="000E30BA">
        <w:rPr>
          <w:i/>
          <w:iCs/>
          <w:color w:val="000000"/>
          <w:sz w:val="22"/>
          <w:szCs w:val="22"/>
        </w:rPr>
        <w:t xml:space="preserve">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0E30BA">
        <w:rPr>
          <w:i/>
          <w:iCs/>
          <w:color w:val="000000"/>
          <w:sz w:val="22"/>
          <w:szCs w:val="22"/>
        </w:rPr>
        <w:t xml:space="preserve"> </w:t>
      </w:r>
      <w:r w:rsidRPr="000E30BA">
        <w:rPr>
          <w:i/>
          <w:iCs/>
          <w:color w:val="000000"/>
          <w:sz w:val="22"/>
          <w:szCs w:val="22"/>
        </w:rPr>
        <w:t>r. – o usługach zaufania oraz identyfikacji elektronicz</w:t>
      </w:r>
      <w:r w:rsidR="00EC7288" w:rsidRPr="000E30BA">
        <w:rPr>
          <w:i/>
          <w:iCs/>
          <w:color w:val="000000"/>
          <w:sz w:val="22"/>
          <w:szCs w:val="22"/>
        </w:rPr>
        <w:t>nej.</w:t>
      </w:r>
    </w:p>
    <w:p w14:paraId="17AAF225" w14:textId="77777777" w:rsidR="00EC7288" w:rsidRPr="000E30BA" w:rsidRDefault="00EC7288" w:rsidP="00683CF8">
      <w:pPr>
        <w:autoSpaceDE w:val="0"/>
        <w:autoSpaceDN w:val="0"/>
        <w:adjustRightInd w:val="0"/>
        <w:spacing w:line="276" w:lineRule="auto"/>
        <w:ind w:left="567" w:hanging="567"/>
        <w:rPr>
          <w:rFonts w:cs="Times New Roman"/>
          <w:color w:val="000000"/>
          <w:sz w:val="22"/>
          <w:szCs w:val="22"/>
        </w:rPr>
      </w:pPr>
      <w:r w:rsidRPr="000E30BA">
        <w:rPr>
          <w:rFonts w:cs="Times New Roman"/>
          <w:i/>
          <w:iCs/>
          <w:color w:val="000000"/>
          <w:sz w:val="22"/>
          <w:szCs w:val="22"/>
        </w:rPr>
        <w:t xml:space="preserve"> </w:t>
      </w:r>
      <w:r w:rsidRPr="000E30BA">
        <w:rPr>
          <w:rFonts w:cs="Times New Roman"/>
          <w:b/>
          <w:bCs/>
          <w:i/>
          <w:iCs/>
          <w:color w:val="000000"/>
          <w:sz w:val="22"/>
          <w:szCs w:val="22"/>
        </w:rPr>
        <w:t xml:space="preserve">SPOSÓB WYPEŁNIANIA JEDZ </w:t>
      </w:r>
    </w:p>
    <w:p w14:paraId="141824B9" w14:textId="1020BDE4" w:rsidR="00EC7288" w:rsidRPr="000E30BA" w:rsidRDefault="009C410D"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Wykonawca</w:t>
      </w:r>
      <w:r w:rsidR="00DC19FA" w:rsidRPr="000E30BA">
        <w:rPr>
          <w:i/>
          <w:iCs/>
          <w:color w:val="000000"/>
          <w:sz w:val="22"/>
          <w:szCs w:val="22"/>
        </w:rPr>
        <w:t xml:space="preserve"> może złożyć JEDZ korzystając z zamieszczonego na stronie internetowej </w:t>
      </w:r>
      <w:r w:rsidR="00822168" w:rsidRPr="000E30BA">
        <w:rPr>
          <w:i/>
          <w:iCs/>
          <w:color w:val="000000"/>
          <w:sz w:val="22"/>
          <w:szCs w:val="22"/>
        </w:rPr>
        <w:t>Zamawiającego</w:t>
      </w:r>
      <w:r w:rsidR="00DC19FA" w:rsidRPr="000E30BA">
        <w:rPr>
          <w:i/>
          <w:iCs/>
          <w:color w:val="000000"/>
          <w:sz w:val="22"/>
          <w:szCs w:val="22"/>
        </w:rPr>
        <w:t xml:space="preserve"> formularza JEDZ (ESPD) w formacie XML który należy wypełnić przy wykorzystaniu systemu dostępowego zamieszczonego na stronie internetowej: </w:t>
      </w:r>
      <w:r w:rsidR="00DF5279" w:rsidRPr="000E30BA">
        <w:rPr>
          <w:i/>
          <w:iCs/>
          <w:color w:val="000000"/>
          <w:sz w:val="22"/>
          <w:szCs w:val="22"/>
        </w:rPr>
        <w:t>https://espd.uzp.gov.pl/</w:t>
      </w:r>
    </w:p>
    <w:p w14:paraId="7D459848" w14:textId="77777777" w:rsidR="00DC19FA" w:rsidRPr="000E30BA" w:rsidRDefault="00DC19FA" w:rsidP="00F4705B">
      <w:pPr>
        <w:pStyle w:val="Akapitzlist"/>
        <w:numPr>
          <w:ilvl w:val="1"/>
          <w:numId w:val="20"/>
        </w:numPr>
        <w:autoSpaceDE w:val="0"/>
        <w:autoSpaceDN w:val="0"/>
        <w:adjustRightInd w:val="0"/>
        <w:spacing w:line="276" w:lineRule="auto"/>
        <w:ind w:left="567" w:hanging="567"/>
        <w:jc w:val="both"/>
        <w:rPr>
          <w:color w:val="000000"/>
          <w:sz w:val="22"/>
          <w:szCs w:val="22"/>
        </w:rPr>
      </w:pPr>
      <w:r w:rsidRPr="000E30BA">
        <w:rPr>
          <w:i/>
          <w:iCs/>
          <w:color w:val="000000"/>
          <w:sz w:val="22"/>
          <w:szCs w:val="22"/>
        </w:rPr>
        <w:t xml:space="preserve">Czynności jakie muszą zostać wykonane w celu wypełnienia JEDZ (ESPD) </w:t>
      </w:r>
    </w:p>
    <w:p w14:paraId="71F00281" w14:textId="77777777" w:rsidR="00C50B1F"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1F9D14EA" w14:textId="77777777" w:rsidR="00C50B1F" w:rsidRPr="000E30BA" w:rsidRDefault="00363AB6"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korzystając z serwisu JEDZ tj. wchodząc na stronę UZP: </w:t>
      </w:r>
      <w:hyperlink r:id="rId16" w:history="1">
        <w:r w:rsidR="00C50B1F" w:rsidRPr="000E30BA">
          <w:rPr>
            <w:rStyle w:val="Hipercze"/>
            <w:i/>
            <w:iCs/>
            <w:sz w:val="22"/>
            <w:szCs w:val="22"/>
          </w:rPr>
          <w:t>http://espd.uzp.gov.pl</w:t>
        </w:r>
      </w:hyperlink>
    </w:p>
    <w:p w14:paraId="683806D5" w14:textId="77777777" w:rsidR="00C50B1F" w:rsidRPr="000E30BA" w:rsidRDefault="00363AB6"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należy dokonać załadowania pliku i można rozpocząć wypełnianie dokumentu w wersji elektronicznej.</w:t>
      </w:r>
    </w:p>
    <w:p w14:paraId="486B1190"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wybrać odpowiednią wersję językową (pl - Polski). </w:t>
      </w:r>
    </w:p>
    <w:p w14:paraId="4E8DA8A3"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wybrać opcję „JESTEM WYKONAWCĄ”. </w:t>
      </w:r>
    </w:p>
    <w:p w14:paraId="2B8B6190"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następnie </w:t>
      </w:r>
      <w:r w:rsidR="009C410D" w:rsidRPr="000E30BA">
        <w:rPr>
          <w:i/>
          <w:iCs/>
          <w:color w:val="000000"/>
          <w:sz w:val="22"/>
          <w:szCs w:val="22"/>
        </w:rPr>
        <w:t>Wykonawca</w:t>
      </w:r>
      <w:r w:rsidRPr="000E30BA">
        <w:rPr>
          <w:i/>
          <w:iCs/>
          <w:color w:val="000000"/>
          <w:sz w:val="22"/>
          <w:szCs w:val="22"/>
        </w:rPr>
        <w:t xml:space="preserve"> musi zaznaczyć pole „Zaimportować ESPD”. </w:t>
      </w:r>
    </w:p>
    <w:p w14:paraId="1D2A9DD1" w14:textId="77777777" w:rsidR="00A45FB6" w:rsidRPr="000E30BA" w:rsidRDefault="009C410D"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Wykonawca</w:t>
      </w:r>
      <w:r w:rsidR="00DC19FA" w:rsidRPr="000E30BA">
        <w:rPr>
          <w:i/>
          <w:iCs/>
          <w:color w:val="000000"/>
          <w:sz w:val="22"/>
          <w:szCs w:val="22"/>
        </w:rPr>
        <w:t xml:space="preserve"> musi „załadować dokument” poprzez wybór dokumentu zapisanego na dysku, o którym mowa powyżej. </w:t>
      </w:r>
    </w:p>
    <w:p w14:paraId="06F51FDD"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 xml:space="preserve">po dokonaniu powyższych czynności należy wcisnąć przycisk „DALEJ”. </w:t>
      </w:r>
    </w:p>
    <w:p w14:paraId="04D418F6" w14:textId="77777777" w:rsidR="00A45FB6" w:rsidRPr="000E30BA" w:rsidRDefault="00DC19FA" w:rsidP="00F4705B">
      <w:pPr>
        <w:pStyle w:val="Akapitzlist"/>
        <w:numPr>
          <w:ilvl w:val="2"/>
          <w:numId w:val="20"/>
        </w:numPr>
        <w:autoSpaceDE w:val="0"/>
        <w:autoSpaceDN w:val="0"/>
        <w:adjustRightInd w:val="0"/>
        <w:spacing w:line="276" w:lineRule="auto"/>
        <w:jc w:val="both"/>
        <w:rPr>
          <w:i/>
          <w:iCs/>
          <w:color w:val="000000"/>
          <w:sz w:val="22"/>
          <w:szCs w:val="22"/>
        </w:rPr>
      </w:pPr>
      <w:r w:rsidRPr="000E30BA">
        <w:rPr>
          <w:i/>
          <w:iCs/>
          <w:color w:val="000000"/>
          <w:sz w:val="22"/>
          <w:szCs w:val="22"/>
        </w:rPr>
        <w:t>wypełnić formularz, zapisać na dysku wypełniony formularz, dalej postępować zgodnie z wytycznymi</w:t>
      </w:r>
      <w:r w:rsidR="00A45FB6" w:rsidRPr="000E30BA">
        <w:rPr>
          <w:i/>
          <w:iCs/>
          <w:color w:val="000000"/>
          <w:sz w:val="22"/>
          <w:szCs w:val="22"/>
        </w:rPr>
        <w:t xml:space="preserve"> </w:t>
      </w:r>
      <w:r w:rsidR="00521941" w:rsidRPr="000E30BA">
        <w:rPr>
          <w:i/>
          <w:iCs/>
          <w:color w:val="000000"/>
          <w:sz w:val="22"/>
          <w:szCs w:val="22"/>
        </w:rPr>
        <w:t>zawartymi w instrukcji.</w:t>
      </w:r>
    </w:p>
    <w:p w14:paraId="57CE4745" w14:textId="77777777" w:rsidR="00F50DFA" w:rsidRPr="000E30BA" w:rsidRDefault="00F50DFA" w:rsidP="00F4705B">
      <w:pPr>
        <w:pStyle w:val="Akapitzlist"/>
        <w:numPr>
          <w:ilvl w:val="1"/>
          <w:numId w:val="20"/>
        </w:numPr>
        <w:autoSpaceDE w:val="0"/>
        <w:autoSpaceDN w:val="0"/>
        <w:adjustRightInd w:val="0"/>
        <w:spacing w:line="276" w:lineRule="auto"/>
        <w:jc w:val="both"/>
        <w:rPr>
          <w:i/>
          <w:iCs/>
          <w:color w:val="000000"/>
          <w:sz w:val="22"/>
          <w:szCs w:val="22"/>
        </w:rPr>
      </w:pPr>
      <w:r w:rsidRPr="000E30BA">
        <w:rPr>
          <w:i/>
          <w:iCs/>
          <w:color w:val="000000"/>
          <w:sz w:val="22"/>
          <w:szCs w:val="22"/>
        </w:rPr>
        <w:t>Przy wype</w:t>
      </w:r>
      <w:r w:rsidR="005A52A7" w:rsidRPr="000E30BA">
        <w:rPr>
          <w:i/>
          <w:iCs/>
          <w:color w:val="000000"/>
          <w:sz w:val="22"/>
          <w:szCs w:val="22"/>
        </w:rPr>
        <w:t>łnianiu formularza JEDZ (ESPD) W</w:t>
      </w:r>
      <w:r w:rsidRPr="000E30BA">
        <w:rPr>
          <w:i/>
          <w:iCs/>
          <w:color w:val="000000"/>
          <w:sz w:val="22"/>
          <w:szCs w:val="22"/>
        </w:rPr>
        <w:t xml:space="preserve">ykonawcy mogą skorzystać z instrukcji jego wypełniania zamieszczonej na stronie internetowej Urzędu Zamówień Publicznych pod adresem: </w:t>
      </w:r>
    </w:p>
    <w:p w14:paraId="1F90FADC" w14:textId="346A39CB" w:rsidR="007F275E" w:rsidRPr="000E30BA" w:rsidRDefault="000F7C18" w:rsidP="00C825CE">
      <w:pPr>
        <w:tabs>
          <w:tab w:val="left" w:pos="284"/>
        </w:tabs>
        <w:spacing w:line="276" w:lineRule="auto"/>
        <w:jc w:val="both"/>
        <w:rPr>
          <w:rFonts w:cs="Times New Roman"/>
          <w:sz w:val="22"/>
          <w:szCs w:val="22"/>
        </w:rPr>
      </w:pPr>
      <w:hyperlink r:id="rId17" w:history="1">
        <w:r w:rsidR="007F275E" w:rsidRPr="000E30BA">
          <w:rPr>
            <w:rStyle w:val="Hipercze"/>
            <w:sz w:val="22"/>
            <w:szCs w:val="22"/>
          </w:rPr>
          <w:t>https://www.gov.pl/web/uzp/jednolity-europejski-dokument-zamowienia</w:t>
        </w:r>
      </w:hyperlink>
      <w:r w:rsidR="007F275E" w:rsidRPr="000E30BA">
        <w:rPr>
          <w:rFonts w:cs="Times New Roman"/>
          <w:sz w:val="22"/>
          <w:szCs w:val="22"/>
        </w:rPr>
        <w:t xml:space="preserve"> </w:t>
      </w:r>
    </w:p>
    <w:p w14:paraId="6A37E3BB" w14:textId="77777777" w:rsidR="00CA23D3" w:rsidRPr="000E30BA" w:rsidRDefault="00CA23D3" w:rsidP="00C825CE">
      <w:pPr>
        <w:tabs>
          <w:tab w:val="left" w:pos="284"/>
        </w:tabs>
        <w:spacing w:line="276" w:lineRule="auto"/>
        <w:jc w:val="both"/>
        <w:rPr>
          <w:rFonts w:cs="Times New Roman"/>
          <w:sz w:val="22"/>
          <w:szCs w:val="22"/>
        </w:rPr>
      </w:pPr>
    </w:p>
    <w:p w14:paraId="17F486C4" w14:textId="788A9207" w:rsidR="00C825CE" w:rsidRPr="000E30BA" w:rsidRDefault="00C825CE" w:rsidP="00F4705B">
      <w:pPr>
        <w:pStyle w:val="Akapitzlist"/>
        <w:numPr>
          <w:ilvl w:val="0"/>
          <w:numId w:val="59"/>
        </w:numPr>
        <w:tabs>
          <w:tab w:val="left" w:pos="426"/>
        </w:tabs>
        <w:spacing w:line="276" w:lineRule="auto"/>
        <w:ind w:left="426" w:hanging="426"/>
        <w:jc w:val="both"/>
        <w:rPr>
          <w:rFonts w:eastAsia="Times New Roman"/>
          <w:b/>
          <w:bCs/>
          <w:sz w:val="22"/>
          <w:szCs w:val="22"/>
        </w:rPr>
      </w:pPr>
      <w:r w:rsidRPr="000E30BA">
        <w:rPr>
          <w:b/>
          <w:snapToGrid w:val="0"/>
          <w:sz w:val="22"/>
          <w:szCs w:val="22"/>
        </w:rPr>
        <w:t xml:space="preserve">W celu </w:t>
      </w:r>
      <w:r w:rsidRPr="000E30BA">
        <w:rPr>
          <w:b/>
          <w:snapToGrid w:val="0"/>
          <w:sz w:val="22"/>
          <w:szCs w:val="22"/>
          <w:u w:val="single"/>
        </w:rPr>
        <w:t>potwierdzenia braku podstaw wykluczenia</w:t>
      </w:r>
      <w:r w:rsidRPr="000E30BA">
        <w:rPr>
          <w:b/>
          <w:snapToGrid w:val="0"/>
          <w:sz w:val="22"/>
          <w:szCs w:val="22"/>
        </w:rPr>
        <w:t xml:space="preserve"> Wykonawcy z udziału w postępowaniu Zamawiający na podstawie art. 126 ustawy Pzp </w:t>
      </w:r>
      <w:r w:rsidRPr="000E30BA">
        <w:rPr>
          <w:rFonts w:eastAsia="Times New Roman"/>
          <w:b/>
          <w:bCs/>
          <w:sz w:val="22"/>
          <w:szCs w:val="22"/>
        </w:rPr>
        <w:t xml:space="preserve">wezwie Wykonawcę, którego oferta zostanie najwyżej oceniona do złożenia </w:t>
      </w:r>
      <w:r w:rsidRPr="000E30BA">
        <w:rPr>
          <w:rFonts w:eastAsia="Times New Roman"/>
          <w:b/>
          <w:bCs/>
          <w:sz w:val="22"/>
          <w:szCs w:val="22"/>
          <w:u w:val="single"/>
        </w:rPr>
        <w:t>w terminie nie krótszym niż 10 dni</w:t>
      </w:r>
      <w:r w:rsidRPr="000E30BA">
        <w:rPr>
          <w:rFonts w:eastAsia="Times New Roman"/>
          <w:b/>
          <w:bCs/>
          <w:sz w:val="22"/>
          <w:szCs w:val="22"/>
        </w:rPr>
        <w:t>, aktualnych na dzień złożenia podmiotowych środków dowodowych:</w:t>
      </w:r>
    </w:p>
    <w:p w14:paraId="1AE2D390" w14:textId="77777777" w:rsidR="00C825CE" w:rsidRPr="000E30BA" w:rsidRDefault="00C825CE" w:rsidP="00683CF8">
      <w:pPr>
        <w:suppressAutoHyphens/>
        <w:spacing w:line="276" w:lineRule="auto"/>
        <w:rPr>
          <w:rFonts w:cs="Times New Roman"/>
          <w:sz w:val="22"/>
          <w:szCs w:val="22"/>
        </w:rPr>
      </w:pPr>
    </w:p>
    <w:p w14:paraId="0ADB044C" w14:textId="5329E89D" w:rsidR="000B696B" w:rsidRPr="000E30BA" w:rsidRDefault="000B696B" w:rsidP="00F4705B">
      <w:pPr>
        <w:pStyle w:val="Akapitzlist"/>
        <w:numPr>
          <w:ilvl w:val="0"/>
          <w:numId w:val="55"/>
        </w:numPr>
        <w:autoSpaceDE w:val="0"/>
        <w:autoSpaceDN w:val="0"/>
        <w:adjustRightInd w:val="0"/>
        <w:spacing w:line="276" w:lineRule="auto"/>
        <w:jc w:val="both"/>
        <w:rPr>
          <w:color w:val="000000"/>
          <w:sz w:val="22"/>
          <w:szCs w:val="22"/>
        </w:rPr>
      </w:pPr>
      <w:r w:rsidRPr="000E30BA">
        <w:rPr>
          <w:b/>
          <w:bCs/>
          <w:sz w:val="22"/>
          <w:szCs w:val="22"/>
        </w:rPr>
        <w:t xml:space="preserve">INFORMACJI Z KRAJOWEGO REJESTRU KARNEGO </w:t>
      </w:r>
      <w:r w:rsidRPr="000E30BA">
        <w:rPr>
          <w:color w:val="000000"/>
          <w:sz w:val="22"/>
          <w:szCs w:val="22"/>
        </w:rPr>
        <w:t xml:space="preserve">w zakresie: </w:t>
      </w:r>
    </w:p>
    <w:p w14:paraId="0F4087F1" w14:textId="31EE49E2" w:rsidR="00AF3F2A" w:rsidRPr="000E30BA" w:rsidRDefault="00AF3F2A"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 xml:space="preserve">art. 108 ust. 1 pkt 1 i 2 ustawy </w:t>
      </w:r>
      <w:r w:rsidR="00D07626" w:rsidRPr="000E30BA">
        <w:rPr>
          <w:color w:val="000000"/>
          <w:sz w:val="22"/>
          <w:szCs w:val="22"/>
        </w:rPr>
        <w:t>Pzp</w:t>
      </w:r>
      <w:r w:rsidRPr="000E30BA">
        <w:rPr>
          <w:color w:val="000000"/>
          <w:sz w:val="22"/>
          <w:szCs w:val="22"/>
        </w:rPr>
        <w:t xml:space="preserve">, </w:t>
      </w:r>
    </w:p>
    <w:p w14:paraId="39ABE219" w14:textId="77777777" w:rsidR="00AF3F2A" w:rsidRPr="000E30BA" w:rsidRDefault="00AF3F2A"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108 ust. 1 pkt 4 ustawy</w:t>
      </w:r>
      <w:r w:rsidR="00D07626" w:rsidRPr="000E30BA">
        <w:rPr>
          <w:color w:val="000000"/>
          <w:sz w:val="22"/>
          <w:szCs w:val="22"/>
        </w:rPr>
        <w:t xml:space="preserve"> Pzp</w:t>
      </w:r>
      <w:r w:rsidRPr="000E30BA">
        <w:rPr>
          <w:color w:val="000000"/>
          <w:sz w:val="22"/>
          <w:szCs w:val="22"/>
        </w:rPr>
        <w:t>, dotyczącej orzeczenia zakazu ubiegania się o zamówienie publiczne tytułem środka karnego</w:t>
      </w:r>
      <w:r w:rsidR="002950ED" w:rsidRPr="000E30BA">
        <w:rPr>
          <w:color w:val="000000"/>
          <w:sz w:val="22"/>
          <w:szCs w:val="22"/>
        </w:rPr>
        <w:t>,</w:t>
      </w:r>
    </w:p>
    <w:p w14:paraId="120D9FBE" w14:textId="27D4DFE5" w:rsidR="002950ED" w:rsidRPr="000E30BA" w:rsidRDefault="002950ED"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109 ust. 1 pkt. 2 lit</w:t>
      </w:r>
      <w:r w:rsidR="009E3823" w:rsidRPr="000E30BA">
        <w:rPr>
          <w:color w:val="000000"/>
          <w:sz w:val="22"/>
          <w:szCs w:val="22"/>
        </w:rPr>
        <w:t>.</w:t>
      </w:r>
      <w:r w:rsidRPr="000E30BA">
        <w:rPr>
          <w:color w:val="000000"/>
          <w:sz w:val="22"/>
          <w:szCs w:val="22"/>
        </w:rPr>
        <w:t xml:space="preserve"> a </w:t>
      </w:r>
      <w:r w:rsidR="009E3823" w:rsidRPr="000E30BA">
        <w:rPr>
          <w:color w:val="000000"/>
          <w:sz w:val="22"/>
          <w:szCs w:val="22"/>
        </w:rPr>
        <w:t>u</w:t>
      </w:r>
      <w:r w:rsidRPr="000E30BA">
        <w:rPr>
          <w:color w:val="000000"/>
          <w:sz w:val="22"/>
          <w:szCs w:val="22"/>
        </w:rPr>
        <w:t>stawy</w:t>
      </w:r>
      <w:r w:rsidR="009E3823" w:rsidRPr="000E30BA">
        <w:rPr>
          <w:color w:val="000000"/>
          <w:sz w:val="22"/>
          <w:szCs w:val="22"/>
        </w:rPr>
        <w:t xml:space="preserve"> Pzp</w:t>
      </w:r>
      <w:r w:rsidRPr="000E30BA">
        <w:rPr>
          <w:color w:val="000000"/>
          <w:sz w:val="22"/>
          <w:szCs w:val="22"/>
        </w:rPr>
        <w:t>,</w:t>
      </w:r>
    </w:p>
    <w:p w14:paraId="2FB5FA84" w14:textId="6F3B8BBB" w:rsidR="002950ED" w:rsidRPr="000E30BA" w:rsidRDefault="002950ED" w:rsidP="00F4705B">
      <w:pPr>
        <w:pStyle w:val="Akapitzlist"/>
        <w:numPr>
          <w:ilvl w:val="0"/>
          <w:numId w:val="21"/>
        </w:numPr>
        <w:autoSpaceDE w:val="0"/>
        <w:autoSpaceDN w:val="0"/>
        <w:adjustRightInd w:val="0"/>
        <w:spacing w:line="276" w:lineRule="auto"/>
        <w:jc w:val="both"/>
        <w:rPr>
          <w:color w:val="000000"/>
          <w:sz w:val="22"/>
          <w:szCs w:val="22"/>
        </w:rPr>
      </w:pPr>
      <w:r w:rsidRPr="000E30BA">
        <w:rPr>
          <w:color w:val="000000"/>
          <w:sz w:val="22"/>
          <w:szCs w:val="22"/>
        </w:rPr>
        <w:t>art. 109 ust. 1 pkt. 2 lit</w:t>
      </w:r>
      <w:r w:rsidR="009E3823" w:rsidRPr="000E30BA">
        <w:rPr>
          <w:color w:val="000000"/>
          <w:sz w:val="22"/>
          <w:szCs w:val="22"/>
        </w:rPr>
        <w:t>.</w:t>
      </w:r>
      <w:r w:rsidRPr="000E30BA">
        <w:rPr>
          <w:color w:val="000000"/>
          <w:sz w:val="22"/>
          <w:szCs w:val="22"/>
        </w:rPr>
        <w:t xml:space="preserve"> b </w:t>
      </w:r>
      <w:r w:rsidR="009E3823" w:rsidRPr="000E30BA">
        <w:rPr>
          <w:color w:val="000000"/>
          <w:sz w:val="22"/>
          <w:szCs w:val="22"/>
        </w:rPr>
        <w:t>u</w:t>
      </w:r>
      <w:r w:rsidRPr="000E30BA">
        <w:rPr>
          <w:color w:val="000000"/>
          <w:sz w:val="22"/>
          <w:szCs w:val="22"/>
        </w:rPr>
        <w:t>stawy</w:t>
      </w:r>
      <w:r w:rsidR="009E3823" w:rsidRPr="000E30BA">
        <w:rPr>
          <w:color w:val="000000"/>
          <w:sz w:val="22"/>
          <w:szCs w:val="22"/>
        </w:rPr>
        <w:t xml:space="preserve"> Pzp</w:t>
      </w:r>
      <w:r w:rsidRPr="000E30BA">
        <w:rPr>
          <w:color w:val="000000"/>
          <w:sz w:val="22"/>
          <w:szCs w:val="22"/>
        </w:rPr>
        <w:t xml:space="preserve"> – dotycz</w:t>
      </w:r>
      <w:r w:rsidR="009E3823" w:rsidRPr="000E30BA">
        <w:rPr>
          <w:color w:val="000000"/>
          <w:sz w:val="22"/>
          <w:szCs w:val="22"/>
        </w:rPr>
        <w:t>ącej</w:t>
      </w:r>
      <w:r w:rsidRPr="000E30BA">
        <w:rPr>
          <w:color w:val="000000"/>
          <w:sz w:val="22"/>
          <w:szCs w:val="22"/>
        </w:rPr>
        <w:t xml:space="preserve"> ukarania za wykroczenie, za które wymierzono karę aresztu,</w:t>
      </w:r>
    </w:p>
    <w:p w14:paraId="73586028" w14:textId="0B86ED0A" w:rsidR="002950ED" w:rsidRPr="000E30BA" w:rsidRDefault="002950ED" w:rsidP="00F4705B">
      <w:pPr>
        <w:pStyle w:val="Akapitzlist"/>
        <w:numPr>
          <w:ilvl w:val="0"/>
          <w:numId w:val="21"/>
        </w:numPr>
        <w:autoSpaceDE w:val="0"/>
        <w:autoSpaceDN w:val="0"/>
        <w:adjustRightInd w:val="0"/>
        <w:spacing w:line="276" w:lineRule="auto"/>
        <w:jc w:val="both"/>
        <w:rPr>
          <w:color w:val="000000" w:themeColor="text1"/>
          <w:sz w:val="22"/>
          <w:szCs w:val="22"/>
        </w:rPr>
      </w:pPr>
      <w:r w:rsidRPr="000E30BA">
        <w:rPr>
          <w:color w:val="000000"/>
          <w:sz w:val="22"/>
          <w:szCs w:val="22"/>
        </w:rPr>
        <w:t xml:space="preserve">art. 109 ust. 1 pkt 3 </w:t>
      </w:r>
      <w:r w:rsidR="009E3823" w:rsidRPr="000E30BA">
        <w:rPr>
          <w:color w:val="000000"/>
          <w:sz w:val="22"/>
          <w:szCs w:val="22"/>
        </w:rPr>
        <w:t>u</w:t>
      </w:r>
      <w:r w:rsidRPr="000E30BA">
        <w:rPr>
          <w:color w:val="000000"/>
          <w:sz w:val="22"/>
          <w:szCs w:val="22"/>
        </w:rPr>
        <w:t xml:space="preserve">stawy </w:t>
      </w:r>
      <w:r w:rsidR="009E3823" w:rsidRPr="000E30BA">
        <w:rPr>
          <w:color w:val="000000"/>
          <w:sz w:val="22"/>
          <w:szCs w:val="22"/>
        </w:rPr>
        <w:t>Pzp</w:t>
      </w:r>
      <w:r w:rsidRPr="000E30BA">
        <w:rPr>
          <w:color w:val="000000"/>
          <w:sz w:val="22"/>
          <w:szCs w:val="22"/>
        </w:rPr>
        <w:t xml:space="preserve">– </w:t>
      </w:r>
      <w:r w:rsidRPr="000E30BA">
        <w:rPr>
          <w:sz w:val="22"/>
          <w:szCs w:val="22"/>
        </w:rPr>
        <w:t>dotycz</w:t>
      </w:r>
      <w:r w:rsidR="009E3823" w:rsidRPr="000E30BA">
        <w:rPr>
          <w:sz w:val="22"/>
          <w:szCs w:val="22"/>
        </w:rPr>
        <w:t>ącej</w:t>
      </w:r>
      <w:r w:rsidRPr="000E30BA">
        <w:rPr>
          <w:sz w:val="22"/>
          <w:szCs w:val="22"/>
        </w:rPr>
        <w:t xml:space="preserve"> </w:t>
      </w:r>
      <w:r w:rsidR="009E3823" w:rsidRPr="000E30BA">
        <w:rPr>
          <w:sz w:val="22"/>
          <w:szCs w:val="22"/>
        </w:rPr>
        <w:t xml:space="preserve">skazania </w:t>
      </w:r>
      <w:r w:rsidRPr="000E30BA">
        <w:rPr>
          <w:sz w:val="22"/>
          <w:szCs w:val="22"/>
        </w:rPr>
        <w:t>za</w:t>
      </w:r>
      <w:r w:rsidR="009E3823" w:rsidRPr="000E30BA">
        <w:rPr>
          <w:sz w:val="22"/>
          <w:szCs w:val="22"/>
        </w:rPr>
        <w:t xml:space="preserve"> przestępstwo lub ukarania za</w:t>
      </w:r>
      <w:r w:rsidRPr="000E30BA">
        <w:rPr>
          <w:sz w:val="22"/>
          <w:szCs w:val="22"/>
        </w:rPr>
        <w:t xml:space="preserve"> wykroczenie, za które wymierzono karę </w:t>
      </w:r>
      <w:r w:rsidR="009E3823" w:rsidRPr="000E30BA">
        <w:rPr>
          <w:sz w:val="22"/>
          <w:szCs w:val="22"/>
        </w:rPr>
        <w:t>aresztu</w:t>
      </w:r>
    </w:p>
    <w:p w14:paraId="206DE64E" w14:textId="77777777" w:rsidR="00AF3F2A" w:rsidRPr="000E30BA" w:rsidRDefault="00AF3F2A" w:rsidP="005D788E">
      <w:pPr>
        <w:autoSpaceDE w:val="0"/>
        <w:autoSpaceDN w:val="0"/>
        <w:adjustRightInd w:val="0"/>
        <w:spacing w:line="276" w:lineRule="auto"/>
        <w:ind w:firstLine="708"/>
        <w:jc w:val="both"/>
        <w:rPr>
          <w:rFonts w:cs="Times New Roman"/>
          <w:b/>
          <w:i/>
          <w:snapToGrid w:val="0"/>
          <w:color w:val="000000" w:themeColor="text1"/>
          <w:sz w:val="22"/>
          <w:szCs w:val="22"/>
        </w:rPr>
      </w:pPr>
      <w:r w:rsidRPr="000E30BA">
        <w:rPr>
          <w:rFonts w:cs="Times New Roman"/>
          <w:color w:val="000000" w:themeColor="text1"/>
          <w:sz w:val="22"/>
          <w:szCs w:val="22"/>
        </w:rPr>
        <w:t xml:space="preserve">– </w:t>
      </w:r>
      <w:r w:rsidRPr="000E30BA">
        <w:rPr>
          <w:rFonts w:cs="Times New Roman"/>
          <w:b/>
          <w:color w:val="000000" w:themeColor="text1"/>
          <w:sz w:val="22"/>
          <w:szCs w:val="22"/>
        </w:rPr>
        <w:t>sporządzonej</w:t>
      </w:r>
      <w:r w:rsidRPr="000E30BA">
        <w:rPr>
          <w:rFonts w:cs="Times New Roman"/>
          <w:color w:val="000000" w:themeColor="text1"/>
          <w:sz w:val="22"/>
          <w:szCs w:val="22"/>
        </w:rPr>
        <w:t xml:space="preserve"> nie wcześniej niż 6 miesięcy przed jej złożeniem</w:t>
      </w:r>
      <w:r w:rsidR="00A6567F" w:rsidRPr="000E30BA">
        <w:rPr>
          <w:rFonts w:cs="Times New Roman"/>
          <w:color w:val="000000" w:themeColor="text1"/>
          <w:sz w:val="22"/>
          <w:szCs w:val="22"/>
        </w:rPr>
        <w:t>.</w:t>
      </w:r>
      <w:r w:rsidR="001A086F" w:rsidRPr="000E30BA">
        <w:rPr>
          <w:rFonts w:cs="Times New Roman"/>
          <w:b/>
          <w:snapToGrid w:val="0"/>
          <w:color w:val="000000" w:themeColor="text1"/>
          <w:sz w:val="22"/>
          <w:szCs w:val="22"/>
        </w:rPr>
        <w:t xml:space="preserve"> </w:t>
      </w:r>
    </w:p>
    <w:p w14:paraId="3328F6E8" w14:textId="7256A9D5" w:rsidR="000B696B" w:rsidRPr="000E30BA" w:rsidRDefault="00AF3F2A"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bCs/>
          <w:color w:val="000000" w:themeColor="text1"/>
          <w:sz w:val="22"/>
          <w:szCs w:val="22"/>
        </w:rPr>
        <w:t>OŚWIADCZENI</w:t>
      </w:r>
      <w:r w:rsidR="009E3823" w:rsidRPr="000E30BA">
        <w:rPr>
          <w:b/>
          <w:bCs/>
          <w:color w:val="000000" w:themeColor="text1"/>
          <w:sz w:val="22"/>
          <w:szCs w:val="22"/>
        </w:rPr>
        <w:t>A</w:t>
      </w:r>
      <w:r w:rsidRPr="000E30BA">
        <w:rPr>
          <w:b/>
          <w:bCs/>
          <w:color w:val="000000" w:themeColor="text1"/>
          <w:sz w:val="22"/>
          <w:szCs w:val="22"/>
        </w:rPr>
        <w:t xml:space="preserve"> WYKONAWCY, W ZAKRESIE ART. 108 UST. 1 PKT 5 USTAWY</w:t>
      </w:r>
      <w:r w:rsidR="009E3823" w:rsidRPr="000E30BA">
        <w:rPr>
          <w:b/>
          <w:bCs/>
          <w:color w:val="000000" w:themeColor="text1"/>
          <w:sz w:val="22"/>
          <w:szCs w:val="22"/>
        </w:rPr>
        <w:t xml:space="preserve"> Pzp</w:t>
      </w:r>
      <w:r w:rsidRPr="000E30BA">
        <w:rPr>
          <w:color w:val="000000" w:themeColor="text1"/>
          <w:sz w:val="22"/>
          <w:szCs w:val="22"/>
        </w:rPr>
        <w:t xml:space="preserve">, o braku przynależności do tej samej grupy kapitałowej w rozumieniu ustawy z dnia 16 lutego 2007 r. o </w:t>
      </w:r>
      <w:r w:rsidRPr="000E30BA">
        <w:rPr>
          <w:color w:val="000000" w:themeColor="text1"/>
          <w:sz w:val="22"/>
          <w:szCs w:val="22"/>
        </w:rPr>
        <w:lastRenderedPageBreak/>
        <w:t xml:space="preserve">ochronie konkurencji i </w:t>
      </w:r>
      <w:r w:rsidR="00AD254C" w:rsidRPr="000E30BA">
        <w:rPr>
          <w:color w:val="000000" w:themeColor="text1"/>
          <w:sz w:val="22"/>
          <w:szCs w:val="22"/>
        </w:rPr>
        <w:t>konsumentów (t.j. Dz. U. z 202</w:t>
      </w:r>
      <w:r w:rsidR="00605BBD" w:rsidRPr="000E30BA">
        <w:rPr>
          <w:color w:val="000000" w:themeColor="text1"/>
          <w:sz w:val="22"/>
          <w:szCs w:val="22"/>
        </w:rPr>
        <w:t>3</w:t>
      </w:r>
      <w:r w:rsidRPr="000E30BA">
        <w:rPr>
          <w:color w:val="000000" w:themeColor="text1"/>
          <w:sz w:val="22"/>
          <w:szCs w:val="22"/>
        </w:rPr>
        <w:t xml:space="preserve"> r. poz. </w:t>
      </w:r>
      <w:r w:rsidR="00605BBD" w:rsidRPr="000E30BA">
        <w:rPr>
          <w:color w:val="000000" w:themeColor="text1"/>
          <w:sz w:val="22"/>
          <w:szCs w:val="22"/>
        </w:rPr>
        <w:t>1689</w:t>
      </w:r>
      <w:r w:rsidR="00AD254C" w:rsidRPr="000E30BA">
        <w:rPr>
          <w:color w:val="000000" w:themeColor="text1"/>
          <w:sz w:val="22"/>
          <w:szCs w:val="22"/>
        </w:rPr>
        <w:t xml:space="preserve"> ze zm.</w:t>
      </w:r>
      <w:r w:rsidR="005A52A7" w:rsidRPr="000E30BA">
        <w:rPr>
          <w:color w:val="000000" w:themeColor="text1"/>
          <w:sz w:val="22"/>
          <w:szCs w:val="22"/>
        </w:rPr>
        <w:t>), z innym W</w:t>
      </w:r>
      <w:r w:rsidRPr="000E30BA">
        <w:rPr>
          <w:color w:val="000000" w:themeColor="text1"/>
          <w:sz w:val="22"/>
          <w:szCs w:val="22"/>
        </w:rPr>
        <w:t>ykonawcą, który złożył odrębną ofertę, ofertę częściową, albo oświadczenia o przynależności do tej samej grupy kapitałowej wraz z dokumentami lub informacjami potwierdzającymi przygotowanie oferty, oferty częściowej ni</w:t>
      </w:r>
      <w:r w:rsidR="005A52A7" w:rsidRPr="000E30BA">
        <w:rPr>
          <w:color w:val="000000" w:themeColor="text1"/>
          <w:sz w:val="22"/>
          <w:szCs w:val="22"/>
        </w:rPr>
        <w:t>ezależnie od innego W</w:t>
      </w:r>
      <w:r w:rsidRPr="000E30BA">
        <w:rPr>
          <w:color w:val="000000" w:themeColor="text1"/>
          <w:sz w:val="22"/>
          <w:szCs w:val="22"/>
        </w:rPr>
        <w:t>ykonawcy należącego do tej samej grupy kapitałowej</w:t>
      </w:r>
      <w:r w:rsidR="00E013F3" w:rsidRPr="000E30BA">
        <w:rPr>
          <w:color w:val="000000" w:themeColor="text1"/>
          <w:sz w:val="22"/>
          <w:szCs w:val="22"/>
        </w:rPr>
        <w:t xml:space="preserve"> – </w:t>
      </w:r>
      <w:r w:rsidR="00E013F3" w:rsidRPr="000E30BA">
        <w:rPr>
          <w:b/>
          <w:color w:val="000000" w:themeColor="text1"/>
          <w:sz w:val="22"/>
          <w:szCs w:val="22"/>
        </w:rPr>
        <w:t>Załącznik nr 7</w:t>
      </w:r>
      <w:r w:rsidRPr="000E30BA">
        <w:rPr>
          <w:color w:val="000000" w:themeColor="text1"/>
          <w:sz w:val="22"/>
          <w:szCs w:val="22"/>
        </w:rPr>
        <w:t xml:space="preserve">; </w:t>
      </w:r>
    </w:p>
    <w:p w14:paraId="45950171" w14:textId="01BE57B4"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Z</w:t>
      </w:r>
      <w:r w:rsidR="00AF3F2A" w:rsidRPr="000E30BA">
        <w:rPr>
          <w:b/>
          <w:color w:val="000000" w:themeColor="text1"/>
          <w:sz w:val="22"/>
          <w:szCs w:val="22"/>
        </w:rPr>
        <w:t>aświadczeni</w:t>
      </w:r>
      <w:r w:rsidR="009E3823" w:rsidRPr="000E30BA">
        <w:rPr>
          <w:b/>
          <w:color w:val="000000" w:themeColor="text1"/>
          <w:sz w:val="22"/>
          <w:szCs w:val="22"/>
        </w:rPr>
        <w:t>a</w:t>
      </w:r>
      <w:r w:rsidR="00AF3F2A" w:rsidRPr="000E30BA">
        <w:rPr>
          <w:b/>
          <w:color w:val="000000" w:themeColor="text1"/>
          <w:sz w:val="22"/>
          <w:szCs w:val="22"/>
        </w:rPr>
        <w:t xml:space="preserve"> </w:t>
      </w:r>
      <w:r w:rsidR="00AF3F2A" w:rsidRPr="000E30BA">
        <w:rPr>
          <w:color w:val="000000" w:themeColor="text1"/>
          <w:sz w:val="22"/>
          <w:szCs w:val="22"/>
        </w:rPr>
        <w:t xml:space="preserve">właściwego naczelnika urzędu skarbowego potwierdzającego, że </w:t>
      </w:r>
      <w:r w:rsidR="009C410D" w:rsidRPr="000E30BA">
        <w:rPr>
          <w:color w:val="000000" w:themeColor="text1"/>
          <w:sz w:val="22"/>
          <w:szCs w:val="22"/>
        </w:rPr>
        <w:t>Wykonawca</w:t>
      </w:r>
      <w:r w:rsidR="00AF3F2A" w:rsidRPr="000E30BA">
        <w:rPr>
          <w:color w:val="000000" w:themeColor="text1"/>
          <w:sz w:val="22"/>
          <w:szCs w:val="22"/>
        </w:rPr>
        <w:t xml:space="preserve"> nie zalega z opłacaniem podatków i opłat, w zakresie art. 109 ust. 1 pkt 1 ustawy</w:t>
      </w:r>
      <w:r w:rsidR="0008607B" w:rsidRPr="000E30BA">
        <w:rPr>
          <w:color w:val="000000" w:themeColor="text1"/>
          <w:sz w:val="22"/>
          <w:szCs w:val="22"/>
        </w:rPr>
        <w:t xml:space="preserve"> Pzp</w:t>
      </w:r>
      <w:r w:rsidR="00AF3F2A" w:rsidRPr="000E30BA">
        <w:rPr>
          <w:color w:val="000000" w:themeColor="text1"/>
          <w:sz w:val="22"/>
          <w:szCs w:val="22"/>
        </w:rPr>
        <w:t xml:space="preserve">, wystawionego nie wcześniej niż 3 miesiące przed jego złożeniem, a w przypadku zalegania z opłacaniem podatków lub opłat wraz z zaświadczeniem </w:t>
      </w:r>
      <w:r w:rsidR="000F2C4F" w:rsidRPr="000E30BA">
        <w:rPr>
          <w:color w:val="000000" w:themeColor="text1"/>
          <w:sz w:val="22"/>
          <w:szCs w:val="22"/>
        </w:rPr>
        <w:t>Zamawiający</w:t>
      </w:r>
      <w:r w:rsidR="00AF3F2A" w:rsidRPr="000E30BA">
        <w:rPr>
          <w:color w:val="000000" w:themeColor="text1"/>
          <w:sz w:val="22"/>
          <w:szCs w:val="22"/>
        </w:rPr>
        <w:t xml:space="preserve"> żąda złożenia dokumentów potwierdzających, że odpowiednio przed upływem terminu składania ofert </w:t>
      </w:r>
      <w:r w:rsidR="009C410D" w:rsidRPr="000E30BA">
        <w:rPr>
          <w:color w:val="000000" w:themeColor="text1"/>
          <w:sz w:val="22"/>
          <w:szCs w:val="22"/>
        </w:rPr>
        <w:t>Wykonawca</w:t>
      </w:r>
      <w:r w:rsidR="00AF3F2A" w:rsidRPr="000E30BA">
        <w:rPr>
          <w:color w:val="000000" w:themeColor="text1"/>
          <w:sz w:val="22"/>
          <w:szCs w:val="22"/>
        </w:rPr>
        <w:t xml:space="preserve"> dokonał płatności należnych podatków lub opłat wraz z odsetkami lub grzywnami lub zawarł wiążące porozumienie w sprawie spłat tych należności; </w:t>
      </w:r>
    </w:p>
    <w:p w14:paraId="006519C1" w14:textId="2A11DE38"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Z</w:t>
      </w:r>
      <w:r w:rsidR="00AF3F2A" w:rsidRPr="000E30BA">
        <w:rPr>
          <w:b/>
          <w:color w:val="000000" w:themeColor="text1"/>
          <w:sz w:val="22"/>
          <w:szCs w:val="22"/>
        </w:rPr>
        <w:t>aświadczeni</w:t>
      </w:r>
      <w:r w:rsidR="0008607B" w:rsidRPr="000E30BA">
        <w:rPr>
          <w:b/>
          <w:color w:val="000000" w:themeColor="text1"/>
          <w:sz w:val="22"/>
          <w:szCs w:val="22"/>
        </w:rPr>
        <w:t>a</w:t>
      </w:r>
      <w:r w:rsidR="00AF3F2A" w:rsidRPr="000E30BA">
        <w:rPr>
          <w:color w:val="000000" w:themeColor="text1"/>
          <w:sz w:val="22"/>
          <w:szCs w:val="22"/>
        </w:rPr>
        <w:t xml:space="preserve"> albo inn</w:t>
      </w:r>
      <w:r w:rsidR="0008607B" w:rsidRPr="000E30BA">
        <w:rPr>
          <w:color w:val="000000" w:themeColor="text1"/>
          <w:sz w:val="22"/>
          <w:szCs w:val="22"/>
        </w:rPr>
        <w:t>ego</w:t>
      </w:r>
      <w:r w:rsidR="00AF3F2A" w:rsidRPr="000E30BA">
        <w:rPr>
          <w:color w:val="000000" w:themeColor="text1"/>
          <w:sz w:val="22"/>
          <w:szCs w:val="22"/>
        </w:rPr>
        <w:t xml:space="preserve"> dokument</w:t>
      </w:r>
      <w:r w:rsidR="0008607B" w:rsidRPr="000E30BA">
        <w:rPr>
          <w:color w:val="000000" w:themeColor="text1"/>
          <w:sz w:val="22"/>
          <w:szCs w:val="22"/>
        </w:rPr>
        <w:t>u</w:t>
      </w:r>
      <w:r w:rsidR="00AF3F2A" w:rsidRPr="000E30BA">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t>
      </w:r>
      <w:r w:rsidR="009C410D" w:rsidRPr="000E30BA">
        <w:rPr>
          <w:color w:val="000000" w:themeColor="text1"/>
          <w:sz w:val="22"/>
          <w:szCs w:val="22"/>
        </w:rPr>
        <w:t>Wykonawca</w:t>
      </w:r>
      <w:r w:rsidR="00AF3F2A" w:rsidRPr="000E30BA">
        <w:rPr>
          <w:color w:val="000000" w:themeColor="text1"/>
          <w:sz w:val="22"/>
          <w:szCs w:val="22"/>
        </w:rPr>
        <w:t xml:space="preserve"> nie zalega z opłacaniem składek na ubezpieczenia społeczne i zdrowotne, w zakresie art. 109 ust. 1 pkt 1 ustawy</w:t>
      </w:r>
      <w:r w:rsidR="0008607B" w:rsidRPr="000E30BA">
        <w:rPr>
          <w:color w:val="000000" w:themeColor="text1"/>
          <w:sz w:val="22"/>
          <w:szCs w:val="22"/>
        </w:rPr>
        <w:t xml:space="preserve"> Pzp</w:t>
      </w:r>
      <w:r w:rsidR="00AF3F2A" w:rsidRPr="000E30BA">
        <w:rPr>
          <w:color w:val="000000" w:themeColor="text1"/>
          <w:sz w:val="22"/>
          <w:szCs w:val="22"/>
        </w:rPr>
        <w:t>, wystawione</w:t>
      </w:r>
      <w:r w:rsidR="0008607B" w:rsidRPr="000E30BA">
        <w:rPr>
          <w:color w:val="000000" w:themeColor="text1"/>
          <w:sz w:val="22"/>
          <w:szCs w:val="22"/>
        </w:rPr>
        <w:t>go</w:t>
      </w:r>
      <w:r w:rsidR="00AF3F2A" w:rsidRPr="000E30BA">
        <w:rPr>
          <w:color w:val="000000" w:themeColor="text1"/>
          <w:sz w:val="22"/>
          <w:szCs w:val="22"/>
        </w:rPr>
        <w:t xml:space="preserve"> nie wcześniej niż 3 miesiące przed jego złożeniem, a w przypadku zalegania z opłacaniem składek na ubezpieczenia społeczne lub zdrowotne wraz z zaświadczeniem albo innym dokumentem </w:t>
      </w:r>
      <w:r w:rsidR="000F2C4F" w:rsidRPr="000E30BA">
        <w:rPr>
          <w:color w:val="000000" w:themeColor="text1"/>
          <w:sz w:val="22"/>
          <w:szCs w:val="22"/>
        </w:rPr>
        <w:t>Zamawiający</w:t>
      </w:r>
      <w:r w:rsidR="00AF3F2A" w:rsidRPr="000E30BA">
        <w:rPr>
          <w:color w:val="000000" w:themeColor="text1"/>
          <w:sz w:val="22"/>
          <w:szCs w:val="22"/>
        </w:rPr>
        <w:t xml:space="preserve"> żąda złożenia dokumentów potwierdzających, że odpowiednio przed upływem terminu składania ofert </w:t>
      </w:r>
      <w:r w:rsidR="009C410D" w:rsidRPr="000E30BA">
        <w:rPr>
          <w:color w:val="000000" w:themeColor="text1"/>
          <w:sz w:val="22"/>
          <w:szCs w:val="22"/>
        </w:rPr>
        <w:t>Wykonawca</w:t>
      </w:r>
      <w:r w:rsidR="00AF3F2A" w:rsidRPr="000E30BA">
        <w:rPr>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4199C273" w14:textId="0A86E4A3" w:rsidR="000B696B" w:rsidRPr="000E30BA" w:rsidRDefault="00A030AC" w:rsidP="00F4705B">
      <w:pPr>
        <w:pStyle w:val="Akapitzlist"/>
        <w:numPr>
          <w:ilvl w:val="0"/>
          <w:numId w:val="55"/>
        </w:numPr>
        <w:autoSpaceDE w:val="0"/>
        <w:autoSpaceDN w:val="0"/>
        <w:adjustRightInd w:val="0"/>
        <w:spacing w:line="276" w:lineRule="auto"/>
        <w:jc w:val="both"/>
        <w:rPr>
          <w:b/>
          <w:snapToGrid w:val="0"/>
          <w:color w:val="000000" w:themeColor="text1"/>
          <w:sz w:val="22"/>
          <w:szCs w:val="22"/>
        </w:rPr>
      </w:pPr>
      <w:r w:rsidRPr="000E30BA">
        <w:rPr>
          <w:b/>
          <w:color w:val="000000" w:themeColor="text1"/>
          <w:sz w:val="22"/>
          <w:szCs w:val="22"/>
        </w:rPr>
        <w:t>O</w:t>
      </w:r>
      <w:r w:rsidR="00AF3F2A" w:rsidRPr="000E30BA">
        <w:rPr>
          <w:b/>
          <w:color w:val="000000" w:themeColor="text1"/>
          <w:sz w:val="22"/>
          <w:szCs w:val="22"/>
        </w:rPr>
        <w:t>dpis</w:t>
      </w:r>
      <w:r w:rsidR="0008607B" w:rsidRPr="000E30BA">
        <w:rPr>
          <w:b/>
          <w:color w:val="000000" w:themeColor="text1"/>
          <w:sz w:val="22"/>
          <w:szCs w:val="22"/>
        </w:rPr>
        <w:t>u</w:t>
      </w:r>
      <w:r w:rsidR="00AF3F2A" w:rsidRPr="000E30BA">
        <w:rPr>
          <w:b/>
          <w:color w:val="000000" w:themeColor="text1"/>
          <w:sz w:val="22"/>
          <w:szCs w:val="22"/>
        </w:rPr>
        <w:t xml:space="preserve"> lub informacj</w:t>
      </w:r>
      <w:r w:rsidR="0008607B" w:rsidRPr="000E30BA">
        <w:rPr>
          <w:b/>
          <w:color w:val="000000" w:themeColor="text1"/>
          <w:sz w:val="22"/>
          <w:szCs w:val="22"/>
        </w:rPr>
        <w:t>i</w:t>
      </w:r>
      <w:r w:rsidR="00AF3F2A" w:rsidRPr="000E30BA">
        <w:rPr>
          <w:color w:val="000000" w:themeColor="text1"/>
          <w:sz w:val="22"/>
          <w:szCs w:val="22"/>
        </w:rPr>
        <w:t xml:space="preserve"> z Krajowego Rejestru Sądowego lub z Centralnej Ewidencji i Informacji o Działalności Gospodarczej, w zakresie art. 109 ust. 1 pkt 4 ustawy</w:t>
      </w:r>
      <w:r w:rsidR="0008607B" w:rsidRPr="000E30BA">
        <w:rPr>
          <w:color w:val="000000" w:themeColor="text1"/>
          <w:sz w:val="22"/>
          <w:szCs w:val="22"/>
        </w:rPr>
        <w:t xml:space="preserve"> Pzp</w:t>
      </w:r>
      <w:r w:rsidR="00AF3F2A" w:rsidRPr="000E30BA">
        <w:rPr>
          <w:color w:val="000000" w:themeColor="text1"/>
          <w:sz w:val="22"/>
          <w:szCs w:val="22"/>
        </w:rPr>
        <w:t xml:space="preserve">, sporządzonych nie wcześniej niż 3 miesiące przed jej złożeniem, jeżeli odrębne przepisy wymagają wpisu do rejestru lub ewidencji; </w:t>
      </w:r>
    </w:p>
    <w:p w14:paraId="42C59E9B" w14:textId="77777777" w:rsidR="00F64F7E" w:rsidRPr="000E30BA" w:rsidRDefault="00D16271" w:rsidP="00F4705B">
      <w:pPr>
        <w:pStyle w:val="Akapitzlist"/>
        <w:numPr>
          <w:ilvl w:val="0"/>
          <w:numId w:val="55"/>
        </w:numPr>
        <w:autoSpaceDE w:val="0"/>
        <w:autoSpaceDN w:val="0"/>
        <w:adjustRightInd w:val="0"/>
        <w:spacing w:line="276" w:lineRule="auto"/>
        <w:jc w:val="both"/>
        <w:rPr>
          <w:rFonts w:eastAsia="Times New Roman"/>
          <w:sz w:val="22"/>
          <w:szCs w:val="22"/>
        </w:rPr>
      </w:pPr>
      <w:r w:rsidRPr="000E30BA">
        <w:rPr>
          <w:rFonts w:eastAsia="Times New Roman"/>
          <w:b/>
          <w:sz w:val="22"/>
          <w:szCs w:val="22"/>
        </w:rPr>
        <w:t>O</w:t>
      </w:r>
      <w:r w:rsidR="00F64F7E" w:rsidRPr="000E30BA">
        <w:rPr>
          <w:rFonts w:eastAsia="Times New Roman"/>
          <w:b/>
          <w:sz w:val="22"/>
          <w:szCs w:val="22"/>
        </w:rPr>
        <w:t>świadczenia wykonawcy o aktualności informacji zawartych w oświadczeniu</w:t>
      </w:r>
      <w:r w:rsidR="00F64F7E" w:rsidRPr="000E30BA">
        <w:rPr>
          <w:rFonts w:eastAsia="Times New Roman"/>
          <w:sz w:val="22"/>
          <w:szCs w:val="22"/>
        </w:rPr>
        <w:t>, o którym mowa w art. 125 ustawy Pzp (JEDZ), w zakresie podstaw wykluczenia z postępowania wskazanych przez zamawiającego, o których mowa w:</w:t>
      </w:r>
    </w:p>
    <w:p w14:paraId="32626698" w14:textId="77777777" w:rsidR="00F64F7E" w:rsidRPr="000E30BA" w:rsidRDefault="00F64F7E" w:rsidP="00F4705B">
      <w:pPr>
        <w:pStyle w:val="Akapitzlist"/>
        <w:numPr>
          <w:ilvl w:val="0"/>
          <w:numId w:val="56"/>
        </w:numPr>
        <w:tabs>
          <w:tab w:val="left" w:pos="426"/>
        </w:tabs>
        <w:suppressAutoHyphens/>
        <w:ind w:left="1560" w:hanging="426"/>
        <w:contextualSpacing/>
        <w:jc w:val="both"/>
        <w:rPr>
          <w:rFonts w:eastAsia="Times New Roman"/>
          <w:sz w:val="22"/>
          <w:szCs w:val="22"/>
        </w:rPr>
      </w:pPr>
      <w:r w:rsidRPr="000E30BA">
        <w:rPr>
          <w:rFonts w:eastAsia="Times New Roman"/>
          <w:sz w:val="22"/>
          <w:szCs w:val="22"/>
        </w:rPr>
        <w:t>art. 108 ust. 1 pkt 3 ustawy Pzp,</w:t>
      </w:r>
    </w:p>
    <w:p w14:paraId="0406973C" w14:textId="77777777" w:rsidR="00F64F7E" w:rsidRPr="000E30BA" w:rsidRDefault="00F64F7E" w:rsidP="00F4705B">
      <w:pPr>
        <w:pStyle w:val="Akapitzlist"/>
        <w:numPr>
          <w:ilvl w:val="0"/>
          <w:numId w:val="56"/>
        </w:numPr>
        <w:tabs>
          <w:tab w:val="left" w:pos="426"/>
        </w:tabs>
        <w:suppressAutoHyphens/>
        <w:ind w:left="1560" w:hanging="426"/>
        <w:contextualSpacing/>
        <w:jc w:val="both"/>
        <w:rPr>
          <w:rFonts w:eastAsia="Times New Roman"/>
          <w:sz w:val="22"/>
          <w:szCs w:val="22"/>
        </w:rPr>
      </w:pPr>
      <w:r w:rsidRPr="000E30BA">
        <w:rPr>
          <w:rFonts w:eastAsia="Times New Roman"/>
          <w:sz w:val="22"/>
          <w:szCs w:val="22"/>
        </w:rPr>
        <w:t>art. 108 ust. 1 pkt 4 ustawy Ppz, dotyczących orzeczenia zakazu ubiegania się o zamówienie publiczne tytułem środka zapobiegawczego,</w:t>
      </w:r>
    </w:p>
    <w:p w14:paraId="0BE48D40"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rFonts w:eastAsia="Times New Roman"/>
          <w:sz w:val="22"/>
          <w:szCs w:val="22"/>
        </w:rPr>
        <w:t>art. 108 ust. 1 pkt 5 ustawy Pzp, dotyczących zawarcia z innymi wykonawcami porozumienia mającego na celu zakłócenie konkurencji,</w:t>
      </w:r>
    </w:p>
    <w:p w14:paraId="5A0B896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rFonts w:eastAsia="Times New Roman"/>
          <w:sz w:val="22"/>
          <w:szCs w:val="22"/>
        </w:rPr>
        <w:t>art. 108 ust. 1 pkt 6 ustawy Pzp</w:t>
      </w:r>
      <w:r w:rsidRPr="000E30BA">
        <w:rPr>
          <w:sz w:val="22"/>
          <w:szCs w:val="22"/>
        </w:rPr>
        <w:t>,</w:t>
      </w:r>
    </w:p>
    <w:p w14:paraId="07A3BE6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1 ustawy Pzp, odnośnie do naruszenia obowiązków dotyczących płatności podatków i opłat lokalnych, o których mowa w ustawie z dnia 12 stycznia 1991 r. o podatkach i opłatach lokalnych, </w:t>
      </w:r>
    </w:p>
    <w:p w14:paraId="2FCCBB9B"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2 lit. b ustawy Pzp, dotyczących ukarania za wykroczenie, za które wymierzono karę ograniczenia wolności lub karę grzywny, </w:t>
      </w:r>
    </w:p>
    <w:p w14:paraId="5C45EDA4" w14:textId="77777777" w:rsidR="00F64F7E"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2 lit. c ustawy Pzp, </w:t>
      </w:r>
    </w:p>
    <w:p w14:paraId="01BA9F99" w14:textId="4476FB12" w:rsidR="00072369" w:rsidRPr="000E30B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 xml:space="preserve">art. 109 ust. 1 pkt 3 ustawy Pzp, dotyczących ukarania za wykroczenie, za które wymierzono karę ograniczenia wolności lub karę grzywny, </w:t>
      </w:r>
    </w:p>
    <w:p w14:paraId="6F895D16" w14:textId="44336768" w:rsidR="00F64F7E" w:rsidRPr="000E430A" w:rsidRDefault="00F64F7E" w:rsidP="00F4705B">
      <w:pPr>
        <w:pStyle w:val="Akapitzlist"/>
        <w:numPr>
          <w:ilvl w:val="0"/>
          <w:numId w:val="56"/>
        </w:numPr>
        <w:tabs>
          <w:tab w:val="left" w:pos="426"/>
        </w:tabs>
        <w:suppressAutoHyphens/>
        <w:ind w:left="1560" w:hanging="426"/>
        <w:contextualSpacing/>
        <w:jc w:val="both"/>
        <w:rPr>
          <w:sz w:val="22"/>
          <w:szCs w:val="22"/>
        </w:rPr>
      </w:pPr>
      <w:r w:rsidRPr="000E30BA">
        <w:rPr>
          <w:color w:val="000000"/>
          <w:sz w:val="22"/>
          <w:szCs w:val="22"/>
        </w:rPr>
        <w:t>art. 109 ust. 1 pkt 5–10 ustawy Pzp.</w:t>
      </w:r>
    </w:p>
    <w:p w14:paraId="596038B9" w14:textId="77777777" w:rsidR="000E430A" w:rsidRPr="00385BF4" w:rsidRDefault="000E430A" w:rsidP="000E430A">
      <w:pPr>
        <w:tabs>
          <w:tab w:val="left" w:pos="426"/>
        </w:tabs>
        <w:suppressAutoHyphens/>
        <w:contextualSpacing/>
        <w:jc w:val="both"/>
        <w:rPr>
          <w:rFonts w:cs="Times New Roman"/>
          <w:b/>
          <w:bCs/>
          <w:sz w:val="22"/>
          <w:szCs w:val="22"/>
          <w:u w:val="single"/>
        </w:rPr>
      </w:pPr>
      <w:r w:rsidRPr="00385BF4">
        <w:rPr>
          <w:rFonts w:cs="Times New Roman"/>
          <w:b/>
          <w:bCs/>
          <w:sz w:val="22"/>
          <w:szCs w:val="22"/>
          <w:u w:val="single"/>
        </w:rPr>
        <w:t>Dokument własny wykonawcy</w:t>
      </w:r>
    </w:p>
    <w:p w14:paraId="161EF83A" w14:textId="4C682099" w:rsidR="0020027F" w:rsidRPr="000E30BA" w:rsidRDefault="000D2100" w:rsidP="00F4705B">
      <w:pPr>
        <w:pStyle w:val="NormalnyWeb"/>
        <w:numPr>
          <w:ilvl w:val="0"/>
          <w:numId w:val="55"/>
        </w:numPr>
        <w:tabs>
          <w:tab w:val="left" w:pos="284"/>
        </w:tabs>
        <w:suppressAutoHyphens/>
        <w:spacing w:before="0" w:beforeAutospacing="0" w:after="0" w:afterAutospacing="0"/>
        <w:jc w:val="both"/>
        <w:rPr>
          <w:b/>
          <w:snapToGrid w:val="0"/>
          <w:color w:val="000000" w:themeColor="text1"/>
          <w:sz w:val="22"/>
          <w:szCs w:val="22"/>
        </w:rPr>
      </w:pPr>
      <w:r w:rsidRPr="000E30BA">
        <w:rPr>
          <w:b/>
          <w:bCs/>
          <w:sz w:val="22"/>
          <w:szCs w:val="22"/>
        </w:rPr>
        <w:t>oświadczenie dotyczące przepisów sankcyjnych</w:t>
      </w:r>
      <w:r w:rsidRPr="000E30BA">
        <w:rPr>
          <w:sz w:val="22"/>
          <w:szCs w:val="22"/>
        </w:rPr>
        <w:t xml:space="preserve"> związanych z wojną w Ukrainie - </w:t>
      </w:r>
      <w:r w:rsidRPr="000E30BA">
        <w:rPr>
          <w:b/>
          <w:sz w:val="22"/>
          <w:szCs w:val="22"/>
        </w:rPr>
        <w:t xml:space="preserve">Załącznik nr </w:t>
      </w:r>
      <w:r w:rsidR="007B5730">
        <w:rPr>
          <w:b/>
          <w:sz w:val="22"/>
          <w:szCs w:val="22"/>
        </w:rPr>
        <w:t>4</w:t>
      </w:r>
      <w:r w:rsidRPr="000E30BA">
        <w:rPr>
          <w:b/>
          <w:sz w:val="22"/>
          <w:szCs w:val="22"/>
        </w:rPr>
        <w:t>B do SWZ</w:t>
      </w:r>
      <w:r w:rsidR="002E1716" w:rsidRPr="000E30BA">
        <w:rPr>
          <w:b/>
          <w:sz w:val="22"/>
          <w:szCs w:val="22"/>
        </w:rPr>
        <w:t>.</w:t>
      </w:r>
    </w:p>
    <w:p w14:paraId="5302D47C" w14:textId="77777777" w:rsidR="000D2100" w:rsidRPr="000E30BA" w:rsidRDefault="000D2100" w:rsidP="00406A8B">
      <w:pPr>
        <w:pStyle w:val="NormalnyWeb"/>
        <w:tabs>
          <w:tab w:val="left" w:pos="284"/>
        </w:tabs>
        <w:suppressAutoHyphens/>
        <w:spacing w:before="0" w:beforeAutospacing="0" w:after="0" w:afterAutospacing="0"/>
        <w:jc w:val="both"/>
        <w:rPr>
          <w:b/>
          <w:snapToGrid w:val="0"/>
          <w:color w:val="000000" w:themeColor="text1"/>
          <w:sz w:val="22"/>
          <w:szCs w:val="22"/>
        </w:rPr>
      </w:pPr>
    </w:p>
    <w:p w14:paraId="3A2FCED3" w14:textId="20B55CA8" w:rsidR="00072369" w:rsidRPr="000E30BA" w:rsidRDefault="00072369" w:rsidP="00406A8B">
      <w:pPr>
        <w:pStyle w:val="NormalnyWeb"/>
        <w:tabs>
          <w:tab w:val="left" w:pos="284"/>
        </w:tabs>
        <w:suppressAutoHyphens/>
        <w:spacing w:before="0" w:beforeAutospacing="0" w:after="0" w:afterAutospacing="0"/>
        <w:jc w:val="both"/>
        <w:rPr>
          <w:rFonts w:eastAsia="Times New Roman"/>
          <w:sz w:val="22"/>
          <w:szCs w:val="22"/>
        </w:rPr>
      </w:pPr>
      <w:r w:rsidRPr="000E30BA">
        <w:rPr>
          <w:rFonts w:eastAsia="Times New Roman"/>
          <w:sz w:val="22"/>
          <w:szCs w:val="22"/>
        </w:rPr>
        <w:t xml:space="preserve">W przypadku Wykonawców wspólnie ubiegających się o udzielenie zamówienia podmiotowe środki dowodowe,  o których mowa w </w:t>
      </w:r>
      <w:r w:rsidRPr="000E30BA">
        <w:rPr>
          <w:sz w:val="22"/>
          <w:szCs w:val="22"/>
        </w:rPr>
        <w:t>pkt</w:t>
      </w:r>
      <w:r w:rsidRPr="000E30BA">
        <w:rPr>
          <w:rFonts w:eastAsia="Times New Roman"/>
          <w:sz w:val="22"/>
          <w:szCs w:val="22"/>
        </w:rPr>
        <w:t xml:space="preserve"> </w:t>
      </w:r>
      <w:r w:rsidRPr="000E30BA">
        <w:rPr>
          <w:sz w:val="22"/>
          <w:szCs w:val="22"/>
        </w:rPr>
        <w:t>1-</w:t>
      </w:r>
      <w:r w:rsidR="00DE1149" w:rsidRPr="000E30BA">
        <w:rPr>
          <w:sz w:val="22"/>
          <w:szCs w:val="22"/>
        </w:rPr>
        <w:t>7</w:t>
      </w:r>
      <w:r w:rsidRPr="000E30BA">
        <w:rPr>
          <w:rFonts w:eastAsia="Times New Roman"/>
          <w:sz w:val="22"/>
          <w:szCs w:val="22"/>
        </w:rPr>
        <w:t xml:space="preserve"> składa każdy z Wykonawców.</w:t>
      </w:r>
    </w:p>
    <w:p w14:paraId="571E3D55" w14:textId="52173EFF" w:rsidR="00072369" w:rsidRPr="000E30BA" w:rsidRDefault="00072369" w:rsidP="0020027F">
      <w:pPr>
        <w:autoSpaceDE w:val="0"/>
        <w:autoSpaceDN w:val="0"/>
        <w:adjustRightInd w:val="0"/>
        <w:spacing w:line="276" w:lineRule="auto"/>
        <w:jc w:val="both"/>
        <w:rPr>
          <w:rFonts w:cs="Times New Roman"/>
          <w:sz w:val="22"/>
          <w:szCs w:val="22"/>
        </w:rPr>
      </w:pPr>
      <w:r w:rsidRPr="000E30BA">
        <w:rPr>
          <w:rFonts w:eastAsia="Times New Roman" w:cs="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0E30BA">
        <w:rPr>
          <w:rFonts w:cs="Times New Roman"/>
          <w:sz w:val="22"/>
          <w:szCs w:val="22"/>
          <w:highlight w:val="yellow"/>
        </w:rPr>
        <w:t>pkt 1-</w:t>
      </w:r>
      <w:r w:rsidR="00DE1149" w:rsidRPr="000E30BA">
        <w:rPr>
          <w:rFonts w:cs="Times New Roman"/>
          <w:sz w:val="22"/>
          <w:szCs w:val="22"/>
          <w:highlight w:val="yellow"/>
        </w:rPr>
        <w:t>7</w:t>
      </w:r>
      <w:r w:rsidRPr="000E30BA">
        <w:rPr>
          <w:rFonts w:eastAsia="Times New Roman" w:cs="Times New Roman"/>
          <w:sz w:val="22"/>
          <w:szCs w:val="22"/>
          <w:highlight w:val="yellow"/>
        </w:rPr>
        <w:t>,</w:t>
      </w:r>
      <w:r w:rsidRPr="000E30BA">
        <w:rPr>
          <w:rFonts w:eastAsia="Times New Roman" w:cs="Times New Roman"/>
          <w:sz w:val="22"/>
          <w:szCs w:val="22"/>
        </w:rPr>
        <w:t xml:space="preserve"> dotyczących tych podmiotów, potwierdzających, że nie zachodzą wobec tych podmiotów podstawy wykluczenia z postępowania</w:t>
      </w:r>
      <w:r w:rsidR="00AE0141" w:rsidRPr="000E30BA">
        <w:rPr>
          <w:rFonts w:cs="Times New Roman"/>
          <w:sz w:val="22"/>
          <w:szCs w:val="22"/>
        </w:rPr>
        <w:t>.</w:t>
      </w:r>
    </w:p>
    <w:p w14:paraId="3E23C710" w14:textId="77777777" w:rsidR="00AE0141" w:rsidRPr="000E30BA" w:rsidRDefault="00AE0141" w:rsidP="00072369">
      <w:pPr>
        <w:pStyle w:val="Akapitzlist"/>
        <w:autoSpaceDE w:val="0"/>
        <w:autoSpaceDN w:val="0"/>
        <w:adjustRightInd w:val="0"/>
        <w:spacing w:line="276" w:lineRule="auto"/>
        <w:ind w:left="360"/>
        <w:jc w:val="both"/>
        <w:rPr>
          <w:b/>
          <w:snapToGrid w:val="0"/>
          <w:color w:val="000000" w:themeColor="text1"/>
          <w:sz w:val="22"/>
          <w:szCs w:val="22"/>
        </w:rPr>
      </w:pPr>
    </w:p>
    <w:p w14:paraId="7D987AD7" w14:textId="31B7E4BE" w:rsidR="000B696B" w:rsidRPr="000E30BA" w:rsidRDefault="000B696B" w:rsidP="00F4705B">
      <w:pPr>
        <w:pStyle w:val="Akapitzlist"/>
        <w:numPr>
          <w:ilvl w:val="0"/>
          <w:numId w:val="59"/>
        </w:numPr>
        <w:autoSpaceDE w:val="0"/>
        <w:autoSpaceDN w:val="0"/>
        <w:adjustRightInd w:val="0"/>
        <w:spacing w:line="276" w:lineRule="auto"/>
        <w:ind w:left="567" w:hanging="567"/>
        <w:jc w:val="both"/>
        <w:rPr>
          <w:b/>
          <w:snapToGrid w:val="0"/>
          <w:color w:val="000000" w:themeColor="text1"/>
          <w:sz w:val="22"/>
          <w:szCs w:val="22"/>
        </w:rPr>
      </w:pPr>
      <w:r w:rsidRPr="000E30BA">
        <w:rPr>
          <w:b/>
          <w:snapToGrid w:val="0"/>
          <w:color w:val="000000" w:themeColor="text1"/>
          <w:sz w:val="22"/>
          <w:szCs w:val="22"/>
        </w:rPr>
        <w:lastRenderedPageBreak/>
        <w:t xml:space="preserve">W celu wykazania spełniania warunków udziału w postępowaniu </w:t>
      </w:r>
      <w:r w:rsidR="0008607B" w:rsidRPr="000E30BA">
        <w:rPr>
          <w:b/>
          <w:snapToGrid w:val="0"/>
          <w:sz w:val="22"/>
          <w:szCs w:val="22"/>
        </w:rPr>
        <w:t xml:space="preserve">Zamawiający na podstawie art. 126 ustawy Pzp </w:t>
      </w:r>
      <w:r w:rsidR="0008607B" w:rsidRPr="000E30BA">
        <w:rPr>
          <w:rFonts w:eastAsia="Times New Roman"/>
          <w:b/>
          <w:bCs/>
          <w:sz w:val="22"/>
          <w:szCs w:val="22"/>
        </w:rPr>
        <w:t xml:space="preserve">wezwie Wykonawcę, którego oferta zostanie najwyżej oceniona do złożenia </w:t>
      </w:r>
      <w:r w:rsidR="0008607B" w:rsidRPr="000E30BA">
        <w:rPr>
          <w:rFonts w:eastAsia="Times New Roman"/>
          <w:b/>
          <w:bCs/>
          <w:sz w:val="22"/>
          <w:szCs w:val="22"/>
          <w:u w:val="single"/>
        </w:rPr>
        <w:t>w terminie nie krótszym niż 10 dni</w:t>
      </w:r>
      <w:r w:rsidR="0008607B" w:rsidRPr="000E30BA">
        <w:rPr>
          <w:rFonts w:eastAsia="Times New Roman"/>
          <w:b/>
          <w:bCs/>
          <w:sz w:val="22"/>
          <w:szCs w:val="22"/>
        </w:rPr>
        <w:t>, aktualnych na dzień złożenia podmiotowych środków dowodowych</w:t>
      </w:r>
      <w:r w:rsidRPr="000E30BA">
        <w:rPr>
          <w:color w:val="000000" w:themeColor="text1"/>
          <w:sz w:val="22"/>
          <w:szCs w:val="22"/>
        </w:rPr>
        <w:t>:</w:t>
      </w:r>
    </w:p>
    <w:p w14:paraId="5F974AC2" w14:textId="67871643" w:rsidR="00E50AA5" w:rsidRPr="000E30BA" w:rsidRDefault="00E50AA5" w:rsidP="00E50AA5">
      <w:pPr>
        <w:numPr>
          <w:ilvl w:val="3"/>
          <w:numId w:val="59"/>
        </w:numPr>
        <w:spacing w:line="276" w:lineRule="auto"/>
        <w:ind w:left="567" w:right="138" w:hanging="283"/>
        <w:jc w:val="both"/>
        <w:rPr>
          <w:rFonts w:cs="Times New Roman"/>
          <w:sz w:val="22"/>
          <w:szCs w:val="22"/>
        </w:rPr>
      </w:pPr>
      <w:r w:rsidRPr="000E30BA">
        <w:rPr>
          <w:rFonts w:cs="Times New Roman"/>
          <w:sz w:val="22"/>
          <w:szCs w:val="22"/>
        </w:rPr>
        <w:t xml:space="preserve">aktualną decyzję/opinię wydaną przez właściwego Inspektora Sanitarnego, potwierdzającą możliwość świadczenia usług pralniczych w zakresie prania bielizny w Zakładach Opieki Zdrowotnej, </w:t>
      </w:r>
    </w:p>
    <w:p w14:paraId="4A1BEC5D" w14:textId="6237D5C8" w:rsidR="00E50AA5" w:rsidRPr="000E30BA" w:rsidRDefault="00E50AA5" w:rsidP="00E50AA5">
      <w:pPr>
        <w:numPr>
          <w:ilvl w:val="3"/>
          <w:numId w:val="59"/>
        </w:numPr>
        <w:spacing w:line="276" w:lineRule="auto"/>
        <w:ind w:left="567" w:right="138" w:hanging="283"/>
        <w:jc w:val="both"/>
        <w:rPr>
          <w:rFonts w:cs="Times New Roman"/>
          <w:sz w:val="22"/>
          <w:szCs w:val="22"/>
        </w:rPr>
      </w:pPr>
      <w:r w:rsidRPr="000E30BA">
        <w:rPr>
          <w:rFonts w:cs="Times New Roman"/>
          <w:sz w:val="22"/>
          <w:szCs w:val="22"/>
        </w:rPr>
        <w:t xml:space="preserve">wykaz środków piorących i dezynfekujących przewidzianych do wykonywania zamówienia wraz z dokumentami potwierdzającymi zgłoszenie wyrobu do Rejestru Produktów Leczniczych, Wyrobów Medycznych i produktów Biobójczych. Wzór wykazu stanowi </w:t>
      </w:r>
      <w:r w:rsidRPr="007B5730">
        <w:rPr>
          <w:rFonts w:cs="Times New Roman"/>
          <w:b/>
          <w:sz w:val="22"/>
          <w:szCs w:val="22"/>
        </w:rPr>
        <w:t xml:space="preserve">Załącznik nr </w:t>
      </w:r>
      <w:r w:rsidR="007B5730" w:rsidRPr="007B5730">
        <w:rPr>
          <w:rFonts w:cs="Times New Roman"/>
          <w:b/>
          <w:sz w:val="22"/>
          <w:szCs w:val="22"/>
        </w:rPr>
        <w:t>8</w:t>
      </w:r>
      <w:r w:rsidRPr="007B5730">
        <w:rPr>
          <w:rFonts w:cs="Times New Roman"/>
          <w:b/>
          <w:sz w:val="22"/>
          <w:szCs w:val="22"/>
        </w:rPr>
        <w:t xml:space="preserve"> do SWZ</w:t>
      </w:r>
      <w:r w:rsidRPr="000E30BA">
        <w:rPr>
          <w:rFonts w:cs="Times New Roman"/>
          <w:sz w:val="22"/>
          <w:szCs w:val="22"/>
        </w:rPr>
        <w:t>,</w:t>
      </w:r>
    </w:p>
    <w:p w14:paraId="2C47773D" w14:textId="76E0F75D" w:rsidR="00E50AA5" w:rsidRPr="004963F9" w:rsidRDefault="00E50AA5" w:rsidP="00E50AA5">
      <w:pPr>
        <w:numPr>
          <w:ilvl w:val="3"/>
          <w:numId w:val="59"/>
        </w:numPr>
        <w:spacing w:line="276" w:lineRule="auto"/>
        <w:ind w:left="567" w:right="138" w:hanging="283"/>
        <w:jc w:val="both"/>
        <w:rPr>
          <w:rFonts w:cs="Times New Roman"/>
          <w:sz w:val="22"/>
          <w:szCs w:val="22"/>
        </w:rPr>
      </w:pPr>
      <w:r w:rsidRPr="004963F9">
        <w:rPr>
          <w:rFonts w:cs="Times New Roman"/>
          <w:sz w:val="22"/>
          <w:szCs w:val="22"/>
        </w:rPr>
        <w:t xml:space="preserve">wykaz narzędzi, wyposażenia zakładu lub urządzeń technicznych dostępnych Wykonawcy w celu wykonania zamówienia publicznego wraz z informacją o podstawie do dysponowania tymi zasobami tj. </w:t>
      </w:r>
      <w:r w:rsidRPr="004963F9">
        <w:rPr>
          <w:rFonts w:cs="Times New Roman"/>
          <w:b/>
          <w:sz w:val="22"/>
          <w:szCs w:val="22"/>
        </w:rPr>
        <w:t>wykaz środków transportu</w:t>
      </w:r>
      <w:r w:rsidRPr="004963F9">
        <w:rPr>
          <w:rFonts w:cs="Times New Roman"/>
          <w:sz w:val="22"/>
          <w:szCs w:val="22"/>
        </w:rPr>
        <w:t>, jakich Wykonawca zamierza</w:t>
      </w:r>
      <w:r w:rsidR="004963F9" w:rsidRPr="004963F9">
        <w:rPr>
          <w:rFonts w:cs="Times New Roman"/>
          <w:sz w:val="22"/>
          <w:szCs w:val="22"/>
        </w:rPr>
        <w:t xml:space="preserve"> używać do wykonania zamówienia. </w:t>
      </w:r>
      <w:r w:rsidRPr="004963F9">
        <w:rPr>
          <w:rFonts w:cs="Times New Roman"/>
          <w:sz w:val="22"/>
          <w:szCs w:val="22"/>
        </w:rPr>
        <w:t xml:space="preserve">Wzór wykazu stanowi </w:t>
      </w:r>
      <w:r w:rsidRPr="004963F9">
        <w:rPr>
          <w:rFonts w:cs="Times New Roman"/>
          <w:b/>
          <w:sz w:val="22"/>
          <w:szCs w:val="22"/>
        </w:rPr>
        <w:t xml:space="preserve">Załącznik nr </w:t>
      </w:r>
      <w:r w:rsidR="007B5730" w:rsidRPr="004963F9">
        <w:rPr>
          <w:rFonts w:cs="Times New Roman"/>
          <w:b/>
          <w:sz w:val="22"/>
          <w:szCs w:val="22"/>
        </w:rPr>
        <w:t>10</w:t>
      </w:r>
      <w:r w:rsidRPr="004963F9">
        <w:rPr>
          <w:rFonts w:cs="Times New Roman"/>
          <w:b/>
          <w:sz w:val="22"/>
          <w:szCs w:val="22"/>
        </w:rPr>
        <w:t xml:space="preserve"> do SWZ,</w:t>
      </w:r>
    </w:p>
    <w:p w14:paraId="48E1012E" w14:textId="10036C6C" w:rsidR="00774736" w:rsidRPr="00962EF8" w:rsidRDefault="00FC1EC2" w:rsidP="00774736">
      <w:pPr>
        <w:numPr>
          <w:ilvl w:val="3"/>
          <w:numId w:val="59"/>
        </w:numPr>
        <w:spacing w:line="276" w:lineRule="auto"/>
        <w:ind w:left="567" w:right="138" w:hanging="283"/>
        <w:jc w:val="both"/>
        <w:rPr>
          <w:rFonts w:cs="Times New Roman"/>
          <w:b/>
          <w:sz w:val="22"/>
          <w:szCs w:val="22"/>
        </w:rPr>
      </w:pPr>
      <w:r>
        <w:rPr>
          <w:rFonts w:cs="Times New Roman"/>
          <w:sz w:val="22"/>
          <w:szCs w:val="22"/>
          <w:shd w:val="clear" w:color="auto" w:fill="FFFFFF"/>
        </w:rPr>
        <w:t>wykaz</w:t>
      </w:r>
      <w:r w:rsidR="00E50AA5" w:rsidRPr="000E30BA">
        <w:rPr>
          <w:rFonts w:cs="Times New Roman"/>
          <w:sz w:val="22"/>
          <w:szCs w:val="22"/>
          <w:shd w:val="clear" w:color="auto" w:fill="FFFFFF"/>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E50AA5" w:rsidRPr="00962EF8">
        <w:rPr>
          <w:rFonts w:cs="Times New Roman"/>
          <w:b/>
          <w:sz w:val="22"/>
          <w:szCs w:val="22"/>
          <w:shd w:val="clear" w:color="auto" w:fill="FFFFFF"/>
        </w:rPr>
        <w:t>Załącznik Nr 9</w:t>
      </w:r>
      <w:r w:rsidR="00962EF8" w:rsidRPr="00962EF8">
        <w:rPr>
          <w:rFonts w:cs="Times New Roman"/>
          <w:b/>
          <w:sz w:val="22"/>
          <w:szCs w:val="22"/>
          <w:shd w:val="clear" w:color="auto" w:fill="FFFFFF"/>
        </w:rPr>
        <w:t xml:space="preserve"> do SWZ</w:t>
      </w:r>
      <w:r w:rsidR="00E50AA5" w:rsidRPr="00962EF8">
        <w:rPr>
          <w:rFonts w:cs="Times New Roman"/>
          <w:b/>
          <w:sz w:val="22"/>
          <w:szCs w:val="22"/>
          <w:shd w:val="clear" w:color="auto" w:fill="FFFFFF"/>
        </w:rPr>
        <w:t>,</w:t>
      </w:r>
    </w:p>
    <w:p w14:paraId="043ED8A0" w14:textId="52CE0174" w:rsidR="00774736" w:rsidRDefault="00E50AA5" w:rsidP="00774736">
      <w:pPr>
        <w:numPr>
          <w:ilvl w:val="3"/>
          <w:numId w:val="59"/>
        </w:numPr>
        <w:spacing w:line="276" w:lineRule="auto"/>
        <w:ind w:left="567" w:right="138" w:hanging="283"/>
        <w:jc w:val="both"/>
        <w:rPr>
          <w:rFonts w:cs="Times New Roman"/>
          <w:sz w:val="22"/>
          <w:szCs w:val="22"/>
        </w:rPr>
      </w:pPr>
      <w:r w:rsidRPr="00774736">
        <w:rPr>
          <w:rFonts w:cs="Times New Roman"/>
          <w:sz w:val="22"/>
          <w:szCs w:val="22"/>
        </w:rPr>
        <w:t xml:space="preserve">wykaz narzędzi, wyposażenia zakładu lub urządzeń technicznych dostępnych Wykonawcy w celu wykonania zamówienia publicznego wraz z informacją o podstawie do dysponowania tymi zasobami tj. wykaz urządzeń niezbędnych do wykonania zamówienia. Wzór wykazu stanowi </w:t>
      </w:r>
      <w:r w:rsidR="00BA6C82" w:rsidRPr="00FC1EC2">
        <w:rPr>
          <w:rFonts w:cs="Times New Roman"/>
          <w:b/>
          <w:sz w:val="22"/>
          <w:szCs w:val="22"/>
        </w:rPr>
        <w:t>Z</w:t>
      </w:r>
      <w:r w:rsidRPr="00BA6C82">
        <w:rPr>
          <w:rFonts w:cs="Times New Roman"/>
          <w:b/>
          <w:sz w:val="22"/>
          <w:szCs w:val="22"/>
        </w:rPr>
        <w:t>ałącznik Nr 1</w:t>
      </w:r>
      <w:r w:rsidR="00FC1EC2">
        <w:rPr>
          <w:rFonts w:cs="Times New Roman"/>
          <w:b/>
          <w:sz w:val="22"/>
          <w:szCs w:val="22"/>
        </w:rPr>
        <w:t>1</w:t>
      </w:r>
      <w:r w:rsidRPr="00BA6C82">
        <w:rPr>
          <w:rFonts w:cs="Times New Roman"/>
          <w:b/>
          <w:sz w:val="22"/>
          <w:szCs w:val="22"/>
        </w:rPr>
        <w:t xml:space="preserve"> do SWZ</w:t>
      </w:r>
      <w:r w:rsidR="00FC1EC2">
        <w:rPr>
          <w:rFonts w:cs="Times New Roman"/>
          <w:b/>
          <w:sz w:val="22"/>
          <w:szCs w:val="22"/>
        </w:rPr>
        <w:t>.</w:t>
      </w:r>
    </w:p>
    <w:p w14:paraId="28A33B6F" w14:textId="77777777" w:rsidR="00437EF7" w:rsidRPr="000E30BA" w:rsidRDefault="00437EF7" w:rsidP="00437EF7">
      <w:pPr>
        <w:spacing w:after="5" w:line="276" w:lineRule="auto"/>
        <w:ind w:right="101"/>
        <w:jc w:val="both"/>
        <w:rPr>
          <w:rFonts w:cs="Times New Roman"/>
          <w:b/>
          <w:color w:val="000000" w:themeColor="text1"/>
          <w:sz w:val="22"/>
          <w:szCs w:val="22"/>
        </w:rPr>
      </w:pPr>
    </w:p>
    <w:p w14:paraId="6B904E64" w14:textId="77777777" w:rsidR="00C816D0" w:rsidRPr="000E30BA" w:rsidRDefault="000B696B" w:rsidP="00F4705B">
      <w:pPr>
        <w:pStyle w:val="Akapitzlist"/>
        <w:numPr>
          <w:ilvl w:val="0"/>
          <w:numId w:val="59"/>
        </w:numPr>
        <w:spacing w:after="5" w:line="276" w:lineRule="auto"/>
        <w:ind w:left="426" w:right="101" w:hanging="426"/>
        <w:jc w:val="both"/>
        <w:rPr>
          <w:rFonts w:eastAsia="Times New Roman"/>
          <w:color w:val="000000" w:themeColor="text1"/>
          <w:sz w:val="22"/>
          <w:szCs w:val="22"/>
        </w:rPr>
      </w:pPr>
      <w:r w:rsidRPr="000E30BA">
        <w:rPr>
          <w:b/>
          <w:color w:val="000000" w:themeColor="text1"/>
          <w:sz w:val="22"/>
          <w:szCs w:val="22"/>
        </w:rPr>
        <w:t>Dokumenty od Wykonawców zagranicznych.</w:t>
      </w:r>
      <w:r w:rsidRPr="000E30BA">
        <w:rPr>
          <w:color w:val="000000" w:themeColor="text1"/>
          <w:sz w:val="22"/>
          <w:szCs w:val="22"/>
        </w:rPr>
        <w:t xml:space="preserve"> </w:t>
      </w:r>
    </w:p>
    <w:p w14:paraId="51BB9912" w14:textId="2E6F69EB" w:rsidR="000B696B" w:rsidRPr="000E30BA" w:rsidRDefault="000B696B" w:rsidP="00F4705B">
      <w:pPr>
        <w:pStyle w:val="Akapitzlist"/>
        <w:numPr>
          <w:ilvl w:val="3"/>
          <w:numId w:val="59"/>
        </w:numPr>
        <w:spacing w:after="5" w:line="276" w:lineRule="auto"/>
        <w:ind w:left="426" w:right="101" w:hanging="426"/>
        <w:jc w:val="both"/>
        <w:rPr>
          <w:rFonts w:eastAsia="Times New Roman"/>
          <w:color w:val="000000" w:themeColor="text1"/>
          <w:sz w:val="22"/>
          <w:szCs w:val="22"/>
        </w:rPr>
      </w:pPr>
      <w:r w:rsidRPr="000E30BA">
        <w:rPr>
          <w:rFonts w:eastAsia="Times New Roman"/>
          <w:color w:val="000000" w:themeColor="text1"/>
          <w:sz w:val="22"/>
          <w:szCs w:val="22"/>
        </w:rPr>
        <w:t>Jeżeli Wykonawca ma siedzibę lub miejsce zamieszkania poza granicami Rzeczypospolitej Polskiej, zamiast:</w:t>
      </w:r>
    </w:p>
    <w:p w14:paraId="391F181E" w14:textId="77777777" w:rsidR="00437EF7" w:rsidRPr="000E30BA" w:rsidRDefault="00561175" w:rsidP="00F4705B">
      <w:pPr>
        <w:pStyle w:val="Akapitzlist"/>
        <w:numPr>
          <w:ilvl w:val="0"/>
          <w:numId w:val="58"/>
        </w:numPr>
        <w:autoSpaceDE w:val="0"/>
        <w:autoSpaceDN w:val="0"/>
        <w:adjustRightInd w:val="0"/>
        <w:spacing w:line="276" w:lineRule="auto"/>
        <w:jc w:val="both"/>
        <w:rPr>
          <w:rFonts w:eastAsia="Times New Roman"/>
          <w:sz w:val="22"/>
          <w:szCs w:val="22"/>
        </w:rPr>
      </w:pPr>
      <w:r w:rsidRPr="000E30BA">
        <w:rPr>
          <w:rFonts w:eastAsia="Times New Roman"/>
          <w:color w:val="000000" w:themeColor="text1"/>
          <w:sz w:val="22"/>
          <w:szCs w:val="22"/>
        </w:rPr>
        <w:t>informacji z Krajowego Rejestru Karnego</w:t>
      </w:r>
      <w:r w:rsidR="003E4F18" w:rsidRPr="000E30BA">
        <w:rPr>
          <w:rFonts w:eastAsia="Times New Roman"/>
          <w:color w:val="000000" w:themeColor="text1"/>
          <w:sz w:val="22"/>
          <w:szCs w:val="22"/>
        </w:rPr>
        <w:t xml:space="preserve"> </w:t>
      </w:r>
      <w:r w:rsidRPr="000E30BA">
        <w:rPr>
          <w:rFonts w:eastAsia="Times New Roman"/>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0E30BA">
        <w:rPr>
          <w:rFonts w:eastAsia="Times New Roman"/>
          <w:sz w:val="22"/>
          <w:szCs w:val="22"/>
        </w:rPr>
        <w:t xml:space="preserve">lub administracyjny kraju, w którym </w:t>
      </w:r>
      <w:r w:rsidR="009C410D" w:rsidRPr="000E30BA">
        <w:rPr>
          <w:rFonts w:eastAsia="Times New Roman"/>
          <w:sz w:val="22"/>
          <w:szCs w:val="22"/>
        </w:rPr>
        <w:t>Wykonawca</w:t>
      </w:r>
      <w:r w:rsidRPr="000E30BA">
        <w:rPr>
          <w:rFonts w:eastAsia="Times New Roman"/>
          <w:sz w:val="22"/>
          <w:szCs w:val="22"/>
        </w:rPr>
        <w:t xml:space="preserve"> ma siedzibę lub miejsce </w:t>
      </w:r>
      <w:r w:rsidRPr="000E30BA">
        <w:rPr>
          <w:sz w:val="22"/>
          <w:szCs w:val="22"/>
        </w:rPr>
        <w:t>zamieszkania</w:t>
      </w:r>
      <w:r w:rsidR="00B03135" w:rsidRPr="000E30BA">
        <w:rPr>
          <w:sz w:val="22"/>
          <w:szCs w:val="22"/>
        </w:rPr>
        <w:t xml:space="preserve"> lub miejsce zamieszkania ma osoba, której dotyczy informacja albo dokument</w:t>
      </w:r>
      <w:r w:rsidRPr="000E30BA">
        <w:rPr>
          <w:rFonts w:eastAsia="Times New Roman"/>
          <w:sz w:val="22"/>
          <w:szCs w:val="22"/>
        </w:rPr>
        <w:t xml:space="preserve">; </w:t>
      </w:r>
    </w:p>
    <w:p w14:paraId="799EB0C6" w14:textId="2B28039B" w:rsidR="00CA23D3" w:rsidRPr="000E30BA" w:rsidRDefault="00561175" w:rsidP="00F4705B">
      <w:pPr>
        <w:pStyle w:val="Akapitzlist"/>
        <w:numPr>
          <w:ilvl w:val="0"/>
          <w:numId w:val="58"/>
        </w:numPr>
        <w:autoSpaceDE w:val="0"/>
        <w:autoSpaceDN w:val="0"/>
        <w:adjustRightInd w:val="0"/>
        <w:spacing w:line="276" w:lineRule="auto"/>
        <w:jc w:val="both"/>
        <w:rPr>
          <w:rFonts w:eastAsia="Times New Roman"/>
          <w:sz w:val="22"/>
          <w:szCs w:val="22"/>
        </w:rPr>
      </w:pPr>
      <w:r w:rsidRPr="000E30BA">
        <w:rPr>
          <w:rFonts w:eastAsia="Times New Roman"/>
          <w:sz w:val="22"/>
          <w:szCs w:val="22"/>
        </w:rPr>
        <w:t>zaświadczenia</w:t>
      </w:r>
      <w:r w:rsidR="00B17544" w:rsidRPr="000E30BA">
        <w:rPr>
          <w:rFonts w:eastAsia="Times New Roman"/>
          <w:sz w:val="22"/>
          <w:szCs w:val="22"/>
        </w:rPr>
        <w:t xml:space="preserve"> właściwego naczelnika urzędu skarbowego</w:t>
      </w:r>
      <w:r w:rsidRPr="000E30BA">
        <w:rPr>
          <w:rFonts w:eastAsia="Times New Roman"/>
          <w:sz w:val="22"/>
          <w:szCs w:val="22"/>
        </w:rPr>
        <w:t xml:space="preserve">, zaświadczenia albo innego dokumentu potwierdzającego, że </w:t>
      </w:r>
      <w:r w:rsidR="009C410D" w:rsidRPr="000E30BA">
        <w:rPr>
          <w:rFonts w:eastAsia="Times New Roman"/>
          <w:sz w:val="22"/>
          <w:szCs w:val="22"/>
        </w:rPr>
        <w:t>Wykonawca</w:t>
      </w:r>
      <w:r w:rsidRPr="000E30BA">
        <w:rPr>
          <w:rFonts w:eastAsia="Times New Roman"/>
          <w:sz w:val="22"/>
          <w:szCs w:val="22"/>
        </w:rPr>
        <w:t xml:space="preserve"> nie zalega z opłacaniem składek na ubezpieczenia społeczne lub zdrowotne, lub odpisu albo informacji z Krajowego Rejestru Sądowego lub z Centralnej Ewidencji i Informacji o Działalności Gospodarczej, </w:t>
      </w:r>
    </w:p>
    <w:p w14:paraId="2D98B815" w14:textId="0E9FDE19" w:rsidR="00CA23D3" w:rsidRPr="000E30BA" w:rsidRDefault="00561175" w:rsidP="00F4705B">
      <w:pPr>
        <w:pStyle w:val="Akapitzlist"/>
        <w:numPr>
          <w:ilvl w:val="0"/>
          <w:numId w:val="57"/>
        </w:numPr>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składa dokument lub dokumenty wystawione w kraju, w którym </w:t>
      </w:r>
      <w:r w:rsidR="009C410D" w:rsidRPr="000E30BA">
        <w:rPr>
          <w:rFonts w:eastAsia="Times New Roman"/>
          <w:sz w:val="22"/>
          <w:szCs w:val="22"/>
        </w:rPr>
        <w:t>Wykonawca</w:t>
      </w:r>
      <w:r w:rsidRPr="000E30BA">
        <w:rPr>
          <w:rFonts w:eastAsia="Times New Roman"/>
          <w:sz w:val="22"/>
          <w:szCs w:val="22"/>
        </w:rPr>
        <w:t xml:space="preserve"> ma siedzibę lub miejsce zamieszkania, potwierdzające odpowiednio, że: </w:t>
      </w:r>
    </w:p>
    <w:p w14:paraId="3737D23D" w14:textId="162892E9" w:rsidR="00561175" w:rsidRPr="000E30BA" w:rsidRDefault="00561175" w:rsidP="00F4705B">
      <w:pPr>
        <w:pStyle w:val="Akapitzlist"/>
        <w:numPr>
          <w:ilvl w:val="0"/>
          <w:numId w:val="57"/>
        </w:numPr>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nie naruszył obowiązków dotyczących płatności podatków, opłat lub składek na ubezpieczenie społeczne lub zdrowotne, </w:t>
      </w:r>
    </w:p>
    <w:p w14:paraId="73893843" w14:textId="77777777" w:rsidR="0083094F" w:rsidRPr="000E30BA" w:rsidRDefault="00561175" w:rsidP="00F4705B">
      <w:pPr>
        <w:pStyle w:val="Akapitzlist"/>
        <w:numPr>
          <w:ilvl w:val="0"/>
          <w:numId w:val="57"/>
        </w:numPr>
        <w:tabs>
          <w:tab w:val="left" w:pos="2127"/>
        </w:tabs>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4054D4" w14:textId="1268B345" w:rsidR="0083094F" w:rsidRPr="000E30BA" w:rsidRDefault="00561175" w:rsidP="00F4705B">
      <w:pPr>
        <w:pStyle w:val="Akapitzlist"/>
        <w:numPr>
          <w:ilvl w:val="0"/>
          <w:numId w:val="58"/>
        </w:numPr>
        <w:tabs>
          <w:tab w:val="left" w:pos="2127"/>
        </w:tabs>
        <w:autoSpaceDE w:val="0"/>
        <w:autoSpaceDN w:val="0"/>
        <w:adjustRightInd w:val="0"/>
        <w:spacing w:line="276" w:lineRule="auto"/>
        <w:jc w:val="both"/>
        <w:rPr>
          <w:rFonts w:eastAsia="Times New Roman"/>
          <w:sz w:val="22"/>
          <w:szCs w:val="22"/>
        </w:rPr>
      </w:pPr>
      <w:r w:rsidRPr="000E30BA">
        <w:rPr>
          <w:rFonts w:eastAsia="Times New Roman"/>
          <w:sz w:val="22"/>
          <w:szCs w:val="22"/>
        </w:rPr>
        <w:t xml:space="preserve">Dokument, o którym mowa w </w:t>
      </w:r>
      <w:r w:rsidR="000173A8" w:rsidRPr="000E30BA">
        <w:rPr>
          <w:rFonts w:eastAsia="Times New Roman"/>
          <w:sz w:val="22"/>
          <w:szCs w:val="22"/>
        </w:rPr>
        <w:t>a)</w:t>
      </w:r>
      <w:r w:rsidRPr="000E30BA">
        <w:rPr>
          <w:rFonts w:eastAsia="Times New Roman"/>
          <w:sz w:val="22"/>
          <w:szCs w:val="22"/>
        </w:rPr>
        <w:t xml:space="preserve">, powinien być wystawiony nie wcześniej niż 6 </w:t>
      </w:r>
      <w:r w:rsidR="000173A8" w:rsidRPr="000E30BA">
        <w:rPr>
          <w:rFonts w:eastAsia="Times New Roman"/>
          <w:sz w:val="22"/>
          <w:szCs w:val="22"/>
        </w:rPr>
        <w:t>miesięcy przed jego złożeniem.  Dokumenty, o których mowa w b),</w:t>
      </w:r>
      <w:r w:rsidRPr="000E30BA">
        <w:rPr>
          <w:rFonts w:eastAsia="Times New Roman"/>
          <w:sz w:val="22"/>
          <w:szCs w:val="22"/>
        </w:rPr>
        <w:t xml:space="preserve"> powinny być wystawione nie wcześniej niż 3 miesiące przed ich złożeniem.</w:t>
      </w:r>
    </w:p>
    <w:p w14:paraId="035688D6" w14:textId="77777777" w:rsidR="00C816D0" w:rsidRPr="000E30BA" w:rsidRDefault="00570358" w:rsidP="00F4705B">
      <w:pPr>
        <w:pStyle w:val="Akapitzlist"/>
        <w:numPr>
          <w:ilvl w:val="3"/>
          <w:numId w:val="59"/>
        </w:numPr>
        <w:spacing w:after="5" w:line="276" w:lineRule="auto"/>
        <w:ind w:left="284" w:right="101" w:hanging="284"/>
        <w:jc w:val="both"/>
        <w:rPr>
          <w:rFonts w:eastAsia="Times New Roman"/>
          <w:sz w:val="22"/>
          <w:szCs w:val="22"/>
        </w:rPr>
      </w:pPr>
      <w:r w:rsidRPr="000E30BA">
        <w:rPr>
          <w:b/>
          <w:sz w:val="22"/>
          <w:szCs w:val="22"/>
        </w:rPr>
        <w:t>Jeżeli w kraju,</w:t>
      </w:r>
      <w:r w:rsidRPr="000E30BA">
        <w:rPr>
          <w:sz w:val="22"/>
          <w:szCs w:val="22"/>
        </w:rPr>
        <w:t xml:space="preserve"> w którym </w:t>
      </w:r>
      <w:r w:rsidR="009C410D" w:rsidRPr="000E30BA">
        <w:rPr>
          <w:sz w:val="22"/>
          <w:szCs w:val="22"/>
        </w:rPr>
        <w:t>Wykonawca</w:t>
      </w:r>
      <w:r w:rsidRPr="000E30BA">
        <w:rPr>
          <w:sz w:val="22"/>
          <w:szCs w:val="22"/>
        </w:rPr>
        <w:t xml:space="preserve"> ma siedzibę lub miejsce zamieszkania</w:t>
      </w:r>
      <w:r w:rsidR="00B03135" w:rsidRPr="000E30BA">
        <w:rPr>
          <w:sz w:val="22"/>
          <w:szCs w:val="22"/>
        </w:rPr>
        <w:t xml:space="preserve"> lub miejsce zamieszkania ma osoba, której dokument dotyczy</w:t>
      </w:r>
      <w:r w:rsidRPr="000E30BA">
        <w:rPr>
          <w:sz w:val="22"/>
          <w:szCs w:val="22"/>
        </w:rPr>
        <w:t xml:space="preserve">, nie wydaje się dokumentów, o których mowa w pkt. </w:t>
      </w:r>
      <w:r w:rsidR="00F536F9" w:rsidRPr="000E30BA">
        <w:rPr>
          <w:sz w:val="22"/>
          <w:szCs w:val="22"/>
        </w:rPr>
        <w:t>3</w:t>
      </w:r>
      <w:r w:rsidR="005558B5" w:rsidRPr="000E30BA">
        <w:rPr>
          <w:sz w:val="22"/>
          <w:szCs w:val="22"/>
        </w:rPr>
        <w:t>)</w:t>
      </w:r>
      <w:r w:rsidRPr="000E30BA">
        <w:rPr>
          <w:sz w:val="22"/>
          <w:szCs w:val="22"/>
        </w:rPr>
        <w:t>, lub gdy dokumenty te nie odnoszą się do wszystkich przypadków, o których mowa w art. 108 ust. 1 pkt 1, 2 i 4, art. 109 ust. 1 pkt 1, 2 lit. a i b oraz pkt 3 ustawy</w:t>
      </w:r>
      <w:r w:rsidR="00F536F9" w:rsidRPr="000E30BA">
        <w:rPr>
          <w:sz w:val="22"/>
          <w:szCs w:val="22"/>
        </w:rPr>
        <w:t xml:space="preserve"> Pzp</w:t>
      </w:r>
      <w:r w:rsidRPr="000E30BA">
        <w:rPr>
          <w:sz w:val="22"/>
          <w:szCs w:val="22"/>
        </w:rPr>
        <w:t xml:space="preserve">, zastępuje się je odpowiednio w całości lub w części dokumentem zawierającym </w:t>
      </w:r>
      <w:r w:rsidRPr="000E30BA">
        <w:rPr>
          <w:sz w:val="22"/>
          <w:szCs w:val="22"/>
        </w:rPr>
        <w:lastRenderedPageBreak/>
        <w:t xml:space="preserve">odpowiednio oświadczenie </w:t>
      </w:r>
      <w:r w:rsidR="005A52A7" w:rsidRPr="000E30BA">
        <w:rPr>
          <w:sz w:val="22"/>
          <w:szCs w:val="22"/>
        </w:rPr>
        <w:t>W</w:t>
      </w:r>
      <w:r w:rsidRPr="000E30BA">
        <w:rPr>
          <w:sz w:val="22"/>
          <w:szCs w:val="22"/>
        </w:rPr>
        <w:t xml:space="preserve">ykonawcy, ze wskazaniem osoby albo osób uprawnionych do jego reprezentacji, lub oświadczenie osoby, której dokument miał dotyczyć, złożone pod przysięgą, lub, jeżeli w kraju, w którym </w:t>
      </w:r>
      <w:r w:rsidR="009C410D" w:rsidRPr="000E30BA">
        <w:rPr>
          <w:sz w:val="22"/>
          <w:szCs w:val="22"/>
        </w:rPr>
        <w:t>Wykonawca</w:t>
      </w:r>
      <w:r w:rsidRPr="000E30BA">
        <w:rPr>
          <w:sz w:val="22"/>
          <w:szCs w:val="22"/>
        </w:rPr>
        <w:t xml:space="preserve"> ma siedzibę lub miejsce zamieszkania</w:t>
      </w:r>
      <w:r w:rsidR="00B03135" w:rsidRPr="000E30BA">
        <w:rPr>
          <w:sz w:val="22"/>
          <w:szCs w:val="22"/>
        </w:rPr>
        <w:t xml:space="preserve"> lub miejsce zamieszkania ma osoba, której dokument dotyczy</w:t>
      </w:r>
      <w:r w:rsidRPr="000E30BA">
        <w:rPr>
          <w:sz w:val="22"/>
          <w:szCs w:val="22"/>
        </w:rPr>
        <w:t xml:space="preserve"> nie ma przepisów o oświadczeniu pod przysięgą, złożone przed organem sądowym lub administracyjnym, notariuszem, organem samorządu zawodowego lub gospodarczego, właściwym ze względu na siedzibę lub miejsce zamieszkania </w:t>
      </w:r>
      <w:r w:rsidR="001A448A" w:rsidRPr="000E30BA">
        <w:rPr>
          <w:sz w:val="22"/>
          <w:szCs w:val="22"/>
        </w:rPr>
        <w:t>W</w:t>
      </w:r>
      <w:r w:rsidRPr="000E30BA">
        <w:rPr>
          <w:sz w:val="22"/>
          <w:szCs w:val="22"/>
        </w:rPr>
        <w:t>ykonawc</w:t>
      </w:r>
      <w:r w:rsidR="0083094F" w:rsidRPr="000E30BA">
        <w:rPr>
          <w:sz w:val="22"/>
          <w:szCs w:val="22"/>
        </w:rPr>
        <w:t>y</w:t>
      </w:r>
      <w:r w:rsidR="00B03135" w:rsidRPr="000E30BA">
        <w:rPr>
          <w:sz w:val="22"/>
          <w:szCs w:val="22"/>
        </w:rPr>
        <w:t xml:space="preserve"> lub miejsce zamieszkania osoby, której dokument miał dotyczyć</w:t>
      </w:r>
      <w:r w:rsidR="0083094F" w:rsidRPr="000E30BA">
        <w:rPr>
          <w:sz w:val="22"/>
          <w:szCs w:val="22"/>
        </w:rPr>
        <w:t>. Przepis ppkt. c) stosuje się.</w:t>
      </w:r>
    </w:p>
    <w:p w14:paraId="7B81D917" w14:textId="635D0A07" w:rsidR="00704523" w:rsidRPr="000E30BA" w:rsidRDefault="00704523" w:rsidP="00F4705B">
      <w:pPr>
        <w:pStyle w:val="Akapitzlist"/>
        <w:numPr>
          <w:ilvl w:val="3"/>
          <w:numId w:val="59"/>
        </w:numPr>
        <w:spacing w:after="5" w:line="276" w:lineRule="auto"/>
        <w:ind w:left="284" w:right="101" w:hanging="284"/>
        <w:jc w:val="both"/>
        <w:rPr>
          <w:rFonts w:eastAsia="Times New Roman"/>
          <w:sz w:val="22"/>
          <w:szCs w:val="22"/>
        </w:rPr>
      </w:pPr>
      <w:r w:rsidRPr="000E30BA">
        <w:rPr>
          <w:sz w:val="22"/>
          <w:szCs w:val="22"/>
        </w:rPr>
        <w:t>Do podmiotów udostępniających zasoby na zasadach określonych w art.</w:t>
      </w:r>
      <w:r w:rsidR="006451E6" w:rsidRPr="000E30BA">
        <w:rPr>
          <w:sz w:val="22"/>
          <w:szCs w:val="22"/>
        </w:rPr>
        <w:t xml:space="preserve"> </w:t>
      </w:r>
      <w:r w:rsidR="005A52A7" w:rsidRPr="000E30BA">
        <w:rPr>
          <w:sz w:val="22"/>
          <w:szCs w:val="22"/>
        </w:rPr>
        <w:t xml:space="preserve">118 ustawy </w:t>
      </w:r>
      <w:r w:rsidR="00F536F9" w:rsidRPr="000E30BA">
        <w:rPr>
          <w:sz w:val="22"/>
          <w:szCs w:val="22"/>
        </w:rPr>
        <w:t xml:space="preserve">Pzp </w:t>
      </w:r>
      <w:r w:rsidR="005A52A7" w:rsidRPr="000E30BA">
        <w:rPr>
          <w:sz w:val="22"/>
          <w:szCs w:val="22"/>
        </w:rPr>
        <w:t>oraz P</w:t>
      </w:r>
      <w:r w:rsidRPr="000E30BA">
        <w:rPr>
          <w:sz w:val="22"/>
          <w:szCs w:val="22"/>
        </w:rPr>
        <w:t xml:space="preserve">odwykonawców niebędących podmiotami udostępniającymi zasoby na tych zasadach, mających siedzibę lub miejsce zamieszkania poza terytorium Rzeczypospolitej Polskiej, przepis pkt. </w:t>
      </w:r>
      <w:r w:rsidR="00F536F9" w:rsidRPr="000E30BA">
        <w:rPr>
          <w:sz w:val="22"/>
          <w:szCs w:val="22"/>
        </w:rPr>
        <w:t>3 i 4</w:t>
      </w:r>
      <w:r w:rsidR="00090007" w:rsidRPr="000E30BA">
        <w:rPr>
          <w:sz w:val="22"/>
          <w:szCs w:val="22"/>
        </w:rPr>
        <w:t>)</w:t>
      </w:r>
      <w:r w:rsidRPr="000E30BA">
        <w:rPr>
          <w:sz w:val="22"/>
          <w:szCs w:val="22"/>
        </w:rPr>
        <w:t xml:space="preserve"> stosuje się odpowiednio.</w:t>
      </w:r>
    </w:p>
    <w:p w14:paraId="3F724B14" w14:textId="77777777" w:rsidR="00B96203" w:rsidRPr="000E30BA" w:rsidRDefault="00B96203" w:rsidP="00683CF8">
      <w:pPr>
        <w:tabs>
          <w:tab w:val="num" w:pos="1440"/>
          <w:tab w:val="num" w:pos="1800"/>
        </w:tabs>
        <w:spacing w:line="276" w:lineRule="auto"/>
        <w:jc w:val="both"/>
        <w:rPr>
          <w:rFonts w:cs="Times New Roman"/>
          <w:sz w:val="22"/>
          <w:szCs w:val="22"/>
        </w:rPr>
      </w:pPr>
    </w:p>
    <w:p w14:paraId="1EB724B2" w14:textId="77777777" w:rsidR="00395006" w:rsidRPr="000E30BA" w:rsidRDefault="00395006" w:rsidP="00F4705B">
      <w:pPr>
        <w:pStyle w:val="Akapitzlist"/>
        <w:numPr>
          <w:ilvl w:val="3"/>
          <w:numId w:val="59"/>
        </w:numPr>
        <w:autoSpaceDE w:val="0"/>
        <w:autoSpaceDN w:val="0"/>
        <w:adjustRightInd w:val="0"/>
        <w:spacing w:line="276" w:lineRule="auto"/>
        <w:ind w:left="284" w:hanging="284"/>
        <w:jc w:val="both"/>
        <w:rPr>
          <w:b/>
          <w:snapToGrid w:val="0"/>
          <w:sz w:val="22"/>
          <w:szCs w:val="22"/>
        </w:rPr>
      </w:pPr>
      <w:r w:rsidRPr="000E30BA">
        <w:rPr>
          <w:b/>
          <w:snapToGrid w:val="0"/>
          <w:sz w:val="22"/>
          <w:szCs w:val="22"/>
        </w:rPr>
        <w:t xml:space="preserve">INFORMACJE OGÓLNE DOTYCZĄCE ZŁOŻENIA PODMIOTOWYCH ŚRODKÓW DOWODOWYCH </w:t>
      </w:r>
    </w:p>
    <w:p w14:paraId="73077FC0" w14:textId="77777777" w:rsidR="007B6B26" w:rsidRPr="000E30BA" w:rsidRDefault="009C410D"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Wykonawca</w:t>
      </w:r>
      <w:r w:rsidR="007B6B26" w:rsidRPr="000E30BA">
        <w:rPr>
          <w:sz w:val="22"/>
          <w:szCs w:val="22"/>
        </w:rPr>
        <w:t xml:space="preserve"> wpisany do urzędowego wykazu zatwierdzonych </w:t>
      </w:r>
      <w:r w:rsidRPr="000E30BA">
        <w:rPr>
          <w:sz w:val="22"/>
          <w:szCs w:val="22"/>
        </w:rPr>
        <w:t>W</w:t>
      </w:r>
      <w:r w:rsidR="007B6B26" w:rsidRPr="000E30BA">
        <w:rPr>
          <w:sz w:val="22"/>
          <w:szCs w:val="22"/>
        </w:rPr>
        <w:t xml:space="preserve">ykonawców lub </w:t>
      </w:r>
      <w:r w:rsidRPr="000E30BA">
        <w:rPr>
          <w:sz w:val="22"/>
          <w:szCs w:val="22"/>
        </w:rPr>
        <w:t>Wykonawca</w:t>
      </w:r>
      <w:r w:rsidR="007B6B26" w:rsidRPr="000E30BA">
        <w:rPr>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0E30BA">
        <w:rPr>
          <w:sz w:val="22"/>
          <w:szCs w:val="22"/>
        </w:rPr>
        <w:t>Wykonawca</w:t>
      </w:r>
      <w:r w:rsidR="007B6B26" w:rsidRPr="000E30BA">
        <w:rPr>
          <w:sz w:val="22"/>
          <w:szCs w:val="22"/>
        </w:rPr>
        <w:t xml:space="preserve"> ma siedzibę lub miejsce zamieszkania, wskazujące na podmiotowe środki dowodowe stanowiące podstawę wpisu lub uzyskania certyfikacji, chyba że </w:t>
      </w:r>
      <w:r w:rsidR="000F2C4F" w:rsidRPr="000E30BA">
        <w:rPr>
          <w:sz w:val="22"/>
          <w:szCs w:val="22"/>
        </w:rPr>
        <w:t>Zamawiający</w:t>
      </w:r>
      <w:r w:rsidR="007B6B26" w:rsidRPr="000E30BA">
        <w:rPr>
          <w:sz w:val="22"/>
          <w:szCs w:val="22"/>
        </w:rPr>
        <w:t xml:space="preserve"> ma uzasadnione podstawy do zakwestionowania informacji wynikających z zaświadczenia lub certyfikatu. </w:t>
      </w:r>
    </w:p>
    <w:p w14:paraId="01BCE6B5" w14:textId="3B1E724E" w:rsidR="007B6B26" w:rsidRPr="000E30BA" w:rsidRDefault="007B6B26"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W celu potwierdzenia braku podstawy wykluczenia z postępowania, o której mowa w art. 109 ust. 1 pkt 1 ustawy</w:t>
      </w:r>
      <w:r w:rsidR="003C35DD" w:rsidRPr="000E30BA">
        <w:rPr>
          <w:sz w:val="22"/>
          <w:szCs w:val="22"/>
        </w:rPr>
        <w:t xml:space="preserve"> Pzp</w:t>
      </w:r>
      <w:r w:rsidRPr="000E30BA">
        <w:rPr>
          <w:sz w:val="22"/>
          <w:szCs w:val="22"/>
        </w:rPr>
        <w:t xml:space="preserve">, </w:t>
      </w:r>
      <w:r w:rsidR="000F2C4F" w:rsidRPr="000E30BA">
        <w:rPr>
          <w:sz w:val="22"/>
          <w:szCs w:val="22"/>
        </w:rPr>
        <w:t>Zamawiający</w:t>
      </w:r>
      <w:r w:rsidRPr="000E30BA">
        <w:rPr>
          <w:sz w:val="22"/>
          <w:szCs w:val="22"/>
        </w:rPr>
        <w:t xml:space="preserve"> może żądać dodatkowego dokumentu wystawionego w kraju, w którym </w:t>
      </w:r>
      <w:r w:rsidR="009C410D" w:rsidRPr="000E30BA">
        <w:rPr>
          <w:sz w:val="22"/>
          <w:szCs w:val="22"/>
        </w:rPr>
        <w:t>Wykonawca</w:t>
      </w:r>
      <w:r w:rsidRPr="000E30BA">
        <w:rPr>
          <w:sz w:val="22"/>
          <w:szCs w:val="22"/>
        </w:rPr>
        <w:t xml:space="preserve"> ma miejsce zamieszkania lub siedzibę, potwierdzającego, że </w:t>
      </w:r>
      <w:r w:rsidR="009C410D" w:rsidRPr="000E30BA">
        <w:rPr>
          <w:sz w:val="22"/>
          <w:szCs w:val="22"/>
        </w:rPr>
        <w:t>Wykonawca</w:t>
      </w:r>
      <w:r w:rsidRPr="000E30BA">
        <w:rPr>
          <w:sz w:val="22"/>
          <w:szCs w:val="22"/>
        </w:rPr>
        <w:t xml:space="preserve"> nie naruszył obowiązków dotyczących płatności podatków, opłat lub składek na ubezpieczenie społeczne lub zdrowotne. Przepisy </w:t>
      </w:r>
      <w:r w:rsidR="00C07159" w:rsidRPr="000E30BA">
        <w:rPr>
          <w:sz w:val="22"/>
          <w:szCs w:val="22"/>
        </w:rPr>
        <w:t>cz. I</w:t>
      </w:r>
      <w:r w:rsidR="0023253B" w:rsidRPr="000E30BA">
        <w:rPr>
          <w:sz w:val="22"/>
          <w:szCs w:val="22"/>
        </w:rPr>
        <w:t>I</w:t>
      </w:r>
      <w:r w:rsidR="00C07159" w:rsidRPr="000E30BA">
        <w:rPr>
          <w:sz w:val="22"/>
          <w:szCs w:val="22"/>
        </w:rPr>
        <w:t xml:space="preserve"> pkt. </w:t>
      </w:r>
      <w:r w:rsidR="0023253B" w:rsidRPr="000E30BA">
        <w:rPr>
          <w:sz w:val="22"/>
          <w:szCs w:val="22"/>
        </w:rPr>
        <w:t>3</w:t>
      </w:r>
      <w:r w:rsidR="00C07159" w:rsidRPr="000E30BA">
        <w:rPr>
          <w:sz w:val="22"/>
          <w:szCs w:val="22"/>
        </w:rPr>
        <w:t xml:space="preserve"> </w:t>
      </w:r>
      <w:r w:rsidRPr="000E30BA">
        <w:rPr>
          <w:sz w:val="22"/>
          <w:szCs w:val="22"/>
        </w:rPr>
        <w:t xml:space="preserve">stosuje się. </w:t>
      </w:r>
    </w:p>
    <w:p w14:paraId="46EB6E44" w14:textId="77777777" w:rsidR="007B6B26" w:rsidRPr="000E30BA" w:rsidRDefault="00395006" w:rsidP="00F4705B">
      <w:pPr>
        <w:pStyle w:val="Akapitzlist"/>
        <w:numPr>
          <w:ilvl w:val="0"/>
          <w:numId w:val="24"/>
        </w:numPr>
        <w:autoSpaceDE w:val="0"/>
        <w:autoSpaceDN w:val="0"/>
        <w:adjustRightInd w:val="0"/>
        <w:spacing w:line="276" w:lineRule="auto"/>
        <w:ind w:left="426" w:hanging="426"/>
        <w:jc w:val="both"/>
        <w:rPr>
          <w:sz w:val="22"/>
          <w:szCs w:val="22"/>
        </w:rPr>
      </w:pPr>
      <w:r w:rsidRPr="000E30BA">
        <w:rPr>
          <w:sz w:val="22"/>
          <w:szCs w:val="22"/>
        </w:rPr>
        <w:t>Przepisy pkt.</w:t>
      </w:r>
      <w:r w:rsidR="007B6B26" w:rsidRPr="000E30BA">
        <w:rPr>
          <w:sz w:val="22"/>
          <w:szCs w:val="22"/>
        </w:rPr>
        <w:t xml:space="preserve"> </w:t>
      </w:r>
      <w:r w:rsidR="00985A41" w:rsidRPr="000E30BA">
        <w:rPr>
          <w:sz w:val="22"/>
          <w:szCs w:val="22"/>
        </w:rPr>
        <w:t>1</w:t>
      </w:r>
      <w:r w:rsidR="007B6B26" w:rsidRPr="000E30BA">
        <w:rPr>
          <w:sz w:val="22"/>
          <w:szCs w:val="22"/>
        </w:rPr>
        <w:t xml:space="preserve"> i </w:t>
      </w:r>
      <w:r w:rsidR="00985A41" w:rsidRPr="000E30BA">
        <w:rPr>
          <w:sz w:val="22"/>
          <w:szCs w:val="22"/>
        </w:rPr>
        <w:t>2</w:t>
      </w:r>
      <w:r w:rsidR="007B6B26" w:rsidRPr="000E30BA">
        <w:rPr>
          <w:sz w:val="22"/>
          <w:szCs w:val="22"/>
        </w:rPr>
        <w:t xml:space="preserve"> stosuje się odpowiednio do podmiotowych środków dowodowych dotyczących podmiotu udostępniającego zasoby na zasadach okre</w:t>
      </w:r>
      <w:r w:rsidR="009C410D" w:rsidRPr="000E30BA">
        <w:rPr>
          <w:sz w:val="22"/>
          <w:szCs w:val="22"/>
        </w:rPr>
        <w:t xml:space="preserve">ślonych w art. 118 ustawy </w:t>
      </w:r>
      <w:r w:rsidR="009C3FAE" w:rsidRPr="000E30BA">
        <w:rPr>
          <w:sz w:val="22"/>
          <w:szCs w:val="22"/>
        </w:rPr>
        <w:t xml:space="preserve">Pzp </w:t>
      </w:r>
      <w:r w:rsidR="009C410D" w:rsidRPr="000E30BA">
        <w:rPr>
          <w:sz w:val="22"/>
          <w:szCs w:val="22"/>
        </w:rPr>
        <w:t>oraz P</w:t>
      </w:r>
      <w:r w:rsidR="007B6B26" w:rsidRPr="000E30BA">
        <w:rPr>
          <w:sz w:val="22"/>
          <w:szCs w:val="22"/>
        </w:rPr>
        <w:t>odwykonawcy niebędącego podmiotem udostępniającym zasoby na takich zasadach</w:t>
      </w:r>
      <w:r w:rsidR="009C3FAE" w:rsidRPr="000E30BA">
        <w:rPr>
          <w:sz w:val="22"/>
          <w:szCs w:val="22"/>
        </w:rPr>
        <w:t xml:space="preserve"> (o ile dotyczy)</w:t>
      </w:r>
      <w:r w:rsidR="007B6B26" w:rsidRPr="000E30BA">
        <w:rPr>
          <w:sz w:val="22"/>
          <w:szCs w:val="22"/>
        </w:rPr>
        <w:t>.</w:t>
      </w:r>
    </w:p>
    <w:p w14:paraId="50F20F9B" w14:textId="77777777" w:rsidR="00395006" w:rsidRPr="000E30BA"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Jeżeli jest to niezbędne do zapewnienia odpowiedniego przebiegu postępowania o udzielenie zamówienia, </w:t>
      </w:r>
      <w:r w:rsidR="000F2C4F" w:rsidRPr="000E30BA">
        <w:rPr>
          <w:rFonts w:eastAsia="Times New Roman"/>
          <w:bCs/>
          <w:sz w:val="22"/>
          <w:szCs w:val="22"/>
        </w:rPr>
        <w:t>Zamawiający</w:t>
      </w:r>
      <w:r w:rsidRPr="000E30BA">
        <w:rPr>
          <w:rFonts w:eastAsia="Times New Roman"/>
          <w:bCs/>
          <w:sz w:val="22"/>
          <w:szCs w:val="22"/>
        </w:rPr>
        <w:t xml:space="preserve"> może na każdym etapie postępowania, wezwać </w:t>
      </w:r>
      <w:r w:rsidR="009C410D" w:rsidRPr="000E30BA">
        <w:rPr>
          <w:rFonts w:eastAsia="Times New Roman"/>
          <w:bCs/>
          <w:sz w:val="22"/>
          <w:szCs w:val="22"/>
        </w:rPr>
        <w:t>W</w:t>
      </w:r>
      <w:r w:rsidRPr="000E30BA">
        <w:rPr>
          <w:rFonts w:eastAsia="Times New Roman"/>
          <w:bCs/>
          <w:sz w:val="22"/>
          <w:szCs w:val="22"/>
        </w:rPr>
        <w:t xml:space="preserve">ykonawców do złożenia wszystkich lub niektórych podmiotowych środków dowodowych aktualnych na dzień ich złożenia. </w:t>
      </w:r>
    </w:p>
    <w:p w14:paraId="714D832C" w14:textId="77777777" w:rsidR="00395006" w:rsidRPr="000E30BA"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Jeżeli zachodzą uzasadnione podstawy do uznania, że złożone uprzednio podmiotowe środki dowodowe nie są już aktualne, </w:t>
      </w:r>
      <w:r w:rsidR="000F2C4F" w:rsidRPr="000E30BA">
        <w:rPr>
          <w:rFonts w:eastAsia="Times New Roman"/>
          <w:bCs/>
          <w:sz w:val="22"/>
          <w:szCs w:val="22"/>
        </w:rPr>
        <w:t>Zamawiający</w:t>
      </w:r>
      <w:r w:rsidRPr="000E30BA">
        <w:rPr>
          <w:rFonts w:eastAsia="Times New Roman"/>
          <w:bCs/>
          <w:sz w:val="22"/>
          <w:szCs w:val="22"/>
        </w:rPr>
        <w:t xml:space="preserve"> może w każdym czasie wezwać </w:t>
      </w:r>
      <w:r w:rsidR="009C410D" w:rsidRPr="000E30BA">
        <w:rPr>
          <w:rFonts w:eastAsia="Times New Roman"/>
          <w:bCs/>
          <w:sz w:val="22"/>
          <w:szCs w:val="22"/>
        </w:rPr>
        <w:t>W</w:t>
      </w:r>
      <w:r w:rsidRPr="000E30BA">
        <w:rPr>
          <w:rFonts w:eastAsia="Times New Roman"/>
          <w:bCs/>
          <w:sz w:val="22"/>
          <w:szCs w:val="22"/>
        </w:rPr>
        <w:t xml:space="preserve">ykonawcę lub </w:t>
      </w:r>
      <w:r w:rsidR="009C410D" w:rsidRPr="000E30BA">
        <w:rPr>
          <w:rFonts w:eastAsia="Times New Roman"/>
          <w:bCs/>
          <w:sz w:val="22"/>
          <w:szCs w:val="22"/>
        </w:rPr>
        <w:t>W</w:t>
      </w:r>
      <w:r w:rsidRPr="000E30BA">
        <w:rPr>
          <w:rFonts w:eastAsia="Times New Roman"/>
          <w:bCs/>
          <w:sz w:val="22"/>
          <w:szCs w:val="22"/>
        </w:rPr>
        <w:t xml:space="preserve">ykonawców do złożenia wszystkich lub niektórych podmiotowych środków dowodowych aktualnych na dzień ich złożenia. </w:t>
      </w:r>
    </w:p>
    <w:p w14:paraId="4740CB94" w14:textId="77777777" w:rsidR="00395006" w:rsidRPr="000E30BA" w:rsidRDefault="000F2C4F"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Zamawiający</w:t>
      </w:r>
      <w:r w:rsidR="00395006" w:rsidRPr="000E30BA">
        <w:rPr>
          <w:rFonts w:eastAsia="Times New Roman"/>
          <w:bCs/>
          <w:sz w:val="22"/>
          <w:szCs w:val="22"/>
        </w:rPr>
        <w:t xml:space="preserve"> nie wezwie </w:t>
      </w:r>
      <w:r w:rsidR="009C410D" w:rsidRPr="000E30BA">
        <w:rPr>
          <w:rFonts w:eastAsia="Times New Roman"/>
          <w:bCs/>
          <w:sz w:val="22"/>
          <w:szCs w:val="22"/>
        </w:rPr>
        <w:t>W</w:t>
      </w:r>
      <w:r w:rsidR="00395006" w:rsidRPr="000E30BA">
        <w:rPr>
          <w:rFonts w:eastAsia="Times New Roman"/>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0E30BA">
        <w:rPr>
          <w:rFonts w:eastAsia="Times New Roman"/>
          <w:bCs/>
          <w:sz w:val="22"/>
          <w:szCs w:val="22"/>
        </w:rPr>
        <w:t>Wykonawca</w:t>
      </w:r>
      <w:r w:rsidR="00395006" w:rsidRPr="000E30BA">
        <w:rPr>
          <w:rFonts w:eastAsia="Times New Roman"/>
          <w:bCs/>
          <w:sz w:val="22"/>
          <w:szCs w:val="22"/>
        </w:rPr>
        <w:t xml:space="preserve"> wskazał w jednolitym dokumencie dane umożliwiające dostęp do tych środków. </w:t>
      </w:r>
    </w:p>
    <w:p w14:paraId="1BCED478" w14:textId="05E0BC64" w:rsidR="00395006" w:rsidRPr="000E30BA" w:rsidRDefault="009C410D"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Wykonawca</w:t>
      </w:r>
      <w:r w:rsidR="00395006" w:rsidRPr="000E30BA">
        <w:rPr>
          <w:rFonts w:eastAsia="Times New Roman"/>
          <w:bCs/>
          <w:sz w:val="22"/>
          <w:szCs w:val="22"/>
        </w:rPr>
        <w:t xml:space="preserve"> nie jest zobowiązany do złożenia podmiotowych środków dowodowych, które </w:t>
      </w:r>
      <w:r w:rsidR="000F2C4F" w:rsidRPr="000E30BA">
        <w:rPr>
          <w:rFonts w:eastAsia="Times New Roman"/>
          <w:bCs/>
          <w:sz w:val="22"/>
          <w:szCs w:val="22"/>
        </w:rPr>
        <w:t>Zamawiający</w:t>
      </w:r>
      <w:r w:rsidR="00395006" w:rsidRPr="000E30BA">
        <w:rPr>
          <w:rFonts w:eastAsia="Times New Roman"/>
          <w:bCs/>
          <w:sz w:val="22"/>
          <w:szCs w:val="22"/>
        </w:rPr>
        <w:t xml:space="preserve"> posiada, jeżeli </w:t>
      </w:r>
      <w:r w:rsidRPr="000E30BA">
        <w:rPr>
          <w:rFonts w:eastAsia="Times New Roman"/>
          <w:bCs/>
          <w:sz w:val="22"/>
          <w:szCs w:val="22"/>
        </w:rPr>
        <w:t>Wykonawca</w:t>
      </w:r>
      <w:r w:rsidR="00395006" w:rsidRPr="000E30BA">
        <w:rPr>
          <w:rFonts w:eastAsia="Times New Roman"/>
          <w:bCs/>
          <w:sz w:val="22"/>
          <w:szCs w:val="22"/>
        </w:rPr>
        <w:t xml:space="preserve"> wskaże te środki oraz potwierdzi ich prawidłowość i aktualność.  </w:t>
      </w:r>
    </w:p>
    <w:p w14:paraId="68B9C20E" w14:textId="3399CFE1" w:rsidR="00F35B1C" w:rsidRDefault="00395006" w:rsidP="00F4705B">
      <w:pPr>
        <w:pStyle w:val="Akapitzlist"/>
        <w:numPr>
          <w:ilvl w:val="0"/>
          <w:numId w:val="24"/>
        </w:numPr>
        <w:tabs>
          <w:tab w:val="left" w:pos="851"/>
        </w:tabs>
        <w:spacing w:line="276" w:lineRule="auto"/>
        <w:ind w:left="426" w:hanging="426"/>
        <w:jc w:val="both"/>
        <w:rPr>
          <w:rFonts w:eastAsia="Times New Roman"/>
          <w:bCs/>
          <w:sz w:val="22"/>
          <w:szCs w:val="22"/>
        </w:rPr>
      </w:pPr>
      <w:r w:rsidRPr="000E30BA">
        <w:rPr>
          <w:rFonts w:eastAsia="Times New Roman"/>
          <w:bCs/>
          <w:sz w:val="22"/>
          <w:szCs w:val="22"/>
        </w:rPr>
        <w:t xml:space="preserve">Dokumenty sporządzone w języku obcym są składane wraz z tłumaczeniem na język polski. </w:t>
      </w:r>
    </w:p>
    <w:p w14:paraId="2EC8ADA7" w14:textId="77777777" w:rsidR="00385BF4" w:rsidRPr="000E30BA" w:rsidRDefault="00385BF4" w:rsidP="00385BF4">
      <w:pPr>
        <w:pStyle w:val="Akapitzlist"/>
        <w:tabs>
          <w:tab w:val="left" w:pos="851"/>
        </w:tabs>
        <w:spacing w:line="276" w:lineRule="auto"/>
        <w:ind w:left="426"/>
        <w:jc w:val="both"/>
        <w:rPr>
          <w:rFonts w:eastAsia="Times New Roman"/>
          <w:bCs/>
          <w:sz w:val="22"/>
          <w:szCs w:val="22"/>
        </w:rPr>
      </w:pPr>
    </w:p>
    <w:p w14:paraId="39567159" w14:textId="77777777" w:rsidR="00A212AA" w:rsidRPr="000E30BA" w:rsidRDefault="00A212AA" w:rsidP="00A212AA">
      <w:pPr>
        <w:jc w:val="both"/>
        <w:rPr>
          <w:rFonts w:cs="Times New Roman"/>
          <w:b/>
          <w:bCs/>
          <w:sz w:val="22"/>
          <w:szCs w:val="22"/>
          <w:u w:val="single"/>
        </w:rPr>
      </w:pPr>
      <w:r w:rsidRPr="000E30BA">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4472A24" w14:textId="77777777" w:rsidR="00A212AA" w:rsidRPr="000E30BA" w:rsidRDefault="00A212AA" w:rsidP="00A212AA">
      <w:pPr>
        <w:jc w:val="both"/>
        <w:rPr>
          <w:rFonts w:cs="Times New Roman"/>
          <w:b/>
          <w:bCs/>
          <w:sz w:val="22"/>
          <w:szCs w:val="22"/>
          <w:u w:val="single"/>
        </w:rPr>
      </w:pPr>
    </w:p>
    <w:p w14:paraId="79287380" w14:textId="77777777" w:rsidR="00A212AA" w:rsidRPr="000E30BA" w:rsidRDefault="00A212AA" w:rsidP="00F4705B">
      <w:pPr>
        <w:numPr>
          <w:ilvl w:val="0"/>
          <w:numId w:val="40"/>
        </w:numPr>
        <w:suppressAutoHyphens/>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0E30BA">
          <w:rPr>
            <w:rStyle w:val="Hipercze"/>
            <w:b/>
            <w:sz w:val="22"/>
            <w:szCs w:val="22"/>
            <w:lang w:eastAsia="en-US"/>
          </w:rPr>
          <w:t>https://platformazakupowa.pl/pn/csk_umed</w:t>
        </w:r>
      </w:hyperlink>
    </w:p>
    <w:p w14:paraId="1FE40032" w14:textId="77777777" w:rsidR="00A212AA" w:rsidRPr="000E30BA" w:rsidRDefault="00A212AA" w:rsidP="00F4705B">
      <w:pPr>
        <w:numPr>
          <w:ilvl w:val="0"/>
          <w:numId w:val="40"/>
        </w:numPr>
        <w:tabs>
          <w:tab w:val="left" w:pos="709"/>
        </w:tabs>
        <w:autoSpaceDN w:val="0"/>
        <w:ind w:left="425" w:hanging="425"/>
        <w:contextualSpacing/>
        <w:jc w:val="both"/>
        <w:textAlignment w:val="baseline"/>
        <w:rPr>
          <w:rStyle w:val="Hipercze"/>
          <w:color w:val="auto"/>
          <w:sz w:val="22"/>
          <w:szCs w:val="22"/>
          <w:u w:val="none"/>
          <w:lang w:eastAsia="en-US"/>
        </w:rPr>
      </w:pPr>
      <w:r w:rsidRPr="000E30BA">
        <w:rPr>
          <w:rFonts w:cs="Times New Roman"/>
          <w:sz w:val="22"/>
          <w:szCs w:val="22"/>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0E30BA">
          <w:rPr>
            <w:rStyle w:val="Hipercze"/>
            <w:color w:val="auto"/>
            <w:sz w:val="22"/>
            <w:szCs w:val="22"/>
            <w:lang w:eastAsia="en-US"/>
          </w:rPr>
          <w:t>https://platformazakupowa.pl/strona/1-regulamin</w:t>
        </w:r>
      </w:hyperlink>
    </w:p>
    <w:p w14:paraId="08E83A09"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Minimalne wymagania techniczne i informacje na temat kodowania i czasu odbioru danych są opisane na Stronie platformazakupowa.pl.</w:t>
      </w:r>
    </w:p>
    <w:p w14:paraId="500723C4"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eastAsia="Calibri" w:cs="Times New Roman"/>
          <w:b/>
          <w:sz w:val="22"/>
          <w:szCs w:val="22"/>
        </w:rPr>
        <w:t>Szczegółowa instrukcja dla Wykonawców dotycząca złożenia, zmiany i wycofania oferty znajduje się na stronie internetowej pod adresem</w:t>
      </w:r>
      <w:r w:rsidRPr="000E30BA">
        <w:rPr>
          <w:rFonts w:eastAsia="Calibri" w:cs="Times New Roman"/>
          <w:sz w:val="22"/>
          <w:szCs w:val="22"/>
        </w:rPr>
        <w:t xml:space="preserve">:  </w:t>
      </w:r>
      <w:hyperlink r:id="rId20">
        <w:r w:rsidRPr="000E30BA">
          <w:rPr>
            <w:rFonts w:eastAsia="Calibri" w:cs="Times New Roman"/>
            <w:sz w:val="22"/>
            <w:szCs w:val="22"/>
            <w:u w:val="single"/>
          </w:rPr>
          <w:t>https://platformazakupowa.pl/strona/45-instrukcje</w:t>
        </w:r>
      </w:hyperlink>
    </w:p>
    <w:p w14:paraId="3CF3EE65"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50D6A83" w14:textId="77777777" w:rsidR="00A212AA" w:rsidRPr="000E30BA" w:rsidRDefault="00A212AA" w:rsidP="00F4705B">
      <w:pPr>
        <w:numPr>
          <w:ilvl w:val="0"/>
          <w:numId w:val="40"/>
        </w:numPr>
        <w:autoSpaceDN w:val="0"/>
        <w:ind w:left="425" w:hanging="425"/>
        <w:contextualSpacing/>
        <w:jc w:val="both"/>
        <w:textAlignment w:val="baseline"/>
        <w:rPr>
          <w:rFonts w:cs="Times New Roman"/>
          <w:sz w:val="22"/>
          <w:szCs w:val="22"/>
          <w:lang w:eastAsia="en-US"/>
        </w:rPr>
      </w:pPr>
      <w:r w:rsidRPr="000E30BA">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0E30BA">
        <w:rPr>
          <w:rFonts w:cs="Times New Roman"/>
          <w:sz w:val="22"/>
          <w:szCs w:val="22"/>
          <w:lang w:eastAsia="en-US"/>
        </w:rPr>
        <w:t>za pośrednictwem platformy zakupowej.</w:t>
      </w:r>
    </w:p>
    <w:p w14:paraId="1EBC0AEB" w14:textId="77777777" w:rsidR="00A212AA" w:rsidRPr="000E30BA" w:rsidRDefault="00A212AA" w:rsidP="00F4705B">
      <w:pPr>
        <w:numPr>
          <w:ilvl w:val="0"/>
          <w:numId w:val="40"/>
        </w:numPr>
        <w:tabs>
          <w:tab w:val="left" w:pos="709"/>
        </w:tabs>
        <w:autoSpaceDN w:val="0"/>
        <w:ind w:left="425" w:hanging="425"/>
        <w:contextualSpacing/>
        <w:jc w:val="both"/>
        <w:textAlignment w:val="baseline"/>
        <w:rPr>
          <w:rFonts w:cs="Times New Roman"/>
          <w:sz w:val="22"/>
          <w:szCs w:val="22"/>
          <w:lang w:eastAsia="en-US"/>
        </w:rPr>
      </w:pPr>
      <w:bookmarkStart w:id="6" w:name="_Ref530396341"/>
      <w:r w:rsidRPr="000E30BA">
        <w:rPr>
          <w:rFonts w:eastAsia="Tahoma" w:cs="Times New Roman"/>
          <w:sz w:val="22"/>
          <w:szCs w:val="22"/>
          <w:lang w:eastAsia="en-US"/>
        </w:rPr>
        <w:t>W kwestiach budzących wątpliwości odnośnie zapisów SWZ Wykonawcom przysługuje prawo do wnoszenia wniosków o wyjaśnienie jej treści.</w:t>
      </w:r>
      <w:bookmarkEnd w:id="6"/>
      <w:r w:rsidRPr="000E30BA">
        <w:rPr>
          <w:rFonts w:eastAsia="Tahoma" w:cs="Times New Roman"/>
          <w:sz w:val="22"/>
          <w:szCs w:val="22"/>
          <w:lang w:eastAsia="en-US"/>
        </w:rPr>
        <w:t xml:space="preserve"> </w:t>
      </w:r>
    </w:p>
    <w:p w14:paraId="2EFB9F6E" w14:textId="77777777" w:rsidR="00A212AA" w:rsidRPr="000E30BA" w:rsidRDefault="00A212AA" w:rsidP="00F4705B">
      <w:pPr>
        <w:numPr>
          <w:ilvl w:val="0"/>
          <w:numId w:val="40"/>
        </w:numPr>
        <w:tabs>
          <w:tab w:val="left" w:pos="709"/>
        </w:tabs>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0620126F" w14:textId="77777777"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176FED24" w14:textId="19A7F91C"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 xml:space="preserve">Wyjaśnienia SWZ udzielane są w szczególności z zachowaniem zasad określonych w ustawie </w:t>
      </w:r>
      <w:r w:rsidR="003C35DD" w:rsidRPr="000E30BA">
        <w:rPr>
          <w:rFonts w:eastAsia="Tahoma" w:cs="Times New Roman"/>
          <w:sz w:val="22"/>
          <w:szCs w:val="22"/>
          <w:lang w:eastAsia="en-US"/>
        </w:rPr>
        <w:t>Pzp</w:t>
      </w:r>
      <w:r w:rsidRPr="000E30BA">
        <w:rPr>
          <w:rFonts w:eastAsia="Tahoma" w:cs="Times New Roman"/>
          <w:sz w:val="22"/>
          <w:szCs w:val="22"/>
          <w:lang w:eastAsia="en-US"/>
        </w:rPr>
        <w:t>.</w:t>
      </w:r>
    </w:p>
    <w:p w14:paraId="3BE93620" w14:textId="626B738D" w:rsidR="00A212AA" w:rsidRPr="000E30BA" w:rsidRDefault="00A212AA" w:rsidP="00F4705B">
      <w:pPr>
        <w:numPr>
          <w:ilvl w:val="0"/>
          <w:numId w:val="40"/>
        </w:numPr>
        <w:autoSpaceDN w:val="0"/>
        <w:ind w:left="425" w:hanging="425"/>
        <w:contextualSpacing/>
        <w:jc w:val="both"/>
        <w:textAlignment w:val="baseline"/>
        <w:rPr>
          <w:rFonts w:eastAsia="Tahoma" w:cs="Times New Roman"/>
          <w:sz w:val="22"/>
          <w:szCs w:val="22"/>
          <w:lang w:eastAsia="en-US"/>
        </w:rPr>
      </w:pPr>
      <w:r w:rsidRPr="000E30BA">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w:t>
      </w:r>
      <w:r w:rsidR="003C35DD" w:rsidRPr="000E30BA">
        <w:rPr>
          <w:rFonts w:eastAsia="Tahoma" w:cs="Times New Roman"/>
          <w:sz w:val="22"/>
          <w:szCs w:val="22"/>
          <w:lang w:eastAsia="en-US"/>
        </w:rPr>
        <w:t xml:space="preserve">r. </w:t>
      </w:r>
      <w:r w:rsidRPr="000E30BA">
        <w:rPr>
          <w:rFonts w:eastAsia="Tahoma" w:cs="Times New Roman"/>
          <w:sz w:val="22"/>
          <w:szCs w:val="22"/>
          <w:lang w:eastAsia="en-US"/>
        </w:rPr>
        <w:t>poz. 2415</w:t>
      </w:r>
      <w:r w:rsidR="00AD01E7" w:rsidRPr="000E30BA">
        <w:rPr>
          <w:rFonts w:eastAsia="Tahoma" w:cs="Times New Roman"/>
          <w:sz w:val="22"/>
          <w:szCs w:val="22"/>
          <w:lang w:eastAsia="en-US"/>
        </w:rPr>
        <w:t xml:space="preserve"> ze zm.</w:t>
      </w:r>
      <w:r w:rsidRPr="000E30BA">
        <w:rPr>
          <w:rFonts w:eastAsia="Tahoma" w:cs="Times New Roman"/>
          <w:sz w:val="22"/>
          <w:szCs w:val="22"/>
          <w:lang w:eastAsia="en-US"/>
        </w:rPr>
        <w:t>).</w:t>
      </w:r>
    </w:p>
    <w:p w14:paraId="7CCE3E5E" w14:textId="77777777" w:rsidR="00A212AA" w:rsidRPr="000E30BA" w:rsidRDefault="00A212AA" w:rsidP="00F4705B">
      <w:pPr>
        <w:numPr>
          <w:ilvl w:val="0"/>
          <w:numId w:val="40"/>
        </w:numPr>
        <w:autoSpaceDE w:val="0"/>
        <w:autoSpaceDN w:val="0"/>
        <w:adjustRightInd w:val="0"/>
        <w:ind w:left="425" w:hanging="425"/>
        <w:contextualSpacing/>
        <w:jc w:val="both"/>
        <w:textAlignment w:val="baseline"/>
        <w:rPr>
          <w:rFonts w:cs="Times New Roman"/>
          <w:sz w:val="22"/>
          <w:szCs w:val="22"/>
        </w:rPr>
      </w:pPr>
      <w:r w:rsidRPr="000E30BA">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0F3B86B3" w14:textId="77777777" w:rsidR="00A212AA" w:rsidRPr="000E30BA" w:rsidRDefault="00A212AA" w:rsidP="00A212AA">
      <w:pPr>
        <w:autoSpaceDE w:val="0"/>
        <w:autoSpaceDN w:val="0"/>
        <w:adjustRightInd w:val="0"/>
        <w:ind w:left="425"/>
        <w:contextualSpacing/>
        <w:jc w:val="both"/>
        <w:textAlignment w:val="baseline"/>
        <w:rPr>
          <w:rFonts w:cs="Times New Roman"/>
          <w:color w:val="000000"/>
          <w:sz w:val="22"/>
          <w:szCs w:val="22"/>
        </w:rPr>
      </w:pPr>
    </w:p>
    <w:p w14:paraId="79AB3FE4" w14:textId="4DEC64A0" w:rsidR="00A212AA" w:rsidRPr="000E30BA" w:rsidRDefault="00A212AA" w:rsidP="00A212AA">
      <w:pPr>
        <w:jc w:val="both"/>
        <w:rPr>
          <w:rFonts w:cs="Times New Roman"/>
          <w:b/>
          <w:bCs/>
          <w:sz w:val="22"/>
          <w:szCs w:val="22"/>
          <w:u w:val="single"/>
        </w:rPr>
      </w:pPr>
      <w:r w:rsidRPr="000E30BA">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85BF4">
        <w:rPr>
          <w:rFonts w:cs="Times New Roman"/>
          <w:b/>
          <w:bCs/>
          <w:sz w:val="22"/>
          <w:szCs w:val="22"/>
          <w:u w:val="single"/>
        </w:rPr>
        <w:t xml:space="preserve"> USTAWY PZP</w:t>
      </w:r>
      <w:r w:rsidRPr="000E30BA">
        <w:rPr>
          <w:rFonts w:cs="Times New Roman"/>
          <w:b/>
          <w:bCs/>
          <w:sz w:val="22"/>
          <w:szCs w:val="22"/>
          <w:u w:val="single"/>
        </w:rPr>
        <w:t>;</w:t>
      </w:r>
    </w:p>
    <w:p w14:paraId="39BEF6E1"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0E30BA">
          <w:rPr>
            <w:rStyle w:val="Hipercze"/>
            <w:sz w:val="22"/>
            <w:szCs w:val="22"/>
          </w:rPr>
          <w:t>https://platformazakupowa.pl/pn/csk_umed</w:t>
        </w:r>
      </w:hyperlink>
    </w:p>
    <w:p w14:paraId="6E11E2B0"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Wobec nie zaistnienia sytuacji, o których mowa w art. 65 ust. 1, art. 66, art. 69</w:t>
      </w:r>
      <w:r w:rsidR="003C35DD" w:rsidRPr="000E30BA">
        <w:rPr>
          <w:color w:val="000000"/>
          <w:sz w:val="22"/>
          <w:szCs w:val="22"/>
        </w:rPr>
        <w:t xml:space="preserve"> ustawy Pzp</w:t>
      </w:r>
      <w:r w:rsidRPr="000E30BA">
        <w:rPr>
          <w:color w:val="000000"/>
          <w:sz w:val="22"/>
          <w:szCs w:val="22"/>
        </w:rPr>
        <w:t xml:space="preserve">, Zamawiający nie przewiduje innego sposobu komunikowania się niż przy użyciu środków komunikacji elektronicznej. </w:t>
      </w:r>
    </w:p>
    <w:p w14:paraId="3F3268AF" w14:textId="77777777" w:rsidR="00A212AA" w:rsidRPr="000E30BA" w:rsidRDefault="00A212AA" w:rsidP="00F4705B">
      <w:pPr>
        <w:pStyle w:val="Akapitzlist"/>
        <w:numPr>
          <w:ilvl w:val="0"/>
          <w:numId w:val="22"/>
        </w:numPr>
        <w:autoSpaceDE w:val="0"/>
        <w:autoSpaceDN w:val="0"/>
        <w:adjustRightInd w:val="0"/>
        <w:ind w:left="426" w:hanging="426"/>
        <w:jc w:val="both"/>
        <w:rPr>
          <w:color w:val="000000"/>
          <w:sz w:val="22"/>
          <w:szCs w:val="22"/>
        </w:rPr>
      </w:pPr>
      <w:r w:rsidRPr="000E30BA">
        <w:rPr>
          <w:color w:val="000000"/>
          <w:sz w:val="22"/>
          <w:szCs w:val="22"/>
        </w:rPr>
        <w:t xml:space="preserve">W korespondencji kierowanej do Zamawiającego Wykonawca winien posługiwać się numerem sprawy określonym w SWZ. </w:t>
      </w:r>
    </w:p>
    <w:p w14:paraId="0BE6C709" w14:textId="77777777" w:rsidR="00A212AA" w:rsidRPr="000E30BA"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2F6E665C" w14:textId="77777777" w:rsidR="008C4F72" w:rsidRPr="000E30BA"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0E30BA">
        <w:rPr>
          <w:rFonts w:eastAsia="Times New Roman" w:cs="Times New Roman"/>
          <w:b/>
          <w:sz w:val="22"/>
          <w:szCs w:val="22"/>
          <w:u w:val="single"/>
          <w:lang w:eastAsia="ar-SA"/>
        </w:rPr>
        <w:t>XII.</w:t>
      </w:r>
      <w:r w:rsidR="00C86235" w:rsidRPr="000E30BA">
        <w:rPr>
          <w:rFonts w:eastAsia="Times New Roman" w:cs="Times New Roman"/>
          <w:b/>
          <w:sz w:val="22"/>
          <w:szCs w:val="22"/>
          <w:u w:val="single"/>
          <w:lang w:eastAsia="ar-SA"/>
        </w:rPr>
        <w:t xml:space="preserve"> </w:t>
      </w:r>
      <w:r w:rsidR="008C4F72" w:rsidRPr="000E30BA">
        <w:rPr>
          <w:rFonts w:eastAsia="Times New Roman" w:cs="Times New Roman"/>
          <w:b/>
          <w:sz w:val="22"/>
          <w:szCs w:val="22"/>
          <w:u w:val="single"/>
          <w:lang w:eastAsia="ar-SA"/>
        </w:rPr>
        <w:t>OS</w:t>
      </w:r>
      <w:r w:rsidR="00C86235" w:rsidRPr="000E30BA">
        <w:rPr>
          <w:rFonts w:eastAsia="Times New Roman" w:cs="Times New Roman"/>
          <w:b/>
          <w:sz w:val="22"/>
          <w:szCs w:val="22"/>
          <w:u w:val="single"/>
          <w:lang w:eastAsia="ar-SA"/>
        </w:rPr>
        <w:t>OBY</w:t>
      </w:r>
      <w:r w:rsidR="008C4F72" w:rsidRPr="000E30BA">
        <w:rPr>
          <w:rFonts w:eastAsia="Times New Roman" w:cs="Times New Roman"/>
          <w:b/>
          <w:sz w:val="22"/>
          <w:szCs w:val="22"/>
          <w:u w:val="single"/>
          <w:lang w:eastAsia="ar-SA"/>
        </w:rPr>
        <w:t xml:space="preserve"> U</w:t>
      </w:r>
      <w:r w:rsidR="00C86235" w:rsidRPr="000E30BA">
        <w:rPr>
          <w:rFonts w:eastAsia="Times New Roman" w:cs="Times New Roman"/>
          <w:b/>
          <w:sz w:val="22"/>
          <w:szCs w:val="22"/>
          <w:u w:val="single"/>
          <w:lang w:eastAsia="ar-SA"/>
        </w:rPr>
        <w:t>PRAWNIONE</w:t>
      </w:r>
      <w:r w:rsidR="008C4F72" w:rsidRPr="000E30BA">
        <w:rPr>
          <w:rFonts w:eastAsia="Times New Roman" w:cs="Times New Roman"/>
          <w:b/>
          <w:sz w:val="22"/>
          <w:szCs w:val="22"/>
          <w:u w:val="single"/>
          <w:lang w:eastAsia="ar-SA"/>
        </w:rPr>
        <w:t xml:space="preserve"> DO KOMUNIKOWANIA SIĘ Z </w:t>
      </w:r>
      <w:r w:rsidR="009C410D" w:rsidRPr="000E30BA">
        <w:rPr>
          <w:rFonts w:eastAsia="Times New Roman" w:cs="Times New Roman"/>
          <w:b/>
          <w:sz w:val="22"/>
          <w:szCs w:val="22"/>
          <w:u w:val="single"/>
          <w:lang w:eastAsia="ar-SA"/>
        </w:rPr>
        <w:t>WYKONAWCA</w:t>
      </w:r>
      <w:r w:rsidR="008C4F72" w:rsidRPr="000E30BA">
        <w:rPr>
          <w:rFonts w:eastAsia="Times New Roman" w:cs="Times New Roman"/>
          <w:b/>
          <w:sz w:val="22"/>
          <w:szCs w:val="22"/>
          <w:u w:val="single"/>
          <w:lang w:eastAsia="ar-SA"/>
        </w:rPr>
        <w:t xml:space="preserve">MI </w:t>
      </w:r>
      <w:r w:rsidR="00C86235" w:rsidRPr="000E30BA">
        <w:rPr>
          <w:rFonts w:eastAsia="Times New Roman" w:cs="Times New Roman"/>
          <w:b/>
          <w:sz w:val="22"/>
          <w:szCs w:val="22"/>
          <w:u w:val="single"/>
          <w:lang w:eastAsia="ar-SA"/>
        </w:rPr>
        <w:t xml:space="preserve">– ART. 134 UST. 1 PKT 12 </w:t>
      </w:r>
      <w:r w:rsidR="003C35DD" w:rsidRPr="000E30BA">
        <w:rPr>
          <w:rFonts w:eastAsia="Times New Roman" w:cs="Times New Roman"/>
          <w:b/>
          <w:sz w:val="22"/>
          <w:szCs w:val="22"/>
          <w:u w:val="single"/>
          <w:lang w:eastAsia="ar-SA"/>
        </w:rPr>
        <w:t xml:space="preserve">USTAWY </w:t>
      </w:r>
      <w:r w:rsidR="00C86235" w:rsidRPr="000E30BA">
        <w:rPr>
          <w:rFonts w:eastAsia="Times New Roman" w:cs="Times New Roman"/>
          <w:b/>
          <w:sz w:val="22"/>
          <w:szCs w:val="22"/>
          <w:u w:val="single"/>
          <w:lang w:eastAsia="ar-SA"/>
        </w:rPr>
        <w:t>PZP</w:t>
      </w:r>
    </w:p>
    <w:p w14:paraId="395992D7" w14:textId="77777777" w:rsidR="00A87599" w:rsidRPr="000E30BA" w:rsidRDefault="000F2C4F" w:rsidP="00F4705B">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0E30BA">
        <w:rPr>
          <w:rFonts w:eastAsia="Times New Roman"/>
          <w:sz w:val="22"/>
          <w:szCs w:val="22"/>
        </w:rPr>
        <w:t>Zamawiający</w:t>
      </w:r>
      <w:r w:rsidR="00A87599" w:rsidRPr="000E30BA">
        <w:rPr>
          <w:rFonts w:eastAsia="Times New Roman"/>
          <w:sz w:val="22"/>
          <w:szCs w:val="22"/>
        </w:rPr>
        <w:t xml:space="preserve"> wyznacza następujące osoby do kontaktu z </w:t>
      </w:r>
      <w:r w:rsidR="009C410D" w:rsidRPr="000E30BA">
        <w:rPr>
          <w:rFonts w:eastAsia="Times New Roman"/>
          <w:sz w:val="22"/>
          <w:szCs w:val="22"/>
        </w:rPr>
        <w:t>Wykonawca</w:t>
      </w:r>
      <w:r w:rsidR="00A87599" w:rsidRPr="000E30BA">
        <w:rPr>
          <w:rFonts w:eastAsia="Times New Roman"/>
          <w:sz w:val="22"/>
          <w:szCs w:val="22"/>
        </w:rPr>
        <w:t xml:space="preserve">mi: </w:t>
      </w:r>
    </w:p>
    <w:p w14:paraId="3C631D85" w14:textId="1343245F" w:rsidR="003142E9" w:rsidRDefault="00E04838" w:rsidP="00F4705B">
      <w:pPr>
        <w:pStyle w:val="Akapitzlist"/>
        <w:numPr>
          <w:ilvl w:val="1"/>
          <w:numId w:val="23"/>
        </w:numPr>
        <w:shd w:val="clear" w:color="auto" w:fill="FFFFFF"/>
        <w:spacing w:line="276" w:lineRule="auto"/>
        <w:jc w:val="both"/>
        <w:rPr>
          <w:rFonts w:eastAsia="Times New Roman"/>
          <w:sz w:val="22"/>
          <w:szCs w:val="22"/>
        </w:rPr>
      </w:pPr>
      <w:r w:rsidRPr="000E30BA">
        <w:rPr>
          <w:rFonts w:eastAsia="Times New Roman"/>
          <w:sz w:val="22"/>
          <w:szCs w:val="22"/>
        </w:rPr>
        <w:t>Kinga Miśkiewicz</w:t>
      </w:r>
      <w:r w:rsidR="00A87599" w:rsidRPr="000E30BA">
        <w:rPr>
          <w:rFonts w:eastAsia="Times New Roman"/>
          <w:sz w:val="22"/>
          <w:szCs w:val="22"/>
        </w:rPr>
        <w:t xml:space="preserve"> – sprawy p</w:t>
      </w:r>
      <w:r w:rsidR="00EE57E3" w:rsidRPr="000E30BA">
        <w:rPr>
          <w:rFonts w:eastAsia="Times New Roman"/>
          <w:sz w:val="22"/>
          <w:szCs w:val="22"/>
        </w:rPr>
        <w:t xml:space="preserve">roceduralne, </w:t>
      </w:r>
      <w:hyperlink r:id="rId22" w:history="1">
        <w:r w:rsidR="00385BF4" w:rsidRPr="008B658D">
          <w:rPr>
            <w:rStyle w:val="Hipercze"/>
            <w:rFonts w:eastAsia="Times New Roman"/>
            <w:sz w:val="22"/>
            <w:szCs w:val="22"/>
          </w:rPr>
          <w:t>k.miskiewicz@csk.umed.pl</w:t>
        </w:r>
      </w:hyperlink>
    </w:p>
    <w:p w14:paraId="417041DF" w14:textId="7B017E07" w:rsidR="00A212AA" w:rsidRPr="000E30BA" w:rsidRDefault="00A455C1" w:rsidP="00F4705B">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Małgorzata Jędrzejczak</w:t>
      </w:r>
      <w:r w:rsidR="00A212AA" w:rsidRPr="000E30BA">
        <w:rPr>
          <w:rFonts w:eastAsia="Times New Roman"/>
          <w:sz w:val="22"/>
          <w:szCs w:val="22"/>
        </w:rPr>
        <w:t xml:space="preserve"> – sprawy merytoryczne.</w:t>
      </w:r>
    </w:p>
    <w:p w14:paraId="0A9BD797" w14:textId="77777777" w:rsidR="00B41825" w:rsidRPr="000E30BA" w:rsidRDefault="00B41825" w:rsidP="00F4705B">
      <w:pPr>
        <w:pStyle w:val="Akapitzlist"/>
        <w:numPr>
          <w:ilvl w:val="0"/>
          <w:numId w:val="23"/>
        </w:numPr>
        <w:shd w:val="clear" w:color="auto" w:fill="FFFFFF"/>
        <w:ind w:left="284" w:hanging="284"/>
        <w:jc w:val="both"/>
        <w:rPr>
          <w:rFonts w:eastAsia="Times New Roman"/>
          <w:sz w:val="22"/>
          <w:szCs w:val="22"/>
        </w:rPr>
      </w:pPr>
      <w:r w:rsidRPr="000E30BA">
        <w:rPr>
          <w:rFonts w:eastAsia="Times New Roman"/>
          <w:sz w:val="22"/>
          <w:szCs w:val="22"/>
        </w:rPr>
        <w:t xml:space="preserve">Zgodnie z art. 20 ust. 1 </w:t>
      </w:r>
      <w:r w:rsidR="003C35DD" w:rsidRPr="000E30BA">
        <w:rPr>
          <w:rFonts w:eastAsia="Times New Roman"/>
          <w:sz w:val="22"/>
          <w:szCs w:val="22"/>
        </w:rPr>
        <w:t xml:space="preserve">ustawy </w:t>
      </w:r>
      <w:r w:rsidRPr="000E30BA">
        <w:rPr>
          <w:rFonts w:eastAsia="Times New Roman"/>
          <w:sz w:val="22"/>
          <w:szCs w:val="22"/>
        </w:rPr>
        <w:t xml:space="preserve">Pzp postępowanie o udzielenie zamówienia, z zastrzeżeniem wyjątków  przewidzianych w </w:t>
      </w:r>
      <w:r w:rsidR="003C35DD" w:rsidRPr="000E30BA">
        <w:rPr>
          <w:rFonts w:eastAsia="Times New Roman"/>
          <w:sz w:val="22"/>
          <w:szCs w:val="22"/>
        </w:rPr>
        <w:t xml:space="preserve">ustawie </w:t>
      </w:r>
      <w:r w:rsidRPr="000E30BA">
        <w:rPr>
          <w:rFonts w:eastAsia="Times New Roman"/>
          <w:sz w:val="22"/>
          <w:szCs w:val="22"/>
        </w:rPr>
        <w:t xml:space="preserve">Pzp, prowadzi się pisemnie. </w:t>
      </w:r>
    </w:p>
    <w:p w14:paraId="17AA6B96" w14:textId="6AEA7A97" w:rsidR="00B41825" w:rsidRPr="000E30BA" w:rsidRDefault="00B41825" w:rsidP="00F4705B">
      <w:pPr>
        <w:pStyle w:val="Akapitzlist"/>
        <w:numPr>
          <w:ilvl w:val="0"/>
          <w:numId w:val="23"/>
        </w:numPr>
        <w:ind w:left="284" w:hanging="284"/>
        <w:jc w:val="both"/>
        <w:rPr>
          <w:rFonts w:eastAsia="Times New Roman"/>
          <w:sz w:val="22"/>
          <w:szCs w:val="22"/>
        </w:rPr>
      </w:pPr>
      <w:r w:rsidRPr="000E30BA">
        <w:rPr>
          <w:rFonts w:eastAsia="Times New Roman"/>
          <w:sz w:val="22"/>
          <w:szCs w:val="22"/>
        </w:rPr>
        <w:t>Komunikacja ustna zg. z art. 61 ust. 2</w:t>
      </w:r>
      <w:r w:rsidR="003C35DD" w:rsidRPr="000E30BA">
        <w:rPr>
          <w:rFonts w:eastAsia="Times New Roman"/>
          <w:sz w:val="22"/>
          <w:szCs w:val="22"/>
        </w:rPr>
        <w:t xml:space="preserve"> u</w:t>
      </w:r>
      <w:r w:rsidRPr="000E30BA">
        <w:rPr>
          <w:rFonts w:eastAsia="Times New Roman"/>
          <w:sz w:val="22"/>
          <w:szCs w:val="22"/>
        </w:rPr>
        <w:t xml:space="preserve">stawy Pzp dopuszczalna jest w odniesieniu do informacji, które nie są istotne, w szczególności nie dotyczą ogłoszenia o zamówieniu lub SWZ, a także ofert. </w:t>
      </w:r>
    </w:p>
    <w:p w14:paraId="7FEE2803" w14:textId="77777777" w:rsidR="009F1376" w:rsidRPr="000E30BA" w:rsidRDefault="009F1376" w:rsidP="009F1376">
      <w:pPr>
        <w:pStyle w:val="Akapitzlist"/>
        <w:spacing w:line="276" w:lineRule="auto"/>
        <w:ind w:left="284"/>
        <w:jc w:val="both"/>
        <w:rPr>
          <w:rFonts w:eastAsia="Times New Roman"/>
          <w:sz w:val="22"/>
          <w:szCs w:val="22"/>
        </w:rPr>
      </w:pPr>
    </w:p>
    <w:p w14:paraId="6E820914" w14:textId="77777777" w:rsidR="007D4AC9" w:rsidRPr="000E30BA" w:rsidRDefault="007D4AC9"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lastRenderedPageBreak/>
        <w:t>XIII. TERMIN ZWIĄZANIA OFERTĄ</w:t>
      </w:r>
    </w:p>
    <w:p w14:paraId="0DA32633" w14:textId="032A0E65" w:rsidR="00402B4E" w:rsidRPr="000E30BA"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Wykonawca</w:t>
      </w:r>
      <w:r w:rsidR="007D4AC9" w:rsidRPr="000E30BA">
        <w:rPr>
          <w:rFonts w:cs="Times New Roman"/>
          <w:sz w:val="22"/>
          <w:szCs w:val="22"/>
        </w:rPr>
        <w:t xml:space="preserve"> związany jest złożoną ofertą </w:t>
      </w:r>
      <w:r w:rsidR="007643CC" w:rsidRPr="000E30BA">
        <w:rPr>
          <w:rFonts w:cs="Times New Roman"/>
          <w:sz w:val="22"/>
          <w:szCs w:val="22"/>
        </w:rPr>
        <w:t xml:space="preserve">zgodnie z art. 220 ust. </w:t>
      </w:r>
      <w:r w:rsidR="00483970" w:rsidRPr="000E30BA">
        <w:rPr>
          <w:rFonts w:cs="Times New Roman"/>
          <w:sz w:val="22"/>
          <w:szCs w:val="22"/>
        </w:rPr>
        <w:t xml:space="preserve">1 </w:t>
      </w:r>
      <w:r w:rsidR="007643CC" w:rsidRPr="000E30BA">
        <w:rPr>
          <w:rFonts w:cs="Times New Roman"/>
          <w:sz w:val="22"/>
          <w:szCs w:val="22"/>
        </w:rPr>
        <w:t>pkt. 1</w:t>
      </w:r>
      <w:r w:rsidR="00A91D58" w:rsidRPr="000E30BA">
        <w:rPr>
          <w:rFonts w:cs="Times New Roman"/>
          <w:sz w:val="22"/>
          <w:szCs w:val="22"/>
        </w:rPr>
        <w:t xml:space="preserve"> </w:t>
      </w:r>
      <w:r w:rsidR="00483970" w:rsidRPr="000E30BA">
        <w:rPr>
          <w:rFonts w:cs="Times New Roman"/>
          <w:sz w:val="22"/>
          <w:szCs w:val="22"/>
        </w:rPr>
        <w:t>u</w:t>
      </w:r>
      <w:r w:rsidR="00A91D58" w:rsidRPr="000E30BA">
        <w:rPr>
          <w:rFonts w:cs="Times New Roman"/>
          <w:sz w:val="22"/>
          <w:szCs w:val="22"/>
        </w:rPr>
        <w:t>stawy</w:t>
      </w:r>
      <w:r w:rsidR="007643CC" w:rsidRPr="000E30BA">
        <w:rPr>
          <w:rFonts w:cs="Times New Roman"/>
          <w:sz w:val="22"/>
          <w:szCs w:val="22"/>
        </w:rPr>
        <w:t xml:space="preserve"> </w:t>
      </w:r>
      <w:r w:rsidR="00483970" w:rsidRPr="000E30BA">
        <w:rPr>
          <w:rFonts w:cs="Times New Roman"/>
          <w:sz w:val="22"/>
          <w:szCs w:val="22"/>
        </w:rPr>
        <w:t xml:space="preserve">Pzp </w:t>
      </w:r>
      <w:r w:rsidR="007D4AC9" w:rsidRPr="000E30BA">
        <w:rPr>
          <w:rFonts w:cs="Times New Roman"/>
          <w:sz w:val="22"/>
          <w:szCs w:val="22"/>
        </w:rPr>
        <w:t xml:space="preserve">przez okres </w:t>
      </w:r>
      <w:r w:rsidR="006D5439">
        <w:rPr>
          <w:rFonts w:cs="Times New Roman"/>
          <w:sz w:val="22"/>
          <w:szCs w:val="22"/>
        </w:rPr>
        <w:t>9</w:t>
      </w:r>
      <w:r w:rsidR="00A91D58" w:rsidRPr="000E30BA">
        <w:rPr>
          <w:rFonts w:cs="Times New Roman"/>
          <w:sz w:val="22"/>
          <w:szCs w:val="22"/>
        </w:rPr>
        <w:t xml:space="preserve">0 dni od </w:t>
      </w:r>
      <w:r w:rsidR="00483970" w:rsidRPr="000E30BA">
        <w:rPr>
          <w:rFonts w:cs="Times New Roman"/>
          <w:sz w:val="22"/>
          <w:szCs w:val="22"/>
        </w:rPr>
        <w:t xml:space="preserve">dnia </w:t>
      </w:r>
      <w:r w:rsidR="00A91D58" w:rsidRPr="000E30BA">
        <w:rPr>
          <w:rFonts w:cs="Times New Roman"/>
          <w:sz w:val="22"/>
          <w:szCs w:val="22"/>
        </w:rPr>
        <w:t xml:space="preserve">upływu terminu składania ofert do dnia </w:t>
      </w:r>
      <w:r w:rsidR="002641C2">
        <w:rPr>
          <w:rFonts w:cs="Times New Roman"/>
          <w:b/>
          <w:sz w:val="22"/>
          <w:szCs w:val="22"/>
          <w:u w:val="single"/>
        </w:rPr>
        <w:t>1</w:t>
      </w:r>
      <w:r w:rsidR="00E064F0">
        <w:rPr>
          <w:rFonts w:cs="Times New Roman"/>
          <w:b/>
          <w:sz w:val="22"/>
          <w:szCs w:val="22"/>
          <w:u w:val="single"/>
        </w:rPr>
        <w:t>4</w:t>
      </w:r>
      <w:r w:rsidR="002641C2">
        <w:rPr>
          <w:rFonts w:cs="Times New Roman"/>
          <w:b/>
          <w:sz w:val="22"/>
          <w:szCs w:val="22"/>
          <w:u w:val="single"/>
        </w:rPr>
        <w:t>.12</w:t>
      </w:r>
      <w:r w:rsidR="00FE7E6A" w:rsidRPr="000E30BA">
        <w:rPr>
          <w:rFonts w:cs="Times New Roman"/>
          <w:b/>
          <w:sz w:val="22"/>
          <w:szCs w:val="22"/>
          <w:u w:val="single"/>
        </w:rPr>
        <w:t>.</w:t>
      </w:r>
      <w:r w:rsidR="00806DEC" w:rsidRPr="000E30BA">
        <w:rPr>
          <w:rFonts w:cs="Times New Roman"/>
          <w:b/>
          <w:sz w:val="22"/>
          <w:szCs w:val="22"/>
          <w:u w:val="single"/>
        </w:rPr>
        <w:t>2024</w:t>
      </w:r>
      <w:r w:rsidR="00901781" w:rsidRPr="000E30BA">
        <w:rPr>
          <w:rFonts w:cs="Times New Roman"/>
          <w:b/>
          <w:sz w:val="22"/>
          <w:szCs w:val="22"/>
          <w:u w:val="single"/>
        </w:rPr>
        <w:t xml:space="preserve"> r.</w:t>
      </w:r>
      <w:r w:rsidR="00483970" w:rsidRPr="000E30BA">
        <w:rPr>
          <w:rFonts w:cs="Times New Roman"/>
          <w:b/>
          <w:sz w:val="22"/>
          <w:szCs w:val="22"/>
          <w:u w:val="single"/>
        </w:rPr>
        <w:t xml:space="preserve">, </w:t>
      </w:r>
      <w:r w:rsidR="00A91D58" w:rsidRPr="000E30BA">
        <w:rPr>
          <w:rFonts w:cs="Times New Roman"/>
          <w:b/>
          <w:sz w:val="22"/>
          <w:szCs w:val="22"/>
        </w:rPr>
        <w:t xml:space="preserve"> </w:t>
      </w:r>
      <w:r w:rsidR="00483970" w:rsidRPr="000E30BA">
        <w:rPr>
          <w:rFonts w:cs="Times New Roman"/>
          <w:sz w:val="22"/>
          <w:szCs w:val="22"/>
        </w:rPr>
        <w:t xml:space="preserve">przy czym pierwszym dniem terminu związania ofertą jest dzień, w którym </w:t>
      </w:r>
      <w:r w:rsidR="007D4AC9" w:rsidRPr="000E30BA">
        <w:rPr>
          <w:rFonts w:cs="Times New Roman"/>
          <w:sz w:val="22"/>
          <w:szCs w:val="22"/>
        </w:rPr>
        <w:t> u</w:t>
      </w:r>
      <w:r w:rsidR="00A91D58" w:rsidRPr="000E30BA">
        <w:rPr>
          <w:rFonts w:cs="Times New Roman"/>
          <w:sz w:val="22"/>
          <w:szCs w:val="22"/>
        </w:rPr>
        <w:t>pływ</w:t>
      </w:r>
      <w:r w:rsidR="00483970" w:rsidRPr="000E30BA">
        <w:rPr>
          <w:rFonts w:cs="Times New Roman"/>
          <w:sz w:val="22"/>
          <w:szCs w:val="22"/>
        </w:rPr>
        <w:t>a</w:t>
      </w:r>
      <w:r w:rsidR="00A91D58" w:rsidRPr="000E30BA">
        <w:rPr>
          <w:rFonts w:cs="Times New Roman"/>
          <w:sz w:val="22"/>
          <w:szCs w:val="22"/>
        </w:rPr>
        <w:t xml:space="preserve"> termin składania ofert.</w:t>
      </w:r>
    </w:p>
    <w:p w14:paraId="46FD3597"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W przypadku</w:t>
      </w:r>
      <w:r w:rsidR="00063D9B" w:rsidRPr="000E30BA">
        <w:rPr>
          <w:rFonts w:cs="Times New Roman"/>
          <w:sz w:val="22"/>
          <w:szCs w:val="22"/>
        </w:rPr>
        <w:t>,</w:t>
      </w:r>
      <w:r w:rsidRPr="000E30BA">
        <w:rPr>
          <w:rFonts w:cs="Times New Roman"/>
          <w:sz w:val="22"/>
          <w:szCs w:val="22"/>
        </w:rPr>
        <w:t xml:space="preserve"> gdy wybór najkorzystniejszej oferty nie nastąpi przed upływem terminu związania ofertą, o którym mowa w</w:t>
      </w:r>
      <w:r w:rsidR="003142E9" w:rsidRPr="000E30BA">
        <w:rPr>
          <w:rFonts w:cs="Times New Roman"/>
          <w:sz w:val="22"/>
          <w:szCs w:val="22"/>
        </w:rPr>
        <w:t xml:space="preserve"> </w:t>
      </w:r>
      <w:r w:rsidRPr="000E30BA">
        <w:rPr>
          <w:rFonts w:cs="Times New Roman"/>
          <w:sz w:val="22"/>
          <w:szCs w:val="22"/>
        </w:rPr>
        <w:t>ust.</w:t>
      </w:r>
      <w:r w:rsidR="00EE10DA" w:rsidRPr="000E30BA">
        <w:rPr>
          <w:rFonts w:cs="Times New Roman"/>
          <w:sz w:val="22"/>
          <w:szCs w:val="22"/>
        </w:rPr>
        <w:t xml:space="preserve"> </w:t>
      </w:r>
      <w:r w:rsidRPr="000E30BA">
        <w:rPr>
          <w:rFonts w:cs="Times New Roman"/>
          <w:sz w:val="22"/>
          <w:szCs w:val="22"/>
        </w:rPr>
        <w:t xml:space="preserve">2, </w:t>
      </w:r>
      <w:r w:rsidR="000F2C4F" w:rsidRPr="000E30BA">
        <w:rPr>
          <w:rFonts w:cs="Times New Roman"/>
          <w:sz w:val="22"/>
          <w:szCs w:val="22"/>
        </w:rPr>
        <w:t>Zamawiający</w:t>
      </w:r>
      <w:r w:rsidRPr="000E30BA">
        <w:rPr>
          <w:rFonts w:cs="Times New Roman"/>
          <w:sz w:val="22"/>
          <w:szCs w:val="22"/>
        </w:rPr>
        <w:t xml:space="preserve"> przed upływem terminu związania ofertą, zwraca się jednokrotnie do </w:t>
      </w:r>
      <w:r w:rsidR="002B0955" w:rsidRPr="000E30BA">
        <w:rPr>
          <w:rFonts w:cs="Times New Roman"/>
          <w:sz w:val="22"/>
          <w:szCs w:val="22"/>
        </w:rPr>
        <w:t>W</w:t>
      </w:r>
      <w:r w:rsidRPr="000E30BA">
        <w:rPr>
          <w:rFonts w:cs="Times New Roman"/>
          <w:sz w:val="22"/>
          <w:szCs w:val="22"/>
        </w:rPr>
        <w:t>ykonawców o wyrażenie zgody na przedłużenie tego terminu o wskazywany przez niego okres, nie dłuższy niż 60</w:t>
      </w:r>
      <w:r w:rsidR="00B76B82" w:rsidRPr="000E30BA">
        <w:rPr>
          <w:rFonts w:cs="Times New Roman"/>
          <w:sz w:val="22"/>
          <w:szCs w:val="22"/>
        </w:rPr>
        <w:t xml:space="preserve"> </w:t>
      </w:r>
      <w:r w:rsidRPr="000E30BA">
        <w:rPr>
          <w:rFonts w:cs="Times New Roman"/>
          <w:sz w:val="22"/>
          <w:szCs w:val="22"/>
        </w:rPr>
        <w:t>dni.</w:t>
      </w:r>
    </w:p>
    <w:p w14:paraId="7AFDAB22"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 xml:space="preserve">Przedłużenie terminu związania ofertą, o którym mowa w ust. 2, wymaga złożenia przez </w:t>
      </w:r>
      <w:r w:rsidR="002B0955" w:rsidRPr="000E30BA">
        <w:rPr>
          <w:rFonts w:cs="Times New Roman"/>
          <w:sz w:val="22"/>
          <w:szCs w:val="22"/>
        </w:rPr>
        <w:t>W</w:t>
      </w:r>
      <w:r w:rsidRPr="000E30BA">
        <w:rPr>
          <w:rFonts w:cs="Times New Roman"/>
          <w:sz w:val="22"/>
          <w:szCs w:val="22"/>
        </w:rPr>
        <w:t>ykonawcę pisemnego oświadczenia o wyrażeniu zgody na przedłużenie terminu związania ofertą.</w:t>
      </w:r>
    </w:p>
    <w:p w14:paraId="709B29EA" w14:textId="77777777" w:rsidR="009033B1" w:rsidRPr="000E30BA"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0E30BA">
        <w:rPr>
          <w:rFonts w:cs="Times New Roman"/>
          <w:sz w:val="22"/>
          <w:szCs w:val="22"/>
        </w:rPr>
        <w:t xml:space="preserve">W przypadku gdy </w:t>
      </w:r>
      <w:r w:rsidR="000F2C4F" w:rsidRPr="000E30BA">
        <w:rPr>
          <w:rFonts w:cs="Times New Roman"/>
          <w:sz w:val="22"/>
          <w:szCs w:val="22"/>
        </w:rPr>
        <w:t>Zamawiający</w:t>
      </w:r>
      <w:r w:rsidRPr="000E30BA">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0BA3EBE0" w14:textId="77777777" w:rsidR="007D4AC9" w:rsidRPr="000E30BA" w:rsidRDefault="007D4AC9" w:rsidP="00683CF8">
      <w:pPr>
        <w:suppressAutoHyphens/>
        <w:spacing w:line="276" w:lineRule="auto"/>
        <w:jc w:val="both"/>
        <w:rPr>
          <w:rFonts w:eastAsia="Times New Roman" w:cs="Times New Roman"/>
          <w:sz w:val="22"/>
          <w:szCs w:val="22"/>
          <w:lang w:eastAsia="ar-SA"/>
        </w:rPr>
      </w:pPr>
    </w:p>
    <w:p w14:paraId="2A9C9936" w14:textId="77777777" w:rsidR="00E85017" w:rsidRPr="000E30BA" w:rsidRDefault="00E85017" w:rsidP="00E85017">
      <w:pPr>
        <w:pStyle w:val="Nagwek9"/>
        <w:suppressAutoHyphens w:val="0"/>
        <w:rPr>
          <w:rFonts w:cs="Times New Roman"/>
          <w:sz w:val="22"/>
          <w:szCs w:val="22"/>
          <w:lang w:eastAsia="pl-PL"/>
        </w:rPr>
      </w:pPr>
      <w:r w:rsidRPr="000E30BA">
        <w:rPr>
          <w:rFonts w:cs="Times New Roman"/>
          <w:sz w:val="22"/>
          <w:szCs w:val="22"/>
          <w:lang w:eastAsia="pl-PL"/>
        </w:rPr>
        <w:t>XIV. OPIS SPOSOBU PRZYGOTOWANIA OFERT</w:t>
      </w:r>
    </w:p>
    <w:p w14:paraId="54AE863B" w14:textId="25D756D1" w:rsidR="00E85017" w:rsidRPr="000E30BA" w:rsidRDefault="00E85017" w:rsidP="00F4705B">
      <w:pPr>
        <w:numPr>
          <w:ilvl w:val="0"/>
          <w:numId w:val="28"/>
        </w:numPr>
        <w:suppressAutoHyphens/>
        <w:ind w:left="426" w:hanging="284"/>
        <w:jc w:val="both"/>
        <w:rPr>
          <w:rFonts w:cs="Times New Roman"/>
          <w:sz w:val="22"/>
          <w:szCs w:val="22"/>
        </w:rPr>
      </w:pPr>
      <w:r w:rsidRPr="000E30BA">
        <w:rPr>
          <w:rFonts w:cs="Times New Roman"/>
          <w:sz w:val="22"/>
          <w:szCs w:val="22"/>
        </w:rPr>
        <w:t xml:space="preserve">Każdy Wykonawca może przedłożyć w niniejszym postępowaniu tylko jedną ofertę. </w:t>
      </w:r>
    </w:p>
    <w:p w14:paraId="46606890"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color w:val="000000"/>
          <w:sz w:val="22"/>
          <w:szCs w:val="22"/>
        </w:rPr>
        <w:t>Treść oferty musi być zgodna z wymaganiami Zamawiającego określonymi w dokumentach zamówienia.</w:t>
      </w:r>
    </w:p>
    <w:p w14:paraId="7B984210" w14:textId="77777777" w:rsidR="00E85017" w:rsidRPr="000E30BA" w:rsidRDefault="00E85017" w:rsidP="00F4705B">
      <w:pPr>
        <w:numPr>
          <w:ilvl w:val="0"/>
          <w:numId w:val="28"/>
        </w:numPr>
        <w:ind w:left="426" w:hanging="284"/>
        <w:jc w:val="both"/>
        <w:rPr>
          <w:rFonts w:cs="Times New Roman"/>
          <w:color w:val="000000"/>
          <w:sz w:val="22"/>
          <w:szCs w:val="22"/>
        </w:rPr>
      </w:pPr>
      <w:r w:rsidRPr="000E30BA">
        <w:rPr>
          <w:rFonts w:cs="Times New Roman"/>
          <w:color w:val="000000"/>
          <w:sz w:val="22"/>
          <w:szCs w:val="22"/>
        </w:rPr>
        <w:t>Oferta może być złożona tylko do upływu terminu składania ofert.</w:t>
      </w:r>
    </w:p>
    <w:p w14:paraId="1B2B5348"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color w:val="000000"/>
          <w:sz w:val="22"/>
          <w:szCs w:val="22"/>
        </w:rPr>
        <w:t>Do upływu terminu składania ofert Wykonawca może wycofać ofertę.</w:t>
      </w:r>
    </w:p>
    <w:p w14:paraId="6826A12F" w14:textId="390D9E0F" w:rsidR="00E85017" w:rsidRPr="000E30BA" w:rsidRDefault="00E85017" w:rsidP="00F4705B">
      <w:pPr>
        <w:numPr>
          <w:ilvl w:val="0"/>
          <w:numId w:val="28"/>
        </w:numPr>
        <w:ind w:left="426" w:hanging="284"/>
        <w:jc w:val="both"/>
        <w:rPr>
          <w:rFonts w:cs="Times New Roman"/>
          <w:sz w:val="22"/>
          <w:szCs w:val="22"/>
        </w:rPr>
      </w:pPr>
      <w:r w:rsidRPr="000E30BA">
        <w:rPr>
          <w:rFonts w:cs="Times New Roman"/>
          <w:b/>
          <w:color w:val="000000"/>
          <w:sz w:val="22"/>
          <w:szCs w:val="22"/>
          <w:u w:val="single"/>
        </w:rPr>
        <w:t>Ofertę sporządza się w języku polskim, w postaci elektronicznej i opatruje kwalifikowanym podpisem elektronicznym pod rygorem nieważności</w:t>
      </w:r>
      <w:r w:rsidR="0000312F" w:rsidRPr="000E30BA">
        <w:rPr>
          <w:rFonts w:cs="Times New Roman"/>
          <w:b/>
          <w:color w:val="000000"/>
          <w:sz w:val="22"/>
          <w:szCs w:val="22"/>
          <w:u w:val="single"/>
        </w:rPr>
        <w:t xml:space="preserve">, przez </w:t>
      </w:r>
      <w:r w:rsidR="00B74407" w:rsidRPr="000E30BA">
        <w:rPr>
          <w:rFonts w:cs="Times New Roman"/>
          <w:b/>
          <w:color w:val="000000"/>
          <w:sz w:val="22"/>
          <w:szCs w:val="22"/>
          <w:u w:val="single"/>
        </w:rPr>
        <w:t>osobę</w:t>
      </w:r>
      <w:r w:rsidR="0000312F" w:rsidRPr="000E30BA">
        <w:rPr>
          <w:rFonts w:cs="Times New Roman"/>
          <w:b/>
          <w:color w:val="000000"/>
          <w:sz w:val="22"/>
          <w:szCs w:val="22"/>
          <w:u w:val="single"/>
        </w:rPr>
        <w:t xml:space="preserve"> lub osoby upoważnione do reprezentacji Wykonawcy</w:t>
      </w:r>
      <w:r w:rsidRPr="000E30BA">
        <w:rPr>
          <w:rFonts w:cs="Times New Roman"/>
          <w:b/>
          <w:color w:val="000000"/>
          <w:sz w:val="22"/>
          <w:szCs w:val="22"/>
          <w:u w:val="single"/>
        </w:rPr>
        <w:t>.</w:t>
      </w:r>
    </w:p>
    <w:p w14:paraId="2D027279" w14:textId="77777777" w:rsidR="00E85017" w:rsidRPr="000E30BA" w:rsidRDefault="00E85017" w:rsidP="00F4705B">
      <w:pPr>
        <w:numPr>
          <w:ilvl w:val="0"/>
          <w:numId w:val="28"/>
        </w:numPr>
        <w:autoSpaceDE w:val="0"/>
        <w:autoSpaceDN w:val="0"/>
        <w:adjustRightInd w:val="0"/>
        <w:ind w:left="426" w:hanging="284"/>
        <w:jc w:val="both"/>
        <w:rPr>
          <w:rFonts w:cs="Times New Roman"/>
          <w:color w:val="000000"/>
          <w:sz w:val="22"/>
          <w:szCs w:val="22"/>
          <w:u w:val="single"/>
        </w:rPr>
      </w:pPr>
      <w:r w:rsidRPr="000E30BA">
        <w:rPr>
          <w:rFonts w:cs="Times New Roman"/>
          <w:color w:val="000000"/>
          <w:sz w:val="22"/>
          <w:szCs w:val="22"/>
          <w:u w:val="single"/>
        </w:rPr>
        <w:t>Wskazane</w:t>
      </w:r>
      <w:r w:rsidR="002142C6" w:rsidRPr="000E30BA">
        <w:rPr>
          <w:rFonts w:cs="Times New Roman"/>
          <w:color w:val="000000"/>
          <w:sz w:val="22"/>
          <w:szCs w:val="22"/>
          <w:u w:val="single"/>
        </w:rPr>
        <w:t xml:space="preserve"> jest</w:t>
      </w:r>
      <w:r w:rsidRPr="000E30BA">
        <w:rPr>
          <w:rFonts w:cs="Times New Roman"/>
          <w:color w:val="000000"/>
          <w:sz w:val="22"/>
          <w:szCs w:val="22"/>
          <w:u w:val="single"/>
        </w:rPr>
        <w:t>, aby każdy elektroniczny dokument (plik) był podpisany osobno</w:t>
      </w:r>
      <w:r w:rsidRPr="000E30BA">
        <w:rPr>
          <w:rFonts w:cs="Times New Roman"/>
          <w:color w:val="000000"/>
          <w:sz w:val="22"/>
          <w:szCs w:val="22"/>
        </w:rPr>
        <w:t xml:space="preserve">. </w:t>
      </w:r>
      <w:r w:rsidRPr="000E30BA">
        <w:rPr>
          <w:rFonts w:cs="Times New Roman"/>
          <w:color w:val="000000"/>
          <w:sz w:val="22"/>
          <w:szCs w:val="22"/>
          <w:u w:val="single"/>
        </w:rPr>
        <w:t xml:space="preserve">Zaleca się aby załączone pliki zawierały nr postępowania, oznaczenie Wykonawcy oraz nazwę identyfikującą dany dokument. </w:t>
      </w:r>
    </w:p>
    <w:p w14:paraId="415C9970" w14:textId="3633292D" w:rsidR="00E85017" w:rsidRPr="000E30BA" w:rsidRDefault="002142C6" w:rsidP="00F4705B">
      <w:pPr>
        <w:numPr>
          <w:ilvl w:val="0"/>
          <w:numId w:val="28"/>
        </w:numPr>
        <w:ind w:left="426" w:hanging="284"/>
        <w:jc w:val="both"/>
        <w:rPr>
          <w:rFonts w:cs="Times New Roman"/>
          <w:sz w:val="22"/>
          <w:szCs w:val="22"/>
        </w:rPr>
      </w:pPr>
      <w:r w:rsidRPr="000E30BA">
        <w:rPr>
          <w:rFonts w:cs="Times New Roman"/>
          <w:sz w:val="22"/>
          <w:szCs w:val="22"/>
        </w:rPr>
        <w:t>Zaleca się, aby w</w:t>
      </w:r>
      <w:r w:rsidR="00E85017" w:rsidRPr="000E30BA">
        <w:rPr>
          <w:rFonts w:cs="Times New Roman"/>
          <w:sz w:val="22"/>
          <w:szCs w:val="22"/>
        </w:rPr>
        <w:t xml:space="preserve">szystkie załączniki do SWZ wymagane w ofercie (formularze, oświadczenia) </w:t>
      </w:r>
      <w:r w:rsidRPr="000E30BA">
        <w:rPr>
          <w:rFonts w:cs="Times New Roman"/>
          <w:sz w:val="22"/>
          <w:szCs w:val="22"/>
        </w:rPr>
        <w:t>były sporządzone</w:t>
      </w:r>
      <w:r w:rsidR="00E85017" w:rsidRPr="000E30BA">
        <w:rPr>
          <w:rFonts w:cs="Times New Roman"/>
          <w:sz w:val="22"/>
          <w:szCs w:val="22"/>
        </w:rPr>
        <w:t xml:space="preserve"> na </w:t>
      </w:r>
      <w:r w:rsidRPr="000E30BA">
        <w:rPr>
          <w:rFonts w:cs="Times New Roman"/>
          <w:sz w:val="22"/>
          <w:szCs w:val="22"/>
        </w:rPr>
        <w:t xml:space="preserve">wzorach </w:t>
      </w:r>
      <w:r w:rsidR="00E85017" w:rsidRPr="000E30BA">
        <w:rPr>
          <w:rFonts w:cs="Times New Roman"/>
          <w:sz w:val="22"/>
          <w:szCs w:val="22"/>
        </w:rPr>
        <w:t>zaproponowanych przez Zamawiającego</w:t>
      </w:r>
      <w:r w:rsidRPr="000E30BA">
        <w:rPr>
          <w:rFonts w:cs="Times New Roman"/>
          <w:sz w:val="22"/>
          <w:szCs w:val="22"/>
        </w:rPr>
        <w:t xml:space="preserve">. W przypadku nie skorzystania z tych wzorów przez </w:t>
      </w:r>
      <w:r w:rsidR="00E85017" w:rsidRPr="000E30BA">
        <w:rPr>
          <w:rFonts w:cs="Times New Roman"/>
          <w:sz w:val="22"/>
          <w:szCs w:val="22"/>
        </w:rPr>
        <w:t>Wykonawc</w:t>
      </w:r>
      <w:r w:rsidRPr="000E30BA">
        <w:rPr>
          <w:rFonts w:cs="Times New Roman"/>
          <w:sz w:val="22"/>
          <w:szCs w:val="22"/>
        </w:rPr>
        <w:t>ę</w:t>
      </w:r>
      <w:r w:rsidR="00E85017" w:rsidRPr="000E30BA">
        <w:rPr>
          <w:rFonts w:cs="Times New Roman"/>
          <w:sz w:val="22"/>
          <w:szCs w:val="22"/>
        </w:rPr>
        <w:t xml:space="preserve">, </w:t>
      </w:r>
      <w:r w:rsidRPr="000E30BA">
        <w:rPr>
          <w:rFonts w:cs="Times New Roman"/>
          <w:sz w:val="22"/>
          <w:szCs w:val="22"/>
        </w:rPr>
        <w:t xml:space="preserve">wymagane jest zapewnienie </w:t>
      </w:r>
      <w:r w:rsidR="00E85017" w:rsidRPr="000E30BA">
        <w:rPr>
          <w:rFonts w:cs="Times New Roman"/>
          <w:sz w:val="22"/>
          <w:szCs w:val="22"/>
        </w:rPr>
        <w:t>zgodn</w:t>
      </w:r>
      <w:r w:rsidRPr="000E30BA">
        <w:rPr>
          <w:rFonts w:cs="Times New Roman"/>
          <w:sz w:val="22"/>
          <w:szCs w:val="22"/>
        </w:rPr>
        <w:t>ości</w:t>
      </w:r>
      <w:r w:rsidR="00E85017" w:rsidRPr="000E30BA">
        <w:rPr>
          <w:rFonts w:cs="Times New Roman"/>
          <w:sz w:val="22"/>
          <w:szCs w:val="22"/>
        </w:rPr>
        <w:t xml:space="preserve"> pod względem treści z </w:t>
      </w:r>
      <w:r w:rsidRPr="000E30BA">
        <w:rPr>
          <w:rFonts w:cs="Times New Roman"/>
          <w:sz w:val="22"/>
          <w:szCs w:val="22"/>
        </w:rPr>
        <w:t xml:space="preserve">wzorami </w:t>
      </w:r>
      <w:r w:rsidR="00E85017" w:rsidRPr="000E30BA">
        <w:rPr>
          <w:rFonts w:cs="Times New Roman"/>
          <w:sz w:val="22"/>
          <w:szCs w:val="22"/>
        </w:rPr>
        <w:t xml:space="preserve">załączonymi do SWZ. Wszystkie pola i pozycje tych wzorów winny być wypełnione, a w szczególności zawierać wszystkie wymagane informacje i dane. </w:t>
      </w:r>
    </w:p>
    <w:p w14:paraId="187731FC" w14:textId="77777777" w:rsidR="00E85017" w:rsidRPr="000E30BA" w:rsidRDefault="00E85017" w:rsidP="00F4705B">
      <w:pPr>
        <w:numPr>
          <w:ilvl w:val="0"/>
          <w:numId w:val="28"/>
        </w:numPr>
        <w:ind w:left="426" w:hanging="284"/>
        <w:jc w:val="both"/>
        <w:rPr>
          <w:rFonts w:cs="Times New Roman"/>
          <w:sz w:val="22"/>
          <w:szCs w:val="22"/>
        </w:rPr>
      </w:pPr>
      <w:r w:rsidRPr="000E30BA">
        <w:rPr>
          <w:rFonts w:cs="Times New Roman"/>
          <w:sz w:val="22"/>
          <w:szCs w:val="22"/>
        </w:rPr>
        <w:t>Jeśli jakiś z dokumentów wymaganych nie dotyczy Wykonawcy, do oferty należy załączyć oświadczenie z informacją na ten temat.</w:t>
      </w:r>
    </w:p>
    <w:p w14:paraId="2FC55149" w14:textId="77777777"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Wykonawca musi zapoznać się i zaakceptować wszystkie warunki przedmiotowej SWZ.</w:t>
      </w:r>
    </w:p>
    <w:p w14:paraId="3FCC34F6" w14:textId="2473F2E5"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 xml:space="preserve">Wykonawca zaproponuje cenę, w której zawierać się będą wszystkie koszty, jakie musi ponieść, aby wykonać </w:t>
      </w:r>
      <w:r w:rsidR="002142C6" w:rsidRPr="000E30BA">
        <w:rPr>
          <w:rFonts w:cs="Times New Roman"/>
          <w:sz w:val="22"/>
          <w:szCs w:val="22"/>
        </w:rPr>
        <w:t xml:space="preserve"> </w:t>
      </w:r>
      <w:r w:rsidR="00484680" w:rsidRPr="000E30BA">
        <w:rPr>
          <w:rFonts w:cs="Times New Roman"/>
          <w:sz w:val="22"/>
          <w:szCs w:val="22"/>
        </w:rPr>
        <w:t>przedmiot zamówienia</w:t>
      </w:r>
      <w:r w:rsidRPr="000E30BA">
        <w:rPr>
          <w:rFonts w:cs="Times New Roman"/>
          <w:sz w:val="22"/>
          <w:szCs w:val="22"/>
        </w:rPr>
        <w:t>, zgodnie z wymaganiami Zamawiającego.</w:t>
      </w:r>
    </w:p>
    <w:p w14:paraId="18189A3C" w14:textId="68762712"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W procesie składania oferty</w:t>
      </w:r>
      <w:r w:rsidR="008E3929" w:rsidRPr="000E30BA">
        <w:rPr>
          <w:rFonts w:cs="Times New Roman"/>
          <w:sz w:val="22"/>
          <w:szCs w:val="22"/>
        </w:rPr>
        <w:t>,</w:t>
      </w:r>
      <w:r w:rsidRPr="000E30BA">
        <w:rPr>
          <w:rFonts w:cs="Times New Roman"/>
          <w:sz w:val="22"/>
          <w:szCs w:val="22"/>
        </w:rPr>
        <w:t xml:space="preserve"> w tym przedmiotowych środków dowodowych na platformie, </w:t>
      </w:r>
      <w:r w:rsidRPr="000E30BA">
        <w:rPr>
          <w:rFonts w:cs="Times New Roman"/>
          <w:b/>
          <w:sz w:val="22"/>
          <w:szCs w:val="22"/>
        </w:rPr>
        <w:t>kwalifikowany podpis elektroniczny</w:t>
      </w:r>
      <w:r w:rsidRPr="000E30BA">
        <w:rPr>
          <w:rFonts w:cs="Times New Roman"/>
          <w:sz w:val="22"/>
          <w:szCs w:val="22"/>
        </w:rPr>
        <w:t xml:space="preserve"> Wykonawca składa bezpośrednio na dokumencie, który następnie przesyła </w:t>
      </w:r>
      <w:r w:rsidR="008E3929" w:rsidRPr="000E30BA">
        <w:rPr>
          <w:rFonts w:cs="Times New Roman"/>
          <w:sz w:val="22"/>
          <w:szCs w:val="22"/>
        </w:rPr>
        <w:t xml:space="preserve">za pomocą </w:t>
      </w:r>
      <w:r w:rsidRPr="000E30BA">
        <w:rPr>
          <w:rFonts w:cs="Times New Roman"/>
          <w:sz w:val="22"/>
          <w:szCs w:val="22"/>
        </w:rPr>
        <w:t>systemu.</w:t>
      </w:r>
    </w:p>
    <w:p w14:paraId="02E1B39C" w14:textId="17C5DCC6" w:rsidR="00E85017" w:rsidRPr="000E30BA" w:rsidRDefault="00E85017" w:rsidP="00F4705B">
      <w:pPr>
        <w:numPr>
          <w:ilvl w:val="0"/>
          <w:numId w:val="28"/>
        </w:numPr>
        <w:ind w:left="567" w:hanging="425"/>
        <w:jc w:val="both"/>
        <w:rPr>
          <w:rFonts w:cs="Times New Roman"/>
          <w:sz w:val="22"/>
          <w:szCs w:val="22"/>
        </w:rPr>
      </w:pPr>
      <w:r w:rsidRPr="000E30BA">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sidR="008E3929" w:rsidRPr="000E30BA">
        <w:rPr>
          <w:rFonts w:cs="Times New Roman"/>
          <w:sz w:val="22"/>
          <w:szCs w:val="22"/>
        </w:rPr>
        <w:t>u</w:t>
      </w:r>
      <w:r w:rsidRPr="000E30BA">
        <w:rPr>
          <w:rFonts w:cs="Times New Roman"/>
          <w:sz w:val="22"/>
          <w:szCs w:val="22"/>
        </w:rPr>
        <w:t>stawy</w:t>
      </w:r>
      <w:r w:rsidR="008E3929" w:rsidRPr="000E30BA">
        <w:rPr>
          <w:rFonts w:cs="Times New Roman"/>
          <w:sz w:val="22"/>
          <w:szCs w:val="22"/>
        </w:rPr>
        <w:t xml:space="preserve"> Pzp</w:t>
      </w:r>
      <w:r w:rsidRPr="000E30BA">
        <w:rPr>
          <w:rFonts w:cs="Times New Roman"/>
          <w:sz w:val="22"/>
          <w:szCs w:val="22"/>
        </w:rPr>
        <w:t>.</w:t>
      </w:r>
      <w:bookmarkStart w:id="7" w:name="_21eeoojwb3nb" w:colFirst="0" w:colLast="0"/>
      <w:bookmarkEnd w:id="7"/>
    </w:p>
    <w:p w14:paraId="0765A397" w14:textId="05286BFA" w:rsidR="00E85017" w:rsidRPr="000E30BA" w:rsidRDefault="00E85017" w:rsidP="00484680">
      <w:pPr>
        <w:tabs>
          <w:tab w:val="left" w:pos="851"/>
        </w:tabs>
        <w:ind w:left="426"/>
        <w:jc w:val="both"/>
        <w:rPr>
          <w:rFonts w:cs="Times New Roman"/>
          <w:sz w:val="22"/>
          <w:szCs w:val="22"/>
        </w:rPr>
      </w:pPr>
      <w:r w:rsidRPr="000E30BA">
        <w:rPr>
          <w:rFonts w:cs="Times New Roman"/>
          <w:b/>
          <w:sz w:val="22"/>
          <w:szCs w:val="22"/>
          <w:u w:val="single"/>
        </w:rPr>
        <w:t>Oferta musi być</w:t>
      </w:r>
      <w:r w:rsidR="00484680" w:rsidRPr="000E30BA">
        <w:rPr>
          <w:rFonts w:cs="Times New Roman"/>
          <w:b/>
          <w:sz w:val="22"/>
          <w:szCs w:val="22"/>
          <w:u w:val="single"/>
        </w:rPr>
        <w:t xml:space="preserve"> </w:t>
      </w:r>
      <w:r w:rsidRPr="000E30BA">
        <w:rPr>
          <w:rFonts w:cs="Times New Roman"/>
          <w:sz w:val="22"/>
          <w:szCs w:val="22"/>
        </w:rPr>
        <w:t xml:space="preserve">złożona przy użyciu środków komunikacji elektronicznej tzn. za pośrednictwem </w:t>
      </w:r>
      <w:hyperlink r:id="rId23">
        <w:r w:rsidRPr="000E30BA">
          <w:rPr>
            <w:rFonts w:cs="Times New Roman"/>
            <w:sz w:val="22"/>
            <w:szCs w:val="22"/>
            <w:u w:val="single"/>
          </w:rPr>
          <w:t>platformazakupowa.pl</w:t>
        </w:r>
      </w:hyperlink>
      <w:r w:rsidR="0000312F" w:rsidRPr="000E30BA">
        <w:rPr>
          <w:rFonts w:cs="Times New Roman"/>
          <w:sz w:val="22"/>
          <w:szCs w:val="22"/>
        </w:rPr>
        <w:t>.</w:t>
      </w:r>
    </w:p>
    <w:p w14:paraId="2812AA01" w14:textId="18B644E5"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6F10B3AA"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W przypadku wykorzystania formatu podpisu XAdES zewnętrzny Zamawiający wymaga dołączenia odpowiedniej ilości plików tj. podpisywanych plików z danymi oraz plików XAdES.</w:t>
      </w:r>
    </w:p>
    <w:p w14:paraId="6EC96FA6"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40CD2CEA" w14:textId="2D63B8C8" w:rsidR="00E85017" w:rsidRPr="000E30BA" w:rsidRDefault="00E85017" w:rsidP="00F4705B">
      <w:pPr>
        <w:pStyle w:val="Akapitzlist"/>
        <w:numPr>
          <w:ilvl w:val="0"/>
          <w:numId w:val="28"/>
        </w:numPr>
        <w:tabs>
          <w:tab w:val="left" w:pos="851"/>
        </w:tabs>
        <w:ind w:left="426" w:hanging="426"/>
        <w:jc w:val="both"/>
        <w:rPr>
          <w:rStyle w:val="Hipercze"/>
          <w:rFonts w:eastAsia="Calibri"/>
          <w:color w:val="auto"/>
          <w:sz w:val="22"/>
          <w:szCs w:val="22"/>
          <w:u w:val="none"/>
        </w:rPr>
      </w:pPr>
      <w:r w:rsidRPr="000E30BA">
        <w:rPr>
          <w:sz w:val="22"/>
          <w:szCs w:val="22"/>
        </w:rPr>
        <w:lastRenderedPageBreak/>
        <w:t xml:space="preserve">Wykonawca, za pośrednictwem </w:t>
      </w:r>
      <w:hyperlink r:id="rId24">
        <w:r w:rsidRPr="000E30BA">
          <w:rPr>
            <w:sz w:val="22"/>
            <w:szCs w:val="22"/>
            <w:u w:val="single"/>
          </w:rPr>
          <w:t>platformazakupowa.pl</w:t>
        </w:r>
      </w:hyperlink>
      <w:r w:rsidRPr="000E30BA">
        <w:rPr>
          <w:sz w:val="22"/>
          <w:szCs w:val="22"/>
        </w:rPr>
        <w:t xml:space="preserve"> może przed upływem terminu do składania ofert wycofać ofertę. Sposób wycofania oferty zamieszczono w instrukcji zamieszczonej na stronie internetowej pod adresem: </w:t>
      </w:r>
      <w:hyperlink r:id="rId25" w:history="1">
        <w:r w:rsidRPr="000E30BA">
          <w:rPr>
            <w:rStyle w:val="Hipercze"/>
            <w:sz w:val="22"/>
            <w:szCs w:val="22"/>
          </w:rPr>
          <w:t>https://platformazakupowa.pl/strona/45-instrukcje</w:t>
        </w:r>
      </w:hyperlink>
    </w:p>
    <w:p w14:paraId="34D6F190" w14:textId="0E7DFDCD"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Maksymalny rozmiar jednego pliku przesyłanego za pośrednictwem dedykowanych formularzy do: złożenia, zmiany oferty wynosi 150 MB natomiast przy komunikacji wielkość pliku to maksymalnie 500 MB.</w:t>
      </w:r>
    </w:p>
    <w:p w14:paraId="34FDF3F6"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b/>
          <w:sz w:val="22"/>
          <w:szCs w:val="22"/>
        </w:rPr>
        <w:t>Rozszerzenia plików wykorzystywanych przez Wykonawców powinny być zgodne z</w:t>
      </w:r>
      <w:r w:rsidRPr="000E30BA">
        <w:rPr>
          <w:sz w:val="22"/>
          <w:szCs w:val="22"/>
        </w:rPr>
        <w:t xml:space="preserve"> Załącznikiem nr 2 do „Rozporządzenia Rady Ministrów w sprawie Krajo</w:t>
      </w:r>
      <w:r w:rsidRPr="000E30BA">
        <w:rPr>
          <w:rFonts w:eastAsia="Calibri"/>
          <w:sz w:val="22"/>
          <w:szCs w:val="22"/>
        </w:rPr>
        <w:t>w</w:t>
      </w:r>
      <w:r w:rsidRPr="000E30BA">
        <w:rPr>
          <w:sz w:val="22"/>
          <w:szCs w:val="22"/>
        </w:rPr>
        <w:t>ych Ram Interoperacyjności, minimalnych wymagań dla rejestrów publicznych i wymiany informacji w postaci elektronicznej oraz minimalnych wymagań dla systemów teleinformatycznych”, zwanego dalej Rozporządzeniem KRI.</w:t>
      </w:r>
    </w:p>
    <w:p w14:paraId="0D84E542"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 xml:space="preserve">Zamawiający rekomenduje wykorzystanie formatów: .pdf .doc .docx .xls .xlsx .jpg (.jpeg) </w:t>
      </w:r>
      <w:r w:rsidRPr="000E30BA">
        <w:rPr>
          <w:b/>
          <w:sz w:val="22"/>
          <w:szCs w:val="22"/>
          <w:u w:val="single"/>
        </w:rPr>
        <w:t>ze szczególnym wskazaniem na .pdf</w:t>
      </w:r>
    </w:p>
    <w:p w14:paraId="3E5BD3FE" w14:textId="77777777" w:rsidR="00E85017" w:rsidRPr="000E30BA" w:rsidRDefault="00E85017" w:rsidP="00F4705B">
      <w:pPr>
        <w:pStyle w:val="Akapitzlist"/>
        <w:numPr>
          <w:ilvl w:val="0"/>
          <w:numId w:val="28"/>
        </w:numPr>
        <w:tabs>
          <w:tab w:val="left" w:pos="851"/>
        </w:tabs>
        <w:ind w:left="426" w:hanging="426"/>
        <w:jc w:val="both"/>
        <w:rPr>
          <w:rFonts w:eastAsia="Calibri"/>
          <w:sz w:val="22"/>
          <w:szCs w:val="22"/>
        </w:rPr>
      </w:pPr>
      <w:r w:rsidRPr="000E30BA">
        <w:rPr>
          <w:sz w:val="22"/>
          <w:szCs w:val="22"/>
        </w:rPr>
        <w:t>W celu ewentualnej kompresji danych Zamawiający rekomenduje wykorzystanie jednego z rozszerzeń:</w:t>
      </w:r>
    </w:p>
    <w:p w14:paraId="63E087E5" w14:textId="77777777" w:rsidR="00E85017" w:rsidRPr="000E30BA" w:rsidRDefault="00E85017" w:rsidP="00F4705B">
      <w:pPr>
        <w:numPr>
          <w:ilvl w:val="1"/>
          <w:numId w:val="41"/>
        </w:numPr>
        <w:tabs>
          <w:tab w:val="left" w:pos="851"/>
        </w:tabs>
        <w:ind w:left="851" w:hanging="425"/>
        <w:jc w:val="both"/>
        <w:rPr>
          <w:rFonts w:cs="Times New Roman"/>
          <w:sz w:val="22"/>
          <w:szCs w:val="22"/>
        </w:rPr>
      </w:pPr>
      <w:r w:rsidRPr="000E30BA">
        <w:rPr>
          <w:rFonts w:cs="Times New Roman"/>
          <w:sz w:val="22"/>
          <w:szCs w:val="22"/>
        </w:rPr>
        <w:t xml:space="preserve">.zip </w:t>
      </w:r>
    </w:p>
    <w:p w14:paraId="37CA471D" w14:textId="77777777" w:rsidR="00E85017" w:rsidRPr="000E30BA" w:rsidRDefault="00E85017" w:rsidP="00F4705B">
      <w:pPr>
        <w:numPr>
          <w:ilvl w:val="1"/>
          <w:numId w:val="41"/>
        </w:numPr>
        <w:tabs>
          <w:tab w:val="left" w:pos="851"/>
        </w:tabs>
        <w:ind w:left="851" w:hanging="425"/>
        <w:jc w:val="both"/>
        <w:rPr>
          <w:rFonts w:cs="Times New Roman"/>
          <w:sz w:val="22"/>
          <w:szCs w:val="22"/>
        </w:rPr>
      </w:pPr>
      <w:r w:rsidRPr="000E30BA">
        <w:rPr>
          <w:rFonts w:cs="Times New Roman"/>
          <w:sz w:val="22"/>
          <w:szCs w:val="22"/>
        </w:rPr>
        <w:t>.7Z</w:t>
      </w:r>
    </w:p>
    <w:p w14:paraId="66170517" w14:textId="77777777" w:rsidR="00E85017" w:rsidRPr="000E30BA" w:rsidRDefault="00E85017" w:rsidP="00F4705B">
      <w:pPr>
        <w:pStyle w:val="Akapitzlist"/>
        <w:numPr>
          <w:ilvl w:val="0"/>
          <w:numId w:val="28"/>
        </w:numPr>
        <w:tabs>
          <w:tab w:val="left" w:pos="851"/>
        </w:tabs>
        <w:ind w:left="426" w:hanging="426"/>
        <w:jc w:val="both"/>
        <w:rPr>
          <w:sz w:val="22"/>
          <w:szCs w:val="22"/>
        </w:rPr>
      </w:pPr>
      <w:r w:rsidRPr="000E30BA">
        <w:rPr>
          <w:sz w:val="22"/>
          <w:szCs w:val="22"/>
        </w:rPr>
        <w:t xml:space="preserve">Wśród rozszerzeń powszechnych a </w:t>
      </w:r>
      <w:r w:rsidRPr="000E30BA">
        <w:rPr>
          <w:b/>
          <w:sz w:val="22"/>
          <w:szCs w:val="22"/>
        </w:rPr>
        <w:t>niewystępujących</w:t>
      </w:r>
      <w:r w:rsidRPr="000E30BA">
        <w:rPr>
          <w:sz w:val="22"/>
          <w:szCs w:val="22"/>
        </w:rPr>
        <w:t xml:space="preserve"> w Rozporządzeniu KRI występują: .rar .gif .bmp .numbers .pages. </w:t>
      </w:r>
      <w:r w:rsidRPr="000E30BA">
        <w:rPr>
          <w:b/>
          <w:sz w:val="22"/>
          <w:szCs w:val="22"/>
        </w:rPr>
        <w:t>Dokumenty złożone w takich plikach zostaną uznane za złożone nieskutecznie.</w:t>
      </w:r>
    </w:p>
    <w:p w14:paraId="1C2B303B" w14:textId="77777777" w:rsidR="00E85017" w:rsidRPr="000E30BA" w:rsidRDefault="00E85017" w:rsidP="00F4705B">
      <w:pPr>
        <w:pStyle w:val="Akapitzlist"/>
        <w:numPr>
          <w:ilvl w:val="0"/>
          <w:numId w:val="28"/>
        </w:numPr>
        <w:tabs>
          <w:tab w:val="left" w:pos="851"/>
        </w:tabs>
        <w:ind w:left="426" w:hanging="426"/>
        <w:jc w:val="both"/>
        <w:rPr>
          <w:sz w:val="22"/>
          <w:szCs w:val="22"/>
        </w:rPr>
      </w:pPr>
      <w:r w:rsidRPr="000E30BA">
        <w:rPr>
          <w:sz w:val="22"/>
          <w:szCs w:val="22"/>
        </w:rPr>
        <w:t>W przypadku stosowania przez wykonawcę kwalifikowanego podpisu elektronicznego:</w:t>
      </w:r>
    </w:p>
    <w:p w14:paraId="3FE5F7FD" w14:textId="77777777" w:rsidR="00E85017" w:rsidRPr="000E30BA" w:rsidRDefault="00E85017" w:rsidP="00F4705B">
      <w:pPr>
        <w:numPr>
          <w:ilvl w:val="0"/>
          <w:numId w:val="42"/>
        </w:numPr>
        <w:tabs>
          <w:tab w:val="left" w:pos="709"/>
        </w:tabs>
        <w:ind w:left="709" w:hanging="283"/>
        <w:jc w:val="both"/>
        <w:rPr>
          <w:rFonts w:eastAsia="Calibri" w:cs="Times New Roman"/>
          <w:sz w:val="22"/>
          <w:szCs w:val="22"/>
        </w:rPr>
      </w:pPr>
      <w:r w:rsidRPr="000E30BA">
        <w:rPr>
          <w:rFonts w:cs="Times New Roman"/>
          <w:sz w:val="22"/>
          <w:szCs w:val="22"/>
        </w:rPr>
        <w:t xml:space="preserve">Ze względu na niskie ryzyko naruszenia integralności pliku oraz łatwiejszą weryfikację podpisu zamawiający zaleca, w miarę możliwości, </w:t>
      </w:r>
      <w:r w:rsidRPr="000E30BA">
        <w:rPr>
          <w:rFonts w:cs="Times New Roman"/>
          <w:b/>
          <w:sz w:val="22"/>
          <w:szCs w:val="22"/>
        </w:rPr>
        <w:t xml:space="preserve">przekonwertowanie plików składających się na ofertę na rozszerzenie .pdf  i opatrzenie ich podpisem kwalifikowanym w formacie PAdES. </w:t>
      </w:r>
    </w:p>
    <w:p w14:paraId="7467735B" w14:textId="77777777" w:rsidR="00E85017" w:rsidRPr="000E30BA" w:rsidRDefault="00E85017" w:rsidP="00F4705B">
      <w:pPr>
        <w:numPr>
          <w:ilvl w:val="0"/>
          <w:numId w:val="42"/>
        </w:numPr>
        <w:tabs>
          <w:tab w:val="left" w:pos="709"/>
        </w:tabs>
        <w:ind w:left="709" w:hanging="283"/>
        <w:jc w:val="both"/>
        <w:rPr>
          <w:rFonts w:cs="Times New Roman"/>
          <w:sz w:val="22"/>
          <w:szCs w:val="22"/>
        </w:rPr>
      </w:pPr>
      <w:r w:rsidRPr="000E30BA">
        <w:rPr>
          <w:rFonts w:cs="Times New Roman"/>
          <w:sz w:val="22"/>
          <w:szCs w:val="22"/>
        </w:rPr>
        <w:t xml:space="preserve">Pliki w innych formatach niż PDF </w:t>
      </w:r>
      <w:r w:rsidRPr="000E30BA">
        <w:rPr>
          <w:rFonts w:cs="Times New Roman"/>
          <w:b/>
          <w:sz w:val="22"/>
          <w:szCs w:val="22"/>
        </w:rPr>
        <w:t>zaleca się opatrzyć podpisem w formacie XAdES o typie zewnętrznym</w:t>
      </w:r>
      <w:r w:rsidRPr="000E30BA">
        <w:rPr>
          <w:rFonts w:cs="Times New Roman"/>
          <w:sz w:val="22"/>
          <w:szCs w:val="22"/>
        </w:rPr>
        <w:t>. Wykonawca powinien pamiętać, aby plik z podpisem przekazywać łącznie z dokumentem podpisywanym.</w:t>
      </w:r>
    </w:p>
    <w:p w14:paraId="3FC17114" w14:textId="77777777" w:rsidR="00E85017" w:rsidRPr="000E30BA" w:rsidRDefault="00E85017" w:rsidP="00F4705B">
      <w:pPr>
        <w:numPr>
          <w:ilvl w:val="0"/>
          <w:numId w:val="42"/>
        </w:numPr>
        <w:tabs>
          <w:tab w:val="left" w:pos="709"/>
        </w:tabs>
        <w:ind w:left="709" w:hanging="283"/>
        <w:jc w:val="both"/>
        <w:rPr>
          <w:rFonts w:cs="Times New Roman"/>
          <w:sz w:val="22"/>
          <w:szCs w:val="22"/>
        </w:rPr>
      </w:pPr>
      <w:r w:rsidRPr="000E30BA">
        <w:rPr>
          <w:rFonts w:cs="Times New Roman"/>
          <w:sz w:val="22"/>
          <w:szCs w:val="22"/>
        </w:rPr>
        <w:t>Zamawiający rekomenduje wykorzystanie podpisu z kwalifikowanym znacznikiem czasu.</w:t>
      </w:r>
    </w:p>
    <w:p w14:paraId="7B1BF264"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Zamawiający zaleca aby</w:t>
      </w:r>
      <w:r w:rsidRPr="000E30BA">
        <w:rPr>
          <w:b/>
          <w:sz w:val="22"/>
          <w:szCs w:val="22"/>
        </w:rPr>
        <w:t xml:space="preserve"> w przypadku podpisywania pliku przez kilka osób, stosować podpisy tego samego rodzaju.</w:t>
      </w:r>
      <w:r w:rsidRPr="000E30BA">
        <w:rPr>
          <w:sz w:val="22"/>
          <w:szCs w:val="22"/>
        </w:rPr>
        <w:t xml:space="preserve"> Podpisywanie różnymi rodzajami podpisów może doprowadzić do problemów w weryfikacji plików. </w:t>
      </w:r>
    </w:p>
    <w:p w14:paraId="12A7F333"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029B3FB"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Jeśli Wykonawca pakuje dokumenty np. w plik o rozszerzeniu .zip, zaleca się wcześniejsze podpisanie każdego ze skompresowanych plików. </w:t>
      </w:r>
    </w:p>
    <w:p w14:paraId="6AEA96D2"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Zamawiający zaleca aby </w:t>
      </w:r>
      <w:r w:rsidRPr="000E30BA">
        <w:rPr>
          <w:b/>
          <w:sz w:val="22"/>
          <w:szCs w:val="22"/>
          <w:u w:val="single"/>
        </w:rPr>
        <w:t>nie</w:t>
      </w:r>
      <w:r w:rsidRPr="000E30BA">
        <w:rPr>
          <w:b/>
          <w:sz w:val="22"/>
          <w:szCs w:val="22"/>
        </w:rPr>
        <w:t xml:space="preserve"> </w:t>
      </w:r>
      <w:r w:rsidRPr="000E30BA">
        <w:rPr>
          <w:sz w:val="22"/>
          <w:szCs w:val="22"/>
        </w:rPr>
        <w:t>wprowadzać jakichkolwiek zmian w plikach po podpisaniu ich podpisem kwalifikowanym. Może to skutkować naruszeniem integralności plików co równoważne będzie z koniecznością odrzucenia oferty.</w:t>
      </w:r>
    </w:p>
    <w:p w14:paraId="44A8F30B" w14:textId="2B88BB51" w:rsidR="00E85017" w:rsidRPr="000E30BA" w:rsidRDefault="00E85017" w:rsidP="00F4705B">
      <w:pPr>
        <w:pStyle w:val="Akapitzlist"/>
        <w:numPr>
          <w:ilvl w:val="0"/>
          <w:numId w:val="28"/>
        </w:numPr>
        <w:tabs>
          <w:tab w:val="left" w:pos="709"/>
        </w:tabs>
        <w:ind w:left="426" w:hanging="426"/>
        <w:jc w:val="both"/>
        <w:rPr>
          <w:sz w:val="22"/>
          <w:szCs w:val="22"/>
        </w:rPr>
      </w:pPr>
      <w:r w:rsidRPr="000E30BA">
        <w:rPr>
          <w:b/>
          <w:sz w:val="22"/>
          <w:szCs w:val="22"/>
        </w:rPr>
        <w:t xml:space="preserve">Podmiotowe środki dowodowe oraz inne dokumenty lub oświadczenia, o których mowa w SWZ, składa się w zakresie i w sposób określony w przepisach wydanych na podstawie art. 70 ustawy </w:t>
      </w:r>
      <w:r w:rsidR="006915D0" w:rsidRPr="000E30BA">
        <w:rPr>
          <w:b/>
          <w:sz w:val="22"/>
          <w:szCs w:val="22"/>
        </w:rPr>
        <w:t>Pzp</w:t>
      </w:r>
      <w:r w:rsidRPr="000E30BA">
        <w:rPr>
          <w:b/>
          <w:sz w:val="22"/>
          <w:szCs w:val="22"/>
        </w:rPr>
        <w:t xml:space="preserve">, tj. </w:t>
      </w:r>
      <w:r w:rsidRPr="000E30BA">
        <w:rPr>
          <w:sz w:val="22"/>
          <w:szCs w:val="22"/>
        </w:rPr>
        <w:t xml:space="preserve">rozporządzenia Prezesa Rady Ministrów z dnia </w:t>
      </w:r>
      <w:r w:rsidRPr="000E30BA">
        <w:rPr>
          <w:smallCaps/>
          <w:sz w:val="22"/>
          <w:szCs w:val="22"/>
        </w:rPr>
        <w:t> </w:t>
      </w:r>
      <w:r w:rsidRPr="000E30BA">
        <w:rPr>
          <w:smallCaps/>
          <w:sz w:val="22"/>
          <w:szCs w:val="22"/>
        </w:rPr>
        <w:t xml:space="preserve">30 </w:t>
      </w:r>
      <w:r w:rsidRPr="000E30BA">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sidR="006915D0" w:rsidRPr="000E30BA">
        <w:rPr>
          <w:sz w:val="22"/>
          <w:szCs w:val="22"/>
        </w:rPr>
        <w:t xml:space="preserve">r. </w:t>
      </w:r>
      <w:r w:rsidRPr="000E30BA">
        <w:rPr>
          <w:sz w:val="22"/>
          <w:szCs w:val="22"/>
        </w:rPr>
        <w:t>poz. 2452).</w:t>
      </w:r>
    </w:p>
    <w:p w14:paraId="2080D779" w14:textId="77777777"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09D6F4B5" w14:textId="3786CE72" w:rsidR="00E85017" w:rsidRPr="000E30BA" w:rsidRDefault="00E85017" w:rsidP="00F4705B">
      <w:pPr>
        <w:pStyle w:val="Akapitzlist"/>
        <w:numPr>
          <w:ilvl w:val="0"/>
          <w:numId w:val="28"/>
        </w:numPr>
        <w:tabs>
          <w:tab w:val="left" w:pos="709"/>
        </w:tabs>
        <w:ind w:left="426" w:hanging="426"/>
        <w:jc w:val="both"/>
        <w:rPr>
          <w:sz w:val="22"/>
          <w:szCs w:val="22"/>
        </w:rPr>
      </w:pPr>
      <w:r w:rsidRPr="000E30BA">
        <w:rPr>
          <w:sz w:val="22"/>
          <w:szCs w:val="22"/>
        </w:rPr>
        <w:t xml:space="preserve">Zamawiający informuje, że w przypadku kiedy Wykonawca otrzyma od niego wezwanie w trybie art. 224 ustawy </w:t>
      </w:r>
      <w:r w:rsidR="006915D0" w:rsidRPr="000E30BA">
        <w:rPr>
          <w:sz w:val="22"/>
          <w:szCs w:val="22"/>
        </w:rPr>
        <w:t>Pzp</w:t>
      </w:r>
      <w:r w:rsidRPr="000E30BA">
        <w:rPr>
          <w:sz w:val="22"/>
          <w:szCs w:val="22"/>
        </w:rPr>
        <w:t>,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6767CA1" w14:textId="77777777" w:rsidR="00E85017" w:rsidRPr="000E30BA" w:rsidRDefault="00E85017" w:rsidP="00E85017">
      <w:pPr>
        <w:suppressAutoHyphens/>
        <w:ind w:left="426"/>
        <w:jc w:val="both"/>
        <w:rPr>
          <w:rFonts w:cs="Times New Roman"/>
          <w:b/>
          <w:sz w:val="22"/>
          <w:szCs w:val="22"/>
        </w:rPr>
      </w:pPr>
    </w:p>
    <w:p w14:paraId="5A97DACB" w14:textId="77777777" w:rsidR="00E85017" w:rsidRPr="009663C5" w:rsidRDefault="00E85017" w:rsidP="00E85017">
      <w:pPr>
        <w:ind w:left="426" w:hanging="426"/>
        <w:rPr>
          <w:rFonts w:cs="Times New Roman"/>
          <w:b/>
          <w:bCs/>
          <w:sz w:val="22"/>
          <w:szCs w:val="22"/>
          <w:u w:val="single"/>
        </w:rPr>
      </w:pPr>
      <w:r w:rsidRPr="009663C5">
        <w:rPr>
          <w:rFonts w:cs="Times New Roman"/>
          <w:b/>
          <w:bCs/>
          <w:sz w:val="22"/>
          <w:szCs w:val="22"/>
          <w:u w:val="single"/>
        </w:rPr>
        <w:t>XV. TERMIN SKŁADANIA  OFERT</w:t>
      </w:r>
    </w:p>
    <w:p w14:paraId="0EB18154" w14:textId="387ADB2A" w:rsidR="00E85017" w:rsidRPr="009663C5" w:rsidRDefault="00E85017" w:rsidP="00E85017">
      <w:pPr>
        <w:suppressAutoHyphens/>
        <w:jc w:val="both"/>
        <w:rPr>
          <w:rFonts w:cs="Times New Roman"/>
          <w:b/>
          <w:sz w:val="22"/>
          <w:szCs w:val="22"/>
        </w:rPr>
      </w:pPr>
      <w:r w:rsidRPr="009663C5">
        <w:rPr>
          <w:rFonts w:eastAsia="Times New Roman" w:cs="Times New Roman"/>
          <w:b/>
          <w:bCs/>
          <w:sz w:val="22"/>
          <w:szCs w:val="22"/>
          <w:u w:val="single"/>
          <w:lang w:eastAsia="ar-SA"/>
        </w:rPr>
        <w:t xml:space="preserve">Termin składania ofert upływa </w:t>
      </w:r>
      <w:r w:rsidR="00505546" w:rsidRPr="009663C5">
        <w:rPr>
          <w:rFonts w:eastAsia="Times New Roman" w:cs="Times New Roman"/>
          <w:b/>
          <w:bCs/>
          <w:sz w:val="22"/>
          <w:szCs w:val="22"/>
          <w:u w:val="single"/>
          <w:lang w:eastAsia="ar-SA"/>
        </w:rPr>
        <w:t xml:space="preserve">w dniu </w:t>
      </w:r>
      <w:r w:rsidR="00530B63">
        <w:rPr>
          <w:rFonts w:eastAsia="Times New Roman" w:cs="Times New Roman"/>
          <w:b/>
          <w:bCs/>
          <w:sz w:val="22"/>
          <w:szCs w:val="22"/>
          <w:u w:val="single"/>
          <w:lang w:eastAsia="ar-SA"/>
        </w:rPr>
        <w:t>1</w:t>
      </w:r>
      <w:r w:rsidR="00CE142A">
        <w:rPr>
          <w:rFonts w:eastAsia="Times New Roman" w:cs="Times New Roman"/>
          <w:b/>
          <w:bCs/>
          <w:sz w:val="22"/>
          <w:szCs w:val="22"/>
          <w:u w:val="single"/>
          <w:lang w:eastAsia="ar-SA"/>
        </w:rPr>
        <w:t>6</w:t>
      </w:r>
      <w:r w:rsidR="00530B63">
        <w:rPr>
          <w:rFonts w:eastAsia="Times New Roman" w:cs="Times New Roman"/>
          <w:b/>
          <w:bCs/>
          <w:sz w:val="22"/>
          <w:szCs w:val="22"/>
          <w:u w:val="single"/>
          <w:lang w:eastAsia="ar-SA"/>
        </w:rPr>
        <w:t>.09</w:t>
      </w:r>
      <w:r w:rsidR="00505546" w:rsidRPr="009663C5">
        <w:rPr>
          <w:rFonts w:eastAsia="Times New Roman" w:cs="Times New Roman"/>
          <w:b/>
          <w:bCs/>
          <w:sz w:val="22"/>
          <w:szCs w:val="22"/>
          <w:u w:val="single"/>
          <w:lang w:eastAsia="ar-SA"/>
        </w:rPr>
        <w:t>.2024</w:t>
      </w:r>
      <w:r w:rsidRPr="009663C5">
        <w:rPr>
          <w:rFonts w:eastAsia="Times New Roman" w:cs="Times New Roman"/>
          <w:b/>
          <w:bCs/>
          <w:sz w:val="22"/>
          <w:szCs w:val="22"/>
          <w:u w:val="single"/>
          <w:lang w:eastAsia="ar-SA"/>
        </w:rPr>
        <w:t xml:space="preserve"> r. o godz. 9:00. </w:t>
      </w:r>
    </w:p>
    <w:p w14:paraId="0A747BE5" w14:textId="77777777" w:rsidR="00E85017" w:rsidRPr="009663C5" w:rsidRDefault="00E85017" w:rsidP="00E85017">
      <w:pPr>
        <w:jc w:val="both"/>
        <w:rPr>
          <w:rFonts w:cs="Times New Roman"/>
          <w:b/>
          <w:bCs/>
          <w:sz w:val="22"/>
          <w:szCs w:val="22"/>
          <w:u w:val="single"/>
        </w:rPr>
      </w:pPr>
    </w:p>
    <w:p w14:paraId="31C1A821" w14:textId="77777777" w:rsidR="00E85017" w:rsidRPr="009663C5" w:rsidRDefault="00E85017" w:rsidP="00E85017">
      <w:pPr>
        <w:ind w:left="426" w:hanging="426"/>
        <w:rPr>
          <w:rFonts w:cs="Times New Roman"/>
          <w:b/>
          <w:bCs/>
          <w:sz w:val="22"/>
          <w:szCs w:val="22"/>
          <w:u w:val="single"/>
        </w:rPr>
      </w:pPr>
      <w:r w:rsidRPr="009663C5">
        <w:rPr>
          <w:rFonts w:cs="Times New Roman"/>
          <w:b/>
          <w:bCs/>
          <w:sz w:val="22"/>
          <w:szCs w:val="22"/>
          <w:u w:val="single"/>
        </w:rPr>
        <w:t>XVI.  TERMIN  OTWARCIA OFERT</w:t>
      </w:r>
    </w:p>
    <w:p w14:paraId="6D5BCCB5" w14:textId="38AB0023" w:rsidR="007344FD" w:rsidRPr="000E30BA" w:rsidRDefault="00E85017" w:rsidP="00F4705B">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9663C5">
        <w:rPr>
          <w:rFonts w:eastAsia="Times New Roman"/>
          <w:b/>
          <w:bCs/>
          <w:sz w:val="22"/>
          <w:szCs w:val="22"/>
          <w:u w:val="single"/>
          <w:lang w:eastAsia="ar-SA"/>
        </w:rPr>
        <w:t xml:space="preserve">Otwarcie ofert nastąpi </w:t>
      </w:r>
      <w:r w:rsidRPr="009663C5">
        <w:rPr>
          <w:rFonts w:eastAsia="Times New Roman"/>
          <w:b/>
          <w:sz w:val="22"/>
          <w:szCs w:val="22"/>
          <w:lang w:eastAsia="ar-SA"/>
        </w:rPr>
        <w:t>-</w:t>
      </w:r>
      <w:r w:rsidRPr="009663C5">
        <w:rPr>
          <w:sz w:val="22"/>
          <w:szCs w:val="22"/>
        </w:rPr>
        <w:t xml:space="preserve"> niezwłocznie po upływie terminu składania ofert, nie później niż następnego dnia po dniu, w którym upłynął termin składania ofert, tj.: </w:t>
      </w:r>
      <w:r w:rsidRPr="009663C5">
        <w:rPr>
          <w:rFonts w:eastAsia="Times New Roman"/>
          <w:b/>
          <w:bCs/>
          <w:sz w:val="22"/>
          <w:szCs w:val="22"/>
          <w:u w:val="single"/>
          <w:lang w:eastAsia="ar-SA"/>
        </w:rPr>
        <w:t xml:space="preserve">w dniu </w:t>
      </w:r>
      <w:r w:rsidR="00530B63">
        <w:rPr>
          <w:rFonts w:eastAsia="Times New Roman"/>
          <w:b/>
          <w:bCs/>
          <w:sz w:val="22"/>
          <w:szCs w:val="22"/>
          <w:u w:val="single"/>
          <w:lang w:eastAsia="ar-SA"/>
        </w:rPr>
        <w:t>1</w:t>
      </w:r>
      <w:r w:rsidR="00CE142A">
        <w:rPr>
          <w:rFonts w:eastAsia="Times New Roman"/>
          <w:b/>
          <w:bCs/>
          <w:sz w:val="22"/>
          <w:szCs w:val="22"/>
          <w:u w:val="single"/>
          <w:lang w:eastAsia="ar-SA"/>
        </w:rPr>
        <w:t>6</w:t>
      </w:r>
      <w:r w:rsidR="00530B63">
        <w:rPr>
          <w:rFonts w:eastAsia="Times New Roman"/>
          <w:b/>
          <w:bCs/>
          <w:sz w:val="22"/>
          <w:szCs w:val="22"/>
          <w:u w:val="single"/>
          <w:lang w:eastAsia="ar-SA"/>
        </w:rPr>
        <w:t>.09</w:t>
      </w:r>
      <w:r w:rsidR="00505546" w:rsidRPr="009663C5">
        <w:rPr>
          <w:rFonts w:eastAsia="Times New Roman"/>
          <w:b/>
          <w:bCs/>
          <w:sz w:val="22"/>
          <w:szCs w:val="22"/>
          <w:u w:val="single"/>
          <w:lang w:eastAsia="ar-SA"/>
        </w:rPr>
        <w:t>.2024 r</w:t>
      </w:r>
      <w:r w:rsidRPr="009663C5">
        <w:rPr>
          <w:rFonts w:eastAsia="Times New Roman"/>
          <w:b/>
          <w:bCs/>
          <w:sz w:val="22"/>
          <w:szCs w:val="22"/>
          <w:u w:val="single"/>
          <w:lang w:eastAsia="ar-SA"/>
        </w:rPr>
        <w:t>.</w:t>
      </w:r>
      <w:r w:rsidRPr="000E30BA">
        <w:rPr>
          <w:rFonts w:eastAsia="Times New Roman"/>
          <w:b/>
          <w:bCs/>
          <w:sz w:val="22"/>
          <w:szCs w:val="22"/>
          <w:u w:val="single"/>
          <w:lang w:eastAsia="ar-SA"/>
        </w:rPr>
        <w:t xml:space="preserve"> o godz. </w:t>
      </w:r>
      <w:r w:rsidR="006F6850" w:rsidRPr="000E30BA">
        <w:rPr>
          <w:rFonts w:eastAsia="Times New Roman"/>
          <w:b/>
          <w:bCs/>
          <w:sz w:val="22"/>
          <w:szCs w:val="22"/>
          <w:u w:val="single"/>
          <w:lang w:eastAsia="ar-SA"/>
        </w:rPr>
        <w:t>09:30</w:t>
      </w:r>
      <w:r w:rsidR="007344FD" w:rsidRPr="000E30BA">
        <w:rPr>
          <w:rFonts w:eastAsia="Times New Roman"/>
          <w:b/>
          <w:bCs/>
          <w:sz w:val="22"/>
          <w:szCs w:val="22"/>
          <w:u w:val="single"/>
          <w:lang w:eastAsia="ar-SA"/>
        </w:rPr>
        <w:t>, za pomocą platformy zakupowej.</w:t>
      </w:r>
    </w:p>
    <w:p w14:paraId="415C16CA" w14:textId="77777777" w:rsidR="00E85017" w:rsidRPr="000E30BA" w:rsidRDefault="00E85017" w:rsidP="00F4705B">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0E30BA">
        <w:rPr>
          <w:sz w:val="22"/>
          <w:szCs w:val="22"/>
        </w:rPr>
        <w:lastRenderedPageBreak/>
        <w:t>Otwarcie ofert następuje przy użyciu systemu teleinformatycznego. W przypadku awarii tego systemu, która powoduje brak możliwości otwarcia ofert w terminie określonym przez Zamawiającego, otwarcie ofert następuje niezwłocznie po usunięciu awarii.</w:t>
      </w:r>
    </w:p>
    <w:p w14:paraId="04E31B6D" w14:textId="77777777" w:rsidR="00E85017" w:rsidRPr="000E30BA" w:rsidRDefault="00E85017" w:rsidP="00F4705B">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0E30BA">
        <w:rPr>
          <w:sz w:val="22"/>
          <w:szCs w:val="22"/>
        </w:rPr>
        <w:t>Zamawiający poinformuje o zmianie terminu otwarcia ofert na stronie internetowej prowadzonego postępowania.</w:t>
      </w:r>
    </w:p>
    <w:p w14:paraId="179FE87C" w14:textId="77777777" w:rsidR="00E85017" w:rsidRPr="000E30BA" w:rsidRDefault="00E85017" w:rsidP="00F4705B">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0E30BA">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CA6A640" w14:textId="77777777" w:rsidR="00E85017" w:rsidRPr="000E30BA" w:rsidRDefault="00E85017" w:rsidP="00F4705B">
      <w:pPr>
        <w:numPr>
          <w:ilvl w:val="0"/>
          <w:numId w:val="5"/>
        </w:numPr>
        <w:tabs>
          <w:tab w:val="clear" w:pos="450"/>
          <w:tab w:val="num" w:pos="284"/>
        </w:tabs>
        <w:suppressAutoHyphens/>
        <w:ind w:left="284" w:hanging="284"/>
        <w:jc w:val="both"/>
        <w:rPr>
          <w:rFonts w:cs="Times New Roman"/>
          <w:bCs/>
          <w:color w:val="000000"/>
          <w:sz w:val="22"/>
          <w:szCs w:val="22"/>
        </w:rPr>
      </w:pPr>
      <w:r w:rsidRPr="000E30BA">
        <w:rPr>
          <w:rFonts w:cs="Times New Roman"/>
          <w:color w:val="000000"/>
          <w:sz w:val="22"/>
          <w:szCs w:val="22"/>
        </w:rPr>
        <w:t>Zamawiający, niezwłocznie po otwarciu ofert, udostępnia na stronie internetowej prowadzonego postępowania informacje o:</w:t>
      </w:r>
    </w:p>
    <w:p w14:paraId="5044D0D9" w14:textId="77777777" w:rsidR="00E85017" w:rsidRPr="000E30BA" w:rsidRDefault="00E85017" w:rsidP="00F4705B">
      <w:pPr>
        <w:pStyle w:val="Akapitzlist"/>
        <w:numPr>
          <w:ilvl w:val="1"/>
          <w:numId w:val="18"/>
        </w:numPr>
        <w:suppressAutoHyphens/>
        <w:ind w:hanging="436"/>
        <w:jc w:val="both"/>
        <w:rPr>
          <w:bCs/>
          <w:color w:val="000000"/>
          <w:sz w:val="22"/>
          <w:szCs w:val="22"/>
        </w:rPr>
      </w:pPr>
      <w:r w:rsidRPr="000E30BA">
        <w:rPr>
          <w:color w:val="000000"/>
          <w:sz w:val="22"/>
          <w:szCs w:val="22"/>
        </w:rPr>
        <w:t>nazwach albo imionach i nazwiskach oraz siedzibach lub miejscach prowadzonej działalności gospodarczej albo miejscach zamieszkania Wykonawców, których</w:t>
      </w:r>
      <w:r w:rsidRPr="000E30BA">
        <w:rPr>
          <w:bCs/>
          <w:sz w:val="22"/>
          <w:szCs w:val="22"/>
        </w:rPr>
        <w:t xml:space="preserve"> </w:t>
      </w:r>
      <w:r w:rsidRPr="000E30BA">
        <w:rPr>
          <w:bCs/>
          <w:color w:val="000000"/>
          <w:sz w:val="22"/>
          <w:szCs w:val="22"/>
        </w:rPr>
        <w:t xml:space="preserve">oferty zostały otwarte, </w:t>
      </w:r>
    </w:p>
    <w:p w14:paraId="7B0CE860" w14:textId="77777777" w:rsidR="00E85017" w:rsidRPr="000E30BA" w:rsidRDefault="00E85017" w:rsidP="00F4705B">
      <w:pPr>
        <w:pStyle w:val="Akapitzlist"/>
        <w:numPr>
          <w:ilvl w:val="1"/>
          <w:numId w:val="18"/>
        </w:numPr>
        <w:suppressAutoHyphens/>
        <w:ind w:left="709" w:hanging="436"/>
        <w:jc w:val="both"/>
        <w:rPr>
          <w:bCs/>
          <w:sz w:val="22"/>
          <w:szCs w:val="22"/>
        </w:rPr>
      </w:pPr>
      <w:r w:rsidRPr="000E30BA">
        <w:rPr>
          <w:bCs/>
          <w:sz w:val="22"/>
          <w:szCs w:val="22"/>
        </w:rPr>
        <w:t xml:space="preserve">cenach lub kosztach zawartych w ofertach. </w:t>
      </w:r>
    </w:p>
    <w:p w14:paraId="393B9905" w14:textId="77777777" w:rsidR="00E85017" w:rsidRPr="000E30BA" w:rsidRDefault="00E85017" w:rsidP="00E85017">
      <w:pPr>
        <w:shd w:val="clear" w:color="auto" w:fill="FFFFFF"/>
        <w:jc w:val="both"/>
        <w:rPr>
          <w:rFonts w:eastAsia="Calibri" w:cs="Times New Roman"/>
          <w:sz w:val="22"/>
          <w:szCs w:val="22"/>
        </w:rPr>
      </w:pPr>
      <w:r w:rsidRPr="000E30BA">
        <w:rPr>
          <w:rFonts w:cs="Times New Roman"/>
          <w:bCs/>
          <w:sz w:val="22"/>
          <w:szCs w:val="22"/>
        </w:rPr>
        <w:t xml:space="preserve">Powyższa informacja zostanie opublikowana </w:t>
      </w:r>
      <w:r w:rsidRPr="000E30BA">
        <w:rPr>
          <w:rFonts w:eastAsia="Calibri" w:cs="Times New Roman"/>
          <w:sz w:val="22"/>
          <w:szCs w:val="22"/>
        </w:rPr>
        <w:t>na stronie prowadzonego postępowania na</w:t>
      </w:r>
      <w:hyperlink r:id="rId26">
        <w:r w:rsidRPr="000E30BA">
          <w:rPr>
            <w:rFonts w:eastAsia="Calibri" w:cs="Times New Roman"/>
            <w:color w:val="1155CC"/>
            <w:sz w:val="22"/>
            <w:szCs w:val="22"/>
            <w:u w:val="single"/>
          </w:rPr>
          <w:t xml:space="preserve"> platformazakupowa.pl</w:t>
        </w:r>
      </w:hyperlink>
      <w:r w:rsidRPr="000E30BA">
        <w:rPr>
          <w:rFonts w:eastAsia="Calibri" w:cs="Times New Roman"/>
          <w:sz w:val="22"/>
          <w:szCs w:val="22"/>
        </w:rPr>
        <w:t xml:space="preserve"> w sekcji ,,Komunikaty”.</w:t>
      </w:r>
    </w:p>
    <w:p w14:paraId="0AA3B3AC" w14:textId="77777777" w:rsidR="00E82B5D" w:rsidRPr="000E30BA" w:rsidRDefault="00E82B5D" w:rsidP="00683CF8">
      <w:pPr>
        <w:spacing w:line="276" w:lineRule="auto"/>
        <w:rPr>
          <w:rFonts w:cs="Times New Roman"/>
          <w:bCs/>
          <w:sz w:val="22"/>
          <w:szCs w:val="22"/>
        </w:rPr>
      </w:pPr>
    </w:p>
    <w:p w14:paraId="453085E8" w14:textId="77777777" w:rsidR="00071F7E" w:rsidRPr="000E30BA" w:rsidRDefault="00071F7E" w:rsidP="00683CF8">
      <w:pPr>
        <w:pStyle w:val="Nagwek9"/>
        <w:suppressAutoHyphens w:val="0"/>
        <w:spacing w:line="276" w:lineRule="auto"/>
        <w:rPr>
          <w:rFonts w:cs="Times New Roman"/>
          <w:sz w:val="22"/>
          <w:szCs w:val="22"/>
          <w:lang w:eastAsia="pl-PL"/>
        </w:rPr>
      </w:pPr>
      <w:r w:rsidRPr="000E30BA">
        <w:rPr>
          <w:rFonts w:cs="Times New Roman"/>
          <w:sz w:val="22"/>
          <w:szCs w:val="22"/>
          <w:lang w:eastAsia="pl-PL"/>
        </w:rPr>
        <w:t>X</w:t>
      </w:r>
      <w:r w:rsidR="00E8222F" w:rsidRPr="000E30BA">
        <w:rPr>
          <w:rFonts w:cs="Times New Roman"/>
          <w:sz w:val="22"/>
          <w:szCs w:val="22"/>
          <w:lang w:eastAsia="pl-PL"/>
        </w:rPr>
        <w:t>V</w:t>
      </w:r>
      <w:r w:rsidRPr="000E30BA">
        <w:rPr>
          <w:rFonts w:cs="Times New Roman"/>
          <w:sz w:val="22"/>
          <w:szCs w:val="22"/>
          <w:lang w:eastAsia="pl-PL"/>
        </w:rPr>
        <w:t>I</w:t>
      </w:r>
      <w:r w:rsidR="00C86AC9" w:rsidRPr="000E30BA">
        <w:rPr>
          <w:rFonts w:cs="Times New Roman"/>
          <w:sz w:val="22"/>
          <w:szCs w:val="22"/>
          <w:lang w:eastAsia="pl-PL"/>
        </w:rPr>
        <w:t>I. SPOS</w:t>
      </w:r>
      <w:r w:rsidR="00E8222F" w:rsidRPr="000E30BA">
        <w:rPr>
          <w:rFonts w:cs="Times New Roman"/>
          <w:sz w:val="22"/>
          <w:szCs w:val="22"/>
          <w:lang w:eastAsia="pl-PL"/>
        </w:rPr>
        <w:t xml:space="preserve">ÓB </w:t>
      </w:r>
      <w:r w:rsidR="00C86AC9" w:rsidRPr="000E30BA">
        <w:rPr>
          <w:rFonts w:cs="Times New Roman"/>
          <w:sz w:val="22"/>
          <w:szCs w:val="22"/>
          <w:lang w:eastAsia="pl-PL"/>
        </w:rPr>
        <w:t>OBLICZENIA CENY</w:t>
      </w:r>
    </w:p>
    <w:p w14:paraId="718DE680" w14:textId="2186F6E1"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Cena oferty </w:t>
      </w:r>
      <w:r w:rsidR="001B48BE">
        <w:rPr>
          <w:rFonts w:cs="Times New Roman"/>
          <w:sz w:val="22"/>
          <w:szCs w:val="22"/>
        </w:rPr>
        <w:t xml:space="preserve">brutto za realizację przedmiotu zamówienia za okres 48 miesięcy </w:t>
      </w:r>
      <w:r w:rsidRPr="000E30BA">
        <w:rPr>
          <w:rFonts w:cs="Times New Roman"/>
          <w:sz w:val="22"/>
          <w:szCs w:val="22"/>
        </w:rPr>
        <w:t xml:space="preserve">zostanie przedstawiona przez Wykonawcę w </w:t>
      </w:r>
      <w:r w:rsidRPr="001B48BE">
        <w:rPr>
          <w:rFonts w:cs="Times New Roman"/>
          <w:b/>
          <w:sz w:val="22"/>
          <w:szCs w:val="22"/>
        </w:rPr>
        <w:t xml:space="preserve">Formularzu </w:t>
      </w:r>
      <w:r w:rsidR="003650FD" w:rsidRPr="001B48BE">
        <w:rPr>
          <w:rFonts w:cs="Times New Roman"/>
          <w:b/>
          <w:sz w:val="22"/>
          <w:szCs w:val="22"/>
        </w:rPr>
        <w:t>asortymentowo</w:t>
      </w:r>
      <w:r w:rsidR="001B48BE">
        <w:rPr>
          <w:rFonts w:cs="Times New Roman"/>
          <w:b/>
          <w:sz w:val="22"/>
          <w:szCs w:val="22"/>
        </w:rPr>
        <w:t xml:space="preserve"> </w:t>
      </w:r>
      <w:r w:rsidR="003650FD" w:rsidRPr="001B48BE">
        <w:rPr>
          <w:rFonts w:cs="Times New Roman"/>
          <w:b/>
          <w:sz w:val="22"/>
          <w:szCs w:val="22"/>
        </w:rPr>
        <w:t>- cenowym</w:t>
      </w:r>
      <w:r w:rsidR="00AA5860" w:rsidRPr="001B48BE">
        <w:rPr>
          <w:rFonts w:cs="Times New Roman"/>
          <w:b/>
          <w:sz w:val="22"/>
          <w:szCs w:val="22"/>
        </w:rPr>
        <w:t xml:space="preserve"> – Załącznik Nr </w:t>
      </w:r>
      <w:r w:rsidR="003650FD" w:rsidRPr="001B48BE">
        <w:rPr>
          <w:rFonts w:cs="Times New Roman"/>
          <w:b/>
          <w:sz w:val="22"/>
          <w:szCs w:val="22"/>
        </w:rPr>
        <w:t xml:space="preserve">2 </w:t>
      </w:r>
      <w:r w:rsidR="00AA5860" w:rsidRPr="001B48BE">
        <w:rPr>
          <w:rFonts w:cs="Times New Roman"/>
          <w:b/>
          <w:sz w:val="22"/>
          <w:szCs w:val="22"/>
        </w:rPr>
        <w:t>do SW</w:t>
      </w:r>
      <w:r w:rsidR="00AA5860" w:rsidRPr="00724A2A">
        <w:rPr>
          <w:rFonts w:cs="Times New Roman"/>
          <w:b/>
          <w:sz w:val="22"/>
          <w:szCs w:val="22"/>
        </w:rPr>
        <w:t>Z.</w:t>
      </w:r>
      <w:r w:rsidRPr="00724A2A">
        <w:rPr>
          <w:rFonts w:cs="Times New Roman"/>
          <w:sz w:val="22"/>
          <w:szCs w:val="22"/>
        </w:rPr>
        <w:t xml:space="preserve"> </w:t>
      </w:r>
      <w:bookmarkStart w:id="8" w:name="_Hlk66306355"/>
      <w:r w:rsidR="001B48BE" w:rsidRPr="00724A2A">
        <w:rPr>
          <w:rFonts w:cs="Times New Roman"/>
          <w:b/>
          <w:sz w:val="22"/>
          <w:szCs w:val="22"/>
        </w:rPr>
        <w:t>Zamawiający wprowadził formuły w Załączniku Nr 2 do SWZ (Excel), jednakże Wykonawca zobowiązany jest do weryfikacji poprawności wprowadzonych formuł w celu prawidłowego wyliczenia ceny oferty brutto za realizacje przedmiotu zamówienia.</w:t>
      </w:r>
    </w:p>
    <w:bookmarkEnd w:id="8"/>
    <w:p w14:paraId="414E9DDD"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Walutą ceny oferowanej oraz cen jednostkowych jest złoty polski (PLN). </w:t>
      </w:r>
      <w:r w:rsidRPr="000E30BA">
        <w:rPr>
          <w:rFonts w:cs="Times New Roman"/>
          <w:b/>
          <w:sz w:val="22"/>
          <w:szCs w:val="22"/>
        </w:rPr>
        <w:t>Cena winna być podana z dokładnością do 1 grosza</w:t>
      </w:r>
      <w:r w:rsidRPr="000E30BA">
        <w:rPr>
          <w:rFonts w:cs="Times New Roman"/>
          <w:sz w:val="22"/>
          <w:szCs w:val="22"/>
        </w:rPr>
        <w:t xml:space="preserve">, tj. do dwóch miejsc po przecinku. </w:t>
      </w:r>
    </w:p>
    <w:p w14:paraId="000AF7D6"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Wszelkie rozliczenia dotyczące realizacji przedmiotu zamówienia opisanego w niniejszej specyfikacji dokonywane będą w złotych polskich. </w:t>
      </w:r>
    </w:p>
    <w:p w14:paraId="3FD28A55"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0B11C490" w14:textId="77777777" w:rsidR="00836AE4" w:rsidRPr="000E30BA" w:rsidRDefault="00836AE4" w:rsidP="00F4705B">
      <w:pPr>
        <w:numPr>
          <w:ilvl w:val="1"/>
          <w:numId w:val="33"/>
        </w:numPr>
        <w:spacing w:line="276" w:lineRule="auto"/>
        <w:ind w:left="426" w:right="138" w:hanging="360"/>
        <w:jc w:val="both"/>
        <w:rPr>
          <w:rFonts w:cs="Times New Roman"/>
          <w:sz w:val="22"/>
          <w:szCs w:val="22"/>
        </w:rPr>
      </w:pPr>
      <w:r w:rsidRPr="000E30BA">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3AE75B8"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poinformowania Zamawiającego, że wybór jego oferty będzie prowadził do powstania u Zamawiającego obowiązku podatkowego; </w:t>
      </w:r>
    </w:p>
    <w:p w14:paraId="16E6F088"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nazwy (rodzaju) towaru lub usługi, których dostawa lub świadczenie będą prowadziły do powstania obowiązku podatkowego; </w:t>
      </w:r>
    </w:p>
    <w:p w14:paraId="34A65F55"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wartości towaru lub usługi objętego obowiązkiem podatkowym Zamawiającego, bez kwoty podatku; </w:t>
      </w:r>
    </w:p>
    <w:p w14:paraId="6DA4161E" w14:textId="77777777" w:rsidR="004A30AC" w:rsidRPr="000E30BA" w:rsidRDefault="00836AE4" w:rsidP="00F4705B">
      <w:pPr>
        <w:pStyle w:val="Akapitzlist"/>
        <w:numPr>
          <w:ilvl w:val="1"/>
          <w:numId w:val="35"/>
        </w:numPr>
        <w:spacing w:line="276" w:lineRule="auto"/>
        <w:ind w:left="851" w:right="137" w:hanging="425"/>
        <w:jc w:val="both"/>
        <w:rPr>
          <w:sz w:val="22"/>
          <w:szCs w:val="22"/>
        </w:rPr>
      </w:pPr>
      <w:r w:rsidRPr="000E30BA">
        <w:rPr>
          <w:sz w:val="22"/>
          <w:szCs w:val="22"/>
        </w:rPr>
        <w:t xml:space="preserve">wskazania stawki podatku od towarów i usług, która zgodnie z wiedzą Wykonawcy, będzie miała zastosowanie. </w:t>
      </w:r>
    </w:p>
    <w:p w14:paraId="4AF17FB9" w14:textId="12A9A7E8" w:rsidR="00836AE4" w:rsidRPr="000E30BA" w:rsidRDefault="00836AE4" w:rsidP="00406A8B">
      <w:pPr>
        <w:pStyle w:val="Akapitzlist"/>
        <w:spacing w:line="276" w:lineRule="auto"/>
        <w:ind w:left="851" w:right="137"/>
        <w:jc w:val="both"/>
        <w:rPr>
          <w:sz w:val="22"/>
          <w:szCs w:val="22"/>
        </w:rPr>
      </w:pPr>
      <w:r w:rsidRPr="000E30BA">
        <w:rPr>
          <w:sz w:val="22"/>
          <w:szCs w:val="22"/>
        </w:rPr>
        <w:t xml:space="preserve">Informację w powyższym zakresie Wykonawca składa w Załączniku nr 1 do SWZ. Brak złożenia ww. informacji będzie </w:t>
      </w:r>
      <w:r w:rsidR="00930D2D" w:rsidRPr="000E30BA">
        <w:rPr>
          <w:sz w:val="22"/>
          <w:szCs w:val="22"/>
        </w:rPr>
        <w:t xml:space="preserve">uznany </w:t>
      </w:r>
      <w:r w:rsidRPr="000E30BA">
        <w:rPr>
          <w:sz w:val="22"/>
          <w:szCs w:val="22"/>
        </w:rPr>
        <w:t xml:space="preserve">jako brak powstania obowiązku podatkowego u Zamawiającego. </w:t>
      </w:r>
    </w:p>
    <w:p w14:paraId="2DBDBBBE" w14:textId="77777777" w:rsidR="00836AE4" w:rsidRPr="000E30BA" w:rsidRDefault="00836AE4" w:rsidP="00F4705B">
      <w:pPr>
        <w:numPr>
          <w:ilvl w:val="1"/>
          <w:numId w:val="33"/>
        </w:numPr>
        <w:spacing w:line="276" w:lineRule="auto"/>
        <w:ind w:left="426" w:right="137" w:hanging="360"/>
        <w:jc w:val="both"/>
        <w:rPr>
          <w:rFonts w:cs="Times New Roman"/>
          <w:sz w:val="22"/>
          <w:szCs w:val="22"/>
        </w:rPr>
      </w:pPr>
      <w:r w:rsidRPr="000E30BA">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0E30BA">
        <w:rPr>
          <w:rFonts w:cs="Times New Roman"/>
          <w:sz w:val="22"/>
          <w:szCs w:val="22"/>
        </w:rPr>
        <w:t xml:space="preserve">. </w:t>
      </w:r>
    </w:p>
    <w:p w14:paraId="62D83233" w14:textId="20D3E2D3" w:rsidR="00836AE4" w:rsidRPr="000E30BA" w:rsidRDefault="00836AE4" w:rsidP="00F4705B">
      <w:pPr>
        <w:numPr>
          <w:ilvl w:val="1"/>
          <w:numId w:val="33"/>
        </w:numPr>
        <w:spacing w:line="276" w:lineRule="auto"/>
        <w:ind w:left="426" w:right="137" w:hanging="360"/>
        <w:jc w:val="both"/>
        <w:rPr>
          <w:rFonts w:cs="Times New Roman"/>
          <w:sz w:val="22"/>
          <w:szCs w:val="22"/>
        </w:rPr>
      </w:pPr>
      <w:r w:rsidRPr="000E30BA">
        <w:rPr>
          <w:rFonts w:cs="Times New Roman"/>
          <w:sz w:val="22"/>
          <w:szCs w:val="22"/>
        </w:rPr>
        <w:t xml:space="preserve">Sposób zapłaty i rozliczenia za realizację niniejszego zamówienia zostały określone we wzorze umowy – istotne postanowienia umowy - stanowiącym </w:t>
      </w:r>
      <w:r w:rsidRPr="000E30BA">
        <w:rPr>
          <w:rFonts w:cs="Times New Roman"/>
          <w:b/>
          <w:sz w:val="22"/>
          <w:szCs w:val="22"/>
        </w:rPr>
        <w:t xml:space="preserve">Załącznik nr </w:t>
      </w:r>
      <w:r w:rsidR="001B48BE">
        <w:rPr>
          <w:rFonts w:cs="Times New Roman"/>
          <w:b/>
          <w:sz w:val="22"/>
          <w:szCs w:val="22"/>
        </w:rPr>
        <w:t>12</w:t>
      </w:r>
      <w:r w:rsidRPr="000E30BA">
        <w:rPr>
          <w:rFonts w:cs="Times New Roman"/>
          <w:b/>
          <w:sz w:val="22"/>
          <w:szCs w:val="22"/>
        </w:rPr>
        <w:t xml:space="preserve"> do SWZ.</w:t>
      </w:r>
      <w:r w:rsidRPr="000E30BA">
        <w:rPr>
          <w:rFonts w:cs="Times New Roman"/>
          <w:sz w:val="22"/>
          <w:szCs w:val="22"/>
        </w:rPr>
        <w:t xml:space="preserve"> </w:t>
      </w:r>
    </w:p>
    <w:p w14:paraId="1B0AC7FD" w14:textId="77777777" w:rsidR="00063714" w:rsidRPr="000E30BA" w:rsidRDefault="00063714" w:rsidP="00683CF8">
      <w:pPr>
        <w:numPr>
          <w:ilvl w:val="12"/>
          <w:numId w:val="0"/>
        </w:numPr>
        <w:tabs>
          <w:tab w:val="left" w:pos="1140"/>
        </w:tabs>
        <w:spacing w:line="276" w:lineRule="auto"/>
        <w:jc w:val="both"/>
        <w:rPr>
          <w:rFonts w:cs="Times New Roman"/>
          <w:sz w:val="22"/>
          <w:szCs w:val="22"/>
        </w:rPr>
      </w:pPr>
    </w:p>
    <w:p w14:paraId="07A6F940" w14:textId="77777777" w:rsidR="00071F7E" w:rsidRPr="000E30BA" w:rsidRDefault="00071F7E" w:rsidP="00683CF8">
      <w:pPr>
        <w:spacing w:line="276" w:lineRule="auto"/>
        <w:jc w:val="both"/>
        <w:rPr>
          <w:rFonts w:cs="Times New Roman"/>
          <w:b/>
          <w:bCs/>
          <w:sz w:val="22"/>
          <w:szCs w:val="22"/>
          <w:u w:val="single"/>
        </w:rPr>
      </w:pPr>
      <w:r w:rsidRPr="000E30BA">
        <w:rPr>
          <w:rFonts w:cs="Times New Roman"/>
          <w:b/>
          <w:bCs/>
          <w:sz w:val="22"/>
          <w:szCs w:val="22"/>
          <w:u w:val="single"/>
        </w:rPr>
        <w:t>X</w:t>
      </w:r>
      <w:r w:rsidR="00E8222F" w:rsidRPr="000E30BA">
        <w:rPr>
          <w:rFonts w:cs="Times New Roman"/>
          <w:b/>
          <w:bCs/>
          <w:sz w:val="22"/>
          <w:szCs w:val="22"/>
          <w:u w:val="single"/>
        </w:rPr>
        <w:t>V</w:t>
      </w:r>
      <w:r w:rsidR="00A2156A" w:rsidRPr="000E30BA">
        <w:rPr>
          <w:rFonts w:cs="Times New Roman"/>
          <w:b/>
          <w:bCs/>
          <w:sz w:val="22"/>
          <w:szCs w:val="22"/>
          <w:u w:val="single"/>
        </w:rPr>
        <w:t xml:space="preserve">III. OPIS KRYTERIÓW OCENY </w:t>
      </w:r>
      <w:r w:rsidRPr="000E30BA">
        <w:rPr>
          <w:rFonts w:cs="Times New Roman"/>
          <w:b/>
          <w:bCs/>
          <w:sz w:val="22"/>
          <w:szCs w:val="22"/>
          <w:u w:val="single"/>
        </w:rPr>
        <w:t xml:space="preserve">OFERT </w:t>
      </w:r>
      <w:r w:rsidR="0075055C" w:rsidRPr="000E30BA">
        <w:rPr>
          <w:rFonts w:cs="Times New Roman"/>
          <w:b/>
          <w:bCs/>
          <w:sz w:val="22"/>
          <w:szCs w:val="22"/>
          <w:u w:val="single"/>
        </w:rPr>
        <w:t xml:space="preserve">WRAZ Z PODANIEM ZNACZENIA </w:t>
      </w:r>
      <w:r w:rsidR="003B4524" w:rsidRPr="000E30BA">
        <w:rPr>
          <w:rFonts w:cs="Times New Roman"/>
          <w:b/>
          <w:bCs/>
          <w:sz w:val="22"/>
          <w:szCs w:val="22"/>
          <w:u w:val="single"/>
        </w:rPr>
        <w:t>TYCH KRYTERIÓW</w:t>
      </w:r>
      <w:r w:rsidRPr="000E30BA">
        <w:rPr>
          <w:rFonts w:cs="Times New Roman"/>
          <w:b/>
          <w:bCs/>
          <w:sz w:val="22"/>
          <w:szCs w:val="22"/>
          <w:u w:val="single"/>
        </w:rPr>
        <w:t xml:space="preserve"> I SPOSOBU OCENY OFERT </w:t>
      </w:r>
    </w:p>
    <w:p w14:paraId="2BB4B28A" w14:textId="77777777" w:rsidR="00836AE4" w:rsidRPr="000E30BA" w:rsidRDefault="00836AE4" w:rsidP="00836AE4">
      <w:pPr>
        <w:spacing w:line="276" w:lineRule="auto"/>
        <w:ind w:right="67"/>
        <w:jc w:val="both"/>
        <w:rPr>
          <w:rFonts w:cs="Times New Roman"/>
          <w:sz w:val="22"/>
          <w:szCs w:val="22"/>
        </w:rPr>
      </w:pPr>
      <w:r w:rsidRPr="000E30BA">
        <w:rPr>
          <w:rFonts w:cs="Times New Roman"/>
          <w:b/>
          <w:sz w:val="22"/>
          <w:szCs w:val="22"/>
        </w:rPr>
        <w:t>KRYTERIA WYBORU OFERTY NAJKORZYSTNIEJSZEJ</w:t>
      </w:r>
      <w:r w:rsidRPr="000E30BA">
        <w:rPr>
          <w:rFonts w:cs="Times New Roman"/>
          <w:sz w:val="22"/>
          <w:szCs w:val="22"/>
        </w:rPr>
        <w:t xml:space="preserve"> </w:t>
      </w:r>
    </w:p>
    <w:p w14:paraId="4E322B01" w14:textId="77777777" w:rsidR="00836AE4" w:rsidRPr="000E30BA" w:rsidRDefault="00836AE4" w:rsidP="00F4705B">
      <w:pPr>
        <w:pStyle w:val="Akapitzlist"/>
        <w:numPr>
          <w:ilvl w:val="1"/>
          <w:numId w:val="28"/>
        </w:numPr>
        <w:spacing w:line="276" w:lineRule="auto"/>
        <w:ind w:right="138"/>
        <w:jc w:val="both"/>
        <w:rPr>
          <w:sz w:val="22"/>
          <w:szCs w:val="22"/>
        </w:rPr>
      </w:pPr>
      <w:r w:rsidRPr="000E30BA">
        <w:rPr>
          <w:sz w:val="22"/>
          <w:szCs w:val="22"/>
        </w:rPr>
        <w:t xml:space="preserve">Przy dokonywaniu wyboru najkorzystniejszej oferty Zamawiający stosować będzie następujące kryteria (Zamawiający przyjął, że w zakresie każdego kryterium oceny ofert: 1% stanowi 1 punkt): </w:t>
      </w:r>
    </w:p>
    <w:p w14:paraId="75A89B27" w14:textId="77777777" w:rsidR="00836AE4" w:rsidRPr="000E30BA" w:rsidRDefault="00836AE4" w:rsidP="00F4705B">
      <w:pPr>
        <w:pStyle w:val="Akapitzlist"/>
        <w:numPr>
          <w:ilvl w:val="1"/>
          <w:numId w:val="34"/>
        </w:numPr>
        <w:spacing w:line="276" w:lineRule="auto"/>
        <w:ind w:left="851" w:right="138"/>
        <w:jc w:val="both"/>
        <w:rPr>
          <w:sz w:val="22"/>
          <w:szCs w:val="22"/>
        </w:rPr>
      </w:pPr>
      <w:r w:rsidRPr="000E30BA">
        <w:rPr>
          <w:b/>
          <w:bCs/>
          <w:sz w:val="22"/>
          <w:szCs w:val="22"/>
        </w:rPr>
        <w:lastRenderedPageBreak/>
        <w:t>Cena – 60,00% (60 pkt),</w:t>
      </w:r>
    </w:p>
    <w:p w14:paraId="6055268B" w14:textId="4F1F7A8D" w:rsidR="00836AE4" w:rsidRPr="00B84AA3" w:rsidRDefault="000E30BA" w:rsidP="00F4705B">
      <w:pPr>
        <w:pStyle w:val="Akapitzlist"/>
        <w:numPr>
          <w:ilvl w:val="1"/>
          <w:numId w:val="34"/>
        </w:numPr>
        <w:spacing w:line="276" w:lineRule="auto"/>
        <w:ind w:left="851" w:right="138"/>
        <w:jc w:val="both"/>
        <w:rPr>
          <w:sz w:val="22"/>
          <w:szCs w:val="22"/>
        </w:rPr>
      </w:pPr>
      <w:r w:rsidRPr="00B84AA3">
        <w:rPr>
          <w:b/>
          <w:sz w:val="22"/>
          <w:szCs w:val="22"/>
        </w:rPr>
        <w:t xml:space="preserve">Termin wdrożenia systemu automatycznej identyfikacji i zliczania bielizny </w:t>
      </w:r>
      <w:r w:rsidR="00836AE4" w:rsidRPr="00B84AA3">
        <w:rPr>
          <w:b/>
          <w:bCs/>
          <w:sz w:val="22"/>
          <w:szCs w:val="22"/>
        </w:rPr>
        <w:t xml:space="preserve">– </w:t>
      </w:r>
      <w:r w:rsidR="00E61205" w:rsidRPr="00B84AA3">
        <w:rPr>
          <w:b/>
          <w:bCs/>
          <w:sz w:val="22"/>
          <w:szCs w:val="22"/>
        </w:rPr>
        <w:t>4</w:t>
      </w:r>
      <w:r w:rsidR="00836AE4" w:rsidRPr="00B84AA3">
        <w:rPr>
          <w:b/>
          <w:bCs/>
          <w:sz w:val="22"/>
          <w:szCs w:val="22"/>
        </w:rPr>
        <w:t>0,00 % (</w:t>
      </w:r>
      <w:r w:rsidR="00E61205" w:rsidRPr="00B84AA3">
        <w:rPr>
          <w:b/>
          <w:bCs/>
          <w:sz w:val="22"/>
          <w:szCs w:val="22"/>
        </w:rPr>
        <w:t>4</w:t>
      </w:r>
      <w:r w:rsidR="00836AE4" w:rsidRPr="00B84AA3">
        <w:rPr>
          <w:b/>
          <w:bCs/>
          <w:sz w:val="22"/>
          <w:szCs w:val="22"/>
        </w:rPr>
        <w:t>0 pkt)</w:t>
      </w:r>
    </w:p>
    <w:p w14:paraId="3DB49A9B" w14:textId="77777777" w:rsidR="00836AE4" w:rsidRPr="000E30BA" w:rsidRDefault="00836AE4" w:rsidP="00836AE4">
      <w:pPr>
        <w:pStyle w:val="Akapitzlist"/>
        <w:spacing w:line="276" w:lineRule="auto"/>
        <w:ind w:left="1276" w:right="138"/>
        <w:rPr>
          <w:b/>
          <w:bCs/>
          <w:sz w:val="22"/>
          <w:szCs w:val="22"/>
        </w:rPr>
      </w:pPr>
    </w:p>
    <w:p w14:paraId="549C0CAA" w14:textId="77777777" w:rsidR="006247C5" w:rsidRPr="000E30BA" w:rsidRDefault="00836AE4" w:rsidP="006247C5">
      <w:pPr>
        <w:pStyle w:val="Akapitzlist"/>
        <w:tabs>
          <w:tab w:val="left" w:pos="360"/>
        </w:tabs>
        <w:spacing w:line="276" w:lineRule="auto"/>
        <w:ind w:left="0"/>
        <w:rPr>
          <w:sz w:val="22"/>
          <w:szCs w:val="22"/>
          <w:u w:val="single"/>
        </w:rPr>
      </w:pPr>
      <w:r w:rsidRPr="000E30BA">
        <w:rPr>
          <w:sz w:val="22"/>
          <w:szCs w:val="22"/>
          <w:u w:val="single"/>
        </w:rPr>
        <w:t>Zastosowane wzory do obliczenia punktowego</w:t>
      </w:r>
    </w:p>
    <w:p w14:paraId="019EC63B" w14:textId="77777777" w:rsidR="00836AE4" w:rsidRPr="000E30BA" w:rsidRDefault="00836AE4" w:rsidP="00F4705B">
      <w:pPr>
        <w:pStyle w:val="Akapitzlist"/>
        <w:numPr>
          <w:ilvl w:val="6"/>
          <w:numId w:val="41"/>
        </w:numPr>
        <w:tabs>
          <w:tab w:val="left" w:pos="360"/>
        </w:tabs>
        <w:spacing w:line="276" w:lineRule="auto"/>
        <w:ind w:left="709" w:hanging="425"/>
        <w:rPr>
          <w:sz w:val="22"/>
          <w:szCs w:val="22"/>
          <w:u w:val="single"/>
        </w:rPr>
      </w:pPr>
      <w:r w:rsidRPr="000E30BA">
        <w:rPr>
          <w:b/>
          <w:sz w:val="22"/>
          <w:szCs w:val="22"/>
        </w:rPr>
        <w:t>Nazwa kryterium</w:t>
      </w:r>
      <w:r w:rsidR="002D382B" w:rsidRPr="000E30BA">
        <w:rPr>
          <w:sz w:val="22"/>
          <w:szCs w:val="22"/>
        </w:rPr>
        <w:t xml:space="preserve"> -</w:t>
      </w:r>
      <w:r w:rsidRPr="000E30BA">
        <w:rPr>
          <w:sz w:val="22"/>
          <w:szCs w:val="22"/>
        </w:rPr>
        <w:t xml:space="preserve"> </w:t>
      </w:r>
      <w:r w:rsidRPr="000E30BA">
        <w:rPr>
          <w:b/>
          <w:sz w:val="22"/>
          <w:szCs w:val="22"/>
        </w:rPr>
        <w:t>cena – 60% (60 pkt)</w:t>
      </w:r>
    </w:p>
    <w:p w14:paraId="43276B33" w14:textId="77777777" w:rsidR="00836AE4" w:rsidRPr="000E30BA" w:rsidRDefault="00836AE4" w:rsidP="00836AE4">
      <w:pPr>
        <w:pStyle w:val="Bezodstpw"/>
        <w:spacing w:line="276" w:lineRule="auto"/>
        <w:ind w:left="709"/>
        <w:rPr>
          <w:rFonts w:ascii="Times New Roman" w:hAnsi="Times New Roman" w:cs="Times New Roman"/>
          <w:lang w:val="en-US"/>
        </w:rPr>
      </w:pPr>
      <w:r w:rsidRPr="000E30BA">
        <w:rPr>
          <w:rFonts w:ascii="Times New Roman" w:hAnsi="Times New Roman" w:cs="Times New Roman"/>
          <w:lang w:val="en-US"/>
        </w:rPr>
        <w:t>CC = Comin / Cobad x Kp x Wc</w:t>
      </w:r>
    </w:p>
    <w:p w14:paraId="5A484BFC" w14:textId="77777777" w:rsidR="00836AE4" w:rsidRPr="000E30BA" w:rsidRDefault="00836AE4" w:rsidP="00836AE4">
      <w:pPr>
        <w:pStyle w:val="Bezodstpw"/>
        <w:spacing w:line="276" w:lineRule="auto"/>
        <w:ind w:left="709"/>
        <w:rPr>
          <w:rFonts w:ascii="Times New Roman" w:hAnsi="Times New Roman" w:cs="Times New Roman"/>
        </w:rPr>
      </w:pPr>
      <w:r w:rsidRPr="000E30BA">
        <w:rPr>
          <w:rFonts w:ascii="Times New Roman" w:hAnsi="Times New Roman" w:cs="Times New Roman"/>
        </w:rPr>
        <w:t>sposób oceny:</w:t>
      </w:r>
    </w:p>
    <w:p w14:paraId="2297DA4A" w14:textId="77777777" w:rsidR="00836AE4" w:rsidRPr="000E30BA" w:rsidRDefault="00836AE4" w:rsidP="00836AE4">
      <w:pPr>
        <w:pStyle w:val="Bezodstpw"/>
        <w:spacing w:line="276" w:lineRule="auto"/>
        <w:ind w:left="709"/>
        <w:rPr>
          <w:rFonts w:ascii="Times New Roman" w:hAnsi="Times New Roman" w:cs="Times New Roman"/>
          <w:u w:val="single"/>
        </w:rPr>
      </w:pPr>
      <w:r w:rsidRPr="000E30BA">
        <w:rPr>
          <w:rFonts w:ascii="Times New Roman" w:hAnsi="Times New Roman" w:cs="Times New Roman"/>
        </w:rPr>
        <w:t>Comin – najniższa oferowana cena brutto</w:t>
      </w:r>
    </w:p>
    <w:p w14:paraId="369E1742" w14:textId="77777777" w:rsidR="00836AE4" w:rsidRPr="000E30BA" w:rsidRDefault="00836AE4" w:rsidP="00836AE4">
      <w:pPr>
        <w:pStyle w:val="Bezodstpw"/>
        <w:spacing w:line="276" w:lineRule="auto"/>
        <w:ind w:left="709"/>
        <w:rPr>
          <w:rFonts w:ascii="Times New Roman" w:hAnsi="Times New Roman" w:cs="Times New Roman"/>
        </w:rPr>
      </w:pPr>
      <w:r w:rsidRPr="000E30BA">
        <w:rPr>
          <w:rFonts w:ascii="Times New Roman" w:hAnsi="Times New Roman" w:cs="Times New Roman"/>
        </w:rPr>
        <w:t>Cobad – cena ofertowa brutto badanej oferty</w:t>
      </w:r>
    </w:p>
    <w:p w14:paraId="69EF18AA" w14:textId="77777777" w:rsidR="00836AE4" w:rsidRPr="000E30BA" w:rsidRDefault="00836AE4" w:rsidP="00836AE4">
      <w:pPr>
        <w:pStyle w:val="Bezodstpw"/>
        <w:spacing w:line="276" w:lineRule="auto"/>
        <w:ind w:left="709"/>
        <w:rPr>
          <w:rFonts w:ascii="Times New Roman" w:hAnsi="Times New Roman" w:cs="Times New Roman"/>
        </w:rPr>
      </w:pPr>
      <w:r w:rsidRPr="000E30BA">
        <w:rPr>
          <w:rFonts w:ascii="Times New Roman" w:hAnsi="Times New Roman" w:cs="Times New Roman"/>
        </w:rPr>
        <w:t>Kp – współczynnik proporcjonalności 100</w:t>
      </w:r>
    </w:p>
    <w:p w14:paraId="14921BDC" w14:textId="77777777" w:rsidR="00836AE4" w:rsidRPr="000E30BA" w:rsidRDefault="00836AE4" w:rsidP="00585659">
      <w:pPr>
        <w:pStyle w:val="Bezodstpw"/>
        <w:ind w:left="709"/>
        <w:rPr>
          <w:rFonts w:ascii="Times New Roman" w:hAnsi="Times New Roman" w:cs="Times New Roman"/>
        </w:rPr>
      </w:pPr>
      <w:r w:rsidRPr="000E30BA">
        <w:rPr>
          <w:rFonts w:ascii="Times New Roman" w:hAnsi="Times New Roman" w:cs="Times New Roman"/>
        </w:rPr>
        <w:t xml:space="preserve">Wc – waga kryterium oceny – </w:t>
      </w:r>
      <w:r w:rsidRPr="000E30BA">
        <w:rPr>
          <w:rFonts w:ascii="Times New Roman" w:hAnsi="Times New Roman" w:cs="Times New Roman"/>
          <w:b/>
        </w:rPr>
        <w:t>60 % (60 punktów)</w:t>
      </w:r>
    </w:p>
    <w:p w14:paraId="44438231" w14:textId="77777777" w:rsidR="004A30AC" w:rsidRPr="000E30BA" w:rsidRDefault="004A30AC" w:rsidP="00585659">
      <w:pPr>
        <w:rPr>
          <w:rFonts w:cs="Times New Roman"/>
          <w:sz w:val="22"/>
          <w:szCs w:val="22"/>
        </w:rPr>
      </w:pPr>
    </w:p>
    <w:p w14:paraId="32376E02" w14:textId="77777777" w:rsidR="000E30BA" w:rsidRPr="00B84AA3" w:rsidRDefault="000E30BA" w:rsidP="000E30BA">
      <w:pPr>
        <w:pStyle w:val="Akapitzlist"/>
        <w:numPr>
          <w:ilvl w:val="0"/>
          <w:numId w:val="67"/>
        </w:numPr>
        <w:suppressAutoHyphens/>
        <w:spacing w:after="120"/>
        <w:rPr>
          <w:sz w:val="22"/>
          <w:szCs w:val="22"/>
        </w:rPr>
      </w:pPr>
      <w:r w:rsidRPr="00B84AA3">
        <w:rPr>
          <w:b/>
          <w:sz w:val="22"/>
          <w:szCs w:val="22"/>
        </w:rPr>
        <w:t>Termin wdrożenia systemu automatycznej identyfikacji i zliczania bielizny – 40%</w:t>
      </w:r>
    </w:p>
    <w:p w14:paraId="138418E6" w14:textId="77777777"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Wartość punktowa termin </w:t>
      </w:r>
      <w:r w:rsidRPr="00B84AA3">
        <w:rPr>
          <w:rFonts w:cs="Times New Roman"/>
          <w:b/>
          <w:sz w:val="22"/>
          <w:szCs w:val="22"/>
        </w:rPr>
        <w:t>TW =  TW min / TWb x 100 pkt x 40%</w:t>
      </w:r>
    </w:p>
    <w:p w14:paraId="77F37C12" w14:textId="77777777"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gdzie: </w:t>
      </w:r>
    </w:p>
    <w:p w14:paraId="02A58CF0" w14:textId="241C97AD"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TW min - wartość pkt. za minimalny </w:t>
      </w:r>
      <w:bookmarkStart w:id="9" w:name="_Hlk145405221"/>
      <w:r w:rsidRPr="00B84AA3">
        <w:rPr>
          <w:rFonts w:cs="Times New Roman"/>
          <w:sz w:val="22"/>
          <w:szCs w:val="22"/>
        </w:rPr>
        <w:t xml:space="preserve">termin  wdrożenia systemu automatycznej identyfikacji i zliczania bielizny, </w:t>
      </w:r>
      <w:bookmarkEnd w:id="9"/>
    </w:p>
    <w:p w14:paraId="4DBBDEAF" w14:textId="4EE357A1" w:rsidR="000E30BA" w:rsidRPr="00B84AA3" w:rsidRDefault="000E30BA" w:rsidP="000E30BA">
      <w:pPr>
        <w:numPr>
          <w:ilvl w:val="12"/>
          <w:numId w:val="0"/>
        </w:numPr>
        <w:jc w:val="both"/>
        <w:rPr>
          <w:rFonts w:cs="Times New Roman"/>
          <w:sz w:val="22"/>
          <w:szCs w:val="22"/>
        </w:rPr>
      </w:pPr>
      <w:r w:rsidRPr="00B84AA3">
        <w:rPr>
          <w:rFonts w:cs="Times New Roman"/>
          <w:sz w:val="22"/>
          <w:szCs w:val="22"/>
        </w:rPr>
        <w:t xml:space="preserve">Wb - wartość pkt. za termin </w:t>
      </w:r>
      <w:bookmarkStart w:id="10" w:name="_Hlk145405326"/>
      <w:r w:rsidRPr="00B84AA3">
        <w:rPr>
          <w:rFonts w:cs="Times New Roman"/>
          <w:sz w:val="22"/>
          <w:szCs w:val="22"/>
        </w:rPr>
        <w:t>wdrożenia systemu automatycznej identyfikacji i zliczania bielizny</w:t>
      </w:r>
      <w:bookmarkEnd w:id="10"/>
      <w:r w:rsidRPr="00B84AA3">
        <w:rPr>
          <w:rFonts w:cs="Times New Roman"/>
          <w:sz w:val="22"/>
          <w:szCs w:val="22"/>
        </w:rPr>
        <w:t>, oferty badanej.</w:t>
      </w:r>
    </w:p>
    <w:p w14:paraId="3B5AC314" w14:textId="77777777" w:rsidR="000E30BA" w:rsidRPr="00B84AA3" w:rsidRDefault="000E30BA" w:rsidP="000E30BA">
      <w:pPr>
        <w:autoSpaceDE w:val="0"/>
        <w:autoSpaceDN w:val="0"/>
        <w:adjustRightInd w:val="0"/>
        <w:spacing w:before="120"/>
        <w:jc w:val="both"/>
        <w:rPr>
          <w:rFonts w:cs="Times New Roman"/>
          <w:sz w:val="22"/>
          <w:szCs w:val="22"/>
        </w:rPr>
      </w:pPr>
      <w:r w:rsidRPr="00B84AA3">
        <w:rPr>
          <w:rFonts w:cs="Times New Roman"/>
          <w:sz w:val="22"/>
          <w:szCs w:val="22"/>
        </w:rPr>
        <w:t xml:space="preserve">Zamawiający będzie liczył termin wdrożenia systemu automatycznej identyfikacji i zliczania bielizny wg. n/w zasad: </w:t>
      </w:r>
    </w:p>
    <w:p w14:paraId="66E425ED" w14:textId="77777777" w:rsidR="00B84AA3" w:rsidRPr="00B84AA3" w:rsidRDefault="000E30BA" w:rsidP="00B84AA3">
      <w:pPr>
        <w:pStyle w:val="Akapitzlist"/>
        <w:numPr>
          <w:ilvl w:val="0"/>
          <w:numId w:val="68"/>
        </w:numPr>
        <w:autoSpaceDE w:val="0"/>
        <w:autoSpaceDN w:val="0"/>
        <w:adjustRightInd w:val="0"/>
        <w:spacing w:before="120" w:after="120"/>
        <w:jc w:val="both"/>
        <w:rPr>
          <w:b/>
          <w:sz w:val="22"/>
          <w:szCs w:val="22"/>
        </w:rPr>
      </w:pPr>
      <w:r w:rsidRPr="00B84AA3">
        <w:rPr>
          <w:b/>
          <w:sz w:val="22"/>
          <w:szCs w:val="22"/>
        </w:rPr>
        <w:t xml:space="preserve">punktowany minimalny termin wdrożenia systemu automatycznej identyfikacji i zliczania bielizny wynosi 15 dni; </w:t>
      </w:r>
    </w:p>
    <w:p w14:paraId="23FAB880" w14:textId="0EB8E98B" w:rsidR="000E30BA" w:rsidRPr="00B84AA3" w:rsidRDefault="000E30BA" w:rsidP="00B84AA3">
      <w:pPr>
        <w:pStyle w:val="Akapitzlist"/>
        <w:numPr>
          <w:ilvl w:val="0"/>
          <w:numId w:val="68"/>
        </w:numPr>
        <w:autoSpaceDE w:val="0"/>
        <w:autoSpaceDN w:val="0"/>
        <w:adjustRightInd w:val="0"/>
        <w:spacing w:before="120" w:after="120"/>
        <w:jc w:val="both"/>
        <w:rPr>
          <w:sz w:val="22"/>
          <w:szCs w:val="22"/>
        </w:rPr>
      </w:pPr>
      <w:r w:rsidRPr="00B84AA3">
        <w:rPr>
          <w:b/>
          <w:sz w:val="22"/>
          <w:szCs w:val="22"/>
        </w:rPr>
        <w:t>punktowany maksymalny termin wdrożenia systemu automatycznej identyfikacji i zliczania bielizny wynosi 45 dni</w:t>
      </w:r>
      <w:r w:rsidRPr="00B84AA3">
        <w:rPr>
          <w:sz w:val="22"/>
          <w:szCs w:val="22"/>
        </w:rPr>
        <w:t xml:space="preserve">. </w:t>
      </w:r>
    </w:p>
    <w:p w14:paraId="6484BEFE" w14:textId="77777777" w:rsidR="000E30BA" w:rsidRPr="00B84AA3" w:rsidRDefault="000E30BA" w:rsidP="000E30BA">
      <w:pPr>
        <w:spacing w:after="120"/>
        <w:jc w:val="both"/>
        <w:rPr>
          <w:rFonts w:cs="Times New Roman"/>
          <w:sz w:val="22"/>
          <w:szCs w:val="22"/>
        </w:rPr>
      </w:pPr>
      <w:bookmarkStart w:id="11" w:name="_Hlk145405082"/>
      <w:r w:rsidRPr="00B84AA3">
        <w:rPr>
          <w:rFonts w:cs="Times New Roman"/>
          <w:sz w:val="22"/>
          <w:szCs w:val="22"/>
        </w:rPr>
        <w:t xml:space="preserve">Termin wdrożenia Systemu automatycznej identyfikacji i zliczania bielizny </w:t>
      </w:r>
      <w:bookmarkEnd w:id="11"/>
      <w:r w:rsidRPr="00B84AA3">
        <w:rPr>
          <w:rFonts w:cs="Times New Roman"/>
          <w:sz w:val="22"/>
          <w:szCs w:val="22"/>
        </w:rPr>
        <w:t xml:space="preserve">(nie mniej niż 15 dni/maksymalnie 45 dni), </w:t>
      </w:r>
      <w:r w:rsidRPr="00B84AA3">
        <w:rPr>
          <w:rFonts w:cs="Times New Roman"/>
          <w:b/>
          <w:sz w:val="22"/>
          <w:szCs w:val="22"/>
          <w:u w:val="single"/>
        </w:rPr>
        <w:t>nie obejmuje czasu oznakowywania tagami bielizny będącej w posiadaniu Zamawiającego.</w:t>
      </w:r>
    </w:p>
    <w:p w14:paraId="53A014D4" w14:textId="53B7FDAA" w:rsidR="000E30BA" w:rsidRPr="00B84AA3" w:rsidRDefault="000E30BA" w:rsidP="000E30BA">
      <w:pPr>
        <w:numPr>
          <w:ilvl w:val="12"/>
          <w:numId w:val="0"/>
        </w:numPr>
        <w:jc w:val="both"/>
        <w:rPr>
          <w:rFonts w:cs="Times New Roman"/>
          <w:sz w:val="22"/>
          <w:szCs w:val="22"/>
        </w:rPr>
      </w:pPr>
      <w:r w:rsidRPr="00B84AA3">
        <w:rPr>
          <w:rFonts w:cs="Times New Roman"/>
          <w:b/>
          <w:bCs/>
          <w:sz w:val="22"/>
          <w:szCs w:val="22"/>
        </w:rPr>
        <w:t xml:space="preserve">Brak podania przez Wykonawcę terminu wdrożenia systemu automatycznej identyfikacji i zliczania bielizny w </w:t>
      </w:r>
      <w:r w:rsidRPr="00FC5E79">
        <w:rPr>
          <w:rFonts w:cs="Times New Roman"/>
          <w:b/>
          <w:bCs/>
          <w:sz w:val="22"/>
          <w:szCs w:val="22"/>
          <w:u w:val="single"/>
        </w:rPr>
        <w:t xml:space="preserve">formularzu </w:t>
      </w:r>
      <w:r w:rsidR="00FC5E79" w:rsidRPr="00FC5E79">
        <w:rPr>
          <w:rFonts w:cs="Times New Roman"/>
          <w:b/>
          <w:bCs/>
          <w:sz w:val="22"/>
          <w:szCs w:val="22"/>
          <w:u w:val="single"/>
        </w:rPr>
        <w:t>ofertowym – Załączniku Nr 1 do SWZ</w:t>
      </w:r>
      <w:r w:rsidRPr="00B84AA3">
        <w:rPr>
          <w:rFonts w:cs="Times New Roman"/>
          <w:b/>
          <w:bCs/>
          <w:sz w:val="22"/>
          <w:szCs w:val="22"/>
        </w:rPr>
        <w:t xml:space="preserve"> lub podanie terminu poza określonym zakresem tj. min. 15 dni, maks. 45 dni, będzie skutkować odrzuceniem oferty na podstawie  art. 226 ust. 1 pkt 5 z dnia 11 września 2019 r. - Prawo zamówień publicznych (t.j. Dz. U. 2023 poz. 1605 ze zm.)</w:t>
      </w:r>
    </w:p>
    <w:p w14:paraId="543DC925" w14:textId="77777777" w:rsidR="00731E71" w:rsidRPr="000E30BA" w:rsidRDefault="00731E71" w:rsidP="00731E71">
      <w:pPr>
        <w:ind w:right="101"/>
        <w:jc w:val="both"/>
        <w:rPr>
          <w:rFonts w:cs="Times New Roman"/>
          <w:sz w:val="22"/>
          <w:szCs w:val="22"/>
        </w:rPr>
      </w:pPr>
    </w:p>
    <w:p w14:paraId="615A6C74" w14:textId="77777777" w:rsidR="003A63E0" w:rsidRPr="000E30BA" w:rsidRDefault="00836AE4" w:rsidP="00F4705B">
      <w:pPr>
        <w:pStyle w:val="Akapitzlist"/>
        <w:widowControl w:val="0"/>
        <w:numPr>
          <w:ilvl w:val="0"/>
          <w:numId w:val="41"/>
        </w:numPr>
        <w:tabs>
          <w:tab w:val="left" w:pos="709"/>
          <w:tab w:val="left" w:pos="21584"/>
        </w:tabs>
        <w:suppressAutoHyphens/>
        <w:autoSpaceDE w:val="0"/>
        <w:ind w:right="210"/>
        <w:contextualSpacing/>
        <w:jc w:val="both"/>
        <w:rPr>
          <w:rFonts w:eastAsia="TimesNewRoman"/>
          <w:sz w:val="22"/>
          <w:szCs w:val="22"/>
        </w:rPr>
      </w:pPr>
      <w:r w:rsidRPr="000E30BA">
        <w:rPr>
          <w:spacing w:val="-5"/>
          <w:sz w:val="22"/>
          <w:szCs w:val="22"/>
        </w:rPr>
        <w:t>Zamawiający zastosuje zaokrąglanie wyników do dwóch miejsc po przecinku</w:t>
      </w:r>
      <w:r w:rsidR="003A63E0" w:rsidRPr="000E30BA">
        <w:rPr>
          <w:spacing w:val="-5"/>
          <w:sz w:val="22"/>
          <w:szCs w:val="22"/>
        </w:rPr>
        <w:t>.</w:t>
      </w:r>
    </w:p>
    <w:p w14:paraId="64FF7A13" w14:textId="77777777" w:rsidR="003A63E0" w:rsidRPr="000E30BA" w:rsidRDefault="00836AE4" w:rsidP="00F4705B">
      <w:pPr>
        <w:pStyle w:val="Akapitzlist"/>
        <w:widowControl w:val="0"/>
        <w:numPr>
          <w:ilvl w:val="0"/>
          <w:numId w:val="41"/>
        </w:numPr>
        <w:tabs>
          <w:tab w:val="left" w:pos="709"/>
          <w:tab w:val="left" w:pos="21584"/>
        </w:tabs>
        <w:suppressAutoHyphens/>
        <w:autoSpaceDE w:val="0"/>
        <w:ind w:right="210"/>
        <w:contextualSpacing/>
        <w:jc w:val="both"/>
        <w:rPr>
          <w:rFonts w:eastAsia="TimesNewRoman"/>
          <w:sz w:val="22"/>
          <w:szCs w:val="22"/>
        </w:rPr>
      </w:pPr>
      <w:r w:rsidRPr="000E30BA">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0E30BA">
        <w:rPr>
          <w:rFonts w:eastAsia="TimesNewRoman"/>
          <w:sz w:val="22"/>
          <w:szCs w:val="22"/>
        </w:rPr>
        <w:t>.</w:t>
      </w:r>
    </w:p>
    <w:p w14:paraId="37FB263C" w14:textId="77777777" w:rsidR="003A63E0" w:rsidRPr="000E30BA" w:rsidRDefault="00836AE4" w:rsidP="00F4705B">
      <w:pPr>
        <w:pStyle w:val="Akapitzlist"/>
        <w:widowControl w:val="0"/>
        <w:numPr>
          <w:ilvl w:val="0"/>
          <w:numId w:val="41"/>
        </w:numPr>
        <w:tabs>
          <w:tab w:val="left" w:pos="709"/>
          <w:tab w:val="left" w:pos="21584"/>
        </w:tabs>
        <w:suppressAutoHyphens/>
        <w:autoSpaceDE w:val="0"/>
        <w:spacing w:line="276" w:lineRule="auto"/>
        <w:ind w:right="210"/>
        <w:contextualSpacing/>
        <w:jc w:val="both"/>
        <w:rPr>
          <w:rFonts w:eastAsia="TimesNewRoman"/>
          <w:sz w:val="22"/>
          <w:szCs w:val="22"/>
        </w:rPr>
      </w:pPr>
      <w:r w:rsidRPr="000E30BA">
        <w:rPr>
          <w:sz w:val="22"/>
          <w:szCs w:val="22"/>
        </w:rPr>
        <w:t>Maksymalna liczba punktów do uzyskania wynosi: 100 punktó</w:t>
      </w:r>
      <w:r w:rsidR="003A63E0" w:rsidRPr="000E30BA">
        <w:rPr>
          <w:sz w:val="22"/>
          <w:szCs w:val="22"/>
        </w:rPr>
        <w:t>w.</w:t>
      </w:r>
    </w:p>
    <w:p w14:paraId="38F6A4E3" w14:textId="119B1AF8" w:rsidR="00836AE4" w:rsidRPr="000E30BA" w:rsidRDefault="00836AE4" w:rsidP="00F4705B">
      <w:pPr>
        <w:pStyle w:val="Akapitzlist"/>
        <w:widowControl w:val="0"/>
        <w:numPr>
          <w:ilvl w:val="0"/>
          <w:numId w:val="41"/>
        </w:numPr>
        <w:tabs>
          <w:tab w:val="left" w:pos="709"/>
          <w:tab w:val="left" w:pos="21584"/>
        </w:tabs>
        <w:suppressAutoHyphens/>
        <w:autoSpaceDE w:val="0"/>
        <w:spacing w:line="276" w:lineRule="auto"/>
        <w:ind w:right="210"/>
        <w:contextualSpacing/>
        <w:jc w:val="both"/>
        <w:rPr>
          <w:rFonts w:eastAsia="TimesNewRoman"/>
          <w:sz w:val="22"/>
          <w:szCs w:val="22"/>
        </w:rPr>
      </w:pPr>
      <w:r w:rsidRPr="000E30BA">
        <w:rPr>
          <w:rFonts w:eastAsia="Times New Roman"/>
          <w:sz w:val="22"/>
          <w:szCs w:val="22"/>
        </w:rPr>
        <w:t xml:space="preserve">Za ofertę najwyżej ocenioną zostanie uznana oferta spełniająca wszystkie warunki niniejszej SWZ oraz </w:t>
      </w:r>
      <w:r w:rsidR="00930D2D" w:rsidRPr="000E30BA">
        <w:rPr>
          <w:rFonts w:eastAsia="Times New Roman"/>
          <w:sz w:val="22"/>
          <w:szCs w:val="22"/>
        </w:rPr>
        <w:t>u</w:t>
      </w:r>
      <w:r w:rsidRPr="000E30BA">
        <w:rPr>
          <w:rFonts w:eastAsia="Times New Roman"/>
          <w:sz w:val="22"/>
          <w:szCs w:val="22"/>
        </w:rPr>
        <w:t>stawy</w:t>
      </w:r>
      <w:r w:rsidR="00930D2D" w:rsidRPr="000E30BA">
        <w:rPr>
          <w:rFonts w:eastAsia="Times New Roman"/>
          <w:sz w:val="22"/>
          <w:szCs w:val="22"/>
        </w:rPr>
        <w:t xml:space="preserve"> Pzp</w:t>
      </w:r>
      <w:r w:rsidRPr="000E30BA">
        <w:rPr>
          <w:rFonts w:eastAsia="Times New Roman"/>
          <w:sz w:val="22"/>
          <w:szCs w:val="22"/>
        </w:rPr>
        <w:t>, a także która uzyska największą liczbę punktów w oparciu o wyżej wskazane kryteria.</w:t>
      </w:r>
    </w:p>
    <w:p w14:paraId="6920712E" w14:textId="77777777" w:rsidR="00063714" w:rsidRPr="000E30BA" w:rsidRDefault="00063714" w:rsidP="00683CF8">
      <w:pPr>
        <w:spacing w:line="276" w:lineRule="auto"/>
        <w:jc w:val="both"/>
        <w:rPr>
          <w:rFonts w:cs="Times New Roman"/>
          <w:b/>
          <w:bCs/>
          <w:sz w:val="22"/>
          <w:szCs w:val="22"/>
          <w:u w:val="single"/>
        </w:rPr>
      </w:pPr>
    </w:p>
    <w:p w14:paraId="1CA2CDF3" w14:textId="77777777" w:rsidR="00071F7E" w:rsidRPr="000E30BA" w:rsidRDefault="00071F7E" w:rsidP="00683CF8">
      <w:pPr>
        <w:spacing w:line="276" w:lineRule="auto"/>
        <w:jc w:val="both"/>
        <w:rPr>
          <w:rFonts w:cs="Times New Roman"/>
          <w:sz w:val="22"/>
          <w:szCs w:val="22"/>
        </w:rPr>
      </w:pPr>
      <w:r w:rsidRPr="000E30BA">
        <w:rPr>
          <w:rFonts w:cs="Times New Roman"/>
          <w:b/>
          <w:bCs/>
          <w:sz w:val="22"/>
          <w:szCs w:val="22"/>
          <w:u w:val="single"/>
        </w:rPr>
        <w:t>XI</w:t>
      </w:r>
      <w:r w:rsidR="00A2156A" w:rsidRPr="000E30BA">
        <w:rPr>
          <w:rFonts w:cs="Times New Roman"/>
          <w:b/>
          <w:bCs/>
          <w:sz w:val="22"/>
          <w:szCs w:val="22"/>
          <w:u w:val="single"/>
        </w:rPr>
        <w:t>X</w:t>
      </w:r>
      <w:r w:rsidRPr="000E30BA">
        <w:rPr>
          <w:rFonts w:cs="Times New Roman"/>
          <w:b/>
          <w:bCs/>
          <w:sz w:val="22"/>
          <w:szCs w:val="22"/>
          <w:u w:val="single"/>
        </w:rPr>
        <w:t>. INFORMACJE O FORMALNOŚCIACH, JAKIE POWINNY ZOSTAĆ DOPEŁNIONE W CELU ZAWARCIA UMOWY W SPRAWIE ZAMÓWIENIA PUBLICZNEGO</w:t>
      </w:r>
    </w:p>
    <w:p w14:paraId="2CC3ADC2" w14:textId="77777777" w:rsidR="00493E96" w:rsidRPr="000E30BA" w:rsidRDefault="00493E96" w:rsidP="00683CF8">
      <w:pPr>
        <w:autoSpaceDE w:val="0"/>
        <w:autoSpaceDN w:val="0"/>
        <w:adjustRightInd w:val="0"/>
        <w:spacing w:line="276" w:lineRule="auto"/>
        <w:rPr>
          <w:rFonts w:cs="Times New Roman"/>
          <w:color w:val="000000"/>
          <w:sz w:val="22"/>
          <w:szCs w:val="22"/>
        </w:rPr>
      </w:pPr>
    </w:p>
    <w:p w14:paraId="69EDB414" w14:textId="77777777" w:rsidR="007B488B" w:rsidRPr="000E30BA" w:rsidRDefault="002458D9" w:rsidP="00F4705B">
      <w:pPr>
        <w:numPr>
          <w:ilvl w:val="0"/>
          <w:numId w:val="47"/>
        </w:numPr>
        <w:spacing w:line="276" w:lineRule="auto"/>
        <w:ind w:right="101" w:hanging="427"/>
        <w:jc w:val="both"/>
        <w:rPr>
          <w:rFonts w:cs="Times New Roman"/>
          <w:sz w:val="22"/>
          <w:szCs w:val="22"/>
        </w:rPr>
      </w:pPr>
      <w:r w:rsidRPr="000E30BA">
        <w:rPr>
          <w:rFonts w:cs="Times New Roman"/>
          <w:sz w:val="22"/>
          <w:szCs w:val="22"/>
        </w:rPr>
        <w:t xml:space="preserve">Wykonawca będzie zobowiązany do podpisania umowy w miejscu i terminie wskazanym przez Zamawiającego. </w:t>
      </w:r>
    </w:p>
    <w:p w14:paraId="5F2263D7" w14:textId="77777777" w:rsidR="007B488B" w:rsidRPr="000E30BA" w:rsidRDefault="000F2C4F"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Zamawiający</w:t>
      </w:r>
      <w:r w:rsidR="00493E96" w:rsidRPr="000E30BA">
        <w:rPr>
          <w:rFonts w:cs="Times New Roman"/>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55D239E"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Osoby reprezentujące Wykonawcę przy podpisywaniu umowy powinny posiadać ze sobą dokumenty </w:t>
      </w:r>
      <w:r w:rsidRPr="000E30BA">
        <w:rPr>
          <w:rFonts w:cs="Times New Roman"/>
          <w:sz w:val="22"/>
          <w:szCs w:val="22"/>
        </w:rPr>
        <w:t xml:space="preserve">potwierdzające ich umocowanie do podpisania umowy, o ile umocowanie to nie będzie wynikać z dokumentów załączonych do oferty. </w:t>
      </w:r>
    </w:p>
    <w:p w14:paraId="212C4F8C" w14:textId="77777777" w:rsidR="007B488B" w:rsidRPr="000E30BA" w:rsidRDefault="00D35673" w:rsidP="00F4705B">
      <w:pPr>
        <w:numPr>
          <w:ilvl w:val="0"/>
          <w:numId w:val="47"/>
        </w:numPr>
        <w:spacing w:line="276" w:lineRule="auto"/>
        <w:ind w:right="101" w:hanging="427"/>
        <w:jc w:val="both"/>
        <w:rPr>
          <w:rFonts w:cs="Times New Roman"/>
          <w:sz w:val="22"/>
          <w:szCs w:val="22"/>
        </w:rPr>
      </w:pPr>
      <w:r w:rsidRPr="000E30BA">
        <w:rPr>
          <w:rFonts w:cs="Times New Roman"/>
          <w:b/>
          <w:bCs/>
          <w:sz w:val="22"/>
          <w:szCs w:val="22"/>
        </w:rPr>
        <w:t xml:space="preserve">Jeżeli została wybrana oferta </w:t>
      </w:r>
      <w:r w:rsidR="002B0955" w:rsidRPr="000E30BA">
        <w:rPr>
          <w:rFonts w:cs="Times New Roman"/>
          <w:b/>
          <w:bCs/>
          <w:sz w:val="22"/>
          <w:szCs w:val="22"/>
        </w:rPr>
        <w:t>W</w:t>
      </w:r>
      <w:r w:rsidRPr="000E30BA">
        <w:rPr>
          <w:rFonts w:cs="Times New Roman"/>
          <w:b/>
          <w:bCs/>
          <w:sz w:val="22"/>
          <w:szCs w:val="22"/>
        </w:rPr>
        <w:t xml:space="preserve">ykonawców wspólnie ubiegających się o udzielenie zamówienia, </w:t>
      </w:r>
      <w:r w:rsidR="000F2C4F" w:rsidRPr="000E30BA">
        <w:rPr>
          <w:rFonts w:cs="Times New Roman"/>
          <w:b/>
          <w:bCs/>
          <w:sz w:val="22"/>
          <w:szCs w:val="22"/>
        </w:rPr>
        <w:t>Zamawiający</w:t>
      </w:r>
      <w:r w:rsidRPr="000E30BA">
        <w:rPr>
          <w:rFonts w:cs="Times New Roman"/>
          <w:b/>
          <w:bCs/>
          <w:sz w:val="22"/>
          <w:szCs w:val="22"/>
        </w:rPr>
        <w:t xml:space="preserve"> może żądać przed zawarciem umowy w sprawie zamówienia publicznego kopii umowy regulującej współpracę tych </w:t>
      </w:r>
      <w:r w:rsidR="002B0955" w:rsidRPr="000E30BA">
        <w:rPr>
          <w:rFonts w:cs="Times New Roman"/>
          <w:b/>
          <w:bCs/>
          <w:sz w:val="22"/>
          <w:szCs w:val="22"/>
        </w:rPr>
        <w:t>W</w:t>
      </w:r>
      <w:r w:rsidRPr="000E30BA">
        <w:rPr>
          <w:rFonts w:cs="Times New Roman"/>
          <w:b/>
          <w:bCs/>
          <w:sz w:val="22"/>
          <w:szCs w:val="22"/>
        </w:rPr>
        <w:t>ykonawców.</w:t>
      </w:r>
      <w:r w:rsidR="002458D9" w:rsidRPr="000E30BA">
        <w:rPr>
          <w:rFonts w:cs="Times New Roman"/>
          <w:b/>
          <w:bCs/>
          <w:sz w:val="22"/>
          <w:szCs w:val="22"/>
        </w:rPr>
        <w:t xml:space="preserve"> </w:t>
      </w:r>
      <w:r w:rsidR="00493E96" w:rsidRPr="000E30BA">
        <w:rPr>
          <w:rFonts w:cs="Times New Roman"/>
          <w:b/>
          <w:bCs/>
          <w:sz w:val="22"/>
          <w:szCs w:val="22"/>
        </w:rPr>
        <w:t xml:space="preserve">Umowa taka winna określać strony umowy, cel działania, </w:t>
      </w:r>
      <w:r w:rsidR="00493E96" w:rsidRPr="000E30BA">
        <w:rPr>
          <w:rFonts w:cs="Times New Roman"/>
          <w:b/>
          <w:bCs/>
          <w:sz w:val="22"/>
          <w:szCs w:val="22"/>
        </w:rPr>
        <w:lastRenderedPageBreak/>
        <w:t xml:space="preserve">sposób współdziałania, zakres prac przewidzianych do wykonania każdego z nich, </w:t>
      </w:r>
      <w:r w:rsidR="00493E96" w:rsidRPr="000E30BA">
        <w:rPr>
          <w:rFonts w:cs="Times New Roman"/>
          <w:b/>
          <w:bCs/>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3BF47DF5"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Zawarcie umowy nastąpi wg wzoru </w:t>
      </w:r>
      <w:r w:rsidR="00822168" w:rsidRPr="000E30BA">
        <w:rPr>
          <w:rFonts w:cs="Times New Roman"/>
          <w:color w:val="000000"/>
          <w:sz w:val="22"/>
          <w:szCs w:val="22"/>
        </w:rPr>
        <w:t>Zamawiającego</w:t>
      </w:r>
      <w:r w:rsidR="00315BEB" w:rsidRPr="000E30BA">
        <w:rPr>
          <w:rFonts w:cs="Times New Roman"/>
          <w:color w:val="000000"/>
          <w:sz w:val="22"/>
          <w:szCs w:val="22"/>
        </w:rPr>
        <w:t xml:space="preserve"> zawierające</w:t>
      </w:r>
      <w:r w:rsidR="00930D2D" w:rsidRPr="000E30BA">
        <w:rPr>
          <w:rFonts w:cs="Times New Roman"/>
          <w:color w:val="000000"/>
          <w:sz w:val="22"/>
          <w:szCs w:val="22"/>
        </w:rPr>
        <w:t>go</w:t>
      </w:r>
      <w:r w:rsidR="00315BEB" w:rsidRPr="000E30BA">
        <w:rPr>
          <w:rFonts w:cs="Times New Roman"/>
          <w:color w:val="000000"/>
          <w:sz w:val="22"/>
          <w:szCs w:val="22"/>
        </w:rPr>
        <w:t xml:space="preserve"> projektowane postanowienia umowne.</w:t>
      </w:r>
      <w:r w:rsidRPr="000E30BA">
        <w:rPr>
          <w:rFonts w:cs="Times New Roman"/>
          <w:color w:val="000000"/>
          <w:sz w:val="22"/>
          <w:szCs w:val="22"/>
        </w:rPr>
        <w:t xml:space="preserve"> </w:t>
      </w:r>
    </w:p>
    <w:p w14:paraId="2D910083"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Postanowienia ustalone we wzorze umowy nie podlegają negocjacjom. </w:t>
      </w:r>
    </w:p>
    <w:p w14:paraId="2ECD79A2" w14:textId="77777777" w:rsidR="007B488B" w:rsidRPr="000E30BA" w:rsidRDefault="00493E96"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 xml:space="preserve">Jeżeli </w:t>
      </w:r>
      <w:r w:rsidR="009C410D" w:rsidRPr="000E30BA">
        <w:rPr>
          <w:rFonts w:cs="Times New Roman"/>
          <w:color w:val="000000"/>
          <w:sz w:val="22"/>
          <w:szCs w:val="22"/>
        </w:rPr>
        <w:t>Wykonawca</w:t>
      </w:r>
      <w:r w:rsidRPr="000E30BA">
        <w:rPr>
          <w:rFonts w:cs="Times New Roman"/>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0E30BA">
        <w:rPr>
          <w:rFonts w:cs="Times New Roman"/>
          <w:color w:val="000000"/>
          <w:sz w:val="22"/>
          <w:szCs w:val="22"/>
        </w:rPr>
        <w:t>Zamawiający</w:t>
      </w:r>
      <w:r w:rsidRPr="000E30BA">
        <w:rPr>
          <w:rFonts w:cs="Times New Roman"/>
          <w:color w:val="000000"/>
          <w:sz w:val="22"/>
          <w:szCs w:val="22"/>
        </w:rPr>
        <w:t xml:space="preserve"> może dokonać ponownego badania i oceny ofert spośród ofert pozostałych w postępowaniu </w:t>
      </w:r>
      <w:r w:rsidR="002B0955" w:rsidRPr="000E30BA">
        <w:rPr>
          <w:rFonts w:cs="Times New Roman"/>
          <w:color w:val="000000"/>
          <w:sz w:val="22"/>
          <w:szCs w:val="22"/>
        </w:rPr>
        <w:t>W</w:t>
      </w:r>
      <w:r w:rsidRPr="000E30BA">
        <w:rPr>
          <w:rFonts w:cs="Times New Roman"/>
          <w:color w:val="000000"/>
          <w:sz w:val="22"/>
          <w:szCs w:val="22"/>
        </w:rPr>
        <w:t>ykonawców oraz wybrać najkorzystniejszą ofer</w:t>
      </w:r>
      <w:r w:rsidR="002B49F8" w:rsidRPr="000E30BA">
        <w:rPr>
          <w:rFonts w:cs="Times New Roman"/>
          <w:color w:val="000000"/>
          <w:sz w:val="22"/>
          <w:szCs w:val="22"/>
        </w:rPr>
        <w:t>tę albo unieważnić postępowanie.</w:t>
      </w:r>
    </w:p>
    <w:p w14:paraId="1BBFFFBD" w14:textId="77777777" w:rsidR="007B488B" w:rsidRPr="000E30BA" w:rsidRDefault="009C410D" w:rsidP="00F4705B">
      <w:pPr>
        <w:numPr>
          <w:ilvl w:val="0"/>
          <w:numId w:val="47"/>
        </w:numPr>
        <w:spacing w:line="276" w:lineRule="auto"/>
        <w:ind w:right="101" w:hanging="427"/>
        <w:jc w:val="both"/>
        <w:rPr>
          <w:rFonts w:cs="Times New Roman"/>
          <w:sz w:val="22"/>
          <w:szCs w:val="22"/>
        </w:rPr>
      </w:pPr>
      <w:r w:rsidRPr="000E30BA">
        <w:rPr>
          <w:rFonts w:cs="Times New Roman"/>
          <w:color w:val="000000"/>
          <w:sz w:val="22"/>
          <w:szCs w:val="22"/>
        </w:rPr>
        <w:t>Wykonawca</w:t>
      </w:r>
      <w:r w:rsidR="00493E96" w:rsidRPr="000E30BA">
        <w:rPr>
          <w:rFonts w:cs="Times New Roman"/>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0E30BA">
        <w:rPr>
          <w:rFonts w:cs="Times New Roman"/>
          <w:sz w:val="22"/>
          <w:szCs w:val="22"/>
        </w:rPr>
        <w:t>dostawców towarów i materiałów – o ile dotyczy</w:t>
      </w:r>
      <w:r w:rsidR="00493E96" w:rsidRPr="000E30BA">
        <w:rPr>
          <w:rFonts w:cs="Times New Roman"/>
          <w:sz w:val="22"/>
          <w:szCs w:val="22"/>
        </w:rPr>
        <w:t xml:space="preserve">. </w:t>
      </w:r>
    </w:p>
    <w:p w14:paraId="5D210FE1" w14:textId="77777777" w:rsidR="007B488B" w:rsidRPr="000E30BA" w:rsidRDefault="007B488B" w:rsidP="00F4705B">
      <w:pPr>
        <w:numPr>
          <w:ilvl w:val="0"/>
          <w:numId w:val="47"/>
        </w:numPr>
        <w:spacing w:line="276" w:lineRule="auto"/>
        <w:ind w:right="101" w:hanging="427"/>
        <w:jc w:val="both"/>
        <w:rPr>
          <w:rFonts w:cs="Times New Roman"/>
          <w:sz w:val="22"/>
          <w:szCs w:val="22"/>
        </w:rPr>
      </w:pPr>
      <w:r w:rsidRPr="000E30BA">
        <w:rPr>
          <w:rFonts w:cs="Times New Roman"/>
          <w:sz w:val="22"/>
          <w:szCs w:val="22"/>
        </w:rPr>
        <w:t xml:space="preserve">Wykonawca, którego oferta zostanie uznana za najkorzystniejszą, będzie zobowiązany przed podpisaniem umowy do: </w:t>
      </w:r>
    </w:p>
    <w:p w14:paraId="586B24A5" w14:textId="77777777" w:rsidR="007B488B" w:rsidRPr="000E30BA" w:rsidRDefault="007B488B" w:rsidP="00F4705B">
      <w:pPr>
        <w:numPr>
          <w:ilvl w:val="1"/>
          <w:numId w:val="47"/>
        </w:numPr>
        <w:spacing w:line="276" w:lineRule="auto"/>
        <w:ind w:left="1023" w:right="101" w:hanging="425"/>
        <w:jc w:val="both"/>
        <w:rPr>
          <w:rFonts w:cs="Times New Roman"/>
          <w:sz w:val="22"/>
          <w:szCs w:val="22"/>
        </w:rPr>
      </w:pPr>
      <w:r w:rsidRPr="000E30BA">
        <w:rPr>
          <w:rFonts w:cs="Times New Roman"/>
          <w:sz w:val="22"/>
          <w:szCs w:val="22"/>
        </w:rPr>
        <w:t xml:space="preserve">wniesienia zabezpieczenia należytego wykonania umowy w wysokości i formie określonej w SWZ; </w:t>
      </w:r>
    </w:p>
    <w:p w14:paraId="2169BC17" w14:textId="26C7DB81" w:rsidR="007B488B" w:rsidRPr="000E30BA" w:rsidRDefault="007B488B" w:rsidP="00F4705B">
      <w:pPr>
        <w:numPr>
          <w:ilvl w:val="1"/>
          <w:numId w:val="47"/>
        </w:numPr>
        <w:spacing w:line="276" w:lineRule="auto"/>
        <w:ind w:left="1023" w:right="101" w:hanging="425"/>
        <w:jc w:val="both"/>
        <w:rPr>
          <w:rFonts w:cs="Times New Roman"/>
          <w:sz w:val="22"/>
          <w:szCs w:val="22"/>
        </w:rPr>
      </w:pPr>
      <w:r w:rsidRPr="000E30BA">
        <w:rPr>
          <w:rFonts w:cs="Times New Roman"/>
          <w:sz w:val="22"/>
          <w:szCs w:val="22"/>
        </w:rPr>
        <w:t>przedłożenia polisy ubezpieczenio</w:t>
      </w:r>
      <w:r w:rsidR="00894BE3">
        <w:rPr>
          <w:rFonts w:cs="Times New Roman"/>
          <w:sz w:val="22"/>
          <w:szCs w:val="22"/>
        </w:rPr>
        <w:t>wej na warunkach określonych w SWZ,</w:t>
      </w:r>
    </w:p>
    <w:p w14:paraId="656A0946" w14:textId="77777777" w:rsidR="00493E96" w:rsidRPr="000E30BA" w:rsidRDefault="00493E96" w:rsidP="0015632D">
      <w:pPr>
        <w:spacing w:line="276" w:lineRule="auto"/>
        <w:ind w:left="567" w:hanging="567"/>
        <w:rPr>
          <w:rFonts w:cs="Times New Roman"/>
          <w:b/>
          <w:bCs/>
          <w:sz w:val="22"/>
          <w:szCs w:val="22"/>
          <w:u w:val="single"/>
        </w:rPr>
      </w:pPr>
    </w:p>
    <w:p w14:paraId="2FF2A975" w14:textId="77777777" w:rsidR="0064055D" w:rsidRPr="000E30BA" w:rsidRDefault="00A2156A" w:rsidP="00700F4F">
      <w:pPr>
        <w:spacing w:line="276" w:lineRule="auto"/>
        <w:ind w:left="426" w:hanging="426"/>
        <w:rPr>
          <w:rFonts w:cs="Times New Roman"/>
          <w:b/>
          <w:bCs/>
          <w:sz w:val="22"/>
          <w:szCs w:val="22"/>
          <w:u w:val="single"/>
        </w:rPr>
      </w:pPr>
      <w:r w:rsidRPr="000E30BA">
        <w:rPr>
          <w:rFonts w:cs="Times New Roman"/>
          <w:b/>
          <w:bCs/>
          <w:sz w:val="22"/>
          <w:szCs w:val="22"/>
          <w:u w:val="single"/>
        </w:rPr>
        <w:t>XX.</w:t>
      </w:r>
      <w:r w:rsidRPr="000E30BA">
        <w:rPr>
          <w:rFonts w:cs="Times New Roman"/>
          <w:b/>
          <w:bCs/>
          <w:sz w:val="22"/>
          <w:szCs w:val="22"/>
          <w:u w:val="single"/>
        </w:rPr>
        <w:tab/>
        <w:t>PROJEKTOWANE POSTANOWIENIA UMOWY W SPRAWIE ZAM</w:t>
      </w:r>
      <w:r w:rsidR="000B3FAB" w:rsidRPr="000E30BA">
        <w:rPr>
          <w:rFonts w:cs="Times New Roman"/>
          <w:b/>
          <w:bCs/>
          <w:sz w:val="22"/>
          <w:szCs w:val="22"/>
          <w:u w:val="single"/>
        </w:rPr>
        <w:t>Ó</w:t>
      </w:r>
      <w:r w:rsidRPr="000E30BA">
        <w:rPr>
          <w:rFonts w:cs="Times New Roman"/>
          <w:b/>
          <w:bCs/>
          <w:sz w:val="22"/>
          <w:szCs w:val="22"/>
          <w:u w:val="single"/>
        </w:rPr>
        <w:t xml:space="preserve">WENIA </w:t>
      </w:r>
      <w:r w:rsidR="00700F4F" w:rsidRPr="000E30BA">
        <w:rPr>
          <w:rFonts w:cs="Times New Roman"/>
          <w:b/>
          <w:bCs/>
          <w:sz w:val="22"/>
          <w:szCs w:val="22"/>
          <w:u w:val="single"/>
        </w:rPr>
        <w:t>P</w:t>
      </w:r>
      <w:r w:rsidRPr="000E30BA">
        <w:rPr>
          <w:rFonts w:cs="Times New Roman"/>
          <w:b/>
          <w:bCs/>
          <w:sz w:val="22"/>
          <w:szCs w:val="22"/>
          <w:u w:val="single"/>
        </w:rPr>
        <w:t>UBLICZNEGO</w:t>
      </w:r>
      <w:r w:rsidR="00700F4F" w:rsidRPr="000E30BA">
        <w:rPr>
          <w:rFonts w:cs="Times New Roman"/>
          <w:b/>
          <w:bCs/>
          <w:sz w:val="22"/>
          <w:szCs w:val="22"/>
          <w:u w:val="single"/>
        </w:rPr>
        <w:t>.</w:t>
      </w:r>
      <w:r w:rsidRPr="000E30BA">
        <w:rPr>
          <w:rFonts w:cs="Times New Roman"/>
          <w:b/>
          <w:bCs/>
          <w:sz w:val="22"/>
          <w:szCs w:val="22"/>
          <w:u w:val="single"/>
        </w:rPr>
        <w:t xml:space="preserve"> </w:t>
      </w:r>
    </w:p>
    <w:p w14:paraId="0B5BBDFB" w14:textId="77777777" w:rsidR="00071F7E" w:rsidRPr="000E30BA" w:rsidRDefault="009C410D" w:rsidP="00683CF8">
      <w:pPr>
        <w:pStyle w:val="Tekstpodstawowy"/>
        <w:suppressAutoHyphens w:val="0"/>
        <w:spacing w:line="276" w:lineRule="auto"/>
        <w:rPr>
          <w:sz w:val="22"/>
          <w:szCs w:val="22"/>
        </w:rPr>
      </w:pPr>
      <w:r w:rsidRPr="000E30BA">
        <w:rPr>
          <w:sz w:val="22"/>
          <w:szCs w:val="22"/>
        </w:rPr>
        <w:t>Wykonawca</w:t>
      </w:r>
      <w:r w:rsidR="00071F7E" w:rsidRPr="000E30BA">
        <w:rPr>
          <w:sz w:val="22"/>
          <w:szCs w:val="22"/>
        </w:rPr>
        <w:t>, którego oferta została wybrana zobowiązany jest do zawarcia umowy z</w:t>
      </w:r>
      <w:r w:rsidR="000F4599" w:rsidRPr="000E30BA">
        <w:rPr>
          <w:sz w:val="22"/>
          <w:szCs w:val="22"/>
        </w:rPr>
        <w:t> </w:t>
      </w:r>
      <w:r w:rsidR="000F2C4F" w:rsidRPr="000E30BA">
        <w:rPr>
          <w:sz w:val="22"/>
          <w:szCs w:val="22"/>
        </w:rPr>
        <w:t>Zamawiający</w:t>
      </w:r>
      <w:r w:rsidR="00071F7E" w:rsidRPr="000E30BA">
        <w:rPr>
          <w:sz w:val="22"/>
          <w:szCs w:val="22"/>
        </w:rPr>
        <w:t>m na realizację zamówienia na warunkach określonych</w:t>
      </w:r>
      <w:r w:rsidR="003F2C67" w:rsidRPr="000E30BA">
        <w:rPr>
          <w:sz w:val="22"/>
          <w:szCs w:val="22"/>
        </w:rPr>
        <w:t xml:space="preserve"> w </w:t>
      </w:r>
      <w:r w:rsidR="00071F7E" w:rsidRPr="000E30BA">
        <w:rPr>
          <w:sz w:val="22"/>
          <w:szCs w:val="22"/>
        </w:rPr>
        <w:t xml:space="preserve">SWZ. </w:t>
      </w:r>
    </w:p>
    <w:p w14:paraId="5993FCCE" w14:textId="3763D124" w:rsidR="00071F7E" w:rsidRPr="000E30BA" w:rsidRDefault="00071F7E" w:rsidP="00683CF8">
      <w:pPr>
        <w:pStyle w:val="Tekstpodstawowy"/>
        <w:suppressAutoHyphens w:val="0"/>
        <w:spacing w:line="276" w:lineRule="auto"/>
        <w:rPr>
          <w:b/>
          <w:bCs/>
          <w:sz w:val="22"/>
          <w:szCs w:val="22"/>
        </w:rPr>
      </w:pPr>
      <w:r w:rsidRPr="000E30BA">
        <w:rPr>
          <w:sz w:val="22"/>
          <w:szCs w:val="22"/>
        </w:rPr>
        <w:t xml:space="preserve">Warunki umowy </w:t>
      </w:r>
      <w:r w:rsidR="00D171CF" w:rsidRPr="000E30BA">
        <w:rPr>
          <w:sz w:val="22"/>
          <w:szCs w:val="22"/>
        </w:rPr>
        <w:t>wymagane od Wykonawców stanowi „</w:t>
      </w:r>
      <w:r w:rsidRPr="000E30BA">
        <w:rPr>
          <w:sz w:val="22"/>
          <w:szCs w:val="22"/>
        </w:rPr>
        <w:t>Wzór umowy”</w:t>
      </w:r>
      <w:r w:rsidR="00930D2D" w:rsidRPr="000E30BA">
        <w:rPr>
          <w:sz w:val="22"/>
          <w:szCs w:val="22"/>
        </w:rPr>
        <w:t xml:space="preserve">, stanowiący załącznik nr </w:t>
      </w:r>
      <w:r w:rsidR="003478DB">
        <w:rPr>
          <w:sz w:val="22"/>
          <w:szCs w:val="22"/>
        </w:rPr>
        <w:t>12</w:t>
      </w:r>
      <w:r w:rsidR="00930D2D" w:rsidRPr="000E30BA">
        <w:rPr>
          <w:sz w:val="22"/>
          <w:szCs w:val="22"/>
        </w:rPr>
        <w:t xml:space="preserve"> do SWZ</w:t>
      </w:r>
      <w:r w:rsidRPr="000E30BA">
        <w:rPr>
          <w:b/>
          <w:bCs/>
          <w:sz w:val="22"/>
          <w:szCs w:val="22"/>
        </w:rPr>
        <w:t>.</w:t>
      </w:r>
    </w:p>
    <w:p w14:paraId="1D5654A3" w14:textId="77777777" w:rsidR="002B49F8" w:rsidRPr="000E30BA" w:rsidRDefault="002B49F8" w:rsidP="00683CF8">
      <w:pPr>
        <w:pStyle w:val="Tekstpodstawowy"/>
        <w:suppressAutoHyphens w:val="0"/>
        <w:spacing w:line="276" w:lineRule="auto"/>
        <w:rPr>
          <w:b/>
          <w:bCs/>
          <w:sz w:val="22"/>
          <w:szCs w:val="22"/>
        </w:rPr>
      </w:pPr>
    </w:p>
    <w:p w14:paraId="13F9B6FA" w14:textId="77777777" w:rsidR="00071F7E" w:rsidRPr="000E30BA" w:rsidRDefault="00CD34A9" w:rsidP="00C05424">
      <w:pPr>
        <w:suppressAutoHyphens/>
        <w:spacing w:line="276" w:lineRule="auto"/>
        <w:ind w:left="567" w:hanging="567"/>
        <w:jc w:val="both"/>
        <w:rPr>
          <w:rFonts w:cs="Times New Roman"/>
          <w:b/>
          <w:bCs/>
          <w:sz w:val="22"/>
          <w:szCs w:val="22"/>
          <w:u w:val="single"/>
          <w:lang w:eastAsia="ar-SA"/>
        </w:rPr>
      </w:pPr>
      <w:r w:rsidRPr="000E30BA">
        <w:rPr>
          <w:rFonts w:cs="Times New Roman"/>
          <w:b/>
          <w:bCs/>
          <w:sz w:val="22"/>
          <w:szCs w:val="22"/>
          <w:u w:val="single"/>
          <w:lang w:eastAsia="ar-SA"/>
        </w:rPr>
        <w:t>XX</w:t>
      </w:r>
      <w:r w:rsidR="00071F7E" w:rsidRPr="000E30BA">
        <w:rPr>
          <w:rFonts w:cs="Times New Roman"/>
          <w:b/>
          <w:bCs/>
          <w:sz w:val="22"/>
          <w:szCs w:val="22"/>
          <w:u w:val="single"/>
          <w:lang w:eastAsia="ar-SA"/>
        </w:rPr>
        <w:t>I.</w:t>
      </w:r>
      <w:r w:rsidR="00071F7E" w:rsidRPr="000E30BA">
        <w:rPr>
          <w:rFonts w:cs="Times New Roman"/>
          <w:b/>
          <w:bCs/>
          <w:sz w:val="22"/>
          <w:szCs w:val="22"/>
          <w:u w:val="single"/>
          <w:lang w:eastAsia="ar-SA"/>
        </w:rPr>
        <w:tab/>
        <w:t xml:space="preserve">POUCZENIE O ŚRODKACH </w:t>
      </w:r>
      <w:r w:rsidR="0001745B" w:rsidRPr="000E30BA">
        <w:rPr>
          <w:rFonts w:cs="Times New Roman"/>
          <w:b/>
          <w:bCs/>
          <w:sz w:val="22"/>
          <w:szCs w:val="22"/>
          <w:u w:val="single"/>
          <w:lang w:eastAsia="ar-SA"/>
        </w:rPr>
        <w:t xml:space="preserve">OCHRONY PRAWNEJ PRZYSŁUGUJĄCYCH </w:t>
      </w:r>
      <w:r w:rsidR="00D6118E" w:rsidRPr="000E30BA">
        <w:rPr>
          <w:rFonts w:cs="Times New Roman"/>
          <w:b/>
          <w:bCs/>
          <w:sz w:val="22"/>
          <w:szCs w:val="22"/>
          <w:u w:val="single"/>
          <w:lang w:eastAsia="ar-SA"/>
        </w:rPr>
        <w:t>WYKONAWCY W </w:t>
      </w:r>
      <w:r w:rsidR="00071F7E" w:rsidRPr="000E30BA">
        <w:rPr>
          <w:rFonts w:cs="Times New Roman"/>
          <w:b/>
          <w:bCs/>
          <w:sz w:val="22"/>
          <w:szCs w:val="22"/>
          <w:u w:val="single"/>
          <w:lang w:eastAsia="ar-SA"/>
        </w:rPr>
        <w:t xml:space="preserve">TOKU POSTĘPOWANIA O UDZIELENIE ZAMÓWIENIA </w:t>
      </w:r>
    </w:p>
    <w:p w14:paraId="6DED4C6A" w14:textId="77777777" w:rsidR="00772C43" w:rsidRPr="000E30BA" w:rsidRDefault="00772C43" w:rsidP="00683CF8">
      <w:pPr>
        <w:suppressAutoHyphens/>
        <w:spacing w:line="276" w:lineRule="auto"/>
        <w:jc w:val="both"/>
        <w:rPr>
          <w:rFonts w:cs="Times New Roman"/>
          <w:sz w:val="22"/>
          <w:szCs w:val="22"/>
          <w:lang w:eastAsia="ar-SA"/>
        </w:rPr>
      </w:pPr>
      <w:r w:rsidRPr="000E30BA">
        <w:rPr>
          <w:rFonts w:cs="Times New Roman"/>
          <w:sz w:val="22"/>
          <w:szCs w:val="22"/>
          <w:lang w:eastAsia="ar-SA"/>
        </w:rPr>
        <w:t xml:space="preserve">Środki ochrony prawnej określone w niniejszym dziale przysługują </w:t>
      </w:r>
      <w:r w:rsidR="002B0955" w:rsidRPr="000E30BA">
        <w:rPr>
          <w:rFonts w:cs="Times New Roman"/>
          <w:sz w:val="22"/>
          <w:szCs w:val="22"/>
          <w:lang w:eastAsia="ar-SA"/>
        </w:rPr>
        <w:t>W</w:t>
      </w:r>
      <w:r w:rsidRPr="000E30BA">
        <w:rPr>
          <w:rFonts w:cs="Times New Roman"/>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0E30BA">
        <w:rPr>
          <w:rFonts w:cs="Times New Roman"/>
          <w:sz w:val="22"/>
          <w:szCs w:val="22"/>
          <w:lang w:eastAsia="ar-SA"/>
        </w:rPr>
        <w:t>Zamawiającego</w:t>
      </w:r>
      <w:r w:rsidRPr="000E30BA">
        <w:rPr>
          <w:rFonts w:cs="Times New Roman"/>
          <w:sz w:val="22"/>
          <w:szCs w:val="22"/>
          <w:lang w:eastAsia="ar-SA"/>
        </w:rPr>
        <w:t xml:space="preserve"> przepisów ustawy Pzp.</w:t>
      </w:r>
      <w:r w:rsidR="00700F4F" w:rsidRPr="000E30BA">
        <w:rPr>
          <w:rFonts w:cs="Times New Roman"/>
          <w:sz w:val="22"/>
          <w:szCs w:val="22"/>
          <w:lang w:eastAsia="ar-SA"/>
        </w:rPr>
        <w:t xml:space="preserve"> </w:t>
      </w:r>
      <w:r w:rsidRPr="000E30BA">
        <w:rPr>
          <w:rFonts w:cs="Times New Roman"/>
          <w:sz w:val="22"/>
          <w:szCs w:val="22"/>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0E30BA">
        <w:rPr>
          <w:rFonts w:cs="Times New Roman"/>
          <w:sz w:val="22"/>
          <w:szCs w:val="22"/>
          <w:lang w:eastAsia="ar-SA"/>
        </w:rPr>
        <w:t>.</w:t>
      </w:r>
    </w:p>
    <w:p w14:paraId="4399762B"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przysługuje na: </w:t>
      </w:r>
    </w:p>
    <w:p w14:paraId="71572C9B" w14:textId="22E03EB5"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niezgodną z przepisami ustawy czynność </w:t>
      </w:r>
      <w:r w:rsidR="00822168" w:rsidRPr="000E30BA">
        <w:rPr>
          <w:color w:val="000000"/>
          <w:sz w:val="22"/>
          <w:szCs w:val="22"/>
        </w:rPr>
        <w:t>Zamawiającego</w:t>
      </w:r>
      <w:r w:rsidRPr="000E30BA">
        <w:rPr>
          <w:color w:val="000000"/>
          <w:sz w:val="22"/>
          <w:szCs w:val="22"/>
        </w:rPr>
        <w:t xml:space="preserve">, podjętą w postępowaniu o udzielenie zamówienia, w tym na projektowane postanowienie umowy; </w:t>
      </w:r>
    </w:p>
    <w:p w14:paraId="3857201C" w14:textId="2005A552"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zaniechanie czynności w postępowaniu o udzielenie zamówienia, do której </w:t>
      </w:r>
      <w:r w:rsidR="000F2C4F" w:rsidRPr="000E30BA">
        <w:rPr>
          <w:color w:val="000000"/>
          <w:sz w:val="22"/>
          <w:szCs w:val="22"/>
        </w:rPr>
        <w:t>Zamawiający</w:t>
      </w:r>
      <w:r w:rsidRPr="000E30BA">
        <w:rPr>
          <w:color w:val="000000"/>
          <w:sz w:val="22"/>
          <w:szCs w:val="22"/>
        </w:rPr>
        <w:t xml:space="preserve"> był obowiązany na podstawie ustawy; </w:t>
      </w:r>
    </w:p>
    <w:p w14:paraId="017797EF" w14:textId="13A3F576" w:rsidR="004C3E08"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zaniechanie przeprowadzenia postępowania o udzielenie zamówienia na podstawie ustawy</w:t>
      </w:r>
      <w:r w:rsidR="00930D2D" w:rsidRPr="000E30BA">
        <w:rPr>
          <w:color w:val="000000"/>
          <w:sz w:val="22"/>
          <w:szCs w:val="22"/>
        </w:rPr>
        <w:t xml:space="preserve"> Pzp</w:t>
      </w:r>
      <w:r w:rsidRPr="000E30BA">
        <w:rPr>
          <w:color w:val="000000"/>
          <w:sz w:val="22"/>
          <w:szCs w:val="22"/>
        </w:rPr>
        <w:t xml:space="preserve">, mimo że </w:t>
      </w:r>
      <w:r w:rsidR="000F2C4F" w:rsidRPr="000E30BA">
        <w:rPr>
          <w:color w:val="000000"/>
          <w:sz w:val="22"/>
          <w:szCs w:val="22"/>
        </w:rPr>
        <w:t>Zamawiający</w:t>
      </w:r>
      <w:r w:rsidRPr="000E30BA">
        <w:rPr>
          <w:color w:val="000000"/>
          <w:sz w:val="22"/>
          <w:szCs w:val="22"/>
        </w:rPr>
        <w:t xml:space="preserve"> był do tego obowiązany. </w:t>
      </w:r>
    </w:p>
    <w:p w14:paraId="640C636B"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wnosi się do Prezesa </w:t>
      </w:r>
      <w:r w:rsidR="00953DDA" w:rsidRPr="000E30BA">
        <w:rPr>
          <w:color w:val="000000"/>
          <w:sz w:val="22"/>
          <w:szCs w:val="22"/>
        </w:rPr>
        <w:t xml:space="preserve">Krajowej </w:t>
      </w:r>
      <w:r w:rsidRPr="000E30BA">
        <w:rPr>
          <w:color w:val="000000"/>
          <w:sz w:val="22"/>
          <w:szCs w:val="22"/>
        </w:rPr>
        <w:t>Izby</w:t>
      </w:r>
      <w:r w:rsidR="00953DDA" w:rsidRPr="000E30BA">
        <w:rPr>
          <w:color w:val="000000"/>
          <w:sz w:val="22"/>
          <w:szCs w:val="22"/>
        </w:rPr>
        <w:t xml:space="preserve"> Odwoławczej</w:t>
      </w:r>
      <w:r w:rsidR="00CF57BB" w:rsidRPr="000E30BA">
        <w:rPr>
          <w:color w:val="000000"/>
          <w:sz w:val="22"/>
          <w:szCs w:val="22"/>
        </w:rPr>
        <w:t xml:space="preserve"> (KIO)</w:t>
      </w:r>
      <w:r w:rsidRPr="000E30BA">
        <w:rPr>
          <w:color w:val="000000"/>
          <w:sz w:val="22"/>
          <w:szCs w:val="22"/>
        </w:rPr>
        <w:t xml:space="preserve">. </w:t>
      </w:r>
    </w:p>
    <w:p w14:paraId="4A4EF788" w14:textId="77777777" w:rsidR="004C3E08" w:rsidRPr="000E30BA" w:rsidRDefault="00322631"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Odwołujący przekazuje Z</w:t>
      </w:r>
      <w:r w:rsidR="00405BDD" w:rsidRPr="000E30BA">
        <w:rPr>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27B04C8" w14:textId="77777777"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Domniemywa się, że </w:t>
      </w:r>
      <w:r w:rsidR="000F2C4F" w:rsidRPr="000E30BA">
        <w:rPr>
          <w:color w:val="000000"/>
          <w:sz w:val="22"/>
          <w:szCs w:val="22"/>
        </w:rPr>
        <w:t>Zamawiający</w:t>
      </w:r>
      <w:r w:rsidRPr="000E30BA">
        <w:rPr>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54734778" w14:textId="140C6BF6" w:rsidR="004C3E08" w:rsidRPr="000E30BA" w:rsidRDefault="00405BDD" w:rsidP="00F4705B">
      <w:pPr>
        <w:pStyle w:val="Akapitzlist"/>
        <w:numPr>
          <w:ilvl w:val="0"/>
          <w:numId w:val="11"/>
        </w:numPr>
        <w:autoSpaceDE w:val="0"/>
        <w:autoSpaceDN w:val="0"/>
        <w:adjustRightInd w:val="0"/>
        <w:spacing w:line="276" w:lineRule="auto"/>
        <w:ind w:left="284" w:hanging="284"/>
        <w:jc w:val="both"/>
        <w:rPr>
          <w:color w:val="000000"/>
          <w:sz w:val="22"/>
          <w:szCs w:val="22"/>
        </w:rPr>
      </w:pPr>
      <w:r w:rsidRPr="000E30BA">
        <w:rPr>
          <w:color w:val="000000"/>
          <w:sz w:val="22"/>
          <w:szCs w:val="22"/>
        </w:rPr>
        <w:t xml:space="preserve">Odwołanie wnosi się: </w:t>
      </w:r>
    </w:p>
    <w:p w14:paraId="6589A620" w14:textId="77777777" w:rsidR="00405BDD" w:rsidRPr="000E30BA" w:rsidRDefault="00405BDD" w:rsidP="00F4705B">
      <w:pPr>
        <w:pStyle w:val="Akapitzlist"/>
        <w:numPr>
          <w:ilvl w:val="1"/>
          <w:numId w:val="11"/>
        </w:numPr>
        <w:autoSpaceDE w:val="0"/>
        <w:autoSpaceDN w:val="0"/>
        <w:adjustRightInd w:val="0"/>
        <w:spacing w:line="276" w:lineRule="auto"/>
        <w:ind w:left="709" w:hanging="425"/>
        <w:jc w:val="both"/>
        <w:rPr>
          <w:color w:val="000000"/>
          <w:sz w:val="22"/>
          <w:szCs w:val="22"/>
        </w:rPr>
      </w:pPr>
      <w:r w:rsidRPr="000E30BA">
        <w:rPr>
          <w:color w:val="000000"/>
          <w:sz w:val="22"/>
          <w:szCs w:val="22"/>
        </w:rPr>
        <w:t xml:space="preserve">w przypadku zamówień, których wartość jest równa albo przekracza progi unijne, w terminie: </w:t>
      </w:r>
    </w:p>
    <w:p w14:paraId="6CB70A2A" w14:textId="77777777" w:rsidR="00405BDD" w:rsidRPr="000E30BA" w:rsidRDefault="00405BDD" w:rsidP="00F4705B">
      <w:pPr>
        <w:pStyle w:val="Akapitzlist"/>
        <w:numPr>
          <w:ilvl w:val="0"/>
          <w:numId w:val="12"/>
        </w:numPr>
        <w:autoSpaceDE w:val="0"/>
        <w:autoSpaceDN w:val="0"/>
        <w:adjustRightInd w:val="0"/>
        <w:spacing w:line="276" w:lineRule="auto"/>
        <w:ind w:left="851" w:hanging="425"/>
        <w:jc w:val="both"/>
        <w:rPr>
          <w:color w:val="000000"/>
          <w:sz w:val="22"/>
          <w:szCs w:val="22"/>
        </w:rPr>
      </w:pPr>
      <w:r w:rsidRPr="000E30BA">
        <w:rPr>
          <w:color w:val="000000"/>
          <w:sz w:val="22"/>
          <w:szCs w:val="22"/>
        </w:rPr>
        <w:t xml:space="preserve">10 dni od dnia przekazania informacji o czynności </w:t>
      </w:r>
      <w:r w:rsidR="00822168" w:rsidRPr="000E30BA">
        <w:rPr>
          <w:color w:val="000000"/>
          <w:sz w:val="22"/>
          <w:szCs w:val="22"/>
        </w:rPr>
        <w:t>Zamawiającego</w:t>
      </w:r>
      <w:r w:rsidRPr="000E30BA">
        <w:rPr>
          <w:color w:val="000000"/>
          <w:sz w:val="22"/>
          <w:szCs w:val="22"/>
        </w:rPr>
        <w:t xml:space="preserve"> stanowiącej podstawę jego wniesienia, jeżeli informacja została przekazana przy użyciu środków komunikacji elektronicznej, </w:t>
      </w:r>
    </w:p>
    <w:p w14:paraId="450DE6B7" w14:textId="77777777" w:rsidR="004C3E08" w:rsidRPr="000E30BA" w:rsidRDefault="00405BDD" w:rsidP="00F4705B">
      <w:pPr>
        <w:pStyle w:val="Akapitzlist"/>
        <w:numPr>
          <w:ilvl w:val="0"/>
          <w:numId w:val="12"/>
        </w:numPr>
        <w:autoSpaceDE w:val="0"/>
        <w:autoSpaceDN w:val="0"/>
        <w:adjustRightInd w:val="0"/>
        <w:spacing w:line="276" w:lineRule="auto"/>
        <w:ind w:left="851" w:hanging="425"/>
        <w:jc w:val="both"/>
        <w:rPr>
          <w:color w:val="000000"/>
          <w:sz w:val="22"/>
          <w:szCs w:val="22"/>
        </w:rPr>
      </w:pPr>
      <w:r w:rsidRPr="000E30BA">
        <w:rPr>
          <w:color w:val="000000"/>
          <w:sz w:val="22"/>
          <w:szCs w:val="22"/>
        </w:rPr>
        <w:t xml:space="preserve">15 dni od dnia przekazania informacji o czynności </w:t>
      </w:r>
      <w:r w:rsidR="00822168" w:rsidRPr="000E30BA">
        <w:rPr>
          <w:color w:val="000000"/>
          <w:sz w:val="22"/>
          <w:szCs w:val="22"/>
        </w:rPr>
        <w:t>Zamawiającego</w:t>
      </w:r>
      <w:r w:rsidRPr="000E30BA">
        <w:rPr>
          <w:color w:val="000000"/>
          <w:sz w:val="22"/>
          <w:szCs w:val="22"/>
        </w:rPr>
        <w:t xml:space="preserve"> stanowiącej podstawę jego wniesienia, jeżeli informacja została przekazana w sposób inny niż określony w lit. a; </w:t>
      </w:r>
    </w:p>
    <w:p w14:paraId="43BE3F07" w14:textId="65277E8E" w:rsidR="004C3E08" w:rsidRPr="000E30BA" w:rsidRDefault="00405BDD" w:rsidP="00F4705B">
      <w:pPr>
        <w:pStyle w:val="Akapitzlist"/>
        <w:numPr>
          <w:ilvl w:val="0"/>
          <w:numId w:val="11"/>
        </w:numPr>
        <w:autoSpaceDE w:val="0"/>
        <w:autoSpaceDN w:val="0"/>
        <w:adjustRightInd w:val="0"/>
        <w:spacing w:line="276" w:lineRule="auto"/>
        <w:ind w:left="426" w:hanging="426"/>
        <w:jc w:val="both"/>
        <w:rPr>
          <w:color w:val="000000"/>
          <w:sz w:val="22"/>
          <w:szCs w:val="22"/>
        </w:rPr>
      </w:pPr>
      <w:r w:rsidRPr="000E30BA">
        <w:rPr>
          <w:color w:val="000000"/>
          <w:sz w:val="22"/>
          <w:szCs w:val="22"/>
        </w:rPr>
        <w:lastRenderedPageBreak/>
        <w:t xml:space="preserve">Odwołanie wobec treści ogłoszenia wszczynającego postępowanie o udzielenie zamówienia lub konkurs lub wobec treści dokumentów zamówienia wnosi się w terminie </w:t>
      </w:r>
    </w:p>
    <w:p w14:paraId="7484C509" w14:textId="77777777" w:rsidR="004C3E08" w:rsidRPr="000E30BA" w:rsidRDefault="00405BDD" w:rsidP="00406A8B">
      <w:pPr>
        <w:autoSpaceDE w:val="0"/>
        <w:autoSpaceDN w:val="0"/>
        <w:adjustRightInd w:val="0"/>
        <w:spacing w:line="276" w:lineRule="auto"/>
        <w:jc w:val="both"/>
        <w:rPr>
          <w:rFonts w:cs="Times New Roman"/>
          <w:color w:val="000000"/>
          <w:sz w:val="22"/>
          <w:szCs w:val="22"/>
        </w:rPr>
      </w:pPr>
      <w:r w:rsidRPr="000E30BA">
        <w:rPr>
          <w:rFonts w:cs="Times New Roman"/>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2D84B97A" w14:textId="083E3119" w:rsidR="004C3E08" w:rsidRPr="000E30BA" w:rsidRDefault="00405BDD" w:rsidP="00F4705B">
      <w:pPr>
        <w:pStyle w:val="Akapitzlist"/>
        <w:numPr>
          <w:ilvl w:val="0"/>
          <w:numId w:val="11"/>
        </w:numPr>
        <w:autoSpaceDE w:val="0"/>
        <w:autoSpaceDN w:val="0"/>
        <w:adjustRightInd w:val="0"/>
        <w:spacing w:line="276" w:lineRule="auto"/>
        <w:ind w:left="426" w:hanging="426"/>
        <w:jc w:val="both"/>
        <w:rPr>
          <w:color w:val="000000"/>
          <w:sz w:val="22"/>
          <w:szCs w:val="22"/>
        </w:rPr>
      </w:pPr>
      <w:r w:rsidRPr="000E30BA">
        <w:rPr>
          <w:color w:val="000000"/>
          <w:sz w:val="22"/>
          <w:szCs w:val="22"/>
        </w:rPr>
        <w:t xml:space="preserve">Odwołanie w przypadkach innych niż określone w ust. </w:t>
      </w:r>
      <w:r w:rsidR="00953DDA" w:rsidRPr="000E30BA">
        <w:rPr>
          <w:color w:val="000000"/>
          <w:sz w:val="22"/>
          <w:szCs w:val="22"/>
        </w:rPr>
        <w:t>5 i 6</w:t>
      </w:r>
      <w:r w:rsidRPr="000E30BA">
        <w:rPr>
          <w:color w:val="000000"/>
          <w:sz w:val="22"/>
          <w:szCs w:val="22"/>
        </w:rPr>
        <w:t xml:space="preserve">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r w:rsidR="00953DDA" w:rsidRPr="000E30BA">
        <w:rPr>
          <w:color w:val="000000"/>
          <w:sz w:val="22"/>
          <w:szCs w:val="22"/>
        </w:rPr>
        <w:t>.</w:t>
      </w:r>
      <w:r w:rsidRPr="000E30BA">
        <w:rPr>
          <w:color w:val="000000"/>
          <w:sz w:val="22"/>
          <w:szCs w:val="22"/>
        </w:rPr>
        <w:t xml:space="preserve"> </w:t>
      </w:r>
    </w:p>
    <w:p w14:paraId="57CC482C" w14:textId="679AE366" w:rsidR="00405BDD" w:rsidRPr="000E30BA" w:rsidRDefault="00602F03" w:rsidP="00F4705B">
      <w:pPr>
        <w:pStyle w:val="Akapitzlist"/>
        <w:numPr>
          <w:ilvl w:val="0"/>
          <w:numId w:val="11"/>
        </w:numPr>
        <w:tabs>
          <w:tab w:val="num" w:pos="0"/>
        </w:tabs>
        <w:suppressAutoHyphens/>
        <w:spacing w:line="276" w:lineRule="auto"/>
        <w:ind w:left="284" w:hanging="284"/>
        <w:jc w:val="both"/>
        <w:rPr>
          <w:b/>
          <w:bCs/>
          <w:sz w:val="22"/>
          <w:szCs w:val="22"/>
          <w:u w:val="single"/>
        </w:rPr>
      </w:pPr>
      <w:r w:rsidRPr="000E30BA">
        <w:rPr>
          <w:bCs/>
          <w:sz w:val="22"/>
          <w:szCs w:val="22"/>
        </w:rPr>
        <w:t xml:space="preserve">Zgodnie z art. 579 ust. 1 </w:t>
      </w:r>
      <w:r w:rsidR="00CF57BB" w:rsidRPr="000E30BA">
        <w:rPr>
          <w:bCs/>
          <w:sz w:val="22"/>
          <w:szCs w:val="22"/>
        </w:rPr>
        <w:t xml:space="preserve">ustawy Pzp </w:t>
      </w:r>
      <w:r w:rsidRPr="000E30BA">
        <w:rPr>
          <w:bCs/>
          <w:sz w:val="22"/>
          <w:szCs w:val="22"/>
        </w:rPr>
        <w:t xml:space="preserve">na orzeczenie </w:t>
      </w:r>
      <w:r w:rsidR="00CF57BB" w:rsidRPr="000E30BA">
        <w:rPr>
          <w:bCs/>
          <w:sz w:val="22"/>
          <w:szCs w:val="22"/>
        </w:rPr>
        <w:t xml:space="preserve">KIO </w:t>
      </w:r>
      <w:r w:rsidRPr="000E30BA">
        <w:rPr>
          <w:bCs/>
          <w:sz w:val="22"/>
          <w:szCs w:val="22"/>
        </w:rPr>
        <w:t xml:space="preserve">oraz postanowienie Prezesa </w:t>
      </w:r>
      <w:r w:rsidR="00CF57BB" w:rsidRPr="000E30BA">
        <w:rPr>
          <w:bCs/>
          <w:sz w:val="22"/>
          <w:szCs w:val="22"/>
        </w:rPr>
        <w:t>KIO</w:t>
      </w:r>
      <w:r w:rsidRPr="000E30BA">
        <w:rPr>
          <w:bCs/>
          <w:sz w:val="22"/>
          <w:szCs w:val="22"/>
        </w:rPr>
        <w:t>, o którym mowa w</w:t>
      </w:r>
      <w:r w:rsidR="00CF57BB" w:rsidRPr="000E30BA">
        <w:rPr>
          <w:bCs/>
          <w:sz w:val="22"/>
          <w:szCs w:val="22"/>
        </w:rPr>
        <w:t xml:space="preserve"> </w:t>
      </w:r>
      <w:r w:rsidRPr="000E30BA">
        <w:rPr>
          <w:bCs/>
          <w:sz w:val="22"/>
          <w:szCs w:val="22"/>
        </w:rPr>
        <w:t>art. 519 ust.1</w:t>
      </w:r>
      <w:r w:rsidR="00CF57BB" w:rsidRPr="000E30BA">
        <w:rPr>
          <w:bCs/>
          <w:sz w:val="22"/>
          <w:szCs w:val="22"/>
        </w:rPr>
        <w:t xml:space="preserve"> ustawy Pzp</w:t>
      </w:r>
      <w:r w:rsidRPr="000E30BA">
        <w:rPr>
          <w:bCs/>
          <w:sz w:val="22"/>
          <w:szCs w:val="22"/>
        </w:rPr>
        <w:t xml:space="preserve">, stronom oraz uczestnikom postępowania odwoławczego przysługuje skarga do </w:t>
      </w:r>
      <w:r w:rsidR="00CF57BB" w:rsidRPr="000E30BA">
        <w:rPr>
          <w:bCs/>
          <w:sz w:val="22"/>
          <w:szCs w:val="22"/>
        </w:rPr>
        <w:t>S</w:t>
      </w:r>
      <w:r w:rsidRPr="000E30BA">
        <w:rPr>
          <w:bCs/>
          <w:sz w:val="22"/>
          <w:szCs w:val="22"/>
        </w:rPr>
        <w:t>ądu</w:t>
      </w:r>
      <w:r w:rsidR="00CF57BB" w:rsidRPr="000E30BA">
        <w:rPr>
          <w:bCs/>
          <w:sz w:val="22"/>
          <w:szCs w:val="22"/>
        </w:rPr>
        <w:t xml:space="preserve"> Okręgowego w Warszawie – sądu zamówień publicznych</w:t>
      </w:r>
      <w:r w:rsidRPr="000E30BA">
        <w:rPr>
          <w:bCs/>
          <w:sz w:val="22"/>
          <w:szCs w:val="22"/>
        </w:rPr>
        <w:t>.</w:t>
      </w:r>
    </w:p>
    <w:p w14:paraId="52F9AB6E" w14:textId="77777777" w:rsidR="005308BB" w:rsidRPr="000E30BA" w:rsidRDefault="005308BB" w:rsidP="005308BB">
      <w:pPr>
        <w:pStyle w:val="Akapitzlist"/>
        <w:suppressAutoHyphens/>
        <w:spacing w:line="276" w:lineRule="auto"/>
        <w:ind w:left="284"/>
        <w:jc w:val="both"/>
        <w:rPr>
          <w:b/>
          <w:bCs/>
          <w:sz w:val="22"/>
          <w:szCs w:val="22"/>
          <w:u w:val="single"/>
        </w:rPr>
      </w:pPr>
    </w:p>
    <w:p w14:paraId="4F3286EF" w14:textId="77777777" w:rsidR="00213EF9" w:rsidRPr="000E30BA" w:rsidRDefault="00CD34A9" w:rsidP="00700F4F">
      <w:pPr>
        <w:pStyle w:val="Nagwek9"/>
        <w:suppressAutoHyphens w:val="0"/>
        <w:spacing w:line="276" w:lineRule="auto"/>
        <w:rPr>
          <w:rFonts w:cs="Times New Roman"/>
          <w:sz w:val="22"/>
          <w:szCs w:val="22"/>
          <w:lang w:eastAsia="pl-PL"/>
        </w:rPr>
      </w:pPr>
      <w:r w:rsidRPr="000E30BA">
        <w:rPr>
          <w:rFonts w:cs="Times New Roman"/>
          <w:sz w:val="22"/>
          <w:szCs w:val="22"/>
          <w:lang w:eastAsia="pl-PL"/>
        </w:rPr>
        <w:t>XXII. WYMAGANIA DOTYCZĄCE WADIUM</w:t>
      </w:r>
    </w:p>
    <w:p w14:paraId="4C847CAC" w14:textId="0169FEFF" w:rsidR="0004033A" w:rsidRPr="000E30BA" w:rsidRDefault="0004033A" w:rsidP="00F4705B">
      <w:pPr>
        <w:numPr>
          <w:ilvl w:val="0"/>
          <w:numId w:val="44"/>
        </w:numPr>
        <w:spacing w:line="276" w:lineRule="auto"/>
        <w:ind w:left="608" w:right="102" w:hanging="427"/>
        <w:jc w:val="both"/>
        <w:rPr>
          <w:rFonts w:cs="Times New Roman"/>
          <w:sz w:val="22"/>
          <w:szCs w:val="22"/>
        </w:rPr>
      </w:pPr>
      <w:r w:rsidRPr="000E30BA">
        <w:rPr>
          <w:rFonts w:cs="Times New Roman"/>
          <w:sz w:val="22"/>
          <w:szCs w:val="22"/>
        </w:rPr>
        <w:t xml:space="preserve">Wykonawca zobowiązany jest do </w:t>
      </w:r>
      <w:r w:rsidR="008D453B" w:rsidRPr="000E30BA">
        <w:rPr>
          <w:rFonts w:cs="Times New Roman"/>
          <w:sz w:val="22"/>
          <w:szCs w:val="22"/>
        </w:rPr>
        <w:t>wniesienia</w:t>
      </w:r>
      <w:r w:rsidRPr="000E30BA">
        <w:rPr>
          <w:rFonts w:cs="Times New Roman"/>
          <w:sz w:val="22"/>
          <w:szCs w:val="22"/>
        </w:rPr>
        <w:t xml:space="preserve"> wadium w wysokości: </w:t>
      </w:r>
      <w:r w:rsidR="00E70106">
        <w:rPr>
          <w:rFonts w:cs="Times New Roman"/>
          <w:b/>
          <w:sz w:val="22"/>
          <w:szCs w:val="22"/>
        </w:rPr>
        <w:t>1</w:t>
      </w:r>
      <w:r w:rsidRPr="000E30BA">
        <w:rPr>
          <w:rFonts w:cs="Times New Roman"/>
          <w:b/>
          <w:sz w:val="22"/>
          <w:szCs w:val="22"/>
        </w:rPr>
        <w:t>00 000,00 zł</w:t>
      </w:r>
      <w:r w:rsidRPr="000E30BA">
        <w:rPr>
          <w:rFonts w:cs="Times New Roman"/>
          <w:sz w:val="22"/>
          <w:szCs w:val="22"/>
        </w:rPr>
        <w:t xml:space="preserve"> (słownie: </w:t>
      </w:r>
      <w:r w:rsidR="00E70106">
        <w:rPr>
          <w:rFonts w:cs="Times New Roman"/>
          <w:sz w:val="22"/>
          <w:szCs w:val="22"/>
        </w:rPr>
        <w:t xml:space="preserve">sto </w:t>
      </w:r>
      <w:r w:rsidRPr="000E30BA">
        <w:rPr>
          <w:rFonts w:cs="Times New Roman"/>
          <w:sz w:val="22"/>
          <w:szCs w:val="22"/>
        </w:rPr>
        <w:t xml:space="preserve">tysięcy złotych 00/100); </w:t>
      </w:r>
    </w:p>
    <w:p w14:paraId="11AFBC5C"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Wadium wnosi się przed upływem terminu składania ofert i utrzymuje nieprzerwanie do dnia upływu terminu związania ofertą, z wyjątkiem przypadków, o których mowa w art. 98 ust. 1 pkt 2 i 3 oraz ust. 2</w:t>
      </w:r>
      <w:r w:rsidR="008D453B" w:rsidRPr="000E30BA">
        <w:rPr>
          <w:rFonts w:cs="Times New Roman"/>
          <w:sz w:val="22"/>
          <w:szCs w:val="22"/>
        </w:rPr>
        <w:t xml:space="preserve"> ustawy Pzp</w:t>
      </w:r>
      <w:r w:rsidRPr="000E30BA">
        <w:rPr>
          <w:rFonts w:cs="Times New Roman"/>
          <w:sz w:val="22"/>
          <w:szCs w:val="22"/>
        </w:rPr>
        <w:t xml:space="preserve">. </w:t>
      </w:r>
    </w:p>
    <w:p w14:paraId="1DD9E227"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może być wnoszone według wyboru Wykonawcy w jednej lub kilku następujących formach: </w:t>
      </w:r>
    </w:p>
    <w:p w14:paraId="4AC5A5A5"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pieniądzu; </w:t>
      </w:r>
    </w:p>
    <w:p w14:paraId="1B707C9E"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gwarancjach bankowych; </w:t>
      </w:r>
    </w:p>
    <w:p w14:paraId="45696C6D"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gwarancjach ubezpieczeniowych; </w:t>
      </w:r>
    </w:p>
    <w:p w14:paraId="78715FD2" w14:textId="3658164C"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poręczeniach udzielanych przez podmioty, o których mowa w art. 6b ust. 5 pkt 2 ustawy z dnia 9 listopada 2000 r. o utworzeniu Polskiej Agencji Rozwoju Przedsiębiorczości. </w:t>
      </w:r>
    </w:p>
    <w:p w14:paraId="3075ED68" w14:textId="6184260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w formie pieniądza należy wnieść przelewem na konto w </w:t>
      </w:r>
      <w:r w:rsidR="00620CFF" w:rsidRPr="000E30BA">
        <w:rPr>
          <w:rFonts w:eastAsia="Times New Roman" w:cs="Times New Roman"/>
          <w:b/>
          <w:bCs/>
          <w:sz w:val="22"/>
          <w:szCs w:val="22"/>
        </w:rPr>
        <w:t>BGK Oddział w Łodzi, nr 59 1130 1163 0014 7148 0720 0005</w:t>
      </w:r>
      <w:r w:rsidRPr="000E30BA">
        <w:rPr>
          <w:rFonts w:cs="Times New Roman"/>
          <w:sz w:val="22"/>
          <w:szCs w:val="22"/>
        </w:rPr>
        <w:t xml:space="preserve"> z dopiskiem "</w:t>
      </w:r>
      <w:r w:rsidRPr="003F2B82">
        <w:rPr>
          <w:rFonts w:cs="Times New Roman"/>
          <w:b/>
          <w:i/>
          <w:sz w:val="22"/>
          <w:szCs w:val="22"/>
        </w:rPr>
        <w:t xml:space="preserve">Wadium - nr postępowania </w:t>
      </w:r>
      <w:r w:rsidRPr="003F2B82">
        <w:rPr>
          <w:rFonts w:eastAsia="Calibri" w:cs="Times New Roman"/>
          <w:b/>
          <w:bCs/>
          <w:i/>
          <w:sz w:val="22"/>
          <w:szCs w:val="22"/>
        </w:rPr>
        <w:t xml:space="preserve"> </w:t>
      </w:r>
      <w:r w:rsidR="00D021DF">
        <w:rPr>
          <w:rFonts w:cs="Times New Roman"/>
          <w:b/>
          <w:bCs/>
          <w:i/>
          <w:sz w:val="22"/>
          <w:szCs w:val="22"/>
        </w:rPr>
        <w:t>ZP/120/2024</w:t>
      </w:r>
      <w:r w:rsidR="003F2B82">
        <w:rPr>
          <w:rFonts w:cs="Times New Roman"/>
          <w:b/>
          <w:bCs/>
          <w:sz w:val="22"/>
          <w:szCs w:val="22"/>
        </w:rPr>
        <w:t>”</w:t>
      </w:r>
      <w:r w:rsidRPr="000E30BA">
        <w:rPr>
          <w:rFonts w:cs="Times New Roman"/>
          <w:b/>
          <w:bCs/>
          <w:sz w:val="22"/>
          <w:szCs w:val="22"/>
        </w:rPr>
        <w:t xml:space="preserve">. </w:t>
      </w:r>
    </w:p>
    <w:p w14:paraId="37217AD6" w14:textId="020BBE18" w:rsidR="0004033A" w:rsidRPr="000E30BA" w:rsidRDefault="0004033A" w:rsidP="0004033A">
      <w:pPr>
        <w:spacing w:line="276" w:lineRule="auto"/>
        <w:ind w:left="608" w:right="102"/>
        <w:rPr>
          <w:rFonts w:cs="Times New Roman"/>
          <w:sz w:val="22"/>
          <w:szCs w:val="22"/>
        </w:rPr>
      </w:pPr>
      <w:r w:rsidRPr="000E30BA">
        <w:rPr>
          <w:rFonts w:cs="Times New Roman"/>
          <w:b/>
          <w:sz w:val="22"/>
          <w:szCs w:val="22"/>
        </w:rPr>
        <w:t>UWAGA:</w:t>
      </w:r>
      <w:r w:rsidRPr="000E30BA">
        <w:rPr>
          <w:rFonts w:cs="Times New Roman"/>
          <w:sz w:val="22"/>
          <w:szCs w:val="22"/>
        </w:rPr>
        <w:t xml:space="preserve"> Za termin wniesienia wadium w formie </w:t>
      </w:r>
      <w:r w:rsidR="004A6186" w:rsidRPr="000E30BA">
        <w:rPr>
          <w:rFonts w:cs="Times New Roman"/>
          <w:sz w:val="22"/>
          <w:szCs w:val="22"/>
        </w:rPr>
        <w:t>pieniądza</w:t>
      </w:r>
      <w:r w:rsidRPr="000E30BA">
        <w:rPr>
          <w:rFonts w:cs="Times New Roman"/>
          <w:sz w:val="22"/>
          <w:szCs w:val="22"/>
        </w:rPr>
        <w:t xml:space="preserve"> zostanie przyjęty termin uznania rachunku Zamawiającego. </w:t>
      </w:r>
    </w:p>
    <w:p w14:paraId="1A72253B"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Wadium wnoszone w formie poręczeń lub gwarancji musi spełniać co najmniej poniższe wymagania: </w:t>
      </w:r>
    </w:p>
    <w:p w14:paraId="280B18D5" w14:textId="26A6FBE1"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musi obejmować odpowiedzialność za wszystkie przypadki powodujące utratę wadium przez Wykonawcę określone w </w:t>
      </w:r>
      <w:r w:rsidR="008D453B" w:rsidRPr="000E30BA">
        <w:rPr>
          <w:rFonts w:cs="Times New Roman"/>
          <w:sz w:val="22"/>
          <w:szCs w:val="22"/>
        </w:rPr>
        <w:t>ustawie Pzp</w:t>
      </w:r>
      <w:r w:rsidRPr="000E30BA">
        <w:rPr>
          <w:rFonts w:cs="Times New Roman"/>
          <w:sz w:val="22"/>
          <w:szCs w:val="22"/>
        </w:rPr>
        <w:t xml:space="preserve">, bez potwierdzania tych okoliczności; </w:t>
      </w:r>
    </w:p>
    <w:p w14:paraId="4CC47965"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z jej treści powinno jednoznacznej wynikać zobowiązanie gwaranta do zapłaty całej kwoty wadium; </w:t>
      </w:r>
    </w:p>
    <w:p w14:paraId="2872059D"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powinno być nieodwołalne i bezwarunkowe oraz płatne na pierwsze żądanie; </w:t>
      </w:r>
    </w:p>
    <w:p w14:paraId="394E1D6B"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termin obowiązywania poręczenia lub gwarancji nie może być krótszy niż termin związania ofertą (z zastrzeżeniem iż pierwszym dniem związania ofertą jest dzień</w:t>
      </w:r>
      <w:r w:rsidR="008D453B" w:rsidRPr="000E30BA">
        <w:rPr>
          <w:rFonts w:cs="Times New Roman"/>
          <w:sz w:val="22"/>
          <w:szCs w:val="22"/>
        </w:rPr>
        <w:t>, w którym upływa termin</w:t>
      </w:r>
      <w:r w:rsidRPr="000E30BA">
        <w:rPr>
          <w:rFonts w:cs="Times New Roman"/>
          <w:sz w:val="22"/>
          <w:szCs w:val="22"/>
        </w:rPr>
        <w:t xml:space="preserve"> składania ofert);  </w:t>
      </w:r>
    </w:p>
    <w:p w14:paraId="04CB735B"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w treści poręczenia lub gwarancji powinna znaleźć się nazwa oraz numer przedmiotowego postępowania; </w:t>
      </w:r>
    </w:p>
    <w:p w14:paraId="0C15299A"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beneficjentem poręczenia lub gwarancji jest: </w:t>
      </w:r>
      <w:r w:rsidR="00620CFF" w:rsidRPr="000E30BA">
        <w:rPr>
          <w:rFonts w:cs="Times New Roman"/>
          <w:b/>
          <w:sz w:val="22"/>
          <w:szCs w:val="22"/>
        </w:rPr>
        <w:t>SP ZOZ CSK UM w Łodzi, ul. Pomorska 251, 92-213 Łódź.</w:t>
      </w:r>
    </w:p>
    <w:p w14:paraId="22E9AD9F" w14:textId="6F199DCF"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w przypadku Wykonawców wspólnie ubiegających się o udzielenie zamówienia (art. 58 </w:t>
      </w:r>
      <w:r w:rsidR="008D453B" w:rsidRPr="000E30BA">
        <w:rPr>
          <w:rFonts w:cs="Times New Roman"/>
          <w:sz w:val="22"/>
          <w:szCs w:val="22"/>
        </w:rPr>
        <w:t>ustawy Pzp</w:t>
      </w:r>
      <w:r w:rsidRPr="000E30BA">
        <w:rPr>
          <w:rFonts w:cs="Times New Roman"/>
          <w:sz w:val="22"/>
          <w:szCs w:val="22"/>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79B67AD5" w14:textId="44C7FB72"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musi zostać złożone w </w:t>
      </w:r>
      <w:r w:rsidR="008D453B" w:rsidRPr="000E30BA">
        <w:rPr>
          <w:rFonts w:cs="Times New Roman"/>
          <w:sz w:val="22"/>
          <w:szCs w:val="22"/>
        </w:rPr>
        <w:t xml:space="preserve">oryginale w </w:t>
      </w:r>
      <w:r w:rsidRPr="000E30BA">
        <w:rPr>
          <w:rFonts w:cs="Times New Roman"/>
          <w:sz w:val="22"/>
          <w:szCs w:val="22"/>
        </w:rPr>
        <w:t xml:space="preserve">postaci elektronicznej </w:t>
      </w:r>
    </w:p>
    <w:p w14:paraId="689347EB" w14:textId="77777777"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W przypadku wniesienia wadium w formie: </w:t>
      </w:r>
    </w:p>
    <w:p w14:paraId="753AFD07" w14:textId="470617F6"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pieni</w:t>
      </w:r>
      <w:r w:rsidR="008D453B" w:rsidRPr="000E30BA">
        <w:rPr>
          <w:rFonts w:cs="Times New Roman"/>
          <w:sz w:val="22"/>
          <w:szCs w:val="22"/>
        </w:rPr>
        <w:t>ądza</w:t>
      </w:r>
      <w:r w:rsidRPr="000E30BA">
        <w:rPr>
          <w:rFonts w:cs="Times New Roman"/>
          <w:sz w:val="22"/>
          <w:szCs w:val="22"/>
        </w:rPr>
        <w:t xml:space="preserve"> - zaleca się, by dowód dokonania przelewu został dołączony do oferty; </w:t>
      </w:r>
    </w:p>
    <w:p w14:paraId="7309DCA4" w14:textId="77777777" w:rsidR="0004033A" w:rsidRPr="000E30BA" w:rsidRDefault="0004033A" w:rsidP="00F4705B">
      <w:pPr>
        <w:numPr>
          <w:ilvl w:val="1"/>
          <w:numId w:val="44"/>
        </w:numPr>
        <w:spacing w:line="276" w:lineRule="auto"/>
        <w:ind w:left="1023" w:right="102" w:hanging="425"/>
        <w:jc w:val="both"/>
        <w:rPr>
          <w:rFonts w:cs="Times New Roman"/>
          <w:sz w:val="22"/>
          <w:szCs w:val="22"/>
        </w:rPr>
      </w:pPr>
      <w:r w:rsidRPr="000E30BA">
        <w:rPr>
          <w:rFonts w:cs="Times New Roman"/>
          <w:sz w:val="22"/>
          <w:szCs w:val="22"/>
        </w:rPr>
        <w:t xml:space="preserve">poręczeń lub gwarancji - wymaga się, </w:t>
      </w:r>
      <w:r w:rsidR="008D453B" w:rsidRPr="000E30BA">
        <w:rPr>
          <w:rFonts w:cs="Times New Roman"/>
          <w:sz w:val="22"/>
          <w:szCs w:val="22"/>
        </w:rPr>
        <w:t>a</w:t>
      </w:r>
      <w:r w:rsidRPr="000E30BA">
        <w:rPr>
          <w:rFonts w:cs="Times New Roman"/>
          <w:sz w:val="22"/>
          <w:szCs w:val="22"/>
        </w:rPr>
        <w:t xml:space="preserve">by oryginał dokumentu </w:t>
      </w:r>
      <w:r w:rsidR="008D453B" w:rsidRPr="000E30BA">
        <w:rPr>
          <w:rFonts w:cs="Times New Roman"/>
          <w:sz w:val="22"/>
          <w:szCs w:val="22"/>
        </w:rPr>
        <w:t xml:space="preserve">w postaci elektronicznej </w:t>
      </w:r>
      <w:r w:rsidRPr="000E30BA">
        <w:rPr>
          <w:rFonts w:cs="Times New Roman"/>
          <w:sz w:val="22"/>
          <w:szCs w:val="22"/>
        </w:rPr>
        <w:t xml:space="preserve">został złożony wraz z ofertą. </w:t>
      </w:r>
    </w:p>
    <w:p w14:paraId="5C627D62" w14:textId="4FD20026"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lastRenderedPageBreak/>
        <w:t xml:space="preserve">Oferta wykonawcy, który nie wniesie wadium lub wniesie w sposób nieprawidłowy lub nie utrzyma wadium nieprzerwanie do upływu terminu związania ofertą lub złoży wniosek o zwrot wadium w przypadku, o którym mowa w art. 98 ust. 2 pkt 3 </w:t>
      </w:r>
      <w:r w:rsidR="008D453B" w:rsidRPr="000E30BA">
        <w:rPr>
          <w:rFonts w:cs="Times New Roman"/>
          <w:sz w:val="22"/>
          <w:szCs w:val="22"/>
        </w:rPr>
        <w:t>ustawy Pzp</w:t>
      </w:r>
      <w:r w:rsidRPr="000E30BA">
        <w:rPr>
          <w:rFonts w:cs="Times New Roman"/>
          <w:sz w:val="22"/>
          <w:szCs w:val="22"/>
        </w:rPr>
        <w:t xml:space="preserve"> zostanie odrzucona. </w:t>
      </w:r>
    </w:p>
    <w:p w14:paraId="4970F18B" w14:textId="465C8C18" w:rsidR="0004033A" w:rsidRPr="000E30BA" w:rsidRDefault="0004033A" w:rsidP="00F4705B">
      <w:pPr>
        <w:numPr>
          <w:ilvl w:val="0"/>
          <w:numId w:val="44"/>
        </w:numPr>
        <w:spacing w:line="276" w:lineRule="auto"/>
        <w:ind w:right="102" w:hanging="427"/>
        <w:jc w:val="both"/>
        <w:rPr>
          <w:rFonts w:cs="Times New Roman"/>
          <w:sz w:val="22"/>
          <w:szCs w:val="22"/>
        </w:rPr>
      </w:pPr>
      <w:r w:rsidRPr="000E30BA">
        <w:rPr>
          <w:rFonts w:cs="Times New Roman"/>
          <w:sz w:val="22"/>
          <w:szCs w:val="22"/>
        </w:rPr>
        <w:t xml:space="preserve">Zasady zwrotu oraz okoliczności zatrzymania wadium określa </w:t>
      </w:r>
      <w:r w:rsidR="008D453B" w:rsidRPr="000E30BA">
        <w:rPr>
          <w:rFonts w:cs="Times New Roman"/>
          <w:sz w:val="22"/>
          <w:szCs w:val="22"/>
        </w:rPr>
        <w:t>ustawa Pzp</w:t>
      </w:r>
      <w:r w:rsidRPr="000E30BA">
        <w:rPr>
          <w:rFonts w:cs="Times New Roman"/>
          <w:sz w:val="22"/>
          <w:szCs w:val="22"/>
        </w:rPr>
        <w:t xml:space="preserve">. </w:t>
      </w:r>
    </w:p>
    <w:p w14:paraId="0CEF2C47" w14:textId="77777777" w:rsidR="00675B18" w:rsidRPr="000E30BA" w:rsidRDefault="00675B18" w:rsidP="00675B18">
      <w:pPr>
        <w:spacing w:line="276" w:lineRule="auto"/>
        <w:ind w:left="585" w:right="102"/>
        <w:jc w:val="both"/>
        <w:rPr>
          <w:rFonts w:cs="Times New Roman"/>
          <w:sz w:val="22"/>
          <w:szCs w:val="22"/>
        </w:rPr>
      </w:pPr>
    </w:p>
    <w:p w14:paraId="4E825DE8" w14:textId="77777777" w:rsidR="00195600" w:rsidRPr="000E30BA" w:rsidRDefault="00195600" w:rsidP="0068063B">
      <w:pPr>
        <w:spacing w:line="276" w:lineRule="auto"/>
        <w:jc w:val="both"/>
        <w:rPr>
          <w:rFonts w:cs="Times New Roman"/>
          <w:sz w:val="22"/>
          <w:szCs w:val="22"/>
        </w:rPr>
      </w:pPr>
      <w:r w:rsidRPr="000E30BA">
        <w:rPr>
          <w:rFonts w:cs="Times New Roman"/>
          <w:b/>
          <w:bCs/>
          <w:sz w:val="22"/>
          <w:szCs w:val="22"/>
          <w:u w:val="single"/>
        </w:rPr>
        <w:t>XXIII.</w:t>
      </w:r>
      <w:r w:rsidRPr="000E30BA">
        <w:rPr>
          <w:rFonts w:cs="Times New Roman"/>
          <w:b/>
          <w:bCs/>
          <w:sz w:val="22"/>
          <w:szCs w:val="22"/>
          <w:u w:val="single"/>
        </w:rPr>
        <w:tab/>
        <w:t>WYMAGANIA DOTYCZĄCE ZABEZPIECZENIA NALEŻYTEGO WYKONANIA UMOWY</w:t>
      </w:r>
    </w:p>
    <w:p w14:paraId="7A597D5F" w14:textId="61F6B249"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Wykonawca, którego oferta została wybrana w zakresie zobowiązany jest do wniesienia zabezpieczenia należytego wykonania umowy (dalej </w:t>
      </w:r>
      <w:r w:rsidR="00EA604F" w:rsidRPr="000E30BA">
        <w:rPr>
          <w:rFonts w:cs="Times New Roman"/>
          <w:sz w:val="22"/>
          <w:szCs w:val="22"/>
        </w:rPr>
        <w:t>„</w:t>
      </w:r>
      <w:r w:rsidRPr="000E30BA">
        <w:rPr>
          <w:rFonts w:cs="Times New Roman"/>
          <w:sz w:val="22"/>
          <w:szCs w:val="22"/>
        </w:rPr>
        <w:t>zabezpieczenie</w:t>
      </w:r>
      <w:r w:rsidR="00EA604F" w:rsidRPr="000E30BA">
        <w:rPr>
          <w:rFonts w:cs="Times New Roman"/>
          <w:sz w:val="22"/>
          <w:szCs w:val="22"/>
        </w:rPr>
        <w:t>”</w:t>
      </w:r>
      <w:r w:rsidRPr="000E30BA">
        <w:rPr>
          <w:rFonts w:cs="Times New Roman"/>
          <w:sz w:val="22"/>
          <w:szCs w:val="22"/>
        </w:rPr>
        <w:t xml:space="preserve">) w wysokości </w:t>
      </w:r>
      <w:r w:rsidR="00B81EA1">
        <w:rPr>
          <w:rFonts w:cs="Times New Roman"/>
          <w:b/>
          <w:bCs/>
          <w:sz w:val="22"/>
          <w:szCs w:val="22"/>
        </w:rPr>
        <w:t>4</w:t>
      </w:r>
      <w:r w:rsidRPr="000E30BA">
        <w:rPr>
          <w:rFonts w:cs="Times New Roman"/>
          <w:b/>
          <w:sz w:val="22"/>
          <w:szCs w:val="22"/>
        </w:rPr>
        <w:t>%</w:t>
      </w:r>
      <w:r w:rsidRPr="000E30BA">
        <w:rPr>
          <w:rFonts w:cs="Times New Roman"/>
          <w:sz w:val="22"/>
          <w:szCs w:val="22"/>
        </w:rPr>
        <w:t xml:space="preserve"> ceny całkowitej brutto wskazanej w ofercie</w:t>
      </w:r>
      <w:r w:rsidR="00C632CA" w:rsidRPr="000E30BA">
        <w:rPr>
          <w:rFonts w:cs="Times New Roman"/>
          <w:sz w:val="22"/>
          <w:szCs w:val="22"/>
        </w:rPr>
        <w:t>,</w:t>
      </w:r>
      <w:r w:rsidRPr="000E30BA">
        <w:rPr>
          <w:rFonts w:cs="Times New Roman"/>
          <w:sz w:val="22"/>
          <w:szCs w:val="22"/>
        </w:rPr>
        <w:t xml:space="preserve"> przed podpisaniem umowy. </w:t>
      </w:r>
    </w:p>
    <w:p w14:paraId="562B9B86"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służy pokryciu roszczeń z tytułu niewykonania lub nienależytego wykonania umowy. </w:t>
      </w:r>
    </w:p>
    <w:p w14:paraId="61FA40D0"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może być wnoszone według wyboru Wykonawcy w jednej lub kilku następujących formach: </w:t>
      </w:r>
    </w:p>
    <w:p w14:paraId="5895634C"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pieniądzu; </w:t>
      </w:r>
    </w:p>
    <w:p w14:paraId="760F3E7C"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poręczeniach bankowych lub poręczeniach spółdzielczej kasy oszczędnościowo-kredytowej, </w:t>
      </w:r>
    </w:p>
    <w:p w14:paraId="41DD201F" w14:textId="77777777" w:rsidR="0068063B" w:rsidRPr="000E30BA" w:rsidRDefault="0068063B" w:rsidP="0068063B">
      <w:pPr>
        <w:spacing w:line="276" w:lineRule="auto"/>
        <w:ind w:left="1032" w:right="101"/>
        <w:rPr>
          <w:rFonts w:cs="Times New Roman"/>
          <w:sz w:val="22"/>
          <w:szCs w:val="22"/>
        </w:rPr>
      </w:pPr>
      <w:r w:rsidRPr="000E30BA">
        <w:rPr>
          <w:rFonts w:cs="Times New Roman"/>
          <w:sz w:val="22"/>
          <w:szCs w:val="22"/>
        </w:rPr>
        <w:t xml:space="preserve">z tym że zobowiązanie kasy jest zawsze zobowiązaniem pieniężnym; </w:t>
      </w:r>
    </w:p>
    <w:p w14:paraId="5B260F84"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gwarancjach bankowych; </w:t>
      </w:r>
    </w:p>
    <w:p w14:paraId="5E2E1504" w14:textId="77777777"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gwarancjach ubezpieczeniowych; </w:t>
      </w:r>
    </w:p>
    <w:p w14:paraId="28E92108" w14:textId="677749D6" w:rsidR="0068063B" w:rsidRPr="000E30BA" w:rsidRDefault="0068063B" w:rsidP="00F4705B">
      <w:pPr>
        <w:numPr>
          <w:ilvl w:val="1"/>
          <w:numId w:val="45"/>
        </w:numPr>
        <w:spacing w:line="276" w:lineRule="auto"/>
        <w:ind w:left="1023" w:right="101" w:hanging="425"/>
        <w:jc w:val="both"/>
        <w:rPr>
          <w:rFonts w:cs="Times New Roman"/>
          <w:sz w:val="22"/>
          <w:szCs w:val="22"/>
        </w:rPr>
      </w:pPr>
      <w:r w:rsidRPr="000E30BA">
        <w:rPr>
          <w:rFonts w:cs="Times New Roman"/>
          <w:sz w:val="22"/>
          <w:szCs w:val="22"/>
        </w:rPr>
        <w:t xml:space="preserve">poręczeniach udzielanych przez podmioty, o których mowa w art. 6b ust. 5 pkt 2 ustawy z dnia 09.11.2000 r. o utworzeniu Polskiej Agencji Rozwoju Przedsiębiorczości. </w:t>
      </w:r>
    </w:p>
    <w:p w14:paraId="12A4FCF0" w14:textId="77777777" w:rsidR="0068063B"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w formie pieniądza należy wnieść przelewem na konto, którego numer zostanie podany Wykonawcy przed podpisaniem umowy. W przypadku wniesienia wadium w pieniądzu Wykonawca może wyrazić zgodę na zaliczenie kwoty wadium na poczet zabezpieczenia. </w:t>
      </w:r>
    </w:p>
    <w:p w14:paraId="5E882C2C" w14:textId="77777777" w:rsidR="00956702"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b/>
          <w:sz w:val="22"/>
          <w:szCs w:val="22"/>
        </w:rPr>
        <w:t>Uwaga:</w:t>
      </w:r>
      <w:r w:rsidRPr="000E30BA">
        <w:rPr>
          <w:rFonts w:cs="Times New Roman"/>
          <w:sz w:val="22"/>
          <w:szCs w:val="22"/>
        </w:rPr>
        <w:t xml:space="preserve"> Przed złożeniem poręczenia lub gwarancji Wykonawca </w:t>
      </w:r>
      <w:r w:rsidR="00C632CA" w:rsidRPr="000E30BA">
        <w:rPr>
          <w:rFonts w:cs="Times New Roman"/>
          <w:sz w:val="22"/>
          <w:szCs w:val="22"/>
        </w:rPr>
        <w:t>po</w:t>
      </w:r>
      <w:r w:rsidRPr="000E30BA">
        <w:rPr>
          <w:rFonts w:cs="Times New Roman"/>
          <w:sz w:val="22"/>
          <w:szCs w:val="22"/>
        </w:rPr>
        <w:t xml:space="preserve">winien przedstawić projekt dokumentu Zamawiającemu w celu uzyskania akceptacji jego treści. </w:t>
      </w:r>
    </w:p>
    <w:p w14:paraId="29137B89" w14:textId="77777777" w:rsidR="004E06A3" w:rsidRPr="000E30BA" w:rsidRDefault="0068063B" w:rsidP="00F4705B">
      <w:pPr>
        <w:numPr>
          <w:ilvl w:val="0"/>
          <w:numId w:val="45"/>
        </w:numPr>
        <w:spacing w:line="276" w:lineRule="auto"/>
        <w:ind w:right="101" w:hanging="427"/>
        <w:jc w:val="both"/>
        <w:rPr>
          <w:rFonts w:cs="Times New Roman"/>
          <w:sz w:val="22"/>
          <w:szCs w:val="22"/>
        </w:rPr>
      </w:pPr>
      <w:r w:rsidRPr="000E30BA">
        <w:rPr>
          <w:rFonts w:cs="Times New Roman"/>
          <w:sz w:val="22"/>
          <w:szCs w:val="22"/>
        </w:rPr>
        <w:t xml:space="preserve">Zabezpieczenie wnoszone w formie poręczeń lub gwarancji musi spełniać co najmniej poniższe wymagania: </w:t>
      </w:r>
    </w:p>
    <w:p w14:paraId="6B7711A8"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musi obejmować odpowiedzialność za wszystkie okoliczności związane z niewykonaniem lub nienależytym wykonaniem umowy (w tym pokryciu naliczonych kar umownych), bez potwierdzania tych okoliczności; </w:t>
      </w:r>
    </w:p>
    <w:p w14:paraId="51ED4088"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wszelkie zmiany, uzupełnienia lub modyfikacje warunków umowy lub przedmiotu zamówienia nie mogą zwalniać gwaranta z odpowiedzialności wynikającej z poręczenia lub gwarancji; </w:t>
      </w:r>
    </w:p>
    <w:p w14:paraId="15D18DD5"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z jej treści powinno jednoznacznie wynikać zobowiązanie gwaranta lub poręczyciela do zapłaty całej kwoty zabezpieczenia; </w:t>
      </w:r>
    </w:p>
    <w:p w14:paraId="233AD17D"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powinna być nieodwołalna i bezwarunkowa oraz płatna na pierwsze żądanie; </w:t>
      </w:r>
    </w:p>
    <w:p w14:paraId="2283693A"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musi jednoznacznie określać termin obowiązywania poręczenia lub gwarancji; </w:t>
      </w:r>
    </w:p>
    <w:p w14:paraId="26688E1E"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 treści poręczenia lub gwarancji powinna znaleźć się nazwa przedmiotowego postępowania; </w:t>
      </w:r>
    </w:p>
    <w:p w14:paraId="1420E9A5" w14:textId="77777777" w:rsidR="00956702"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beneficjentem poręczenia lub gwarancji jest: </w:t>
      </w:r>
      <w:r w:rsidRPr="000E30BA">
        <w:rPr>
          <w:b/>
          <w:sz w:val="22"/>
          <w:szCs w:val="22"/>
        </w:rPr>
        <w:t>SP ZOZ CSK UM w Łodzi, ul. Pomorska 251, 92-213 Łódź.</w:t>
      </w:r>
    </w:p>
    <w:p w14:paraId="4DB02320" w14:textId="77777777" w:rsidR="0068063B" w:rsidRPr="000E30BA" w:rsidRDefault="0068063B" w:rsidP="00F4705B">
      <w:pPr>
        <w:pStyle w:val="Akapitzlist"/>
        <w:numPr>
          <w:ilvl w:val="1"/>
          <w:numId w:val="46"/>
        </w:numPr>
        <w:spacing w:line="276" w:lineRule="auto"/>
        <w:ind w:left="851" w:right="101" w:hanging="425"/>
        <w:jc w:val="both"/>
        <w:rPr>
          <w:sz w:val="22"/>
          <w:szCs w:val="22"/>
        </w:rPr>
      </w:pPr>
      <w:r w:rsidRPr="000E30BA">
        <w:rPr>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794067B3" w14:textId="77777777" w:rsidR="0068063B" w:rsidRPr="000E30BA" w:rsidRDefault="0068063B" w:rsidP="0068063B">
      <w:pPr>
        <w:pStyle w:val="Tekstpodstawowy3"/>
        <w:spacing w:after="0" w:line="276" w:lineRule="auto"/>
        <w:jc w:val="both"/>
        <w:rPr>
          <w:sz w:val="22"/>
          <w:szCs w:val="22"/>
        </w:rPr>
      </w:pPr>
    </w:p>
    <w:p w14:paraId="36D73F81" w14:textId="77777777" w:rsidR="00F22369" w:rsidRPr="000E30BA" w:rsidRDefault="00F22369" w:rsidP="0068063B">
      <w:pPr>
        <w:pStyle w:val="Tekstpodstawowy3"/>
        <w:spacing w:after="0" w:line="276" w:lineRule="auto"/>
        <w:jc w:val="both"/>
        <w:rPr>
          <w:b/>
          <w:bCs/>
          <w:sz w:val="22"/>
          <w:szCs w:val="22"/>
          <w:u w:val="single"/>
        </w:rPr>
      </w:pPr>
      <w:r w:rsidRPr="000E30BA">
        <w:rPr>
          <w:b/>
          <w:sz w:val="22"/>
          <w:szCs w:val="22"/>
          <w:u w:val="single"/>
        </w:rPr>
        <w:t>XXIV.</w:t>
      </w:r>
      <w:r w:rsidRPr="000E30BA">
        <w:rPr>
          <w:b/>
          <w:bCs/>
          <w:sz w:val="22"/>
          <w:szCs w:val="22"/>
          <w:u w:val="single"/>
        </w:rPr>
        <w:t xml:space="preserve">INFORMACJE DOTYCZĄCE OFERT WARIANTOWYCH </w:t>
      </w:r>
    </w:p>
    <w:p w14:paraId="7AAC0CE7"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dopuszcza składania ofert wariantowych.</w:t>
      </w:r>
    </w:p>
    <w:p w14:paraId="35780057" w14:textId="77777777" w:rsidR="00F22369" w:rsidRPr="000E30BA" w:rsidRDefault="00F22369" w:rsidP="00683CF8">
      <w:pPr>
        <w:pStyle w:val="Tekstpodstawowy3"/>
        <w:spacing w:after="0" w:line="276" w:lineRule="auto"/>
        <w:jc w:val="both"/>
        <w:rPr>
          <w:b/>
          <w:bCs/>
          <w:sz w:val="22"/>
          <w:szCs w:val="22"/>
          <w:u w:val="single"/>
        </w:rPr>
      </w:pPr>
    </w:p>
    <w:p w14:paraId="57B1DE59" w14:textId="77777777"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 INFORMACJE DOTYCZĄCE ZWARCIA UMOWY RAMOWEJ</w:t>
      </w:r>
    </w:p>
    <w:p w14:paraId="5DABE6E1"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przewiduje zawarcia umowy ramowej. </w:t>
      </w:r>
    </w:p>
    <w:p w14:paraId="26C52AD2" w14:textId="77777777" w:rsidR="00C63B20" w:rsidRPr="000E30BA" w:rsidRDefault="00C63B20" w:rsidP="00683CF8">
      <w:pPr>
        <w:spacing w:line="276" w:lineRule="auto"/>
        <w:jc w:val="both"/>
        <w:rPr>
          <w:rFonts w:cs="Times New Roman"/>
          <w:color w:val="000000"/>
          <w:sz w:val="22"/>
          <w:szCs w:val="22"/>
        </w:rPr>
      </w:pPr>
    </w:p>
    <w:p w14:paraId="75086F09" w14:textId="5BD217B4"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XXVI. INFORMACJE O PRZEWIDYWANYCH ZAMÓWIENIACH, O KTÓRYCH MOWA W ART. 214 UST. 1 PKT. 7 I 8</w:t>
      </w:r>
      <w:r w:rsidR="000354F0">
        <w:rPr>
          <w:b/>
          <w:bCs/>
          <w:sz w:val="22"/>
          <w:szCs w:val="22"/>
          <w:u w:val="single"/>
        </w:rPr>
        <w:t xml:space="preserve"> USTAWY PZP</w:t>
      </w:r>
      <w:r w:rsidRPr="000E30BA">
        <w:rPr>
          <w:b/>
          <w:bCs/>
          <w:sz w:val="22"/>
          <w:szCs w:val="22"/>
          <w:u w:val="single"/>
        </w:rPr>
        <w:t>, JEŻELI ZAM</w:t>
      </w:r>
      <w:r w:rsidR="000354F0">
        <w:rPr>
          <w:b/>
          <w:bCs/>
          <w:sz w:val="22"/>
          <w:szCs w:val="22"/>
          <w:u w:val="single"/>
        </w:rPr>
        <w:t>A</w:t>
      </w:r>
      <w:r w:rsidRPr="000E30BA">
        <w:rPr>
          <w:b/>
          <w:bCs/>
          <w:sz w:val="22"/>
          <w:szCs w:val="22"/>
          <w:u w:val="single"/>
        </w:rPr>
        <w:t xml:space="preserve">WIAJĄCY PRZEWIDUJE UDZIELENIE TAKICH ZAMÓWIEŃ. </w:t>
      </w:r>
    </w:p>
    <w:p w14:paraId="5F98A7AD" w14:textId="66587DC4" w:rsidR="005B2EB1" w:rsidRPr="000E30BA" w:rsidRDefault="000F2C4F" w:rsidP="00683CF8">
      <w:pPr>
        <w:spacing w:line="276" w:lineRule="auto"/>
        <w:jc w:val="both"/>
        <w:rPr>
          <w:rFonts w:cs="Times New Roman"/>
          <w:sz w:val="22"/>
          <w:szCs w:val="22"/>
        </w:rPr>
      </w:pPr>
      <w:r w:rsidRPr="000E30BA">
        <w:rPr>
          <w:rFonts w:cs="Times New Roman"/>
          <w:sz w:val="22"/>
          <w:szCs w:val="22"/>
        </w:rPr>
        <w:lastRenderedPageBreak/>
        <w:t>Zamawiający</w:t>
      </w:r>
      <w:r w:rsidR="005B2EB1" w:rsidRPr="000E30BA">
        <w:rPr>
          <w:rFonts w:cs="Times New Roman"/>
          <w:sz w:val="22"/>
          <w:szCs w:val="22"/>
        </w:rPr>
        <w:t xml:space="preserve"> nie przewiduje zamówień, o których mowa w art. 214 ust. 1 pkt </w:t>
      </w:r>
      <w:r w:rsidR="00C632CA" w:rsidRPr="000E30BA">
        <w:rPr>
          <w:rFonts w:cs="Times New Roman"/>
          <w:sz w:val="22"/>
          <w:szCs w:val="22"/>
        </w:rPr>
        <w:t>7 ustawy Pzp</w:t>
      </w:r>
      <w:r w:rsidR="005B2EB1" w:rsidRPr="000E30BA">
        <w:rPr>
          <w:rFonts w:cs="Times New Roman"/>
          <w:sz w:val="22"/>
          <w:szCs w:val="22"/>
        </w:rPr>
        <w:t>.</w:t>
      </w:r>
    </w:p>
    <w:p w14:paraId="7E6577FA" w14:textId="77777777" w:rsidR="005B2EB1" w:rsidRPr="000E30BA" w:rsidRDefault="005B2EB1" w:rsidP="00683CF8">
      <w:pPr>
        <w:spacing w:line="276" w:lineRule="auto"/>
        <w:jc w:val="both"/>
        <w:rPr>
          <w:rFonts w:cs="Times New Roman"/>
          <w:sz w:val="22"/>
          <w:szCs w:val="22"/>
        </w:rPr>
      </w:pPr>
    </w:p>
    <w:p w14:paraId="15B8B3C0" w14:textId="7FC4CE93" w:rsidR="00F22369" w:rsidRPr="000E30BA" w:rsidRDefault="00F22369" w:rsidP="00683CF8">
      <w:pPr>
        <w:pStyle w:val="Tekstpodstawowy3"/>
        <w:spacing w:after="0" w:line="276" w:lineRule="auto"/>
        <w:jc w:val="both"/>
        <w:rPr>
          <w:b/>
          <w:bCs/>
          <w:sz w:val="22"/>
          <w:szCs w:val="22"/>
          <w:u w:val="single"/>
        </w:rPr>
      </w:pPr>
      <w:r w:rsidRPr="000E30BA">
        <w:rPr>
          <w:b/>
          <w:bCs/>
          <w:sz w:val="22"/>
          <w:szCs w:val="22"/>
          <w:u w:val="single"/>
        </w:rPr>
        <w:t>XXVII. INFORMACJE DOTYCZĄCE WIZJI LOK</w:t>
      </w:r>
      <w:r w:rsidR="00EB0249" w:rsidRPr="000E30BA">
        <w:rPr>
          <w:b/>
          <w:bCs/>
          <w:sz w:val="22"/>
          <w:szCs w:val="22"/>
          <w:u w:val="single"/>
        </w:rPr>
        <w:t>A</w:t>
      </w:r>
      <w:r w:rsidRPr="000E30BA">
        <w:rPr>
          <w:b/>
          <w:bCs/>
          <w:sz w:val="22"/>
          <w:szCs w:val="22"/>
          <w:u w:val="single"/>
        </w:rPr>
        <w:t>LNEJ</w:t>
      </w:r>
    </w:p>
    <w:p w14:paraId="69D47F06" w14:textId="77777777" w:rsidR="00F707C9"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F707C9" w:rsidRPr="000E30BA">
        <w:rPr>
          <w:rFonts w:cs="Times New Roman"/>
          <w:color w:val="000000"/>
          <w:sz w:val="22"/>
          <w:szCs w:val="22"/>
        </w:rPr>
        <w:t xml:space="preserve"> nie przewiduje przeprowadzenia wizji lokalnej. </w:t>
      </w:r>
    </w:p>
    <w:p w14:paraId="181A04D0" w14:textId="77777777" w:rsidR="009175A9" w:rsidRPr="000E30BA" w:rsidRDefault="009175A9" w:rsidP="00683CF8">
      <w:pPr>
        <w:pStyle w:val="Tekstpodstawowy3"/>
        <w:spacing w:after="0" w:line="276" w:lineRule="auto"/>
        <w:jc w:val="both"/>
        <w:rPr>
          <w:b/>
          <w:bCs/>
          <w:sz w:val="22"/>
          <w:szCs w:val="22"/>
          <w:u w:val="single"/>
        </w:rPr>
      </w:pPr>
    </w:p>
    <w:p w14:paraId="39376E2A" w14:textId="77777777" w:rsidR="00F22369" w:rsidRPr="000E30BA" w:rsidRDefault="00F22369" w:rsidP="00F4705B">
      <w:pPr>
        <w:pStyle w:val="Tekstpodstawowy3"/>
        <w:numPr>
          <w:ilvl w:val="0"/>
          <w:numId w:val="6"/>
        </w:numPr>
        <w:spacing w:after="0" w:line="276" w:lineRule="auto"/>
        <w:ind w:left="851" w:hanging="851"/>
        <w:jc w:val="both"/>
        <w:rPr>
          <w:b/>
          <w:bCs/>
          <w:sz w:val="22"/>
          <w:szCs w:val="22"/>
          <w:u w:val="single"/>
        </w:rPr>
      </w:pPr>
      <w:r w:rsidRPr="000E30BA">
        <w:rPr>
          <w:b/>
          <w:bCs/>
          <w:sz w:val="22"/>
          <w:szCs w:val="22"/>
          <w:u w:val="single"/>
        </w:rPr>
        <w:t>INFORMACJE DOTYCZĄCE WALUT OBCYCH</w:t>
      </w:r>
    </w:p>
    <w:p w14:paraId="1E8A097E" w14:textId="77777777" w:rsidR="00BD51E0" w:rsidRPr="000E30BA" w:rsidRDefault="000F2C4F"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lang w:eastAsia="pl-PL"/>
        </w:rPr>
        <w:t>Zamawiający</w:t>
      </w:r>
      <w:r w:rsidR="005B2EB1" w:rsidRPr="000E30BA">
        <w:rPr>
          <w:sz w:val="22"/>
          <w:szCs w:val="22"/>
          <w:lang w:eastAsia="pl-PL"/>
        </w:rPr>
        <w:t xml:space="preserve"> nie wyraża zgody na prowadzenie rozliczeń między stronami w walutach obcych. Wszelkie rozliczenia między </w:t>
      </w:r>
      <w:r w:rsidRPr="000E30BA">
        <w:rPr>
          <w:sz w:val="22"/>
          <w:szCs w:val="22"/>
          <w:lang w:eastAsia="pl-PL"/>
        </w:rPr>
        <w:t>Zamawiający</w:t>
      </w:r>
      <w:r w:rsidR="005B2EB1" w:rsidRPr="000E30BA">
        <w:rPr>
          <w:sz w:val="22"/>
          <w:szCs w:val="22"/>
          <w:lang w:eastAsia="pl-PL"/>
        </w:rPr>
        <w:t>m, a Wykonawcą związane z realizacją zamówienia dokonywane będą w złotych polskich (PLN).</w:t>
      </w:r>
    </w:p>
    <w:p w14:paraId="309ADE26" w14:textId="77777777" w:rsidR="00BD51E0" w:rsidRPr="000E30BA" w:rsidRDefault="005B2EB1"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rPr>
        <w:t xml:space="preserve">Dla potrzeb oceny spełniania warunku określonego powyżej, jeśli wartości zostaną podane w walutach innych niż PLN, </w:t>
      </w:r>
      <w:r w:rsidR="000F2C4F" w:rsidRPr="000E30BA">
        <w:rPr>
          <w:sz w:val="22"/>
          <w:szCs w:val="22"/>
        </w:rPr>
        <w:t>Zamawiający</w:t>
      </w:r>
      <w:r w:rsidRPr="000E30BA">
        <w:rPr>
          <w:sz w:val="22"/>
          <w:szCs w:val="22"/>
        </w:rPr>
        <w:t xml:space="preserve"> przyjmie średni kurs PLN do tej waluty publikowany przez Narodowy Bank Polski na dzień opublikowania ogłoszenia </w:t>
      </w:r>
      <w:r w:rsidR="00C632CA" w:rsidRPr="000E30BA">
        <w:rPr>
          <w:sz w:val="22"/>
          <w:szCs w:val="22"/>
        </w:rPr>
        <w:t xml:space="preserve">o zamówieniu </w:t>
      </w:r>
      <w:r w:rsidRPr="000E30BA">
        <w:rPr>
          <w:sz w:val="22"/>
          <w:szCs w:val="22"/>
        </w:rPr>
        <w:t xml:space="preserve">w Dzienniku Urzędowym Unii Europejskiej. </w:t>
      </w:r>
    </w:p>
    <w:p w14:paraId="40491432" w14:textId="4896B0EA" w:rsidR="005B2EB1" w:rsidRDefault="005B2EB1" w:rsidP="00F4705B">
      <w:pPr>
        <w:pStyle w:val="Tekstpodstawowy"/>
        <w:numPr>
          <w:ilvl w:val="1"/>
          <w:numId w:val="41"/>
        </w:numPr>
        <w:suppressAutoHyphens w:val="0"/>
        <w:spacing w:line="276" w:lineRule="auto"/>
        <w:ind w:left="284" w:hanging="284"/>
        <w:rPr>
          <w:sz w:val="22"/>
          <w:szCs w:val="22"/>
          <w:lang w:eastAsia="pl-PL"/>
        </w:rPr>
      </w:pPr>
      <w:r w:rsidRPr="000E30BA">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80DDCF2" w14:textId="77777777" w:rsidR="002A15BB" w:rsidRPr="000E30BA" w:rsidRDefault="002A15BB" w:rsidP="002A15BB">
      <w:pPr>
        <w:pStyle w:val="Tekstpodstawowy"/>
        <w:suppressAutoHyphens w:val="0"/>
        <w:spacing w:line="276" w:lineRule="auto"/>
        <w:ind w:left="284"/>
        <w:rPr>
          <w:sz w:val="22"/>
          <w:szCs w:val="22"/>
          <w:lang w:eastAsia="pl-PL"/>
        </w:rPr>
      </w:pPr>
    </w:p>
    <w:p w14:paraId="4E98AB70" w14:textId="77777777" w:rsidR="00F22369" w:rsidRPr="000E30BA" w:rsidRDefault="00F22369" w:rsidP="00F4705B">
      <w:pPr>
        <w:pStyle w:val="Akapitzlist"/>
        <w:numPr>
          <w:ilvl w:val="0"/>
          <w:numId w:val="6"/>
        </w:numPr>
        <w:spacing w:line="276" w:lineRule="auto"/>
        <w:ind w:left="709" w:hanging="709"/>
        <w:jc w:val="both"/>
        <w:rPr>
          <w:b/>
          <w:bCs/>
          <w:sz w:val="22"/>
          <w:szCs w:val="22"/>
          <w:u w:val="single"/>
        </w:rPr>
      </w:pPr>
      <w:r w:rsidRPr="000E30BA">
        <w:rPr>
          <w:b/>
          <w:bCs/>
          <w:sz w:val="22"/>
          <w:szCs w:val="22"/>
          <w:u w:val="single"/>
        </w:rPr>
        <w:t xml:space="preserve">INFORMACJE DOTYCZĄCE ZASTOSOWANIA AUKCJI ELEKTRONICZNEJ </w:t>
      </w:r>
    </w:p>
    <w:p w14:paraId="51F5C965" w14:textId="77777777" w:rsidR="00B50E82" w:rsidRPr="000E30BA" w:rsidRDefault="000F2C4F" w:rsidP="00683CF8">
      <w:pPr>
        <w:spacing w:line="276" w:lineRule="auto"/>
        <w:jc w:val="both"/>
        <w:rPr>
          <w:rFonts w:cs="Times New Roman"/>
          <w:color w:val="000000"/>
          <w:sz w:val="22"/>
          <w:szCs w:val="22"/>
        </w:rPr>
      </w:pPr>
      <w:r w:rsidRPr="000E30BA">
        <w:rPr>
          <w:rFonts w:cs="Times New Roman"/>
          <w:color w:val="000000"/>
          <w:sz w:val="22"/>
          <w:szCs w:val="22"/>
        </w:rPr>
        <w:t>Zamawiający</w:t>
      </w:r>
      <w:r w:rsidR="00B50E82" w:rsidRPr="000E30BA">
        <w:rPr>
          <w:rFonts w:cs="Times New Roman"/>
          <w:color w:val="000000"/>
          <w:sz w:val="22"/>
          <w:szCs w:val="22"/>
        </w:rPr>
        <w:t xml:space="preserve"> nie przewiduje zastosowania aukcji elektronicznej. </w:t>
      </w:r>
    </w:p>
    <w:p w14:paraId="5D3BFC22" w14:textId="77777777" w:rsidR="00F22369" w:rsidRPr="000E30BA" w:rsidRDefault="00F22369" w:rsidP="00683CF8">
      <w:pPr>
        <w:pStyle w:val="Akapitzlist"/>
        <w:spacing w:line="276" w:lineRule="auto"/>
        <w:ind w:left="1080"/>
        <w:jc w:val="both"/>
        <w:rPr>
          <w:b/>
          <w:bCs/>
          <w:sz w:val="22"/>
          <w:szCs w:val="22"/>
          <w:u w:val="single"/>
        </w:rPr>
      </w:pPr>
    </w:p>
    <w:p w14:paraId="61449963" w14:textId="77777777" w:rsidR="00F22369" w:rsidRPr="000E30BA" w:rsidRDefault="00F22369" w:rsidP="00F4705B">
      <w:pPr>
        <w:pStyle w:val="Akapitzlist"/>
        <w:numPr>
          <w:ilvl w:val="0"/>
          <w:numId w:val="6"/>
        </w:numPr>
        <w:spacing w:line="276" w:lineRule="auto"/>
        <w:ind w:left="567" w:hanging="567"/>
        <w:jc w:val="both"/>
        <w:rPr>
          <w:b/>
          <w:bCs/>
          <w:sz w:val="22"/>
          <w:szCs w:val="22"/>
          <w:u w:val="single"/>
        </w:rPr>
      </w:pPr>
      <w:r w:rsidRPr="000E30BA">
        <w:rPr>
          <w:b/>
          <w:bCs/>
          <w:sz w:val="22"/>
          <w:szCs w:val="22"/>
          <w:u w:val="single"/>
        </w:rPr>
        <w:t>INFORMACJE DOTYCZĄCE ZWR</w:t>
      </w:r>
      <w:r w:rsidR="00C61DAA" w:rsidRPr="000E30BA">
        <w:rPr>
          <w:b/>
          <w:bCs/>
          <w:sz w:val="22"/>
          <w:szCs w:val="22"/>
          <w:u w:val="single"/>
        </w:rPr>
        <w:t>O</w:t>
      </w:r>
      <w:r w:rsidRPr="000E30BA">
        <w:rPr>
          <w:b/>
          <w:bCs/>
          <w:sz w:val="22"/>
          <w:szCs w:val="22"/>
          <w:u w:val="single"/>
        </w:rPr>
        <w:t>TU KOSZTÓW UDZIAŁU W POSTĘPOWANIU</w:t>
      </w:r>
    </w:p>
    <w:p w14:paraId="1FBD6088" w14:textId="77777777" w:rsidR="004C38C1" w:rsidRPr="000E30BA" w:rsidRDefault="000F2C4F" w:rsidP="00683CF8">
      <w:pPr>
        <w:spacing w:line="276" w:lineRule="auto"/>
        <w:jc w:val="both"/>
        <w:rPr>
          <w:rFonts w:cs="Times New Roman"/>
          <w:bCs/>
          <w:sz w:val="22"/>
          <w:szCs w:val="22"/>
        </w:rPr>
      </w:pPr>
      <w:r w:rsidRPr="000E30BA">
        <w:rPr>
          <w:rFonts w:cs="Times New Roman"/>
          <w:bCs/>
          <w:sz w:val="22"/>
          <w:szCs w:val="22"/>
        </w:rPr>
        <w:t>Zamawiający</w:t>
      </w:r>
      <w:r w:rsidR="004C38C1" w:rsidRPr="000E30BA">
        <w:rPr>
          <w:rFonts w:cs="Times New Roman"/>
          <w:bCs/>
          <w:sz w:val="22"/>
          <w:szCs w:val="22"/>
        </w:rPr>
        <w:t xml:space="preserve"> nie przewiduje zwrotu kosztów udziału w postępowaniu.</w:t>
      </w:r>
    </w:p>
    <w:p w14:paraId="3F2CF4A8" w14:textId="77777777" w:rsidR="00F22369" w:rsidRPr="000E30BA" w:rsidRDefault="00F22369" w:rsidP="00683CF8">
      <w:pPr>
        <w:pStyle w:val="Akapitzlist"/>
        <w:spacing w:line="276" w:lineRule="auto"/>
        <w:ind w:left="1080"/>
        <w:jc w:val="both"/>
        <w:rPr>
          <w:b/>
          <w:bCs/>
          <w:sz w:val="22"/>
          <w:szCs w:val="22"/>
          <w:u w:val="single"/>
        </w:rPr>
      </w:pPr>
    </w:p>
    <w:p w14:paraId="3AB2B429" w14:textId="77777777" w:rsidR="0092281C" w:rsidRPr="000E30BA" w:rsidRDefault="00F22369" w:rsidP="00F4705B">
      <w:pPr>
        <w:pStyle w:val="Akapitzlist"/>
        <w:numPr>
          <w:ilvl w:val="0"/>
          <w:numId w:val="6"/>
        </w:numPr>
        <w:spacing w:line="276" w:lineRule="auto"/>
        <w:ind w:left="567" w:hanging="567"/>
        <w:jc w:val="both"/>
        <w:rPr>
          <w:b/>
          <w:bCs/>
          <w:sz w:val="22"/>
          <w:szCs w:val="22"/>
          <w:u w:val="single"/>
        </w:rPr>
      </w:pPr>
      <w:r w:rsidRPr="000E30BA">
        <w:rPr>
          <w:b/>
          <w:bCs/>
          <w:sz w:val="22"/>
          <w:szCs w:val="22"/>
          <w:u w:val="single"/>
        </w:rPr>
        <w:t xml:space="preserve">WYMAGANIA W ZAKRESIE ZATRUDNIENIA ART. </w:t>
      </w:r>
      <w:r w:rsidR="008260C8" w:rsidRPr="000E30BA">
        <w:rPr>
          <w:b/>
          <w:bCs/>
          <w:sz w:val="22"/>
          <w:szCs w:val="22"/>
          <w:u w:val="single"/>
        </w:rPr>
        <w:t xml:space="preserve">95  I </w:t>
      </w:r>
      <w:r w:rsidRPr="000E30BA">
        <w:rPr>
          <w:b/>
          <w:bCs/>
          <w:sz w:val="22"/>
          <w:szCs w:val="22"/>
          <w:u w:val="single"/>
        </w:rPr>
        <w:t>96 USTAWY</w:t>
      </w:r>
      <w:r w:rsidR="00C632CA" w:rsidRPr="000E30BA">
        <w:rPr>
          <w:b/>
          <w:bCs/>
          <w:sz w:val="22"/>
          <w:szCs w:val="22"/>
          <w:u w:val="single"/>
        </w:rPr>
        <w:t xml:space="preserve"> PZP</w:t>
      </w:r>
    </w:p>
    <w:p w14:paraId="74B66EA5" w14:textId="13B14677" w:rsidR="007E5344" w:rsidRPr="000E30BA" w:rsidRDefault="00014495" w:rsidP="00214CDD">
      <w:pPr>
        <w:spacing w:line="276" w:lineRule="auto"/>
        <w:jc w:val="both"/>
        <w:rPr>
          <w:rFonts w:eastAsia="Times New Roman" w:cs="Times New Roman"/>
          <w:sz w:val="22"/>
          <w:szCs w:val="22"/>
        </w:rPr>
      </w:pPr>
      <w:r w:rsidRPr="000E30BA">
        <w:rPr>
          <w:rFonts w:cs="Times New Roman"/>
          <w:bCs/>
          <w:sz w:val="22"/>
          <w:szCs w:val="22"/>
        </w:rPr>
        <w:t>Szczegółowe zapisy zawarte s</w:t>
      </w:r>
      <w:r w:rsidR="00457E05" w:rsidRPr="000E30BA">
        <w:rPr>
          <w:rFonts w:cs="Times New Roman"/>
          <w:bCs/>
          <w:sz w:val="22"/>
          <w:szCs w:val="22"/>
        </w:rPr>
        <w:t>ą</w:t>
      </w:r>
      <w:r w:rsidRPr="000E30BA">
        <w:rPr>
          <w:rFonts w:cs="Times New Roman"/>
          <w:bCs/>
          <w:sz w:val="22"/>
          <w:szCs w:val="22"/>
        </w:rPr>
        <w:t xml:space="preserve"> w </w:t>
      </w:r>
      <w:r w:rsidR="008A5E10">
        <w:rPr>
          <w:rFonts w:cs="Times New Roman"/>
          <w:bCs/>
          <w:sz w:val="22"/>
          <w:szCs w:val="22"/>
        </w:rPr>
        <w:t>§2 Wzoru Umowy -</w:t>
      </w:r>
      <w:r w:rsidRPr="000E30BA">
        <w:rPr>
          <w:rFonts w:cs="Times New Roman"/>
          <w:bCs/>
          <w:sz w:val="22"/>
          <w:szCs w:val="22"/>
        </w:rPr>
        <w:t xml:space="preserve"> Załączniku do SWZ. </w:t>
      </w:r>
    </w:p>
    <w:p w14:paraId="15BFA369" w14:textId="77777777" w:rsidR="00B04396" w:rsidRPr="000E30BA" w:rsidRDefault="00B04396" w:rsidP="00683CF8">
      <w:pPr>
        <w:pStyle w:val="Akapitzlist"/>
        <w:spacing w:line="276" w:lineRule="auto"/>
        <w:ind w:left="1080"/>
        <w:jc w:val="both"/>
        <w:rPr>
          <w:b/>
          <w:bCs/>
          <w:sz w:val="22"/>
          <w:szCs w:val="22"/>
          <w:u w:val="single"/>
        </w:rPr>
      </w:pPr>
    </w:p>
    <w:p w14:paraId="73ECA32C" w14:textId="77777777" w:rsidR="00F22369" w:rsidRPr="000E30BA" w:rsidRDefault="00F22369"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INFORMACJE DOTYCZĄCE ZASTRZEŻENIA MOŻLIWOŚCI UBIEGANIA SIĘ O UDZIELENIE ZAMÓWIENIA ART. 94 USTAWY</w:t>
      </w:r>
      <w:r w:rsidR="00C632CA" w:rsidRPr="000E30BA">
        <w:rPr>
          <w:b/>
          <w:bCs/>
          <w:sz w:val="22"/>
          <w:szCs w:val="22"/>
          <w:u w:val="single"/>
        </w:rPr>
        <w:t xml:space="preserve"> PZP</w:t>
      </w:r>
    </w:p>
    <w:p w14:paraId="583CB962" w14:textId="77777777" w:rsidR="00992C61" w:rsidRPr="000E30BA" w:rsidRDefault="000F2C4F" w:rsidP="00683CF8">
      <w:pPr>
        <w:tabs>
          <w:tab w:val="left" w:pos="1276"/>
        </w:tabs>
        <w:spacing w:line="276" w:lineRule="auto"/>
        <w:jc w:val="both"/>
        <w:rPr>
          <w:rFonts w:eastAsia="Times New Roman" w:cs="Times New Roman"/>
          <w:sz w:val="22"/>
          <w:szCs w:val="22"/>
        </w:rPr>
      </w:pPr>
      <w:r w:rsidRPr="000E30BA">
        <w:rPr>
          <w:rFonts w:eastAsia="Times New Roman" w:cs="Times New Roman"/>
          <w:sz w:val="22"/>
          <w:szCs w:val="22"/>
        </w:rPr>
        <w:t>Zamawiający</w:t>
      </w:r>
      <w:r w:rsidR="00992C61" w:rsidRPr="000E30BA">
        <w:rPr>
          <w:rFonts w:eastAsia="Times New Roman" w:cs="Times New Roman"/>
          <w:sz w:val="22"/>
          <w:szCs w:val="22"/>
        </w:rPr>
        <w:t xml:space="preserve"> nie zastrzega możliwości ubiegania się o udzielenie zamówienia wyłącznie przez </w:t>
      </w:r>
      <w:r w:rsidR="002B0955" w:rsidRPr="000E30BA">
        <w:rPr>
          <w:rFonts w:eastAsia="Times New Roman" w:cs="Times New Roman"/>
          <w:sz w:val="22"/>
          <w:szCs w:val="22"/>
        </w:rPr>
        <w:t>W</w:t>
      </w:r>
      <w:r w:rsidR="00992C61" w:rsidRPr="000E30BA">
        <w:rPr>
          <w:rFonts w:eastAsia="Times New Roman" w:cs="Times New Roman"/>
          <w:sz w:val="22"/>
          <w:szCs w:val="22"/>
        </w:rPr>
        <w:t xml:space="preserve">ykonawców, o których mowa w art. 94 </w:t>
      </w:r>
      <w:r w:rsidR="00C632CA" w:rsidRPr="000E30BA">
        <w:rPr>
          <w:rFonts w:eastAsia="Times New Roman" w:cs="Times New Roman"/>
          <w:sz w:val="22"/>
          <w:szCs w:val="22"/>
        </w:rPr>
        <w:t xml:space="preserve">ustawy </w:t>
      </w:r>
      <w:r w:rsidR="00992C61" w:rsidRPr="000E30BA">
        <w:rPr>
          <w:rFonts w:eastAsia="Times New Roman" w:cs="Times New Roman"/>
          <w:sz w:val="22"/>
          <w:szCs w:val="22"/>
        </w:rPr>
        <w:t>Pzp.</w:t>
      </w:r>
    </w:p>
    <w:p w14:paraId="2CA0BBBF" w14:textId="77777777" w:rsidR="00F22369" w:rsidRPr="000E30BA" w:rsidRDefault="00F22369" w:rsidP="00683CF8">
      <w:pPr>
        <w:pStyle w:val="Akapitzlist"/>
        <w:spacing w:line="276" w:lineRule="auto"/>
        <w:ind w:left="1080"/>
        <w:jc w:val="both"/>
        <w:rPr>
          <w:b/>
          <w:bCs/>
          <w:sz w:val="22"/>
          <w:szCs w:val="22"/>
          <w:u w:val="single"/>
        </w:rPr>
      </w:pPr>
    </w:p>
    <w:p w14:paraId="2D4F4B61" w14:textId="77777777" w:rsidR="00F22369" w:rsidRPr="000E30BA" w:rsidRDefault="00F22369"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 xml:space="preserve">INFORMACJE DOTYCZĄCE OSOBISTEGO WYKONANIA KLUCZOWYCH ZADAŃ ART. 60 </w:t>
      </w:r>
      <w:r w:rsidR="00DA0A17" w:rsidRPr="000E30BA">
        <w:rPr>
          <w:b/>
          <w:bCs/>
          <w:sz w:val="22"/>
          <w:szCs w:val="22"/>
          <w:u w:val="single"/>
        </w:rPr>
        <w:t>i</w:t>
      </w:r>
      <w:r w:rsidRPr="000E30BA">
        <w:rPr>
          <w:b/>
          <w:bCs/>
          <w:sz w:val="22"/>
          <w:szCs w:val="22"/>
          <w:u w:val="single"/>
        </w:rPr>
        <w:t xml:space="preserve"> ART. 121 USTAWY</w:t>
      </w:r>
      <w:r w:rsidR="00C632CA" w:rsidRPr="000E30BA">
        <w:rPr>
          <w:b/>
          <w:bCs/>
          <w:sz w:val="22"/>
          <w:szCs w:val="22"/>
          <w:u w:val="single"/>
        </w:rPr>
        <w:t xml:space="preserve"> PZP</w:t>
      </w:r>
      <w:r w:rsidRPr="000E30BA">
        <w:rPr>
          <w:b/>
          <w:bCs/>
          <w:sz w:val="22"/>
          <w:szCs w:val="22"/>
          <w:u w:val="single"/>
        </w:rPr>
        <w:t xml:space="preserve">. </w:t>
      </w:r>
    </w:p>
    <w:p w14:paraId="560B9C88" w14:textId="6BDDBF09" w:rsidR="00CD7B8E" w:rsidRPr="000E30BA"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0E30BA">
        <w:rPr>
          <w:rFonts w:eastAsia="Times New Roman" w:cs="Times New Roman"/>
          <w:color w:val="333333"/>
          <w:sz w:val="22"/>
          <w:szCs w:val="22"/>
        </w:rPr>
        <w:t>Zamawiający</w:t>
      </w:r>
      <w:r w:rsidR="003766D8" w:rsidRPr="000E30BA">
        <w:rPr>
          <w:rFonts w:eastAsia="Times New Roman" w:cs="Times New Roman"/>
          <w:color w:val="333333"/>
          <w:sz w:val="22"/>
          <w:szCs w:val="22"/>
        </w:rPr>
        <w:t xml:space="preserve"> nie</w:t>
      </w:r>
      <w:r w:rsidRPr="000E30BA">
        <w:rPr>
          <w:rFonts w:eastAsia="Times New Roman" w:cs="Times New Roman"/>
          <w:color w:val="333333"/>
          <w:sz w:val="22"/>
          <w:szCs w:val="22"/>
        </w:rPr>
        <w:t xml:space="preserve"> zastrzega obowią</w:t>
      </w:r>
      <w:r w:rsidR="003766D8" w:rsidRPr="000E30BA">
        <w:rPr>
          <w:rFonts w:eastAsia="Times New Roman" w:cs="Times New Roman"/>
          <w:color w:val="333333"/>
          <w:sz w:val="22"/>
          <w:szCs w:val="22"/>
        </w:rPr>
        <w:t>zku</w:t>
      </w:r>
      <w:r w:rsidRPr="000E30BA">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1680F483" w14:textId="77777777" w:rsidR="002A37DF" w:rsidRPr="000E30BA" w:rsidRDefault="002A37DF" w:rsidP="00683CF8">
      <w:pPr>
        <w:pStyle w:val="Akapitzlist"/>
        <w:spacing w:line="276" w:lineRule="auto"/>
        <w:ind w:left="1080"/>
        <w:jc w:val="both"/>
        <w:rPr>
          <w:b/>
          <w:bCs/>
          <w:sz w:val="22"/>
          <w:szCs w:val="22"/>
          <w:u w:val="single"/>
        </w:rPr>
      </w:pPr>
    </w:p>
    <w:p w14:paraId="6C30F6AA" w14:textId="77777777" w:rsidR="00F707C9" w:rsidRPr="000E30BA" w:rsidRDefault="00C61DAA" w:rsidP="00F4705B">
      <w:pPr>
        <w:pStyle w:val="Akapitzlist"/>
        <w:numPr>
          <w:ilvl w:val="0"/>
          <w:numId w:val="6"/>
        </w:numPr>
        <w:spacing w:line="276" w:lineRule="auto"/>
        <w:ind w:left="851" w:hanging="851"/>
        <w:jc w:val="both"/>
        <w:rPr>
          <w:b/>
          <w:bCs/>
          <w:sz w:val="22"/>
          <w:szCs w:val="22"/>
          <w:u w:val="single"/>
        </w:rPr>
      </w:pPr>
      <w:r w:rsidRPr="000E30BA">
        <w:rPr>
          <w:b/>
          <w:bCs/>
          <w:sz w:val="22"/>
          <w:szCs w:val="22"/>
          <w:u w:val="single"/>
        </w:rPr>
        <w:t xml:space="preserve">INFORMACJE DOTYCZĄCE </w:t>
      </w:r>
      <w:r w:rsidR="00F22369" w:rsidRPr="000E30BA">
        <w:rPr>
          <w:b/>
          <w:bCs/>
          <w:sz w:val="22"/>
          <w:szCs w:val="22"/>
          <w:u w:val="single"/>
        </w:rPr>
        <w:t>MOŻLIWOŚCI ZŁOŻENIA OFERT W POSTACI KATALOGÓW ELEKTRONICZNYCH ART. 93 USTAWY</w:t>
      </w:r>
      <w:r w:rsidR="00C632CA" w:rsidRPr="000E30BA">
        <w:rPr>
          <w:b/>
          <w:bCs/>
          <w:sz w:val="22"/>
          <w:szCs w:val="22"/>
          <w:u w:val="single"/>
        </w:rPr>
        <w:t xml:space="preserve"> PZP</w:t>
      </w:r>
      <w:r w:rsidR="00F22369" w:rsidRPr="000E30BA">
        <w:rPr>
          <w:b/>
          <w:bCs/>
          <w:sz w:val="22"/>
          <w:szCs w:val="22"/>
          <w:u w:val="single"/>
        </w:rPr>
        <w:t>.</w:t>
      </w:r>
    </w:p>
    <w:p w14:paraId="2D73D6FD" w14:textId="77777777" w:rsidR="00F707C9" w:rsidRPr="000E30BA" w:rsidRDefault="000F2C4F" w:rsidP="00683CF8">
      <w:pPr>
        <w:spacing w:line="276" w:lineRule="auto"/>
        <w:jc w:val="both"/>
        <w:rPr>
          <w:rFonts w:cs="Times New Roman"/>
          <w:b/>
          <w:bCs/>
          <w:sz w:val="22"/>
          <w:szCs w:val="22"/>
          <w:u w:val="single"/>
        </w:rPr>
      </w:pPr>
      <w:r w:rsidRPr="000E30BA">
        <w:rPr>
          <w:rFonts w:cs="Times New Roman"/>
          <w:bCs/>
          <w:sz w:val="22"/>
          <w:szCs w:val="22"/>
        </w:rPr>
        <w:t>Zamawiający</w:t>
      </w:r>
      <w:r w:rsidR="00F707C9" w:rsidRPr="000E30BA">
        <w:rPr>
          <w:rFonts w:cs="Times New Roman"/>
          <w:bCs/>
          <w:sz w:val="22"/>
          <w:szCs w:val="22"/>
        </w:rPr>
        <w:t xml:space="preserve"> nie przewiduje możliwości złożenia ofert w postaci katalogów elektronicznych. </w:t>
      </w:r>
    </w:p>
    <w:p w14:paraId="500B6BDF" w14:textId="77777777" w:rsidR="00F22369" w:rsidRPr="000E30BA" w:rsidRDefault="00F22369" w:rsidP="00683CF8">
      <w:pPr>
        <w:pStyle w:val="Akapitzlist"/>
        <w:spacing w:line="276" w:lineRule="auto"/>
        <w:rPr>
          <w:b/>
          <w:bCs/>
          <w:sz w:val="22"/>
          <w:szCs w:val="22"/>
          <w:u w:val="single"/>
        </w:rPr>
      </w:pPr>
    </w:p>
    <w:p w14:paraId="61361A2F" w14:textId="77777777" w:rsidR="0059425B" w:rsidRPr="000E30BA" w:rsidRDefault="0059425B" w:rsidP="00683CF8">
      <w:pPr>
        <w:suppressAutoHyphens/>
        <w:spacing w:line="276" w:lineRule="auto"/>
        <w:jc w:val="both"/>
        <w:rPr>
          <w:rFonts w:cs="Times New Roman"/>
          <w:b/>
          <w:sz w:val="22"/>
          <w:szCs w:val="22"/>
          <w:u w:val="single"/>
        </w:rPr>
      </w:pPr>
      <w:r w:rsidRPr="000E30BA">
        <w:rPr>
          <w:rFonts w:cs="Times New Roman"/>
          <w:b/>
          <w:sz w:val="22"/>
          <w:szCs w:val="22"/>
          <w:u w:val="single"/>
        </w:rPr>
        <w:t>XX</w:t>
      </w:r>
      <w:r w:rsidR="001618B7" w:rsidRPr="000E30BA">
        <w:rPr>
          <w:rFonts w:cs="Times New Roman"/>
          <w:b/>
          <w:sz w:val="22"/>
          <w:szCs w:val="22"/>
          <w:u w:val="single"/>
        </w:rPr>
        <w:t>XV</w:t>
      </w:r>
      <w:r w:rsidRPr="000E30BA">
        <w:rPr>
          <w:rFonts w:cs="Times New Roman"/>
          <w:b/>
          <w:sz w:val="22"/>
          <w:szCs w:val="22"/>
          <w:u w:val="single"/>
        </w:rPr>
        <w:t>.</w:t>
      </w:r>
      <w:r w:rsidRPr="000E30BA">
        <w:rPr>
          <w:rFonts w:cs="Times New Roman"/>
          <w:sz w:val="22"/>
          <w:szCs w:val="22"/>
        </w:rPr>
        <w:t xml:space="preserve"> </w:t>
      </w:r>
      <w:r w:rsidRPr="000E30BA">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0E30BA">
        <w:rPr>
          <w:rFonts w:cs="Times New Roman"/>
          <w:b/>
          <w:sz w:val="22"/>
          <w:szCs w:val="22"/>
          <w:u w:val="single"/>
        </w:rPr>
        <w:t>ELENIE ZAMÓWIENIA PUBLICZNEGO.</w:t>
      </w:r>
    </w:p>
    <w:p w14:paraId="7397648C"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0E30BA">
        <w:rPr>
          <w:rFonts w:cs="Times New Roman"/>
          <w:sz w:val="22"/>
          <w:szCs w:val="22"/>
        </w:rPr>
        <w:t xml:space="preserve"> </w:t>
      </w:r>
      <w:r w:rsidRPr="000E30BA">
        <w:rPr>
          <w:rFonts w:cs="Times New Roman"/>
          <w:sz w:val="22"/>
          <w:szCs w:val="22"/>
        </w:rPr>
        <w:t>95/46/WE (ogólne rozporządzenie o ochronie danych - zwane dalej RODO), pragniemy Państwa poinformować, że:</w:t>
      </w:r>
    </w:p>
    <w:p w14:paraId="11F94925"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2377D4B4" w14:textId="77777777" w:rsidR="001F5A82"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lastRenderedPageBreak/>
        <w:t>Administrator wyznaczył Inspektora Ochrony Danych Osobowych. Dane kontaktowe</w:t>
      </w:r>
      <w:r w:rsidR="006037E8" w:rsidRPr="000E30BA">
        <w:rPr>
          <w:rFonts w:cs="Times New Roman"/>
          <w:sz w:val="22"/>
          <w:szCs w:val="22"/>
        </w:rPr>
        <w:t>:</w:t>
      </w:r>
      <w:r w:rsidRPr="000E30BA">
        <w:rPr>
          <w:rFonts w:cs="Times New Roman"/>
          <w:sz w:val="22"/>
          <w:szCs w:val="22"/>
        </w:rPr>
        <w:t xml:space="preserve"> </w:t>
      </w:r>
      <w:r w:rsidR="006037E8" w:rsidRPr="000E30BA">
        <w:rPr>
          <w:rFonts w:cs="Times New Roman"/>
          <w:sz w:val="22"/>
          <w:szCs w:val="22"/>
        </w:rPr>
        <w:t xml:space="preserve">ul. Pomorska 251, </w:t>
      </w:r>
      <w:r w:rsidRPr="000E30BA">
        <w:rPr>
          <w:rFonts w:cs="Times New Roman"/>
          <w:sz w:val="22"/>
          <w:szCs w:val="22"/>
        </w:rPr>
        <w:t xml:space="preserve">92-213 Łódź, email: </w:t>
      </w:r>
      <w:hyperlink r:id="rId27" w:history="1">
        <w:r w:rsidR="006037E8" w:rsidRPr="000E30BA">
          <w:rPr>
            <w:rStyle w:val="Hipercze"/>
            <w:sz w:val="22"/>
            <w:szCs w:val="22"/>
          </w:rPr>
          <w:t>inspektor.odo@csk.umed.pl</w:t>
        </w:r>
      </w:hyperlink>
      <w:r w:rsidRPr="000E30BA">
        <w:rPr>
          <w:rFonts w:cs="Times New Roman"/>
          <w:sz w:val="22"/>
          <w:szCs w:val="22"/>
        </w:rPr>
        <w:t>; tel. 42 675 76 22.</w:t>
      </w:r>
    </w:p>
    <w:p w14:paraId="4727C313" w14:textId="19EDF0D9"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 xml:space="preserve">Administrator przetwarza Pani/Pana dane osobowe w celu związanym z postępowaniem o udzielenie zamówienia publicznego pod nazwą: </w:t>
      </w:r>
      <w:r w:rsidR="00A97110" w:rsidRPr="000E30BA">
        <w:rPr>
          <w:rFonts w:cs="Times New Roman"/>
          <w:b/>
          <w:sz w:val="22"/>
          <w:szCs w:val="22"/>
        </w:rPr>
        <w:t>„Świadczenie kompleksowej usługi konserwacji i dzierżawy bielizny szpitalnej oraz dzierżawy wraz ze sprzętem systemów do jej identyfikacji i zliczania we wszystkich obiektach CSK UM w Łodzi”</w:t>
      </w:r>
      <w:r w:rsidR="009404E4" w:rsidRPr="000E30BA">
        <w:rPr>
          <w:rFonts w:cs="Times New Roman"/>
          <w:b/>
          <w:sz w:val="22"/>
          <w:szCs w:val="22"/>
        </w:rPr>
        <w:t xml:space="preserve"> SP ZOZ CSK UM w Łodzi</w:t>
      </w:r>
      <w:r w:rsidR="00AF5365" w:rsidRPr="000E30BA">
        <w:rPr>
          <w:rFonts w:cs="Times New Roman"/>
          <w:b/>
          <w:sz w:val="22"/>
          <w:szCs w:val="22"/>
        </w:rPr>
        <w:t xml:space="preserve">” </w:t>
      </w:r>
      <w:r w:rsidRPr="000E30BA">
        <w:rPr>
          <w:rFonts w:cs="Times New Roman"/>
          <w:sz w:val="22"/>
          <w:szCs w:val="22"/>
        </w:rPr>
        <w:t>– na podstawie art. 6 ust. 1 lit. c RODO.</w:t>
      </w:r>
    </w:p>
    <w:p w14:paraId="5B7386E5"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C632CA" w:rsidRPr="000E30BA">
        <w:rPr>
          <w:rFonts w:cs="Times New Roman"/>
          <w:sz w:val="22"/>
          <w:szCs w:val="22"/>
        </w:rPr>
        <w:t xml:space="preserve"> ustawa </w:t>
      </w:r>
      <w:r w:rsidRPr="000E30BA">
        <w:rPr>
          <w:rFonts w:cs="Times New Roman"/>
          <w:sz w:val="22"/>
          <w:szCs w:val="22"/>
        </w:rPr>
        <w:t>Pzp”, a także podmiotom uprawnionym – na podstawie umów o powierzenie przetwarzania danych osobowych (w szczególności podmiotom wspierających administratora w organizacji postępowania o udzielenie zamówienia publicznego).</w:t>
      </w:r>
    </w:p>
    <w:p w14:paraId="7A0AD49B"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C8B4136" w14:textId="77777777" w:rsidR="0047047D"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555174AE" w14:textId="77777777" w:rsidR="00C24F8E" w:rsidRPr="000E30BA" w:rsidRDefault="0047047D" w:rsidP="00F4705B">
      <w:pPr>
        <w:numPr>
          <w:ilvl w:val="0"/>
          <w:numId w:val="10"/>
        </w:numPr>
        <w:tabs>
          <w:tab w:val="clear" w:pos="720"/>
          <w:tab w:val="num" w:pos="284"/>
        </w:tabs>
        <w:spacing w:line="276" w:lineRule="auto"/>
        <w:ind w:left="284" w:hanging="284"/>
        <w:contextualSpacing/>
        <w:jc w:val="both"/>
        <w:rPr>
          <w:rFonts w:cs="Times New Roman"/>
          <w:sz w:val="22"/>
          <w:szCs w:val="22"/>
        </w:rPr>
      </w:pPr>
      <w:r w:rsidRPr="000E30BA">
        <w:rPr>
          <w:rFonts w:cs="Times New Roman"/>
          <w:sz w:val="22"/>
          <w:szCs w:val="22"/>
        </w:rPr>
        <w:t>Posiada Pani/Pan:</w:t>
      </w:r>
    </w:p>
    <w:p w14:paraId="30F61CAA"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dostępu do danych osobowych Pani/Pana dotyczących (art. 15 RODO);</w:t>
      </w:r>
    </w:p>
    <w:p w14:paraId="6CB67D59"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2FF3A623" w14:textId="77777777" w:rsidR="00C24F8E"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394849" w14:textId="77777777" w:rsidR="0047047D" w:rsidRPr="000E30BA" w:rsidRDefault="0047047D" w:rsidP="00F4705B">
      <w:pPr>
        <w:pStyle w:val="Akapitzlist"/>
        <w:numPr>
          <w:ilvl w:val="1"/>
          <w:numId w:val="13"/>
        </w:numPr>
        <w:spacing w:line="276" w:lineRule="auto"/>
        <w:ind w:hanging="436"/>
        <w:contextualSpacing/>
        <w:jc w:val="both"/>
        <w:rPr>
          <w:sz w:val="22"/>
          <w:szCs w:val="22"/>
        </w:rPr>
      </w:pPr>
      <w:r w:rsidRPr="000E30BA">
        <w:rPr>
          <w:sz w:val="22"/>
          <w:szCs w:val="22"/>
        </w:rPr>
        <w:t>prawo do wniesienia skargi do Prezesa Urzędu Ochrony Danych Osobowych, gdy uzna Pani/Pan, że przetwarzanie danych osobowych Pani/Pana dotyczących narusza przepisy RODO.</w:t>
      </w:r>
    </w:p>
    <w:p w14:paraId="7D96DB81" w14:textId="77777777" w:rsidR="00C24F8E" w:rsidRPr="000E30BA" w:rsidRDefault="0047047D" w:rsidP="00F4705B">
      <w:pPr>
        <w:numPr>
          <w:ilvl w:val="0"/>
          <w:numId w:val="10"/>
        </w:numPr>
        <w:tabs>
          <w:tab w:val="clear" w:pos="720"/>
          <w:tab w:val="num" w:pos="284"/>
        </w:tabs>
        <w:spacing w:line="276" w:lineRule="auto"/>
        <w:ind w:hanging="720"/>
        <w:contextualSpacing/>
        <w:jc w:val="both"/>
        <w:rPr>
          <w:rFonts w:cs="Times New Roman"/>
          <w:sz w:val="22"/>
          <w:szCs w:val="22"/>
        </w:rPr>
      </w:pPr>
      <w:r w:rsidRPr="000E30BA">
        <w:rPr>
          <w:rFonts w:cs="Times New Roman"/>
          <w:sz w:val="22"/>
          <w:szCs w:val="22"/>
        </w:rPr>
        <w:t>Nie przysługuje Pani/Panu:</w:t>
      </w:r>
    </w:p>
    <w:p w14:paraId="1F6FCC8A" w14:textId="77777777" w:rsidR="00C24F8E"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do usunięcia danych osobowych (w związku z art. 17 ust. 3 lit. b, d lub e RODO);</w:t>
      </w:r>
    </w:p>
    <w:p w14:paraId="1F069A89" w14:textId="77777777" w:rsidR="00C24F8E"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do przenoszenia danych osobowych (o którym mowa w art. 20 RODO);</w:t>
      </w:r>
    </w:p>
    <w:p w14:paraId="5B63296C" w14:textId="77777777" w:rsidR="0047047D" w:rsidRPr="000E30BA" w:rsidRDefault="0047047D" w:rsidP="00F4705B">
      <w:pPr>
        <w:pStyle w:val="Akapitzlist"/>
        <w:numPr>
          <w:ilvl w:val="1"/>
          <w:numId w:val="29"/>
        </w:numPr>
        <w:spacing w:line="276" w:lineRule="auto"/>
        <w:ind w:left="709" w:hanging="425"/>
        <w:contextualSpacing/>
        <w:jc w:val="both"/>
        <w:rPr>
          <w:sz w:val="22"/>
          <w:szCs w:val="22"/>
        </w:rPr>
      </w:pPr>
      <w:r w:rsidRPr="000E30BA">
        <w:rPr>
          <w:sz w:val="22"/>
          <w:szCs w:val="22"/>
        </w:rPr>
        <w:t>prawo sprzeciwu, wobec przetwarzania danych osobowych (na podstawie art. 21 RODO), gdyż podstawą prawną przetwarzania Pani/Pana danych osobowych jest art. 6 ust. 1 lit. c RODO.</w:t>
      </w:r>
    </w:p>
    <w:p w14:paraId="06390228" w14:textId="77777777" w:rsidR="0047047D" w:rsidRPr="000E30BA" w:rsidRDefault="0047047D" w:rsidP="00F4705B">
      <w:pPr>
        <w:numPr>
          <w:ilvl w:val="0"/>
          <w:numId w:val="29"/>
        </w:numPr>
        <w:spacing w:line="276" w:lineRule="auto"/>
        <w:ind w:left="426" w:hanging="426"/>
        <w:contextualSpacing/>
        <w:jc w:val="both"/>
        <w:rPr>
          <w:rFonts w:cs="Times New Roman"/>
          <w:sz w:val="22"/>
          <w:szCs w:val="22"/>
        </w:rPr>
      </w:pPr>
      <w:r w:rsidRPr="000E30BA">
        <w:rPr>
          <w:rFonts w:cs="Times New Roman"/>
          <w:sz w:val="22"/>
          <w:szCs w:val="22"/>
        </w:rPr>
        <w:t>W przypadku gdy osoba, której dane dotyczą wnosi do Administratora o:</w:t>
      </w:r>
    </w:p>
    <w:p w14:paraId="54147DEA"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potwierdzenie, czy przetwarzane są dane jej dotyczące;</w:t>
      </w:r>
    </w:p>
    <w:p w14:paraId="312F5B7E"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uzyskanie dostępu do danych jej dotyczących oraz informacji o:</w:t>
      </w:r>
    </w:p>
    <w:p w14:paraId="00D5B051"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celach przetwarzania;</w:t>
      </w:r>
    </w:p>
    <w:p w14:paraId="20D9C81A"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kategoriach odnośnych danych osobowych;</w:t>
      </w:r>
    </w:p>
    <w:p w14:paraId="5DDE5B85"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informacji o odbiorcach lub kategoriach odbiorców, którym dane osobowe zostały lub zostaną ujawnione (w szczególności o odbiorcach w państwach trzecich lub organizacjach międzynarodowych);</w:t>
      </w:r>
    </w:p>
    <w:p w14:paraId="3669ECFF"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planowanym okresie przechowywania danych lub kryteriach ustalania tego okresu;</w:t>
      </w:r>
    </w:p>
    <w:p w14:paraId="18B5D58B"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 xml:space="preserve">prawie do żądania od Administratora sprostowania, </w:t>
      </w:r>
      <w:r w:rsidR="003E5579" w:rsidRPr="000E30BA">
        <w:rPr>
          <w:rFonts w:cs="Times New Roman"/>
          <w:sz w:val="22"/>
          <w:szCs w:val="22"/>
        </w:rPr>
        <w:t>usunięcia</w:t>
      </w:r>
      <w:r w:rsidRPr="000E30BA">
        <w:rPr>
          <w:rFonts w:cs="Times New Roman"/>
          <w:sz w:val="22"/>
          <w:szCs w:val="22"/>
        </w:rPr>
        <w:t xml:space="preserve"> lub ograniczenia przetwarzania danych osobowych </w:t>
      </w:r>
      <w:r w:rsidR="003E5579" w:rsidRPr="000E30BA">
        <w:rPr>
          <w:rFonts w:cs="Times New Roman"/>
          <w:sz w:val="22"/>
          <w:szCs w:val="22"/>
        </w:rPr>
        <w:t>dotyczącego</w:t>
      </w:r>
      <w:r w:rsidRPr="000E30BA">
        <w:rPr>
          <w:rFonts w:cs="Times New Roman"/>
          <w:sz w:val="22"/>
          <w:szCs w:val="22"/>
        </w:rPr>
        <w:t xml:space="preserve"> osoby, której dane </w:t>
      </w:r>
      <w:r w:rsidR="003E5579" w:rsidRPr="000E30BA">
        <w:rPr>
          <w:rFonts w:cs="Times New Roman"/>
          <w:sz w:val="22"/>
          <w:szCs w:val="22"/>
        </w:rPr>
        <w:t>dotyczą</w:t>
      </w:r>
      <w:r w:rsidRPr="000E30BA">
        <w:rPr>
          <w:rFonts w:cs="Times New Roman"/>
          <w:sz w:val="22"/>
          <w:szCs w:val="22"/>
        </w:rPr>
        <w:t>̨, oraz do wniesienia sprzeciwu wobec takiego przetwarzania;</w:t>
      </w:r>
    </w:p>
    <w:p w14:paraId="12CE0659"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prawie wniesienia skargi do organu nadzorczego;</w:t>
      </w:r>
    </w:p>
    <w:p w14:paraId="04D63770"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źródle danych osobowych jeżeli nie zostały one zebrane od osoby, której dane dotyczą;</w:t>
      </w:r>
    </w:p>
    <w:p w14:paraId="29197285" w14:textId="77777777" w:rsidR="0047047D" w:rsidRPr="000E30BA" w:rsidRDefault="0047047D" w:rsidP="00F4705B">
      <w:pPr>
        <w:numPr>
          <w:ilvl w:val="2"/>
          <w:numId w:val="29"/>
        </w:numPr>
        <w:spacing w:line="276" w:lineRule="auto"/>
        <w:ind w:left="1276"/>
        <w:contextualSpacing/>
        <w:jc w:val="both"/>
        <w:rPr>
          <w:rFonts w:cs="Times New Roman"/>
          <w:sz w:val="22"/>
          <w:szCs w:val="22"/>
        </w:rPr>
      </w:pPr>
      <w:r w:rsidRPr="000E30BA">
        <w:rPr>
          <w:rFonts w:cs="Times New Roman"/>
          <w:sz w:val="22"/>
          <w:szCs w:val="22"/>
        </w:rPr>
        <w:t>zautomatyzowanym podejmowaniu decyzji, w tym o profilowaniu oraz istotnych zasadach ich podejmowania;</w:t>
      </w:r>
    </w:p>
    <w:p w14:paraId="504B1FF2" w14:textId="77777777"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lastRenderedPageBreak/>
        <w:t xml:space="preserve">uzyskanie informacji o odpowiednich zabezpieczeniach (o których mowa w art. 46 ogólnego rozporządzenia o ochronie danych), związanych z przekazaniem </w:t>
      </w:r>
      <w:r w:rsidR="00114218" w:rsidRPr="000E30BA">
        <w:rPr>
          <w:rFonts w:cs="Times New Roman"/>
          <w:sz w:val="22"/>
          <w:szCs w:val="22"/>
        </w:rPr>
        <w:t>jeżeli</w:t>
      </w:r>
      <w:r w:rsidRPr="000E30BA">
        <w:rPr>
          <w:rFonts w:cs="Times New Roman"/>
          <w:sz w:val="22"/>
          <w:szCs w:val="22"/>
        </w:rPr>
        <w:t xml:space="preserve"> dane osobowe są przekazywane do </w:t>
      </w:r>
      <w:r w:rsidR="00114218" w:rsidRPr="000E30BA">
        <w:rPr>
          <w:rFonts w:cs="Times New Roman"/>
          <w:sz w:val="22"/>
          <w:szCs w:val="22"/>
        </w:rPr>
        <w:t>państwa</w:t>
      </w:r>
      <w:r w:rsidRPr="000E30BA">
        <w:rPr>
          <w:rFonts w:cs="Times New Roman"/>
          <w:sz w:val="22"/>
          <w:szCs w:val="22"/>
        </w:rPr>
        <w:t xml:space="preserve"> trzeciego lub organizacji </w:t>
      </w:r>
      <w:r w:rsidR="00114218" w:rsidRPr="000E30BA">
        <w:rPr>
          <w:rFonts w:cs="Times New Roman"/>
          <w:sz w:val="22"/>
          <w:szCs w:val="22"/>
        </w:rPr>
        <w:t>międzynarodowej</w:t>
      </w:r>
      <w:r w:rsidRPr="000E30BA">
        <w:rPr>
          <w:rFonts w:cs="Times New Roman"/>
          <w:sz w:val="22"/>
          <w:szCs w:val="22"/>
        </w:rPr>
        <w:t xml:space="preserve">, </w:t>
      </w:r>
    </w:p>
    <w:p w14:paraId="6D1579A0" w14:textId="34F6BF9F" w:rsidR="0047047D" w:rsidRPr="000E30BA" w:rsidRDefault="0047047D" w:rsidP="00F4705B">
      <w:pPr>
        <w:numPr>
          <w:ilvl w:val="1"/>
          <w:numId w:val="29"/>
        </w:numPr>
        <w:spacing w:line="276" w:lineRule="auto"/>
        <w:contextualSpacing/>
        <w:jc w:val="both"/>
        <w:rPr>
          <w:rFonts w:cs="Times New Roman"/>
          <w:sz w:val="22"/>
          <w:szCs w:val="22"/>
        </w:rPr>
      </w:pPr>
      <w:r w:rsidRPr="000E30BA">
        <w:rPr>
          <w:rFonts w:cs="Times New Roman"/>
          <w:sz w:val="22"/>
          <w:szCs w:val="22"/>
        </w:rPr>
        <w:t xml:space="preserve">dostarczenie kopii danych podlegających przetwarzaniu; a wykonanie powyższych obowiązków wymagałoby niewspółmiernie dużego wysiłku </w:t>
      </w:r>
      <w:r w:rsidR="000F2C4F" w:rsidRPr="000E30BA">
        <w:rPr>
          <w:rFonts w:cs="Times New Roman"/>
          <w:sz w:val="22"/>
          <w:szCs w:val="22"/>
        </w:rPr>
        <w:t>Zamawiający</w:t>
      </w:r>
      <w:r w:rsidRPr="000E30BA">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BE7F2D9" w14:textId="7921FA45" w:rsidR="0047047D" w:rsidRPr="000E30BA" w:rsidRDefault="0047047D" w:rsidP="00F4705B">
      <w:pPr>
        <w:numPr>
          <w:ilvl w:val="0"/>
          <w:numId w:val="29"/>
        </w:numPr>
        <w:spacing w:line="276" w:lineRule="auto"/>
        <w:ind w:left="426" w:hanging="426"/>
        <w:contextualSpacing/>
        <w:jc w:val="both"/>
        <w:rPr>
          <w:rFonts w:cs="Times New Roman"/>
          <w:sz w:val="22"/>
          <w:szCs w:val="22"/>
        </w:rPr>
      </w:pPr>
      <w:r w:rsidRPr="000E30BA">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3C5C5542" w14:textId="77777777" w:rsidR="00A81C1B" w:rsidRPr="000E30BA" w:rsidRDefault="00213061" w:rsidP="00683CF8">
      <w:pPr>
        <w:spacing w:line="276" w:lineRule="auto"/>
        <w:jc w:val="both"/>
        <w:rPr>
          <w:rFonts w:eastAsia="Times New Roman" w:cs="Times New Roman"/>
          <w:b/>
          <w:bCs/>
          <w:sz w:val="22"/>
          <w:szCs w:val="22"/>
          <w:u w:val="single"/>
        </w:rPr>
      </w:pPr>
      <w:r w:rsidRPr="000E30BA">
        <w:rPr>
          <w:rFonts w:eastAsia="Times New Roman" w:cs="Times New Roman"/>
          <w:b/>
          <w:bCs/>
          <w:sz w:val="22"/>
          <w:szCs w:val="22"/>
          <w:u w:val="single"/>
        </w:rPr>
        <w:t>Wymóg złożenia oświadczenia</w:t>
      </w:r>
      <w:r w:rsidR="00A81C1B" w:rsidRPr="000E30BA">
        <w:rPr>
          <w:rFonts w:eastAsia="Times New Roman" w:cs="Times New Roman"/>
          <w:b/>
          <w:bCs/>
          <w:sz w:val="22"/>
          <w:szCs w:val="22"/>
          <w:u w:val="single"/>
        </w:rPr>
        <w:t>:</w:t>
      </w:r>
    </w:p>
    <w:p w14:paraId="3D3FAA81" w14:textId="77777777" w:rsidR="00A81C1B" w:rsidRPr="000E30BA" w:rsidRDefault="009C410D"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Wykonawca</w:t>
      </w:r>
      <w:r w:rsidR="00A81C1B" w:rsidRPr="000E30BA">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4E7CF56C"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0E30BA">
        <w:rPr>
          <w:rFonts w:eastAsia="Times New Roman" w:cs="Times New Roman"/>
          <w:sz w:val="22"/>
          <w:szCs w:val="22"/>
        </w:rPr>
        <w:t>Wykonawca</w:t>
      </w:r>
      <w:r w:rsidRPr="000E30BA">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2AE012EB"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Ponadto </w:t>
      </w:r>
      <w:r w:rsidR="009C410D" w:rsidRPr="000E30BA">
        <w:rPr>
          <w:rFonts w:eastAsia="Times New Roman" w:cs="Times New Roman"/>
          <w:sz w:val="22"/>
          <w:szCs w:val="22"/>
        </w:rPr>
        <w:t>Wykonawca</w:t>
      </w:r>
      <w:r w:rsidRPr="000E30BA">
        <w:rPr>
          <w:rFonts w:eastAsia="Times New Roman" w:cs="Times New Roman"/>
          <w:sz w:val="22"/>
          <w:szCs w:val="22"/>
        </w:rPr>
        <w:t xml:space="preserve"> musi wypełnić obowiązek informacyjny wynikający z art. 14 RODO względem osób fizyc</w:t>
      </w:r>
      <w:r w:rsidR="00CC4DE6" w:rsidRPr="000E30BA">
        <w:rPr>
          <w:rFonts w:eastAsia="Times New Roman" w:cs="Times New Roman"/>
          <w:sz w:val="22"/>
          <w:szCs w:val="22"/>
        </w:rPr>
        <w:t>znych, których dane przekazuje Z</w:t>
      </w:r>
      <w:r w:rsidRPr="000E30BA">
        <w:rPr>
          <w:rFonts w:eastAsia="Times New Roman" w:cs="Times New Roman"/>
          <w:sz w:val="22"/>
          <w:szCs w:val="22"/>
        </w:rPr>
        <w:t>amawiającemu i których dane pośrednio pozyskał, chyba że ma zastosowanie co najmniej jedno z włączeń, o których mowa w art. 14 ust. 5 RODO.</w:t>
      </w:r>
    </w:p>
    <w:p w14:paraId="71427D50" w14:textId="77777777" w:rsidR="00A81C1B" w:rsidRPr="000E30BA" w:rsidRDefault="00A81C1B" w:rsidP="00F4705B">
      <w:pPr>
        <w:numPr>
          <w:ilvl w:val="0"/>
          <w:numId w:val="9"/>
        </w:numPr>
        <w:suppressAutoHyphens/>
        <w:spacing w:line="276" w:lineRule="auto"/>
        <w:jc w:val="both"/>
        <w:rPr>
          <w:rFonts w:eastAsia="Times New Roman" w:cs="Times New Roman"/>
          <w:sz w:val="22"/>
          <w:szCs w:val="22"/>
        </w:rPr>
      </w:pPr>
      <w:r w:rsidRPr="000E30BA">
        <w:rPr>
          <w:rFonts w:eastAsia="Times New Roman" w:cs="Times New Roman"/>
          <w:sz w:val="22"/>
          <w:szCs w:val="22"/>
        </w:rPr>
        <w:t xml:space="preserve">W celu zapewnienia, że </w:t>
      </w:r>
      <w:r w:rsidR="009C410D" w:rsidRPr="000E30BA">
        <w:rPr>
          <w:rFonts w:eastAsia="Times New Roman" w:cs="Times New Roman"/>
          <w:sz w:val="22"/>
          <w:szCs w:val="22"/>
        </w:rPr>
        <w:t>Wykonawca</w:t>
      </w:r>
      <w:r w:rsidRPr="000E30BA">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0E30BA">
        <w:rPr>
          <w:rFonts w:eastAsia="Times New Roman" w:cs="Times New Roman"/>
          <w:b/>
          <w:bCs/>
          <w:sz w:val="22"/>
          <w:szCs w:val="22"/>
        </w:rPr>
        <w:t>(</w:t>
      </w:r>
      <w:r w:rsidR="00183D7B" w:rsidRPr="000E30BA">
        <w:rPr>
          <w:rFonts w:eastAsia="Times New Roman" w:cs="Times New Roman"/>
          <w:b/>
          <w:bCs/>
          <w:sz w:val="22"/>
          <w:szCs w:val="22"/>
          <w:lang w:eastAsia="ar-SA"/>
        </w:rPr>
        <w:t>Z</w:t>
      </w:r>
      <w:r w:rsidR="0019158B" w:rsidRPr="000E30BA">
        <w:rPr>
          <w:rFonts w:eastAsia="Times New Roman" w:cs="Times New Roman"/>
          <w:b/>
          <w:bCs/>
          <w:sz w:val="22"/>
          <w:szCs w:val="22"/>
          <w:lang w:eastAsia="ar-SA"/>
        </w:rPr>
        <w:t>ałącznik N</w:t>
      </w:r>
      <w:r w:rsidRPr="000E30BA">
        <w:rPr>
          <w:rFonts w:eastAsia="Times New Roman" w:cs="Times New Roman"/>
          <w:b/>
          <w:bCs/>
          <w:sz w:val="22"/>
          <w:szCs w:val="22"/>
          <w:lang w:eastAsia="ar-SA"/>
        </w:rPr>
        <w:t>r 1 do SWZ</w:t>
      </w:r>
      <w:r w:rsidRPr="000E30BA">
        <w:rPr>
          <w:rFonts w:eastAsia="Times New Roman" w:cs="Times New Roman"/>
          <w:b/>
          <w:bCs/>
          <w:sz w:val="22"/>
          <w:szCs w:val="22"/>
        </w:rPr>
        <w:t>)</w:t>
      </w:r>
      <w:r w:rsidRPr="000E30BA">
        <w:rPr>
          <w:rFonts w:eastAsia="Times New Roman" w:cs="Times New Roman"/>
          <w:sz w:val="22"/>
          <w:szCs w:val="22"/>
        </w:rPr>
        <w:t xml:space="preserve"> o wypełnieniu przez niego obowiązków informacyjnych przewidzianych w art. 13 lub art. 14 RODO.</w:t>
      </w:r>
    </w:p>
    <w:p w14:paraId="1ECE4BE4" w14:textId="77777777" w:rsidR="00236183" w:rsidRPr="000E30BA" w:rsidRDefault="00236183" w:rsidP="00236183">
      <w:pPr>
        <w:ind w:left="357" w:hanging="357"/>
        <w:jc w:val="both"/>
        <w:rPr>
          <w:rFonts w:cs="Times New Roman"/>
          <w:i/>
          <w:iCs/>
          <w:sz w:val="22"/>
          <w:szCs w:val="22"/>
        </w:rPr>
      </w:pPr>
      <w:r w:rsidRPr="000E30BA">
        <w:rPr>
          <w:rFonts w:cs="Times New Roman"/>
          <w:b/>
          <w:bCs/>
          <w:i/>
          <w:iCs/>
          <w:sz w:val="22"/>
          <w:szCs w:val="22"/>
        </w:rPr>
        <w:t>* Wyjaśnienie</w:t>
      </w:r>
      <w:r w:rsidRPr="000E30BA">
        <w:rPr>
          <w:rFonts w:cs="Times New Roman"/>
          <w:i/>
          <w:iCs/>
          <w:sz w:val="22"/>
          <w:szCs w:val="22"/>
        </w:rPr>
        <w:t>: skorzystanie z prawa do sprostowania nie może skutkować zmianą wyniku postępowania</w:t>
      </w:r>
      <w:r w:rsidRPr="000E30BA">
        <w:rPr>
          <w:rFonts w:cs="Times New Roman"/>
          <w:i/>
          <w:iCs/>
          <w:sz w:val="22"/>
          <w:szCs w:val="22"/>
        </w:rPr>
        <w:br/>
        <w:t>o udzielenie zamówienia publicznego ani zmianą postanowień umowy w zakresie niezgodnym z ustawą Pzp oraz nie może naruszać integralności protokołu oraz jego załączników.</w:t>
      </w:r>
    </w:p>
    <w:p w14:paraId="6B423DF8" w14:textId="2CE61E6A" w:rsidR="00FE4171" w:rsidRPr="000E30BA" w:rsidRDefault="00236183" w:rsidP="00236183">
      <w:pPr>
        <w:ind w:left="357" w:hanging="357"/>
        <w:jc w:val="both"/>
        <w:rPr>
          <w:rFonts w:cs="Times New Roman"/>
          <w:i/>
          <w:iCs/>
          <w:sz w:val="22"/>
          <w:szCs w:val="22"/>
        </w:rPr>
      </w:pPr>
      <w:r w:rsidRPr="000E30BA">
        <w:rPr>
          <w:rFonts w:cs="Times New Roman"/>
          <w:b/>
          <w:bCs/>
          <w:i/>
          <w:iCs/>
          <w:sz w:val="22"/>
          <w:szCs w:val="22"/>
        </w:rPr>
        <w:t>** Wyjaśnienie</w:t>
      </w:r>
      <w:r w:rsidRPr="000E30BA">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329A173" w14:textId="23BA9639" w:rsidR="002519E9" w:rsidRDefault="002519E9" w:rsidP="002519E9">
      <w:pPr>
        <w:jc w:val="both"/>
        <w:rPr>
          <w:rFonts w:cs="Times New Roman"/>
          <w:i/>
          <w:iCs/>
          <w:sz w:val="22"/>
          <w:szCs w:val="22"/>
        </w:rPr>
      </w:pPr>
    </w:p>
    <w:p w14:paraId="4821DCDA" w14:textId="77777777" w:rsidR="00C46C2C" w:rsidRPr="000E30BA" w:rsidRDefault="00C46C2C" w:rsidP="002519E9">
      <w:pPr>
        <w:jc w:val="both"/>
        <w:rPr>
          <w:rFonts w:cs="Times New Roman"/>
          <w:i/>
          <w:iCs/>
          <w:sz w:val="22"/>
          <w:szCs w:val="22"/>
        </w:rPr>
      </w:pPr>
    </w:p>
    <w:p w14:paraId="6750529F" w14:textId="77777777" w:rsidR="00171D59" w:rsidRPr="000E30BA" w:rsidRDefault="00171D59" w:rsidP="00F4705B">
      <w:pPr>
        <w:pStyle w:val="Akapitzlist"/>
        <w:numPr>
          <w:ilvl w:val="0"/>
          <w:numId w:val="6"/>
        </w:numPr>
        <w:spacing w:line="276" w:lineRule="auto"/>
        <w:ind w:left="851" w:hanging="851"/>
        <w:rPr>
          <w:b/>
          <w:bCs/>
          <w:sz w:val="22"/>
          <w:szCs w:val="22"/>
          <w:u w:val="single"/>
        </w:rPr>
      </w:pPr>
      <w:r w:rsidRPr="000E30BA">
        <w:rPr>
          <w:b/>
          <w:bCs/>
          <w:sz w:val="22"/>
          <w:szCs w:val="22"/>
          <w:u w:val="single"/>
        </w:rPr>
        <w:t>USTALENIA KOŃCOWE</w:t>
      </w:r>
    </w:p>
    <w:p w14:paraId="0F7E7D99" w14:textId="3B2FA5B7" w:rsidR="00B413F8" w:rsidRPr="000E30BA" w:rsidRDefault="00171D59" w:rsidP="00E95DDA">
      <w:pPr>
        <w:spacing w:line="276" w:lineRule="auto"/>
        <w:jc w:val="both"/>
        <w:rPr>
          <w:rFonts w:cs="Times New Roman"/>
          <w:sz w:val="22"/>
          <w:szCs w:val="22"/>
          <w:lang w:eastAsia="ar-SA"/>
        </w:rPr>
      </w:pPr>
      <w:r w:rsidRPr="000E30BA">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2" w:name="_Toc64874881"/>
      <w:r w:rsidR="00C632CA" w:rsidRPr="000E30BA">
        <w:rPr>
          <w:rFonts w:cs="Times New Roman"/>
          <w:sz w:val="22"/>
          <w:szCs w:val="22"/>
        </w:rPr>
        <w:t>Pzp</w:t>
      </w:r>
      <w:r w:rsidR="00D67A02" w:rsidRPr="000E30BA">
        <w:rPr>
          <w:rFonts w:cs="Times New Roman"/>
          <w:sz w:val="22"/>
          <w:szCs w:val="22"/>
          <w:lang w:eastAsia="ar-SA"/>
        </w:rPr>
        <w:t>.</w:t>
      </w:r>
    </w:p>
    <w:p w14:paraId="2DF543AF" w14:textId="069038EE" w:rsidR="002519E9" w:rsidRDefault="002519E9" w:rsidP="00E95DDA">
      <w:pPr>
        <w:spacing w:line="276" w:lineRule="auto"/>
        <w:jc w:val="both"/>
        <w:rPr>
          <w:rFonts w:cs="Times New Roman"/>
          <w:sz w:val="22"/>
          <w:szCs w:val="22"/>
          <w:lang w:eastAsia="ar-SA"/>
        </w:rPr>
      </w:pPr>
    </w:p>
    <w:p w14:paraId="65E4A6F4" w14:textId="0FE5BAB9" w:rsidR="00C46C2C" w:rsidRDefault="00C46C2C" w:rsidP="00E95DDA">
      <w:pPr>
        <w:spacing w:line="276" w:lineRule="auto"/>
        <w:jc w:val="both"/>
        <w:rPr>
          <w:rFonts w:cs="Times New Roman"/>
          <w:sz w:val="22"/>
          <w:szCs w:val="22"/>
          <w:lang w:eastAsia="ar-SA"/>
        </w:rPr>
      </w:pPr>
    </w:p>
    <w:p w14:paraId="7B38F876" w14:textId="53A0BBFB" w:rsidR="00C46C2C" w:rsidRDefault="00C46C2C" w:rsidP="00E95DDA">
      <w:pPr>
        <w:spacing w:line="276" w:lineRule="auto"/>
        <w:jc w:val="both"/>
        <w:rPr>
          <w:rFonts w:cs="Times New Roman"/>
          <w:sz w:val="22"/>
          <w:szCs w:val="22"/>
          <w:lang w:eastAsia="ar-SA"/>
        </w:rPr>
      </w:pPr>
    </w:p>
    <w:p w14:paraId="5858626D" w14:textId="51C4CC0F" w:rsidR="00C46C2C" w:rsidRDefault="00C46C2C" w:rsidP="00E95DDA">
      <w:pPr>
        <w:spacing w:line="276" w:lineRule="auto"/>
        <w:jc w:val="both"/>
        <w:rPr>
          <w:rFonts w:cs="Times New Roman"/>
          <w:sz w:val="22"/>
          <w:szCs w:val="22"/>
          <w:lang w:eastAsia="ar-SA"/>
        </w:rPr>
      </w:pPr>
    </w:p>
    <w:p w14:paraId="05D53AD6" w14:textId="603EDFFC" w:rsidR="00C46C2C" w:rsidRDefault="00C46C2C" w:rsidP="00E95DDA">
      <w:pPr>
        <w:spacing w:line="276" w:lineRule="auto"/>
        <w:jc w:val="both"/>
        <w:rPr>
          <w:rFonts w:cs="Times New Roman"/>
          <w:sz w:val="22"/>
          <w:szCs w:val="22"/>
          <w:lang w:eastAsia="ar-SA"/>
        </w:rPr>
      </w:pPr>
    </w:p>
    <w:p w14:paraId="6723A1E2" w14:textId="5D06450C" w:rsidR="00C46C2C" w:rsidRDefault="00C46C2C" w:rsidP="00E95DDA">
      <w:pPr>
        <w:spacing w:line="276" w:lineRule="auto"/>
        <w:jc w:val="both"/>
        <w:rPr>
          <w:rFonts w:cs="Times New Roman"/>
          <w:sz w:val="22"/>
          <w:szCs w:val="22"/>
          <w:lang w:eastAsia="ar-SA"/>
        </w:rPr>
      </w:pPr>
    </w:p>
    <w:p w14:paraId="5493D76B" w14:textId="46BBF997" w:rsidR="00C46C2C" w:rsidRDefault="00C46C2C" w:rsidP="00E95DDA">
      <w:pPr>
        <w:spacing w:line="276" w:lineRule="auto"/>
        <w:jc w:val="both"/>
        <w:rPr>
          <w:rFonts w:cs="Times New Roman"/>
          <w:sz w:val="22"/>
          <w:szCs w:val="22"/>
          <w:lang w:eastAsia="ar-SA"/>
        </w:rPr>
      </w:pPr>
    </w:p>
    <w:p w14:paraId="3462E7E7" w14:textId="51675EC9" w:rsidR="00C46C2C" w:rsidRDefault="00C46C2C" w:rsidP="00E95DDA">
      <w:pPr>
        <w:spacing w:line="276" w:lineRule="auto"/>
        <w:jc w:val="both"/>
        <w:rPr>
          <w:rFonts w:cs="Times New Roman"/>
          <w:sz w:val="22"/>
          <w:szCs w:val="22"/>
          <w:lang w:eastAsia="ar-SA"/>
        </w:rPr>
      </w:pPr>
    </w:p>
    <w:p w14:paraId="05AC2502" w14:textId="386B6686" w:rsidR="00C46C2C" w:rsidRDefault="00C46C2C" w:rsidP="00E95DDA">
      <w:pPr>
        <w:spacing w:line="276" w:lineRule="auto"/>
        <w:jc w:val="both"/>
        <w:rPr>
          <w:rFonts w:cs="Times New Roman"/>
          <w:sz w:val="22"/>
          <w:szCs w:val="22"/>
          <w:lang w:eastAsia="ar-SA"/>
        </w:rPr>
      </w:pPr>
    </w:p>
    <w:p w14:paraId="0B490092" w14:textId="0AA79079" w:rsidR="00C46C2C" w:rsidRDefault="00C46C2C" w:rsidP="00E95DDA">
      <w:pPr>
        <w:spacing w:line="276" w:lineRule="auto"/>
        <w:jc w:val="both"/>
        <w:rPr>
          <w:rFonts w:cs="Times New Roman"/>
          <w:sz w:val="22"/>
          <w:szCs w:val="22"/>
          <w:lang w:eastAsia="ar-SA"/>
        </w:rPr>
      </w:pPr>
    </w:p>
    <w:p w14:paraId="595E249B" w14:textId="0BAF466C" w:rsidR="00C46C2C" w:rsidRDefault="00C46C2C" w:rsidP="00E95DDA">
      <w:pPr>
        <w:spacing w:line="276" w:lineRule="auto"/>
        <w:jc w:val="both"/>
        <w:rPr>
          <w:rFonts w:cs="Times New Roman"/>
          <w:sz w:val="22"/>
          <w:szCs w:val="22"/>
          <w:lang w:eastAsia="ar-SA"/>
        </w:rPr>
      </w:pPr>
    </w:p>
    <w:p w14:paraId="5E2D573A" w14:textId="0C783C8B" w:rsidR="00C46C2C" w:rsidRDefault="00C46C2C" w:rsidP="00E95DDA">
      <w:pPr>
        <w:spacing w:line="276" w:lineRule="auto"/>
        <w:jc w:val="both"/>
        <w:rPr>
          <w:rFonts w:cs="Times New Roman"/>
          <w:sz w:val="22"/>
          <w:szCs w:val="22"/>
          <w:lang w:eastAsia="ar-SA"/>
        </w:rPr>
      </w:pPr>
    </w:p>
    <w:p w14:paraId="7BB74642" w14:textId="410F40CC" w:rsidR="00C46C2C" w:rsidRDefault="00C46C2C" w:rsidP="00E95DDA">
      <w:pPr>
        <w:spacing w:line="276" w:lineRule="auto"/>
        <w:jc w:val="both"/>
        <w:rPr>
          <w:rFonts w:cs="Times New Roman"/>
          <w:sz w:val="22"/>
          <w:szCs w:val="22"/>
          <w:lang w:eastAsia="ar-SA"/>
        </w:rPr>
      </w:pPr>
    </w:p>
    <w:p w14:paraId="01359E77" w14:textId="6774CC2C" w:rsidR="00C46C2C" w:rsidRDefault="00C46C2C" w:rsidP="00E95DDA">
      <w:pPr>
        <w:spacing w:line="276" w:lineRule="auto"/>
        <w:jc w:val="both"/>
        <w:rPr>
          <w:rFonts w:cs="Times New Roman"/>
          <w:sz w:val="22"/>
          <w:szCs w:val="22"/>
          <w:lang w:eastAsia="ar-SA"/>
        </w:rPr>
      </w:pPr>
    </w:p>
    <w:p w14:paraId="19AC00A3" w14:textId="77777777" w:rsidR="00C46C2C" w:rsidRPr="000E30BA" w:rsidRDefault="00C46C2C" w:rsidP="00E95DDA">
      <w:pPr>
        <w:spacing w:line="276" w:lineRule="auto"/>
        <w:jc w:val="both"/>
        <w:rPr>
          <w:rFonts w:cs="Times New Roman"/>
          <w:sz w:val="22"/>
          <w:szCs w:val="22"/>
          <w:lang w:eastAsia="ar-SA"/>
        </w:rPr>
      </w:pPr>
    </w:p>
    <w:p w14:paraId="50F9BB68" w14:textId="77777777" w:rsidR="00B413F8" w:rsidRPr="000E30BA" w:rsidRDefault="00B413F8" w:rsidP="00F4705B">
      <w:pPr>
        <w:pStyle w:val="Akapitzlist"/>
        <w:numPr>
          <w:ilvl w:val="0"/>
          <w:numId w:val="6"/>
        </w:numPr>
        <w:spacing w:line="276" w:lineRule="auto"/>
        <w:ind w:left="851" w:hanging="851"/>
        <w:rPr>
          <w:b/>
          <w:bCs/>
          <w:sz w:val="22"/>
          <w:szCs w:val="22"/>
          <w:u w:val="single"/>
        </w:rPr>
      </w:pPr>
      <w:r w:rsidRPr="000E30BA">
        <w:rPr>
          <w:b/>
          <w:sz w:val="22"/>
          <w:szCs w:val="22"/>
        </w:rPr>
        <w:t>ZAŁĄCZNIKI DO SWZ</w:t>
      </w:r>
      <w:bookmarkEnd w:id="12"/>
    </w:p>
    <w:p w14:paraId="179755A2" w14:textId="10B39142" w:rsidR="001D111F" w:rsidRDefault="001D111F" w:rsidP="00F4705B">
      <w:pPr>
        <w:numPr>
          <w:ilvl w:val="0"/>
          <w:numId w:val="27"/>
        </w:numPr>
        <w:suppressAutoHyphens/>
        <w:rPr>
          <w:rFonts w:cs="Times New Roman"/>
          <w:sz w:val="22"/>
          <w:szCs w:val="22"/>
        </w:rPr>
      </w:pPr>
      <w:r w:rsidRPr="000E30BA">
        <w:rPr>
          <w:rFonts w:cs="Times New Roman"/>
          <w:sz w:val="22"/>
          <w:szCs w:val="22"/>
        </w:rPr>
        <w:t>Załącznik nr 1 – Formularz oferty;</w:t>
      </w:r>
    </w:p>
    <w:p w14:paraId="53D847C0" w14:textId="6201EFEF" w:rsidR="007646C2" w:rsidRPr="000E30BA" w:rsidRDefault="007646C2" w:rsidP="00F4705B">
      <w:pPr>
        <w:numPr>
          <w:ilvl w:val="0"/>
          <w:numId w:val="27"/>
        </w:numPr>
        <w:suppressAutoHyphens/>
        <w:rPr>
          <w:rFonts w:cs="Times New Roman"/>
          <w:sz w:val="22"/>
          <w:szCs w:val="22"/>
        </w:rPr>
      </w:pPr>
      <w:r>
        <w:rPr>
          <w:rFonts w:cs="Times New Roman"/>
          <w:sz w:val="22"/>
          <w:szCs w:val="22"/>
        </w:rPr>
        <w:t>Załącznik nr 2 – Formularz asortymentowo - cenowy</w:t>
      </w:r>
    </w:p>
    <w:p w14:paraId="3D16E95B" w14:textId="6A632DC2" w:rsidR="00BB5070" w:rsidRPr="000E30BA" w:rsidRDefault="00BB5070" w:rsidP="00F4705B">
      <w:pPr>
        <w:numPr>
          <w:ilvl w:val="0"/>
          <w:numId w:val="27"/>
        </w:numPr>
        <w:suppressAutoHyphens/>
        <w:rPr>
          <w:rFonts w:cs="Times New Roman"/>
          <w:sz w:val="22"/>
          <w:szCs w:val="22"/>
        </w:rPr>
      </w:pPr>
      <w:r w:rsidRPr="000E30BA">
        <w:rPr>
          <w:rFonts w:cs="Times New Roman"/>
          <w:sz w:val="22"/>
          <w:szCs w:val="22"/>
        </w:rPr>
        <w:t xml:space="preserve">Załącznik </w:t>
      </w:r>
      <w:r w:rsidR="007646C2">
        <w:rPr>
          <w:rFonts w:cs="Times New Roman"/>
          <w:sz w:val="22"/>
          <w:szCs w:val="22"/>
        </w:rPr>
        <w:t>n</w:t>
      </w:r>
      <w:r w:rsidRPr="000E30BA">
        <w:rPr>
          <w:rFonts w:cs="Times New Roman"/>
          <w:sz w:val="22"/>
          <w:szCs w:val="22"/>
        </w:rPr>
        <w:t xml:space="preserve">r </w:t>
      </w:r>
      <w:r w:rsidR="007646C2">
        <w:rPr>
          <w:rFonts w:cs="Times New Roman"/>
          <w:sz w:val="22"/>
          <w:szCs w:val="22"/>
        </w:rPr>
        <w:t>3</w:t>
      </w:r>
      <w:r w:rsidRPr="000E30BA">
        <w:rPr>
          <w:rFonts w:cs="Times New Roman"/>
          <w:sz w:val="22"/>
          <w:szCs w:val="22"/>
        </w:rPr>
        <w:t xml:space="preserve"> – Opis przedmiotu zamówienia / dokumentacja</w:t>
      </w:r>
    </w:p>
    <w:p w14:paraId="1F2897D6" w14:textId="0A750C6C" w:rsidR="001D111F" w:rsidRPr="000E30BA" w:rsidRDefault="001D111F" w:rsidP="00F4705B">
      <w:pPr>
        <w:numPr>
          <w:ilvl w:val="0"/>
          <w:numId w:val="27"/>
        </w:numPr>
        <w:jc w:val="both"/>
        <w:rPr>
          <w:rFonts w:cs="Times New Roman"/>
          <w:sz w:val="22"/>
          <w:szCs w:val="22"/>
        </w:rPr>
      </w:pPr>
      <w:r w:rsidRPr="000E30BA">
        <w:rPr>
          <w:rFonts w:cs="Times New Roman"/>
          <w:sz w:val="22"/>
          <w:szCs w:val="22"/>
        </w:rPr>
        <w:t xml:space="preserve">Załącznik nr </w:t>
      </w:r>
      <w:r w:rsidR="007646C2">
        <w:rPr>
          <w:rFonts w:cs="Times New Roman"/>
          <w:sz w:val="22"/>
          <w:szCs w:val="22"/>
        </w:rPr>
        <w:t>4</w:t>
      </w:r>
      <w:r w:rsidRPr="000E30BA">
        <w:rPr>
          <w:rFonts w:cs="Times New Roman"/>
          <w:sz w:val="22"/>
          <w:szCs w:val="22"/>
        </w:rPr>
        <w:t xml:space="preserve"> – JEDZ (</w:t>
      </w:r>
      <w:r w:rsidR="00167F07" w:rsidRPr="000E30BA">
        <w:rPr>
          <w:rFonts w:cs="Times New Roman"/>
          <w:sz w:val="22"/>
          <w:szCs w:val="22"/>
        </w:rPr>
        <w:t>zamieszczony na stronie)</w:t>
      </w:r>
      <w:r w:rsidR="00486403" w:rsidRPr="000E30BA">
        <w:rPr>
          <w:rFonts w:cs="Times New Roman"/>
          <w:sz w:val="22"/>
          <w:szCs w:val="22"/>
        </w:rPr>
        <w:t>;</w:t>
      </w:r>
    </w:p>
    <w:p w14:paraId="2E4CEAE7" w14:textId="606AC097" w:rsidR="00BB5070" w:rsidRDefault="00BB5070" w:rsidP="00F4705B">
      <w:pPr>
        <w:numPr>
          <w:ilvl w:val="0"/>
          <w:numId w:val="27"/>
        </w:numPr>
        <w:jc w:val="both"/>
        <w:rPr>
          <w:rFonts w:cs="Times New Roman"/>
          <w:sz w:val="22"/>
          <w:szCs w:val="22"/>
        </w:rPr>
      </w:pPr>
      <w:r w:rsidRPr="000E30BA">
        <w:rPr>
          <w:rFonts w:eastAsia="Helvetica-Oblique" w:cs="Times New Roman"/>
          <w:sz w:val="22"/>
          <w:szCs w:val="22"/>
        </w:rPr>
        <w:t xml:space="preserve">Załącznik nr </w:t>
      </w:r>
      <w:r w:rsidR="007646C2">
        <w:rPr>
          <w:rFonts w:eastAsia="Helvetica-Oblique" w:cs="Times New Roman"/>
          <w:sz w:val="22"/>
          <w:szCs w:val="22"/>
        </w:rPr>
        <w:t>4B</w:t>
      </w:r>
      <w:r w:rsidRPr="000E30BA">
        <w:rPr>
          <w:rFonts w:eastAsia="Helvetica-Oblique" w:cs="Times New Roman"/>
          <w:sz w:val="22"/>
          <w:szCs w:val="22"/>
        </w:rPr>
        <w:t xml:space="preserve"> – Oświadczenie </w:t>
      </w:r>
      <w:r w:rsidRPr="000E30BA">
        <w:rPr>
          <w:rFonts w:cs="Times New Roman"/>
          <w:sz w:val="22"/>
          <w:szCs w:val="22"/>
        </w:rPr>
        <w:t>dotyczące przepisów sankcyjnych związanych z wojną w Ukrainie</w:t>
      </w:r>
    </w:p>
    <w:p w14:paraId="7355B45F" w14:textId="782E620A" w:rsidR="00B413F8" w:rsidRPr="000E30BA"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5</w:t>
      </w:r>
      <w:r w:rsidR="00E013F3" w:rsidRPr="000E30BA">
        <w:rPr>
          <w:rFonts w:cs="Times New Roman"/>
          <w:sz w:val="22"/>
          <w:szCs w:val="22"/>
        </w:rPr>
        <w:t>–</w:t>
      </w:r>
      <w:r w:rsidRPr="000E30BA">
        <w:rPr>
          <w:rFonts w:cs="Times New Roman"/>
          <w:sz w:val="22"/>
          <w:szCs w:val="22"/>
        </w:rPr>
        <w:t xml:space="preserve"> </w:t>
      </w:r>
      <w:r w:rsidR="00B413F8" w:rsidRPr="000E30BA">
        <w:rPr>
          <w:rFonts w:cs="Times New Roman"/>
          <w:sz w:val="22"/>
          <w:szCs w:val="22"/>
        </w:rPr>
        <w:t xml:space="preserve">Zobowiązanie na podstawie art. 118 ustawy </w:t>
      </w:r>
      <w:r w:rsidR="0023714B" w:rsidRPr="000E30BA">
        <w:rPr>
          <w:rFonts w:cs="Times New Roman"/>
          <w:sz w:val="22"/>
          <w:szCs w:val="22"/>
        </w:rPr>
        <w:t>Pzp</w:t>
      </w:r>
      <w:r w:rsidR="00D34EA2" w:rsidRPr="000E30BA">
        <w:rPr>
          <w:rFonts w:cs="Times New Roman"/>
          <w:sz w:val="22"/>
          <w:szCs w:val="22"/>
        </w:rPr>
        <w:t>;</w:t>
      </w:r>
    </w:p>
    <w:p w14:paraId="39F5933A" w14:textId="4FF5EE24" w:rsidR="00B413F8" w:rsidRPr="000E30BA"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6</w:t>
      </w:r>
      <w:r w:rsidRPr="000E30BA">
        <w:rPr>
          <w:rFonts w:cs="Times New Roman"/>
          <w:sz w:val="22"/>
          <w:szCs w:val="22"/>
        </w:rPr>
        <w:t xml:space="preserve"> </w:t>
      </w:r>
      <w:r w:rsidR="00E013F3" w:rsidRPr="000E30BA">
        <w:rPr>
          <w:rFonts w:cs="Times New Roman"/>
          <w:sz w:val="22"/>
          <w:szCs w:val="22"/>
        </w:rPr>
        <w:t>–</w:t>
      </w:r>
      <w:r w:rsidRPr="000E30BA">
        <w:rPr>
          <w:rFonts w:cs="Times New Roman"/>
          <w:sz w:val="22"/>
          <w:szCs w:val="22"/>
        </w:rPr>
        <w:t xml:space="preserve"> </w:t>
      </w:r>
      <w:r w:rsidR="00B413F8" w:rsidRPr="000E30BA">
        <w:rPr>
          <w:rFonts w:cs="Times New Roman"/>
          <w:sz w:val="22"/>
          <w:szCs w:val="22"/>
        </w:rPr>
        <w:t>Oświadczenie</w:t>
      </w:r>
      <w:r w:rsidR="002A3232" w:rsidRPr="000E30BA">
        <w:rPr>
          <w:rFonts w:cs="Times New Roman"/>
          <w:sz w:val="22"/>
          <w:szCs w:val="22"/>
        </w:rPr>
        <w:t xml:space="preserve"> art. 117</w:t>
      </w:r>
      <w:r w:rsidR="006A77A7" w:rsidRPr="000E30BA">
        <w:rPr>
          <w:rFonts w:cs="Times New Roman"/>
          <w:sz w:val="22"/>
          <w:szCs w:val="22"/>
        </w:rPr>
        <w:t xml:space="preserve"> ust. 4</w:t>
      </w:r>
      <w:r w:rsidR="002A3232" w:rsidRPr="000E30BA">
        <w:rPr>
          <w:rFonts w:cs="Times New Roman"/>
          <w:sz w:val="22"/>
          <w:szCs w:val="22"/>
        </w:rPr>
        <w:t xml:space="preserve"> ustawy Pzp</w:t>
      </w:r>
      <w:r w:rsidR="00B413F8" w:rsidRPr="000E30BA">
        <w:rPr>
          <w:rFonts w:cs="Times New Roman"/>
          <w:sz w:val="22"/>
          <w:szCs w:val="22"/>
        </w:rPr>
        <w:t xml:space="preserve"> </w:t>
      </w:r>
      <w:r w:rsidR="002B0955" w:rsidRPr="000E30BA">
        <w:rPr>
          <w:rFonts w:cs="Times New Roman"/>
          <w:sz w:val="22"/>
          <w:szCs w:val="22"/>
        </w:rPr>
        <w:t>W</w:t>
      </w:r>
      <w:r w:rsidR="00486403" w:rsidRPr="000E30BA">
        <w:rPr>
          <w:rFonts w:cs="Times New Roman"/>
          <w:sz w:val="22"/>
          <w:szCs w:val="22"/>
        </w:rPr>
        <w:t>ykonawców</w:t>
      </w:r>
      <w:r w:rsidR="00B413F8" w:rsidRPr="000E30BA">
        <w:rPr>
          <w:rFonts w:cs="Times New Roman"/>
          <w:sz w:val="22"/>
          <w:szCs w:val="22"/>
        </w:rPr>
        <w:t xml:space="preserve"> wspólnie ubiegających się o udzielenie zamówienia</w:t>
      </w:r>
      <w:r w:rsidR="00D34EA2" w:rsidRPr="000E30BA">
        <w:rPr>
          <w:rFonts w:cs="Times New Roman"/>
          <w:sz w:val="22"/>
          <w:szCs w:val="22"/>
        </w:rPr>
        <w:t>;</w:t>
      </w:r>
      <w:r w:rsidR="00B413F8" w:rsidRPr="000E30BA">
        <w:rPr>
          <w:rFonts w:cs="Times New Roman"/>
          <w:sz w:val="22"/>
          <w:szCs w:val="22"/>
        </w:rPr>
        <w:t xml:space="preserve"> </w:t>
      </w:r>
    </w:p>
    <w:p w14:paraId="2160431C" w14:textId="77777777" w:rsidR="004B3234" w:rsidRPr="000E30BA" w:rsidRDefault="004B3234" w:rsidP="00F4705B">
      <w:pPr>
        <w:numPr>
          <w:ilvl w:val="0"/>
          <w:numId w:val="27"/>
        </w:numPr>
        <w:suppressAutoHyphens/>
        <w:rPr>
          <w:rFonts w:cs="Times New Roman"/>
          <w:sz w:val="22"/>
          <w:szCs w:val="22"/>
        </w:rPr>
      </w:pPr>
      <w:r w:rsidRPr="000E30BA">
        <w:rPr>
          <w:rFonts w:cs="Times New Roman"/>
          <w:sz w:val="22"/>
          <w:szCs w:val="22"/>
        </w:rPr>
        <w:t xml:space="preserve">Załącznik nr 7 – Oświadczenie o przynależności </w:t>
      </w:r>
      <w:r w:rsidR="0023714B" w:rsidRPr="000E30BA">
        <w:rPr>
          <w:rFonts w:cs="Times New Roman"/>
          <w:sz w:val="22"/>
          <w:szCs w:val="22"/>
        </w:rPr>
        <w:t xml:space="preserve">bądź braku przynależności </w:t>
      </w:r>
      <w:r w:rsidRPr="000E30BA">
        <w:rPr>
          <w:rFonts w:cs="Times New Roman"/>
          <w:sz w:val="22"/>
          <w:szCs w:val="22"/>
        </w:rPr>
        <w:t>do grupy kapitałowej;</w:t>
      </w:r>
    </w:p>
    <w:p w14:paraId="6119FCB0" w14:textId="6C7723D2" w:rsidR="007646C2" w:rsidRDefault="00DB0B0B"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7646C2">
        <w:rPr>
          <w:rFonts w:cs="Times New Roman"/>
          <w:sz w:val="22"/>
          <w:szCs w:val="22"/>
        </w:rPr>
        <w:t xml:space="preserve">8 - </w:t>
      </w:r>
      <w:r w:rsidR="007646C2" w:rsidRPr="00E0240A">
        <w:rPr>
          <w:rFonts w:cs="Times New Roman"/>
          <w:sz w:val="22"/>
        </w:rPr>
        <w:t>Wykaz środków piorących i dezynfekujących</w:t>
      </w:r>
      <w:r w:rsidR="007646C2" w:rsidRPr="00E0240A">
        <w:rPr>
          <w:rFonts w:cs="Times New Roman"/>
          <w:bCs/>
          <w:sz w:val="22"/>
        </w:rPr>
        <w:t>;</w:t>
      </w:r>
    </w:p>
    <w:p w14:paraId="04FB5C92" w14:textId="38EF9154" w:rsidR="00B413F8" w:rsidRPr="000E30BA" w:rsidRDefault="007646C2" w:rsidP="00F4705B">
      <w:pPr>
        <w:numPr>
          <w:ilvl w:val="0"/>
          <w:numId w:val="27"/>
        </w:numPr>
        <w:suppressAutoHyphens/>
        <w:rPr>
          <w:rFonts w:cs="Times New Roman"/>
          <w:sz w:val="22"/>
          <w:szCs w:val="22"/>
        </w:rPr>
      </w:pPr>
      <w:r>
        <w:rPr>
          <w:rFonts w:cs="Times New Roman"/>
          <w:sz w:val="22"/>
          <w:szCs w:val="22"/>
        </w:rPr>
        <w:t>Załącznik nr 9</w:t>
      </w:r>
      <w:r w:rsidR="00DB0B0B" w:rsidRPr="000E30BA">
        <w:rPr>
          <w:rFonts w:cs="Times New Roman"/>
          <w:sz w:val="22"/>
          <w:szCs w:val="22"/>
        </w:rPr>
        <w:t xml:space="preserve"> </w:t>
      </w:r>
      <w:r w:rsidR="00E013F3" w:rsidRPr="000E30BA">
        <w:rPr>
          <w:rFonts w:cs="Times New Roman"/>
          <w:sz w:val="22"/>
          <w:szCs w:val="22"/>
        </w:rPr>
        <w:t>–</w:t>
      </w:r>
      <w:r w:rsidR="00DB0B0B" w:rsidRPr="000E30BA">
        <w:rPr>
          <w:rFonts w:cs="Times New Roman"/>
          <w:sz w:val="22"/>
          <w:szCs w:val="22"/>
        </w:rPr>
        <w:t xml:space="preserve"> </w:t>
      </w:r>
      <w:r>
        <w:rPr>
          <w:rFonts w:cs="Times New Roman"/>
          <w:sz w:val="22"/>
          <w:szCs w:val="22"/>
        </w:rPr>
        <w:t>Wykaz wykonanych/wykonywanych usług/i</w:t>
      </w:r>
    </w:p>
    <w:p w14:paraId="3A1B06E2" w14:textId="641EEA8E" w:rsidR="002E0911" w:rsidRDefault="002E0911" w:rsidP="00F4705B">
      <w:pPr>
        <w:numPr>
          <w:ilvl w:val="0"/>
          <w:numId w:val="27"/>
        </w:numPr>
        <w:suppressAutoHyphens/>
        <w:rPr>
          <w:rFonts w:cs="Times New Roman"/>
          <w:sz w:val="22"/>
          <w:szCs w:val="22"/>
        </w:rPr>
      </w:pPr>
      <w:r w:rsidRPr="000E30BA">
        <w:rPr>
          <w:rFonts w:cs="Times New Roman"/>
          <w:sz w:val="22"/>
          <w:szCs w:val="22"/>
        </w:rPr>
        <w:t xml:space="preserve">Załącznik nr </w:t>
      </w:r>
      <w:r w:rsidR="00CF6A17">
        <w:rPr>
          <w:rFonts w:cs="Times New Roman"/>
          <w:sz w:val="22"/>
          <w:szCs w:val="22"/>
        </w:rPr>
        <w:t>10</w:t>
      </w:r>
      <w:r w:rsidRPr="000E30BA">
        <w:rPr>
          <w:rFonts w:cs="Times New Roman"/>
          <w:sz w:val="22"/>
          <w:szCs w:val="22"/>
        </w:rPr>
        <w:t xml:space="preserve"> – </w:t>
      </w:r>
      <w:r w:rsidR="0023714B" w:rsidRPr="000E30BA">
        <w:rPr>
          <w:rFonts w:cs="Times New Roman"/>
          <w:sz w:val="22"/>
          <w:szCs w:val="22"/>
        </w:rPr>
        <w:t>W</w:t>
      </w:r>
      <w:r w:rsidRPr="000E30BA">
        <w:rPr>
          <w:rFonts w:cs="Times New Roman"/>
          <w:sz w:val="22"/>
          <w:szCs w:val="22"/>
        </w:rPr>
        <w:t xml:space="preserve">ykaz </w:t>
      </w:r>
      <w:r w:rsidR="007646C2">
        <w:rPr>
          <w:rFonts w:cs="Times New Roman"/>
          <w:sz w:val="22"/>
          <w:szCs w:val="22"/>
        </w:rPr>
        <w:t>środków transportu</w:t>
      </w:r>
    </w:p>
    <w:p w14:paraId="16F36836" w14:textId="46D6E717" w:rsidR="007646C2" w:rsidRPr="000E30BA" w:rsidRDefault="00CF6A17" w:rsidP="00F4705B">
      <w:pPr>
        <w:numPr>
          <w:ilvl w:val="0"/>
          <w:numId w:val="27"/>
        </w:numPr>
        <w:suppressAutoHyphens/>
        <w:rPr>
          <w:rFonts w:cs="Times New Roman"/>
          <w:sz w:val="22"/>
          <w:szCs w:val="22"/>
        </w:rPr>
      </w:pPr>
      <w:r>
        <w:rPr>
          <w:rFonts w:cs="Times New Roman"/>
          <w:sz w:val="22"/>
          <w:szCs w:val="22"/>
        </w:rPr>
        <w:t>Załącznik nr 11</w:t>
      </w:r>
      <w:r w:rsidR="007646C2">
        <w:rPr>
          <w:rFonts w:cs="Times New Roman"/>
          <w:sz w:val="22"/>
          <w:szCs w:val="22"/>
        </w:rPr>
        <w:t xml:space="preserve"> – Wykaz </w:t>
      </w:r>
      <w:r w:rsidR="007646C2" w:rsidRPr="00E0240A">
        <w:rPr>
          <w:rFonts w:cs="Times New Roman"/>
          <w:sz w:val="22"/>
        </w:rPr>
        <w:t>urządzeń niezbędnych do wykonania zamówienia</w:t>
      </w:r>
    </w:p>
    <w:p w14:paraId="58D21DE3" w14:textId="2A217331" w:rsidR="007646C2" w:rsidRPr="000E30BA" w:rsidRDefault="007646C2" w:rsidP="007646C2">
      <w:pPr>
        <w:numPr>
          <w:ilvl w:val="0"/>
          <w:numId w:val="27"/>
        </w:numPr>
        <w:suppressAutoHyphens/>
        <w:rPr>
          <w:rFonts w:cs="Times New Roman"/>
          <w:sz w:val="22"/>
          <w:szCs w:val="22"/>
        </w:rPr>
      </w:pPr>
      <w:r w:rsidRPr="000E30BA">
        <w:rPr>
          <w:rFonts w:cs="Times New Roman"/>
          <w:sz w:val="22"/>
          <w:szCs w:val="22"/>
        </w:rPr>
        <w:t xml:space="preserve">Załącznik nr </w:t>
      </w:r>
      <w:r>
        <w:rPr>
          <w:rFonts w:cs="Times New Roman"/>
          <w:sz w:val="22"/>
          <w:szCs w:val="22"/>
        </w:rPr>
        <w:t xml:space="preserve">12 </w:t>
      </w:r>
      <w:r w:rsidRPr="000E30BA">
        <w:rPr>
          <w:rFonts w:cs="Times New Roman"/>
          <w:sz w:val="22"/>
          <w:szCs w:val="22"/>
        </w:rPr>
        <w:t>– Wzór umowy</w:t>
      </w:r>
    </w:p>
    <w:p w14:paraId="204CCF02" w14:textId="77777777" w:rsidR="00CF6A17" w:rsidRPr="000E30BA" w:rsidRDefault="00CF6A17" w:rsidP="00CF6A17">
      <w:pPr>
        <w:numPr>
          <w:ilvl w:val="0"/>
          <w:numId w:val="27"/>
        </w:numPr>
        <w:jc w:val="both"/>
        <w:rPr>
          <w:rFonts w:cs="Times New Roman"/>
          <w:sz w:val="22"/>
          <w:szCs w:val="22"/>
        </w:rPr>
      </w:pPr>
      <w:r w:rsidRPr="000E30BA">
        <w:rPr>
          <w:rFonts w:cs="Times New Roman"/>
          <w:sz w:val="22"/>
          <w:szCs w:val="22"/>
        </w:rPr>
        <w:t>Załącznik nr 1</w:t>
      </w:r>
      <w:r>
        <w:rPr>
          <w:rFonts w:cs="Times New Roman"/>
          <w:sz w:val="22"/>
          <w:szCs w:val="22"/>
        </w:rPr>
        <w:t>3</w:t>
      </w:r>
      <w:r w:rsidRPr="000E30BA">
        <w:rPr>
          <w:rFonts w:cs="Times New Roman"/>
          <w:sz w:val="22"/>
          <w:szCs w:val="22"/>
        </w:rPr>
        <w:t xml:space="preserve"> – </w:t>
      </w:r>
      <w:r w:rsidRPr="000E30BA">
        <w:rPr>
          <w:rFonts w:eastAsia="Helvetica-Oblique" w:cs="Times New Roman"/>
          <w:sz w:val="22"/>
          <w:szCs w:val="22"/>
        </w:rPr>
        <w:t>Identyfikator postępowania.</w:t>
      </w:r>
    </w:p>
    <w:p w14:paraId="721C5940" w14:textId="77777777" w:rsidR="002519E9" w:rsidRPr="000E30BA" w:rsidRDefault="002519E9" w:rsidP="00240686">
      <w:pPr>
        <w:suppressAutoHyphens/>
        <w:ind w:left="360"/>
        <w:rPr>
          <w:rFonts w:cs="Times New Roman"/>
          <w:sz w:val="22"/>
          <w:szCs w:val="22"/>
        </w:rPr>
      </w:pPr>
    </w:p>
    <w:p w14:paraId="463DFF6A" w14:textId="77777777" w:rsidR="00D57B5E" w:rsidRPr="000E30BA" w:rsidRDefault="00F64670" w:rsidP="00683CF8">
      <w:pPr>
        <w:spacing w:line="276" w:lineRule="auto"/>
        <w:jc w:val="both"/>
        <w:rPr>
          <w:rFonts w:cs="Times New Roman"/>
          <w:bCs/>
          <w:sz w:val="22"/>
          <w:szCs w:val="22"/>
        </w:rPr>
      </w:pPr>
      <w:r w:rsidRPr="000E30BA">
        <w:rPr>
          <w:rFonts w:cs="Times New Roman"/>
          <w:bCs/>
          <w:sz w:val="22"/>
          <w:szCs w:val="22"/>
        </w:rPr>
        <w:t xml:space="preserve">       </w:t>
      </w:r>
      <w:r w:rsidR="00490125" w:rsidRPr="000E30BA">
        <w:rPr>
          <w:rFonts w:cs="Times New Roman"/>
          <w:bCs/>
          <w:sz w:val="22"/>
          <w:szCs w:val="22"/>
        </w:rPr>
        <w:t xml:space="preserve"> </w:t>
      </w:r>
      <w:r w:rsidR="00CF7A86" w:rsidRPr="000E30BA">
        <w:rPr>
          <w:rFonts w:cs="Times New Roman"/>
          <w:bCs/>
          <w:sz w:val="22"/>
          <w:szCs w:val="22"/>
        </w:rPr>
        <w:t xml:space="preserve">Akceptacja prawna SWZ </w:t>
      </w:r>
      <w:r w:rsidR="00D57B5E" w:rsidRPr="000E30BA">
        <w:rPr>
          <w:rFonts w:cs="Times New Roman"/>
          <w:bCs/>
          <w:sz w:val="22"/>
          <w:szCs w:val="22"/>
        </w:rPr>
        <w:tab/>
      </w:r>
      <w:r w:rsidR="00D57B5E" w:rsidRPr="000E30BA">
        <w:rPr>
          <w:rFonts w:cs="Times New Roman"/>
          <w:bCs/>
          <w:sz w:val="22"/>
          <w:szCs w:val="22"/>
        </w:rPr>
        <w:tab/>
      </w:r>
      <w:r w:rsidR="00D57B5E" w:rsidRPr="000E30BA">
        <w:rPr>
          <w:rFonts w:cs="Times New Roman"/>
          <w:bCs/>
          <w:sz w:val="22"/>
          <w:szCs w:val="22"/>
        </w:rPr>
        <w:tab/>
      </w:r>
      <w:r w:rsidR="00D57B5E" w:rsidRPr="000E30BA">
        <w:rPr>
          <w:rFonts w:cs="Times New Roman"/>
          <w:bCs/>
          <w:sz w:val="22"/>
          <w:szCs w:val="22"/>
        </w:rPr>
        <w:tab/>
      </w:r>
      <w:r w:rsidRPr="000E30BA">
        <w:rPr>
          <w:rFonts w:cs="Times New Roman"/>
          <w:bCs/>
          <w:sz w:val="22"/>
          <w:szCs w:val="22"/>
        </w:rPr>
        <w:t xml:space="preserve">     </w:t>
      </w:r>
      <w:r w:rsidR="00D57B5E" w:rsidRPr="000E30BA">
        <w:rPr>
          <w:rFonts w:cs="Times New Roman"/>
          <w:bCs/>
          <w:sz w:val="22"/>
          <w:szCs w:val="22"/>
        </w:rPr>
        <w:t xml:space="preserve">        Pracownik przygotowujący SWZ, </w:t>
      </w:r>
    </w:p>
    <w:p w14:paraId="537C58E7" w14:textId="77777777" w:rsidR="00D57B5E" w:rsidRPr="000E30BA" w:rsidRDefault="00D57B5E" w:rsidP="00683CF8">
      <w:pPr>
        <w:spacing w:line="276" w:lineRule="auto"/>
        <w:jc w:val="both"/>
        <w:rPr>
          <w:rFonts w:cs="Times New Roman"/>
          <w:bCs/>
          <w:sz w:val="22"/>
          <w:szCs w:val="22"/>
        </w:rPr>
      </w:pPr>
      <w:r w:rsidRPr="000E30BA">
        <w:rPr>
          <w:rFonts w:cs="Times New Roman"/>
          <w:bCs/>
          <w:sz w:val="22"/>
          <w:szCs w:val="22"/>
        </w:rPr>
        <w:t xml:space="preserve">   </w:t>
      </w:r>
      <w:r w:rsidR="00F64670" w:rsidRPr="000E30BA">
        <w:rPr>
          <w:rFonts w:cs="Times New Roman"/>
          <w:bCs/>
          <w:sz w:val="22"/>
          <w:szCs w:val="22"/>
        </w:rPr>
        <w:t xml:space="preserve">      </w:t>
      </w:r>
      <w:r w:rsidRPr="000E30BA">
        <w:rPr>
          <w:rFonts w:cs="Times New Roman"/>
          <w:bCs/>
          <w:sz w:val="22"/>
          <w:szCs w:val="22"/>
        </w:rPr>
        <w:t xml:space="preserve">przez Radcę Prawnego                                                          </w:t>
      </w:r>
      <w:r w:rsidR="00490125" w:rsidRPr="000E30BA">
        <w:rPr>
          <w:rFonts w:cs="Times New Roman"/>
          <w:bCs/>
          <w:sz w:val="22"/>
          <w:szCs w:val="22"/>
        </w:rPr>
        <w:t xml:space="preserve">     </w:t>
      </w:r>
      <w:r w:rsidRPr="000E30BA">
        <w:rPr>
          <w:rFonts w:cs="Times New Roman"/>
          <w:bCs/>
          <w:sz w:val="22"/>
          <w:szCs w:val="22"/>
        </w:rPr>
        <w:t xml:space="preserve">prowadzący postępowanie </w:t>
      </w:r>
    </w:p>
    <w:p w14:paraId="646B7620" w14:textId="792CBA1C" w:rsidR="007A3233" w:rsidRPr="000E30BA" w:rsidRDefault="007A3233" w:rsidP="00683CF8">
      <w:pPr>
        <w:spacing w:line="276" w:lineRule="auto"/>
        <w:jc w:val="both"/>
        <w:rPr>
          <w:rFonts w:cs="Times New Roman"/>
          <w:bCs/>
          <w:sz w:val="22"/>
          <w:szCs w:val="22"/>
        </w:rPr>
      </w:pPr>
    </w:p>
    <w:p w14:paraId="65192AA7" w14:textId="77777777" w:rsidR="002519E9" w:rsidRPr="000E30BA" w:rsidRDefault="002519E9" w:rsidP="00683CF8">
      <w:pPr>
        <w:spacing w:line="276" w:lineRule="auto"/>
        <w:jc w:val="both"/>
        <w:rPr>
          <w:rFonts w:cs="Times New Roman"/>
          <w:bCs/>
          <w:sz w:val="22"/>
          <w:szCs w:val="22"/>
        </w:rPr>
      </w:pPr>
    </w:p>
    <w:p w14:paraId="08D29BA1" w14:textId="77777777" w:rsidR="001F5A82" w:rsidRPr="000E30BA" w:rsidRDefault="001F5A82" w:rsidP="00683CF8">
      <w:pPr>
        <w:spacing w:line="276" w:lineRule="auto"/>
        <w:jc w:val="both"/>
        <w:rPr>
          <w:rFonts w:cs="Times New Roman"/>
          <w:bCs/>
          <w:sz w:val="22"/>
          <w:szCs w:val="22"/>
        </w:rPr>
      </w:pPr>
    </w:p>
    <w:p w14:paraId="12A91C73" w14:textId="77777777" w:rsidR="00CF7A86" w:rsidRPr="000E30BA" w:rsidRDefault="00214CDD" w:rsidP="00214CDD">
      <w:pPr>
        <w:spacing w:line="276" w:lineRule="auto"/>
        <w:jc w:val="center"/>
        <w:rPr>
          <w:rFonts w:cs="Times New Roman"/>
          <w:bCs/>
          <w:i/>
          <w:sz w:val="22"/>
          <w:szCs w:val="22"/>
        </w:rPr>
      </w:pPr>
      <w:r w:rsidRPr="000E30BA">
        <w:rPr>
          <w:rFonts w:cs="Times New Roman"/>
          <w:bCs/>
          <w:i/>
          <w:sz w:val="22"/>
          <w:szCs w:val="22"/>
        </w:rPr>
        <w:t>__________________________                                            ____________________________________</w:t>
      </w:r>
    </w:p>
    <w:p w14:paraId="7CB51AA6" w14:textId="77777777" w:rsidR="00CF7A86" w:rsidRPr="000E30BA" w:rsidRDefault="00CF7A86" w:rsidP="00683CF8">
      <w:pPr>
        <w:spacing w:line="276" w:lineRule="auto"/>
        <w:jc w:val="both"/>
        <w:rPr>
          <w:rFonts w:cs="Times New Roman"/>
          <w:bCs/>
          <w:i/>
          <w:sz w:val="22"/>
          <w:szCs w:val="22"/>
        </w:rPr>
      </w:pPr>
      <w:r w:rsidRPr="000E30BA">
        <w:rPr>
          <w:rFonts w:cs="Times New Roman"/>
          <w:bCs/>
          <w:i/>
          <w:sz w:val="22"/>
          <w:szCs w:val="22"/>
        </w:rPr>
        <w:t xml:space="preserve">                 </w:t>
      </w:r>
      <w:r w:rsidR="00214CDD" w:rsidRPr="000E30BA">
        <w:rPr>
          <w:rFonts w:cs="Times New Roman"/>
          <w:bCs/>
          <w:i/>
          <w:sz w:val="22"/>
          <w:szCs w:val="22"/>
        </w:rPr>
        <w:t xml:space="preserve">    </w:t>
      </w:r>
      <w:r w:rsidRPr="000E30BA">
        <w:rPr>
          <w:rFonts w:cs="Times New Roman"/>
          <w:bCs/>
          <w:i/>
          <w:sz w:val="22"/>
          <w:szCs w:val="22"/>
        </w:rPr>
        <w:t xml:space="preserve">  podpis </w:t>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D57B5E" w:rsidRPr="000E30BA">
        <w:rPr>
          <w:rFonts w:cs="Times New Roman"/>
          <w:bCs/>
          <w:i/>
          <w:sz w:val="22"/>
          <w:szCs w:val="22"/>
        </w:rPr>
        <w:tab/>
      </w:r>
      <w:r w:rsidR="00214CDD" w:rsidRPr="000E30BA">
        <w:rPr>
          <w:rFonts w:cs="Times New Roman"/>
          <w:bCs/>
          <w:i/>
          <w:sz w:val="22"/>
          <w:szCs w:val="22"/>
        </w:rPr>
        <w:t xml:space="preserve">    </w:t>
      </w:r>
      <w:r w:rsidR="00D57B5E" w:rsidRPr="000E30BA">
        <w:rPr>
          <w:rFonts w:cs="Times New Roman"/>
          <w:bCs/>
          <w:i/>
          <w:sz w:val="22"/>
          <w:szCs w:val="22"/>
        </w:rPr>
        <w:t xml:space="preserve">       podpis </w:t>
      </w:r>
    </w:p>
    <w:p w14:paraId="4A88513E" w14:textId="77777777" w:rsidR="002519E9" w:rsidRPr="000E30BA" w:rsidRDefault="002519E9" w:rsidP="007A3233">
      <w:pPr>
        <w:suppressAutoHyphens/>
        <w:spacing w:line="276" w:lineRule="auto"/>
        <w:jc w:val="center"/>
        <w:rPr>
          <w:rFonts w:eastAsia="Times New Roman" w:cs="Times New Roman"/>
          <w:b/>
          <w:bCs/>
          <w:iCs/>
          <w:sz w:val="22"/>
          <w:szCs w:val="22"/>
          <w:lang w:eastAsia="ar-SA"/>
        </w:rPr>
      </w:pPr>
    </w:p>
    <w:p w14:paraId="5CC525F4" w14:textId="77777777" w:rsidR="002519E9" w:rsidRPr="000E30BA" w:rsidRDefault="002519E9" w:rsidP="007A3233">
      <w:pPr>
        <w:suppressAutoHyphens/>
        <w:spacing w:line="276" w:lineRule="auto"/>
        <w:jc w:val="center"/>
        <w:rPr>
          <w:rFonts w:eastAsia="Times New Roman" w:cs="Times New Roman"/>
          <w:b/>
          <w:bCs/>
          <w:iCs/>
          <w:sz w:val="22"/>
          <w:szCs w:val="22"/>
          <w:lang w:eastAsia="ar-SA"/>
        </w:rPr>
      </w:pPr>
    </w:p>
    <w:p w14:paraId="5CE1B085"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11AFD0DF"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6C5D6DA"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8187162"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730ACCE"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0FEA7E41"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69ACC1AB"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33BA6514"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5DC52D0F"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3DD20D6"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56579F0"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02003CD6"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44DE949"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5362A257"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57BB67A"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610070C"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2FE49C3D" w14:textId="4F87348A" w:rsidR="002A15BB" w:rsidRDefault="002A15BB" w:rsidP="007A3233">
      <w:pPr>
        <w:suppressAutoHyphens/>
        <w:spacing w:line="276" w:lineRule="auto"/>
        <w:jc w:val="center"/>
        <w:rPr>
          <w:rFonts w:eastAsia="Times New Roman" w:cs="Times New Roman"/>
          <w:b/>
          <w:bCs/>
          <w:iCs/>
          <w:sz w:val="22"/>
          <w:szCs w:val="22"/>
          <w:lang w:eastAsia="ar-SA"/>
        </w:rPr>
      </w:pPr>
    </w:p>
    <w:p w14:paraId="10F7695A" w14:textId="77777777" w:rsidR="00C46C2C" w:rsidRDefault="00C46C2C" w:rsidP="007A3233">
      <w:pPr>
        <w:suppressAutoHyphens/>
        <w:spacing w:line="276" w:lineRule="auto"/>
        <w:jc w:val="center"/>
        <w:rPr>
          <w:rFonts w:eastAsia="Times New Roman" w:cs="Times New Roman"/>
          <w:b/>
          <w:bCs/>
          <w:iCs/>
          <w:sz w:val="22"/>
          <w:szCs w:val="22"/>
          <w:lang w:eastAsia="ar-SA"/>
        </w:rPr>
      </w:pPr>
    </w:p>
    <w:p w14:paraId="7AF598D7"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68BC54E"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433222C" w14:textId="43837AE5" w:rsidR="00310D6A" w:rsidRPr="000E30BA" w:rsidRDefault="00BB3A91" w:rsidP="007A3233">
      <w:pPr>
        <w:suppressAutoHyphens/>
        <w:spacing w:line="276" w:lineRule="auto"/>
        <w:jc w:val="center"/>
        <w:rPr>
          <w:rFonts w:eastAsia="Times New Roman" w:cs="Times New Roman"/>
          <w:b/>
          <w:bCs/>
          <w:iCs/>
          <w:sz w:val="22"/>
          <w:szCs w:val="22"/>
          <w:lang w:eastAsia="ar-SA"/>
        </w:rPr>
      </w:pPr>
      <w:r w:rsidRPr="000E30BA">
        <w:rPr>
          <w:rFonts w:eastAsia="Times New Roman" w:cs="Times New Roman"/>
          <w:b/>
          <w:bCs/>
          <w:iCs/>
          <w:sz w:val="22"/>
          <w:szCs w:val="22"/>
          <w:lang w:eastAsia="ar-SA"/>
        </w:rPr>
        <w:t>Łódź, dnia</w:t>
      </w:r>
      <w:r w:rsidR="00D61B34" w:rsidRPr="000E30BA">
        <w:rPr>
          <w:rFonts w:eastAsia="Times New Roman" w:cs="Times New Roman"/>
          <w:b/>
          <w:bCs/>
          <w:iCs/>
          <w:sz w:val="22"/>
          <w:szCs w:val="22"/>
          <w:lang w:eastAsia="ar-SA"/>
        </w:rPr>
        <w:t xml:space="preserve"> </w:t>
      </w:r>
      <w:r w:rsidR="00326088">
        <w:rPr>
          <w:rFonts w:eastAsia="Times New Roman" w:cs="Times New Roman"/>
          <w:b/>
          <w:bCs/>
          <w:iCs/>
          <w:sz w:val="22"/>
          <w:szCs w:val="22"/>
          <w:lang w:eastAsia="ar-SA"/>
        </w:rPr>
        <w:t>17</w:t>
      </w:r>
      <w:r w:rsidR="00167092" w:rsidRPr="000E30BA">
        <w:rPr>
          <w:rFonts w:eastAsia="Times New Roman" w:cs="Times New Roman"/>
          <w:b/>
          <w:bCs/>
          <w:iCs/>
          <w:sz w:val="22"/>
          <w:szCs w:val="22"/>
          <w:lang w:eastAsia="ar-SA"/>
        </w:rPr>
        <w:t>.07</w:t>
      </w:r>
      <w:r w:rsidR="00145A6D" w:rsidRPr="000E30BA">
        <w:rPr>
          <w:rFonts w:eastAsia="Times New Roman" w:cs="Times New Roman"/>
          <w:b/>
          <w:bCs/>
          <w:iCs/>
          <w:sz w:val="22"/>
          <w:szCs w:val="22"/>
          <w:lang w:eastAsia="ar-SA"/>
        </w:rPr>
        <w:t>.2024</w:t>
      </w:r>
      <w:r w:rsidR="00310D6A" w:rsidRPr="000E30BA">
        <w:rPr>
          <w:rFonts w:eastAsia="Times New Roman" w:cs="Times New Roman"/>
          <w:b/>
          <w:bCs/>
          <w:iCs/>
          <w:sz w:val="22"/>
          <w:szCs w:val="22"/>
          <w:lang w:eastAsia="ar-SA"/>
        </w:rPr>
        <w:t xml:space="preserve"> r.</w:t>
      </w:r>
    </w:p>
    <w:p w14:paraId="68B2E286" w14:textId="0B5A942D" w:rsidR="001F5A82" w:rsidRDefault="001F5A82" w:rsidP="007A3233">
      <w:pPr>
        <w:suppressAutoHyphens/>
        <w:spacing w:line="276" w:lineRule="auto"/>
        <w:jc w:val="center"/>
        <w:rPr>
          <w:rFonts w:eastAsia="Times New Roman" w:cs="Times New Roman"/>
          <w:b/>
          <w:bCs/>
          <w:iCs/>
          <w:sz w:val="22"/>
          <w:szCs w:val="22"/>
          <w:lang w:eastAsia="ar-SA"/>
        </w:rPr>
      </w:pPr>
    </w:p>
    <w:p w14:paraId="2CF33C58" w14:textId="0A5EC614" w:rsidR="002A15BB" w:rsidRDefault="002A15BB" w:rsidP="007A3233">
      <w:pPr>
        <w:suppressAutoHyphens/>
        <w:spacing w:line="276" w:lineRule="auto"/>
        <w:jc w:val="center"/>
        <w:rPr>
          <w:rFonts w:eastAsia="Times New Roman" w:cs="Times New Roman"/>
          <w:b/>
          <w:bCs/>
          <w:iCs/>
          <w:sz w:val="22"/>
          <w:szCs w:val="22"/>
          <w:lang w:eastAsia="ar-SA"/>
        </w:rPr>
      </w:pPr>
    </w:p>
    <w:p w14:paraId="70E19307" w14:textId="18D2625D" w:rsidR="002A15BB" w:rsidRDefault="002A15BB" w:rsidP="007A3233">
      <w:pPr>
        <w:suppressAutoHyphens/>
        <w:spacing w:line="276" w:lineRule="auto"/>
        <w:jc w:val="center"/>
        <w:rPr>
          <w:rFonts w:eastAsia="Times New Roman" w:cs="Times New Roman"/>
          <w:b/>
          <w:bCs/>
          <w:iCs/>
          <w:sz w:val="22"/>
          <w:szCs w:val="22"/>
          <w:lang w:eastAsia="ar-SA"/>
        </w:rPr>
      </w:pPr>
    </w:p>
    <w:p w14:paraId="5A145623" w14:textId="77777777" w:rsidR="002A15BB" w:rsidRDefault="002A15BB" w:rsidP="007A3233">
      <w:pPr>
        <w:suppressAutoHyphens/>
        <w:spacing w:line="276" w:lineRule="auto"/>
        <w:jc w:val="center"/>
        <w:rPr>
          <w:rFonts w:eastAsia="Times New Roman" w:cs="Times New Roman"/>
          <w:b/>
          <w:bCs/>
          <w:iCs/>
          <w:sz w:val="22"/>
          <w:szCs w:val="22"/>
          <w:lang w:eastAsia="ar-SA"/>
        </w:rPr>
      </w:pPr>
    </w:p>
    <w:p w14:paraId="77BA37CA" w14:textId="77777777" w:rsidR="002A15BB" w:rsidRPr="000E30BA" w:rsidRDefault="002A15BB" w:rsidP="007A3233">
      <w:pPr>
        <w:suppressAutoHyphens/>
        <w:spacing w:line="276" w:lineRule="auto"/>
        <w:jc w:val="center"/>
        <w:rPr>
          <w:rFonts w:eastAsia="Times New Roman" w:cs="Times New Roman"/>
          <w:b/>
          <w:bCs/>
          <w:iCs/>
          <w:sz w:val="22"/>
          <w:szCs w:val="22"/>
          <w:lang w:eastAsia="ar-SA"/>
        </w:rPr>
      </w:pPr>
    </w:p>
    <w:p w14:paraId="417B7128" w14:textId="77777777" w:rsidR="003E155F" w:rsidRPr="000E30BA" w:rsidRDefault="003E155F"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0E30BA">
        <w:rPr>
          <w:rFonts w:cs="Times New Roman"/>
          <w:b/>
          <w:bCs/>
          <w:kern w:val="3"/>
          <w:sz w:val="22"/>
          <w:szCs w:val="22"/>
          <w:lang w:eastAsia="zh-CN" w:bidi="hi-IN"/>
        </w:rPr>
        <w:lastRenderedPageBreak/>
        <w:t>Załącznik Nr 1</w:t>
      </w:r>
      <w:r w:rsidR="00E658FB" w:rsidRPr="000E30BA">
        <w:rPr>
          <w:rFonts w:cs="Times New Roman"/>
          <w:b/>
          <w:bCs/>
          <w:kern w:val="3"/>
          <w:sz w:val="22"/>
          <w:szCs w:val="22"/>
          <w:lang w:eastAsia="zh-CN" w:bidi="hi-IN"/>
        </w:rPr>
        <w:t xml:space="preserve"> do SWZ</w:t>
      </w:r>
    </w:p>
    <w:p w14:paraId="37B0CFF1" w14:textId="7F3EFA24" w:rsidR="00E658FB" w:rsidRPr="000E30BA" w:rsidRDefault="00D021DF" w:rsidP="00E658FB">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ZP/120/2024</w:t>
      </w:r>
    </w:p>
    <w:p w14:paraId="71DF5476" w14:textId="77777777" w:rsidR="003E155F" w:rsidRPr="000E30BA"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0E30BA">
        <w:rPr>
          <w:rFonts w:cs="Times New Roman"/>
          <w:b/>
          <w:bCs/>
          <w:kern w:val="3"/>
          <w:sz w:val="22"/>
          <w:szCs w:val="22"/>
          <w:lang w:eastAsia="zh-CN" w:bidi="hi-IN"/>
        </w:rPr>
        <w:t>FORMULARZ OFERTOWY „OFERTA”</w:t>
      </w:r>
    </w:p>
    <w:p w14:paraId="1FB82EE0" w14:textId="2A47C4F3" w:rsidR="003E155F" w:rsidRPr="000E30BA"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0E30BA">
        <w:rPr>
          <w:rFonts w:cs="Times New Roman"/>
          <w:b/>
          <w:bCs/>
          <w:i/>
          <w:kern w:val="3"/>
          <w:sz w:val="22"/>
          <w:szCs w:val="22"/>
          <w:lang w:eastAsia="zh-CN" w:bidi="hi-IN"/>
        </w:rPr>
        <w:t xml:space="preserve">w postępowaniu prowadzonym w trybie </w:t>
      </w:r>
      <w:r w:rsidR="00083C3B" w:rsidRPr="000E30BA">
        <w:rPr>
          <w:rFonts w:cs="Times New Roman"/>
          <w:b/>
          <w:bCs/>
          <w:i/>
          <w:kern w:val="3"/>
          <w:sz w:val="22"/>
          <w:szCs w:val="22"/>
          <w:lang w:eastAsia="zh-CN" w:bidi="hi-IN"/>
        </w:rPr>
        <w:t>przetargu nieograniczonego zgodnie</w:t>
      </w:r>
      <w:r w:rsidRPr="000E30BA">
        <w:rPr>
          <w:rFonts w:cs="Times New Roman"/>
          <w:b/>
          <w:bCs/>
          <w:i/>
          <w:kern w:val="3"/>
          <w:sz w:val="22"/>
          <w:szCs w:val="22"/>
          <w:lang w:eastAsia="zh-CN" w:bidi="hi-IN"/>
        </w:rPr>
        <w:t xml:space="preserve"> z ustawą Prawo Zamówień Publicznych na zadanie pn.:</w:t>
      </w:r>
      <w:r w:rsidR="00167092" w:rsidRPr="000E30BA">
        <w:rPr>
          <w:rFonts w:cs="Times New Roman"/>
          <w:b/>
          <w:bCs/>
          <w:i/>
          <w:kern w:val="3"/>
          <w:sz w:val="22"/>
          <w:szCs w:val="22"/>
          <w:lang w:eastAsia="zh-CN" w:bidi="hi-IN"/>
        </w:rPr>
        <w:t xml:space="preserve"> „</w:t>
      </w:r>
      <w:r w:rsidR="00A97110" w:rsidRPr="000E30BA">
        <w:rPr>
          <w:rFonts w:cs="Times New Roman"/>
          <w:b/>
          <w:sz w:val="22"/>
          <w:szCs w:val="22"/>
        </w:rPr>
        <w:t>Świadczenie kompleksowej usługi konserwacji i dzierżawy bielizny szpitalnej oraz dzierżawy wraz ze sprzętem systemów do jej identyfikacji i zliczania we wszystkich obiektach CSK UM w Łodzi”</w:t>
      </w:r>
    </w:p>
    <w:p w14:paraId="77EB1286" w14:textId="77777777" w:rsidR="003E155F" w:rsidRPr="000E30BA"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1032A601" w14:textId="77777777" w:rsidR="003E155F" w:rsidRPr="000E30BA"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0E30BA">
        <w:rPr>
          <w:rFonts w:cs="Times New Roman"/>
          <w:b/>
          <w:bCs/>
          <w:kern w:val="3"/>
          <w:sz w:val="22"/>
          <w:szCs w:val="22"/>
          <w:u w:val="single"/>
          <w:lang w:eastAsia="zh-CN" w:bidi="hi-IN"/>
        </w:rPr>
        <w:t>Dane Wykonawcy:</w:t>
      </w:r>
    </w:p>
    <w:p w14:paraId="021729A4" w14:textId="77777777" w:rsidR="003E155F" w:rsidRPr="000E30BA"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4DA531AC"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Nazwa:</w:t>
      </w:r>
      <w:r w:rsidR="00A76E70" w:rsidRPr="000E30BA">
        <w:rPr>
          <w:rFonts w:cs="Times New Roman"/>
          <w:b/>
          <w:kern w:val="3"/>
          <w:sz w:val="22"/>
          <w:szCs w:val="22"/>
          <w:lang w:eastAsia="zh-CN" w:bidi="hi-IN"/>
        </w:rPr>
        <w:t xml:space="preserve"> </w:t>
      </w:r>
      <w:r w:rsidRPr="000E30BA">
        <w:rPr>
          <w:rFonts w:cs="Times New Roman"/>
          <w:b/>
          <w:kern w:val="3"/>
          <w:sz w:val="22"/>
          <w:szCs w:val="22"/>
          <w:lang w:eastAsia="zh-CN" w:bidi="hi-IN"/>
        </w:rPr>
        <w:t>……………………………………………………………………………………………….…………….</w:t>
      </w:r>
    </w:p>
    <w:p w14:paraId="556F7D0F"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311D96AC"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Adres: ………………………</w:t>
      </w:r>
      <w:r w:rsidR="00A76E70" w:rsidRPr="000E30BA">
        <w:rPr>
          <w:rFonts w:cs="Times New Roman"/>
          <w:b/>
          <w:kern w:val="3"/>
          <w:sz w:val="22"/>
          <w:szCs w:val="22"/>
          <w:lang w:eastAsia="zh-CN" w:bidi="hi-IN"/>
        </w:rPr>
        <w:t>…</w:t>
      </w:r>
      <w:r w:rsidRPr="000E30BA">
        <w:rPr>
          <w:rFonts w:cs="Times New Roman"/>
          <w:b/>
          <w:kern w:val="3"/>
          <w:sz w:val="22"/>
          <w:szCs w:val="22"/>
          <w:lang w:eastAsia="zh-CN" w:bidi="hi-IN"/>
        </w:rPr>
        <w:t>……</w:t>
      </w:r>
      <w:r w:rsidR="00083C3B" w:rsidRPr="000E30BA">
        <w:rPr>
          <w:rFonts w:cs="Times New Roman"/>
          <w:b/>
          <w:kern w:val="3"/>
          <w:sz w:val="22"/>
          <w:szCs w:val="22"/>
          <w:lang w:eastAsia="zh-CN" w:bidi="hi-IN"/>
        </w:rPr>
        <w:t>………………………………………………………………………………</w:t>
      </w:r>
    </w:p>
    <w:p w14:paraId="5729FF60"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 xml:space="preserve"> </w:t>
      </w:r>
    </w:p>
    <w:p w14:paraId="0136FD3D"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województwo:</w:t>
      </w:r>
      <w:r w:rsidR="00A76E70" w:rsidRPr="000E30BA">
        <w:rPr>
          <w:rFonts w:cs="Times New Roman"/>
          <w:b/>
          <w:kern w:val="3"/>
          <w:sz w:val="22"/>
          <w:szCs w:val="22"/>
          <w:lang w:eastAsia="zh-CN" w:bidi="hi-IN"/>
        </w:rPr>
        <w:t xml:space="preserve"> ..</w:t>
      </w:r>
      <w:r w:rsidRPr="000E30BA">
        <w:rPr>
          <w:rFonts w:cs="Times New Roman"/>
          <w:b/>
          <w:kern w:val="3"/>
          <w:sz w:val="22"/>
          <w:szCs w:val="22"/>
          <w:lang w:eastAsia="zh-CN" w:bidi="hi-IN"/>
        </w:rPr>
        <w:t>………….…………………………………………………………………...…….</w:t>
      </w:r>
      <w:r w:rsidR="00083C3B" w:rsidRPr="000E30BA">
        <w:rPr>
          <w:rFonts w:cs="Times New Roman"/>
          <w:b/>
          <w:kern w:val="3"/>
          <w:sz w:val="22"/>
          <w:szCs w:val="22"/>
          <w:lang w:eastAsia="zh-CN" w:bidi="hi-IN"/>
        </w:rPr>
        <w:t>………………</w:t>
      </w:r>
    </w:p>
    <w:p w14:paraId="359DCE33"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1FC477C"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0E30BA">
        <w:rPr>
          <w:rFonts w:cs="Times New Roman"/>
          <w:b/>
          <w:kern w:val="3"/>
          <w:sz w:val="22"/>
          <w:szCs w:val="22"/>
          <w:lang w:eastAsia="zh-CN" w:bidi="hi-IN"/>
        </w:rPr>
        <w:t>Tel:…………………………………………………………………………......……………………………………</w:t>
      </w:r>
    </w:p>
    <w:p w14:paraId="464F0D87" w14:textId="77777777" w:rsidR="003E155F" w:rsidRPr="000E30BA"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61C6D7B3" w14:textId="77777777" w:rsidR="00757BFD"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 xml:space="preserve">NIP: ………………………………………………….. </w:t>
      </w:r>
    </w:p>
    <w:p w14:paraId="244DCED6" w14:textId="77777777" w:rsidR="00757BFD" w:rsidRPr="000E30BA"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5804B54B"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REGON: ………………………………………………….</w:t>
      </w:r>
    </w:p>
    <w:p w14:paraId="47ABD803"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68AB5CC" w14:textId="77777777" w:rsidR="003E155F" w:rsidRPr="000E30BA"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0E30BA">
        <w:rPr>
          <w:rFonts w:cs="Times New Roman"/>
          <w:b/>
          <w:kern w:val="3"/>
          <w:sz w:val="22"/>
          <w:szCs w:val="22"/>
          <w:lang w:eastAsia="zh-CN" w:bidi="hi-IN"/>
        </w:rPr>
        <w:t>Adres e-mail:…………………………………………………………………….…………………………………</w:t>
      </w:r>
    </w:p>
    <w:p w14:paraId="326D0A42" w14:textId="77777777" w:rsidR="003E155F" w:rsidRPr="000E30BA" w:rsidRDefault="003E155F" w:rsidP="003E155F">
      <w:pPr>
        <w:spacing w:line="276" w:lineRule="auto"/>
        <w:rPr>
          <w:rFonts w:cs="Times New Roman"/>
          <w:b/>
          <w:bCs/>
          <w:kern w:val="3"/>
          <w:sz w:val="22"/>
          <w:szCs w:val="22"/>
          <w:u w:val="single"/>
          <w:lang w:eastAsia="zh-CN" w:bidi="hi-IN"/>
        </w:rPr>
      </w:pPr>
    </w:p>
    <w:p w14:paraId="1C2F53D4" w14:textId="77777777" w:rsidR="003E155F" w:rsidRPr="000E30BA" w:rsidRDefault="003E155F" w:rsidP="00083C3B">
      <w:pPr>
        <w:spacing w:line="276" w:lineRule="auto"/>
        <w:jc w:val="both"/>
        <w:rPr>
          <w:rFonts w:cs="Times New Roman"/>
          <w:b/>
          <w:bCs/>
          <w:kern w:val="3"/>
          <w:sz w:val="22"/>
          <w:szCs w:val="22"/>
          <w:u w:val="single"/>
          <w:lang w:eastAsia="zh-CN" w:bidi="hi-IN"/>
        </w:rPr>
      </w:pPr>
      <w:r w:rsidRPr="000E30BA">
        <w:rPr>
          <w:rFonts w:cs="Times New Roman"/>
          <w:b/>
          <w:bCs/>
          <w:kern w:val="3"/>
          <w:sz w:val="22"/>
          <w:szCs w:val="22"/>
          <w:u w:val="single"/>
          <w:lang w:eastAsia="zh-CN" w:bidi="hi-IN"/>
        </w:rPr>
        <w:t>Zobowiązania Wykonawcy:</w:t>
      </w:r>
    </w:p>
    <w:p w14:paraId="5EAFBB4A" w14:textId="064EAF3F" w:rsidR="003E155F" w:rsidRPr="000E30BA" w:rsidRDefault="003E155F" w:rsidP="00F27882">
      <w:pPr>
        <w:pStyle w:val="Tekstpodstawowy"/>
        <w:spacing w:line="276" w:lineRule="auto"/>
        <w:rPr>
          <w:sz w:val="22"/>
          <w:szCs w:val="22"/>
        </w:rPr>
      </w:pPr>
      <w:r w:rsidRPr="000E30BA">
        <w:rPr>
          <w:sz w:val="22"/>
          <w:szCs w:val="22"/>
          <w:lang w:eastAsia="en-US"/>
        </w:rPr>
        <w:t xml:space="preserve">Oferujemy wykonanie zamówienia publicznego </w:t>
      </w:r>
      <w:r w:rsidR="00083C3B" w:rsidRPr="000E30BA">
        <w:rPr>
          <w:sz w:val="22"/>
          <w:szCs w:val="22"/>
          <w:lang w:eastAsia="en-US"/>
        </w:rPr>
        <w:t xml:space="preserve">na zadanie </w:t>
      </w:r>
      <w:r w:rsidRPr="000E30BA">
        <w:rPr>
          <w:sz w:val="22"/>
          <w:szCs w:val="22"/>
          <w:lang w:eastAsia="en-US"/>
        </w:rPr>
        <w:t>pn.:</w:t>
      </w:r>
      <w:r w:rsidRPr="000E30BA">
        <w:rPr>
          <w:sz w:val="22"/>
          <w:szCs w:val="22"/>
        </w:rPr>
        <w:t xml:space="preserve"> </w:t>
      </w:r>
      <w:r w:rsidR="00A97110" w:rsidRPr="000E30BA">
        <w:rPr>
          <w:b/>
          <w:sz w:val="22"/>
          <w:szCs w:val="22"/>
        </w:rPr>
        <w:t>„Świadczenie kompleksowej usługi konserwacji i dzierżawy bielizny szpitalnej oraz dzierżawy wraz ze sprzętem systemów do jej identyfikacji i zliczania we wszystkich obiektach CSK UM w Łodzi”</w:t>
      </w:r>
      <w:r w:rsidRPr="000E30BA">
        <w:rPr>
          <w:b/>
          <w:sz w:val="22"/>
          <w:szCs w:val="22"/>
        </w:rPr>
        <w:t xml:space="preserve"> </w:t>
      </w:r>
      <w:r w:rsidRPr="000E30BA">
        <w:rPr>
          <w:sz w:val="22"/>
          <w:szCs w:val="22"/>
        </w:rPr>
        <w:t>zgodnie z opisem przedmiotu zamówienia zawartym w Specyfikacji Warunków Zamówienia, w szczególności:</w:t>
      </w:r>
    </w:p>
    <w:p w14:paraId="1EA82323" w14:textId="77777777" w:rsidR="000E30BA" w:rsidRPr="000E30BA" w:rsidRDefault="000E30BA" w:rsidP="00F4067B">
      <w:pPr>
        <w:spacing w:line="276" w:lineRule="auto"/>
        <w:rPr>
          <w:rFonts w:eastAsia="Arial" w:cs="Times New Roman"/>
          <w:b/>
          <w:sz w:val="22"/>
          <w:szCs w:val="22"/>
          <w:highlight w:val="yellow"/>
          <w:u w:val="single"/>
        </w:rPr>
      </w:pPr>
    </w:p>
    <w:p w14:paraId="1B86423E" w14:textId="2D0C93E9" w:rsidR="003E155F" w:rsidRPr="000E30BA" w:rsidRDefault="00010C5F" w:rsidP="00F4067B">
      <w:pPr>
        <w:spacing w:line="276" w:lineRule="auto"/>
        <w:rPr>
          <w:rFonts w:eastAsia="Arial" w:cs="Times New Roman"/>
          <w:b/>
          <w:sz w:val="22"/>
          <w:szCs w:val="22"/>
          <w:u w:val="single"/>
        </w:rPr>
      </w:pPr>
      <w:r w:rsidRPr="000D12FA">
        <w:rPr>
          <w:rFonts w:eastAsia="Arial" w:cs="Times New Roman"/>
          <w:b/>
          <w:sz w:val="22"/>
          <w:szCs w:val="22"/>
          <w:u w:val="single"/>
        </w:rPr>
        <w:t>z</w:t>
      </w:r>
      <w:r w:rsidR="000E30BA" w:rsidRPr="000D12FA">
        <w:rPr>
          <w:rFonts w:eastAsia="Arial" w:cs="Times New Roman"/>
          <w:b/>
          <w:sz w:val="22"/>
          <w:szCs w:val="22"/>
          <w:u w:val="single"/>
        </w:rPr>
        <w:t>a cenę brutto, określoną</w:t>
      </w:r>
      <w:r w:rsidR="000E30BA" w:rsidRPr="000E30BA">
        <w:rPr>
          <w:rFonts w:eastAsia="Arial" w:cs="Times New Roman"/>
          <w:b/>
          <w:sz w:val="22"/>
          <w:szCs w:val="22"/>
          <w:u w:val="single"/>
        </w:rPr>
        <w:t xml:space="preserve"> w Formularzu asortymentowo- cenowym – </w:t>
      </w:r>
      <w:r w:rsidR="00D16CDF">
        <w:rPr>
          <w:rFonts w:eastAsia="Arial" w:cs="Times New Roman"/>
          <w:b/>
          <w:sz w:val="22"/>
          <w:szCs w:val="22"/>
          <w:u w:val="single"/>
        </w:rPr>
        <w:t>Z</w:t>
      </w:r>
      <w:r w:rsidR="000E30BA" w:rsidRPr="000E30BA">
        <w:rPr>
          <w:rFonts w:eastAsia="Arial" w:cs="Times New Roman"/>
          <w:b/>
          <w:sz w:val="22"/>
          <w:szCs w:val="22"/>
          <w:u w:val="single"/>
        </w:rPr>
        <w:t xml:space="preserve">ałącznik Nr </w:t>
      </w:r>
      <w:r w:rsidR="000D12FA">
        <w:rPr>
          <w:rFonts w:eastAsia="Arial" w:cs="Times New Roman"/>
          <w:b/>
          <w:sz w:val="22"/>
          <w:szCs w:val="22"/>
          <w:u w:val="single"/>
        </w:rPr>
        <w:t xml:space="preserve">2 </w:t>
      </w:r>
      <w:r w:rsidR="000E30BA" w:rsidRPr="000E30BA">
        <w:rPr>
          <w:rFonts w:eastAsia="Arial" w:cs="Times New Roman"/>
          <w:b/>
          <w:sz w:val="22"/>
          <w:szCs w:val="22"/>
          <w:u w:val="single"/>
        </w:rPr>
        <w:t>do SWZ.</w:t>
      </w:r>
    </w:p>
    <w:p w14:paraId="0C5B370A" w14:textId="1C682302" w:rsidR="00B93174" w:rsidRDefault="00B93174" w:rsidP="00B93174">
      <w:pPr>
        <w:jc w:val="both"/>
        <w:rPr>
          <w:rFonts w:cs="Times New Roman"/>
          <w:b/>
          <w:sz w:val="22"/>
          <w:szCs w:val="22"/>
        </w:rPr>
      </w:pPr>
    </w:p>
    <w:p w14:paraId="6213B4E1" w14:textId="0E29123E" w:rsidR="007513D6" w:rsidRDefault="007513D6" w:rsidP="00B93174">
      <w:pPr>
        <w:jc w:val="both"/>
        <w:rPr>
          <w:rFonts w:cs="Times New Roman"/>
          <w:b/>
          <w:sz w:val="22"/>
          <w:szCs w:val="22"/>
        </w:rPr>
      </w:pPr>
      <w:r w:rsidRPr="007513D6">
        <w:rPr>
          <w:rFonts w:cs="Times New Roman"/>
          <w:b/>
          <w:sz w:val="22"/>
          <w:szCs w:val="22"/>
          <w:highlight w:val="yellow"/>
        </w:rPr>
        <w:t>KRYTERIUM OCENY OFERTY:</w:t>
      </w:r>
    </w:p>
    <w:p w14:paraId="0B6A9797" w14:textId="25D90421" w:rsidR="007513D6" w:rsidRPr="002A15BB" w:rsidRDefault="007513D6" w:rsidP="00B93174">
      <w:pPr>
        <w:jc w:val="both"/>
        <w:rPr>
          <w:rFonts w:cs="Times New Roman"/>
          <w:b/>
          <w:sz w:val="22"/>
          <w:szCs w:val="22"/>
          <w:u w:val="single"/>
        </w:rPr>
      </w:pPr>
      <w:r w:rsidRPr="002A15BB">
        <w:rPr>
          <w:rFonts w:cs="Times New Roman"/>
          <w:b/>
          <w:sz w:val="22"/>
          <w:szCs w:val="22"/>
          <w:u w:val="single"/>
        </w:rPr>
        <w:t xml:space="preserve">Oferowany termin wdrożenia systemu automatycznej identyfikacji i zliczania bielizny wynosi: </w:t>
      </w:r>
      <w:r w:rsidRPr="002A15BB">
        <w:rPr>
          <w:rFonts w:cs="Times New Roman"/>
          <w:b/>
          <w:sz w:val="22"/>
          <w:szCs w:val="22"/>
          <w:highlight w:val="yellow"/>
          <w:u w:val="single"/>
        </w:rPr>
        <w:t>_______</w:t>
      </w:r>
      <w:r w:rsidRPr="002A15BB">
        <w:rPr>
          <w:rFonts w:cs="Times New Roman"/>
          <w:b/>
          <w:sz w:val="22"/>
          <w:szCs w:val="22"/>
          <w:u w:val="single"/>
        </w:rPr>
        <w:t xml:space="preserve"> dni</w:t>
      </w:r>
    </w:p>
    <w:p w14:paraId="118025C1" w14:textId="5157F07F" w:rsidR="007513D6" w:rsidRPr="007513D6" w:rsidRDefault="007513D6" w:rsidP="007513D6">
      <w:pPr>
        <w:ind w:left="7788"/>
        <w:jc w:val="both"/>
        <w:rPr>
          <w:rFonts w:cs="Times New Roman"/>
          <w:b/>
          <w:i/>
          <w:sz w:val="22"/>
          <w:szCs w:val="22"/>
        </w:rPr>
      </w:pPr>
      <w:r>
        <w:rPr>
          <w:rFonts w:cs="Times New Roman"/>
          <w:b/>
          <w:i/>
          <w:color w:val="FF0000"/>
          <w:sz w:val="22"/>
          <w:szCs w:val="22"/>
        </w:rPr>
        <w:t xml:space="preserve">          </w:t>
      </w:r>
      <w:r w:rsidR="002A15BB">
        <w:rPr>
          <w:rFonts w:cs="Times New Roman"/>
          <w:b/>
          <w:i/>
          <w:color w:val="FF0000"/>
          <w:sz w:val="22"/>
          <w:szCs w:val="22"/>
        </w:rPr>
        <w:t xml:space="preserve">  </w:t>
      </w:r>
      <w:r>
        <w:rPr>
          <w:rFonts w:cs="Times New Roman"/>
          <w:b/>
          <w:i/>
          <w:color w:val="FF0000"/>
          <w:sz w:val="22"/>
          <w:szCs w:val="22"/>
        </w:rPr>
        <w:t xml:space="preserve"> p</w:t>
      </w:r>
      <w:r w:rsidRPr="007513D6">
        <w:rPr>
          <w:rFonts w:cs="Times New Roman"/>
          <w:b/>
          <w:i/>
          <w:color w:val="FF0000"/>
          <w:sz w:val="22"/>
          <w:szCs w:val="22"/>
        </w:rPr>
        <w:t>odać liczbę dni</w:t>
      </w:r>
      <w:r>
        <w:rPr>
          <w:rFonts w:cs="Times New Roman"/>
          <w:b/>
          <w:i/>
          <w:color w:val="FF0000"/>
          <w:sz w:val="22"/>
          <w:szCs w:val="22"/>
        </w:rPr>
        <w:t>*</w:t>
      </w:r>
    </w:p>
    <w:p w14:paraId="2F4114EB" w14:textId="32D97D21" w:rsidR="007513D6" w:rsidRDefault="007513D6" w:rsidP="00B93174">
      <w:pPr>
        <w:jc w:val="both"/>
        <w:rPr>
          <w:rFonts w:cs="Times New Roman"/>
          <w:b/>
          <w:sz w:val="22"/>
          <w:szCs w:val="22"/>
        </w:rPr>
      </w:pPr>
      <w:r>
        <w:rPr>
          <w:rFonts w:cs="Times New Roman"/>
          <w:b/>
          <w:sz w:val="22"/>
          <w:szCs w:val="22"/>
        </w:rPr>
        <w:t xml:space="preserve">*UWAGA: nie mniej niż 15 dni – max. 45 dni tj. </w:t>
      </w:r>
    </w:p>
    <w:p w14:paraId="454C261D" w14:textId="77777777" w:rsidR="007513D6" w:rsidRPr="00B84AA3" w:rsidRDefault="007513D6" w:rsidP="007513D6">
      <w:pPr>
        <w:pStyle w:val="Akapitzlist"/>
        <w:numPr>
          <w:ilvl w:val="0"/>
          <w:numId w:val="68"/>
        </w:numPr>
        <w:autoSpaceDE w:val="0"/>
        <w:autoSpaceDN w:val="0"/>
        <w:adjustRightInd w:val="0"/>
        <w:spacing w:before="120" w:after="120"/>
        <w:jc w:val="both"/>
        <w:rPr>
          <w:b/>
          <w:sz w:val="22"/>
          <w:szCs w:val="22"/>
        </w:rPr>
      </w:pPr>
      <w:r w:rsidRPr="00B84AA3">
        <w:rPr>
          <w:b/>
          <w:sz w:val="22"/>
          <w:szCs w:val="22"/>
        </w:rPr>
        <w:t xml:space="preserve">punktowany minimalny termin wdrożenia systemu automatycznej identyfikacji i zliczania bielizny wynosi 15 dni; </w:t>
      </w:r>
    </w:p>
    <w:p w14:paraId="155EF630" w14:textId="77777777" w:rsidR="007513D6" w:rsidRPr="00B84AA3" w:rsidRDefault="007513D6" w:rsidP="007513D6">
      <w:pPr>
        <w:pStyle w:val="Akapitzlist"/>
        <w:numPr>
          <w:ilvl w:val="0"/>
          <w:numId w:val="68"/>
        </w:numPr>
        <w:autoSpaceDE w:val="0"/>
        <w:autoSpaceDN w:val="0"/>
        <w:adjustRightInd w:val="0"/>
        <w:spacing w:before="120" w:after="120"/>
        <w:jc w:val="both"/>
        <w:rPr>
          <w:sz w:val="22"/>
          <w:szCs w:val="22"/>
        </w:rPr>
      </w:pPr>
      <w:r w:rsidRPr="00B84AA3">
        <w:rPr>
          <w:b/>
          <w:sz w:val="22"/>
          <w:szCs w:val="22"/>
        </w:rPr>
        <w:t>punktowany maksymalny termin wdrożenia systemu automatycznej identyfikacji i zliczania bielizny wynosi 45 dni</w:t>
      </w:r>
      <w:r w:rsidRPr="00B84AA3">
        <w:rPr>
          <w:sz w:val="22"/>
          <w:szCs w:val="22"/>
        </w:rPr>
        <w:t xml:space="preserve">. </w:t>
      </w:r>
    </w:p>
    <w:p w14:paraId="5647EF19" w14:textId="43DE7B63" w:rsidR="00B93174" w:rsidRDefault="003B7707" w:rsidP="00FC5E79">
      <w:pPr>
        <w:shd w:val="clear" w:color="auto" w:fill="FFFFFF"/>
        <w:tabs>
          <w:tab w:val="left" w:pos="0"/>
        </w:tabs>
        <w:rPr>
          <w:rFonts w:cs="Times New Roman"/>
          <w:b/>
          <w:bCs/>
          <w:color w:val="000000"/>
          <w:sz w:val="22"/>
          <w:szCs w:val="22"/>
        </w:rPr>
      </w:pPr>
      <w:r w:rsidRPr="00871DA4">
        <w:rPr>
          <w:rFonts w:cs="Times New Roman"/>
          <w:b/>
          <w:bCs/>
          <w:color w:val="000000"/>
          <w:sz w:val="22"/>
          <w:szCs w:val="22"/>
          <w:highlight w:val="yellow"/>
        </w:rPr>
        <w:t>UWAGA:</w:t>
      </w:r>
    </w:p>
    <w:p w14:paraId="6FFD448B" w14:textId="16BA8B79" w:rsidR="00FC5E79" w:rsidRPr="00B84AA3" w:rsidRDefault="00FC5E79" w:rsidP="00FC5E79">
      <w:pPr>
        <w:numPr>
          <w:ilvl w:val="12"/>
          <w:numId w:val="0"/>
        </w:numPr>
        <w:jc w:val="both"/>
        <w:rPr>
          <w:rFonts w:cs="Times New Roman"/>
          <w:sz w:val="22"/>
          <w:szCs w:val="22"/>
        </w:rPr>
      </w:pPr>
      <w:r w:rsidRPr="00B84AA3">
        <w:rPr>
          <w:rFonts w:cs="Times New Roman"/>
          <w:b/>
          <w:bCs/>
          <w:sz w:val="22"/>
          <w:szCs w:val="22"/>
        </w:rPr>
        <w:t>Brak podania przez Wykonawcę terminu wdrożenia systemu automatycznej identyfikacji i zliczania bielizny</w:t>
      </w:r>
      <w:r w:rsidR="003B7707">
        <w:rPr>
          <w:rFonts w:cs="Times New Roman"/>
          <w:b/>
          <w:bCs/>
          <w:sz w:val="22"/>
          <w:szCs w:val="22"/>
        </w:rPr>
        <w:t xml:space="preserve"> w</w:t>
      </w:r>
      <w:r w:rsidR="003B7707" w:rsidRPr="003B7707">
        <w:rPr>
          <w:rFonts w:cs="Times New Roman"/>
          <w:b/>
          <w:bCs/>
          <w:sz w:val="22"/>
          <w:szCs w:val="22"/>
          <w:u w:val="single"/>
        </w:rPr>
        <w:t xml:space="preserve"> </w:t>
      </w:r>
      <w:r w:rsidR="003B7707">
        <w:rPr>
          <w:rFonts w:cs="Times New Roman"/>
          <w:b/>
          <w:bCs/>
          <w:sz w:val="22"/>
          <w:szCs w:val="22"/>
          <w:u w:val="single"/>
        </w:rPr>
        <w:t>F</w:t>
      </w:r>
      <w:r w:rsidR="003B7707" w:rsidRPr="00FC5E79">
        <w:rPr>
          <w:rFonts w:cs="Times New Roman"/>
          <w:b/>
          <w:bCs/>
          <w:sz w:val="22"/>
          <w:szCs w:val="22"/>
          <w:u w:val="single"/>
        </w:rPr>
        <w:t>ormularzu ofertowym – Załączniku Nr 1 do SWZ</w:t>
      </w:r>
      <w:r w:rsidRPr="00B84AA3">
        <w:rPr>
          <w:rFonts w:cs="Times New Roman"/>
          <w:b/>
          <w:bCs/>
          <w:sz w:val="22"/>
          <w:szCs w:val="22"/>
        </w:rPr>
        <w:t xml:space="preserve"> lub podanie terminu poza określonym zakresem tj. min. 15 dni, maks. 45 dni, będzie skutkować odrzuceniem oferty na podstawie  art. 226 ust. 1 pkt 5 z dnia 11 września 2019 r. - Prawo zamówień publicznych (t.j. Dz. U. 2023 poz. 1605 ze zm.)</w:t>
      </w:r>
    </w:p>
    <w:p w14:paraId="76BB9B5F" w14:textId="77777777" w:rsidR="00FC5E79" w:rsidRPr="000E30BA" w:rsidRDefault="00FC5E79" w:rsidP="00FC5E79">
      <w:pPr>
        <w:shd w:val="clear" w:color="auto" w:fill="FFFFFF"/>
        <w:tabs>
          <w:tab w:val="left" w:pos="0"/>
        </w:tabs>
        <w:rPr>
          <w:rFonts w:cs="Times New Roman"/>
          <w:b/>
          <w:bCs/>
          <w:color w:val="000000"/>
          <w:sz w:val="22"/>
          <w:szCs w:val="22"/>
        </w:rPr>
      </w:pPr>
    </w:p>
    <w:p w14:paraId="10D1F8A0" w14:textId="1E4BEC46" w:rsidR="00567EA3" w:rsidRPr="000E30BA" w:rsidRDefault="00B93174" w:rsidP="00871DA4">
      <w:pPr>
        <w:numPr>
          <w:ilvl w:val="0"/>
          <w:numId w:val="52"/>
        </w:numPr>
        <w:tabs>
          <w:tab w:val="clear" w:pos="360"/>
        </w:tabs>
        <w:spacing w:after="25" w:line="249" w:lineRule="auto"/>
        <w:ind w:left="284" w:right="138" w:hanging="284"/>
        <w:jc w:val="both"/>
        <w:rPr>
          <w:rFonts w:cs="Times New Roman"/>
          <w:sz w:val="22"/>
          <w:szCs w:val="22"/>
        </w:rPr>
      </w:pPr>
      <w:r w:rsidRPr="000E30BA">
        <w:rPr>
          <w:rFonts w:cs="Times New Roman"/>
          <w:b/>
          <w:sz w:val="22"/>
          <w:szCs w:val="22"/>
        </w:rPr>
        <w:t>Termin wykonania zamówienia</w:t>
      </w:r>
      <w:r w:rsidRPr="000E30BA">
        <w:rPr>
          <w:rFonts w:cs="Times New Roman"/>
          <w:sz w:val="22"/>
          <w:szCs w:val="22"/>
        </w:rPr>
        <w:t>:</w:t>
      </w:r>
      <w:r w:rsidR="005371EE" w:rsidRPr="000E30BA">
        <w:rPr>
          <w:rFonts w:cs="Times New Roman"/>
          <w:sz w:val="22"/>
          <w:szCs w:val="22"/>
        </w:rPr>
        <w:t xml:space="preserve"> </w:t>
      </w:r>
      <w:r w:rsidR="006703D2" w:rsidRPr="000E30BA">
        <w:rPr>
          <w:rFonts w:cs="Times New Roman"/>
          <w:sz w:val="22"/>
          <w:szCs w:val="22"/>
        </w:rPr>
        <w:t>Wykonawca zobowiązany jest wykon</w:t>
      </w:r>
      <w:r w:rsidR="00871DA4">
        <w:rPr>
          <w:rFonts w:cs="Times New Roman"/>
          <w:sz w:val="22"/>
          <w:szCs w:val="22"/>
        </w:rPr>
        <w:t>yw</w:t>
      </w:r>
      <w:r w:rsidR="006703D2" w:rsidRPr="000E30BA">
        <w:rPr>
          <w:rFonts w:cs="Times New Roman"/>
          <w:sz w:val="22"/>
          <w:szCs w:val="22"/>
        </w:rPr>
        <w:t>ać zamówienie w</w:t>
      </w:r>
      <w:r w:rsidR="000D12FA">
        <w:rPr>
          <w:rFonts w:cs="Times New Roman"/>
          <w:sz w:val="22"/>
          <w:szCs w:val="22"/>
        </w:rPr>
        <w:t xml:space="preserve"> </w:t>
      </w:r>
      <w:r w:rsidR="007513D6">
        <w:rPr>
          <w:rFonts w:cs="Times New Roman"/>
          <w:sz w:val="22"/>
          <w:szCs w:val="22"/>
        </w:rPr>
        <w:t>ciągu</w:t>
      </w:r>
      <w:r w:rsidR="006703D2" w:rsidRPr="000E30BA">
        <w:rPr>
          <w:rFonts w:cs="Times New Roman"/>
          <w:sz w:val="22"/>
          <w:szCs w:val="22"/>
        </w:rPr>
        <w:t xml:space="preserve">: </w:t>
      </w:r>
      <w:r w:rsidR="000D12FA">
        <w:rPr>
          <w:rFonts w:cs="Times New Roman"/>
          <w:b/>
          <w:sz w:val="22"/>
          <w:szCs w:val="22"/>
          <w:u w:val="single"/>
        </w:rPr>
        <w:t>48 miesięcy od dnia podpisania umowy o zamówienie publiczne, z zastrzeżeniami Zamawiającego.</w:t>
      </w:r>
      <w:r w:rsidR="006703D2" w:rsidRPr="000E30BA">
        <w:rPr>
          <w:rFonts w:cs="Times New Roman"/>
          <w:b/>
          <w:sz w:val="22"/>
          <w:szCs w:val="22"/>
          <w:u w:val="single"/>
        </w:rPr>
        <w:t xml:space="preserve"> </w:t>
      </w:r>
    </w:p>
    <w:p w14:paraId="623BD7CE" w14:textId="77777777" w:rsidR="005371EE" w:rsidRPr="000E30BA" w:rsidRDefault="005371EE" w:rsidP="005371EE">
      <w:pPr>
        <w:spacing w:after="25" w:line="249" w:lineRule="auto"/>
        <w:ind w:left="360" w:right="138"/>
        <w:jc w:val="both"/>
        <w:rPr>
          <w:rFonts w:cs="Times New Roman"/>
          <w:sz w:val="22"/>
          <w:szCs w:val="22"/>
        </w:rPr>
      </w:pPr>
    </w:p>
    <w:p w14:paraId="2CD2F731" w14:textId="77777777" w:rsidR="003E155F" w:rsidRPr="000E30BA" w:rsidRDefault="003E155F" w:rsidP="00F7161B">
      <w:pPr>
        <w:numPr>
          <w:ilvl w:val="0"/>
          <w:numId w:val="52"/>
        </w:numPr>
        <w:tabs>
          <w:tab w:val="clear" w:pos="360"/>
          <w:tab w:val="num" w:pos="284"/>
        </w:tabs>
        <w:spacing w:after="25" w:line="249" w:lineRule="auto"/>
        <w:ind w:left="284" w:right="138" w:hanging="284"/>
        <w:jc w:val="both"/>
        <w:rPr>
          <w:rFonts w:cs="Times New Roman"/>
          <w:sz w:val="22"/>
          <w:szCs w:val="22"/>
        </w:rPr>
      </w:pPr>
      <w:r w:rsidRPr="000E30BA">
        <w:rPr>
          <w:rFonts w:cs="Times New Roman"/>
          <w:b/>
          <w:bCs/>
          <w:sz w:val="22"/>
          <w:szCs w:val="22"/>
          <w:highlight w:val="yellow"/>
          <w:lang w:eastAsia="en-US"/>
        </w:rPr>
        <w:t>Jestem  /</w:t>
      </w:r>
      <w:r w:rsidRPr="000E30BA">
        <w:rPr>
          <w:rFonts w:cs="Times New Roman"/>
          <w:b/>
          <w:bCs/>
          <w:color w:val="FF0000"/>
          <w:sz w:val="22"/>
          <w:szCs w:val="22"/>
          <w:highlight w:val="yellow"/>
          <w:lang w:eastAsia="en-US"/>
        </w:rPr>
        <w:t xml:space="preserve"> </w:t>
      </w:r>
      <w:r w:rsidRPr="000E30BA">
        <w:rPr>
          <w:rFonts w:cs="Times New Roman"/>
          <w:b/>
          <w:bCs/>
          <w:sz w:val="22"/>
          <w:szCs w:val="22"/>
          <w:highlight w:val="yellow"/>
          <w:lang w:eastAsia="en-US"/>
        </w:rPr>
        <w:t>nie jestem</w:t>
      </w:r>
      <w:r w:rsidRPr="000E30BA">
        <w:rPr>
          <w:rFonts w:cs="Times New Roman"/>
          <w:b/>
          <w:bCs/>
          <w:sz w:val="22"/>
          <w:szCs w:val="22"/>
          <w:lang w:eastAsia="en-US"/>
        </w:rPr>
        <w:t>*</w:t>
      </w:r>
      <w:r w:rsidRPr="000E30BA">
        <w:rPr>
          <w:rFonts w:cs="Times New Roman"/>
          <w:b/>
          <w:bCs/>
          <w:color w:val="FF0000"/>
          <w:sz w:val="22"/>
          <w:szCs w:val="22"/>
          <w:lang w:eastAsia="en-US"/>
        </w:rPr>
        <w:t xml:space="preserve"> </w:t>
      </w:r>
      <w:r w:rsidRPr="000E30BA">
        <w:rPr>
          <w:rFonts w:cs="Times New Roman"/>
          <w:b/>
          <w:bCs/>
          <w:sz w:val="22"/>
          <w:szCs w:val="22"/>
          <w:lang w:eastAsia="en-US"/>
        </w:rPr>
        <w:t>podatnikiem podatku od towarów i usług w kraju Zamawiającego.</w:t>
      </w:r>
    </w:p>
    <w:p w14:paraId="3461E838" w14:textId="77777777" w:rsidR="003E155F" w:rsidRPr="000E30BA" w:rsidRDefault="003E155F" w:rsidP="00F4067B">
      <w:pPr>
        <w:pStyle w:val="Tekstpodstawowy3"/>
        <w:tabs>
          <w:tab w:val="num" w:pos="426"/>
        </w:tabs>
        <w:spacing w:after="0" w:line="276" w:lineRule="auto"/>
        <w:jc w:val="both"/>
        <w:rPr>
          <w:sz w:val="22"/>
          <w:szCs w:val="22"/>
        </w:rPr>
      </w:pPr>
      <w:r w:rsidRPr="000E30BA">
        <w:rPr>
          <w:sz w:val="22"/>
          <w:szCs w:val="22"/>
        </w:rPr>
        <w:t>*</w:t>
      </w:r>
      <w:r w:rsidR="00083C3B" w:rsidRPr="000E30BA">
        <w:rPr>
          <w:sz w:val="22"/>
          <w:szCs w:val="22"/>
        </w:rPr>
        <w:t>nie</w:t>
      </w:r>
      <w:r w:rsidRPr="000E30BA">
        <w:rPr>
          <w:sz w:val="22"/>
          <w:szCs w:val="22"/>
        </w:rPr>
        <w:t xml:space="preserve">właściwe  </w:t>
      </w:r>
      <w:r w:rsidR="00C33802" w:rsidRPr="000E30BA">
        <w:rPr>
          <w:sz w:val="22"/>
          <w:szCs w:val="22"/>
        </w:rPr>
        <w:t>skreślić</w:t>
      </w:r>
    </w:p>
    <w:p w14:paraId="2B1688E2" w14:textId="77777777" w:rsidR="005371EE" w:rsidRPr="000E30BA" w:rsidRDefault="005371EE" w:rsidP="00F4067B">
      <w:pPr>
        <w:pStyle w:val="Tekstpodstawowy3"/>
        <w:tabs>
          <w:tab w:val="num" w:pos="426"/>
        </w:tabs>
        <w:spacing w:after="0" w:line="276" w:lineRule="auto"/>
        <w:jc w:val="both"/>
        <w:rPr>
          <w:sz w:val="22"/>
          <w:szCs w:val="22"/>
        </w:rPr>
      </w:pPr>
    </w:p>
    <w:p w14:paraId="1A8E0618" w14:textId="77777777" w:rsidR="00083C3B"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b/>
          <w:sz w:val="22"/>
          <w:szCs w:val="22"/>
          <w:highlight w:val="yellow"/>
        </w:rPr>
        <w:lastRenderedPageBreak/>
        <w:t>Wyrażam     /    nie wyrażam</w:t>
      </w:r>
      <w:r w:rsidRPr="000E30BA">
        <w:rPr>
          <w:b/>
          <w:sz w:val="22"/>
          <w:szCs w:val="22"/>
        </w:rPr>
        <w:t>*</w:t>
      </w:r>
      <w:r w:rsidRPr="000E30BA">
        <w:rPr>
          <w:sz w:val="22"/>
          <w:szCs w:val="22"/>
        </w:rPr>
        <w:t xml:space="preserve"> zgodę na przetwarzanie moich danych osobowych zawartych w ofercie dla potrzeb niezbędnych do realizacji zadania.</w:t>
      </w:r>
    </w:p>
    <w:p w14:paraId="558C7ED7" w14:textId="77777777" w:rsidR="00083C3B" w:rsidRPr="000E30BA" w:rsidRDefault="00083C3B" w:rsidP="00F4067B">
      <w:pPr>
        <w:pStyle w:val="NormalnyWeb"/>
        <w:spacing w:before="0" w:beforeAutospacing="0" w:after="0" w:afterAutospacing="0" w:line="276" w:lineRule="auto"/>
        <w:jc w:val="both"/>
        <w:rPr>
          <w:sz w:val="22"/>
          <w:szCs w:val="22"/>
        </w:rPr>
      </w:pPr>
      <w:r w:rsidRPr="000E30BA">
        <w:rPr>
          <w:sz w:val="22"/>
          <w:szCs w:val="22"/>
        </w:rPr>
        <w:t>*niewłaściwe  skreślić</w:t>
      </w:r>
    </w:p>
    <w:p w14:paraId="11B30D5B" w14:textId="75093043"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sz w:val="22"/>
          <w:szCs w:val="22"/>
        </w:rPr>
        <w:t>Oświadczam że, udzielam rękojmi</w:t>
      </w:r>
      <w:r w:rsidRPr="000E30BA">
        <w:rPr>
          <w:bCs/>
          <w:sz w:val="22"/>
          <w:szCs w:val="22"/>
        </w:rPr>
        <w:t xml:space="preserve"> na</w:t>
      </w:r>
      <w:r w:rsidRPr="000E30BA">
        <w:rPr>
          <w:sz w:val="22"/>
          <w:szCs w:val="22"/>
        </w:rPr>
        <w:t xml:space="preserve"> </w:t>
      </w:r>
      <w:r w:rsidRPr="000E30BA">
        <w:rPr>
          <w:bCs/>
          <w:sz w:val="22"/>
          <w:szCs w:val="22"/>
        </w:rPr>
        <w:t>przedmiot zamówienia</w:t>
      </w:r>
      <w:r w:rsidRPr="000E30BA">
        <w:rPr>
          <w:sz w:val="22"/>
          <w:szCs w:val="22"/>
        </w:rPr>
        <w:t xml:space="preserve">: na okres </w:t>
      </w:r>
      <w:r w:rsidR="005371EE" w:rsidRPr="000E30BA">
        <w:rPr>
          <w:sz w:val="22"/>
          <w:szCs w:val="22"/>
        </w:rPr>
        <w:t>zgodny z okresem udzielonej gwarancji jakości</w:t>
      </w:r>
      <w:r w:rsidRPr="000E30BA">
        <w:rPr>
          <w:bCs/>
          <w:sz w:val="22"/>
          <w:szCs w:val="22"/>
        </w:rPr>
        <w:t>,</w:t>
      </w:r>
      <w:r w:rsidRPr="000E30BA">
        <w:rPr>
          <w:sz w:val="22"/>
          <w:szCs w:val="22"/>
        </w:rPr>
        <w:t xml:space="preserve"> liczonego od dnia podpisania protokołu odbioru </w:t>
      </w:r>
      <w:r w:rsidR="00592867" w:rsidRPr="000E30BA">
        <w:rPr>
          <w:sz w:val="22"/>
          <w:szCs w:val="22"/>
        </w:rPr>
        <w:t xml:space="preserve">końcowego </w:t>
      </w:r>
      <w:r w:rsidRPr="000E30BA">
        <w:rPr>
          <w:sz w:val="22"/>
          <w:szCs w:val="22"/>
        </w:rPr>
        <w:t xml:space="preserve">przedmiotu umowy.  </w:t>
      </w:r>
    </w:p>
    <w:p w14:paraId="1D141B27" w14:textId="24D14E26"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Oświadczamy, że zapoznaliśmy się ze SWZ</w:t>
      </w:r>
      <w:r w:rsidR="000354F0">
        <w:rPr>
          <w:kern w:val="3"/>
          <w:sz w:val="22"/>
          <w:szCs w:val="22"/>
          <w:lang w:eastAsia="zh-CN" w:bidi="hi-IN"/>
        </w:rPr>
        <w:t xml:space="preserve"> wraz z załącznikami</w:t>
      </w:r>
      <w:r w:rsidRPr="000E30BA">
        <w:rPr>
          <w:kern w:val="3"/>
          <w:sz w:val="22"/>
          <w:szCs w:val="22"/>
          <w:lang w:eastAsia="zh-CN" w:bidi="hi-IN"/>
        </w:rPr>
        <w:t xml:space="preserve"> i nie wnosimy do niej zastrzeżeń oraz zdobyliśmy konieczne informacje do przygotowania oferty.</w:t>
      </w:r>
    </w:p>
    <w:p w14:paraId="27625866" w14:textId="4D6E454A"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Uważamy się za związanyc</w:t>
      </w:r>
      <w:r w:rsidR="0097772C" w:rsidRPr="000E30BA">
        <w:rPr>
          <w:kern w:val="3"/>
          <w:sz w:val="22"/>
          <w:szCs w:val="22"/>
          <w:lang w:eastAsia="zh-CN" w:bidi="hi-IN"/>
        </w:rPr>
        <w:t xml:space="preserve">h niniejszą ofertą przez okres </w:t>
      </w:r>
      <w:r w:rsidR="000354F0">
        <w:rPr>
          <w:kern w:val="3"/>
          <w:sz w:val="22"/>
          <w:szCs w:val="22"/>
          <w:lang w:eastAsia="zh-CN" w:bidi="hi-IN"/>
        </w:rPr>
        <w:t>90</w:t>
      </w:r>
      <w:r w:rsidRPr="000E30BA">
        <w:rPr>
          <w:kern w:val="3"/>
          <w:sz w:val="22"/>
          <w:szCs w:val="22"/>
          <w:lang w:eastAsia="zh-CN" w:bidi="hi-IN"/>
        </w:rPr>
        <w:t xml:space="preserve"> dni tj. do dnia wskazanego w SWZ</w:t>
      </w:r>
      <w:r w:rsidR="007758E0" w:rsidRPr="000E30BA">
        <w:rPr>
          <w:sz w:val="22"/>
          <w:szCs w:val="22"/>
        </w:rPr>
        <w:t>.</w:t>
      </w:r>
    </w:p>
    <w:p w14:paraId="02E6017F" w14:textId="24FFF7EB" w:rsidR="00567EA3"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kern w:val="3"/>
          <w:sz w:val="22"/>
          <w:szCs w:val="22"/>
          <w:lang w:eastAsia="zh-CN" w:bidi="hi-IN"/>
        </w:rPr>
        <w:t xml:space="preserve">Oświadczamy, że zawarty w SWZ projekt umowy (załącznik nr </w:t>
      </w:r>
      <w:r w:rsidR="003F773A">
        <w:rPr>
          <w:kern w:val="3"/>
          <w:sz w:val="22"/>
          <w:szCs w:val="22"/>
          <w:lang w:eastAsia="zh-CN" w:bidi="hi-IN"/>
        </w:rPr>
        <w:t xml:space="preserve">12 </w:t>
      </w:r>
      <w:r w:rsidRPr="000E30BA">
        <w:rPr>
          <w:kern w:val="3"/>
          <w:sz w:val="22"/>
          <w:szCs w:val="22"/>
          <w:lang w:eastAsia="zh-CN" w:bidi="hi-IN"/>
        </w:rPr>
        <w:t>do SWZ) został przez nas zaakceptowany i zobowiązujemy się, w przypadku wyboru naszej oferty, do zawarcia umowy na wyżej wymienionych warunkach, w miejscu i terminie wyznaczonym przez Zamawiającego.</w:t>
      </w:r>
    </w:p>
    <w:p w14:paraId="00F782BF" w14:textId="6C978D00" w:rsidR="003E155F" w:rsidRPr="000E30BA" w:rsidRDefault="003E155F" w:rsidP="00F4705B">
      <w:pPr>
        <w:pStyle w:val="NormalnyWeb"/>
        <w:numPr>
          <w:ilvl w:val="0"/>
          <w:numId w:val="52"/>
        </w:numPr>
        <w:spacing w:before="0" w:beforeAutospacing="0" w:after="0" w:afterAutospacing="0" w:line="276" w:lineRule="auto"/>
        <w:jc w:val="both"/>
        <w:rPr>
          <w:sz w:val="22"/>
          <w:szCs w:val="22"/>
        </w:rPr>
      </w:pPr>
      <w:r w:rsidRPr="000E30BA">
        <w:rPr>
          <w:sz w:val="22"/>
          <w:szCs w:val="22"/>
        </w:rPr>
        <w:t>Oświadczam, że</w:t>
      </w:r>
      <w:r w:rsidRPr="000E30BA">
        <w:rPr>
          <w:kern w:val="3"/>
          <w:sz w:val="22"/>
          <w:szCs w:val="22"/>
          <w:lang w:eastAsia="zh-CN" w:bidi="hi-IN"/>
        </w:rPr>
        <w:t xml:space="preserve"> przedmiot zamówienia zamierzamy wykonać </w:t>
      </w:r>
      <w:r w:rsidRPr="000E30BA">
        <w:rPr>
          <w:b/>
          <w:bCs/>
          <w:kern w:val="3"/>
          <w:sz w:val="22"/>
          <w:szCs w:val="22"/>
          <w:highlight w:val="yellow"/>
          <w:lang w:eastAsia="zh-CN" w:bidi="hi-IN"/>
        </w:rPr>
        <w:t xml:space="preserve">samodzielnie/ </w:t>
      </w:r>
      <w:r w:rsidR="009B027D" w:rsidRPr="000E30BA">
        <w:rPr>
          <w:b/>
          <w:bCs/>
          <w:kern w:val="3"/>
          <w:sz w:val="22"/>
          <w:szCs w:val="22"/>
          <w:highlight w:val="yellow"/>
          <w:lang w:eastAsia="zh-CN" w:bidi="hi-IN"/>
        </w:rPr>
        <w:t xml:space="preserve">powierzyć wykonanie części zamówienia </w:t>
      </w:r>
      <w:r w:rsidRPr="000E30BA">
        <w:rPr>
          <w:b/>
          <w:bCs/>
          <w:kern w:val="3"/>
          <w:sz w:val="22"/>
          <w:szCs w:val="22"/>
          <w:highlight w:val="yellow"/>
          <w:lang w:eastAsia="zh-CN" w:bidi="hi-IN"/>
        </w:rPr>
        <w:t>podwykonawc</w:t>
      </w:r>
      <w:r w:rsidR="009B027D" w:rsidRPr="000E30BA">
        <w:rPr>
          <w:b/>
          <w:bCs/>
          <w:kern w:val="3"/>
          <w:sz w:val="22"/>
          <w:szCs w:val="22"/>
          <w:highlight w:val="yellow"/>
          <w:lang w:eastAsia="zh-CN" w:bidi="hi-IN"/>
        </w:rPr>
        <w:t>om</w:t>
      </w:r>
      <w:r w:rsidRPr="000E30BA">
        <w:rPr>
          <w:kern w:val="3"/>
          <w:sz w:val="22"/>
          <w:szCs w:val="22"/>
          <w:lang w:eastAsia="zh-CN" w:bidi="hi-IN"/>
        </w:rPr>
        <w:t xml:space="preserve"> –  w przypadku zaznaczenia „</w:t>
      </w:r>
      <w:r w:rsidR="009B027D" w:rsidRPr="000E30BA">
        <w:rPr>
          <w:kern w:val="3"/>
          <w:sz w:val="22"/>
          <w:szCs w:val="22"/>
          <w:lang w:eastAsia="zh-CN" w:bidi="hi-IN"/>
        </w:rPr>
        <w:t xml:space="preserve">powierzyć wykonanie części zamówienia </w:t>
      </w:r>
      <w:r w:rsidRPr="000E30BA">
        <w:rPr>
          <w:kern w:val="3"/>
          <w:sz w:val="22"/>
          <w:szCs w:val="22"/>
          <w:lang w:eastAsia="zh-CN" w:bidi="hi-IN"/>
        </w:rPr>
        <w:t>podwykonawc</w:t>
      </w:r>
      <w:r w:rsidR="009B027D" w:rsidRPr="000E30BA">
        <w:rPr>
          <w:kern w:val="3"/>
          <w:sz w:val="22"/>
          <w:szCs w:val="22"/>
          <w:lang w:eastAsia="zh-CN" w:bidi="hi-IN"/>
        </w:rPr>
        <w:t>om</w:t>
      </w:r>
      <w:r w:rsidRPr="000E30BA">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0E30BA" w14:paraId="53CF75A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325F8C57" w14:textId="331891EA" w:rsidR="003E155F" w:rsidRPr="000E30BA" w:rsidRDefault="003E155F" w:rsidP="009B027D">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0E30BA">
              <w:rPr>
                <w:rFonts w:cs="Times New Roman"/>
                <w:kern w:val="3"/>
                <w:sz w:val="22"/>
                <w:szCs w:val="22"/>
                <w:lang w:eastAsia="zh-CN" w:bidi="hi-IN"/>
              </w:rPr>
              <w:t xml:space="preserve">Część zamówienia, których wykonanie </w:t>
            </w:r>
            <w:r w:rsidR="009B027D" w:rsidRPr="000E30BA">
              <w:rPr>
                <w:rFonts w:cs="Times New Roman"/>
                <w:kern w:val="3"/>
                <w:sz w:val="22"/>
                <w:szCs w:val="22"/>
                <w:lang w:eastAsia="zh-CN" w:bidi="hi-IN"/>
              </w:rPr>
              <w:t>Wykonawca zamierza</w:t>
            </w:r>
            <w:r w:rsidRPr="000E30BA">
              <w:rPr>
                <w:rFonts w:cs="Times New Roman"/>
                <w:kern w:val="3"/>
                <w:sz w:val="22"/>
                <w:szCs w:val="22"/>
                <w:lang w:eastAsia="zh-CN" w:bidi="hi-IN"/>
              </w:rPr>
              <w:t xml:space="preserve"> powierz</w:t>
            </w:r>
            <w:r w:rsidR="009B027D" w:rsidRPr="000E30BA">
              <w:rPr>
                <w:rFonts w:cs="Times New Roman"/>
                <w:kern w:val="3"/>
                <w:sz w:val="22"/>
                <w:szCs w:val="22"/>
                <w:lang w:eastAsia="zh-CN" w:bidi="hi-IN"/>
              </w:rPr>
              <w:t>yć</w:t>
            </w:r>
            <w:r w:rsidRPr="000E30BA">
              <w:rPr>
                <w:rFonts w:cs="Times New Roman"/>
                <w:kern w:val="3"/>
                <w:sz w:val="22"/>
                <w:szCs w:val="22"/>
                <w:lang w:eastAsia="zh-CN" w:bidi="hi-IN"/>
              </w:rPr>
              <w:t xml:space="preserv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97ACDE" w14:textId="77777777" w:rsidR="003E155F" w:rsidRPr="000E30BA" w:rsidRDefault="003E155F" w:rsidP="0067754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0E30BA">
              <w:rPr>
                <w:rFonts w:cs="Times New Roman"/>
                <w:kern w:val="3"/>
                <w:sz w:val="22"/>
                <w:szCs w:val="22"/>
                <w:lang w:eastAsia="zh-CN" w:bidi="hi-IN"/>
              </w:rPr>
              <w:t>Nazwa firmy, siedziba podwykonawcy/podwykonawców</w:t>
            </w:r>
          </w:p>
        </w:tc>
      </w:tr>
      <w:tr w:rsidR="003E155F" w:rsidRPr="000E30BA" w14:paraId="45F15C51"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E1AEA5"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F5D4CB"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0E30BA" w14:paraId="1C892E39"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6F70D5"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487A50"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0E30BA" w14:paraId="015EBE83"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BF0E68"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8937C" w14:textId="77777777" w:rsidR="003E155F" w:rsidRPr="000E30BA"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6CAD5CB9" w14:textId="77777777" w:rsidR="001A0462" w:rsidRPr="000E30BA" w:rsidRDefault="001A0462" w:rsidP="003E155F">
      <w:pPr>
        <w:pStyle w:val="Akapitzlist"/>
        <w:spacing w:line="276" w:lineRule="auto"/>
        <w:ind w:left="0"/>
        <w:rPr>
          <w:b/>
          <w:sz w:val="22"/>
          <w:szCs w:val="22"/>
        </w:rPr>
      </w:pPr>
    </w:p>
    <w:p w14:paraId="4A62030B" w14:textId="2251BFF0" w:rsidR="003E155F" w:rsidRPr="000E30BA" w:rsidRDefault="003E155F" w:rsidP="00F4705B">
      <w:pPr>
        <w:pStyle w:val="Akapitzlist"/>
        <w:numPr>
          <w:ilvl w:val="0"/>
          <w:numId w:val="52"/>
        </w:numPr>
        <w:spacing w:line="276" w:lineRule="auto"/>
        <w:ind w:right="210"/>
        <w:contextualSpacing/>
        <w:jc w:val="both"/>
        <w:rPr>
          <w:b/>
          <w:kern w:val="3"/>
          <w:sz w:val="22"/>
          <w:szCs w:val="22"/>
          <w:shd w:val="clear" w:color="auto" w:fill="FFFFFF"/>
          <w:lang w:eastAsia="zh-CN" w:bidi="hi-IN"/>
        </w:rPr>
      </w:pPr>
      <w:r w:rsidRPr="000E30BA">
        <w:rPr>
          <w:b/>
          <w:sz w:val="22"/>
          <w:szCs w:val="22"/>
        </w:rPr>
        <w:t xml:space="preserve">Powstanie obowiązku podatkowego u Zamawiającego - </w:t>
      </w:r>
      <w:r w:rsidRPr="000E30BA">
        <w:rPr>
          <w:kern w:val="3"/>
          <w:sz w:val="22"/>
          <w:szCs w:val="22"/>
          <w:shd w:val="clear" w:color="auto" w:fill="FFFFFF"/>
          <w:lang w:eastAsia="zh-CN" w:bidi="hi-IN"/>
        </w:rPr>
        <w:t xml:space="preserve">Zgodnie z art. 225 </w:t>
      </w:r>
      <w:r w:rsidR="00CF01B0" w:rsidRPr="000E30BA">
        <w:rPr>
          <w:kern w:val="3"/>
          <w:sz w:val="22"/>
          <w:szCs w:val="22"/>
          <w:shd w:val="clear" w:color="auto" w:fill="FFFFFF"/>
          <w:lang w:eastAsia="zh-CN" w:bidi="hi-IN"/>
        </w:rPr>
        <w:t>u</w:t>
      </w:r>
      <w:r w:rsidRPr="000E30BA">
        <w:rPr>
          <w:kern w:val="3"/>
          <w:sz w:val="22"/>
          <w:szCs w:val="22"/>
          <w:shd w:val="clear" w:color="auto" w:fill="FFFFFF"/>
          <w:lang w:eastAsia="zh-CN" w:bidi="hi-IN"/>
        </w:rPr>
        <w:t>stawy</w:t>
      </w:r>
      <w:r w:rsidR="00CF01B0" w:rsidRPr="000E30BA">
        <w:rPr>
          <w:kern w:val="3"/>
          <w:sz w:val="22"/>
          <w:szCs w:val="22"/>
          <w:shd w:val="clear" w:color="auto" w:fill="FFFFFF"/>
          <w:lang w:eastAsia="zh-CN" w:bidi="hi-IN"/>
        </w:rPr>
        <w:t xml:space="preserve"> Pzp</w:t>
      </w:r>
      <w:r w:rsidRPr="000E30BA">
        <w:rPr>
          <w:kern w:val="3"/>
          <w:sz w:val="22"/>
          <w:szCs w:val="22"/>
          <w:shd w:val="clear" w:color="auto" w:fill="FFFFFF"/>
          <w:lang w:eastAsia="zh-CN" w:bidi="hi-IN"/>
        </w:rPr>
        <w:t xml:space="preserve">, </w:t>
      </w:r>
    </w:p>
    <w:p w14:paraId="2D1B9F9A" w14:textId="77777777" w:rsidR="003E155F" w:rsidRPr="000E30BA" w:rsidRDefault="003E155F" w:rsidP="005371EE">
      <w:pPr>
        <w:autoSpaceDE w:val="0"/>
        <w:autoSpaceDN w:val="0"/>
        <w:adjustRightInd w:val="0"/>
        <w:spacing w:line="276" w:lineRule="auto"/>
        <w:ind w:right="1"/>
        <w:rPr>
          <w:rFonts w:eastAsia="Times New Roman" w:cs="Times New Roman"/>
          <w:sz w:val="22"/>
          <w:szCs w:val="22"/>
        </w:rPr>
      </w:pPr>
      <w:r w:rsidRPr="000E30BA">
        <w:rPr>
          <w:rFonts w:eastAsia="Times New Roman" w:cs="Times New Roman"/>
          <w:sz w:val="22"/>
          <w:szCs w:val="22"/>
        </w:rPr>
        <w:t>Oświadczam, że (wstawić „</w:t>
      </w:r>
      <w:r w:rsidRPr="000E30BA">
        <w:rPr>
          <w:rFonts w:eastAsia="Times New Roman" w:cs="Times New Roman"/>
          <w:b/>
          <w:sz w:val="22"/>
          <w:szCs w:val="22"/>
        </w:rPr>
        <w:t>x”</w:t>
      </w:r>
      <w:r w:rsidRPr="000E30BA">
        <w:rPr>
          <w:rFonts w:eastAsia="Times New Roman" w:cs="Times New Roman"/>
          <w:sz w:val="22"/>
          <w:szCs w:val="22"/>
        </w:rPr>
        <w:t xml:space="preserve"> we właściwe pole):</w:t>
      </w:r>
    </w:p>
    <w:p w14:paraId="17C6B249" w14:textId="77777777" w:rsidR="003E155F" w:rsidRPr="000E30BA"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0E30BA">
        <w:rPr>
          <w:rFonts w:eastAsia="Times New Roman" w:cs="Times New Roman"/>
          <w:sz w:val="22"/>
          <w:szCs w:val="22"/>
        </w:rPr>
        <w:t>□ wybór oferty nie będzie prowadzić do powstania u Zamawiającego obowiązku podatkowego;</w:t>
      </w:r>
    </w:p>
    <w:p w14:paraId="3CB25E1B" w14:textId="77777777" w:rsidR="003E155F" w:rsidRPr="000E30BA"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0E30BA">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1D10581" w14:textId="77777777" w:rsidR="003E155F" w:rsidRPr="000E30BA"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0E30BA">
        <w:rPr>
          <w:rFonts w:eastAsia="Times New Roman" w:cs="Times New Roman"/>
          <w:sz w:val="22"/>
          <w:szCs w:val="22"/>
        </w:rPr>
        <w:t>Wartość towarów/usług powodująca obowiązek podatkowy u Zamawiającego to _________________ zł netto oraz stawka podatku VAT ____________________ %**.</w:t>
      </w:r>
      <w:r w:rsidRPr="000E30BA">
        <w:rPr>
          <w:rFonts w:eastAsia="Times New Roman" w:cs="Times New Roman"/>
          <w:sz w:val="22"/>
          <w:szCs w:val="22"/>
        </w:rPr>
        <w:tab/>
      </w:r>
      <w:r w:rsidRPr="000E30BA">
        <w:rPr>
          <w:rFonts w:eastAsia="Times New Roman" w:cs="Times New Roman"/>
          <w:sz w:val="22"/>
          <w:szCs w:val="22"/>
        </w:rPr>
        <w:tab/>
      </w:r>
    </w:p>
    <w:p w14:paraId="6ACCFB94" w14:textId="77777777" w:rsidR="003E155F" w:rsidRPr="000E30BA"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54DC552D" w14:textId="353D2E09" w:rsidR="003E155F" w:rsidRPr="000E30BA"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0E30BA">
        <w:rPr>
          <w:rFonts w:eastAsia="Times New Roman" w:cs="Times New Roman"/>
          <w:b/>
          <w:bCs/>
          <w:sz w:val="22"/>
          <w:szCs w:val="22"/>
        </w:rPr>
        <w:t xml:space="preserve">Oświadczam, że nie wypełnienie oferty w zakresie obowiązku podatkowego (art. 225 </w:t>
      </w:r>
      <w:r w:rsidR="00CF01B0" w:rsidRPr="000E30BA">
        <w:rPr>
          <w:rFonts w:eastAsia="Times New Roman" w:cs="Times New Roman"/>
          <w:b/>
          <w:bCs/>
          <w:sz w:val="22"/>
          <w:szCs w:val="22"/>
        </w:rPr>
        <w:t>u</w:t>
      </w:r>
      <w:r w:rsidRPr="000E30BA">
        <w:rPr>
          <w:rFonts w:eastAsia="Times New Roman" w:cs="Times New Roman"/>
          <w:b/>
          <w:bCs/>
          <w:sz w:val="22"/>
          <w:szCs w:val="22"/>
        </w:rPr>
        <w:t>stawy</w:t>
      </w:r>
      <w:r w:rsidR="00CF01B0" w:rsidRPr="000E30BA">
        <w:rPr>
          <w:rFonts w:eastAsia="Times New Roman" w:cs="Times New Roman"/>
          <w:b/>
          <w:bCs/>
          <w:sz w:val="22"/>
          <w:szCs w:val="22"/>
        </w:rPr>
        <w:t xml:space="preserve"> Pzp</w:t>
      </w:r>
      <w:r w:rsidRPr="000E30BA">
        <w:rPr>
          <w:rFonts w:eastAsia="Times New Roman" w:cs="Times New Roman"/>
          <w:b/>
          <w:bCs/>
          <w:sz w:val="22"/>
          <w:szCs w:val="22"/>
        </w:rPr>
        <w:t>) oznacza, że jej złożenie nie prowadzi do powstania obowiązku podatkowego po stronie Zamawiającego.</w:t>
      </w:r>
    </w:p>
    <w:p w14:paraId="23BC754B" w14:textId="77777777" w:rsidR="003E155F" w:rsidRPr="000E30BA" w:rsidRDefault="003E155F" w:rsidP="003E155F">
      <w:pPr>
        <w:tabs>
          <w:tab w:val="left" w:pos="851"/>
          <w:tab w:val="left" w:pos="4320"/>
          <w:tab w:val="left" w:pos="4906"/>
        </w:tabs>
        <w:autoSpaceDE w:val="0"/>
        <w:autoSpaceDN w:val="0"/>
        <w:adjustRightInd w:val="0"/>
        <w:ind w:right="1"/>
        <w:rPr>
          <w:rFonts w:cs="Times New Roman"/>
          <w:sz w:val="22"/>
          <w:szCs w:val="22"/>
        </w:rPr>
      </w:pPr>
    </w:p>
    <w:p w14:paraId="0FEC7ED6" w14:textId="071BCC91" w:rsidR="003E155F" w:rsidRPr="000E30BA" w:rsidRDefault="003E155F" w:rsidP="003E155F">
      <w:pPr>
        <w:tabs>
          <w:tab w:val="left" w:pos="851"/>
          <w:tab w:val="left" w:pos="4320"/>
          <w:tab w:val="left" w:pos="4906"/>
        </w:tabs>
        <w:autoSpaceDE w:val="0"/>
        <w:autoSpaceDN w:val="0"/>
        <w:adjustRightInd w:val="0"/>
        <w:ind w:right="1"/>
        <w:rPr>
          <w:rFonts w:cs="Times New Roman"/>
          <w:sz w:val="22"/>
          <w:szCs w:val="22"/>
        </w:rPr>
      </w:pPr>
      <w:r w:rsidRPr="000E30BA">
        <w:rPr>
          <w:rFonts w:cs="Times New Roman"/>
          <w:sz w:val="22"/>
          <w:szCs w:val="22"/>
        </w:rPr>
        <w:t>**Obowiązek podatkowy zgodnie z ustawą z dnia 11 marca 2004 r. o podatku od towarów i usług.</w:t>
      </w:r>
    </w:p>
    <w:p w14:paraId="7ECAA13E" w14:textId="77777777" w:rsidR="00567EA3" w:rsidRPr="000E30BA" w:rsidRDefault="00567EA3" w:rsidP="00567EA3">
      <w:pPr>
        <w:spacing w:line="276" w:lineRule="auto"/>
        <w:ind w:right="210"/>
        <w:contextualSpacing/>
        <w:jc w:val="both"/>
        <w:rPr>
          <w:rFonts w:cs="Times New Roman"/>
          <w:kern w:val="3"/>
          <w:sz w:val="22"/>
          <w:szCs w:val="22"/>
          <w:shd w:val="clear" w:color="auto" w:fill="FFFFFF"/>
          <w:lang w:eastAsia="zh-CN" w:bidi="hi-IN"/>
        </w:rPr>
      </w:pPr>
    </w:p>
    <w:p w14:paraId="3E98CEFF" w14:textId="160B7B3E" w:rsidR="003E155F" w:rsidRPr="000E30BA" w:rsidRDefault="003E155F" w:rsidP="00F4705B">
      <w:pPr>
        <w:pStyle w:val="Akapitzlist"/>
        <w:numPr>
          <w:ilvl w:val="0"/>
          <w:numId w:val="52"/>
        </w:numPr>
        <w:spacing w:line="276" w:lineRule="auto"/>
        <w:ind w:right="210"/>
        <w:contextualSpacing/>
        <w:jc w:val="both"/>
        <w:rPr>
          <w:sz w:val="22"/>
          <w:szCs w:val="22"/>
        </w:rPr>
      </w:pPr>
      <w:r w:rsidRPr="000E30BA">
        <w:rPr>
          <w:sz w:val="22"/>
          <w:szCs w:val="22"/>
        </w:rPr>
        <w:t xml:space="preserve">Oświadczam, na podstawie art. </w:t>
      </w:r>
      <w:r w:rsidR="00CF6A17">
        <w:rPr>
          <w:sz w:val="22"/>
          <w:szCs w:val="22"/>
        </w:rPr>
        <w:t xml:space="preserve">127 </w:t>
      </w:r>
      <w:r w:rsidRPr="000E30BA">
        <w:rPr>
          <w:sz w:val="22"/>
          <w:szCs w:val="22"/>
        </w:rPr>
        <w:t xml:space="preserve">ust. </w:t>
      </w:r>
      <w:r w:rsidR="00CF6A17">
        <w:rPr>
          <w:sz w:val="22"/>
          <w:szCs w:val="22"/>
        </w:rPr>
        <w:t>1</w:t>
      </w:r>
      <w:r w:rsidRPr="000E30BA">
        <w:rPr>
          <w:sz w:val="22"/>
          <w:szCs w:val="22"/>
        </w:rPr>
        <w:t xml:space="preserve"> </w:t>
      </w:r>
      <w:r w:rsidR="00CF01B0" w:rsidRPr="000E30BA">
        <w:rPr>
          <w:sz w:val="22"/>
          <w:szCs w:val="22"/>
        </w:rPr>
        <w:t>u</w:t>
      </w:r>
      <w:r w:rsidRPr="000E30BA">
        <w:rPr>
          <w:sz w:val="22"/>
          <w:szCs w:val="22"/>
        </w:rPr>
        <w:t>stawy</w:t>
      </w:r>
      <w:r w:rsidR="00CF01B0" w:rsidRPr="000E30BA">
        <w:rPr>
          <w:sz w:val="22"/>
          <w:szCs w:val="22"/>
        </w:rPr>
        <w:t xml:space="preserve"> Pzp,</w:t>
      </w:r>
      <w:r w:rsidRPr="000E30BA">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0749CFB4" w14:textId="77777777" w:rsidR="003E155F" w:rsidRPr="000E30BA" w:rsidRDefault="003E155F" w:rsidP="00F4705B">
      <w:pPr>
        <w:pStyle w:val="Akapitzlist"/>
        <w:numPr>
          <w:ilvl w:val="0"/>
          <w:numId w:val="36"/>
        </w:numPr>
        <w:spacing w:line="276" w:lineRule="auto"/>
        <w:ind w:right="210"/>
        <w:contextualSpacing/>
        <w:jc w:val="both"/>
        <w:rPr>
          <w:sz w:val="22"/>
          <w:szCs w:val="22"/>
        </w:rPr>
      </w:pPr>
      <w:r w:rsidRPr="000E30BA">
        <w:rPr>
          <w:sz w:val="22"/>
          <w:szCs w:val="22"/>
        </w:rPr>
        <w:t xml:space="preserve">odpis lub informacja z Krajowego Rejestru Sądowego lub Centralnej Ewidencji i Informacji o Działalności Gospodarczej, strony </w:t>
      </w:r>
      <w:hyperlink r:id="rId28" w:history="1">
        <w:r w:rsidRPr="000E30BA">
          <w:rPr>
            <w:rStyle w:val="Hipercze"/>
            <w:sz w:val="22"/>
            <w:szCs w:val="22"/>
          </w:rPr>
          <w:t>www.ceidg.gov.pl</w:t>
        </w:r>
      </w:hyperlink>
      <w:r w:rsidRPr="000E30BA">
        <w:rPr>
          <w:sz w:val="22"/>
          <w:szCs w:val="22"/>
        </w:rPr>
        <w:t xml:space="preserve">, </w:t>
      </w:r>
      <w:hyperlink r:id="rId29" w:history="1">
        <w:r w:rsidRPr="000E30BA">
          <w:rPr>
            <w:rStyle w:val="Hipercze"/>
            <w:sz w:val="22"/>
            <w:szCs w:val="22"/>
          </w:rPr>
          <w:t>https://ekrs.ms.gov.pl/web/wyszukiwarka-krs/strona-glowna/</w:t>
        </w:r>
      </w:hyperlink>
      <w:r w:rsidRPr="000E30BA">
        <w:rPr>
          <w:sz w:val="22"/>
          <w:szCs w:val="22"/>
        </w:rPr>
        <w:t>, należy podać informacje umożliwiające wyszukanie Wykonawcy, w szczególności nr NIP, nr REGON, nr KRS:</w:t>
      </w:r>
    </w:p>
    <w:p w14:paraId="35B1CF4F" w14:textId="77777777" w:rsidR="00145CDF" w:rsidRPr="000E30BA" w:rsidRDefault="00145CDF" w:rsidP="00145CDF">
      <w:pPr>
        <w:pStyle w:val="Akapitzlist"/>
        <w:spacing w:line="276" w:lineRule="auto"/>
        <w:ind w:left="720" w:right="210"/>
        <w:contextualSpacing/>
        <w:jc w:val="both"/>
        <w:rPr>
          <w:sz w:val="22"/>
          <w:szCs w:val="22"/>
        </w:rPr>
      </w:pPr>
    </w:p>
    <w:p w14:paraId="016AD5E8" w14:textId="77777777" w:rsidR="00567EA3" w:rsidRPr="000E30BA" w:rsidRDefault="003E155F" w:rsidP="00567EA3">
      <w:pPr>
        <w:spacing w:line="276" w:lineRule="auto"/>
        <w:rPr>
          <w:rFonts w:cs="Times New Roman"/>
          <w:sz w:val="22"/>
          <w:szCs w:val="22"/>
          <w:highlight w:val="yellow"/>
        </w:rPr>
      </w:pPr>
      <w:r w:rsidRPr="000E30BA">
        <w:rPr>
          <w:rFonts w:cs="Times New Roman"/>
          <w:sz w:val="22"/>
          <w:szCs w:val="22"/>
          <w:highlight w:val="yellow"/>
        </w:rPr>
        <w:t>_____________________________________________________________</w:t>
      </w:r>
      <w:r w:rsidR="00083C3B" w:rsidRPr="000E30BA">
        <w:rPr>
          <w:rFonts w:cs="Times New Roman"/>
          <w:sz w:val="22"/>
          <w:szCs w:val="22"/>
          <w:highlight w:val="yellow"/>
        </w:rPr>
        <w:t>_____________________________</w:t>
      </w:r>
    </w:p>
    <w:p w14:paraId="7A9CCE57" w14:textId="77777777" w:rsidR="005371EE" w:rsidRPr="000E30BA" w:rsidRDefault="005371EE" w:rsidP="00567EA3">
      <w:pPr>
        <w:spacing w:line="276" w:lineRule="auto"/>
        <w:rPr>
          <w:rFonts w:cs="Times New Roman"/>
          <w:sz w:val="22"/>
          <w:szCs w:val="22"/>
        </w:rPr>
      </w:pPr>
    </w:p>
    <w:p w14:paraId="6CA4CE20" w14:textId="6D9D06E8" w:rsidR="003E155F" w:rsidRPr="000E30BA" w:rsidRDefault="003E155F" w:rsidP="00F4705B">
      <w:pPr>
        <w:pStyle w:val="Akapitzlist"/>
        <w:numPr>
          <w:ilvl w:val="0"/>
          <w:numId w:val="52"/>
        </w:numPr>
        <w:spacing w:line="276" w:lineRule="auto"/>
        <w:rPr>
          <w:sz w:val="22"/>
          <w:szCs w:val="22"/>
        </w:rPr>
      </w:pPr>
      <w:r w:rsidRPr="000E30BA">
        <w:rPr>
          <w:sz w:val="22"/>
          <w:szCs w:val="22"/>
        </w:rPr>
        <w:t xml:space="preserve">Oświadczam, na podstawie art. 127 ust. 2 </w:t>
      </w:r>
      <w:r w:rsidR="00CF01B0" w:rsidRPr="000E30BA">
        <w:rPr>
          <w:sz w:val="22"/>
          <w:szCs w:val="22"/>
        </w:rPr>
        <w:t>u</w:t>
      </w:r>
      <w:r w:rsidRPr="000E30BA">
        <w:rPr>
          <w:sz w:val="22"/>
          <w:szCs w:val="22"/>
        </w:rPr>
        <w:t>stawy</w:t>
      </w:r>
      <w:r w:rsidR="00CF01B0" w:rsidRPr="000E30BA">
        <w:rPr>
          <w:sz w:val="22"/>
          <w:szCs w:val="22"/>
        </w:rPr>
        <w:t xml:space="preserve"> Pzp</w:t>
      </w:r>
      <w:r w:rsidRPr="000E30BA">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9848402" w14:textId="77777777" w:rsidR="003E155F" w:rsidRPr="000E30BA"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3E155F" w:rsidRPr="000E30BA" w14:paraId="7C76341D" w14:textId="77777777" w:rsidTr="0067754F">
        <w:trPr>
          <w:jc w:val="center"/>
        </w:trPr>
        <w:tc>
          <w:tcPr>
            <w:tcW w:w="1620" w:type="pct"/>
            <w:vAlign w:val="center"/>
          </w:tcPr>
          <w:p w14:paraId="3BC9073C" w14:textId="77777777" w:rsidR="003E155F" w:rsidRPr="000E30BA" w:rsidRDefault="003E155F" w:rsidP="0067754F">
            <w:pPr>
              <w:spacing w:line="276" w:lineRule="auto"/>
              <w:ind w:left="284" w:hanging="284"/>
              <w:jc w:val="center"/>
              <w:rPr>
                <w:rFonts w:cs="Times New Roman"/>
                <w:b/>
                <w:sz w:val="22"/>
                <w:szCs w:val="22"/>
              </w:rPr>
            </w:pPr>
            <w:r w:rsidRPr="000E30BA">
              <w:rPr>
                <w:rFonts w:cs="Times New Roman"/>
                <w:b/>
                <w:sz w:val="22"/>
                <w:szCs w:val="22"/>
              </w:rPr>
              <w:lastRenderedPageBreak/>
              <w:t>Nazwa postępowania</w:t>
            </w:r>
          </w:p>
        </w:tc>
        <w:tc>
          <w:tcPr>
            <w:tcW w:w="1376" w:type="pct"/>
            <w:vAlign w:val="center"/>
          </w:tcPr>
          <w:p w14:paraId="2A275FB7" w14:textId="77777777" w:rsidR="003E155F" w:rsidRPr="000E30BA" w:rsidRDefault="003E155F" w:rsidP="0067754F">
            <w:pPr>
              <w:spacing w:line="276" w:lineRule="auto"/>
              <w:ind w:left="284" w:hanging="284"/>
              <w:jc w:val="center"/>
              <w:rPr>
                <w:rFonts w:cs="Times New Roman"/>
                <w:sz w:val="22"/>
                <w:szCs w:val="22"/>
              </w:rPr>
            </w:pPr>
            <w:r w:rsidRPr="000E30BA">
              <w:rPr>
                <w:rFonts w:cs="Times New Roman"/>
                <w:b/>
                <w:sz w:val="22"/>
                <w:szCs w:val="22"/>
              </w:rPr>
              <w:t>Numer postępowania</w:t>
            </w:r>
            <w:r w:rsidRPr="000E30BA">
              <w:rPr>
                <w:rFonts w:cs="Times New Roman"/>
                <w:sz w:val="22"/>
                <w:szCs w:val="22"/>
              </w:rPr>
              <w:t xml:space="preserve"> (oznaczenie sprawy, do której dokumenty zostały dołączone)</w:t>
            </w:r>
          </w:p>
        </w:tc>
        <w:tc>
          <w:tcPr>
            <w:tcW w:w="2004" w:type="pct"/>
            <w:vAlign w:val="center"/>
          </w:tcPr>
          <w:p w14:paraId="438FBDEE" w14:textId="77777777" w:rsidR="003E155F" w:rsidRPr="000E30BA" w:rsidRDefault="003E155F" w:rsidP="0067754F">
            <w:pPr>
              <w:spacing w:line="276" w:lineRule="auto"/>
              <w:ind w:left="284" w:hanging="284"/>
              <w:jc w:val="center"/>
              <w:rPr>
                <w:rFonts w:cs="Times New Roman"/>
                <w:sz w:val="22"/>
                <w:szCs w:val="22"/>
              </w:rPr>
            </w:pPr>
            <w:r w:rsidRPr="000E30BA">
              <w:rPr>
                <w:rFonts w:cs="Times New Roman"/>
                <w:b/>
                <w:sz w:val="22"/>
                <w:szCs w:val="22"/>
              </w:rPr>
              <w:t>Rodzaj oświadczeń lub dokumentów (</w:t>
            </w:r>
            <w:r w:rsidRPr="000E30BA">
              <w:rPr>
                <w:rFonts w:cs="Times New Roman"/>
                <w:i/>
                <w:sz w:val="22"/>
                <w:szCs w:val="22"/>
              </w:rPr>
              <w:t>znajdujących się w posiadaniu Zamawiającego).</w:t>
            </w:r>
          </w:p>
        </w:tc>
      </w:tr>
      <w:tr w:rsidR="003E155F" w:rsidRPr="000E30BA" w14:paraId="042E2A32" w14:textId="77777777" w:rsidTr="0067754F">
        <w:trPr>
          <w:jc w:val="center"/>
        </w:trPr>
        <w:tc>
          <w:tcPr>
            <w:tcW w:w="1620" w:type="pct"/>
          </w:tcPr>
          <w:p w14:paraId="5DBA48E0" w14:textId="77777777" w:rsidR="003E155F" w:rsidRPr="000E30BA" w:rsidRDefault="003E155F" w:rsidP="0067754F">
            <w:pPr>
              <w:spacing w:line="276" w:lineRule="auto"/>
              <w:ind w:left="284" w:hanging="284"/>
              <w:rPr>
                <w:rFonts w:cs="Times New Roman"/>
                <w:sz w:val="22"/>
                <w:szCs w:val="22"/>
              </w:rPr>
            </w:pPr>
          </w:p>
          <w:p w14:paraId="4E8A9B75" w14:textId="77777777" w:rsidR="003E155F" w:rsidRPr="000E30BA" w:rsidRDefault="003E155F" w:rsidP="0067754F">
            <w:pPr>
              <w:spacing w:line="276" w:lineRule="auto"/>
              <w:ind w:left="284" w:hanging="284"/>
              <w:rPr>
                <w:rFonts w:cs="Times New Roman"/>
                <w:sz w:val="22"/>
                <w:szCs w:val="22"/>
              </w:rPr>
            </w:pPr>
          </w:p>
          <w:p w14:paraId="367AA86D" w14:textId="77777777" w:rsidR="003E155F" w:rsidRPr="000E30BA" w:rsidRDefault="003E155F" w:rsidP="0067754F">
            <w:pPr>
              <w:spacing w:line="276" w:lineRule="auto"/>
              <w:ind w:left="284" w:hanging="284"/>
              <w:rPr>
                <w:rFonts w:cs="Times New Roman"/>
                <w:sz w:val="22"/>
                <w:szCs w:val="22"/>
              </w:rPr>
            </w:pPr>
          </w:p>
        </w:tc>
        <w:tc>
          <w:tcPr>
            <w:tcW w:w="1376" w:type="pct"/>
          </w:tcPr>
          <w:p w14:paraId="1A9C3E08" w14:textId="77777777" w:rsidR="003E155F" w:rsidRPr="000E30BA" w:rsidRDefault="003E155F" w:rsidP="0067754F">
            <w:pPr>
              <w:spacing w:line="276" w:lineRule="auto"/>
              <w:ind w:left="284" w:hanging="284"/>
              <w:rPr>
                <w:rFonts w:cs="Times New Roman"/>
                <w:sz w:val="22"/>
                <w:szCs w:val="22"/>
              </w:rPr>
            </w:pPr>
          </w:p>
        </w:tc>
        <w:tc>
          <w:tcPr>
            <w:tcW w:w="2004" w:type="pct"/>
          </w:tcPr>
          <w:p w14:paraId="770489FA" w14:textId="77777777" w:rsidR="003E155F" w:rsidRPr="000E30BA" w:rsidRDefault="003E155F" w:rsidP="0067754F">
            <w:pPr>
              <w:spacing w:line="276" w:lineRule="auto"/>
              <w:ind w:left="284" w:hanging="284"/>
              <w:rPr>
                <w:rFonts w:cs="Times New Roman"/>
                <w:sz w:val="22"/>
                <w:szCs w:val="22"/>
              </w:rPr>
            </w:pPr>
          </w:p>
        </w:tc>
      </w:tr>
    </w:tbl>
    <w:p w14:paraId="50BD3561" w14:textId="77777777" w:rsidR="001746CE" w:rsidRPr="000E30BA" w:rsidRDefault="001746CE" w:rsidP="001746CE">
      <w:pPr>
        <w:tabs>
          <w:tab w:val="left" w:pos="9000"/>
        </w:tabs>
        <w:spacing w:line="276" w:lineRule="auto"/>
        <w:jc w:val="both"/>
        <w:rPr>
          <w:rFonts w:cs="Times New Roman"/>
          <w:sz w:val="22"/>
          <w:szCs w:val="22"/>
        </w:rPr>
      </w:pPr>
    </w:p>
    <w:p w14:paraId="283EF15A" w14:textId="2F00B8F7" w:rsidR="003E155F" w:rsidRPr="000E30BA" w:rsidRDefault="003E155F" w:rsidP="00F4705B">
      <w:pPr>
        <w:pStyle w:val="Akapitzlist"/>
        <w:numPr>
          <w:ilvl w:val="0"/>
          <w:numId w:val="52"/>
        </w:numPr>
        <w:tabs>
          <w:tab w:val="left" w:pos="9000"/>
        </w:tabs>
        <w:spacing w:line="276" w:lineRule="auto"/>
        <w:jc w:val="both"/>
        <w:rPr>
          <w:sz w:val="22"/>
          <w:szCs w:val="22"/>
        </w:rPr>
      </w:pPr>
      <w:r w:rsidRPr="000E30BA">
        <w:rPr>
          <w:sz w:val="22"/>
          <w:szCs w:val="22"/>
        </w:rPr>
        <w:t>Zapoznałem/zapoznaliśmy się z klauzulą informacyjną RODO</w:t>
      </w:r>
      <w:r w:rsidRPr="000E30BA">
        <w:rPr>
          <w:rStyle w:val="Odwoanieprzypisudolnego"/>
          <w:sz w:val="22"/>
          <w:szCs w:val="22"/>
        </w:rPr>
        <w:footnoteReference w:id="1"/>
      </w:r>
      <w:r w:rsidRPr="000E30BA">
        <w:rPr>
          <w:sz w:val="22"/>
          <w:szCs w:val="22"/>
        </w:rPr>
        <w:t xml:space="preserve"> zawartą w  SWZ oraz zrealizowałem/zrealizowaliśmy obowiązek informacyjny, w związku z ubieganiem się o udzielenie zamówienia w niniejszym postępowaniu.*</w:t>
      </w:r>
      <w:r w:rsidRPr="000E30BA">
        <w:rPr>
          <w:sz w:val="22"/>
          <w:szCs w:val="22"/>
          <w:vertAlign w:val="superscript"/>
        </w:rPr>
        <w:footnoteReference w:id="2"/>
      </w:r>
    </w:p>
    <w:p w14:paraId="0062F43A" w14:textId="77777777" w:rsidR="001746CE" w:rsidRPr="000E30BA" w:rsidRDefault="001746CE" w:rsidP="000A1F7A">
      <w:pPr>
        <w:tabs>
          <w:tab w:val="left" w:pos="9000"/>
        </w:tabs>
        <w:spacing w:line="276" w:lineRule="auto"/>
        <w:jc w:val="both"/>
        <w:rPr>
          <w:rFonts w:cs="Times New Roman"/>
          <w:sz w:val="22"/>
          <w:szCs w:val="22"/>
        </w:rPr>
      </w:pPr>
    </w:p>
    <w:p w14:paraId="11BDCFFB" w14:textId="751E8780" w:rsidR="003E155F" w:rsidRPr="000E30BA" w:rsidRDefault="003E155F" w:rsidP="00F4705B">
      <w:pPr>
        <w:pStyle w:val="Akapitzlist"/>
        <w:widowControl w:val="0"/>
        <w:numPr>
          <w:ilvl w:val="0"/>
          <w:numId w:val="52"/>
        </w:numPr>
        <w:suppressAutoHyphens/>
        <w:spacing w:line="276" w:lineRule="auto"/>
        <w:ind w:right="210"/>
        <w:contextualSpacing/>
        <w:jc w:val="both"/>
        <w:rPr>
          <w:sz w:val="22"/>
          <w:szCs w:val="22"/>
        </w:rPr>
      </w:pPr>
      <w:r w:rsidRPr="000E30BA">
        <w:rPr>
          <w:b/>
          <w:sz w:val="22"/>
          <w:szCs w:val="22"/>
          <w:highlight w:val="yellow"/>
        </w:rPr>
        <w:t>ZASTRZEGAMY / NIE ZASTRZEGAMY</w:t>
      </w:r>
      <w:r w:rsidRPr="000E30BA">
        <w:rPr>
          <w:sz w:val="22"/>
          <w:szCs w:val="22"/>
        </w:rPr>
        <w:t xml:space="preserve">* informacje/i stanowiące/ych TAJEMNICĘ PRZEDSIĘBIORSTWA w rozumieniu przepisów o zwalczaniu nieuczciwej konkurencji zgodnie z postanowieniami SWZ. </w:t>
      </w:r>
      <w:r w:rsidRPr="00F7161B">
        <w:rPr>
          <w:b/>
          <w:sz w:val="22"/>
          <w:szCs w:val="22"/>
          <w:highlight w:val="yellow"/>
        </w:rPr>
        <w:t>Do oferty dołączamy wymagane uzasadnienie</w:t>
      </w:r>
      <w:r w:rsidR="00F7161B">
        <w:rPr>
          <w:b/>
          <w:sz w:val="22"/>
          <w:szCs w:val="22"/>
          <w:highlight w:val="yellow"/>
        </w:rPr>
        <w:t xml:space="preserve"> oznaczone „TAJEMNICA”</w:t>
      </w:r>
      <w:r w:rsidRPr="00F7161B">
        <w:rPr>
          <w:b/>
          <w:sz w:val="22"/>
          <w:szCs w:val="22"/>
          <w:highlight w:val="yellow"/>
        </w:rPr>
        <w:t>.</w:t>
      </w:r>
      <w:r w:rsidRPr="000E30BA">
        <w:rPr>
          <w:sz w:val="22"/>
          <w:szCs w:val="22"/>
        </w:rPr>
        <w:t xml:space="preserve"> </w:t>
      </w:r>
    </w:p>
    <w:p w14:paraId="39E09232" w14:textId="5AEF701C" w:rsidR="00F4067B" w:rsidRPr="000E30BA" w:rsidRDefault="00F4067B" w:rsidP="003E155F">
      <w:pPr>
        <w:widowControl w:val="0"/>
        <w:suppressAutoHyphens/>
        <w:spacing w:line="276" w:lineRule="auto"/>
        <w:ind w:left="284"/>
        <w:rPr>
          <w:rFonts w:cs="Times New Roman"/>
          <w:b/>
          <w:bCs/>
          <w:sz w:val="22"/>
          <w:szCs w:val="22"/>
        </w:rPr>
      </w:pPr>
    </w:p>
    <w:p w14:paraId="55D1DD3D" w14:textId="77777777" w:rsidR="001746CE" w:rsidRPr="000E30BA" w:rsidRDefault="001746CE" w:rsidP="001746CE">
      <w:pPr>
        <w:widowControl w:val="0"/>
        <w:suppressAutoHyphens/>
        <w:spacing w:line="276" w:lineRule="auto"/>
        <w:rPr>
          <w:rFonts w:cs="Times New Roman"/>
          <w:b/>
          <w:bCs/>
          <w:sz w:val="22"/>
          <w:szCs w:val="22"/>
        </w:rPr>
      </w:pPr>
    </w:p>
    <w:p w14:paraId="775562F9" w14:textId="366B12BC" w:rsidR="003E155F" w:rsidRPr="000E30BA" w:rsidRDefault="003E155F" w:rsidP="001746CE">
      <w:pPr>
        <w:widowControl w:val="0"/>
        <w:suppressAutoHyphens/>
        <w:spacing w:line="276" w:lineRule="auto"/>
        <w:rPr>
          <w:rFonts w:cs="Times New Roman"/>
          <w:sz w:val="22"/>
          <w:szCs w:val="22"/>
        </w:rPr>
      </w:pPr>
      <w:r w:rsidRPr="000E30BA">
        <w:rPr>
          <w:rFonts w:cs="Times New Roman"/>
          <w:b/>
          <w:bCs/>
          <w:sz w:val="22"/>
          <w:szCs w:val="22"/>
        </w:rPr>
        <w:t>OŚWIADCZAMY</w:t>
      </w:r>
      <w:r w:rsidRPr="000E30BA">
        <w:rPr>
          <w:rFonts w:cs="Times New Roman"/>
          <w:sz w:val="22"/>
          <w:szCs w:val="22"/>
        </w:rPr>
        <w:t>, iż – za wyjątkiem informacji zawartych pliku o nazwie: „</w:t>
      </w:r>
      <w:r w:rsidR="00F7161B">
        <w:rPr>
          <w:b/>
          <w:sz w:val="22"/>
          <w:szCs w:val="22"/>
          <w:highlight w:val="yellow"/>
        </w:rPr>
        <w:t>TAJEMNICA”</w:t>
      </w:r>
      <w:r w:rsidRPr="000E30BA">
        <w:rPr>
          <w:rFonts w:cs="Times New Roman"/>
          <w:sz w:val="22"/>
          <w:szCs w:val="22"/>
        </w:rPr>
        <w:t xml:space="preserve"> wszelkie załączniki są jawne i nie zawierają informacji stanowiących tajemnicę przedsiębiorstwa w rozumieniu przepisów o zwalczaniu nieuczciwej konkurencji. </w:t>
      </w:r>
    </w:p>
    <w:p w14:paraId="21C2F05B" w14:textId="77777777" w:rsidR="00740F0A" w:rsidRPr="000E30BA" w:rsidRDefault="00740F0A" w:rsidP="003E155F">
      <w:pPr>
        <w:widowControl w:val="0"/>
        <w:suppressAutoHyphens/>
        <w:spacing w:line="276" w:lineRule="auto"/>
        <w:ind w:left="284"/>
        <w:rPr>
          <w:rFonts w:cs="Times New Roman"/>
          <w:sz w:val="22"/>
          <w:szCs w:val="22"/>
        </w:rPr>
      </w:pPr>
    </w:p>
    <w:p w14:paraId="5DC8CDD7" w14:textId="77777777" w:rsidR="001746CE" w:rsidRPr="000E30BA" w:rsidRDefault="001746CE" w:rsidP="003E155F">
      <w:pPr>
        <w:widowControl w:val="0"/>
        <w:suppressAutoHyphens/>
        <w:spacing w:line="276" w:lineRule="auto"/>
        <w:ind w:left="284"/>
        <w:rPr>
          <w:rFonts w:cs="Times New Roman"/>
          <w:sz w:val="22"/>
          <w:szCs w:val="22"/>
        </w:rPr>
      </w:pPr>
    </w:p>
    <w:p w14:paraId="4E8B9D50" w14:textId="3388AC33" w:rsidR="003E155F" w:rsidRPr="000E30BA" w:rsidRDefault="001746CE" w:rsidP="00F4705B">
      <w:pPr>
        <w:pStyle w:val="Akapitzlist"/>
        <w:numPr>
          <w:ilvl w:val="0"/>
          <w:numId w:val="52"/>
        </w:numPr>
        <w:tabs>
          <w:tab w:val="center" w:pos="-2127"/>
        </w:tabs>
        <w:spacing w:line="276" w:lineRule="auto"/>
        <w:ind w:right="210"/>
        <w:contextualSpacing/>
        <w:jc w:val="both"/>
        <w:rPr>
          <w:rFonts w:eastAsia="Times New Roman"/>
          <w:b/>
          <w:sz w:val="22"/>
          <w:szCs w:val="22"/>
        </w:rPr>
      </w:pPr>
      <w:r w:rsidRPr="000E30BA">
        <w:rPr>
          <w:rFonts w:eastAsia="Times New Roman"/>
          <w:b/>
          <w:sz w:val="22"/>
          <w:szCs w:val="22"/>
        </w:rPr>
        <w:t xml:space="preserve">WYKONAWCA JEST </w:t>
      </w:r>
      <w:r w:rsidRPr="000E30BA">
        <w:rPr>
          <w:b/>
          <w:sz w:val="22"/>
          <w:szCs w:val="22"/>
          <w:shd w:val="clear" w:color="auto" w:fill="FFFFFF"/>
        </w:rPr>
        <w:t>:</w:t>
      </w:r>
    </w:p>
    <w:p w14:paraId="5D1EE020"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MIKRO</w:t>
      </w:r>
      <w:r w:rsidR="005D52F1" w:rsidRPr="000E30BA">
        <w:rPr>
          <w:rFonts w:eastAsia="Times New Roman" w:cs="Times New Roman"/>
          <w:sz w:val="22"/>
          <w:szCs w:val="22"/>
        </w:rPr>
        <w:t>PRZEDSIĘBIORCĄ</w:t>
      </w:r>
      <w:r w:rsidRPr="000E30BA">
        <w:rPr>
          <w:rFonts w:eastAsia="Times New Roman" w:cs="Times New Roman"/>
          <w:sz w:val="22"/>
          <w:szCs w:val="22"/>
        </w:rPr>
        <w:t>*</w:t>
      </w:r>
    </w:p>
    <w:p w14:paraId="04891235"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MAŁYM</w:t>
      </w:r>
      <w:r w:rsidR="005D52F1" w:rsidRPr="000E30BA">
        <w:rPr>
          <w:rFonts w:eastAsia="Times New Roman" w:cs="Times New Roman"/>
          <w:sz w:val="22"/>
          <w:szCs w:val="22"/>
        </w:rPr>
        <w:t xml:space="preserve"> PRZEDSIĘBIORCĄ</w:t>
      </w:r>
      <w:r w:rsidRPr="000E30BA">
        <w:rPr>
          <w:rFonts w:eastAsia="Times New Roman" w:cs="Times New Roman"/>
          <w:sz w:val="22"/>
          <w:szCs w:val="22"/>
        </w:rPr>
        <w:t>*</w:t>
      </w:r>
    </w:p>
    <w:p w14:paraId="198C21EB"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ŚREDNIM</w:t>
      </w:r>
      <w:r w:rsidR="005D52F1" w:rsidRPr="000E30BA">
        <w:rPr>
          <w:rFonts w:eastAsia="Times New Roman" w:cs="Times New Roman"/>
          <w:sz w:val="22"/>
          <w:szCs w:val="22"/>
        </w:rPr>
        <w:t xml:space="preserve"> PRZEDSIĘBIORCĄ </w:t>
      </w:r>
      <w:r w:rsidRPr="000E30BA">
        <w:rPr>
          <w:rFonts w:eastAsia="Times New Roman" w:cs="Times New Roman"/>
          <w:sz w:val="22"/>
          <w:szCs w:val="22"/>
        </w:rPr>
        <w:t>*</w:t>
      </w:r>
    </w:p>
    <w:p w14:paraId="2FFE03B9"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Jednoosobowa działalność gospodarcza</w:t>
      </w:r>
    </w:p>
    <w:p w14:paraId="3EE19165" w14:textId="77777777" w:rsidR="003E155F" w:rsidRPr="000E30BA" w:rsidRDefault="003E155F"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Osoba fizyczna nieprowadząca działalności gospodarczej</w:t>
      </w:r>
    </w:p>
    <w:p w14:paraId="6E93AA94" w14:textId="680886F2" w:rsidR="003E155F" w:rsidRPr="000E30BA" w:rsidRDefault="005D52F1" w:rsidP="00F4705B">
      <w:pPr>
        <w:numPr>
          <w:ilvl w:val="0"/>
          <w:numId w:val="37"/>
        </w:numPr>
        <w:tabs>
          <w:tab w:val="center" w:pos="-2127"/>
        </w:tabs>
        <w:spacing w:line="276" w:lineRule="auto"/>
        <w:ind w:left="1134" w:hanging="425"/>
        <w:jc w:val="both"/>
        <w:rPr>
          <w:rFonts w:eastAsia="Times New Roman" w:cs="Times New Roman"/>
          <w:sz w:val="22"/>
          <w:szCs w:val="22"/>
        </w:rPr>
      </w:pPr>
      <w:r w:rsidRPr="000E30BA">
        <w:rPr>
          <w:rFonts w:eastAsia="Times New Roman" w:cs="Times New Roman"/>
          <w:sz w:val="22"/>
          <w:szCs w:val="22"/>
        </w:rPr>
        <w:t>Inny (jaki?) ……………..</w:t>
      </w:r>
      <w:r w:rsidR="003E155F" w:rsidRPr="000E30BA">
        <w:rPr>
          <w:rFonts w:eastAsia="Times New Roman" w:cs="Times New Roman"/>
          <w:sz w:val="22"/>
          <w:szCs w:val="22"/>
        </w:rPr>
        <w:t>*</w:t>
      </w:r>
    </w:p>
    <w:p w14:paraId="3203D645" w14:textId="77777777" w:rsidR="003E155F" w:rsidRPr="000E30BA" w:rsidRDefault="003E155F" w:rsidP="003E155F">
      <w:pPr>
        <w:spacing w:line="276" w:lineRule="auto"/>
        <w:ind w:left="426" w:hanging="426"/>
        <w:rPr>
          <w:rFonts w:eastAsia="Times New Roman" w:cs="Times New Roman"/>
          <w:b/>
          <w:sz w:val="22"/>
          <w:szCs w:val="22"/>
        </w:rPr>
      </w:pPr>
      <w:r w:rsidRPr="000E30BA">
        <w:rPr>
          <w:rFonts w:eastAsia="Times New Roman" w:cs="Times New Roman"/>
          <w:b/>
          <w:sz w:val="22"/>
          <w:szCs w:val="22"/>
        </w:rPr>
        <w:t xml:space="preserve">Uwaga: </w:t>
      </w:r>
    </w:p>
    <w:p w14:paraId="583FDB20" w14:textId="77777777" w:rsidR="00F4067B" w:rsidRPr="000E30BA" w:rsidRDefault="003E155F" w:rsidP="003E155F">
      <w:pPr>
        <w:spacing w:line="276" w:lineRule="auto"/>
        <w:ind w:left="426" w:hanging="426"/>
        <w:rPr>
          <w:rFonts w:eastAsia="Times New Roman" w:cs="Times New Roman"/>
          <w:sz w:val="22"/>
          <w:szCs w:val="22"/>
        </w:rPr>
      </w:pPr>
      <w:r w:rsidRPr="000E30BA">
        <w:rPr>
          <w:rFonts w:eastAsia="Times New Roman" w:cs="Times New Roman"/>
          <w:sz w:val="22"/>
          <w:szCs w:val="22"/>
        </w:rPr>
        <w:t>*zaznaczyć odpowiednie.</w:t>
      </w:r>
    </w:p>
    <w:p w14:paraId="24C62E19" w14:textId="77777777" w:rsidR="003E155F" w:rsidRPr="000E30BA" w:rsidRDefault="003E155F" w:rsidP="003E155F">
      <w:pPr>
        <w:spacing w:line="276" w:lineRule="auto"/>
        <w:ind w:left="426" w:hanging="426"/>
        <w:rPr>
          <w:rFonts w:eastAsia="Times New Roman" w:cs="Times New Roman"/>
          <w:sz w:val="22"/>
          <w:szCs w:val="22"/>
        </w:rPr>
      </w:pPr>
      <w:r w:rsidRPr="000E30BA">
        <w:rPr>
          <w:rFonts w:eastAsia="Times New Roman" w:cs="Times New Roman"/>
          <w:sz w:val="22"/>
          <w:szCs w:val="22"/>
        </w:rPr>
        <w:t xml:space="preserve"> </w:t>
      </w:r>
      <w:r w:rsidRPr="000E30BA">
        <w:rPr>
          <w:rFonts w:cs="Times New Roman"/>
          <w:sz w:val="22"/>
          <w:szCs w:val="22"/>
        </w:rPr>
        <w:t xml:space="preserve"> </w:t>
      </w:r>
    </w:p>
    <w:p w14:paraId="61E335E5" w14:textId="77777777" w:rsidR="003E155F" w:rsidRPr="000E30BA" w:rsidRDefault="003E155F" w:rsidP="00F4705B">
      <w:pPr>
        <w:pStyle w:val="Akapitzlist"/>
        <w:numPr>
          <w:ilvl w:val="0"/>
          <w:numId w:val="52"/>
        </w:numPr>
        <w:spacing w:line="276" w:lineRule="auto"/>
        <w:ind w:left="284" w:right="210" w:hanging="284"/>
        <w:contextualSpacing/>
        <w:jc w:val="both"/>
        <w:rPr>
          <w:sz w:val="22"/>
          <w:szCs w:val="22"/>
        </w:rPr>
      </w:pPr>
      <w:r w:rsidRPr="000E30BA">
        <w:rPr>
          <w:sz w:val="22"/>
          <w:szCs w:val="22"/>
        </w:rPr>
        <w:t xml:space="preserve">Oświadczamy, że niniejszy numer rachunku bankowego: </w:t>
      </w:r>
      <w:r w:rsidR="00C33802" w:rsidRPr="000E30BA">
        <w:rPr>
          <w:b/>
          <w:sz w:val="22"/>
          <w:szCs w:val="22"/>
          <w:highlight w:val="yellow"/>
        </w:rPr>
        <w:t>________________________________________</w:t>
      </w:r>
      <w:r w:rsidRPr="000E30BA">
        <w:rPr>
          <w:sz w:val="22"/>
          <w:szCs w:val="22"/>
        </w:rPr>
        <w:t>,  jest taki sam jak numer rachunku na białej liście podatników VAT. (dane niezbędne do uzupełnienia umowy)</w:t>
      </w:r>
    </w:p>
    <w:p w14:paraId="64977099" w14:textId="77777777" w:rsidR="00C935CE" w:rsidRPr="000E30BA" w:rsidRDefault="00C935CE" w:rsidP="003E155F">
      <w:pPr>
        <w:spacing w:line="276" w:lineRule="auto"/>
        <w:rPr>
          <w:rFonts w:cs="Times New Roman"/>
          <w:sz w:val="22"/>
          <w:szCs w:val="22"/>
        </w:rPr>
      </w:pPr>
    </w:p>
    <w:p w14:paraId="4957371F" w14:textId="77777777" w:rsidR="003E155F" w:rsidRPr="000E30BA" w:rsidRDefault="003E155F" w:rsidP="003E155F">
      <w:pPr>
        <w:spacing w:line="276" w:lineRule="auto"/>
        <w:ind w:left="284" w:hanging="284"/>
        <w:rPr>
          <w:rFonts w:cs="Times New Roman"/>
          <w:sz w:val="22"/>
          <w:szCs w:val="22"/>
        </w:rPr>
      </w:pPr>
      <w:r w:rsidRPr="000E30BA">
        <w:rPr>
          <w:rFonts w:cs="Times New Roman"/>
          <w:sz w:val="22"/>
          <w:szCs w:val="22"/>
        </w:rPr>
        <w:t>*Niepotrzebne skreślić</w:t>
      </w:r>
    </w:p>
    <w:p w14:paraId="2E62D94B" w14:textId="77777777" w:rsidR="00616870" w:rsidRPr="000E30BA" w:rsidRDefault="00616870" w:rsidP="00EA1C31">
      <w:pPr>
        <w:spacing w:line="276" w:lineRule="auto"/>
        <w:rPr>
          <w:rFonts w:cs="Times New Roman"/>
          <w:b/>
          <w:bCs/>
          <w:sz w:val="22"/>
          <w:szCs w:val="22"/>
        </w:rPr>
      </w:pPr>
    </w:p>
    <w:p w14:paraId="0E46677F" w14:textId="288D57F1" w:rsidR="001C69D5" w:rsidRPr="000E30BA" w:rsidRDefault="001C69D5" w:rsidP="001C69D5">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Formularz ofertowy należy, pod rygorem nieważności, opatrzyć </w:t>
      </w:r>
      <w:r w:rsidRPr="000E30BA">
        <w:rPr>
          <w:rFonts w:eastAsia="Times New Roman" w:cs="Times New Roman"/>
          <w:b/>
          <w:sz w:val="22"/>
          <w:szCs w:val="22"/>
        </w:rPr>
        <w:t>kwalifikowanym podpis</w:t>
      </w:r>
      <w:r w:rsidRPr="000E30BA">
        <w:rPr>
          <w:rFonts w:cs="Times New Roman"/>
          <w:b/>
          <w:sz w:val="22"/>
          <w:szCs w:val="22"/>
        </w:rPr>
        <w:t xml:space="preserve">em elektronicznym </w:t>
      </w:r>
      <w:r w:rsidRPr="000E30BA">
        <w:rPr>
          <w:rFonts w:eastAsia="Times New Roman" w:cs="Times New Roman"/>
          <w:b/>
          <w:sz w:val="22"/>
          <w:szCs w:val="22"/>
        </w:rPr>
        <w:t xml:space="preserve">przez </w:t>
      </w:r>
      <w:r w:rsidR="00432406" w:rsidRPr="000E30BA">
        <w:rPr>
          <w:rFonts w:eastAsia="Times New Roman" w:cs="Times New Roman"/>
          <w:b/>
          <w:sz w:val="22"/>
          <w:szCs w:val="22"/>
        </w:rPr>
        <w:t xml:space="preserve">osobę </w:t>
      </w:r>
      <w:r w:rsidR="00BA21A4" w:rsidRPr="000E30BA">
        <w:rPr>
          <w:rFonts w:eastAsia="Times New Roman" w:cs="Times New Roman"/>
          <w:b/>
          <w:sz w:val="22"/>
          <w:szCs w:val="22"/>
        </w:rPr>
        <w:t>upoważnioną</w:t>
      </w:r>
      <w:r w:rsidR="00432406" w:rsidRPr="000E30BA">
        <w:rPr>
          <w:rFonts w:eastAsia="Times New Roman" w:cs="Times New Roman"/>
          <w:b/>
          <w:sz w:val="22"/>
          <w:szCs w:val="22"/>
        </w:rPr>
        <w:t xml:space="preserve"> /</w:t>
      </w:r>
      <w:r w:rsidRPr="000E30BA">
        <w:rPr>
          <w:rFonts w:eastAsia="Times New Roman" w:cs="Times New Roman"/>
          <w:b/>
          <w:sz w:val="22"/>
          <w:szCs w:val="22"/>
        </w:rPr>
        <w:t>osoby upoważnione do reprezentowania Wykonawcy</w:t>
      </w:r>
      <w:r w:rsidRPr="000E30BA">
        <w:rPr>
          <w:rFonts w:cs="Times New Roman"/>
          <w:b/>
          <w:sz w:val="22"/>
          <w:szCs w:val="22"/>
        </w:rPr>
        <w:t>.</w:t>
      </w:r>
    </w:p>
    <w:p w14:paraId="3DFD28DC" w14:textId="15D0833D" w:rsidR="00F4067B" w:rsidRPr="000E30BA" w:rsidRDefault="00F4067B" w:rsidP="00EA1C31">
      <w:pPr>
        <w:spacing w:line="276" w:lineRule="auto"/>
        <w:rPr>
          <w:rFonts w:cs="Times New Roman"/>
          <w:b/>
          <w:bCs/>
          <w:sz w:val="22"/>
          <w:szCs w:val="22"/>
        </w:rPr>
      </w:pPr>
    </w:p>
    <w:p w14:paraId="7B477620" w14:textId="7DB360BE" w:rsidR="002E6F75" w:rsidRPr="000E30BA" w:rsidRDefault="002E6F75" w:rsidP="00EA1C31">
      <w:pPr>
        <w:spacing w:line="276" w:lineRule="auto"/>
        <w:rPr>
          <w:rFonts w:cs="Times New Roman"/>
          <w:b/>
          <w:bCs/>
          <w:sz w:val="22"/>
          <w:szCs w:val="22"/>
        </w:rPr>
      </w:pPr>
    </w:p>
    <w:p w14:paraId="35DF56C5" w14:textId="5F6F0E0A" w:rsidR="003F773A" w:rsidRPr="000E30BA" w:rsidRDefault="00D021DF" w:rsidP="003F773A">
      <w:pPr>
        <w:spacing w:line="276" w:lineRule="auto"/>
        <w:rPr>
          <w:rFonts w:eastAsia="Lucida Sans Unicode" w:cs="Times New Roman"/>
          <w:b/>
          <w:bCs/>
          <w:sz w:val="22"/>
          <w:szCs w:val="22"/>
        </w:rPr>
      </w:pPr>
      <w:r>
        <w:rPr>
          <w:rFonts w:eastAsia="Lucida Sans Unicode" w:cs="Times New Roman"/>
          <w:b/>
          <w:bCs/>
          <w:sz w:val="22"/>
          <w:szCs w:val="22"/>
        </w:rPr>
        <w:lastRenderedPageBreak/>
        <w:t>ZP/120/2024</w:t>
      </w:r>
    </w:p>
    <w:p w14:paraId="341562D4" w14:textId="621A6F53" w:rsidR="00EA1C31" w:rsidRPr="000E30BA" w:rsidRDefault="00EA1C31" w:rsidP="00EA1C31">
      <w:pPr>
        <w:spacing w:line="276" w:lineRule="auto"/>
        <w:rPr>
          <w:rFonts w:cs="Times New Roman"/>
          <w:b/>
          <w:bCs/>
          <w:sz w:val="22"/>
          <w:szCs w:val="22"/>
        </w:rPr>
      </w:pPr>
      <w:r w:rsidRPr="000E30BA">
        <w:rPr>
          <w:rFonts w:cs="Times New Roman"/>
          <w:b/>
          <w:bCs/>
          <w:sz w:val="22"/>
          <w:szCs w:val="22"/>
        </w:rPr>
        <w:t>Załącznik nr 2</w:t>
      </w:r>
      <w:r w:rsidR="00E658FB" w:rsidRPr="000E30BA">
        <w:rPr>
          <w:rFonts w:cs="Times New Roman"/>
          <w:b/>
          <w:bCs/>
          <w:sz w:val="22"/>
          <w:szCs w:val="22"/>
        </w:rPr>
        <w:t xml:space="preserve"> do SWZ</w:t>
      </w:r>
    </w:p>
    <w:p w14:paraId="54B945C0" w14:textId="17CC8FC7" w:rsidR="003F773A" w:rsidRDefault="003F773A" w:rsidP="003F773A">
      <w:pPr>
        <w:spacing w:line="276" w:lineRule="auto"/>
        <w:rPr>
          <w:rFonts w:cs="Times New Roman"/>
          <w:sz w:val="22"/>
          <w:szCs w:val="22"/>
        </w:rPr>
      </w:pPr>
    </w:p>
    <w:p w14:paraId="1DB470FB" w14:textId="3C665A41" w:rsidR="003F773A" w:rsidRPr="000E30BA" w:rsidRDefault="003F773A" w:rsidP="003F773A">
      <w:pPr>
        <w:spacing w:line="276" w:lineRule="auto"/>
        <w:rPr>
          <w:rFonts w:cs="Times New Roman"/>
          <w:sz w:val="22"/>
          <w:szCs w:val="22"/>
        </w:rPr>
      </w:pPr>
      <w:r>
        <w:rPr>
          <w:rFonts w:cs="Times New Roman"/>
          <w:sz w:val="22"/>
          <w:szCs w:val="22"/>
        </w:rPr>
        <w:t>Formularz asortymentowo – cenowy stanowi odrębny plik.</w:t>
      </w:r>
    </w:p>
    <w:p w14:paraId="37833CF2" w14:textId="77777777" w:rsidR="00EA1C31" w:rsidRPr="000E30BA" w:rsidRDefault="00EA1C31" w:rsidP="00EA1C31">
      <w:pPr>
        <w:spacing w:line="276" w:lineRule="auto"/>
        <w:rPr>
          <w:rFonts w:cs="Times New Roman"/>
          <w:sz w:val="22"/>
          <w:szCs w:val="22"/>
        </w:rPr>
      </w:pPr>
    </w:p>
    <w:p w14:paraId="0A0A5B2A" w14:textId="6E6982BF" w:rsidR="003F773A" w:rsidRPr="000E30BA" w:rsidRDefault="00D021DF" w:rsidP="003F773A">
      <w:pPr>
        <w:spacing w:line="276" w:lineRule="auto"/>
        <w:rPr>
          <w:rFonts w:eastAsia="Lucida Sans Unicode" w:cs="Times New Roman"/>
          <w:b/>
          <w:bCs/>
          <w:sz w:val="22"/>
          <w:szCs w:val="22"/>
        </w:rPr>
      </w:pPr>
      <w:r>
        <w:rPr>
          <w:rFonts w:eastAsia="Lucida Sans Unicode" w:cs="Times New Roman"/>
          <w:b/>
          <w:bCs/>
          <w:sz w:val="22"/>
          <w:szCs w:val="22"/>
        </w:rPr>
        <w:t>ZP/120/2024</w:t>
      </w:r>
    </w:p>
    <w:p w14:paraId="24C21202" w14:textId="77777777" w:rsidR="003F773A" w:rsidRPr="000E30BA" w:rsidRDefault="003F773A" w:rsidP="003F773A">
      <w:pPr>
        <w:rPr>
          <w:rFonts w:cs="Times New Roman"/>
          <w:b/>
          <w:bCs/>
          <w:sz w:val="22"/>
          <w:szCs w:val="22"/>
        </w:rPr>
      </w:pPr>
      <w:r w:rsidRPr="000E30BA">
        <w:rPr>
          <w:rFonts w:cs="Times New Roman"/>
          <w:b/>
          <w:bCs/>
          <w:sz w:val="22"/>
          <w:szCs w:val="22"/>
        </w:rPr>
        <w:t>Załącznik nr 3 do SWZ</w:t>
      </w:r>
    </w:p>
    <w:p w14:paraId="00EAE237" w14:textId="77777777" w:rsidR="00EA1C31" w:rsidRPr="000E30BA" w:rsidRDefault="00EA1C31" w:rsidP="00EA1C31">
      <w:pPr>
        <w:spacing w:line="276" w:lineRule="auto"/>
        <w:rPr>
          <w:rFonts w:cs="Times New Roman"/>
          <w:sz w:val="22"/>
          <w:szCs w:val="22"/>
        </w:rPr>
      </w:pPr>
    </w:p>
    <w:p w14:paraId="4DF50EFA" w14:textId="145C6B75" w:rsidR="00EA1C31" w:rsidRPr="000E30BA" w:rsidRDefault="005371EE" w:rsidP="00EA1C31">
      <w:pPr>
        <w:spacing w:line="276" w:lineRule="auto"/>
        <w:rPr>
          <w:rFonts w:cs="Times New Roman"/>
          <w:sz w:val="22"/>
          <w:szCs w:val="22"/>
        </w:rPr>
      </w:pPr>
      <w:r w:rsidRPr="000E30BA">
        <w:rPr>
          <w:rFonts w:cs="Times New Roman"/>
          <w:sz w:val="22"/>
          <w:szCs w:val="22"/>
        </w:rPr>
        <w:t>Szczegółowy opis przedmiotu zamówienia</w:t>
      </w:r>
      <w:r w:rsidR="003F773A">
        <w:rPr>
          <w:rFonts w:cs="Times New Roman"/>
          <w:sz w:val="22"/>
          <w:szCs w:val="22"/>
        </w:rPr>
        <w:t xml:space="preserve"> – stanowi odrębny plik</w:t>
      </w:r>
    </w:p>
    <w:p w14:paraId="4D4C7319" w14:textId="77777777" w:rsidR="00EA1C31" w:rsidRPr="000E30BA" w:rsidRDefault="00EA1C31" w:rsidP="00EA1C31">
      <w:pPr>
        <w:spacing w:line="276" w:lineRule="auto"/>
        <w:rPr>
          <w:rFonts w:cs="Times New Roman"/>
          <w:sz w:val="22"/>
          <w:szCs w:val="22"/>
        </w:rPr>
      </w:pPr>
    </w:p>
    <w:p w14:paraId="08E86911" w14:textId="77777777" w:rsidR="00EA1C31" w:rsidRPr="000E30BA" w:rsidRDefault="00EA1C31" w:rsidP="00083C3B">
      <w:pPr>
        <w:jc w:val="right"/>
        <w:rPr>
          <w:rFonts w:cs="Times New Roman"/>
          <w:b/>
          <w:bCs/>
          <w:sz w:val="22"/>
          <w:szCs w:val="22"/>
        </w:rPr>
      </w:pPr>
    </w:p>
    <w:p w14:paraId="571362A1" w14:textId="77777777" w:rsidR="00EA1C31" w:rsidRPr="000E30BA" w:rsidRDefault="00EA1C31" w:rsidP="00083C3B">
      <w:pPr>
        <w:jc w:val="right"/>
        <w:rPr>
          <w:rFonts w:cs="Times New Roman"/>
          <w:b/>
          <w:bCs/>
          <w:sz w:val="22"/>
          <w:szCs w:val="22"/>
        </w:rPr>
      </w:pPr>
    </w:p>
    <w:p w14:paraId="1DBB8FD6" w14:textId="77777777" w:rsidR="00EA1C31" w:rsidRPr="000E30BA" w:rsidRDefault="00EA1C31" w:rsidP="00083C3B">
      <w:pPr>
        <w:jc w:val="right"/>
        <w:rPr>
          <w:rFonts w:cs="Times New Roman"/>
          <w:b/>
          <w:bCs/>
          <w:sz w:val="22"/>
          <w:szCs w:val="22"/>
        </w:rPr>
      </w:pPr>
    </w:p>
    <w:p w14:paraId="3F89B3F3" w14:textId="77777777" w:rsidR="00EA1C31" w:rsidRPr="000E30BA" w:rsidRDefault="00EA1C31" w:rsidP="00083C3B">
      <w:pPr>
        <w:jc w:val="right"/>
        <w:rPr>
          <w:rFonts w:cs="Times New Roman"/>
          <w:b/>
          <w:bCs/>
          <w:sz w:val="22"/>
          <w:szCs w:val="22"/>
        </w:rPr>
      </w:pPr>
    </w:p>
    <w:p w14:paraId="20C93564" w14:textId="77777777" w:rsidR="00EA1C31" w:rsidRPr="000E30BA" w:rsidRDefault="00EA1C31" w:rsidP="00083C3B">
      <w:pPr>
        <w:jc w:val="right"/>
        <w:rPr>
          <w:rFonts w:cs="Times New Roman"/>
          <w:b/>
          <w:bCs/>
          <w:sz w:val="22"/>
          <w:szCs w:val="22"/>
        </w:rPr>
      </w:pPr>
    </w:p>
    <w:p w14:paraId="65F3B922" w14:textId="3954571F" w:rsidR="00083C3B" w:rsidRPr="000E30BA" w:rsidRDefault="00D021DF" w:rsidP="00083C3B">
      <w:pPr>
        <w:rPr>
          <w:rFonts w:cs="Times New Roman"/>
          <w:b/>
          <w:bCs/>
          <w:sz w:val="22"/>
          <w:szCs w:val="22"/>
        </w:rPr>
      </w:pPr>
      <w:r>
        <w:rPr>
          <w:rFonts w:cs="Times New Roman"/>
          <w:b/>
          <w:bCs/>
          <w:sz w:val="22"/>
          <w:szCs w:val="22"/>
        </w:rPr>
        <w:t>ZP/120/2024</w:t>
      </w:r>
    </w:p>
    <w:p w14:paraId="0658009A" w14:textId="0B8AD575" w:rsidR="003F773A" w:rsidRPr="000E30BA" w:rsidRDefault="003F773A" w:rsidP="003F773A">
      <w:pPr>
        <w:rPr>
          <w:rFonts w:cs="Times New Roman"/>
          <w:b/>
          <w:bCs/>
          <w:sz w:val="22"/>
          <w:szCs w:val="22"/>
        </w:rPr>
      </w:pPr>
      <w:r w:rsidRPr="000E30BA">
        <w:rPr>
          <w:rFonts w:cs="Times New Roman"/>
          <w:b/>
          <w:bCs/>
          <w:sz w:val="22"/>
          <w:szCs w:val="22"/>
        </w:rPr>
        <w:t xml:space="preserve">Załącznik nr </w:t>
      </w:r>
      <w:r>
        <w:rPr>
          <w:rFonts w:cs="Times New Roman"/>
          <w:b/>
          <w:bCs/>
          <w:sz w:val="22"/>
          <w:szCs w:val="22"/>
        </w:rPr>
        <w:t>4</w:t>
      </w:r>
      <w:r w:rsidRPr="000E30BA">
        <w:rPr>
          <w:rFonts w:cs="Times New Roman"/>
          <w:b/>
          <w:bCs/>
          <w:sz w:val="22"/>
          <w:szCs w:val="22"/>
        </w:rPr>
        <w:t xml:space="preserve"> do SWZ</w:t>
      </w:r>
    </w:p>
    <w:p w14:paraId="52124862" w14:textId="77777777" w:rsidR="00083C3B" w:rsidRPr="000E30BA" w:rsidRDefault="00083C3B" w:rsidP="00083C3B">
      <w:pPr>
        <w:pStyle w:val="tyt"/>
        <w:rPr>
          <w:rStyle w:val="hidden-print"/>
          <w:sz w:val="22"/>
          <w:szCs w:val="22"/>
        </w:rPr>
      </w:pPr>
    </w:p>
    <w:p w14:paraId="226FBB2F" w14:textId="77777777" w:rsidR="00083C3B" w:rsidRPr="000E30BA" w:rsidRDefault="00083C3B" w:rsidP="00083C3B">
      <w:pPr>
        <w:pStyle w:val="tyt"/>
        <w:rPr>
          <w:rStyle w:val="hidden-print"/>
          <w:sz w:val="22"/>
          <w:szCs w:val="22"/>
        </w:rPr>
      </w:pPr>
    </w:p>
    <w:p w14:paraId="336CBCE9" w14:textId="77777777" w:rsidR="00083C3B" w:rsidRPr="000E30BA" w:rsidRDefault="00083C3B" w:rsidP="00083C3B">
      <w:pPr>
        <w:pStyle w:val="tyt"/>
        <w:rPr>
          <w:rStyle w:val="hidden-print"/>
          <w:sz w:val="22"/>
          <w:szCs w:val="22"/>
        </w:rPr>
      </w:pPr>
      <w:r w:rsidRPr="000E30BA">
        <w:rPr>
          <w:rStyle w:val="hidden-print"/>
          <w:sz w:val="22"/>
          <w:szCs w:val="22"/>
        </w:rPr>
        <w:t>Jednolity europejski dokument zamówienia (ESPD)</w:t>
      </w:r>
    </w:p>
    <w:p w14:paraId="6D981161" w14:textId="2E50B84F" w:rsidR="00083C3B" w:rsidRPr="000E30BA" w:rsidRDefault="00083C3B" w:rsidP="00083C3B">
      <w:pPr>
        <w:pStyle w:val="tyt"/>
        <w:rPr>
          <w:sz w:val="22"/>
          <w:szCs w:val="22"/>
        </w:rPr>
      </w:pPr>
      <w:r w:rsidRPr="000E30BA">
        <w:rPr>
          <w:sz w:val="22"/>
          <w:szCs w:val="22"/>
        </w:rPr>
        <w:t xml:space="preserve">składany na podstawie art. </w:t>
      </w:r>
      <w:r w:rsidR="00A836E0" w:rsidRPr="000E30BA">
        <w:rPr>
          <w:sz w:val="22"/>
          <w:szCs w:val="22"/>
        </w:rPr>
        <w:t xml:space="preserve"> 125 ust. 1</w:t>
      </w:r>
      <w:r w:rsidRPr="000E30BA">
        <w:rPr>
          <w:sz w:val="22"/>
          <w:szCs w:val="22"/>
        </w:rPr>
        <w:t xml:space="preserve"> ustawy </w:t>
      </w:r>
    </w:p>
    <w:p w14:paraId="7DDFB52A" w14:textId="3A3629CD" w:rsidR="00083C3B" w:rsidRPr="000E30BA" w:rsidRDefault="00083C3B" w:rsidP="00083C3B">
      <w:pPr>
        <w:pStyle w:val="tyt"/>
        <w:rPr>
          <w:b w:val="0"/>
          <w:color w:val="000000"/>
          <w:sz w:val="22"/>
          <w:szCs w:val="22"/>
        </w:rPr>
      </w:pPr>
      <w:r w:rsidRPr="000E30BA">
        <w:rPr>
          <w:sz w:val="22"/>
          <w:szCs w:val="22"/>
        </w:rPr>
        <w:t xml:space="preserve">z dnia 11 września 2019 r.  </w:t>
      </w:r>
      <w:r w:rsidR="00A836E0" w:rsidRPr="000E30BA">
        <w:rPr>
          <w:sz w:val="22"/>
          <w:szCs w:val="22"/>
        </w:rPr>
        <w:t>Prawo zamówień publicznych</w:t>
      </w:r>
      <w:r w:rsidR="00A836E0" w:rsidRPr="000E30BA">
        <w:rPr>
          <w:b w:val="0"/>
          <w:sz w:val="22"/>
          <w:szCs w:val="22"/>
        </w:rPr>
        <w:t xml:space="preserve"> </w:t>
      </w:r>
    </w:p>
    <w:p w14:paraId="0A360113" w14:textId="77777777" w:rsidR="003E155F" w:rsidRPr="000E30BA" w:rsidRDefault="003E155F" w:rsidP="00083C3B">
      <w:pPr>
        <w:spacing w:line="276" w:lineRule="auto"/>
        <w:rPr>
          <w:rFonts w:cs="Times New Roman"/>
          <w:b/>
          <w:sz w:val="22"/>
          <w:szCs w:val="22"/>
        </w:rPr>
      </w:pPr>
    </w:p>
    <w:p w14:paraId="54D3F045" w14:textId="77777777" w:rsidR="00083C3B" w:rsidRPr="000E30BA" w:rsidRDefault="00083C3B" w:rsidP="00083C3B">
      <w:pPr>
        <w:spacing w:line="276" w:lineRule="auto"/>
        <w:rPr>
          <w:rFonts w:cs="Times New Roman"/>
          <w:b/>
          <w:sz w:val="22"/>
          <w:szCs w:val="22"/>
        </w:rPr>
      </w:pPr>
    </w:p>
    <w:p w14:paraId="61B57403" w14:textId="472BD0B4" w:rsidR="00083C3B" w:rsidRPr="00896F42" w:rsidRDefault="00896F42" w:rsidP="00083C3B">
      <w:pPr>
        <w:spacing w:line="276" w:lineRule="auto"/>
        <w:rPr>
          <w:rFonts w:cs="Times New Roman"/>
          <w:sz w:val="22"/>
          <w:szCs w:val="22"/>
        </w:rPr>
      </w:pPr>
      <w:r w:rsidRPr="00896F42">
        <w:rPr>
          <w:rFonts w:cs="Times New Roman"/>
          <w:sz w:val="22"/>
          <w:szCs w:val="22"/>
        </w:rPr>
        <w:t>Stanowi odrębny plik</w:t>
      </w:r>
    </w:p>
    <w:p w14:paraId="5D884C8A" w14:textId="203CE82A" w:rsidR="000B2B6E" w:rsidRPr="000E30BA" w:rsidRDefault="000B2B6E" w:rsidP="00083C3B">
      <w:pPr>
        <w:spacing w:line="276" w:lineRule="auto"/>
        <w:rPr>
          <w:rFonts w:cs="Times New Roman"/>
          <w:b/>
          <w:sz w:val="22"/>
          <w:szCs w:val="22"/>
        </w:rPr>
      </w:pPr>
    </w:p>
    <w:p w14:paraId="5BA35857" w14:textId="2480ED94" w:rsidR="000B2B6E" w:rsidRPr="000E30BA" w:rsidRDefault="000B2B6E" w:rsidP="00083C3B">
      <w:pPr>
        <w:spacing w:line="276" w:lineRule="auto"/>
        <w:rPr>
          <w:rFonts w:cs="Times New Roman"/>
          <w:b/>
          <w:sz w:val="22"/>
          <w:szCs w:val="22"/>
        </w:rPr>
      </w:pPr>
    </w:p>
    <w:p w14:paraId="012716CB" w14:textId="53A21CEC" w:rsidR="000B2B6E" w:rsidRPr="000E30BA" w:rsidRDefault="000B2B6E" w:rsidP="00083C3B">
      <w:pPr>
        <w:spacing w:line="276" w:lineRule="auto"/>
        <w:rPr>
          <w:rFonts w:cs="Times New Roman"/>
          <w:b/>
          <w:sz w:val="22"/>
          <w:szCs w:val="22"/>
        </w:rPr>
      </w:pPr>
    </w:p>
    <w:p w14:paraId="0D3C65E7" w14:textId="611DF787" w:rsidR="000B2B6E" w:rsidRPr="000E30BA" w:rsidRDefault="000B2B6E" w:rsidP="00083C3B">
      <w:pPr>
        <w:spacing w:line="276" w:lineRule="auto"/>
        <w:rPr>
          <w:rFonts w:cs="Times New Roman"/>
          <w:b/>
          <w:sz w:val="22"/>
          <w:szCs w:val="22"/>
        </w:rPr>
      </w:pPr>
    </w:p>
    <w:p w14:paraId="55ADE11D" w14:textId="0AA20508" w:rsidR="000B2B6E" w:rsidRPr="000E30BA" w:rsidRDefault="000B2B6E" w:rsidP="00083C3B">
      <w:pPr>
        <w:spacing w:line="276" w:lineRule="auto"/>
        <w:rPr>
          <w:rFonts w:cs="Times New Roman"/>
          <w:b/>
          <w:sz w:val="22"/>
          <w:szCs w:val="22"/>
        </w:rPr>
      </w:pPr>
    </w:p>
    <w:p w14:paraId="04A7C22D" w14:textId="32D0E9A7" w:rsidR="000B2B6E" w:rsidRPr="000E30BA" w:rsidRDefault="000B2B6E" w:rsidP="00083C3B">
      <w:pPr>
        <w:spacing w:line="276" w:lineRule="auto"/>
        <w:rPr>
          <w:rFonts w:cs="Times New Roman"/>
          <w:b/>
          <w:sz w:val="22"/>
          <w:szCs w:val="22"/>
        </w:rPr>
      </w:pPr>
    </w:p>
    <w:p w14:paraId="13A07314" w14:textId="0D6B7DB7" w:rsidR="000B2B6E" w:rsidRPr="000E30BA" w:rsidRDefault="000B2B6E" w:rsidP="00083C3B">
      <w:pPr>
        <w:spacing w:line="276" w:lineRule="auto"/>
        <w:rPr>
          <w:rFonts w:cs="Times New Roman"/>
          <w:b/>
          <w:sz w:val="22"/>
          <w:szCs w:val="22"/>
        </w:rPr>
      </w:pPr>
    </w:p>
    <w:p w14:paraId="6FC298D7" w14:textId="176E5543" w:rsidR="000B2B6E" w:rsidRPr="000E30BA" w:rsidRDefault="000B2B6E" w:rsidP="00083C3B">
      <w:pPr>
        <w:spacing w:line="276" w:lineRule="auto"/>
        <w:rPr>
          <w:rFonts w:cs="Times New Roman"/>
          <w:b/>
          <w:sz w:val="22"/>
          <w:szCs w:val="22"/>
        </w:rPr>
      </w:pPr>
    </w:p>
    <w:p w14:paraId="7EC9A734" w14:textId="19207B1E" w:rsidR="000B2B6E" w:rsidRPr="000E30BA" w:rsidRDefault="000B2B6E" w:rsidP="00083C3B">
      <w:pPr>
        <w:spacing w:line="276" w:lineRule="auto"/>
        <w:rPr>
          <w:rFonts w:cs="Times New Roman"/>
          <w:b/>
          <w:sz w:val="22"/>
          <w:szCs w:val="22"/>
        </w:rPr>
      </w:pPr>
    </w:p>
    <w:p w14:paraId="0E1FDFE1" w14:textId="77DC7421" w:rsidR="000B2B6E" w:rsidRPr="000E30BA" w:rsidRDefault="000B2B6E" w:rsidP="00083C3B">
      <w:pPr>
        <w:spacing w:line="276" w:lineRule="auto"/>
        <w:rPr>
          <w:rFonts w:cs="Times New Roman"/>
          <w:b/>
          <w:sz w:val="22"/>
          <w:szCs w:val="22"/>
        </w:rPr>
      </w:pPr>
    </w:p>
    <w:p w14:paraId="5F601B6F" w14:textId="05095E80" w:rsidR="000B2B6E" w:rsidRPr="000E30BA" w:rsidRDefault="000B2B6E" w:rsidP="00083C3B">
      <w:pPr>
        <w:spacing w:line="276" w:lineRule="auto"/>
        <w:rPr>
          <w:rFonts w:cs="Times New Roman"/>
          <w:b/>
          <w:sz w:val="22"/>
          <w:szCs w:val="22"/>
        </w:rPr>
      </w:pPr>
    </w:p>
    <w:p w14:paraId="537AFA90" w14:textId="2FEB4AA5" w:rsidR="000B2B6E" w:rsidRPr="000E30BA" w:rsidRDefault="000B2B6E" w:rsidP="00083C3B">
      <w:pPr>
        <w:spacing w:line="276" w:lineRule="auto"/>
        <w:rPr>
          <w:rFonts w:cs="Times New Roman"/>
          <w:b/>
          <w:sz w:val="22"/>
          <w:szCs w:val="22"/>
        </w:rPr>
      </w:pPr>
    </w:p>
    <w:p w14:paraId="709B57BB" w14:textId="12819F31" w:rsidR="000B2B6E" w:rsidRPr="000E30BA" w:rsidRDefault="000B2B6E" w:rsidP="00083C3B">
      <w:pPr>
        <w:spacing w:line="276" w:lineRule="auto"/>
        <w:rPr>
          <w:rFonts w:cs="Times New Roman"/>
          <w:b/>
          <w:sz w:val="22"/>
          <w:szCs w:val="22"/>
        </w:rPr>
      </w:pPr>
    </w:p>
    <w:p w14:paraId="11C4D0D4" w14:textId="468C0711" w:rsidR="000B2B6E" w:rsidRPr="000E30BA" w:rsidRDefault="000B2B6E" w:rsidP="00083C3B">
      <w:pPr>
        <w:spacing w:line="276" w:lineRule="auto"/>
        <w:rPr>
          <w:rFonts w:cs="Times New Roman"/>
          <w:b/>
          <w:sz w:val="22"/>
          <w:szCs w:val="22"/>
        </w:rPr>
      </w:pPr>
    </w:p>
    <w:p w14:paraId="04F7FDE8" w14:textId="38D461E2" w:rsidR="000B2B6E" w:rsidRPr="000E30BA" w:rsidRDefault="000B2B6E" w:rsidP="00083C3B">
      <w:pPr>
        <w:spacing w:line="276" w:lineRule="auto"/>
        <w:rPr>
          <w:rFonts w:cs="Times New Roman"/>
          <w:b/>
          <w:sz w:val="22"/>
          <w:szCs w:val="22"/>
        </w:rPr>
      </w:pPr>
    </w:p>
    <w:p w14:paraId="46BBE235" w14:textId="30E1F38E" w:rsidR="000B2B6E" w:rsidRPr="000E30BA" w:rsidRDefault="000B2B6E" w:rsidP="00083C3B">
      <w:pPr>
        <w:spacing w:line="276" w:lineRule="auto"/>
        <w:rPr>
          <w:rFonts w:cs="Times New Roman"/>
          <w:b/>
          <w:sz w:val="22"/>
          <w:szCs w:val="22"/>
        </w:rPr>
      </w:pPr>
    </w:p>
    <w:p w14:paraId="6749626E" w14:textId="0551F99F" w:rsidR="000B2B6E" w:rsidRPr="000E30BA" w:rsidRDefault="000B2B6E" w:rsidP="00083C3B">
      <w:pPr>
        <w:spacing w:line="276" w:lineRule="auto"/>
        <w:rPr>
          <w:rFonts w:cs="Times New Roman"/>
          <w:b/>
          <w:sz w:val="22"/>
          <w:szCs w:val="22"/>
        </w:rPr>
      </w:pPr>
    </w:p>
    <w:p w14:paraId="34E1EC34" w14:textId="5A2F5D82" w:rsidR="000B2B6E" w:rsidRPr="000E30BA" w:rsidRDefault="000B2B6E" w:rsidP="00083C3B">
      <w:pPr>
        <w:spacing w:line="276" w:lineRule="auto"/>
        <w:rPr>
          <w:rFonts w:cs="Times New Roman"/>
          <w:b/>
          <w:sz w:val="22"/>
          <w:szCs w:val="22"/>
        </w:rPr>
      </w:pPr>
    </w:p>
    <w:p w14:paraId="66231D2A" w14:textId="6C22C566" w:rsidR="000B2B6E" w:rsidRPr="000E30BA" w:rsidRDefault="000B2B6E" w:rsidP="00083C3B">
      <w:pPr>
        <w:spacing w:line="276" w:lineRule="auto"/>
        <w:rPr>
          <w:rFonts w:cs="Times New Roman"/>
          <w:b/>
          <w:sz w:val="22"/>
          <w:szCs w:val="22"/>
        </w:rPr>
      </w:pPr>
    </w:p>
    <w:p w14:paraId="0CFBBE89" w14:textId="30C95793" w:rsidR="000B2B6E" w:rsidRPr="000E30BA" w:rsidRDefault="000B2B6E" w:rsidP="00083C3B">
      <w:pPr>
        <w:spacing w:line="276" w:lineRule="auto"/>
        <w:rPr>
          <w:rFonts w:cs="Times New Roman"/>
          <w:b/>
          <w:sz w:val="22"/>
          <w:szCs w:val="22"/>
        </w:rPr>
      </w:pPr>
    </w:p>
    <w:p w14:paraId="37317905" w14:textId="7FFC8DC1" w:rsidR="000B2B6E" w:rsidRPr="000E30BA" w:rsidRDefault="000B2B6E" w:rsidP="00083C3B">
      <w:pPr>
        <w:spacing w:line="276" w:lineRule="auto"/>
        <w:rPr>
          <w:rFonts w:cs="Times New Roman"/>
          <w:b/>
          <w:sz w:val="22"/>
          <w:szCs w:val="22"/>
        </w:rPr>
      </w:pPr>
    </w:p>
    <w:p w14:paraId="16D71642" w14:textId="547DA03E" w:rsidR="000B2B6E" w:rsidRPr="000E30BA" w:rsidRDefault="000B2B6E" w:rsidP="00083C3B">
      <w:pPr>
        <w:spacing w:line="276" w:lineRule="auto"/>
        <w:rPr>
          <w:rFonts w:cs="Times New Roman"/>
          <w:b/>
          <w:sz w:val="22"/>
          <w:szCs w:val="22"/>
        </w:rPr>
      </w:pPr>
    </w:p>
    <w:p w14:paraId="72794230" w14:textId="30ED1935" w:rsidR="000B2B6E" w:rsidRPr="000E30BA" w:rsidRDefault="000B2B6E" w:rsidP="00083C3B">
      <w:pPr>
        <w:spacing w:line="276" w:lineRule="auto"/>
        <w:rPr>
          <w:rFonts w:cs="Times New Roman"/>
          <w:b/>
          <w:sz w:val="22"/>
          <w:szCs w:val="22"/>
        </w:rPr>
      </w:pPr>
    </w:p>
    <w:p w14:paraId="12ECE424" w14:textId="24F90369" w:rsidR="000B2B6E" w:rsidRPr="000E30BA" w:rsidRDefault="000B2B6E" w:rsidP="00083C3B">
      <w:pPr>
        <w:spacing w:line="276" w:lineRule="auto"/>
        <w:rPr>
          <w:rFonts w:cs="Times New Roman"/>
          <w:b/>
          <w:sz w:val="22"/>
          <w:szCs w:val="22"/>
        </w:rPr>
      </w:pPr>
    </w:p>
    <w:p w14:paraId="00048DD1" w14:textId="5EFA6205" w:rsidR="000B2B6E" w:rsidRPr="000E30BA" w:rsidRDefault="000B2B6E" w:rsidP="00083C3B">
      <w:pPr>
        <w:spacing w:line="276" w:lineRule="auto"/>
        <w:rPr>
          <w:rFonts w:cs="Times New Roman"/>
          <w:b/>
          <w:sz w:val="22"/>
          <w:szCs w:val="22"/>
        </w:rPr>
      </w:pPr>
    </w:p>
    <w:p w14:paraId="468F3F32" w14:textId="007831CB" w:rsidR="000B2B6E" w:rsidRPr="000E30BA" w:rsidRDefault="000B2B6E" w:rsidP="00083C3B">
      <w:pPr>
        <w:spacing w:line="276" w:lineRule="auto"/>
        <w:rPr>
          <w:rFonts w:cs="Times New Roman"/>
          <w:b/>
          <w:sz w:val="22"/>
          <w:szCs w:val="22"/>
        </w:rPr>
      </w:pPr>
    </w:p>
    <w:p w14:paraId="7F3B6F77" w14:textId="4F8E3AFE" w:rsidR="000B2B6E" w:rsidRPr="000E30BA" w:rsidRDefault="003F773A" w:rsidP="000B2B6E">
      <w:pPr>
        <w:rPr>
          <w:rFonts w:cs="Times New Roman"/>
          <w:b/>
          <w:bCs/>
          <w:sz w:val="22"/>
          <w:szCs w:val="22"/>
        </w:rPr>
      </w:pPr>
      <w:r>
        <w:rPr>
          <w:rFonts w:cs="Times New Roman"/>
          <w:b/>
          <w:bCs/>
          <w:sz w:val="22"/>
          <w:szCs w:val="22"/>
        </w:rPr>
        <w:lastRenderedPageBreak/>
        <w:t>Załącznik nr 4</w:t>
      </w:r>
      <w:r w:rsidR="000B2B6E" w:rsidRPr="000E30BA">
        <w:rPr>
          <w:rFonts w:cs="Times New Roman"/>
          <w:b/>
          <w:bCs/>
          <w:sz w:val="22"/>
          <w:szCs w:val="22"/>
        </w:rPr>
        <w:t>B do SWZ</w:t>
      </w:r>
    </w:p>
    <w:p w14:paraId="26301F98" w14:textId="3A12451C" w:rsidR="000B2B6E" w:rsidRPr="000E30BA" w:rsidRDefault="00D021DF" w:rsidP="000B2B6E">
      <w:pPr>
        <w:rPr>
          <w:rFonts w:cs="Times New Roman"/>
          <w:b/>
          <w:bCs/>
          <w:sz w:val="22"/>
          <w:szCs w:val="22"/>
        </w:rPr>
      </w:pPr>
      <w:r>
        <w:rPr>
          <w:rFonts w:cs="Times New Roman"/>
          <w:b/>
          <w:bCs/>
          <w:sz w:val="22"/>
          <w:szCs w:val="22"/>
        </w:rPr>
        <w:t>ZP/120/2024</w:t>
      </w:r>
    </w:p>
    <w:p w14:paraId="5D75BAF5" w14:textId="77777777" w:rsidR="000B2B6E" w:rsidRPr="000E30BA" w:rsidRDefault="000B2B6E" w:rsidP="000B2B6E">
      <w:pPr>
        <w:pStyle w:val="Zwykytekst1"/>
        <w:tabs>
          <w:tab w:val="left" w:leader="dot" w:pos="9360"/>
        </w:tabs>
        <w:ind w:right="-1"/>
        <w:jc w:val="both"/>
        <w:rPr>
          <w:rFonts w:ascii="Times New Roman" w:hAnsi="Times New Roman" w:cs="Times New Roman"/>
          <w:b/>
          <w:sz w:val="22"/>
          <w:szCs w:val="22"/>
        </w:rPr>
      </w:pPr>
    </w:p>
    <w:p w14:paraId="3CE2F702" w14:textId="065BA445" w:rsidR="000B2B6E" w:rsidRPr="000E30BA" w:rsidRDefault="000B2B6E" w:rsidP="000B2B6E">
      <w:pPr>
        <w:pStyle w:val="Zwykytekst1"/>
        <w:spacing w:before="120"/>
        <w:jc w:val="both"/>
        <w:rPr>
          <w:rFonts w:ascii="Times New Roman" w:hAnsi="Times New Roman" w:cs="Times New Roman"/>
          <w:b/>
          <w:sz w:val="22"/>
          <w:szCs w:val="22"/>
        </w:rPr>
      </w:pPr>
      <w:r w:rsidRPr="000E30BA">
        <w:rPr>
          <w:rFonts w:ascii="Times New Roman" w:hAnsi="Times New Roman" w:cs="Times New Roman"/>
          <w:b/>
          <w:sz w:val="22"/>
          <w:szCs w:val="22"/>
        </w:rPr>
        <w:t>Zadanie pn.</w:t>
      </w:r>
      <w:r w:rsidRPr="000E30BA">
        <w:rPr>
          <w:rFonts w:ascii="Times New Roman" w:hAnsi="Times New Roman" w:cs="Times New Roman"/>
          <w:sz w:val="22"/>
          <w:szCs w:val="22"/>
        </w:rPr>
        <w:t xml:space="preserve">: </w:t>
      </w:r>
      <w:r w:rsidR="00A97110" w:rsidRPr="000E30BA">
        <w:rPr>
          <w:rFonts w:ascii="Times New Roman" w:hAnsi="Times New Roman" w:cs="Times New Roman"/>
          <w:sz w:val="22"/>
          <w:szCs w:val="22"/>
        </w:rPr>
        <w:t>„</w:t>
      </w:r>
      <w:r w:rsidR="00A97110" w:rsidRPr="003F773A">
        <w:rPr>
          <w:rFonts w:ascii="Times New Roman" w:hAnsi="Times New Roman" w:cs="Times New Roman"/>
          <w:b/>
          <w:sz w:val="22"/>
          <w:szCs w:val="22"/>
        </w:rPr>
        <w:t>Świadczenie kompleksowej usługi konserwacji i dzierżawy bielizny szpitalnej oraz dzierżawy wraz ze sprzętem systemów do jej identyfikacji i zliczania we wszystkich obiektach CSK UM w Łodzi</w:t>
      </w:r>
      <w:r w:rsidR="00A97110" w:rsidRPr="000E30BA">
        <w:rPr>
          <w:rFonts w:ascii="Times New Roman" w:hAnsi="Times New Roman" w:cs="Times New Roman"/>
          <w:sz w:val="22"/>
          <w:szCs w:val="22"/>
        </w:rPr>
        <w:t>”</w:t>
      </w:r>
      <w:r w:rsidRPr="000E30BA">
        <w:rPr>
          <w:rFonts w:ascii="Times New Roman" w:hAnsi="Times New Roman" w:cs="Times New Roman"/>
          <w:sz w:val="22"/>
          <w:szCs w:val="22"/>
        </w:rPr>
        <w:t xml:space="preserve"> </w:t>
      </w:r>
      <w:r w:rsidRPr="000E30BA">
        <w:rPr>
          <w:rFonts w:ascii="Times New Roman" w:hAnsi="Times New Roman" w:cs="Times New Roman"/>
          <w:sz w:val="22"/>
          <w:szCs w:val="22"/>
          <w:shd w:val="clear" w:color="auto" w:fill="FFFFFF"/>
        </w:rPr>
        <w:t xml:space="preserve">- </w:t>
      </w:r>
      <w:r w:rsidR="00D021DF">
        <w:rPr>
          <w:rFonts w:ascii="Times New Roman" w:hAnsi="Times New Roman" w:cs="Times New Roman"/>
          <w:sz w:val="22"/>
          <w:szCs w:val="22"/>
          <w:shd w:val="clear" w:color="auto" w:fill="FFFFFF"/>
        </w:rPr>
        <w:t>ZP/120/2024</w:t>
      </w:r>
      <w:r w:rsidRPr="000E30BA">
        <w:rPr>
          <w:rFonts w:ascii="Times New Roman" w:hAnsi="Times New Roman" w:cs="Times New Roman"/>
          <w:sz w:val="22"/>
          <w:szCs w:val="22"/>
          <w:shd w:val="clear" w:color="auto" w:fill="FFFFFF"/>
        </w:rPr>
        <w:t xml:space="preserve"> p</w:t>
      </w:r>
      <w:r w:rsidRPr="000E30BA">
        <w:rPr>
          <w:rFonts w:ascii="Times New Roman" w:hAnsi="Times New Roman" w:cs="Times New Roman"/>
          <w:sz w:val="22"/>
          <w:szCs w:val="22"/>
        </w:rPr>
        <w:t xml:space="preserve">rowadzone przez </w:t>
      </w:r>
      <w:r w:rsidRPr="000E30BA">
        <w:rPr>
          <w:rFonts w:ascii="Times New Roman" w:hAnsi="Times New Roman" w:cs="Times New Roman"/>
          <w:b/>
          <w:sz w:val="22"/>
          <w:szCs w:val="22"/>
        </w:rPr>
        <w:t>SP ZOZ CSK UM w Łodzi</w:t>
      </w:r>
    </w:p>
    <w:p w14:paraId="0B24BD74" w14:textId="48EBABA8" w:rsidR="000B2B6E" w:rsidRPr="000E30BA" w:rsidRDefault="000B2B6E" w:rsidP="000B2B6E">
      <w:pPr>
        <w:pStyle w:val="Zwykytekst1"/>
        <w:spacing w:before="120"/>
        <w:jc w:val="both"/>
        <w:rPr>
          <w:rFonts w:ascii="Times New Roman" w:hAnsi="Times New Roman" w:cs="Times New Roman"/>
          <w:b/>
          <w:sz w:val="22"/>
          <w:szCs w:val="22"/>
        </w:rPr>
      </w:pPr>
    </w:p>
    <w:p w14:paraId="30B896E5" w14:textId="77777777" w:rsidR="00E400C5" w:rsidRPr="000E30BA" w:rsidRDefault="00E400C5" w:rsidP="00E400C5">
      <w:pPr>
        <w:ind w:right="-177"/>
        <w:jc w:val="center"/>
        <w:rPr>
          <w:rFonts w:cs="Times New Roman"/>
          <w:b/>
          <w:sz w:val="22"/>
          <w:szCs w:val="22"/>
        </w:rPr>
      </w:pPr>
      <w:r w:rsidRPr="000E30BA">
        <w:rPr>
          <w:rFonts w:cs="Times New Roman"/>
          <w:b/>
          <w:sz w:val="22"/>
          <w:szCs w:val="22"/>
        </w:rPr>
        <w:t>OŚWIADCZENIE</w:t>
      </w:r>
    </w:p>
    <w:p w14:paraId="5C0039F9" w14:textId="2201C115" w:rsidR="00E400C5" w:rsidRPr="000E30BA" w:rsidRDefault="00CC007F" w:rsidP="00CC007F">
      <w:pPr>
        <w:pStyle w:val="Zwykytekst1"/>
        <w:spacing w:before="120"/>
        <w:jc w:val="center"/>
        <w:rPr>
          <w:rFonts w:ascii="Times New Roman" w:hAnsi="Times New Roman" w:cs="Times New Roman"/>
          <w:b/>
          <w:sz w:val="22"/>
          <w:szCs w:val="22"/>
        </w:rPr>
      </w:pPr>
      <w:r w:rsidRPr="000E30BA">
        <w:rPr>
          <w:rFonts w:ascii="Times New Roman" w:hAnsi="Times New Roman" w:cs="Times New Roman"/>
          <w:b/>
          <w:color w:val="1B1B1B"/>
          <w:sz w:val="22"/>
          <w:szCs w:val="22"/>
          <w:shd w:val="clear" w:color="auto" w:fill="FFFFFF"/>
        </w:rPr>
        <w:t>uwzględniające regulacje tzw. „ust</w:t>
      </w:r>
      <w:r w:rsidR="00D858A5" w:rsidRPr="000E30BA">
        <w:rPr>
          <w:rFonts w:ascii="Times New Roman" w:hAnsi="Times New Roman" w:cs="Times New Roman"/>
          <w:b/>
          <w:color w:val="1B1B1B"/>
          <w:sz w:val="22"/>
          <w:szCs w:val="22"/>
          <w:shd w:val="clear" w:color="auto" w:fill="FFFFFF"/>
        </w:rPr>
        <w:t>awy i rozporządzenia sankcyjnych</w:t>
      </w:r>
      <w:r w:rsidRPr="000E30BA">
        <w:rPr>
          <w:rFonts w:ascii="Times New Roman" w:hAnsi="Times New Roman" w:cs="Times New Roman"/>
          <w:b/>
          <w:color w:val="1B1B1B"/>
          <w:sz w:val="22"/>
          <w:szCs w:val="22"/>
          <w:shd w:val="clear" w:color="auto" w:fill="FFFFFF"/>
        </w:rPr>
        <w:t>”</w:t>
      </w:r>
      <w:r w:rsidRPr="000E30BA">
        <w:rPr>
          <w:rFonts w:ascii="Times New Roman" w:hAnsi="Times New Roman" w:cs="Times New Roman"/>
          <w:b/>
          <w:sz w:val="22"/>
          <w:szCs w:val="22"/>
        </w:rPr>
        <w:t xml:space="preserve"> (wojn</w:t>
      </w:r>
      <w:r w:rsidR="00D858A5" w:rsidRPr="000E30BA">
        <w:rPr>
          <w:rFonts w:ascii="Times New Roman" w:hAnsi="Times New Roman" w:cs="Times New Roman"/>
          <w:b/>
          <w:sz w:val="22"/>
          <w:szCs w:val="22"/>
        </w:rPr>
        <w:t>a</w:t>
      </w:r>
      <w:r w:rsidRPr="000E30BA">
        <w:rPr>
          <w:rFonts w:ascii="Times New Roman" w:hAnsi="Times New Roman" w:cs="Times New Roman"/>
          <w:b/>
          <w:sz w:val="22"/>
          <w:szCs w:val="22"/>
        </w:rPr>
        <w:t xml:space="preserve"> w Ukrainie)</w:t>
      </w:r>
    </w:p>
    <w:p w14:paraId="4721017D" w14:textId="77777777" w:rsidR="00CC007F" w:rsidRPr="000E30BA" w:rsidRDefault="00CC007F" w:rsidP="00CC007F">
      <w:pPr>
        <w:pStyle w:val="Zwykytekst1"/>
        <w:spacing w:before="120"/>
        <w:jc w:val="center"/>
        <w:rPr>
          <w:rFonts w:ascii="Times New Roman" w:hAnsi="Times New Roman" w:cs="Times New Roman"/>
          <w:b/>
          <w:sz w:val="22"/>
          <w:szCs w:val="22"/>
        </w:rPr>
      </w:pPr>
    </w:p>
    <w:p w14:paraId="2F752E49" w14:textId="6A2AE875" w:rsidR="000B2B6E" w:rsidRPr="000E30BA" w:rsidRDefault="000B2B6E" w:rsidP="000B2B6E">
      <w:pPr>
        <w:pStyle w:val="Zwykytekst1"/>
        <w:spacing w:before="120"/>
        <w:jc w:val="both"/>
        <w:rPr>
          <w:rFonts w:ascii="Times New Roman" w:hAnsi="Times New Roman" w:cs="Times New Roman"/>
          <w:sz w:val="22"/>
          <w:szCs w:val="22"/>
        </w:rPr>
      </w:pPr>
      <w:r w:rsidRPr="000E30BA">
        <w:rPr>
          <w:rFonts w:ascii="Times New Roman" w:hAnsi="Times New Roman" w:cs="Times New Roman"/>
          <w:b/>
          <w:sz w:val="22"/>
          <w:szCs w:val="22"/>
        </w:rPr>
        <w:t>JA/MY</w:t>
      </w:r>
      <w:r w:rsidRPr="000E30BA">
        <w:rPr>
          <w:rFonts w:ascii="Times New Roman" w:hAnsi="Times New Roman" w:cs="Times New Roman"/>
          <w:sz w:val="22"/>
          <w:szCs w:val="22"/>
        </w:rPr>
        <w:t>:</w:t>
      </w:r>
    </w:p>
    <w:p w14:paraId="3D7D6D2D" w14:textId="77777777" w:rsidR="000B2B6E" w:rsidRPr="000E30BA" w:rsidRDefault="000B2B6E" w:rsidP="000B2B6E">
      <w:pPr>
        <w:pStyle w:val="Zwykytekst1"/>
        <w:tabs>
          <w:tab w:val="left" w:pos="9214"/>
        </w:tabs>
        <w:ind w:right="-286"/>
        <w:jc w:val="center"/>
        <w:rPr>
          <w:rFonts w:ascii="Times New Roman" w:hAnsi="Times New Roman" w:cs="Times New Roman"/>
          <w:sz w:val="22"/>
          <w:szCs w:val="22"/>
        </w:rPr>
      </w:pPr>
      <w:r w:rsidRPr="000E30BA">
        <w:rPr>
          <w:rFonts w:ascii="Times New Roman" w:hAnsi="Times New Roman" w:cs="Times New Roman"/>
          <w:sz w:val="22"/>
          <w:szCs w:val="22"/>
        </w:rPr>
        <w:t>_________________________________________________________________________</w:t>
      </w:r>
    </w:p>
    <w:p w14:paraId="0FD23C34" w14:textId="77777777" w:rsidR="000B2B6E" w:rsidRPr="000E30BA" w:rsidRDefault="000B2B6E" w:rsidP="000B2B6E">
      <w:pPr>
        <w:pStyle w:val="Zwykytekst1"/>
        <w:tabs>
          <w:tab w:val="left" w:pos="9214"/>
        </w:tabs>
        <w:ind w:right="141"/>
        <w:jc w:val="center"/>
        <w:rPr>
          <w:rFonts w:ascii="Times New Roman" w:hAnsi="Times New Roman" w:cs="Times New Roman"/>
          <w:i/>
          <w:sz w:val="22"/>
          <w:szCs w:val="22"/>
        </w:rPr>
      </w:pPr>
      <w:r w:rsidRPr="000E30BA">
        <w:rPr>
          <w:rFonts w:ascii="Times New Roman" w:hAnsi="Times New Roman" w:cs="Times New Roman"/>
          <w:i/>
          <w:sz w:val="22"/>
          <w:szCs w:val="22"/>
        </w:rPr>
        <w:t>(imię i nazwisko osoby/osób upoważnionej/-ych do reprezentowania)</w:t>
      </w:r>
    </w:p>
    <w:p w14:paraId="0F5C5D1A" w14:textId="77777777" w:rsidR="000B2B6E" w:rsidRPr="000E30BA" w:rsidRDefault="000B2B6E" w:rsidP="000B2B6E">
      <w:pPr>
        <w:ind w:right="284"/>
        <w:jc w:val="both"/>
        <w:rPr>
          <w:rFonts w:cs="Times New Roman"/>
          <w:sz w:val="22"/>
          <w:szCs w:val="22"/>
        </w:rPr>
      </w:pPr>
    </w:p>
    <w:p w14:paraId="656C697D" w14:textId="1C53A2EE" w:rsidR="000B2B6E" w:rsidRPr="000E30BA" w:rsidRDefault="000B2B6E" w:rsidP="000B2B6E">
      <w:pPr>
        <w:jc w:val="both"/>
        <w:rPr>
          <w:rFonts w:cs="Times New Roman"/>
          <w:b/>
          <w:bCs/>
          <w:sz w:val="22"/>
          <w:szCs w:val="22"/>
        </w:rPr>
      </w:pPr>
      <w:r w:rsidRPr="000E30BA">
        <w:rPr>
          <w:rFonts w:cs="Times New Roman"/>
          <w:b/>
          <w:bCs/>
          <w:sz w:val="22"/>
          <w:szCs w:val="22"/>
        </w:rPr>
        <w:t>działając w imieniu i na rzecz</w:t>
      </w:r>
    </w:p>
    <w:p w14:paraId="4F9E4426" w14:textId="7A248D7E" w:rsidR="000B2B6E" w:rsidRPr="000E30BA" w:rsidRDefault="000B2B6E" w:rsidP="000B2B6E">
      <w:pPr>
        <w:jc w:val="both"/>
        <w:rPr>
          <w:rFonts w:cs="Times New Roman"/>
          <w:b/>
          <w:bCs/>
          <w:sz w:val="22"/>
          <w:szCs w:val="22"/>
        </w:rPr>
      </w:pPr>
    </w:p>
    <w:p w14:paraId="675515B1" w14:textId="77777777" w:rsidR="001B5D33" w:rsidRPr="000E30BA" w:rsidRDefault="001B5D33" w:rsidP="000B2B6E">
      <w:pPr>
        <w:jc w:val="both"/>
        <w:rPr>
          <w:rFonts w:cs="Times New Roman"/>
          <w:b/>
          <w:bCs/>
          <w:sz w:val="22"/>
          <w:szCs w:val="22"/>
        </w:rPr>
      </w:pPr>
    </w:p>
    <w:p w14:paraId="0B17BF59" w14:textId="77777777" w:rsidR="000B2B6E" w:rsidRPr="000E30BA" w:rsidRDefault="000B2B6E" w:rsidP="001E4979">
      <w:pPr>
        <w:jc w:val="center"/>
        <w:rPr>
          <w:rFonts w:cs="Times New Roman"/>
          <w:b/>
          <w:bCs/>
          <w:sz w:val="22"/>
          <w:szCs w:val="22"/>
        </w:rPr>
      </w:pPr>
      <w:r w:rsidRPr="000E30BA">
        <w:rPr>
          <w:rFonts w:cs="Times New Roman"/>
          <w:b/>
          <w:bCs/>
          <w:sz w:val="22"/>
          <w:szCs w:val="22"/>
        </w:rPr>
        <w:t>_______________________________________________________________</w:t>
      </w:r>
    </w:p>
    <w:p w14:paraId="4B15DD4E" w14:textId="77777777" w:rsidR="001E4979" w:rsidRPr="000E30BA" w:rsidRDefault="000B2B6E" w:rsidP="000B2B6E">
      <w:pPr>
        <w:jc w:val="center"/>
        <w:rPr>
          <w:rFonts w:cs="Times New Roman"/>
          <w:bCs/>
          <w:i/>
          <w:sz w:val="22"/>
          <w:szCs w:val="22"/>
        </w:rPr>
      </w:pPr>
      <w:r w:rsidRPr="000E30BA">
        <w:rPr>
          <w:rFonts w:cs="Times New Roman"/>
          <w:bCs/>
          <w:i/>
          <w:sz w:val="22"/>
          <w:szCs w:val="22"/>
        </w:rPr>
        <w:t xml:space="preserve">(nazwa Wykonawcy* Wykonawcy wspólnie ubiegającego się o udzielenie zamówienia* </w:t>
      </w:r>
    </w:p>
    <w:p w14:paraId="29147221" w14:textId="3AE0547C" w:rsidR="000B2B6E" w:rsidRPr="000E30BA" w:rsidRDefault="000B2B6E" w:rsidP="000B2B6E">
      <w:pPr>
        <w:jc w:val="center"/>
        <w:rPr>
          <w:rFonts w:cs="Times New Roman"/>
          <w:bCs/>
          <w:i/>
          <w:sz w:val="22"/>
          <w:szCs w:val="22"/>
        </w:rPr>
      </w:pPr>
      <w:r w:rsidRPr="000E30BA">
        <w:rPr>
          <w:rFonts w:cs="Times New Roman"/>
          <w:bCs/>
          <w:i/>
          <w:sz w:val="22"/>
          <w:szCs w:val="22"/>
        </w:rPr>
        <w:t>Podmiotu udostępniającego zasoby*)</w:t>
      </w:r>
    </w:p>
    <w:p w14:paraId="106B29B1" w14:textId="77777777" w:rsidR="000B2B6E" w:rsidRPr="000E30BA" w:rsidRDefault="000B2B6E" w:rsidP="000B2B6E">
      <w:pPr>
        <w:spacing w:after="120"/>
        <w:jc w:val="center"/>
        <w:rPr>
          <w:rFonts w:cs="Times New Roman"/>
          <w:bCs/>
          <w:i/>
          <w:sz w:val="22"/>
          <w:szCs w:val="22"/>
        </w:rPr>
      </w:pPr>
    </w:p>
    <w:p w14:paraId="2D104D7F" w14:textId="67F90B94" w:rsidR="000B2B6E" w:rsidRPr="000E30BA" w:rsidRDefault="000B2B6E" w:rsidP="001B5D33">
      <w:pPr>
        <w:pStyle w:val="Akapitzlist"/>
        <w:spacing w:before="120" w:after="120"/>
        <w:ind w:left="426" w:hanging="426"/>
        <w:jc w:val="both"/>
        <w:rPr>
          <w:sz w:val="22"/>
          <w:szCs w:val="22"/>
        </w:rPr>
      </w:pPr>
      <w:r w:rsidRPr="000E30BA">
        <w:rPr>
          <w:sz w:val="22"/>
          <w:szCs w:val="22"/>
        </w:rPr>
        <w:t xml:space="preserve">I. </w:t>
      </w:r>
      <w:r w:rsidRPr="000E30BA">
        <w:rPr>
          <w:sz w:val="22"/>
          <w:szCs w:val="22"/>
        </w:rPr>
        <w:tab/>
        <w:t xml:space="preserve">W związku z art. 5k ust. 1 Rozporządzenia Rady (UE) NR 833/2014 z dnia 31 lipca 2014 r. dotyczącego środków ograniczających w związku z działaniami Rosji destabilizującymi sytuację na Ukrainie </w:t>
      </w:r>
      <w:r w:rsidRPr="000E30BA">
        <w:rPr>
          <w:b/>
          <w:sz w:val="22"/>
          <w:szCs w:val="22"/>
        </w:rPr>
        <w:t>OŚWIADCZAM</w:t>
      </w:r>
      <w:r w:rsidRPr="000E30BA">
        <w:rPr>
          <w:sz w:val="22"/>
          <w:szCs w:val="22"/>
        </w:rPr>
        <w:t>, że**:</w:t>
      </w:r>
    </w:p>
    <w:p w14:paraId="6579C04D" w14:textId="77777777"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obywatelem rosyjskim lub osobą fizyczną lub prawną, podmiotem lub organem z siedzibą w Rosji,</w:t>
      </w:r>
    </w:p>
    <w:p w14:paraId="0AD32889" w14:textId="77777777"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osobą prawną, podmiotem lub organem, do których prawa własności bezpośrednio lub pośrednio w ponad 50% należą do podmiotu, o którym mowa w lit. a),</w:t>
      </w:r>
    </w:p>
    <w:p w14:paraId="61C6CC16" w14:textId="47F36A44" w:rsidR="000B2B6E" w:rsidRPr="000E30BA" w:rsidRDefault="000B2B6E" w:rsidP="00F4705B">
      <w:pPr>
        <w:pStyle w:val="Akapitzlist"/>
        <w:numPr>
          <w:ilvl w:val="1"/>
          <w:numId w:val="61"/>
        </w:numPr>
        <w:spacing w:before="120" w:after="120" w:line="276" w:lineRule="auto"/>
        <w:ind w:left="1134" w:hanging="425"/>
        <w:jc w:val="both"/>
        <w:rPr>
          <w:sz w:val="22"/>
          <w:szCs w:val="22"/>
        </w:rPr>
      </w:pPr>
      <w:r w:rsidRPr="000E30BA">
        <w:rPr>
          <w:b/>
          <w:sz w:val="22"/>
          <w:szCs w:val="22"/>
          <w:highlight w:val="yellow"/>
        </w:rPr>
        <w:t>jestem* / nie jestem</w:t>
      </w:r>
      <w:r w:rsidRPr="000E30BA">
        <w:rPr>
          <w:b/>
          <w:sz w:val="22"/>
          <w:szCs w:val="22"/>
        </w:rPr>
        <w:t xml:space="preserve">* </w:t>
      </w:r>
      <w:r w:rsidRPr="000E30BA">
        <w:rPr>
          <w:sz w:val="22"/>
          <w:szCs w:val="22"/>
        </w:rPr>
        <w:t>osobą fizyczną lub prawną, podmiotem lub organem działającym w imieniu lub pod kierunkiem podmiotu, o którym mowa w lit. a) lub b);</w:t>
      </w:r>
    </w:p>
    <w:p w14:paraId="60409468" w14:textId="77777777" w:rsidR="001B5D33" w:rsidRPr="000E30BA" w:rsidRDefault="001B5D33" w:rsidP="001B5D33">
      <w:pPr>
        <w:pStyle w:val="Akapitzlist"/>
        <w:spacing w:before="120" w:after="120" w:line="276" w:lineRule="auto"/>
        <w:ind w:left="1134"/>
        <w:jc w:val="both"/>
        <w:rPr>
          <w:sz w:val="22"/>
          <w:szCs w:val="22"/>
        </w:rPr>
      </w:pPr>
    </w:p>
    <w:p w14:paraId="22904A4D" w14:textId="77777777" w:rsidR="000B2B6E" w:rsidRPr="000E30BA" w:rsidRDefault="000B2B6E" w:rsidP="00F4705B">
      <w:pPr>
        <w:pStyle w:val="Akapitzlist"/>
        <w:numPr>
          <w:ilvl w:val="2"/>
          <w:numId w:val="60"/>
        </w:numPr>
        <w:spacing w:before="120" w:after="120"/>
        <w:ind w:left="426" w:hanging="426"/>
        <w:jc w:val="both"/>
        <w:rPr>
          <w:sz w:val="22"/>
          <w:szCs w:val="22"/>
        </w:rPr>
      </w:pPr>
      <w:r w:rsidRPr="000E30BA">
        <w:rPr>
          <w:sz w:val="22"/>
          <w:szCs w:val="22"/>
        </w:rPr>
        <w:t xml:space="preserve">W związku z art. 5k ust. 1 Rozporządzenia Rady (UE) NR 833/2014 z dnia 31 lipca 2014 r. dotyczącego środków ograniczających w związku z działaniami Rosji destabilizującymi sytuację na Ukrainie </w:t>
      </w:r>
      <w:r w:rsidRPr="000E30BA">
        <w:rPr>
          <w:b/>
          <w:sz w:val="22"/>
          <w:szCs w:val="22"/>
        </w:rPr>
        <w:t>OŚWIADCZAM</w:t>
      </w:r>
      <w:r w:rsidRPr="000E30BA">
        <w:rPr>
          <w:sz w:val="22"/>
          <w:szCs w:val="22"/>
        </w:rPr>
        <w:t>, że:</w:t>
      </w:r>
    </w:p>
    <w:p w14:paraId="147F2B71" w14:textId="5E2DF475" w:rsidR="000B2B6E" w:rsidRPr="000E30BA" w:rsidRDefault="000B2B6E" w:rsidP="0087472B">
      <w:pPr>
        <w:pStyle w:val="Akapitzlist"/>
        <w:spacing w:before="120" w:after="120"/>
        <w:ind w:left="426"/>
        <w:jc w:val="both"/>
        <w:rPr>
          <w:sz w:val="22"/>
          <w:szCs w:val="22"/>
        </w:rPr>
      </w:pPr>
      <w:r w:rsidRPr="000E30BA">
        <w:rPr>
          <w:sz w:val="22"/>
          <w:szCs w:val="22"/>
        </w:rPr>
        <w:t xml:space="preserve">w stosunku do następującego podmiotu, będącego podwykonawcą albo dostawcą, na którego przypada ponad 10% wartości zamówienia: …………………………………………………………………… </w:t>
      </w:r>
      <w:r w:rsidRPr="000E30BA">
        <w:rPr>
          <w:i/>
          <w:sz w:val="22"/>
          <w:szCs w:val="22"/>
        </w:rPr>
        <w:t>(podać pełną nazwę/firmę,  adres, a także w zależności od podmiotu: NIP/PESEL, KRS/CEiDG)</w:t>
      </w:r>
      <w:r w:rsidRPr="000E30BA">
        <w:rPr>
          <w:sz w:val="22"/>
          <w:szCs w:val="22"/>
        </w:rPr>
        <w:t>, nie zachodzą podstawy wykluczenia z postępowania o udzielenie zamówienia przewidziane w  art.  5k rozporządzenia 833/2014 w brzmieniu nadanym rozporządzeniem 2022/576.***</w:t>
      </w:r>
    </w:p>
    <w:p w14:paraId="240804EC" w14:textId="77777777" w:rsidR="001B5D33" w:rsidRPr="000E30BA" w:rsidRDefault="001B5D33" w:rsidP="0087472B">
      <w:pPr>
        <w:pStyle w:val="Akapitzlist"/>
        <w:spacing w:before="120" w:after="120"/>
        <w:ind w:left="426"/>
        <w:jc w:val="both"/>
        <w:rPr>
          <w:sz w:val="22"/>
          <w:szCs w:val="22"/>
        </w:rPr>
      </w:pPr>
    </w:p>
    <w:p w14:paraId="5C4CE5B4" w14:textId="10D16009" w:rsidR="001B5D33" w:rsidRPr="000E30BA" w:rsidRDefault="001B5D33" w:rsidP="00F4705B">
      <w:pPr>
        <w:pStyle w:val="Akapitzlist"/>
        <w:numPr>
          <w:ilvl w:val="2"/>
          <w:numId w:val="60"/>
        </w:numPr>
        <w:spacing w:before="120" w:after="120"/>
        <w:ind w:left="426" w:hanging="426"/>
        <w:jc w:val="both"/>
        <w:rPr>
          <w:sz w:val="22"/>
          <w:szCs w:val="22"/>
        </w:rPr>
      </w:pPr>
      <w:r w:rsidRPr="000E30BA">
        <w:rPr>
          <w:sz w:val="22"/>
          <w:szCs w:val="22"/>
        </w:rPr>
        <w:t xml:space="preserve">W związku z art. 7 ust. 1 ustawy z dnia 13 kwietnia 2022 r.  o szczególnych rozwiązaniach w zakresie przeciwdziałania wspieraniu agresji na Ukrainę oraz służących ochronie bezpieczeństwa narodowego </w:t>
      </w:r>
      <w:r w:rsidRPr="000E30BA">
        <w:rPr>
          <w:b/>
          <w:sz w:val="22"/>
          <w:szCs w:val="22"/>
        </w:rPr>
        <w:t>OŚWIADCZAM</w:t>
      </w:r>
      <w:r w:rsidRPr="000E30BA">
        <w:rPr>
          <w:sz w:val="22"/>
          <w:szCs w:val="22"/>
        </w:rPr>
        <w:t xml:space="preserve">, że: </w:t>
      </w:r>
    </w:p>
    <w:p w14:paraId="0D1506DB"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t>1)</w:t>
      </w:r>
      <w:r w:rsidRPr="000E30BA">
        <w:rPr>
          <w:sz w:val="22"/>
          <w:szCs w:val="22"/>
        </w:rPr>
        <w:tab/>
        <w:t>Wykonawca</w:t>
      </w:r>
      <w:r w:rsidRPr="000E30BA">
        <w:rPr>
          <w:b/>
          <w:sz w:val="22"/>
          <w:szCs w:val="22"/>
        </w:rPr>
        <w:t xml:space="preserve"> </w:t>
      </w:r>
      <w:r w:rsidRPr="000E30BA">
        <w:rPr>
          <w:b/>
          <w:sz w:val="22"/>
          <w:szCs w:val="22"/>
          <w:highlight w:val="yellow"/>
        </w:rPr>
        <w:t>jest* / nie jest</w:t>
      </w:r>
      <w:r w:rsidRPr="000E30BA">
        <w:rPr>
          <w:b/>
          <w:sz w:val="22"/>
          <w:szCs w:val="22"/>
        </w:rPr>
        <w:t xml:space="preserve">* </w:t>
      </w:r>
      <w:r w:rsidRPr="000E30BA">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AB4B893"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t>2)</w:t>
      </w:r>
      <w:r w:rsidRPr="000E30BA">
        <w:rPr>
          <w:sz w:val="22"/>
          <w:szCs w:val="22"/>
        </w:rPr>
        <w:tab/>
        <w:t xml:space="preserve">beneficjentem rzeczywistym Wykonawcy w rozumieniu ustawy z dnia 1 marca 2018 r. o przeciwdziałaniu praniu pieniędzy oraz finansowaniu terroryzmu (Dz. U. z 2022 r. poz. 593 i 655) </w:t>
      </w:r>
      <w:r w:rsidRPr="000E30BA">
        <w:rPr>
          <w:b/>
          <w:sz w:val="22"/>
          <w:szCs w:val="22"/>
          <w:highlight w:val="yellow"/>
        </w:rPr>
        <w:t>jest* / nie jest</w:t>
      </w:r>
      <w:r w:rsidRPr="000E30BA">
        <w:rPr>
          <w:b/>
          <w:sz w:val="22"/>
          <w:szCs w:val="22"/>
        </w:rPr>
        <w:t xml:space="preserve">* </w:t>
      </w:r>
      <w:r w:rsidRPr="000E30BA">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219E860" w14:textId="77777777" w:rsidR="001B5D33" w:rsidRPr="000E30BA" w:rsidRDefault="001B5D33" w:rsidP="001B5D33">
      <w:pPr>
        <w:pStyle w:val="Akapitzlist"/>
        <w:spacing w:before="120" w:after="120"/>
        <w:ind w:left="709" w:hanging="283"/>
        <w:jc w:val="both"/>
        <w:rPr>
          <w:sz w:val="22"/>
          <w:szCs w:val="22"/>
        </w:rPr>
      </w:pPr>
      <w:r w:rsidRPr="000E30BA">
        <w:rPr>
          <w:sz w:val="22"/>
          <w:szCs w:val="22"/>
        </w:rPr>
        <w:lastRenderedPageBreak/>
        <w:t>3)</w:t>
      </w:r>
      <w:r w:rsidRPr="000E30BA">
        <w:rPr>
          <w:sz w:val="22"/>
          <w:szCs w:val="22"/>
        </w:rPr>
        <w:tab/>
        <w:t xml:space="preserve">jednostką dominującą Wykonawcy w rozumieniu art. 3 ust. 1 pkt 37 ustawy z dnia 29 września 1994 r. o rachunkowości (Dz. U. z 2021 r. poz. 217, 2105 i 2106), </w:t>
      </w:r>
      <w:r w:rsidRPr="000E30BA">
        <w:rPr>
          <w:b/>
          <w:sz w:val="22"/>
          <w:szCs w:val="22"/>
          <w:highlight w:val="yellow"/>
        </w:rPr>
        <w:t>jest* / nie jest*</w:t>
      </w:r>
      <w:r w:rsidRPr="000E30BA">
        <w:rPr>
          <w:b/>
          <w:sz w:val="22"/>
          <w:szCs w:val="22"/>
        </w:rPr>
        <w:t xml:space="preserve"> </w:t>
      </w:r>
      <w:r w:rsidRPr="000E30BA">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DB23BC1" w14:textId="42209C5B" w:rsidR="000B2B6E" w:rsidRPr="000E30BA" w:rsidRDefault="000B2B6E" w:rsidP="000B2B6E">
      <w:pPr>
        <w:spacing w:after="120"/>
        <w:jc w:val="both"/>
        <w:rPr>
          <w:rFonts w:cs="Times New Roman"/>
          <w:spacing w:val="4"/>
          <w:sz w:val="22"/>
          <w:szCs w:val="22"/>
        </w:rPr>
      </w:pPr>
    </w:p>
    <w:p w14:paraId="781B37E1" w14:textId="473BB75C" w:rsidR="005536C8" w:rsidRPr="000E30BA" w:rsidRDefault="005536C8" w:rsidP="000B2B6E">
      <w:pPr>
        <w:spacing w:after="120"/>
        <w:jc w:val="both"/>
        <w:rPr>
          <w:rFonts w:cs="Times New Roman"/>
          <w:spacing w:val="4"/>
          <w:sz w:val="22"/>
          <w:szCs w:val="22"/>
        </w:rPr>
      </w:pPr>
    </w:p>
    <w:p w14:paraId="58F631BE" w14:textId="77777777" w:rsidR="005536C8" w:rsidRPr="000E30BA" w:rsidRDefault="005536C8" w:rsidP="000B2B6E">
      <w:pPr>
        <w:spacing w:after="120"/>
        <w:jc w:val="both"/>
        <w:rPr>
          <w:rFonts w:cs="Times New Roman"/>
          <w:spacing w:val="4"/>
          <w:sz w:val="22"/>
          <w:szCs w:val="22"/>
        </w:rPr>
      </w:pPr>
    </w:p>
    <w:p w14:paraId="69AB53AC" w14:textId="77777777" w:rsidR="000B2B6E" w:rsidRPr="000E30BA" w:rsidRDefault="000B2B6E" w:rsidP="000B2B6E">
      <w:pPr>
        <w:spacing w:after="120"/>
        <w:jc w:val="both"/>
        <w:rPr>
          <w:rFonts w:cs="Times New Roman"/>
          <w:spacing w:val="4"/>
          <w:sz w:val="22"/>
          <w:szCs w:val="22"/>
        </w:rPr>
      </w:pPr>
    </w:p>
    <w:p w14:paraId="6CB5D15D" w14:textId="1E9C9AE0" w:rsidR="000B2B6E" w:rsidRPr="000E30BA" w:rsidRDefault="000B2B6E" w:rsidP="000B2B6E">
      <w:pPr>
        <w:pStyle w:val="Zwykytekst1"/>
        <w:spacing w:before="120" w:after="120"/>
        <w:rPr>
          <w:rFonts w:ascii="Times New Roman" w:hAnsi="Times New Roman" w:cs="Times New Roman"/>
          <w:sz w:val="22"/>
          <w:szCs w:val="22"/>
        </w:rPr>
      </w:pPr>
      <w:r w:rsidRPr="000E30BA">
        <w:rPr>
          <w:rFonts w:ascii="Times New Roman" w:hAnsi="Times New Roman" w:cs="Times New Roman"/>
          <w:sz w:val="22"/>
          <w:szCs w:val="22"/>
        </w:rPr>
        <w:t>__________</w:t>
      </w:r>
      <w:r w:rsidR="000F5156" w:rsidRPr="000E30BA">
        <w:rPr>
          <w:rFonts w:ascii="Times New Roman" w:hAnsi="Times New Roman" w:cs="Times New Roman"/>
          <w:sz w:val="22"/>
          <w:szCs w:val="22"/>
        </w:rPr>
        <w:t>___________</w:t>
      </w:r>
    </w:p>
    <w:p w14:paraId="78EE3D97" w14:textId="205E65BE" w:rsidR="000F5156" w:rsidRPr="000E30BA" w:rsidRDefault="000F5156" w:rsidP="000F5156">
      <w:pPr>
        <w:pStyle w:val="Zwykytekst1"/>
        <w:spacing w:before="120" w:after="120"/>
        <w:ind w:firstLine="708"/>
        <w:rPr>
          <w:rFonts w:ascii="Times New Roman" w:hAnsi="Times New Roman" w:cs="Times New Roman"/>
          <w:sz w:val="22"/>
          <w:szCs w:val="22"/>
        </w:rPr>
      </w:pPr>
      <w:r w:rsidRPr="000E30BA">
        <w:rPr>
          <w:rFonts w:ascii="Times New Roman" w:hAnsi="Times New Roman" w:cs="Times New Roman"/>
          <w:sz w:val="22"/>
          <w:szCs w:val="22"/>
        </w:rPr>
        <w:t>data</w:t>
      </w:r>
    </w:p>
    <w:p w14:paraId="79CB0781" w14:textId="77777777" w:rsidR="000F5156" w:rsidRPr="000E30BA" w:rsidRDefault="000F5156" w:rsidP="000B2B6E">
      <w:pPr>
        <w:pStyle w:val="Zwykytekst1"/>
        <w:spacing w:before="120" w:after="120"/>
        <w:rPr>
          <w:rFonts w:ascii="Times New Roman" w:hAnsi="Times New Roman" w:cs="Times New Roman"/>
          <w:sz w:val="22"/>
          <w:szCs w:val="22"/>
        </w:rPr>
      </w:pPr>
    </w:p>
    <w:p w14:paraId="157D7790" w14:textId="1ECAB729" w:rsidR="000F5156" w:rsidRPr="000E30BA" w:rsidRDefault="000B2B6E" w:rsidP="000F5156">
      <w:pPr>
        <w:pStyle w:val="Zwykytekst1"/>
        <w:spacing w:before="120" w:after="120"/>
        <w:ind w:left="4956" w:firstLine="708"/>
        <w:rPr>
          <w:rFonts w:ascii="Times New Roman" w:hAnsi="Times New Roman" w:cs="Times New Roman"/>
          <w:i/>
          <w:sz w:val="22"/>
          <w:szCs w:val="22"/>
        </w:rPr>
      </w:pPr>
      <w:r w:rsidRPr="000E30BA" w:rsidDel="00A41E9B">
        <w:rPr>
          <w:rFonts w:ascii="Times New Roman" w:hAnsi="Times New Roman" w:cs="Times New Roman"/>
          <w:i/>
          <w:sz w:val="22"/>
          <w:szCs w:val="22"/>
        </w:rPr>
        <w:t xml:space="preserve"> </w:t>
      </w:r>
      <w:r w:rsidR="000F5156" w:rsidRPr="000E30BA">
        <w:rPr>
          <w:rFonts w:ascii="Times New Roman" w:hAnsi="Times New Roman" w:cs="Times New Roman"/>
          <w:i/>
          <w:sz w:val="22"/>
          <w:szCs w:val="22"/>
        </w:rPr>
        <w:t>____________________________________</w:t>
      </w:r>
    </w:p>
    <w:p w14:paraId="737EC163" w14:textId="77777777" w:rsidR="000B2B6E" w:rsidRPr="000E30BA" w:rsidRDefault="000B2B6E" w:rsidP="000F5156">
      <w:pPr>
        <w:pStyle w:val="Zwykytekst1"/>
        <w:spacing w:before="120" w:after="120"/>
        <w:ind w:left="996" w:firstLine="3960"/>
        <w:jc w:val="center"/>
        <w:rPr>
          <w:rFonts w:ascii="Times New Roman" w:hAnsi="Times New Roman" w:cs="Times New Roman"/>
          <w:i/>
          <w:sz w:val="22"/>
          <w:szCs w:val="22"/>
        </w:rPr>
      </w:pPr>
      <w:r w:rsidRPr="000E30BA">
        <w:rPr>
          <w:rFonts w:ascii="Times New Roman" w:hAnsi="Times New Roman" w:cs="Times New Roman"/>
          <w:i/>
          <w:sz w:val="22"/>
          <w:szCs w:val="22"/>
        </w:rPr>
        <w:t xml:space="preserve">podpis </w:t>
      </w:r>
    </w:p>
    <w:p w14:paraId="60CDF364" w14:textId="77777777" w:rsidR="000B2B6E" w:rsidRPr="000E30BA" w:rsidRDefault="000B2B6E" w:rsidP="000B2B6E">
      <w:pPr>
        <w:spacing w:after="120"/>
        <w:jc w:val="both"/>
        <w:rPr>
          <w:rFonts w:cs="Times New Roman"/>
          <w:spacing w:val="4"/>
          <w:sz w:val="22"/>
          <w:szCs w:val="22"/>
        </w:rPr>
      </w:pPr>
    </w:p>
    <w:p w14:paraId="57FF2A0E" w14:textId="77777777" w:rsidR="000B2B6E" w:rsidRPr="000E30BA" w:rsidRDefault="000B2B6E" w:rsidP="000B2B6E">
      <w:pPr>
        <w:spacing w:after="120"/>
        <w:jc w:val="both"/>
        <w:rPr>
          <w:rFonts w:cs="Times New Roman"/>
          <w:spacing w:val="4"/>
          <w:sz w:val="22"/>
          <w:szCs w:val="22"/>
        </w:rPr>
      </w:pPr>
    </w:p>
    <w:p w14:paraId="72FD360C" w14:textId="77777777" w:rsidR="000B2B6E" w:rsidRPr="000E30BA" w:rsidRDefault="000B2B6E" w:rsidP="000B2B6E">
      <w:pPr>
        <w:spacing w:after="120"/>
        <w:jc w:val="both"/>
        <w:rPr>
          <w:rFonts w:cs="Times New Roman"/>
          <w:spacing w:val="4"/>
          <w:sz w:val="22"/>
          <w:szCs w:val="22"/>
        </w:rPr>
      </w:pPr>
    </w:p>
    <w:p w14:paraId="1E2320E7" w14:textId="77777777" w:rsidR="001B5D33" w:rsidRPr="000E30BA" w:rsidRDefault="001B5D33" w:rsidP="000B2B6E">
      <w:pPr>
        <w:spacing w:after="120"/>
        <w:jc w:val="both"/>
        <w:rPr>
          <w:rFonts w:cs="Times New Roman"/>
          <w:b/>
          <w:spacing w:val="4"/>
          <w:sz w:val="22"/>
          <w:szCs w:val="22"/>
        </w:rPr>
      </w:pPr>
    </w:p>
    <w:p w14:paraId="182A5A91" w14:textId="77777777" w:rsidR="001B5D33" w:rsidRPr="000E30BA" w:rsidRDefault="001B5D33" w:rsidP="000B2B6E">
      <w:pPr>
        <w:spacing w:after="120"/>
        <w:jc w:val="both"/>
        <w:rPr>
          <w:rFonts w:cs="Times New Roman"/>
          <w:b/>
          <w:spacing w:val="4"/>
          <w:sz w:val="22"/>
          <w:szCs w:val="22"/>
        </w:rPr>
      </w:pPr>
    </w:p>
    <w:p w14:paraId="76AF68EE" w14:textId="77777777" w:rsidR="001B5D33" w:rsidRPr="000E30BA" w:rsidRDefault="001B5D33" w:rsidP="000B2B6E">
      <w:pPr>
        <w:spacing w:after="120"/>
        <w:jc w:val="both"/>
        <w:rPr>
          <w:rFonts w:cs="Times New Roman"/>
          <w:b/>
          <w:spacing w:val="4"/>
          <w:sz w:val="22"/>
          <w:szCs w:val="22"/>
        </w:rPr>
      </w:pPr>
    </w:p>
    <w:p w14:paraId="7DEC85C7" w14:textId="77777777" w:rsidR="001B5D33" w:rsidRPr="000E30BA" w:rsidRDefault="001B5D33" w:rsidP="000B2B6E">
      <w:pPr>
        <w:spacing w:after="120"/>
        <w:jc w:val="both"/>
        <w:rPr>
          <w:rFonts w:cs="Times New Roman"/>
          <w:b/>
          <w:spacing w:val="4"/>
          <w:sz w:val="22"/>
          <w:szCs w:val="22"/>
        </w:rPr>
      </w:pPr>
    </w:p>
    <w:p w14:paraId="0CB1319C" w14:textId="77777777" w:rsidR="001B5D33" w:rsidRPr="000E30BA" w:rsidRDefault="001B5D33" w:rsidP="000B2B6E">
      <w:pPr>
        <w:spacing w:after="120"/>
        <w:jc w:val="both"/>
        <w:rPr>
          <w:rFonts w:cs="Times New Roman"/>
          <w:b/>
          <w:spacing w:val="4"/>
          <w:sz w:val="22"/>
          <w:szCs w:val="22"/>
        </w:rPr>
      </w:pPr>
    </w:p>
    <w:p w14:paraId="28D147B8" w14:textId="77777777" w:rsidR="001B5D33" w:rsidRPr="000E30BA" w:rsidRDefault="001B5D33" w:rsidP="000B2B6E">
      <w:pPr>
        <w:spacing w:after="120"/>
        <w:jc w:val="both"/>
        <w:rPr>
          <w:rFonts w:cs="Times New Roman"/>
          <w:b/>
          <w:spacing w:val="4"/>
          <w:sz w:val="22"/>
          <w:szCs w:val="22"/>
        </w:rPr>
      </w:pPr>
    </w:p>
    <w:p w14:paraId="7F9FC5FC" w14:textId="77777777" w:rsidR="001B5D33" w:rsidRPr="000E30BA" w:rsidRDefault="001B5D33" w:rsidP="000B2B6E">
      <w:pPr>
        <w:spacing w:after="120"/>
        <w:jc w:val="both"/>
        <w:rPr>
          <w:rFonts w:cs="Times New Roman"/>
          <w:b/>
          <w:spacing w:val="4"/>
          <w:sz w:val="22"/>
          <w:szCs w:val="22"/>
        </w:rPr>
      </w:pPr>
    </w:p>
    <w:p w14:paraId="2821AA80" w14:textId="77777777" w:rsidR="001B5D33" w:rsidRPr="000E30BA" w:rsidRDefault="001B5D33" w:rsidP="000B2B6E">
      <w:pPr>
        <w:spacing w:after="120"/>
        <w:jc w:val="both"/>
        <w:rPr>
          <w:rFonts w:cs="Times New Roman"/>
          <w:b/>
          <w:spacing w:val="4"/>
          <w:sz w:val="22"/>
          <w:szCs w:val="22"/>
        </w:rPr>
      </w:pPr>
    </w:p>
    <w:p w14:paraId="67BDF5B8" w14:textId="77777777" w:rsidR="001B5D33" w:rsidRPr="000E30BA" w:rsidRDefault="001B5D33" w:rsidP="000B2B6E">
      <w:pPr>
        <w:spacing w:after="120"/>
        <w:jc w:val="both"/>
        <w:rPr>
          <w:rFonts w:cs="Times New Roman"/>
          <w:b/>
          <w:spacing w:val="4"/>
          <w:sz w:val="22"/>
          <w:szCs w:val="22"/>
        </w:rPr>
      </w:pPr>
    </w:p>
    <w:p w14:paraId="7790F0F9" w14:textId="77777777" w:rsidR="001B5D33" w:rsidRPr="000E30BA" w:rsidRDefault="001B5D33" w:rsidP="000B2B6E">
      <w:pPr>
        <w:spacing w:after="120"/>
        <w:jc w:val="both"/>
        <w:rPr>
          <w:rFonts w:cs="Times New Roman"/>
          <w:b/>
          <w:spacing w:val="4"/>
          <w:sz w:val="22"/>
          <w:szCs w:val="22"/>
        </w:rPr>
      </w:pPr>
    </w:p>
    <w:p w14:paraId="6632A62D" w14:textId="77777777" w:rsidR="001B5D33" w:rsidRPr="000E30BA" w:rsidRDefault="001B5D33" w:rsidP="000B2B6E">
      <w:pPr>
        <w:spacing w:after="120"/>
        <w:jc w:val="both"/>
        <w:rPr>
          <w:rFonts w:cs="Times New Roman"/>
          <w:b/>
          <w:spacing w:val="4"/>
          <w:sz w:val="22"/>
          <w:szCs w:val="22"/>
        </w:rPr>
      </w:pPr>
    </w:p>
    <w:p w14:paraId="563FAF2B" w14:textId="77777777" w:rsidR="001B5D33" w:rsidRPr="000E30BA" w:rsidRDefault="001B5D33" w:rsidP="000B2B6E">
      <w:pPr>
        <w:spacing w:after="120"/>
        <w:jc w:val="both"/>
        <w:rPr>
          <w:rFonts w:cs="Times New Roman"/>
          <w:b/>
          <w:spacing w:val="4"/>
          <w:sz w:val="22"/>
          <w:szCs w:val="22"/>
        </w:rPr>
      </w:pPr>
    </w:p>
    <w:p w14:paraId="1DA0ED95" w14:textId="77777777" w:rsidR="001B5D33" w:rsidRPr="000E30BA" w:rsidRDefault="001B5D33" w:rsidP="000B2B6E">
      <w:pPr>
        <w:spacing w:after="120"/>
        <w:jc w:val="both"/>
        <w:rPr>
          <w:rFonts w:cs="Times New Roman"/>
          <w:b/>
          <w:spacing w:val="4"/>
          <w:sz w:val="22"/>
          <w:szCs w:val="22"/>
        </w:rPr>
      </w:pPr>
    </w:p>
    <w:p w14:paraId="770F57D4" w14:textId="3F327F94" w:rsidR="000B2B6E" w:rsidRPr="000E30BA" w:rsidRDefault="000B2B6E" w:rsidP="000B2B6E">
      <w:pPr>
        <w:spacing w:after="120"/>
        <w:jc w:val="both"/>
        <w:rPr>
          <w:rFonts w:cs="Times New Roman"/>
          <w:spacing w:val="4"/>
          <w:sz w:val="22"/>
          <w:szCs w:val="22"/>
        </w:rPr>
      </w:pPr>
      <w:r w:rsidRPr="000E30BA">
        <w:rPr>
          <w:rFonts w:cs="Times New Roman"/>
          <w:b/>
          <w:spacing w:val="4"/>
          <w:sz w:val="22"/>
          <w:szCs w:val="22"/>
        </w:rPr>
        <w:t>*</w:t>
      </w:r>
      <w:r w:rsidRPr="000E30BA">
        <w:rPr>
          <w:rFonts w:cs="Times New Roman"/>
          <w:spacing w:val="4"/>
          <w:sz w:val="22"/>
          <w:szCs w:val="22"/>
        </w:rPr>
        <w:t xml:space="preserve"> niepotrzebne skreślić</w:t>
      </w:r>
    </w:p>
    <w:p w14:paraId="22A94865" w14:textId="66BA188B" w:rsidR="000B2B6E" w:rsidRPr="000E30BA" w:rsidRDefault="000B2B6E" w:rsidP="000B2B6E">
      <w:pPr>
        <w:spacing w:after="120"/>
        <w:jc w:val="both"/>
        <w:rPr>
          <w:rFonts w:cs="Times New Roman"/>
          <w:spacing w:val="4"/>
          <w:sz w:val="22"/>
          <w:szCs w:val="22"/>
        </w:rPr>
      </w:pPr>
      <w:bookmarkStart w:id="13" w:name="_Hlk121917540"/>
      <w:r w:rsidRPr="000E30BA">
        <w:rPr>
          <w:rFonts w:cs="Times New Roman"/>
          <w:b/>
          <w:spacing w:val="4"/>
          <w:sz w:val="22"/>
          <w:szCs w:val="22"/>
        </w:rPr>
        <w:t>**</w:t>
      </w:r>
      <w:r w:rsidRPr="000E30BA">
        <w:rPr>
          <w:rFonts w:cs="Times New Roman"/>
          <w:spacing w:val="4"/>
          <w:sz w:val="22"/>
          <w:szCs w:val="22"/>
        </w:rPr>
        <w:t xml:space="preserve"> składa Podmiot udostepniający zasoby, </w:t>
      </w:r>
      <w:bookmarkStart w:id="14" w:name="_Hlk121390932"/>
      <w:r w:rsidRPr="000E30BA">
        <w:rPr>
          <w:rFonts w:cs="Times New Roman"/>
          <w:spacing w:val="4"/>
          <w:sz w:val="22"/>
          <w:szCs w:val="22"/>
        </w:rPr>
        <w:t>jeżeli przypada na niego ponad 10% wartości zamówienia</w:t>
      </w:r>
      <w:bookmarkEnd w:id="14"/>
      <w:r w:rsidRPr="000E30BA">
        <w:rPr>
          <w:rFonts w:cs="Times New Roman"/>
          <w:b/>
          <w:spacing w:val="4"/>
          <w:sz w:val="22"/>
          <w:szCs w:val="22"/>
        </w:rPr>
        <w:t>***</w:t>
      </w:r>
      <w:r w:rsidRPr="000E30BA">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C4C74A6" w14:textId="77777777" w:rsidR="00E400C5" w:rsidRPr="000E30BA" w:rsidRDefault="00E400C5" w:rsidP="000B2B6E">
      <w:pPr>
        <w:spacing w:after="120"/>
        <w:jc w:val="both"/>
        <w:rPr>
          <w:rFonts w:cs="Times New Roman"/>
          <w:spacing w:val="4"/>
          <w:sz w:val="22"/>
          <w:szCs w:val="22"/>
        </w:rPr>
      </w:pPr>
    </w:p>
    <w:bookmarkEnd w:id="13"/>
    <w:p w14:paraId="190C1DAF" w14:textId="4D225B01" w:rsidR="00E400C5" w:rsidRPr="000E30BA" w:rsidRDefault="00E400C5" w:rsidP="00E400C5">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cs="Times New Roman"/>
          <w:bCs/>
          <w:sz w:val="22"/>
          <w:szCs w:val="22"/>
        </w:rPr>
      </w:pPr>
      <w:r w:rsidRPr="000E30BA">
        <w:rPr>
          <w:rFonts w:cs="Times New Roman"/>
          <w:bCs/>
          <w:sz w:val="22"/>
          <w:szCs w:val="22"/>
        </w:rPr>
        <w:t xml:space="preserve">Stosownie do art. 63 ust. 1 ustawy Pzp, oświadczenie/a powinny być złożone, pod rygorem nieważności, w formie elektronicznej, tj. opatrzonej kwalifikowanym podpisem elektronicznym. </w:t>
      </w:r>
    </w:p>
    <w:p w14:paraId="2E20BA70" w14:textId="77777777" w:rsidR="000354F0" w:rsidRDefault="000354F0" w:rsidP="00CF2F3B">
      <w:pPr>
        <w:rPr>
          <w:rFonts w:cs="Times New Roman"/>
          <w:b/>
          <w:bCs/>
          <w:sz w:val="22"/>
          <w:szCs w:val="22"/>
        </w:rPr>
      </w:pPr>
    </w:p>
    <w:p w14:paraId="7E855849" w14:textId="77777777" w:rsidR="000354F0" w:rsidRDefault="000354F0" w:rsidP="00CF2F3B">
      <w:pPr>
        <w:rPr>
          <w:rFonts w:cs="Times New Roman"/>
          <w:b/>
          <w:bCs/>
          <w:sz w:val="22"/>
          <w:szCs w:val="22"/>
        </w:rPr>
      </w:pPr>
    </w:p>
    <w:p w14:paraId="7055DC43" w14:textId="77777777" w:rsidR="000354F0" w:rsidRDefault="000354F0" w:rsidP="00CF2F3B">
      <w:pPr>
        <w:rPr>
          <w:rFonts w:cs="Times New Roman"/>
          <w:b/>
          <w:bCs/>
          <w:sz w:val="22"/>
          <w:szCs w:val="22"/>
        </w:rPr>
      </w:pPr>
    </w:p>
    <w:p w14:paraId="636092C1" w14:textId="77777777" w:rsidR="000354F0" w:rsidRDefault="000354F0" w:rsidP="00CF2F3B">
      <w:pPr>
        <w:rPr>
          <w:rFonts w:cs="Times New Roman"/>
          <w:b/>
          <w:bCs/>
          <w:sz w:val="22"/>
          <w:szCs w:val="22"/>
        </w:rPr>
      </w:pPr>
    </w:p>
    <w:p w14:paraId="7C76A983" w14:textId="77777777" w:rsidR="000354F0" w:rsidRDefault="000354F0" w:rsidP="00CF2F3B">
      <w:pPr>
        <w:rPr>
          <w:rFonts w:cs="Times New Roman"/>
          <w:b/>
          <w:bCs/>
          <w:sz w:val="22"/>
          <w:szCs w:val="22"/>
        </w:rPr>
      </w:pPr>
    </w:p>
    <w:p w14:paraId="4D3CC4B3" w14:textId="79E90BCD" w:rsidR="00D25E61" w:rsidRPr="003F773A" w:rsidRDefault="003F773A" w:rsidP="00CF2F3B">
      <w:pPr>
        <w:rPr>
          <w:rFonts w:cs="Times New Roman"/>
          <w:sz w:val="22"/>
          <w:szCs w:val="22"/>
        </w:rPr>
      </w:pPr>
      <w:r>
        <w:rPr>
          <w:rFonts w:cs="Times New Roman"/>
          <w:b/>
          <w:bCs/>
          <w:sz w:val="22"/>
          <w:szCs w:val="22"/>
        </w:rPr>
        <w:lastRenderedPageBreak/>
        <w:t>Załącznik nr 5</w:t>
      </w:r>
      <w:r w:rsidR="00E658FB" w:rsidRPr="003F773A">
        <w:rPr>
          <w:rFonts w:cs="Times New Roman"/>
          <w:b/>
          <w:bCs/>
          <w:sz w:val="22"/>
          <w:szCs w:val="22"/>
        </w:rPr>
        <w:t xml:space="preserve"> do SWZ</w:t>
      </w:r>
    </w:p>
    <w:p w14:paraId="2F52F5FF" w14:textId="5E2CA160" w:rsidR="00D25E61" w:rsidRPr="000E30BA" w:rsidRDefault="00D021DF" w:rsidP="00D25E61">
      <w:pPr>
        <w:rPr>
          <w:rFonts w:cs="Times New Roman"/>
          <w:b/>
          <w:bCs/>
          <w:iCs/>
          <w:sz w:val="22"/>
          <w:szCs w:val="22"/>
        </w:rPr>
      </w:pPr>
      <w:r>
        <w:rPr>
          <w:rFonts w:cs="Times New Roman"/>
          <w:b/>
          <w:bCs/>
          <w:sz w:val="22"/>
          <w:szCs w:val="22"/>
        </w:rPr>
        <w:t>ZP/120/2024</w:t>
      </w:r>
    </w:p>
    <w:p w14:paraId="431DA658" w14:textId="77777777" w:rsidR="00D25E61" w:rsidRPr="000E30BA" w:rsidRDefault="00D25E61" w:rsidP="00D25E61">
      <w:pPr>
        <w:keepNext/>
        <w:spacing w:before="60" w:after="60"/>
        <w:jc w:val="center"/>
        <w:rPr>
          <w:rFonts w:cs="Times New Roman"/>
          <w:b/>
          <w:sz w:val="22"/>
          <w:szCs w:val="22"/>
        </w:rPr>
      </w:pPr>
      <w:r w:rsidRPr="000E30BA">
        <w:rPr>
          <w:rFonts w:cs="Times New Roman"/>
          <w:b/>
          <w:sz w:val="22"/>
          <w:szCs w:val="22"/>
        </w:rPr>
        <w:t xml:space="preserve">ZOBOWIĄZANIE </w:t>
      </w:r>
    </w:p>
    <w:p w14:paraId="6383691D" w14:textId="4AEE7FEE" w:rsidR="00D25E61" w:rsidRPr="000E30BA" w:rsidRDefault="00D25E61" w:rsidP="00D25E61">
      <w:pPr>
        <w:keepNext/>
        <w:jc w:val="center"/>
        <w:rPr>
          <w:rFonts w:cs="Times New Roman"/>
          <w:sz w:val="22"/>
          <w:szCs w:val="22"/>
        </w:rPr>
      </w:pPr>
      <w:r w:rsidRPr="000E30BA">
        <w:rPr>
          <w:rFonts w:cs="Times New Roman"/>
          <w:sz w:val="22"/>
          <w:szCs w:val="22"/>
        </w:rPr>
        <w:t>na podstawie art. 118 ustawy z dnia 11 września 2019 r.</w:t>
      </w:r>
      <w:r w:rsidR="00A836E0" w:rsidRPr="000E30BA">
        <w:rPr>
          <w:rFonts w:cs="Times New Roman"/>
          <w:sz w:val="22"/>
          <w:szCs w:val="22"/>
        </w:rPr>
        <w:t xml:space="preserve"> Prawo zamówień publicznych</w:t>
      </w:r>
    </w:p>
    <w:p w14:paraId="71D1097B" w14:textId="77777777" w:rsidR="00D25E61" w:rsidRPr="000E30BA" w:rsidRDefault="00D25E61" w:rsidP="00D25E61">
      <w:pPr>
        <w:spacing w:before="120"/>
        <w:jc w:val="both"/>
        <w:rPr>
          <w:rFonts w:cs="Times New Roman"/>
          <w:b/>
          <w:sz w:val="22"/>
          <w:szCs w:val="22"/>
        </w:rPr>
      </w:pPr>
      <w:r w:rsidRPr="000E30BA">
        <w:rPr>
          <w:rFonts w:cs="Times New Roman"/>
          <w:b/>
          <w:sz w:val="22"/>
          <w:szCs w:val="22"/>
        </w:rPr>
        <w:t>DANE DOTYCZĄCE WYKONAWCY:</w:t>
      </w:r>
    </w:p>
    <w:p w14:paraId="7B659E01" w14:textId="77777777" w:rsidR="00D25E61" w:rsidRPr="000E30BA" w:rsidRDefault="00D25E61" w:rsidP="00D25E61">
      <w:pPr>
        <w:autoSpaceDE w:val="0"/>
        <w:autoSpaceDN w:val="0"/>
        <w:adjustRightInd w:val="0"/>
        <w:jc w:val="both"/>
        <w:rPr>
          <w:rFonts w:cs="Times New Roman"/>
          <w:i/>
          <w:sz w:val="22"/>
          <w:szCs w:val="22"/>
        </w:rPr>
      </w:pPr>
      <w:r w:rsidRPr="000E30BA">
        <w:rPr>
          <w:rFonts w:cs="Times New Roman"/>
          <w:b/>
          <w:sz w:val="22"/>
          <w:szCs w:val="22"/>
        </w:rPr>
        <w:t xml:space="preserve">Nazwa i adres: Wykonawcy /lub Wykonawców </w:t>
      </w:r>
      <w:r w:rsidRPr="000E30BA">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kc firmą </w:t>
      </w:r>
      <w:r w:rsidR="002B0955" w:rsidRPr="000E30BA">
        <w:rPr>
          <w:rFonts w:cs="Times New Roman"/>
          <w:i/>
          <w:sz w:val="22"/>
          <w:szCs w:val="22"/>
        </w:rPr>
        <w:t>W</w:t>
      </w:r>
      <w:r w:rsidRPr="000E30BA">
        <w:rPr>
          <w:rFonts w:cs="Times New Roman"/>
          <w:i/>
          <w:sz w:val="22"/>
          <w:szCs w:val="22"/>
        </w:rPr>
        <w:t>ykonawcy będącego osobą fizyczną jest jej imię i nazwisko)</w:t>
      </w:r>
    </w:p>
    <w:p w14:paraId="046B82FB" w14:textId="77777777" w:rsidR="00D25E61" w:rsidRPr="000E30BA" w:rsidRDefault="00D25E61" w:rsidP="00D25E61">
      <w:pPr>
        <w:autoSpaceDE w:val="0"/>
        <w:autoSpaceDN w:val="0"/>
        <w:adjustRightInd w:val="0"/>
        <w:spacing w:line="360" w:lineRule="auto"/>
        <w:jc w:val="both"/>
        <w:rPr>
          <w:rFonts w:cs="Times New Roman"/>
          <w:b/>
          <w:sz w:val="22"/>
          <w:szCs w:val="22"/>
        </w:rPr>
      </w:pPr>
    </w:p>
    <w:p w14:paraId="2B8C78FA"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Nazwa Wykonawcy          .............................................................................................................</w:t>
      </w:r>
    </w:p>
    <w:p w14:paraId="4709E596"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adres /ulica/Nr/kod pocztowy/: .....................................................................................................</w:t>
      </w:r>
    </w:p>
    <w:p w14:paraId="61B9925E" w14:textId="465C5520"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Nr telefonu............................................................................................................................</w:t>
      </w:r>
    </w:p>
    <w:p w14:paraId="2731090D"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NIP ..................................................... REGON ...........................................................................</w:t>
      </w:r>
    </w:p>
    <w:p w14:paraId="1F34F697" w14:textId="5F3A887C" w:rsidR="00D25E61" w:rsidRPr="000E30BA" w:rsidRDefault="00D25E61" w:rsidP="00D25E61">
      <w:pPr>
        <w:autoSpaceDE w:val="0"/>
        <w:autoSpaceDN w:val="0"/>
        <w:adjustRightInd w:val="0"/>
        <w:spacing w:before="120"/>
        <w:jc w:val="both"/>
        <w:rPr>
          <w:rFonts w:cs="Times New Roman"/>
          <w:b/>
          <w:sz w:val="22"/>
          <w:szCs w:val="22"/>
          <w:u w:val="single"/>
        </w:rPr>
      </w:pPr>
      <w:r w:rsidRPr="000E30BA">
        <w:rPr>
          <w:rFonts w:cs="Times New Roman"/>
          <w:b/>
          <w:sz w:val="22"/>
          <w:szCs w:val="22"/>
          <w:u w:val="single"/>
        </w:rPr>
        <w:t xml:space="preserve">PODMIOT </w:t>
      </w:r>
      <w:r w:rsidR="0048570A" w:rsidRPr="000E30BA">
        <w:rPr>
          <w:rFonts w:cs="Times New Roman"/>
          <w:b/>
          <w:sz w:val="22"/>
          <w:szCs w:val="22"/>
          <w:u w:val="single"/>
        </w:rPr>
        <w:t xml:space="preserve"> UDOSTĘPNIAJĄCY</w:t>
      </w:r>
      <w:r w:rsidRPr="000E30BA">
        <w:rPr>
          <w:rFonts w:cs="Times New Roman"/>
          <w:b/>
          <w:sz w:val="22"/>
          <w:szCs w:val="22"/>
          <w:u w:val="single"/>
        </w:rPr>
        <w:t xml:space="preserve"> WYKONAWCY ZASOBY</w:t>
      </w:r>
      <w:r w:rsidR="0048570A" w:rsidRPr="000E30BA">
        <w:rPr>
          <w:rFonts w:cs="Times New Roman"/>
          <w:b/>
          <w:sz w:val="22"/>
          <w:szCs w:val="22"/>
          <w:u w:val="single"/>
        </w:rPr>
        <w:t xml:space="preserve"> w zakresie</w:t>
      </w:r>
      <w:r w:rsidRPr="000E30BA">
        <w:rPr>
          <w:rFonts w:cs="Times New Roman"/>
          <w:b/>
          <w:sz w:val="22"/>
          <w:szCs w:val="22"/>
          <w:u w:val="single"/>
        </w:rPr>
        <w:t>:</w:t>
      </w:r>
    </w:p>
    <w:p w14:paraId="4DE4C18B" w14:textId="77777777" w:rsidR="00D25E61" w:rsidRPr="000E30BA" w:rsidRDefault="00D25E61" w:rsidP="00D25E61">
      <w:pPr>
        <w:autoSpaceDE w:val="0"/>
        <w:autoSpaceDN w:val="0"/>
        <w:adjustRightInd w:val="0"/>
        <w:spacing w:before="120"/>
        <w:jc w:val="both"/>
        <w:rPr>
          <w:rFonts w:cs="Times New Roman"/>
          <w:sz w:val="22"/>
          <w:szCs w:val="22"/>
        </w:rPr>
      </w:pPr>
      <w:r w:rsidRPr="000E30BA">
        <w:rPr>
          <w:rFonts w:cs="Times New Roman"/>
          <w:sz w:val="22"/>
          <w:szCs w:val="22"/>
        </w:rPr>
        <w:t xml:space="preserve">1. ZDOLNOŚCI TECHNICZNYCH LUB ZAWODOWYCH </w:t>
      </w:r>
    </w:p>
    <w:p w14:paraId="5BE1BE4C" w14:textId="77777777" w:rsidR="00D25E61" w:rsidRPr="000E30BA" w:rsidRDefault="00D25E61" w:rsidP="00D25E61">
      <w:pPr>
        <w:autoSpaceDE w:val="0"/>
        <w:autoSpaceDN w:val="0"/>
        <w:adjustRightInd w:val="0"/>
        <w:spacing w:before="120"/>
        <w:jc w:val="both"/>
        <w:rPr>
          <w:rFonts w:cs="Times New Roman"/>
          <w:sz w:val="22"/>
          <w:szCs w:val="22"/>
        </w:rPr>
      </w:pPr>
      <w:r w:rsidRPr="000E30BA">
        <w:rPr>
          <w:rFonts w:cs="Times New Roman"/>
          <w:sz w:val="22"/>
          <w:szCs w:val="22"/>
        </w:rPr>
        <w:t>2. SYTUACJI EKONOMICZNEJ LUB FINANSOWEJ *</w:t>
      </w:r>
    </w:p>
    <w:p w14:paraId="7E4E4A6A" w14:textId="77777777" w:rsidR="00D25E61" w:rsidRPr="000E30BA" w:rsidRDefault="00D25E61" w:rsidP="00D25E61">
      <w:pPr>
        <w:autoSpaceDE w:val="0"/>
        <w:autoSpaceDN w:val="0"/>
        <w:adjustRightInd w:val="0"/>
        <w:spacing w:before="120" w:line="360" w:lineRule="auto"/>
        <w:jc w:val="both"/>
        <w:rPr>
          <w:rFonts w:cs="Times New Roman"/>
          <w:sz w:val="22"/>
          <w:szCs w:val="22"/>
        </w:rPr>
      </w:pPr>
      <w:r w:rsidRPr="000E30BA">
        <w:rPr>
          <w:rFonts w:cs="Times New Roman"/>
          <w:sz w:val="22"/>
          <w:szCs w:val="22"/>
        </w:rPr>
        <w:t>Nazwa Podmiotu .........................................................................................................................</w:t>
      </w:r>
    </w:p>
    <w:p w14:paraId="1C89B86D" w14:textId="77777777"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adres /ulica/Nr/kod pocztowy/: ....................................................................................................</w:t>
      </w:r>
    </w:p>
    <w:p w14:paraId="6A74E112" w14:textId="6392F169" w:rsidR="00D25E61" w:rsidRPr="000E30BA" w:rsidRDefault="00D25E61" w:rsidP="00D25E61">
      <w:pPr>
        <w:autoSpaceDE w:val="0"/>
        <w:autoSpaceDN w:val="0"/>
        <w:adjustRightInd w:val="0"/>
        <w:spacing w:line="360" w:lineRule="auto"/>
        <w:jc w:val="both"/>
        <w:rPr>
          <w:rFonts w:cs="Times New Roman"/>
          <w:sz w:val="22"/>
          <w:szCs w:val="22"/>
        </w:rPr>
      </w:pPr>
      <w:r w:rsidRPr="000E30BA">
        <w:rPr>
          <w:rFonts w:cs="Times New Roman"/>
          <w:sz w:val="22"/>
          <w:szCs w:val="22"/>
        </w:rPr>
        <w:t>Nr telefonu ...........................................................................................................................</w:t>
      </w:r>
    </w:p>
    <w:p w14:paraId="20EB6794" w14:textId="77777777" w:rsidR="00D25E61" w:rsidRPr="000E30BA" w:rsidRDefault="00D25E61" w:rsidP="00D25E61">
      <w:pPr>
        <w:autoSpaceDE w:val="0"/>
        <w:autoSpaceDN w:val="0"/>
        <w:adjustRightInd w:val="0"/>
        <w:spacing w:after="240" w:line="360" w:lineRule="auto"/>
        <w:jc w:val="both"/>
        <w:rPr>
          <w:rFonts w:cs="Times New Roman"/>
          <w:sz w:val="22"/>
          <w:szCs w:val="22"/>
        </w:rPr>
      </w:pPr>
      <w:r w:rsidRPr="000E30BA">
        <w:rPr>
          <w:rFonts w:cs="Times New Roman"/>
          <w:sz w:val="22"/>
          <w:szCs w:val="22"/>
        </w:rPr>
        <w:t>NIP ..................................................... REGON ..........................................................................</w:t>
      </w:r>
    </w:p>
    <w:p w14:paraId="01F14BCC" w14:textId="77777777" w:rsidR="00D25E61" w:rsidRPr="000E30BA" w:rsidRDefault="00D25E61" w:rsidP="00D25E61">
      <w:pPr>
        <w:jc w:val="both"/>
        <w:rPr>
          <w:rFonts w:cs="Times New Roman"/>
          <w:b/>
          <w:sz w:val="22"/>
          <w:szCs w:val="22"/>
          <w:u w:val="single"/>
        </w:rPr>
      </w:pPr>
      <w:r w:rsidRPr="000E30BA">
        <w:rPr>
          <w:rFonts w:cs="Times New Roman"/>
          <w:b/>
          <w:sz w:val="22"/>
          <w:szCs w:val="22"/>
          <w:u w:val="single"/>
        </w:rPr>
        <w:t>OŚWIADCZAM(Y), ŻE:</w:t>
      </w:r>
    </w:p>
    <w:p w14:paraId="20F578F9" w14:textId="77777777" w:rsidR="00D25E61" w:rsidRPr="000E30BA" w:rsidRDefault="00D25E61" w:rsidP="00D25E61">
      <w:pPr>
        <w:jc w:val="both"/>
        <w:rPr>
          <w:rFonts w:cs="Times New Roman"/>
          <w:b/>
          <w:sz w:val="22"/>
          <w:szCs w:val="22"/>
          <w:u w:val="single"/>
        </w:rPr>
      </w:pPr>
    </w:p>
    <w:p w14:paraId="042EB437" w14:textId="1744265C" w:rsidR="00D25E61" w:rsidRPr="000E30BA" w:rsidRDefault="00D25E61" w:rsidP="00D25E61">
      <w:pPr>
        <w:jc w:val="both"/>
        <w:rPr>
          <w:rFonts w:cs="Times New Roman"/>
          <w:sz w:val="22"/>
          <w:szCs w:val="22"/>
        </w:rPr>
      </w:pPr>
      <w:r w:rsidRPr="000E30BA">
        <w:rPr>
          <w:rFonts w:cs="Times New Roman"/>
          <w:sz w:val="22"/>
          <w:szCs w:val="22"/>
        </w:rPr>
        <w:t xml:space="preserve">Zobowiązujemy się do </w:t>
      </w:r>
      <w:r w:rsidR="0048570A" w:rsidRPr="000E30BA">
        <w:rPr>
          <w:rFonts w:cs="Times New Roman"/>
          <w:sz w:val="22"/>
          <w:szCs w:val="22"/>
        </w:rPr>
        <w:t xml:space="preserve"> udostępnienia</w:t>
      </w:r>
      <w:r w:rsidRPr="000E30BA">
        <w:rPr>
          <w:rFonts w:cs="Times New Roman"/>
          <w:sz w:val="22"/>
          <w:szCs w:val="22"/>
        </w:rPr>
        <w:t xml:space="preserve"> Wykonawcy niezbędnych zasobów, tj</w:t>
      </w:r>
      <w:r w:rsidR="000A1F7A" w:rsidRPr="000E30BA">
        <w:rPr>
          <w:rFonts w:cs="Times New Roman"/>
          <w:sz w:val="22"/>
          <w:szCs w:val="22"/>
        </w:rPr>
        <w:t>.</w:t>
      </w:r>
      <w:r w:rsidRPr="000E30BA">
        <w:rPr>
          <w:rFonts w:cs="Times New Roman"/>
          <w:sz w:val="22"/>
          <w:szCs w:val="22"/>
        </w:rPr>
        <w:t xml:space="preserve">: </w:t>
      </w:r>
    </w:p>
    <w:p w14:paraId="0EC45E9A" w14:textId="77777777" w:rsidR="00D25E61" w:rsidRPr="000E30BA" w:rsidRDefault="00D25E61" w:rsidP="00D25E61">
      <w:pPr>
        <w:jc w:val="both"/>
        <w:rPr>
          <w:rFonts w:cs="Times New Roman"/>
          <w:iCs/>
          <w:sz w:val="22"/>
          <w:szCs w:val="22"/>
        </w:rPr>
      </w:pPr>
      <w:r w:rsidRPr="000E30BA">
        <w:rPr>
          <w:rFonts w:cs="Times New Roman"/>
          <w:iCs/>
          <w:sz w:val="22"/>
          <w:szCs w:val="22"/>
        </w:rPr>
        <w:t>.................................................................................................................................................... .</w:t>
      </w:r>
    </w:p>
    <w:p w14:paraId="1E6DEB66" w14:textId="77777777" w:rsidR="00D25E61" w:rsidRPr="000E30BA" w:rsidRDefault="00D25E61" w:rsidP="00D25E61">
      <w:pPr>
        <w:jc w:val="both"/>
        <w:rPr>
          <w:rFonts w:cs="Times New Roman"/>
          <w:iCs/>
          <w:sz w:val="22"/>
          <w:szCs w:val="22"/>
        </w:rPr>
      </w:pPr>
      <w:r w:rsidRPr="000E30BA">
        <w:rPr>
          <w:rFonts w:cs="Times New Roman"/>
          <w:iCs/>
          <w:sz w:val="22"/>
          <w:szCs w:val="22"/>
        </w:rPr>
        <w:t>.................................................................................................................................................... .</w:t>
      </w:r>
    </w:p>
    <w:p w14:paraId="79EC7D65" w14:textId="77777777" w:rsidR="00D25E61" w:rsidRPr="000E30BA" w:rsidRDefault="00D25E61" w:rsidP="00D25E61">
      <w:pPr>
        <w:jc w:val="both"/>
        <w:rPr>
          <w:rFonts w:cs="Times New Roman"/>
          <w:sz w:val="22"/>
          <w:szCs w:val="22"/>
        </w:rPr>
      </w:pPr>
      <w:r w:rsidRPr="000E30BA">
        <w:rPr>
          <w:rFonts w:cs="Times New Roman"/>
          <w:sz w:val="22"/>
          <w:szCs w:val="22"/>
        </w:rPr>
        <w:t xml:space="preserve">Jednocześnie przedstawiam poniższe informacje dotyczące: </w:t>
      </w:r>
    </w:p>
    <w:p w14:paraId="009387A1" w14:textId="2C804967" w:rsidR="00D25E61" w:rsidRPr="000E30BA" w:rsidRDefault="00D25E61" w:rsidP="00F4705B">
      <w:pPr>
        <w:numPr>
          <w:ilvl w:val="0"/>
          <w:numId w:val="8"/>
        </w:numPr>
        <w:suppressAutoHyphens/>
        <w:autoSpaceDE w:val="0"/>
        <w:autoSpaceDN w:val="0"/>
        <w:adjustRightInd w:val="0"/>
        <w:jc w:val="both"/>
        <w:rPr>
          <w:rFonts w:cs="Times New Roman"/>
          <w:sz w:val="22"/>
          <w:szCs w:val="22"/>
        </w:rPr>
      </w:pPr>
      <w:r w:rsidRPr="000E30BA">
        <w:rPr>
          <w:rFonts w:cs="Times New Roman"/>
          <w:sz w:val="22"/>
          <w:szCs w:val="22"/>
        </w:rPr>
        <w:t xml:space="preserve">zakresu dostępnych </w:t>
      </w:r>
      <w:r w:rsidR="002B0955" w:rsidRPr="000E30BA">
        <w:rPr>
          <w:rFonts w:cs="Times New Roman"/>
          <w:sz w:val="22"/>
          <w:szCs w:val="22"/>
        </w:rPr>
        <w:t>W</w:t>
      </w:r>
      <w:r w:rsidRPr="000E30BA">
        <w:rPr>
          <w:rFonts w:cs="Times New Roman"/>
          <w:sz w:val="22"/>
          <w:szCs w:val="22"/>
        </w:rPr>
        <w:t>ykonawcy zasobów podmiotu</w:t>
      </w:r>
      <w:r w:rsidR="000816B3" w:rsidRPr="000E30BA">
        <w:rPr>
          <w:rFonts w:cs="Times New Roman"/>
          <w:sz w:val="22"/>
          <w:szCs w:val="22"/>
        </w:rPr>
        <w:t xml:space="preserve"> udostępniającego zasoby:</w:t>
      </w:r>
    </w:p>
    <w:p w14:paraId="36C6C963" w14:textId="77777777" w:rsidR="00D25E61" w:rsidRPr="000E30BA" w:rsidRDefault="00D25E61" w:rsidP="00D25E61">
      <w:pPr>
        <w:autoSpaceDE w:val="0"/>
        <w:autoSpaceDN w:val="0"/>
        <w:adjustRightInd w:val="0"/>
        <w:jc w:val="both"/>
        <w:rPr>
          <w:rFonts w:cs="Times New Roman"/>
          <w:iCs/>
          <w:sz w:val="22"/>
          <w:szCs w:val="22"/>
        </w:rPr>
      </w:pPr>
      <w:r w:rsidRPr="000E30BA">
        <w:rPr>
          <w:rFonts w:cs="Times New Roman"/>
          <w:iCs/>
          <w:sz w:val="22"/>
          <w:szCs w:val="22"/>
        </w:rPr>
        <w:t>.......................................................................................................................................................</w:t>
      </w:r>
    </w:p>
    <w:p w14:paraId="0328A0A7" w14:textId="77777777" w:rsidR="00D25E61" w:rsidRPr="000E30BA" w:rsidRDefault="00D25E61" w:rsidP="00D25E61">
      <w:pPr>
        <w:autoSpaceDE w:val="0"/>
        <w:autoSpaceDN w:val="0"/>
        <w:adjustRightInd w:val="0"/>
        <w:jc w:val="both"/>
        <w:rPr>
          <w:rFonts w:cs="Times New Roman"/>
          <w:iCs/>
          <w:sz w:val="22"/>
          <w:szCs w:val="22"/>
        </w:rPr>
      </w:pPr>
    </w:p>
    <w:p w14:paraId="48A7E2C3" w14:textId="6E632B17" w:rsidR="00D25E61" w:rsidRPr="000E30BA" w:rsidRDefault="000816B3" w:rsidP="00F4705B">
      <w:pPr>
        <w:numPr>
          <w:ilvl w:val="0"/>
          <w:numId w:val="7"/>
        </w:numPr>
        <w:suppressAutoHyphens/>
        <w:autoSpaceDE w:val="0"/>
        <w:autoSpaceDN w:val="0"/>
        <w:adjustRightInd w:val="0"/>
        <w:jc w:val="both"/>
        <w:rPr>
          <w:rFonts w:cs="Times New Roman"/>
          <w:sz w:val="22"/>
          <w:szCs w:val="22"/>
        </w:rPr>
      </w:pPr>
      <w:r w:rsidRPr="000E30BA">
        <w:rPr>
          <w:rFonts w:cs="Times New Roman"/>
          <w:sz w:val="22"/>
          <w:szCs w:val="22"/>
        </w:rPr>
        <w:t xml:space="preserve">sposób i okres udostępnienia Wykonawcy i </w:t>
      </w:r>
      <w:r w:rsidR="00D25E61" w:rsidRPr="000E30BA">
        <w:rPr>
          <w:rFonts w:cs="Times New Roman"/>
          <w:sz w:val="22"/>
          <w:szCs w:val="22"/>
        </w:rPr>
        <w:t xml:space="preserve">wykorzystania </w:t>
      </w:r>
      <w:r w:rsidRPr="000E30BA">
        <w:rPr>
          <w:rFonts w:cs="Times New Roman"/>
          <w:sz w:val="22"/>
          <w:szCs w:val="22"/>
        </w:rPr>
        <w:t xml:space="preserve">przez niego </w:t>
      </w:r>
      <w:r w:rsidR="00C42997" w:rsidRPr="000E30BA">
        <w:rPr>
          <w:rFonts w:cs="Times New Roman"/>
          <w:sz w:val="22"/>
          <w:szCs w:val="22"/>
        </w:rPr>
        <w:t>zasobów podmiotu</w:t>
      </w:r>
      <w:r w:rsidRPr="000E30BA">
        <w:rPr>
          <w:rFonts w:cs="Times New Roman"/>
          <w:sz w:val="22"/>
          <w:szCs w:val="22"/>
        </w:rPr>
        <w:t xml:space="preserve"> udostępniającego te zasoby</w:t>
      </w:r>
      <w:r w:rsidR="00D25E61" w:rsidRPr="000E30BA">
        <w:rPr>
          <w:rFonts w:cs="Times New Roman"/>
          <w:sz w:val="22"/>
          <w:szCs w:val="22"/>
        </w:rPr>
        <w:t xml:space="preserve"> przy wykonywaniu zamówienia</w:t>
      </w:r>
    </w:p>
    <w:p w14:paraId="6BB3203E" w14:textId="77777777" w:rsidR="00D25E61" w:rsidRPr="000E30BA" w:rsidRDefault="00D25E61" w:rsidP="00D25E61">
      <w:pPr>
        <w:autoSpaceDE w:val="0"/>
        <w:autoSpaceDN w:val="0"/>
        <w:adjustRightInd w:val="0"/>
        <w:jc w:val="both"/>
        <w:rPr>
          <w:rFonts w:cs="Times New Roman"/>
          <w:iCs/>
          <w:sz w:val="22"/>
          <w:szCs w:val="22"/>
        </w:rPr>
      </w:pPr>
      <w:r w:rsidRPr="000E30BA">
        <w:rPr>
          <w:rFonts w:cs="Times New Roman"/>
          <w:iCs/>
          <w:sz w:val="22"/>
          <w:szCs w:val="22"/>
        </w:rPr>
        <w:t>.......................................................................................................................................................</w:t>
      </w:r>
    </w:p>
    <w:p w14:paraId="51E8CD5A" w14:textId="77777777" w:rsidR="00D25E61" w:rsidRPr="000E30BA" w:rsidRDefault="00D25E61" w:rsidP="00D25E61">
      <w:pPr>
        <w:autoSpaceDE w:val="0"/>
        <w:autoSpaceDN w:val="0"/>
        <w:adjustRightInd w:val="0"/>
        <w:jc w:val="both"/>
        <w:rPr>
          <w:rFonts w:cs="Times New Roman"/>
          <w:sz w:val="22"/>
          <w:szCs w:val="22"/>
        </w:rPr>
      </w:pPr>
    </w:p>
    <w:p w14:paraId="37350DDA" w14:textId="7F7B0675" w:rsidR="00D25E61" w:rsidRPr="00154DB4" w:rsidRDefault="000816B3" w:rsidP="00D25E61">
      <w:pPr>
        <w:autoSpaceDE w:val="0"/>
        <w:autoSpaceDN w:val="0"/>
        <w:adjustRightInd w:val="0"/>
        <w:jc w:val="both"/>
        <w:rPr>
          <w:rFonts w:cs="Times New Roman"/>
          <w:strike/>
          <w:sz w:val="22"/>
          <w:szCs w:val="22"/>
        </w:rPr>
      </w:pPr>
      <w:r w:rsidRPr="00154DB4">
        <w:rPr>
          <w:rFonts w:cs="Times New Roman"/>
          <w:strike/>
          <w:sz w:val="22"/>
          <w:szCs w:val="22"/>
        </w:rPr>
        <w:t>c</w:t>
      </w:r>
      <w:r w:rsidR="00D25E61" w:rsidRPr="00154DB4">
        <w:rPr>
          <w:rFonts w:cs="Times New Roman"/>
          <w:strike/>
          <w:sz w:val="22"/>
          <w:szCs w:val="22"/>
        </w:rPr>
        <w:t xml:space="preserve">) czy </w:t>
      </w:r>
      <w:r w:rsidRPr="00154DB4">
        <w:rPr>
          <w:rFonts w:cs="Times New Roman"/>
          <w:strike/>
          <w:sz w:val="22"/>
          <w:szCs w:val="22"/>
        </w:rPr>
        <w:t xml:space="preserve">i w jakim zakresie </w:t>
      </w:r>
      <w:r w:rsidR="00D25E61" w:rsidRPr="00154DB4">
        <w:rPr>
          <w:rFonts w:cs="Times New Roman"/>
          <w:strike/>
          <w:sz w:val="22"/>
          <w:szCs w:val="22"/>
        </w:rPr>
        <w:t>podmiot</w:t>
      </w:r>
      <w:r w:rsidRPr="00154DB4">
        <w:rPr>
          <w:rFonts w:cs="Times New Roman"/>
          <w:strike/>
          <w:sz w:val="22"/>
          <w:szCs w:val="22"/>
        </w:rPr>
        <w:t xml:space="preserve"> </w:t>
      </w:r>
      <w:r w:rsidR="00CF2F3B" w:rsidRPr="00154DB4">
        <w:rPr>
          <w:rFonts w:cs="Times New Roman"/>
          <w:strike/>
          <w:sz w:val="22"/>
          <w:szCs w:val="22"/>
        </w:rPr>
        <w:t>udostepniający</w:t>
      </w:r>
      <w:r w:rsidRPr="00154DB4">
        <w:rPr>
          <w:rFonts w:cs="Times New Roman"/>
          <w:strike/>
          <w:sz w:val="22"/>
          <w:szCs w:val="22"/>
        </w:rPr>
        <w:t xml:space="preserve"> zasoby</w:t>
      </w:r>
      <w:r w:rsidR="00D25E61" w:rsidRPr="00154DB4">
        <w:rPr>
          <w:rFonts w:cs="Times New Roman"/>
          <w:strike/>
          <w:sz w:val="22"/>
          <w:szCs w:val="22"/>
        </w:rPr>
        <w:t xml:space="preserve">, na zdolnościach którego </w:t>
      </w:r>
      <w:r w:rsidR="009C410D" w:rsidRPr="00154DB4">
        <w:rPr>
          <w:rFonts w:cs="Times New Roman"/>
          <w:strike/>
          <w:sz w:val="22"/>
          <w:szCs w:val="22"/>
        </w:rPr>
        <w:t>Wykonawca</w:t>
      </w:r>
      <w:r w:rsidR="00D25E61" w:rsidRPr="00154DB4">
        <w:rPr>
          <w:rFonts w:cs="Times New Roman"/>
          <w:strike/>
          <w:sz w:val="22"/>
          <w:szCs w:val="22"/>
        </w:rPr>
        <w:t xml:space="preserve"> polega w odniesieniu do warunków udziału w postępowaniu dotyczących wykształcenia, kwalifikacji zawodowych lub doświadczenia, zrealizuje roboty budowlane, których wskazane zdolności dotyczą</w:t>
      </w:r>
      <w:r w:rsidR="00A836E0" w:rsidRPr="00154DB4">
        <w:rPr>
          <w:rFonts w:cs="Times New Roman"/>
          <w:strike/>
          <w:sz w:val="22"/>
          <w:szCs w:val="22"/>
        </w:rPr>
        <w:t>:</w:t>
      </w:r>
      <w:r w:rsidR="00D25E61" w:rsidRPr="00154DB4">
        <w:rPr>
          <w:rFonts w:cs="Times New Roman"/>
          <w:strike/>
          <w:sz w:val="22"/>
          <w:szCs w:val="22"/>
        </w:rPr>
        <w:t xml:space="preserve"> </w:t>
      </w:r>
    </w:p>
    <w:p w14:paraId="09612A1B" w14:textId="77777777" w:rsidR="00D25E61" w:rsidRPr="00154DB4" w:rsidRDefault="00D25E61" w:rsidP="00D25E61">
      <w:pPr>
        <w:autoSpaceDE w:val="0"/>
        <w:autoSpaceDN w:val="0"/>
        <w:adjustRightInd w:val="0"/>
        <w:jc w:val="both"/>
        <w:rPr>
          <w:rFonts w:cs="Times New Roman"/>
          <w:iCs/>
          <w:strike/>
          <w:sz w:val="22"/>
          <w:szCs w:val="22"/>
        </w:rPr>
      </w:pPr>
      <w:r w:rsidRPr="00154DB4">
        <w:rPr>
          <w:rFonts w:cs="Times New Roman"/>
          <w:iCs/>
          <w:strike/>
          <w:sz w:val="22"/>
          <w:szCs w:val="22"/>
        </w:rPr>
        <w:t>.......................................................................................................................................................</w:t>
      </w:r>
    </w:p>
    <w:p w14:paraId="6F991357" w14:textId="77777777" w:rsidR="00C86330" w:rsidRPr="000E30BA" w:rsidRDefault="00C86330" w:rsidP="00D25E61">
      <w:pPr>
        <w:jc w:val="both"/>
        <w:rPr>
          <w:rFonts w:cs="Times New Roman"/>
          <w:sz w:val="22"/>
          <w:szCs w:val="22"/>
        </w:rPr>
      </w:pPr>
    </w:p>
    <w:p w14:paraId="008ADCC6" w14:textId="77777777" w:rsidR="00D25E61" w:rsidRPr="000E30BA" w:rsidRDefault="00D25E61" w:rsidP="00D25E61">
      <w:pPr>
        <w:tabs>
          <w:tab w:val="left" w:pos="5245"/>
        </w:tabs>
        <w:ind w:right="-86"/>
        <w:jc w:val="both"/>
        <w:rPr>
          <w:rFonts w:cs="Times New Roman"/>
          <w:i/>
          <w:sz w:val="22"/>
          <w:szCs w:val="22"/>
        </w:rPr>
      </w:pPr>
      <w:r w:rsidRPr="000E30BA">
        <w:rPr>
          <w:rFonts w:cs="Times New Roman"/>
          <w:i/>
          <w:sz w:val="22"/>
          <w:szCs w:val="22"/>
        </w:rPr>
        <w:t xml:space="preserve">Uwaga: </w:t>
      </w:r>
    </w:p>
    <w:p w14:paraId="6A4440C3" w14:textId="77777777" w:rsidR="00C86330" w:rsidRPr="000E30BA" w:rsidRDefault="00C86330" w:rsidP="00D25E61">
      <w:pPr>
        <w:jc w:val="both"/>
        <w:rPr>
          <w:rFonts w:cs="Times New Roman"/>
          <w:i/>
          <w:sz w:val="22"/>
          <w:szCs w:val="22"/>
        </w:rPr>
      </w:pPr>
    </w:p>
    <w:p w14:paraId="577578D1" w14:textId="77777777" w:rsidR="00D25E61" w:rsidRPr="000E30BA" w:rsidRDefault="009C410D" w:rsidP="00D25E61">
      <w:pPr>
        <w:jc w:val="both"/>
        <w:rPr>
          <w:rFonts w:cs="Times New Roman"/>
          <w:i/>
          <w:sz w:val="22"/>
          <w:szCs w:val="22"/>
        </w:rPr>
      </w:pPr>
      <w:r w:rsidRPr="000E30BA">
        <w:rPr>
          <w:rFonts w:cs="Times New Roman"/>
          <w:i/>
          <w:sz w:val="22"/>
          <w:szCs w:val="22"/>
        </w:rPr>
        <w:t>Wykonawca</w:t>
      </w:r>
      <w:r w:rsidR="00D25E61" w:rsidRPr="000E30BA">
        <w:rPr>
          <w:rFonts w:cs="Times New Roman"/>
          <w:i/>
          <w:sz w:val="22"/>
          <w:szCs w:val="22"/>
        </w:rPr>
        <w:t xml:space="preserve"> załącza dokumenty podmiotu zobowiązującego się do oddania do dyspozycji Wykonawcy niezbędnych zasobów zgodnie z wymaganiami </w:t>
      </w:r>
      <w:r w:rsidR="00822168" w:rsidRPr="000E30BA">
        <w:rPr>
          <w:rFonts w:cs="Times New Roman"/>
          <w:i/>
          <w:sz w:val="22"/>
          <w:szCs w:val="22"/>
        </w:rPr>
        <w:t>Zamawiającego</w:t>
      </w:r>
      <w:r w:rsidR="00D25E61" w:rsidRPr="000E30BA">
        <w:rPr>
          <w:rFonts w:cs="Times New Roman"/>
          <w:i/>
          <w:sz w:val="22"/>
          <w:szCs w:val="22"/>
        </w:rPr>
        <w:t xml:space="preserve"> określonymi w SWZ.</w:t>
      </w:r>
    </w:p>
    <w:p w14:paraId="50A8D885" w14:textId="77777777" w:rsidR="00D25E61" w:rsidRPr="000E30BA" w:rsidRDefault="00D25E61" w:rsidP="00D25E61">
      <w:pPr>
        <w:jc w:val="both"/>
        <w:rPr>
          <w:rFonts w:cs="Times New Roman"/>
          <w:i/>
          <w:sz w:val="22"/>
          <w:szCs w:val="22"/>
        </w:rPr>
      </w:pPr>
      <w:r w:rsidRPr="000E30BA">
        <w:rPr>
          <w:rFonts w:cs="Times New Roman"/>
          <w:i/>
          <w:sz w:val="22"/>
          <w:szCs w:val="22"/>
        </w:rPr>
        <w:t xml:space="preserve">*niepotrzebne skreślić. </w:t>
      </w:r>
    </w:p>
    <w:p w14:paraId="7887440C" w14:textId="6C09861E" w:rsidR="00D25E61" w:rsidRPr="000E30BA" w:rsidRDefault="00396EC7" w:rsidP="005308BB">
      <w:pPr>
        <w:spacing w:before="60" w:after="60"/>
        <w:ind w:left="851" w:hanging="295"/>
        <w:jc w:val="right"/>
        <w:rPr>
          <w:rFonts w:cs="Times New Roman"/>
          <w:sz w:val="22"/>
          <w:szCs w:val="22"/>
        </w:rPr>
      </w:pPr>
      <w:r w:rsidRPr="000E30BA">
        <w:rPr>
          <w:rFonts w:cs="Times New Roman"/>
          <w:sz w:val="22"/>
          <w:szCs w:val="22"/>
        </w:rPr>
        <w:t>Miejscowość i d</w:t>
      </w:r>
      <w:r w:rsidR="00D25E61" w:rsidRPr="000E30BA">
        <w:rPr>
          <w:rFonts w:cs="Times New Roman"/>
          <w:sz w:val="22"/>
          <w:szCs w:val="22"/>
        </w:rPr>
        <w:t xml:space="preserve">ata: </w:t>
      </w:r>
      <w:r w:rsidR="00390D4A" w:rsidRPr="000E30BA">
        <w:rPr>
          <w:rFonts w:cs="Times New Roman"/>
          <w:sz w:val="22"/>
          <w:szCs w:val="22"/>
        </w:rPr>
        <w:t>________________________________________</w:t>
      </w:r>
      <w:r w:rsidR="00D25E61" w:rsidRPr="000E30BA">
        <w:rPr>
          <w:rFonts w:cs="Times New Roman"/>
          <w:sz w:val="22"/>
          <w:szCs w:val="22"/>
        </w:rPr>
        <w:t xml:space="preserve"> </w:t>
      </w:r>
    </w:p>
    <w:p w14:paraId="784A897A" w14:textId="77777777" w:rsidR="000816B3" w:rsidRPr="000E30BA" w:rsidRDefault="000816B3" w:rsidP="00406A8B">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Zobowiązanie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32845B78" w14:textId="77777777" w:rsidR="00D25E61" w:rsidRPr="000E30BA" w:rsidRDefault="00D25E61" w:rsidP="00D25E61">
      <w:pPr>
        <w:ind w:right="-578"/>
        <w:rPr>
          <w:rFonts w:cs="Times New Roman"/>
          <w:sz w:val="22"/>
          <w:szCs w:val="22"/>
          <w:highlight w:val="yellow"/>
        </w:rPr>
        <w:sectPr w:rsidR="00D25E61" w:rsidRPr="000E30BA" w:rsidSect="002A15BB">
          <w:footerReference w:type="default" r:id="rId30"/>
          <w:pgSz w:w="11906" w:h="16838"/>
          <w:pgMar w:top="765" w:right="794" w:bottom="1191" w:left="851" w:header="709" w:footer="340" w:gutter="0"/>
          <w:cols w:space="708"/>
          <w:docGrid w:linePitch="360"/>
        </w:sectPr>
      </w:pPr>
    </w:p>
    <w:p w14:paraId="1AB5D334" w14:textId="664B9241" w:rsidR="00D25E61" w:rsidRPr="000E30BA" w:rsidRDefault="00D25E61" w:rsidP="006F69A6">
      <w:pPr>
        <w:rPr>
          <w:rFonts w:cs="Times New Roman"/>
          <w:b/>
          <w:bCs/>
          <w:sz w:val="22"/>
          <w:szCs w:val="22"/>
        </w:rPr>
      </w:pPr>
      <w:r w:rsidRPr="000E30BA">
        <w:rPr>
          <w:rFonts w:cs="Times New Roman"/>
          <w:b/>
          <w:bCs/>
          <w:sz w:val="22"/>
          <w:szCs w:val="22"/>
        </w:rPr>
        <w:lastRenderedPageBreak/>
        <w:t xml:space="preserve">Załącznik nr </w:t>
      </w:r>
      <w:r w:rsidR="003F773A">
        <w:rPr>
          <w:rFonts w:cs="Times New Roman"/>
          <w:b/>
          <w:bCs/>
          <w:sz w:val="22"/>
          <w:szCs w:val="22"/>
        </w:rPr>
        <w:t>6</w:t>
      </w:r>
      <w:r w:rsidR="0048570A" w:rsidRPr="000E30BA">
        <w:rPr>
          <w:rFonts w:cs="Times New Roman"/>
          <w:b/>
          <w:bCs/>
          <w:sz w:val="22"/>
          <w:szCs w:val="22"/>
        </w:rPr>
        <w:t xml:space="preserve"> do SWZ</w:t>
      </w:r>
    </w:p>
    <w:p w14:paraId="4C7425BE" w14:textId="05578B11" w:rsidR="00D25E61" w:rsidRPr="000E30BA" w:rsidRDefault="00D021DF" w:rsidP="00D25E61">
      <w:pPr>
        <w:rPr>
          <w:rFonts w:cs="Times New Roman"/>
          <w:b/>
          <w:bCs/>
          <w:iCs/>
          <w:sz w:val="22"/>
          <w:szCs w:val="22"/>
        </w:rPr>
      </w:pPr>
      <w:r>
        <w:rPr>
          <w:rFonts w:cs="Times New Roman"/>
          <w:b/>
          <w:bCs/>
          <w:sz w:val="22"/>
          <w:szCs w:val="22"/>
        </w:rPr>
        <w:t>ZP/120/2024</w:t>
      </w:r>
    </w:p>
    <w:p w14:paraId="1ED8B82D" w14:textId="77777777" w:rsidR="00D25E61" w:rsidRPr="000E30BA" w:rsidRDefault="00D25E61" w:rsidP="00D25E61">
      <w:pPr>
        <w:rPr>
          <w:rFonts w:cs="Times New Roman"/>
          <w:sz w:val="22"/>
          <w:szCs w:val="22"/>
        </w:rPr>
      </w:pPr>
    </w:p>
    <w:p w14:paraId="7B1E5B21" w14:textId="77777777" w:rsidR="00372457" w:rsidRPr="000E30BA" w:rsidRDefault="00372457" w:rsidP="00372457">
      <w:pPr>
        <w:spacing w:line="360" w:lineRule="auto"/>
        <w:jc w:val="center"/>
        <w:rPr>
          <w:rFonts w:cs="Times New Roman"/>
          <w:b/>
          <w:sz w:val="22"/>
          <w:szCs w:val="22"/>
        </w:rPr>
      </w:pPr>
      <w:r w:rsidRPr="000E30BA">
        <w:rPr>
          <w:rFonts w:cs="Times New Roman"/>
          <w:b/>
          <w:sz w:val="22"/>
          <w:szCs w:val="22"/>
        </w:rPr>
        <w:t xml:space="preserve">WYKONAWCY </w:t>
      </w:r>
      <w:r w:rsidRPr="000E30BA">
        <w:rPr>
          <w:rFonts w:cs="Times New Roman"/>
          <w:b/>
          <w:sz w:val="22"/>
          <w:szCs w:val="22"/>
          <w:shd w:val="clear" w:color="auto" w:fill="FFFFFF"/>
        </w:rPr>
        <w:t>WSPÓLNIE UBIEGAJĄCY SIĘ O UDZIELENIE ZAMÓWIENIA</w:t>
      </w:r>
    </w:p>
    <w:p w14:paraId="569AF773" w14:textId="77777777" w:rsidR="00372457" w:rsidRPr="000E30BA" w:rsidRDefault="00372457" w:rsidP="00372457">
      <w:pPr>
        <w:spacing w:line="360" w:lineRule="auto"/>
        <w:ind w:right="-53"/>
        <w:rPr>
          <w:rFonts w:cs="Times New Roman"/>
          <w:sz w:val="22"/>
          <w:szCs w:val="22"/>
        </w:rPr>
      </w:pPr>
      <w:r w:rsidRPr="000E30BA">
        <w:rPr>
          <w:rFonts w:cs="Times New Roman"/>
          <w:sz w:val="22"/>
          <w:szCs w:val="22"/>
        </w:rPr>
        <w:t>__________________________________________________________________________________________________________________________________________________________________________________</w:t>
      </w:r>
    </w:p>
    <w:p w14:paraId="1213D75D" w14:textId="77777777" w:rsidR="00372457" w:rsidRPr="000E30BA" w:rsidRDefault="00372457" w:rsidP="00372457">
      <w:pPr>
        <w:tabs>
          <w:tab w:val="left" w:pos="9781"/>
        </w:tabs>
        <w:spacing w:line="276" w:lineRule="auto"/>
        <w:jc w:val="center"/>
        <w:rPr>
          <w:rFonts w:cs="Times New Roman"/>
          <w:i/>
          <w:iCs/>
          <w:sz w:val="22"/>
          <w:szCs w:val="22"/>
        </w:rPr>
      </w:pPr>
      <w:r w:rsidRPr="000E30BA">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339D2A2E" w14:textId="77777777" w:rsidR="003F773A" w:rsidRDefault="003F773A" w:rsidP="00372457">
      <w:pPr>
        <w:spacing w:line="360" w:lineRule="auto"/>
        <w:rPr>
          <w:rFonts w:cs="Times New Roman"/>
          <w:sz w:val="22"/>
          <w:szCs w:val="22"/>
        </w:rPr>
      </w:pPr>
    </w:p>
    <w:p w14:paraId="290B3917" w14:textId="0C47A54D" w:rsidR="00372457" w:rsidRPr="000E30BA" w:rsidRDefault="00372457" w:rsidP="00372457">
      <w:pPr>
        <w:spacing w:line="360" w:lineRule="auto"/>
        <w:rPr>
          <w:rFonts w:cs="Times New Roman"/>
          <w:sz w:val="22"/>
          <w:szCs w:val="22"/>
        </w:rPr>
      </w:pPr>
      <w:r w:rsidRPr="000E30BA">
        <w:rPr>
          <w:rFonts w:cs="Times New Roman"/>
          <w:sz w:val="22"/>
          <w:szCs w:val="22"/>
        </w:rPr>
        <w:t>reprezentowani przez:</w:t>
      </w:r>
    </w:p>
    <w:p w14:paraId="2E99F0F0" w14:textId="77777777" w:rsidR="00372457" w:rsidRPr="000E30BA" w:rsidRDefault="00372457" w:rsidP="00372457">
      <w:pPr>
        <w:spacing w:line="360" w:lineRule="auto"/>
        <w:ind w:right="-53"/>
        <w:rPr>
          <w:rFonts w:cs="Times New Roman"/>
          <w:sz w:val="22"/>
          <w:szCs w:val="22"/>
        </w:rPr>
      </w:pPr>
      <w:r w:rsidRPr="000E30BA">
        <w:rPr>
          <w:rFonts w:cs="Times New Roman"/>
          <w:sz w:val="22"/>
          <w:szCs w:val="22"/>
        </w:rPr>
        <w:t>_______________________________________________________________________________</w:t>
      </w:r>
    </w:p>
    <w:p w14:paraId="62BCE8E6" w14:textId="77777777" w:rsidR="00372457" w:rsidRPr="000E30BA" w:rsidRDefault="00372457" w:rsidP="00372457">
      <w:pPr>
        <w:spacing w:line="276" w:lineRule="auto"/>
        <w:jc w:val="center"/>
        <w:rPr>
          <w:rFonts w:cs="Times New Roman"/>
          <w:b/>
          <w:bCs/>
          <w:sz w:val="22"/>
          <w:szCs w:val="22"/>
        </w:rPr>
      </w:pPr>
      <w:r w:rsidRPr="000E30BA">
        <w:rPr>
          <w:rFonts w:cs="Times New Roman"/>
          <w:b/>
          <w:bCs/>
          <w:sz w:val="22"/>
          <w:szCs w:val="22"/>
          <w:shd w:val="clear" w:color="auto" w:fill="FFFFFF"/>
        </w:rPr>
        <w:t xml:space="preserve">Oświadczenie, złożone na podstawie art. 117 ust. 4 ustawy </w:t>
      </w:r>
      <w:r w:rsidRPr="000E30BA">
        <w:rPr>
          <w:rFonts w:cs="Times New Roman"/>
          <w:b/>
          <w:bCs/>
          <w:sz w:val="22"/>
          <w:szCs w:val="22"/>
        </w:rPr>
        <w:t xml:space="preserve">z dnia 11 września 2019 r. </w:t>
      </w:r>
    </w:p>
    <w:p w14:paraId="043FA4DD" w14:textId="68328B39" w:rsidR="00372457" w:rsidRPr="000E30BA" w:rsidRDefault="00372457" w:rsidP="00372457">
      <w:pPr>
        <w:spacing w:line="276" w:lineRule="auto"/>
        <w:jc w:val="center"/>
        <w:rPr>
          <w:rFonts w:cs="Times New Roman"/>
          <w:b/>
          <w:bCs/>
          <w:sz w:val="22"/>
          <w:szCs w:val="22"/>
          <w:shd w:val="clear" w:color="auto" w:fill="FFFFFF"/>
        </w:rPr>
      </w:pPr>
      <w:r w:rsidRPr="000E30BA">
        <w:rPr>
          <w:rFonts w:cs="Times New Roman"/>
          <w:b/>
          <w:bCs/>
          <w:sz w:val="22"/>
          <w:szCs w:val="22"/>
        </w:rPr>
        <w:t>- Prawo zamówień publicznych (</w:t>
      </w:r>
      <w:r w:rsidR="003F773A">
        <w:rPr>
          <w:rFonts w:cs="Times New Roman"/>
          <w:b/>
          <w:bCs/>
          <w:sz w:val="22"/>
          <w:szCs w:val="22"/>
        </w:rPr>
        <w:t xml:space="preserve">t.j. </w:t>
      </w:r>
      <w:r w:rsidRPr="000E30BA">
        <w:rPr>
          <w:rFonts w:cs="Times New Roman"/>
          <w:b/>
          <w:bCs/>
          <w:sz w:val="22"/>
          <w:szCs w:val="22"/>
        </w:rPr>
        <w:t>Dz.U. z 2023 r. poz. 1605</w:t>
      </w:r>
      <w:r w:rsidR="00A836E0" w:rsidRPr="000E30BA">
        <w:rPr>
          <w:rFonts w:cs="Times New Roman"/>
          <w:b/>
          <w:bCs/>
          <w:sz w:val="22"/>
          <w:szCs w:val="22"/>
        </w:rPr>
        <w:t xml:space="preserve"> ze zm.</w:t>
      </w:r>
      <w:r w:rsidRPr="000E30BA">
        <w:rPr>
          <w:rFonts w:cs="Times New Roman"/>
          <w:b/>
          <w:bCs/>
          <w:sz w:val="22"/>
          <w:szCs w:val="22"/>
        </w:rPr>
        <w:t xml:space="preserve">),  </w:t>
      </w:r>
      <w:r w:rsidRPr="000E30BA">
        <w:rPr>
          <w:rFonts w:cs="Times New Roman"/>
          <w:b/>
          <w:bCs/>
          <w:sz w:val="22"/>
          <w:szCs w:val="22"/>
          <w:shd w:val="clear" w:color="auto" w:fill="FFFFFF"/>
        </w:rPr>
        <w:t xml:space="preserve">które </w:t>
      </w:r>
      <w:r w:rsidR="00D43A64">
        <w:rPr>
          <w:rFonts w:cs="Times New Roman"/>
          <w:b/>
          <w:bCs/>
          <w:sz w:val="22"/>
          <w:szCs w:val="22"/>
          <w:shd w:val="clear" w:color="auto" w:fill="FFFFFF"/>
        </w:rPr>
        <w:t>usługi</w:t>
      </w:r>
      <w:r w:rsidRPr="000E30BA">
        <w:rPr>
          <w:rFonts w:cs="Times New Roman"/>
          <w:b/>
          <w:bCs/>
          <w:sz w:val="22"/>
          <w:szCs w:val="22"/>
          <w:shd w:val="clear" w:color="auto" w:fill="FFFFFF"/>
        </w:rPr>
        <w:t xml:space="preserve"> wykonają poszczególni wykonawcy wspólnie ubiegający się o udzielenie zamówienia</w:t>
      </w:r>
    </w:p>
    <w:p w14:paraId="18A45594" w14:textId="77777777" w:rsidR="00372457" w:rsidRPr="000E30BA" w:rsidRDefault="00372457" w:rsidP="00372457">
      <w:pPr>
        <w:spacing w:line="276" w:lineRule="auto"/>
        <w:jc w:val="center"/>
        <w:rPr>
          <w:rFonts w:cs="Times New Roman"/>
          <w:b/>
          <w:bCs/>
          <w:sz w:val="22"/>
          <w:szCs w:val="22"/>
          <w:shd w:val="clear" w:color="auto" w:fill="FFFFFF"/>
        </w:rPr>
      </w:pPr>
    </w:p>
    <w:p w14:paraId="7373D771" w14:textId="4993E56E" w:rsidR="00372457" w:rsidRPr="000E30BA" w:rsidRDefault="00372457" w:rsidP="00372457">
      <w:pPr>
        <w:pStyle w:val="Nagwek"/>
        <w:spacing w:line="276" w:lineRule="auto"/>
        <w:jc w:val="both"/>
        <w:rPr>
          <w:b/>
          <w:bCs/>
          <w:sz w:val="22"/>
          <w:szCs w:val="22"/>
        </w:rPr>
      </w:pPr>
      <w:r w:rsidRPr="000E30BA">
        <w:rPr>
          <w:sz w:val="22"/>
          <w:szCs w:val="22"/>
        </w:rPr>
        <w:t xml:space="preserve">Uprawniony do reprezentowania ______________________________________________________________ w postępowaniu o udzielenie zamówienia publicznego na zadanie pn.: </w:t>
      </w:r>
      <w:r w:rsidR="00A97110" w:rsidRPr="000E30BA">
        <w:rPr>
          <w:sz w:val="22"/>
          <w:szCs w:val="22"/>
        </w:rPr>
        <w:t>„</w:t>
      </w:r>
      <w:r w:rsidR="00A97110" w:rsidRPr="003F773A">
        <w:rPr>
          <w:b/>
          <w:sz w:val="22"/>
          <w:szCs w:val="22"/>
        </w:rPr>
        <w:t>Świadczenie kompleksowej usługi konserwacji i dzierżawy bielizny szpitalnej oraz dzierżawy wraz ze sprzętem systemów do jej identyfikacji i zliczania we wszystkich obiektach CSK UM w Łodzi</w:t>
      </w:r>
      <w:r w:rsidR="00A97110" w:rsidRPr="000E30BA">
        <w:rPr>
          <w:sz w:val="22"/>
          <w:szCs w:val="22"/>
        </w:rPr>
        <w:t>”</w:t>
      </w:r>
      <w:r w:rsidRPr="000E30BA">
        <w:rPr>
          <w:sz w:val="22"/>
          <w:szCs w:val="22"/>
        </w:rPr>
        <w:t xml:space="preserve"> </w:t>
      </w:r>
      <w:r w:rsidRPr="000E30BA">
        <w:rPr>
          <w:sz w:val="22"/>
          <w:szCs w:val="22"/>
          <w:shd w:val="clear" w:color="auto" w:fill="FFFFFF"/>
        </w:rPr>
        <w:t xml:space="preserve">- </w:t>
      </w:r>
      <w:r w:rsidR="00D021DF">
        <w:rPr>
          <w:sz w:val="22"/>
          <w:szCs w:val="22"/>
          <w:shd w:val="clear" w:color="auto" w:fill="FFFFFF"/>
        </w:rPr>
        <w:t>ZP/120/2024</w:t>
      </w:r>
      <w:r w:rsidRPr="000E30BA">
        <w:rPr>
          <w:sz w:val="22"/>
          <w:szCs w:val="22"/>
          <w:shd w:val="clear" w:color="auto" w:fill="FFFFFF"/>
        </w:rPr>
        <w:t xml:space="preserve"> p</w:t>
      </w:r>
      <w:r w:rsidRPr="000E30BA">
        <w:rPr>
          <w:sz w:val="22"/>
          <w:szCs w:val="22"/>
        </w:rPr>
        <w:t xml:space="preserve">rowadzonym przez SP ZOZ CSK UM w Łodzi, </w:t>
      </w:r>
      <w:r w:rsidRPr="000E30BA">
        <w:rPr>
          <w:b/>
          <w:bCs/>
          <w:sz w:val="22"/>
          <w:szCs w:val="22"/>
        </w:rPr>
        <w:t xml:space="preserve">oświadczam, że następujące </w:t>
      </w:r>
      <w:r w:rsidR="00D43A64">
        <w:rPr>
          <w:b/>
          <w:bCs/>
          <w:sz w:val="22"/>
          <w:szCs w:val="22"/>
        </w:rPr>
        <w:t>uslugi</w:t>
      </w:r>
      <w:r w:rsidR="000C3C9E">
        <w:rPr>
          <w:b/>
          <w:bCs/>
          <w:sz w:val="22"/>
          <w:szCs w:val="22"/>
        </w:rPr>
        <w:t>F</w:t>
      </w:r>
      <w:r w:rsidRPr="000E30BA">
        <w:rPr>
          <w:b/>
          <w:bCs/>
          <w:sz w:val="22"/>
          <w:szCs w:val="22"/>
        </w:rPr>
        <w:t xml:space="preserve"> wykonają poszczególni wykonawcy wspólnie ubiegający się o udzielenie zamówienia:</w:t>
      </w:r>
    </w:p>
    <w:p w14:paraId="3E1D1199" w14:textId="77777777" w:rsidR="00372457" w:rsidRPr="000E30BA" w:rsidRDefault="00372457" w:rsidP="00372457">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2457" w:rsidRPr="000E30BA" w14:paraId="6DD154A1" w14:textId="77777777" w:rsidTr="003F773A">
        <w:trPr>
          <w:trHeight w:val="1054"/>
        </w:trPr>
        <w:tc>
          <w:tcPr>
            <w:tcW w:w="5245" w:type="dxa"/>
            <w:shd w:val="clear" w:color="auto" w:fill="auto"/>
            <w:vAlign w:val="center"/>
          </w:tcPr>
          <w:p w14:paraId="7C38E4AF" w14:textId="77777777" w:rsidR="00372457" w:rsidRPr="000E30BA" w:rsidRDefault="00372457" w:rsidP="00717CEA">
            <w:pPr>
              <w:tabs>
                <w:tab w:val="left" w:pos="426"/>
              </w:tabs>
              <w:spacing w:after="240" w:line="276" w:lineRule="auto"/>
              <w:jc w:val="center"/>
              <w:rPr>
                <w:rFonts w:cs="Times New Roman"/>
                <w:b/>
                <w:bCs/>
                <w:color w:val="000000"/>
                <w:sz w:val="22"/>
                <w:szCs w:val="22"/>
              </w:rPr>
            </w:pPr>
            <w:r w:rsidRPr="000E30BA">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DAA0011" w14:textId="44B58B62" w:rsidR="00372457" w:rsidRPr="000E30BA" w:rsidRDefault="00372457" w:rsidP="003F773A">
            <w:pPr>
              <w:tabs>
                <w:tab w:val="left" w:pos="426"/>
              </w:tabs>
              <w:spacing w:after="240" w:line="276" w:lineRule="auto"/>
              <w:jc w:val="center"/>
              <w:rPr>
                <w:rFonts w:cs="Times New Roman"/>
                <w:b/>
                <w:bCs/>
                <w:color w:val="000000"/>
                <w:sz w:val="22"/>
                <w:szCs w:val="22"/>
              </w:rPr>
            </w:pPr>
            <w:r w:rsidRPr="000E30BA">
              <w:rPr>
                <w:rFonts w:cs="Times New Roman"/>
                <w:b/>
                <w:bCs/>
                <w:color w:val="000000"/>
                <w:sz w:val="22"/>
                <w:szCs w:val="22"/>
              </w:rPr>
              <w:t xml:space="preserve">Zakres </w:t>
            </w:r>
            <w:r w:rsidR="003F773A">
              <w:rPr>
                <w:rFonts w:cs="Times New Roman"/>
                <w:b/>
                <w:bCs/>
                <w:color w:val="000000"/>
                <w:sz w:val="22"/>
                <w:szCs w:val="22"/>
              </w:rPr>
              <w:t>usług</w:t>
            </w:r>
            <w:r w:rsidRPr="000E30BA">
              <w:rPr>
                <w:rFonts w:cs="Times New Roman"/>
                <w:b/>
                <w:bCs/>
                <w:color w:val="000000"/>
                <w:sz w:val="22"/>
                <w:szCs w:val="22"/>
              </w:rPr>
              <w:t xml:space="preserve">, które wykona wykonawca </w:t>
            </w:r>
            <w:r w:rsidRPr="000E30BA">
              <w:rPr>
                <w:rFonts w:cs="Times New Roman"/>
                <w:b/>
                <w:bCs/>
                <w:sz w:val="22"/>
                <w:szCs w:val="22"/>
                <w:shd w:val="clear" w:color="auto" w:fill="FFFFFF"/>
              </w:rPr>
              <w:t>wspólnie ubiegający się o udzielenie zamówienia</w:t>
            </w:r>
          </w:p>
        </w:tc>
      </w:tr>
      <w:tr w:rsidR="00372457" w:rsidRPr="000E30BA" w14:paraId="5B206A60" w14:textId="77777777" w:rsidTr="00372457">
        <w:tc>
          <w:tcPr>
            <w:tcW w:w="5245" w:type="dxa"/>
            <w:shd w:val="clear" w:color="auto" w:fill="auto"/>
          </w:tcPr>
          <w:p w14:paraId="12A89722" w14:textId="77777777" w:rsidR="00372457" w:rsidRPr="000E30BA" w:rsidRDefault="00372457" w:rsidP="00717CEA">
            <w:pPr>
              <w:tabs>
                <w:tab w:val="left" w:pos="426"/>
              </w:tabs>
              <w:spacing w:after="240" w:line="312" w:lineRule="auto"/>
              <w:jc w:val="both"/>
              <w:rPr>
                <w:rFonts w:cs="Times New Roman"/>
                <w:color w:val="000000"/>
                <w:sz w:val="22"/>
                <w:szCs w:val="22"/>
              </w:rPr>
            </w:pPr>
          </w:p>
        </w:tc>
        <w:tc>
          <w:tcPr>
            <w:tcW w:w="4678" w:type="dxa"/>
            <w:shd w:val="clear" w:color="auto" w:fill="auto"/>
          </w:tcPr>
          <w:p w14:paraId="68BAA387" w14:textId="77777777" w:rsidR="00372457" w:rsidRPr="000E30BA" w:rsidRDefault="00372457" w:rsidP="00717CEA">
            <w:pPr>
              <w:tabs>
                <w:tab w:val="left" w:pos="426"/>
              </w:tabs>
              <w:spacing w:after="240" w:line="312" w:lineRule="auto"/>
              <w:jc w:val="both"/>
              <w:rPr>
                <w:rFonts w:cs="Times New Roman"/>
                <w:color w:val="000000"/>
                <w:sz w:val="22"/>
                <w:szCs w:val="22"/>
              </w:rPr>
            </w:pPr>
          </w:p>
        </w:tc>
      </w:tr>
      <w:tr w:rsidR="00372457" w:rsidRPr="000E30BA" w14:paraId="3AB0C98A" w14:textId="77777777" w:rsidTr="00372457">
        <w:tc>
          <w:tcPr>
            <w:tcW w:w="5245" w:type="dxa"/>
            <w:shd w:val="clear" w:color="auto" w:fill="auto"/>
          </w:tcPr>
          <w:p w14:paraId="059DDA24" w14:textId="77777777" w:rsidR="00372457" w:rsidRPr="000E30BA" w:rsidRDefault="00372457" w:rsidP="00717CEA">
            <w:pPr>
              <w:tabs>
                <w:tab w:val="left" w:pos="426"/>
              </w:tabs>
              <w:spacing w:after="240" w:line="312" w:lineRule="auto"/>
              <w:jc w:val="both"/>
              <w:rPr>
                <w:rFonts w:cs="Times New Roman"/>
                <w:color w:val="000000"/>
                <w:sz w:val="22"/>
                <w:szCs w:val="22"/>
              </w:rPr>
            </w:pPr>
          </w:p>
        </w:tc>
        <w:tc>
          <w:tcPr>
            <w:tcW w:w="4678" w:type="dxa"/>
            <w:shd w:val="clear" w:color="auto" w:fill="auto"/>
          </w:tcPr>
          <w:p w14:paraId="13C654D2" w14:textId="77777777" w:rsidR="00372457" w:rsidRPr="000E30BA" w:rsidRDefault="00372457" w:rsidP="00717CEA">
            <w:pPr>
              <w:tabs>
                <w:tab w:val="left" w:pos="426"/>
              </w:tabs>
              <w:spacing w:after="240" w:line="312" w:lineRule="auto"/>
              <w:jc w:val="both"/>
              <w:rPr>
                <w:rFonts w:cs="Times New Roman"/>
                <w:color w:val="000000"/>
                <w:sz w:val="22"/>
                <w:szCs w:val="22"/>
              </w:rPr>
            </w:pPr>
          </w:p>
        </w:tc>
      </w:tr>
    </w:tbl>
    <w:p w14:paraId="022C8C28" w14:textId="77777777" w:rsidR="00372457" w:rsidRPr="000E30BA" w:rsidRDefault="00372457" w:rsidP="00372457">
      <w:pPr>
        <w:shd w:val="clear" w:color="auto" w:fill="FFFFFF"/>
        <w:spacing w:after="120" w:line="276" w:lineRule="auto"/>
        <w:jc w:val="both"/>
        <w:rPr>
          <w:rFonts w:eastAsia="Times New Roman" w:cs="Times New Roman"/>
          <w:b/>
          <w:bCs/>
          <w:sz w:val="22"/>
          <w:szCs w:val="22"/>
          <w:u w:val="single"/>
        </w:rPr>
      </w:pPr>
      <w:r w:rsidRPr="000E30BA">
        <w:rPr>
          <w:rFonts w:eastAsia="Times New Roman" w:cs="Times New Roman"/>
          <w:b/>
          <w:bCs/>
          <w:sz w:val="22"/>
          <w:szCs w:val="22"/>
          <w:u w:val="single"/>
        </w:rPr>
        <w:t>Podstawa prawna złożenia oświadczenia:</w:t>
      </w:r>
    </w:p>
    <w:p w14:paraId="0209902F" w14:textId="6CA8E45E" w:rsidR="00372457" w:rsidRPr="000E30BA" w:rsidRDefault="00372457" w:rsidP="00372457">
      <w:pPr>
        <w:shd w:val="clear" w:color="auto" w:fill="FFFFFF"/>
        <w:spacing w:after="120" w:line="276" w:lineRule="auto"/>
        <w:jc w:val="both"/>
        <w:rPr>
          <w:rFonts w:eastAsia="Times New Roman" w:cs="Times New Roman"/>
          <w:sz w:val="22"/>
          <w:szCs w:val="22"/>
        </w:rPr>
      </w:pPr>
      <w:r w:rsidRPr="000E30BA">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0E30BA">
        <w:rPr>
          <w:rFonts w:eastAsia="Times New Roman" w:cs="Times New Roman"/>
          <w:b/>
          <w:bCs/>
          <w:sz w:val="22"/>
          <w:szCs w:val="22"/>
        </w:rPr>
        <w:t xml:space="preserve">(art. 117 ust. 3 </w:t>
      </w:r>
      <w:r w:rsidR="00A836E0" w:rsidRPr="000E30BA">
        <w:rPr>
          <w:rFonts w:eastAsia="Times New Roman" w:cs="Times New Roman"/>
          <w:b/>
          <w:bCs/>
          <w:sz w:val="22"/>
          <w:szCs w:val="22"/>
        </w:rPr>
        <w:t xml:space="preserve">ustawy </w:t>
      </w:r>
      <w:r w:rsidRPr="000E30BA">
        <w:rPr>
          <w:rFonts w:eastAsia="Times New Roman" w:cs="Times New Roman"/>
          <w:b/>
          <w:bCs/>
          <w:sz w:val="22"/>
          <w:szCs w:val="22"/>
        </w:rPr>
        <w:t>Pzp</w:t>
      </w:r>
      <w:r w:rsidRPr="000E30BA">
        <w:rPr>
          <w:rFonts w:eastAsia="Times New Roman" w:cs="Times New Roman"/>
          <w:sz w:val="22"/>
          <w:szCs w:val="22"/>
        </w:rPr>
        <w:t>).</w:t>
      </w:r>
    </w:p>
    <w:p w14:paraId="43ED10A6" w14:textId="109B4AB4" w:rsidR="00372457" w:rsidRPr="000E30BA" w:rsidRDefault="00372457" w:rsidP="00372457">
      <w:pPr>
        <w:shd w:val="clear" w:color="auto" w:fill="FFFFFF"/>
        <w:spacing w:after="120" w:line="276" w:lineRule="auto"/>
        <w:jc w:val="both"/>
        <w:rPr>
          <w:rFonts w:eastAsia="Times New Roman" w:cs="Times New Roman"/>
          <w:b/>
          <w:bCs/>
          <w:sz w:val="22"/>
          <w:szCs w:val="22"/>
        </w:rPr>
      </w:pPr>
      <w:r w:rsidRPr="000E30BA">
        <w:rPr>
          <w:rFonts w:eastAsia="Times New Roman" w:cs="Times New Roman"/>
          <w:sz w:val="22"/>
          <w:szCs w:val="22"/>
        </w:rPr>
        <w:t>W przypadku, o którym mowa w art. 117 ust. 3</w:t>
      </w:r>
      <w:r w:rsidR="00A836E0" w:rsidRPr="000E30BA">
        <w:rPr>
          <w:rFonts w:eastAsia="Times New Roman" w:cs="Times New Roman"/>
          <w:sz w:val="22"/>
          <w:szCs w:val="22"/>
        </w:rPr>
        <w:t xml:space="preserve"> ustawy Pzp</w:t>
      </w:r>
      <w:r w:rsidRPr="000E30BA">
        <w:rPr>
          <w:rFonts w:eastAsia="Times New Roman" w:cs="Times New Roman"/>
          <w:sz w:val="22"/>
          <w:szCs w:val="22"/>
        </w:rPr>
        <w:t xml:space="preserve">, wykonawcy wspólnie ubiegający się o udzielenie zamówienia dołączają do oferty oświadczenie, z którego wynika, które </w:t>
      </w:r>
      <w:r w:rsidR="003F773A">
        <w:rPr>
          <w:rFonts w:eastAsia="Times New Roman" w:cs="Times New Roman"/>
          <w:sz w:val="22"/>
          <w:szCs w:val="22"/>
        </w:rPr>
        <w:t>usługi</w:t>
      </w:r>
      <w:r w:rsidRPr="000E30BA">
        <w:rPr>
          <w:rFonts w:eastAsia="Times New Roman" w:cs="Times New Roman"/>
          <w:sz w:val="22"/>
          <w:szCs w:val="22"/>
        </w:rPr>
        <w:t xml:space="preserve"> wykonają poszczególni wykonawcy </w:t>
      </w:r>
      <w:r w:rsidRPr="000E30BA">
        <w:rPr>
          <w:rFonts w:eastAsia="Times New Roman" w:cs="Times New Roman"/>
          <w:b/>
          <w:bCs/>
          <w:sz w:val="22"/>
          <w:szCs w:val="22"/>
        </w:rPr>
        <w:t xml:space="preserve">(art. 117 ust. 4 </w:t>
      </w:r>
      <w:r w:rsidR="00A836E0" w:rsidRPr="000E30BA">
        <w:rPr>
          <w:rFonts w:eastAsia="Times New Roman" w:cs="Times New Roman"/>
          <w:b/>
          <w:bCs/>
          <w:sz w:val="22"/>
          <w:szCs w:val="22"/>
        </w:rPr>
        <w:t xml:space="preserve">ustawy </w:t>
      </w:r>
      <w:r w:rsidRPr="000E30BA">
        <w:rPr>
          <w:rFonts w:eastAsia="Times New Roman" w:cs="Times New Roman"/>
          <w:b/>
          <w:bCs/>
          <w:sz w:val="22"/>
          <w:szCs w:val="22"/>
        </w:rPr>
        <w:t>Pzp).</w:t>
      </w:r>
    </w:p>
    <w:p w14:paraId="78A49C45" w14:textId="1CC0B58F" w:rsidR="00D25E61" w:rsidRPr="000E30BA" w:rsidRDefault="00CF2F3B" w:rsidP="00CF2F3B">
      <w:pPr>
        <w:tabs>
          <w:tab w:val="left" w:pos="2127"/>
        </w:tabs>
        <w:spacing w:line="312" w:lineRule="auto"/>
        <w:ind w:left="7788"/>
        <w:jc w:val="both"/>
        <w:rPr>
          <w:rFonts w:cs="Times New Roman"/>
          <w:sz w:val="22"/>
          <w:szCs w:val="22"/>
        </w:rPr>
      </w:pPr>
      <w:r w:rsidRPr="000E30BA">
        <w:rPr>
          <w:rFonts w:cs="Times New Roman"/>
          <w:sz w:val="22"/>
          <w:szCs w:val="22"/>
        </w:rPr>
        <w:t>__________________</w:t>
      </w:r>
    </w:p>
    <w:p w14:paraId="5E0BF1CF" w14:textId="77777777" w:rsidR="00396EC7" w:rsidRPr="000E30BA" w:rsidRDefault="00396EC7" w:rsidP="00CF2F3B">
      <w:pPr>
        <w:tabs>
          <w:tab w:val="left" w:pos="2127"/>
        </w:tabs>
        <w:spacing w:line="312" w:lineRule="auto"/>
        <w:ind w:left="7788"/>
        <w:jc w:val="both"/>
        <w:rPr>
          <w:rFonts w:cs="Times New Roman"/>
          <w:i/>
          <w:sz w:val="22"/>
          <w:szCs w:val="22"/>
        </w:rPr>
      </w:pPr>
      <w:r w:rsidRPr="000E30BA">
        <w:rPr>
          <w:rFonts w:cs="Times New Roman"/>
          <w:i/>
          <w:sz w:val="22"/>
          <w:szCs w:val="22"/>
        </w:rPr>
        <w:t>(miejscowość i data)</w:t>
      </w:r>
    </w:p>
    <w:p w14:paraId="58EE087C" w14:textId="77777777" w:rsidR="0048570A" w:rsidRPr="000E30BA" w:rsidRDefault="0048570A" w:rsidP="00406A8B">
      <w:pPr>
        <w:autoSpaceDE w:val="0"/>
        <w:jc w:val="both"/>
        <w:rPr>
          <w:rFonts w:eastAsia="Times New Roman" w:cs="Times New Roman"/>
          <w:b/>
          <w:sz w:val="22"/>
          <w:szCs w:val="22"/>
        </w:rPr>
      </w:pPr>
      <w:r w:rsidRPr="000E30BA">
        <w:rPr>
          <w:rFonts w:eastAsia="Times New Roman" w:cs="Times New Roman"/>
          <w:b/>
          <w:color w:val="000000"/>
          <w:sz w:val="22"/>
          <w:szCs w:val="22"/>
        </w:rPr>
        <w:t xml:space="preserve">Uwaga: </w:t>
      </w:r>
      <w:r w:rsidRPr="000E30BA">
        <w:rPr>
          <w:rFonts w:cs="Times New Roman"/>
          <w:b/>
          <w:color w:val="000000"/>
          <w:sz w:val="22"/>
          <w:szCs w:val="22"/>
        </w:rPr>
        <w:t>Oświadczenie</w:t>
      </w:r>
      <w:r w:rsidRPr="000E30BA">
        <w:rPr>
          <w:rFonts w:eastAsia="Times New Roman" w:cs="Times New Roman"/>
          <w:b/>
          <w:color w:val="000000"/>
          <w:sz w:val="22"/>
          <w:szCs w:val="22"/>
        </w:rPr>
        <w:t xml:space="preserv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44C58DA0" w14:textId="77777777" w:rsidR="00540B29" w:rsidRDefault="00540B29" w:rsidP="006F69A6">
      <w:pPr>
        <w:spacing w:after="120"/>
        <w:rPr>
          <w:rFonts w:cs="Times New Roman"/>
          <w:b/>
          <w:snapToGrid w:val="0"/>
          <w:sz w:val="22"/>
          <w:szCs w:val="22"/>
        </w:rPr>
      </w:pPr>
    </w:p>
    <w:p w14:paraId="5CF059B7" w14:textId="77777777" w:rsidR="00540B29" w:rsidRDefault="00540B29" w:rsidP="006F69A6">
      <w:pPr>
        <w:spacing w:after="120"/>
        <w:rPr>
          <w:rFonts w:cs="Times New Roman"/>
          <w:b/>
          <w:snapToGrid w:val="0"/>
          <w:sz w:val="22"/>
          <w:szCs w:val="22"/>
        </w:rPr>
      </w:pPr>
    </w:p>
    <w:p w14:paraId="1DA02A7F" w14:textId="62BF38BB" w:rsidR="00C92A10" w:rsidRDefault="00C92A10" w:rsidP="006F69A6">
      <w:pPr>
        <w:spacing w:after="120"/>
        <w:rPr>
          <w:rFonts w:cs="Times New Roman"/>
          <w:b/>
          <w:snapToGrid w:val="0"/>
          <w:sz w:val="22"/>
          <w:szCs w:val="22"/>
        </w:rPr>
      </w:pPr>
      <w:r w:rsidRPr="000E30BA">
        <w:rPr>
          <w:rFonts w:cs="Times New Roman"/>
          <w:b/>
          <w:snapToGrid w:val="0"/>
          <w:sz w:val="22"/>
          <w:szCs w:val="22"/>
        </w:rPr>
        <w:lastRenderedPageBreak/>
        <w:t xml:space="preserve">Załącznik nr </w:t>
      </w:r>
      <w:r w:rsidR="003F773A">
        <w:rPr>
          <w:rFonts w:cs="Times New Roman"/>
          <w:b/>
          <w:snapToGrid w:val="0"/>
          <w:sz w:val="22"/>
          <w:szCs w:val="22"/>
        </w:rPr>
        <w:t>12</w:t>
      </w:r>
      <w:r w:rsidR="00E658FB" w:rsidRPr="000E30BA">
        <w:rPr>
          <w:rFonts w:cs="Times New Roman"/>
          <w:b/>
          <w:snapToGrid w:val="0"/>
          <w:sz w:val="22"/>
          <w:szCs w:val="22"/>
        </w:rPr>
        <w:t xml:space="preserve"> do SWZ</w:t>
      </w:r>
    </w:p>
    <w:p w14:paraId="248B1524" w14:textId="778C4C6B" w:rsidR="00C92A10" w:rsidRPr="000E30BA" w:rsidRDefault="00D021DF" w:rsidP="00210641">
      <w:pPr>
        <w:suppressAutoHyphens/>
        <w:rPr>
          <w:rFonts w:cs="Times New Roman"/>
          <w:sz w:val="22"/>
          <w:szCs w:val="22"/>
        </w:rPr>
      </w:pPr>
      <w:r>
        <w:rPr>
          <w:rFonts w:cs="Times New Roman"/>
          <w:b/>
          <w:bCs/>
          <w:sz w:val="22"/>
          <w:szCs w:val="22"/>
        </w:rPr>
        <w:t>ZP/120/2024</w:t>
      </w:r>
    </w:p>
    <w:p w14:paraId="06B6D91A" w14:textId="77777777" w:rsidR="000A1F7A" w:rsidRPr="000E30BA" w:rsidRDefault="000A1F7A" w:rsidP="000A1F7A">
      <w:pPr>
        <w:spacing w:after="120"/>
        <w:rPr>
          <w:rFonts w:cs="Times New Roman"/>
          <w:b/>
          <w:bCs/>
          <w:i/>
          <w:sz w:val="22"/>
          <w:szCs w:val="22"/>
          <w:u w:val="single"/>
        </w:rPr>
      </w:pPr>
    </w:p>
    <w:p w14:paraId="2FB377D0" w14:textId="77777777" w:rsidR="000A1F7A" w:rsidRPr="000E30BA" w:rsidRDefault="000A1F7A" w:rsidP="000A1F7A">
      <w:pPr>
        <w:spacing w:after="120"/>
        <w:rPr>
          <w:rFonts w:cs="Times New Roman"/>
          <w:b/>
          <w:bCs/>
          <w:i/>
          <w:sz w:val="22"/>
          <w:szCs w:val="22"/>
          <w:u w:val="single"/>
        </w:rPr>
      </w:pPr>
    </w:p>
    <w:p w14:paraId="13083757" w14:textId="77777777" w:rsidR="000A1F7A" w:rsidRPr="000E30BA" w:rsidRDefault="000A1F7A" w:rsidP="000A1F7A">
      <w:pPr>
        <w:spacing w:after="120"/>
        <w:rPr>
          <w:rFonts w:cs="Times New Roman"/>
          <w:b/>
          <w:bCs/>
          <w:i/>
          <w:sz w:val="22"/>
          <w:szCs w:val="22"/>
          <w:u w:val="single"/>
        </w:rPr>
      </w:pPr>
    </w:p>
    <w:p w14:paraId="3D3FB0BD" w14:textId="77777777" w:rsidR="00DF0141" w:rsidRPr="000E30BA" w:rsidRDefault="000A1F7A" w:rsidP="000A1F7A">
      <w:pPr>
        <w:spacing w:after="120"/>
        <w:rPr>
          <w:rFonts w:cs="Times New Roman"/>
          <w:b/>
          <w:sz w:val="22"/>
          <w:szCs w:val="22"/>
        </w:rPr>
      </w:pPr>
      <w:r w:rsidRPr="000E30BA">
        <w:rPr>
          <w:rFonts w:cs="Times New Roman"/>
          <w:b/>
          <w:bCs/>
          <w:sz w:val="22"/>
          <w:szCs w:val="22"/>
        </w:rPr>
        <w:t>Wzór umowy stanowi odrębny załącznik</w:t>
      </w:r>
    </w:p>
    <w:p w14:paraId="4F6C1BF9" w14:textId="77777777" w:rsidR="000A1F7A" w:rsidRPr="000E30BA" w:rsidRDefault="000A1F7A" w:rsidP="00D25E61">
      <w:pPr>
        <w:spacing w:after="120"/>
        <w:jc w:val="right"/>
        <w:rPr>
          <w:rFonts w:cs="Times New Roman"/>
          <w:b/>
          <w:i/>
          <w:snapToGrid w:val="0"/>
          <w:sz w:val="22"/>
          <w:szCs w:val="22"/>
        </w:rPr>
      </w:pPr>
    </w:p>
    <w:p w14:paraId="017A0D15" w14:textId="77777777" w:rsidR="00DF0141" w:rsidRPr="000E30BA" w:rsidRDefault="00DF0141" w:rsidP="00D25E61">
      <w:pPr>
        <w:spacing w:after="120"/>
        <w:jc w:val="right"/>
        <w:rPr>
          <w:rFonts w:cs="Times New Roman"/>
          <w:b/>
          <w:i/>
          <w:snapToGrid w:val="0"/>
          <w:sz w:val="22"/>
          <w:szCs w:val="22"/>
        </w:rPr>
      </w:pPr>
    </w:p>
    <w:p w14:paraId="42548824" w14:textId="77777777" w:rsidR="000A1F7A" w:rsidRPr="000E30BA" w:rsidRDefault="000A1F7A" w:rsidP="00D25E61">
      <w:pPr>
        <w:spacing w:after="120"/>
        <w:jc w:val="right"/>
        <w:rPr>
          <w:rFonts w:cs="Times New Roman"/>
          <w:b/>
          <w:i/>
          <w:snapToGrid w:val="0"/>
          <w:sz w:val="22"/>
          <w:szCs w:val="22"/>
        </w:rPr>
      </w:pPr>
    </w:p>
    <w:p w14:paraId="3FF798AF" w14:textId="77777777" w:rsidR="000A1F7A" w:rsidRPr="000E30BA" w:rsidRDefault="000A1F7A" w:rsidP="00D25E61">
      <w:pPr>
        <w:spacing w:after="120"/>
        <w:jc w:val="right"/>
        <w:rPr>
          <w:rFonts w:cs="Times New Roman"/>
          <w:b/>
          <w:i/>
          <w:snapToGrid w:val="0"/>
          <w:sz w:val="22"/>
          <w:szCs w:val="22"/>
        </w:rPr>
      </w:pPr>
    </w:p>
    <w:p w14:paraId="18A93B15" w14:textId="77777777" w:rsidR="000A1F7A" w:rsidRPr="000E30BA" w:rsidRDefault="000A1F7A" w:rsidP="00D25E61">
      <w:pPr>
        <w:spacing w:after="120"/>
        <w:jc w:val="right"/>
        <w:rPr>
          <w:rFonts w:cs="Times New Roman"/>
          <w:b/>
          <w:i/>
          <w:snapToGrid w:val="0"/>
          <w:sz w:val="22"/>
          <w:szCs w:val="22"/>
        </w:rPr>
      </w:pPr>
    </w:p>
    <w:p w14:paraId="2F4C4F60" w14:textId="77777777" w:rsidR="000A1F7A" w:rsidRPr="000E30BA" w:rsidRDefault="000A1F7A" w:rsidP="00D25E61">
      <w:pPr>
        <w:spacing w:after="120"/>
        <w:jc w:val="right"/>
        <w:rPr>
          <w:rFonts w:cs="Times New Roman"/>
          <w:b/>
          <w:i/>
          <w:snapToGrid w:val="0"/>
          <w:sz w:val="22"/>
          <w:szCs w:val="22"/>
        </w:rPr>
      </w:pPr>
    </w:p>
    <w:p w14:paraId="1D8DD8F0" w14:textId="77777777" w:rsidR="000A1F7A" w:rsidRPr="000E30BA" w:rsidRDefault="000A1F7A" w:rsidP="00D25E61">
      <w:pPr>
        <w:spacing w:after="120"/>
        <w:jc w:val="right"/>
        <w:rPr>
          <w:rFonts w:cs="Times New Roman"/>
          <w:b/>
          <w:i/>
          <w:snapToGrid w:val="0"/>
          <w:sz w:val="22"/>
          <w:szCs w:val="22"/>
        </w:rPr>
      </w:pPr>
    </w:p>
    <w:p w14:paraId="65C83877" w14:textId="77777777" w:rsidR="000A1F7A" w:rsidRPr="000E30BA" w:rsidRDefault="000A1F7A" w:rsidP="00D25E61">
      <w:pPr>
        <w:spacing w:after="120"/>
        <w:jc w:val="right"/>
        <w:rPr>
          <w:rFonts w:cs="Times New Roman"/>
          <w:b/>
          <w:i/>
          <w:snapToGrid w:val="0"/>
          <w:sz w:val="22"/>
          <w:szCs w:val="22"/>
        </w:rPr>
      </w:pPr>
    </w:p>
    <w:p w14:paraId="4D2B1FCC" w14:textId="77777777" w:rsidR="000A1F7A" w:rsidRPr="000E30BA" w:rsidRDefault="000A1F7A" w:rsidP="00D25E61">
      <w:pPr>
        <w:spacing w:after="120"/>
        <w:jc w:val="right"/>
        <w:rPr>
          <w:rFonts w:cs="Times New Roman"/>
          <w:b/>
          <w:i/>
          <w:snapToGrid w:val="0"/>
          <w:sz w:val="22"/>
          <w:szCs w:val="22"/>
        </w:rPr>
      </w:pPr>
    </w:p>
    <w:p w14:paraId="0A6FA489" w14:textId="77777777" w:rsidR="000A1F7A" w:rsidRPr="000E30BA" w:rsidRDefault="000A1F7A" w:rsidP="00D25E61">
      <w:pPr>
        <w:spacing w:after="120"/>
        <w:jc w:val="right"/>
        <w:rPr>
          <w:rFonts w:cs="Times New Roman"/>
          <w:b/>
          <w:i/>
          <w:snapToGrid w:val="0"/>
          <w:sz w:val="22"/>
          <w:szCs w:val="22"/>
        </w:rPr>
      </w:pPr>
    </w:p>
    <w:p w14:paraId="7807E3EC" w14:textId="77777777" w:rsidR="000A1F7A" w:rsidRPr="000E30BA" w:rsidRDefault="000A1F7A" w:rsidP="00D25E61">
      <w:pPr>
        <w:spacing w:after="120"/>
        <w:jc w:val="right"/>
        <w:rPr>
          <w:rFonts w:cs="Times New Roman"/>
          <w:b/>
          <w:i/>
          <w:snapToGrid w:val="0"/>
          <w:sz w:val="22"/>
          <w:szCs w:val="22"/>
        </w:rPr>
      </w:pPr>
    </w:p>
    <w:p w14:paraId="61BFD1DD" w14:textId="77777777" w:rsidR="000A1F7A" w:rsidRPr="000E30BA" w:rsidRDefault="000A1F7A" w:rsidP="00D25E61">
      <w:pPr>
        <w:spacing w:after="120"/>
        <w:jc w:val="right"/>
        <w:rPr>
          <w:rFonts w:cs="Times New Roman"/>
          <w:b/>
          <w:i/>
          <w:snapToGrid w:val="0"/>
          <w:sz w:val="22"/>
          <w:szCs w:val="22"/>
        </w:rPr>
      </w:pPr>
    </w:p>
    <w:p w14:paraId="16E2F250" w14:textId="77777777" w:rsidR="000A1F7A" w:rsidRPr="000E30BA" w:rsidRDefault="000A1F7A" w:rsidP="00D25E61">
      <w:pPr>
        <w:spacing w:after="120"/>
        <w:jc w:val="right"/>
        <w:rPr>
          <w:rFonts w:cs="Times New Roman"/>
          <w:b/>
          <w:i/>
          <w:snapToGrid w:val="0"/>
          <w:sz w:val="22"/>
          <w:szCs w:val="22"/>
        </w:rPr>
      </w:pPr>
    </w:p>
    <w:p w14:paraId="1B76B78A" w14:textId="77777777" w:rsidR="000A1F7A" w:rsidRPr="000E30BA" w:rsidRDefault="000A1F7A" w:rsidP="00D25E61">
      <w:pPr>
        <w:spacing w:after="120"/>
        <w:jc w:val="right"/>
        <w:rPr>
          <w:rFonts w:cs="Times New Roman"/>
          <w:b/>
          <w:i/>
          <w:snapToGrid w:val="0"/>
          <w:sz w:val="22"/>
          <w:szCs w:val="22"/>
        </w:rPr>
      </w:pPr>
    </w:p>
    <w:p w14:paraId="346BDFC2" w14:textId="77777777" w:rsidR="000A1F7A" w:rsidRPr="000E30BA" w:rsidRDefault="000A1F7A" w:rsidP="00D25E61">
      <w:pPr>
        <w:spacing w:after="120"/>
        <w:jc w:val="right"/>
        <w:rPr>
          <w:rFonts w:cs="Times New Roman"/>
          <w:b/>
          <w:i/>
          <w:snapToGrid w:val="0"/>
          <w:sz w:val="22"/>
          <w:szCs w:val="22"/>
        </w:rPr>
      </w:pPr>
    </w:p>
    <w:p w14:paraId="2973D8EA" w14:textId="77777777" w:rsidR="000A1F7A" w:rsidRPr="000E30BA" w:rsidRDefault="000A1F7A" w:rsidP="00D25E61">
      <w:pPr>
        <w:spacing w:after="120"/>
        <w:jc w:val="right"/>
        <w:rPr>
          <w:rFonts w:cs="Times New Roman"/>
          <w:b/>
          <w:i/>
          <w:snapToGrid w:val="0"/>
          <w:sz w:val="22"/>
          <w:szCs w:val="22"/>
        </w:rPr>
      </w:pPr>
    </w:p>
    <w:p w14:paraId="5C554EC4" w14:textId="77777777" w:rsidR="000A1F7A" w:rsidRPr="000E30BA" w:rsidRDefault="000A1F7A" w:rsidP="00D25E61">
      <w:pPr>
        <w:spacing w:after="120"/>
        <w:jc w:val="right"/>
        <w:rPr>
          <w:rFonts w:cs="Times New Roman"/>
          <w:b/>
          <w:i/>
          <w:snapToGrid w:val="0"/>
          <w:sz w:val="22"/>
          <w:szCs w:val="22"/>
        </w:rPr>
      </w:pPr>
    </w:p>
    <w:p w14:paraId="4FBB932A" w14:textId="77777777" w:rsidR="000A1F7A" w:rsidRPr="000E30BA" w:rsidRDefault="000A1F7A" w:rsidP="00D25E61">
      <w:pPr>
        <w:spacing w:after="120"/>
        <w:jc w:val="right"/>
        <w:rPr>
          <w:rFonts w:cs="Times New Roman"/>
          <w:b/>
          <w:i/>
          <w:snapToGrid w:val="0"/>
          <w:sz w:val="22"/>
          <w:szCs w:val="22"/>
        </w:rPr>
      </w:pPr>
    </w:p>
    <w:p w14:paraId="6A09838E" w14:textId="77777777" w:rsidR="000A1F7A" w:rsidRPr="000E30BA" w:rsidRDefault="000A1F7A" w:rsidP="00D25E61">
      <w:pPr>
        <w:spacing w:after="120"/>
        <w:jc w:val="right"/>
        <w:rPr>
          <w:rFonts w:cs="Times New Roman"/>
          <w:b/>
          <w:i/>
          <w:snapToGrid w:val="0"/>
          <w:sz w:val="22"/>
          <w:szCs w:val="22"/>
        </w:rPr>
      </w:pPr>
    </w:p>
    <w:p w14:paraId="0A08BB80" w14:textId="77777777" w:rsidR="000A1F7A" w:rsidRPr="000E30BA" w:rsidRDefault="000A1F7A" w:rsidP="00D25E61">
      <w:pPr>
        <w:spacing w:after="120"/>
        <w:jc w:val="right"/>
        <w:rPr>
          <w:rFonts w:cs="Times New Roman"/>
          <w:b/>
          <w:i/>
          <w:snapToGrid w:val="0"/>
          <w:sz w:val="22"/>
          <w:szCs w:val="22"/>
        </w:rPr>
      </w:pPr>
    </w:p>
    <w:p w14:paraId="0C0DD9F8" w14:textId="77777777" w:rsidR="000A1F7A" w:rsidRPr="000E30BA" w:rsidRDefault="000A1F7A" w:rsidP="00D25E61">
      <w:pPr>
        <w:spacing w:after="120"/>
        <w:jc w:val="right"/>
        <w:rPr>
          <w:rFonts w:cs="Times New Roman"/>
          <w:b/>
          <w:i/>
          <w:snapToGrid w:val="0"/>
          <w:sz w:val="22"/>
          <w:szCs w:val="22"/>
        </w:rPr>
      </w:pPr>
    </w:p>
    <w:p w14:paraId="0A6FC8FA" w14:textId="77777777" w:rsidR="000A1F7A" w:rsidRPr="000E30BA" w:rsidRDefault="000A1F7A" w:rsidP="00D25E61">
      <w:pPr>
        <w:spacing w:after="120"/>
        <w:jc w:val="right"/>
        <w:rPr>
          <w:rFonts w:cs="Times New Roman"/>
          <w:b/>
          <w:i/>
          <w:snapToGrid w:val="0"/>
          <w:sz w:val="22"/>
          <w:szCs w:val="22"/>
        </w:rPr>
      </w:pPr>
    </w:p>
    <w:p w14:paraId="7D7DD60A" w14:textId="77777777" w:rsidR="000A1F7A" w:rsidRPr="000E30BA" w:rsidRDefault="000A1F7A" w:rsidP="00D25E61">
      <w:pPr>
        <w:spacing w:after="120"/>
        <w:jc w:val="right"/>
        <w:rPr>
          <w:rFonts w:cs="Times New Roman"/>
          <w:b/>
          <w:i/>
          <w:snapToGrid w:val="0"/>
          <w:sz w:val="22"/>
          <w:szCs w:val="22"/>
        </w:rPr>
      </w:pPr>
    </w:p>
    <w:p w14:paraId="5F8938D0" w14:textId="77777777" w:rsidR="000A1F7A" w:rsidRPr="000E30BA" w:rsidRDefault="000A1F7A" w:rsidP="00D25E61">
      <w:pPr>
        <w:spacing w:after="120"/>
        <w:jc w:val="right"/>
        <w:rPr>
          <w:rFonts w:cs="Times New Roman"/>
          <w:b/>
          <w:i/>
          <w:snapToGrid w:val="0"/>
          <w:sz w:val="22"/>
          <w:szCs w:val="22"/>
        </w:rPr>
      </w:pPr>
    </w:p>
    <w:p w14:paraId="2E557515" w14:textId="77777777" w:rsidR="000A1F7A" w:rsidRPr="000E30BA" w:rsidRDefault="000A1F7A" w:rsidP="00D25E61">
      <w:pPr>
        <w:spacing w:after="120"/>
        <w:jc w:val="right"/>
        <w:rPr>
          <w:rFonts w:cs="Times New Roman"/>
          <w:b/>
          <w:i/>
          <w:snapToGrid w:val="0"/>
          <w:sz w:val="22"/>
          <w:szCs w:val="22"/>
        </w:rPr>
      </w:pPr>
    </w:p>
    <w:p w14:paraId="1F79613A" w14:textId="77777777" w:rsidR="000A1F7A" w:rsidRPr="000E30BA" w:rsidRDefault="000A1F7A" w:rsidP="00D25E61">
      <w:pPr>
        <w:spacing w:after="120"/>
        <w:jc w:val="right"/>
        <w:rPr>
          <w:rFonts w:cs="Times New Roman"/>
          <w:b/>
          <w:i/>
          <w:snapToGrid w:val="0"/>
          <w:sz w:val="22"/>
          <w:szCs w:val="22"/>
        </w:rPr>
      </w:pPr>
    </w:p>
    <w:p w14:paraId="0E93A333" w14:textId="77777777" w:rsidR="000A1F7A" w:rsidRPr="000E30BA" w:rsidRDefault="000A1F7A" w:rsidP="00D25E61">
      <w:pPr>
        <w:spacing w:after="120"/>
        <w:jc w:val="right"/>
        <w:rPr>
          <w:rFonts w:cs="Times New Roman"/>
          <w:b/>
          <w:i/>
          <w:snapToGrid w:val="0"/>
          <w:sz w:val="22"/>
          <w:szCs w:val="22"/>
        </w:rPr>
      </w:pPr>
    </w:p>
    <w:p w14:paraId="50E886AF" w14:textId="6161D5B0" w:rsidR="000A1F7A" w:rsidRPr="000E30BA" w:rsidRDefault="000A1F7A" w:rsidP="00D25E61">
      <w:pPr>
        <w:spacing w:after="120"/>
        <w:jc w:val="right"/>
        <w:rPr>
          <w:rFonts w:cs="Times New Roman"/>
          <w:b/>
          <w:i/>
          <w:snapToGrid w:val="0"/>
          <w:sz w:val="22"/>
          <w:szCs w:val="22"/>
        </w:rPr>
      </w:pPr>
    </w:p>
    <w:p w14:paraId="014FBCB9" w14:textId="742DB79A" w:rsidR="0079652A" w:rsidRPr="000E30BA" w:rsidRDefault="0079652A" w:rsidP="00D25E61">
      <w:pPr>
        <w:spacing w:after="120"/>
        <w:jc w:val="right"/>
        <w:rPr>
          <w:rFonts w:cs="Times New Roman"/>
          <w:b/>
          <w:i/>
          <w:snapToGrid w:val="0"/>
          <w:sz w:val="22"/>
          <w:szCs w:val="22"/>
        </w:rPr>
      </w:pPr>
    </w:p>
    <w:p w14:paraId="18E98A48" w14:textId="3FB5AB80" w:rsidR="0079652A" w:rsidRPr="000E30BA" w:rsidRDefault="0079652A" w:rsidP="00D25E61">
      <w:pPr>
        <w:spacing w:after="120"/>
        <w:jc w:val="right"/>
        <w:rPr>
          <w:rFonts w:cs="Times New Roman"/>
          <w:b/>
          <w:i/>
          <w:snapToGrid w:val="0"/>
          <w:sz w:val="22"/>
          <w:szCs w:val="22"/>
        </w:rPr>
      </w:pPr>
    </w:p>
    <w:p w14:paraId="378115F5" w14:textId="046AA405" w:rsidR="0079652A" w:rsidRPr="000E30BA" w:rsidRDefault="0079652A" w:rsidP="00D25E61">
      <w:pPr>
        <w:spacing w:after="120"/>
        <w:jc w:val="right"/>
        <w:rPr>
          <w:rFonts w:cs="Times New Roman"/>
          <w:b/>
          <w:i/>
          <w:snapToGrid w:val="0"/>
          <w:sz w:val="22"/>
          <w:szCs w:val="22"/>
        </w:rPr>
      </w:pPr>
    </w:p>
    <w:p w14:paraId="0A230606" w14:textId="77777777" w:rsidR="0079652A" w:rsidRPr="000E30BA" w:rsidRDefault="0079652A" w:rsidP="00D25E61">
      <w:pPr>
        <w:spacing w:after="120"/>
        <w:jc w:val="right"/>
        <w:rPr>
          <w:rFonts w:cs="Times New Roman"/>
          <w:b/>
          <w:i/>
          <w:snapToGrid w:val="0"/>
          <w:sz w:val="22"/>
          <w:szCs w:val="22"/>
        </w:rPr>
      </w:pPr>
    </w:p>
    <w:p w14:paraId="1D06F230" w14:textId="77777777" w:rsidR="00D25E61" w:rsidRPr="000E30BA" w:rsidRDefault="00D25E61" w:rsidP="006F69A6">
      <w:pPr>
        <w:spacing w:after="120"/>
        <w:rPr>
          <w:rFonts w:cs="Times New Roman"/>
          <w:b/>
          <w:snapToGrid w:val="0"/>
          <w:sz w:val="22"/>
          <w:szCs w:val="22"/>
        </w:rPr>
      </w:pPr>
      <w:r w:rsidRPr="000E30BA">
        <w:rPr>
          <w:rFonts w:cs="Times New Roman"/>
          <w:b/>
          <w:snapToGrid w:val="0"/>
          <w:sz w:val="22"/>
          <w:szCs w:val="22"/>
        </w:rPr>
        <w:lastRenderedPageBreak/>
        <w:t>Załącznik nr 7</w:t>
      </w:r>
      <w:r w:rsidR="0048570A" w:rsidRPr="000E30BA">
        <w:rPr>
          <w:rFonts w:cs="Times New Roman"/>
          <w:b/>
          <w:snapToGrid w:val="0"/>
          <w:sz w:val="22"/>
          <w:szCs w:val="22"/>
        </w:rPr>
        <w:t xml:space="preserve"> do SWZ</w:t>
      </w:r>
    </w:p>
    <w:p w14:paraId="2E85E817" w14:textId="654D48A7" w:rsidR="00D25E61" w:rsidRPr="000E30BA" w:rsidRDefault="00D021DF" w:rsidP="00D25E61">
      <w:pPr>
        <w:rPr>
          <w:rFonts w:cs="Times New Roman"/>
          <w:b/>
          <w:bCs/>
          <w:iCs/>
          <w:sz w:val="22"/>
          <w:szCs w:val="22"/>
        </w:rPr>
      </w:pPr>
      <w:r>
        <w:rPr>
          <w:rFonts w:cs="Times New Roman"/>
          <w:b/>
          <w:bCs/>
          <w:sz w:val="22"/>
          <w:szCs w:val="22"/>
        </w:rPr>
        <w:t>ZP/120/2024</w:t>
      </w:r>
    </w:p>
    <w:p w14:paraId="62258D39" w14:textId="77777777" w:rsidR="00D25E61" w:rsidRPr="000E30BA" w:rsidRDefault="00D25E61" w:rsidP="00D25E61">
      <w:pPr>
        <w:rPr>
          <w:rFonts w:cs="Times New Roman"/>
          <w:b/>
          <w:bCs/>
          <w:iCs/>
          <w:sz w:val="22"/>
          <w:szCs w:val="22"/>
        </w:rPr>
      </w:pPr>
    </w:p>
    <w:p w14:paraId="55A7BFDD" w14:textId="77777777" w:rsidR="00D25E61" w:rsidRPr="000E30BA" w:rsidRDefault="00D25E61" w:rsidP="00D25E61">
      <w:pPr>
        <w:rPr>
          <w:rFonts w:cs="Times New Roman"/>
          <w:b/>
          <w:sz w:val="22"/>
          <w:szCs w:val="22"/>
        </w:rPr>
      </w:pPr>
      <w:r w:rsidRPr="000E30BA">
        <w:rPr>
          <w:rFonts w:cs="Times New Roman"/>
          <w:b/>
          <w:sz w:val="22"/>
          <w:szCs w:val="22"/>
        </w:rPr>
        <w:t>Nazwa Wykonawcy:</w:t>
      </w:r>
    </w:p>
    <w:p w14:paraId="1F785A4D" w14:textId="77777777" w:rsidR="00D25E61" w:rsidRPr="000E30BA" w:rsidRDefault="00D25E61" w:rsidP="00D25E61">
      <w:pPr>
        <w:rPr>
          <w:rFonts w:cs="Times New Roman"/>
          <w:sz w:val="22"/>
          <w:szCs w:val="22"/>
        </w:rPr>
      </w:pPr>
      <w:r w:rsidRPr="000E30BA">
        <w:rPr>
          <w:rFonts w:cs="Times New Roman"/>
          <w:b/>
          <w:sz w:val="22"/>
          <w:szCs w:val="22"/>
        </w:rPr>
        <w:t xml:space="preserve"> </w:t>
      </w:r>
      <w:r w:rsidRPr="000E30BA">
        <w:rPr>
          <w:rFonts w:cs="Times New Roman"/>
          <w:sz w:val="22"/>
          <w:szCs w:val="22"/>
        </w:rPr>
        <w:t>...................................................................................................................................................................</w:t>
      </w:r>
    </w:p>
    <w:p w14:paraId="672D0DB8" w14:textId="30FB098B" w:rsidR="00D25E61" w:rsidRPr="000E30BA" w:rsidRDefault="00396EC7" w:rsidP="00D25E61">
      <w:pPr>
        <w:rPr>
          <w:rFonts w:cs="Times New Roman"/>
          <w:b/>
          <w:sz w:val="22"/>
          <w:szCs w:val="22"/>
        </w:rPr>
      </w:pPr>
      <w:r w:rsidRPr="000E30BA">
        <w:rPr>
          <w:rFonts w:cs="Times New Roman"/>
          <w:b/>
          <w:sz w:val="22"/>
          <w:szCs w:val="22"/>
        </w:rPr>
        <w:t>Adres</w:t>
      </w:r>
      <w:r w:rsidR="00D25E61" w:rsidRPr="000E30BA">
        <w:rPr>
          <w:rFonts w:cs="Times New Roman"/>
          <w:b/>
          <w:sz w:val="22"/>
          <w:szCs w:val="22"/>
        </w:rPr>
        <w:t xml:space="preserve"> Wykonawcy:</w:t>
      </w:r>
    </w:p>
    <w:p w14:paraId="46742C34" w14:textId="77777777" w:rsidR="00D25E61" w:rsidRPr="000E30BA" w:rsidRDefault="00D25E61" w:rsidP="00D25E61">
      <w:pPr>
        <w:rPr>
          <w:rFonts w:cs="Times New Roman"/>
          <w:sz w:val="22"/>
          <w:szCs w:val="22"/>
        </w:rPr>
      </w:pPr>
      <w:r w:rsidRPr="000E30BA">
        <w:rPr>
          <w:rFonts w:cs="Times New Roman"/>
          <w:sz w:val="22"/>
          <w:szCs w:val="22"/>
        </w:rPr>
        <w:t>....................................................................................................................................................................</w:t>
      </w:r>
    </w:p>
    <w:p w14:paraId="71D090FE" w14:textId="77777777" w:rsidR="00D25E61" w:rsidRPr="000E30BA"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60EF1A8" w14:textId="6A25B04C" w:rsidR="00D25E61" w:rsidRPr="000E30BA" w:rsidRDefault="00D25E61" w:rsidP="00406A8B">
      <w:pPr>
        <w:ind w:firstLine="426"/>
        <w:jc w:val="both"/>
        <w:rPr>
          <w:rFonts w:cs="Times New Roman"/>
          <w:sz w:val="22"/>
          <w:szCs w:val="22"/>
        </w:rPr>
      </w:pPr>
      <w:r w:rsidRPr="000E30BA">
        <w:rPr>
          <w:rFonts w:cs="Times New Roman"/>
          <w:b/>
          <w:bCs/>
          <w:sz w:val="22"/>
          <w:szCs w:val="22"/>
        </w:rPr>
        <w:t>OŚWIADCZENIE WYKONAWCY, W ZAKRESIE ART. 108 UST. 1 PKT 5</w:t>
      </w:r>
      <w:r w:rsidR="0079652A" w:rsidRPr="000E30BA">
        <w:rPr>
          <w:rFonts w:cs="Times New Roman"/>
          <w:b/>
          <w:bCs/>
          <w:sz w:val="22"/>
          <w:szCs w:val="22"/>
        </w:rPr>
        <w:t xml:space="preserve"> </w:t>
      </w:r>
      <w:r w:rsidRPr="000E30BA">
        <w:rPr>
          <w:rFonts w:cs="Times New Roman"/>
          <w:sz w:val="22"/>
          <w:szCs w:val="22"/>
        </w:rPr>
        <w:t xml:space="preserve">ustawy </w:t>
      </w:r>
      <w:r w:rsidR="0048570A" w:rsidRPr="000E30BA">
        <w:rPr>
          <w:rFonts w:cs="Times New Roman"/>
          <w:sz w:val="22"/>
          <w:szCs w:val="22"/>
        </w:rPr>
        <w:t xml:space="preserve">z dnia 11 września 2019 r. </w:t>
      </w:r>
      <w:r w:rsidRPr="000E30BA">
        <w:rPr>
          <w:rFonts w:cs="Times New Roman"/>
          <w:sz w:val="22"/>
          <w:szCs w:val="22"/>
        </w:rPr>
        <w:t>Prawo zamówień publicznych (</w:t>
      </w:r>
      <w:r w:rsidR="0049664F" w:rsidRPr="000E30BA">
        <w:rPr>
          <w:rFonts w:cs="Times New Roman"/>
          <w:sz w:val="22"/>
          <w:szCs w:val="22"/>
        </w:rPr>
        <w:t>t.j. Dz.U.</w:t>
      </w:r>
      <w:r w:rsidR="00AF6C20" w:rsidRPr="000E30BA">
        <w:rPr>
          <w:rFonts w:cs="Times New Roman"/>
          <w:sz w:val="22"/>
          <w:szCs w:val="22"/>
        </w:rPr>
        <w:t xml:space="preserve"> z </w:t>
      </w:r>
      <w:r w:rsidR="0049664F" w:rsidRPr="000E30BA">
        <w:rPr>
          <w:rFonts w:cs="Times New Roman"/>
          <w:sz w:val="22"/>
          <w:szCs w:val="22"/>
        </w:rPr>
        <w:t>202</w:t>
      </w:r>
      <w:r w:rsidR="008A5B13" w:rsidRPr="000E30BA">
        <w:rPr>
          <w:rFonts w:cs="Times New Roman"/>
          <w:sz w:val="22"/>
          <w:szCs w:val="22"/>
        </w:rPr>
        <w:t>3</w:t>
      </w:r>
      <w:r w:rsidR="0049664F" w:rsidRPr="000E30BA">
        <w:rPr>
          <w:rFonts w:cs="Times New Roman"/>
          <w:sz w:val="22"/>
          <w:szCs w:val="22"/>
        </w:rPr>
        <w:t xml:space="preserve"> r., poz. 1</w:t>
      </w:r>
      <w:r w:rsidR="008A5B13" w:rsidRPr="000E30BA">
        <w:rPr>
          <w:rFonts w:cs="Times New Roman"/>
          <w:sz w:val="22"/>
          <w:szCs w:val="22"/>
        </w:rPr>
        <w:t>605</w:t>
      </w:r>
      <w:r w:rsidR="0049664F" w:rsidRPr="000E30BA">
        <w:rPr>
          <w:rFonts w:cs="Times New Roman"/>
          <w:sz w:val="22"/>
          <w:szCs w:val="22"/>
        </w:rPr>
        <w:t xml:space="preserve"> z p</w:t>
      </w:r>
      <w:r w:rsidR="00AF6C20" w:rsidRPr="000E30BA">
        <w:rPr>
          <w:rFonts w:cs="Times New Roman"/>
          <w:sz w:val="22"/>
          <w:szCs w:val="22"/>
        </w:rPr>
        <w:t>ó</w:t>
      </w:r>
      <w:r w:rsidR="0049664F" w:rsidRPr="000E30BA">
        <w:rPr>
          <w:rFonts w:cs="Times New Roman"/>
          <w:sz w:val="22"/>
          <w:szCs w:val="22"/>
        </w:rPr>
        <w:t>źn. zm.</w:t>
      </w:r>
      <w:r w:rsidRPr="000E30BA">
        <w:rPr>
          <w:rFonts w:cs="Times New Roman"/>
          <w:sz w:val="22"/>
          <w:szCs w:val="22"/>
        </w:rPr>
        <w:t>)</w:t>
      </w:r>
      <w:r w:rsidR="0048570A" w:rsidRPr="000E30BA">
        <w:rPr>
          <w:rFonts w:cs="Times New Roman"/>
          <w:sz w:val="22"/>
          <w:szCs w:val="22"/>
        </w:rPr>
        <w:t xml:space="preserve"> w postepowaniu o udzielenie zamówienia publicznego na zadanie pn.: </w:t>
      </w:r>
      <w:r w:rsidR="00A97110" w:rsidRPr="000E30BA">
        <w:rPr>
          <w:rFonts w:cs="Times New Roman"/>
          <w:sz w:val="22"/>
          <w:szCs w:val="22"/>
        </w:rPr>
        <w:t>„</w:t>
      </w:r>
      <w:r w:rsidR="00A97110" w:rsidRPr="003F773A">
        <w:rPr>
          <w:rFonts w:cs="Times New Roman"/>
          <w:b/>
          <w:sz w:val="22"/>
          <w:szCs w:val="22"/>
        </w:rPr>
        <w:t>Świadczenie kompleksowej usługi konserwacji i dzierżawy bielizny szpitalnej oraz dzierżawy wraz ze sprzętem systemów do jej identyfikacji i zliczania we wszystkich obiektach CSK UM w Łodzi</w:t>
      </w:r>
      <w:r w:rsidR="00A97110" w:rsidRPr="000E30BA">
        <w:rPr>
          <w:rFonts w:cs="Times New Roman"/>
          <w:sz w:val="22"/>
          <w:szCs w:val="22"/>
        </w:rPr>
        <w:t>”</w:t>
      </w:r>
      <w:r w:rsidR="0048570A" w:rsidRPr="000E30BA">
        <w:rPr>
          <w:rFonts w:cs="Times New Roman"/>
          <w:sz w:val="22"/>
          <w:szCs w:val="22"/>
        </w:rPr>
        <w:t xml:space="preserve"> </w:t>
      </w:r>
      <w:r w:rsidR="0048570A" w:rsidRPr="000E30BA">
        <w:rPr>
          <w:rFonts w:cs="Times New Roman"/>
          <w:sz w:val="22"/>
          <w:szCs w:val="22"/>
          <w:shd w:val="clear" w:color="auto" w:fill="FFFFFF"/>
        </w:rPr>
        <w:t xml:space="preserve">- </w:t>
      </w:r>
      <w:r w:rsidR="00D021DF">
        <w:rPr>
          <w:rFonts w:cs="Times New Roman"/>
          <w:sz w:val="22"/>
          <w:szCs w:val="22"/>
          <w:shd w:val="clear" w:color="auto" w:fill="FFFFFF"/>
        </w:rPr>
        <w:t>ZP/120/2024</w:t>
      </w:r>
      <w:r w:rsidR="0048570A" w:rsidRPr="000E30BA">
        <w:rPr>
          <w:rFonts w:cs="Times New Roman"/>
          <w:sz w:val="22"/>
          <w:szCs w:val="22"/>
          <w:shd w:val="clear" w:color="auto" w:fill="FFFFFF"/>
        </w:rPr>
        <w:t xml:space="preserve"> p</w:t>
      </w:r>
      <w:r w:rsidR="0048570A" w:rsidRPr="000E30BA">
        <w:rPr>
          <w:rFonts w:cs="Times New Roman"/>
          <w:sz w:val="22"/>
          <w:szCs w:val="22"/>
        </w:rPr>
        <w:t xml:space="preserve">rowadzonym przez </w:t>
      </w:r>
      <w:r w:rsidR="0048570A" w:rsidRPr="000E30BA">
        <w:rPr>
          <w:rFonts w:cs="Times New Roman"/>
          <w:b/>
          <w:bCs/>
          <w:sz w:val="22"/>
          <w:szCs w:val="22"/>
        </w:rPr>
        <w:t>SP ZOZ CSK UM w Łodzi</w:t>
      </w:r>
    </w:p>
    <w:p w14:paraId="47C133C6" w14:textId="2A447CB1" w:rsidR="00D25E61" w:rsidRPr="000E30BA" w:rsidRDefault="00D25E61" w:rsidP="00D25E61">
      <w:pPr>
        <w:rPr>
          <w:rFonts w:cs="Times New Roman"/>
          <w:sz w:val="22"/>
          <w:szCs w:val="22"/>
        </w:rPr>
      </w:pPr>
    </w:p>
    <w:p w14:paraId="59EC0A12" w14:textId="1FD63D0A" w:rsidR="00D25E61" w:rsidRPr="000E30BA" w:rsidRDefault="0048570A" w:rsidP="00EC3CF4">
      <w:pPr>
        <w:spacing w:line="360" w:lineRule="auto"/>
        <w:jc w:val="both"/>
        <w:rPr>
          <w:rFonts w:cs="Times New Roman"/>
          <w:sz w:val="22"/>
          <w:szCs w:val="22"/>
        </w:rPr>
      </w:pPr>
      <w:r w:rsidRPr="000E30BA">
        <w:rPr>
          <w:rFonts w:cs="Times New Roman"/>
          <w:sz w:val="22"/>
          <w:szCs w:val="22"/>
        </w:rPr>
        <w:t>Oświadczam</w:t>
      </w:r>
      <w:r w:rsidR="00D25E61" w:rsidRPr="000E30BA">
        <w:rPr>
          <w:rFonts w:cs="Times New Roman"/>
          <w:sz w:val="22"/>
          <w:szCs w:val="22"/>
        </w:rPr>
        <w:t>, że:</w:t>
      </w:r>
    </w:p>
    <w:p w14:paraId="4F4B37E5" w14:textId="78F068B1" w:rsidR="00D25E61" w:rsidRPr="000E30BA" w:rsidRDefault="00D25E61" w:rsidP="00F4705B">
      <w:pPr>
        <w:pStyle w:val="Akapitzlist"/>
        <w:numPr>
          <w:ilvl w:val="0"/>
          <w:numId w:val="30"/>
        </w:numPr>
        <w:spacing w:line="360" w:lineRule="auto"/>
        <w:jc w:val="both"/>
        <w:rPr>
          <w:sz w:val="22"/>
          <w:szCs w:val="22"/>
        </w:rPr>
      </w:pPr>
      <w:r w:rsidRPr="000E30BA">
        <w:rPr>
          <w:sz w:val="22"/>
          <w:szCs w:val="22"/>
        </w:rPr>
        <w:t>nie należymy do żadnej grupy kapitałowej, w rozumieniu ustawy z dnia 16 lutego 2007 r. o ochronie konkurencji i konsumentów (</w:t>
      </w:r>
      <w:r w:rsidR="00A06983" w:rsidRPr="000E30BA">
        <w:rPr>
          <w:sz w:val="22"/>
          <w:szCs w:val="22"/>
        </w:rPr>
        <w:t xml:space="preserve">t.j. </w:t>
      </w:r>
      <w:r w:rsidRPr="000E30BA">
        <w:rPr>
          <w:sz w:val="22"/>
          <w:szCs w:val="22"/>
        </w:rPr>
        <w:t>Dz. U. z 20</w:t>
      </w:r>
      <w:r w:rsidR="00A06983" w:rsidRPr="000E30BA">
        <w:rPr>
          <w:sz w:val="22"/>
          <w:szCs w:val="22"/>
        </w:rPr>
        <w:t>2</w:t>
      </w:r>
      <w:r w:rsidR="00C34972" w:rsidRPr="000E30BA">
        <w:rPr>
          <w:sz w:val="22"/>
          <w:szCs w:val="22"/>
        </w:rPr>
        <w:t>3</w:t>
      </w:r>
      <w:r w:rsidR="00A06983" w:rsidRPr="000E30BA">
        <w:rPr>
          <w:sz w:val="22"/>
          <w:szCs w:val="22"/>
        </w:rPr>
        <w:t xml:space="preserve"> r., </w:t>
      </w:r>
      <w:r w:rsidRPr="000E30BA">
        <w:rPr>
          <w:sz w:val="22"/>
          <w:szCs w:val="22"/>
        </w:rPr>
        <w:t xml:space="preserve">poz. </w:t>
      </w:r>
      <w:r w:rsidR="00C34972" w:rsidRPr="000E30BA">
        <w:rPr>
          <w:sz w:val="22"/>
          <w:szCs w:val="22"/>
        </w:rPr>
        <w:t>1689</w:t>
      </w:r>
      <w:r w:rsidRPr="000E30BA">
        <w:rPr>
          <w:sz w:val="22"/>
          <w:szCs w:val="22"/>
        </w:rPr>
        <w:t xml:space="preserve"> z późn. zm.). </w:t>
      </w:r>
    </w:p>
    <w:p w14:paraId="13AC207D" w14:textId="39ED5A1E" w:rsidR="00D25E61" w:rsidRPr="000E30BA" w:rsidRDefault="00D25E61" w:rsidP="00F4705B">
      <w:pPr>
        <w:pStyle w:val="Akapitzlist"/>
        <w:numPr>
          <w:ilvl w:val="0"/>
          <w:numId w:val="30"/>
        </w:numPr>
        <w:spacing w:line="360" w:lineRule="auto"/>
        <w:jc w:val="both"/>
        <w:rPr>
          <w:sz w:val="22"/>
          <w:szCs w:val="22"/>
        </w:rPr>
      </w:pPr>
      <w:r w:rsidRPr="000E30BA">
        <w:rPr>
          <w:sz w:val="22"/>
          <w:szCs w:val="22"/>
        </w:rPr>
        <w:t>z żadnym z Wykonawców, którzy złożyli oferty w przedmiotowym postępowaniu o udzielenie zamówienia, nie należymy do tej samej grupy kapitałowej, w rozumieniu ustawy z dnia 16 lutego 2007 r. o ochronie konkurencji i konsumentów (</w:t>
      </w:r>
      <w:r w:rsidR="00A06983" w:rsidRPr="000E30BA">
        <w:rPr>
          <w:sz w:val="22"/>
          <w:szCs w:val="22"/>
        </w:rPr>
        <w:t xml:space="preserve">t.j. </w:t>
      </w:r>
      <w:r w:rsidRPr="000E30BA">
        <w:rPr>
          <w:sz w:val="22"/>
          <w:szCs w:val="22"/>
        </w:rPr>
        <w:t xml:space="preserve">Dz. U. z </w:t>
      </w:r>
      <w:r w:rsidR="00C34972" w:rsidRPr="000E30BA">
        <w:rPr>
          <w:sz w:val="22"/>
          <w:szCs w:val="22"/>
        </w:rPr>
        <w:t>2023</w:t>
      </w:r>
      <w:r w:rsidR="00A06983" w:rsidRPr="000E30BA">
        <w:rPr>
          <w:sz w:val="22"/>
          <w:szCs w:val="22"/>
        </w:rPr>
        <w:t xml:space="preserve"> r.,</w:t>
      </w:r>
      <w:r w:rsidRPr="000E30BA">
        <w:rPr>
          <w:sz w:val="22"/>
          <w:szCs w:val="22"/>
        </w:rPr>
        <w:t xml:space="preserve"> poz. </w:t>
      </w:r>
      <w:r w:rsidR="00C34972" w:rsidRPr="000E30BA">
        <w:rPr>
          <w:sz w:val="22"/>
          <w:szCs w:val="22"/>
        </w:rPr>
        <w:t>1689</w:t>
      </w:r>
      <w:r w:rsidR="00C935CE" w:rsidRPr="000E30BA">
        <w:rPr>
          <w:sz w:val="22"/>
          <w:szCs w:val="22"/>
        </w:rPr>
        <w:t xml:space="preserve"> </w:t>
      </w:r>
      <w:r w:rsidRPr="000E30BA">
        <w:rPr>
          <w:sz w:val="22"/>
          <w:szCs w:val="22"/>
        </w:rPr>
        <w:t>z późn. zm.).</w:t>
      </w:r>
    </w:p>
    <w:p w14:paraId="4D671C26" w14:textId="77777777" w:rsidR="00EC3CF4" w:rsidRPr="000E30BA" w:rsidRDefault="00D25E61" w:rsidP="00F4705B">
      <w:pPr>
        <w:pStyle w:val="Akapitzlist"/>
        <w:numPr>
          <w:ilvl w:val="0"/>
          <w:numId w:val="30"/>
        </w:numPr>
        <w:spacing w:line="360" w:lineRule="auto"/>
        <w:rPr>
          <w:sz w:val="22"/>
          <w:szCs w:val="22"/>
        </w:rPr>
      </w:pPr>
      <w:r w:rsidRPr="000E30BA">
        <w:rPr>
          <w:sz w:val="22"/>
          <w:szCs w:val="22"/>
        </w:rPr>
        <w:t xml:space="preserve">należymy do tej samej grupy kapitałowej łącznie z nw. </w:t>
      </w:r>
      <w:r w:rsidR="009C410D" w:rsidRPr="000E30BA">
        <w:rPr>
          <w:sz w:val="22"/>
          <w:szCs w:val="22"/>
        </w:rPr>
        <w:t>Wykonawca</w:t>
      </w:r>
      <w:r w:rsidRPr="000E30BA">
        <w:rPr>
          <w:sz w:val="22"/>
          <w:szCs w:val="22"/>
        </w:rPr>
        <w:t>mi, którzy złożyli odrębne oferty w przedmiotowym postępowaniu o udzielenie zamówienia**:</w:t>
      </w:r>
    </w:p>
    <w:p w14:paraId="07AFB540" w14:textId="77777777" w:rsidR="00EC3CF4" w:rsidRPr="000E30BA" w:rsidRDefault="00D25E61" w:rsidP="00F4705B">
      <w:pPr>
        <w:pStyle w:val="Akapitzlist"/>
        <w:numPr>
          <w:ilvl w:val="1"/>
          <w:numId w:val="22"/>
        </w:numPr>
        <w:spacing w:line="360" w:lineRule="auto"/>
        <w:rPr>
          <w:sz w:val="22"/>
          <w:szCs w:val="22"/>
        </w:rPr>
      </w:pPr>
      <w:r w:rsidRPr="000E30BA">
        <w:rPr>
          <w:sz w:val="22"/>
          <w:szCs w:val="22"/>
        </w:rPr>
        <w:t xml:space="preserve"> ………………………………………………………………………………………….</w:t>
      </w:r>
    </w:p>
    <w:p w14:paraId="7AC90AC0" w14:textId="77777777" w:rsidR="00EC3CF4" w:rsidRPr="000E30BA" w:rsidRDefault="00D25E61" w:rsidP="00F4705B">
      <w:pPr>
        <w:pStyle w:val="Akapitzlist"/>
        <w:numPr>
          <w:ilvl w:val="1"/>
          <w:numId w:val="22"/>
        </w:numPr>
        <w:spacing w:line="360" w:lineRule="auto"/>
        <w:rPr>
          <w:sz w:val="22"/>
          <w:szCs w:val="22"/>
        </w:rPr>
      </w:pPr>
      <w:r w:rsidRPr="000E30BA">
        <w:rPr>
          <w:sz w:val="22"/>
          <w:szCs w:val="22"/>
        </w:rPr>
        <w:t xml:space="preserve"> ………………………………………………………………………………………….</w:t>
      </w:r>
    </w:p>
    <w:p w14:paraId="0DAE51ED" w14:textId="77777777" w:rsidR="00D25E61" w:rsidRPr="000E30BA" w:rsidRDefault="00D25E61" w:rsidP="00D25E61">
      <w:pPr>
        <w:ind w:left="357"/>
        <w:rPr>
          <w:rFonts w:cs="Times New Roman"/>
          <w:sz w:val="22"/>
          <w:szCs w:val="22"/>
        </w:rPr>
      </w:pPr>
    </w:p>
    <w:p w14:paraId="7389B368" w14:textId="77777777" w:rsidR="00EC3CF4" w:rsidRPr="000E30BA" w:rsidRDefault="00EC3CF4" w:rsidP="00D25E61">
      <w:pPr>
        <w:ind w:left="357"/>
        <w:rPr>
          <w:rFonts w:cs="Times New Roman"/>
          <w:sz w:val="22"/>
          <w:szCs w:val="22"/>
        </w:rPr>
      </w:pPr>
    </w:p>
    <w:p w14:paraId="04B49379" w14:textId="61A708A3" w:rsidR="00D25E61" w:rsidRPr="000E30BA" w:rsidRDefault="00D25E61" w:rsidP="00D25E61">
      <w:pPr>
        <w:ind w:left="357"/>
        <w:rPr>
          <w:rFonts w:cs="Times New Roman"/>
          <w:sz w:val="22"/>
          <w:szCs w:val="22"/>
        </w:rPr>
      </w:pPr>
      <w:r w:rsidRPr="000E30BA">
        <w:rPr>
          <w:rFonts w:cs="Times New Roman"/>
          <w:sz w:val="22"/>
          <w:szCs w:val="22"/>
        </w:rPr>
        <w:t>…………………………… , ……………………………………………</w:t>
      </w:r>
    </w:p>
    <w:p w14:paraId="1E8A31A5" w14:textId="77777777" w:rsidR="00D25E61" w:rsidRPr="000E30BA" w:rsidRDefault="00D25E61" w:rsidP="00D25E61">
      <w:pPr>
        <w:tabs>
          <w:tab w:val="center" w:pos="900"/>
          <w:tab w:val="center" w:pos="3960"/>
        </w:tabs>
        <w:ind w:left="357"/>
        <w:rPr>
          <w:rFonts w:cs="Times New Roman"/>
          <w:sz w:val="22"/>
          <w:szCs w:val="22"/>
        </w:rPr>
      </w:pPr>
      <w:r w:rsidRPr="000E30BA">
        <w:rPr>
          <w:rFonts w:cs="Times New Roman"/>
          <w:sz w:val="22"/>
          <w:szCs w:val="22"/>
        </w:rPr>
        <w:tab/>
        <w:t>/miejscowość/                                                            /data/</w:t>
      </w:r>
    </w:p>
    <w:p w14:paraId="369F529F" w14:textId="77777777" w:rsidR="00D25E61" w:rsidRPr="000E30BA" w:rsidRDefault="00D25E61" w:rsidP="00D25E61">
      <w:pPr>
        <w:ind w:left="720"/>
        <w:rPr>
          <w:rFonts w:cs="Times New Roman"/>
          <w:sz w:val="22"/>
          <w:szCs w:val="22"/>
        </w:rPr>
      </w:pPr>
    </w:p>
    <w:p w14:paraId="193162C6" w14:textId="77777777" w:rsidR="00D25E61" w:rsidRPr="000E30BA" w:rsidRDefault="00D25E61" w:rsidP="00D25E61">
      <w:pPr>
        <w:rPr>
          <w:rFonts w:cs="Times New Roman"/>
          <w:sz w:val="22"/>
          <w:szCs w:val="22"/>
        </w:rPr>
      </w:pPr>
      <w:r w:rsidRPr="000E30BA">
        <w:rPr>
          <w:rFonts w:cs="Times New Roman"/>
          <w:sz w:val="22"/>
          <w:szCs w:val="22"/>
        </w:rPr>
        <w:t>*niepotrzebne skreślić</w:t>
      </w:r>
    </w:p>
    <w:p w14:paraId="16A70493" w14:textId="77777777" w:rsidR="00D25E61" w:rsidRPr="000E30BA" w:rsidRDefault="00D25E61" w:rsidP="00D25E61">
      <w:pPr>
        <w:jc w:val="both"/>
        <w:rPr>
          <w:rFonts w:cs="Times New Roman"/>
          <w:sz w:val="22"/>
          <w:szCs w:val="22"/>
        </w:rPr>
      </w:pPr>
      <w:r w:rsidRPr="000E30BA">
        <w:rPr>
          <w:rFonts w:cs="Times New Roman"/>
          <w:sz w:val="22"/>
          <w:szCs w:val="22"/>
        </w:rPr>
        <w:t xml:space="preserve">** Wraz ze złożeniem oświadczenia o przynależności do tej samej grupy kapitałowej z </w:t>
      </w:r>
      <w:r w:rsidR="009C410D" w:rsidRPr="000E30BA">
        <w:rPr>
          <w:rFonts w:cs="Times New Roman"/>
          <w:sz w:val="22"/>
          <w:szCs w:val="22"/>
        </w:rPr>
        <w:t>Wykonawca</w:t>
      </w:r>
      <w:r w:rsidRPr="000E30BA">
        <w:rPr>
          <w:rFonts w:cs="Times New Roman"/>
          <w:sz w:val="22"/>
          <w:szCs w:val="22"/>
        </w:rPr>
        <w:t xml:space="preserve">mi, którzy złożyli odrębne oferty, </w:t>
      </w:r>
      <w:r w:rsidR="009C410D" w:rsidRPr="000E30BA">
        <w:rPr>
          <w:rFonts w:cs="Times New Roman"/>
          <w:sz w:val="22"/>
          <w:szCs w:val="22"/>
        </w:rPr>
        <w:t>Wykonawca</w:t>
      </w:r>
      <w:r w:rsidRPr="000E30BA">
        <w:rPr>
          <w:rFonts w:cs="Times New Roman"/>
          <w:sz w:val="22"/>
          <w:szCs w:val="22"/>
        </w:rPr>
        <w:t xml:space="preserve"> może przedstawić</w:t>
      </w:r>
      <w:r w:rsidR="002B0955" w:rsidRPr="000E30BA">
        <w:rPr>
          <w:rFonts w:cs="Times New Roman"/>
          <w:sz w:val="22"/>
          <w:szCs w:val="22"/>
        </w:rPr>
        <w:t xml:space="preserve"> dowody, że powiązania z innym W</w:t>
      </w:r>
      <w:r w:rsidRPr="000E30BA">
        <w:rPr>
          <w:rFonts w:cs="Times New Roman"/>
          <w:sz w:val="22"/>
          <w:szCs w:val="22"/>
        </w:rPr>
        <w:t>ykonawcą nie prowadzą do zakłócenia konkurencji w postępowaniu o udzielenie zamówienia</w:t>
      </w:r>
    </w:p>
    <w:p w14:paraId="20672930" w14:textId="77777777" w:rsidR="00D25E61" w:rsidRPr="000E30BA" w:rsidRDefault="00D25E61" w:rsidP="00500DA8">
      <w:pPr>
        <w:jc w:val="both"/>
        <w:rPr>
          <w:rFonts w:cs="Times New Roman"/>
          <w:sz w:val="22"/>
          <w:szCs w:val="22"/>
        </w:rPr>
      </w:pPr>
    </w:p>
    <w:p w14:paraId="166C08D9" w14:textId="1842539E" w:rsidR="00D25E61" w:rsidRPr="000E30BA" w:rsidRDefault="0048570A" w:rsidP="00500DA8">
      <w:pPr>
        <w:jc w:val="both"/>
        <w:rPr>
          <w:rFonts w:cs="Times New Roman"/>
          <w:sz w:val="22"/>
          <w:szCs w:val="22"/>
          <w:highlight w:val="yellow"/>
        </w:rPr>
      </w:pPr>
      <w:r w:rsidRPr="000E30BA">
        <w:rPr>
          <w:rFonts w:eastAsia="Times New Roman" w:cs="Times New Roman"/>
          <w:b/>
          <w:color w:val="000000"/>
          <w:sz w:val="22"/>
          <w:szCs w:val="22"/>
        </w:rPr>
        <w:t xml:space="preserve">Uwaga: </w:t>
      </w:r>
      <w:r w:rsidRPr="000E30BA">
        <w:rPr>
          <w:rFonts w:cs="Times New Roman"/>
          <w:b/>
          <w:color w:val="000000"/>
          <w:sz w:val="22"/>
          <w:szCs w:val="22"/>
        </w:rPr>
        <w:t>Oświadczenie</w:t>
      </w:r>
      <w:r w:rsidRPr="000E30BA">
        <w:rPr>
          <w:rFonts w:eastAsia="Times New Roman" w:cs="Times New Roman"/>
          <w:b/>
          <w:color w:val="000000"/>
          <w:sz w:val="22"/>
          <w:szCs w:val="22"/>
        </w:rPr>
        <w:t xml:space="preserve"> należy przekazać opatrzone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10D230CF" w14:textId="77777777" w:rsidR="00500DA8" w:rsidRPr="000E30BA" w:rsidRDefault="00500DA8" w:rsidP="006C1D9C">
      <w:pPr>
        <w:spacing w:line="276" w:lineRule="auto"/>
        <w:rPr>
          <w:rFonts w:cs="Times New Roman"/>
          <w:sz w:val="22"/>
          <w:szCs w:val="22"/>
        </w:rPr>
      </w:pPr>
    </w:p>
    <w:p w14:paraId="499C1E96" w14:textId="485F732C" w:rsidR="006C1D9C" w:rsidRPr="000E30BA" w:rsidRDefault="006C1D9C" w:rsidP="006C1D9C">
      <w:pPr>
        <w:spacing w:line="276" w:lineRule="auto"/>
        <w:rPr>
          <w:rFonts w:cs="Times New Roman"/>
          <w:sz w:val="22"/>
          <w:szCs w:val="22"/>
        </w:rPr>
      </w:pPr>
      <w:r w:rsidRPr="000E30BA">
        <w:rPr>
          <w:rFonts w:cs="Times New Roman"/>
          <w:sz w:val="22"/>
          <w:szCs w:val="22"/>
        </w:rPr>
        <w:t>*o ile dotyczy</w:t>
      </w:r>
    </w:p>
    <w:p w14:paraId="054E2B59" w14:textId="77777777" w:rsidR="006C1D9C" w:rsidRPr="000E30BA" w:rsidRDefault="006C1D9C" w:rsidP="006C1D9C">
      <w:pPr>
        <w:spacing w:line="276" w:lineRule="auto"/>
        <w:rPr>
          <w:rFonts w:cs="Times New Roman"/>
          <w:sz w:val="22"/>
          <w:szCs w:val="22"/>
        </w:rPr>
      </w:pPr>
    </w:p>
    <w:p w14:paraId="5DE72FD3" w14:textId="77777777" w:rsidR="00500DA8" w:rsidRPr="000E30BA" w:rsidRDefault="00500DA8" w:rsidP="006C1D9C">
      <w:pPr>
        <w:spacing w:line="276" w:lineRule="auto"/>
        <w:rPr>
          <w:rFonts w:cs="Times New Roman"/>
          <w:b/>
          <w:bCs/>
          <w:sz w:val="22"/>
          <w:szCs w:val="22"/>
        </w:rPr>
      </w:pPr>
    </w:p>
    <w:p w14:paraId="39D8B92B" w14:textId="77777777" w:rsidR="00500DA8" w:rsidRPr="000E30BA" w:rsidRDefault="00500DA8" w:rsidP="006C1D9C">
      <w:pPr>
        <w:spacing w:line="276" w:lineRule="auto"/>
        <w:rPr>
          <w:rFonts w:cs="Times New Roman"/>
          <w:b/>
          <w:bCs/>
          <w:sz w:val="22"/>
          <w:szCs w:val="22"/>
        </w:rPr>
      </w:pPr>
    </w:p>
    <w:p w14:paraId="38E89C8B" w14:textId="77777777" w:rsidR="00500DA8" w:rsidRPr="000E30BA" w:rsidRDefault="00500DA8" w:rsidP="006C1D9C">
      <w:pPr>
        <w:spacing w:line="276" w:lineRule="auto"/>
        <w:rPr>
          <w:rFonts w:cs="Times New Roman"/>
          <w:b/>
          <w:bCs/>
          <w:sz w:val="22"/>
          <w:szCs w:val="22"/>
        </w:rPr>
      </w:pPr>
    </w:p>
    <w:p w14:paraId="5A3E90BB" w14:textId="77777777" w:rsidR="00500DA8" w:rsidRPr="000E30BA" w:rsidRDefault="00500DA8" w:rsidP="006C1D9C">
      <w:pPr>
        <w:spacing w:line="276" w:lineRule="auto"/>
        <w:rPr>
          <w:rFonts w:cs="Times New Roman"/>
          <w:b/>
          <w:bCs/>
          <w:sz w:val="22"/>
          <w:szCs w:val="22"/>
        </w:rPr>
      </w:pPr>
    </w:p>
    <w:p w14:paraId="6AAA406D" w14:textId="2ECC9DF2" w:rsidR="00500DA8" w:rsidRDefault="00500DA8" w:rsidP="006C1D9C">
      <w:pPr>
        <w:spacing w:line="276" w:lineRule="auto"/>
        <w:rPr>
          <w:rFonts w:cs="Times New Roman"/>
          <w:b/>
          <w:bCs/>
          <w:sz w:val="22"/>
          <w:szCs w:val="22"/>
        </w:rPr>
      </w:pPr>
    </w:p>
    <w:p w14:paraId="7AD418E3" w14:textId="26097C78" w:rsidR="003F773A" w:rsidRDefault="003F773A" w:rsidP="006C1D9C">
      <w:pPr>
        <w:spacing w:line="276" w:lineRule="auto"/>
        <w:rPr>
          <w:rFonts w:cs="Times New Roman"/>
          <w:b/>
          <w:bCs/>
          <w:sz w:val="22"/>
          <w:szCs w:val="22"/>
        </w:rPr>
      </w:pPr>
    </w:p>
    <w:p w14:paraId="54F8C183" w14:textId="77777777" w:rsidR="003F773A" w:rsidRPr="000E30BA" w:rsidRDefault="003F773A" w:rsidP="006C1D9C">
      <w:pPr>
        <w:spacing w:line="276" w:lineRule="auto"/>
        <w:rPr>
          <w:rFonts w:cs="Times New Roman"/>
          <w:b/>
          <w:bCs/>
          <w:sz w:val="22"/>
          <w:szCs w:val="22"/>
        </w:rPr>
      </w:pPr>
    </w:p>
    <w:p w14:paraId="22E1BA6B" w14:textId="6A39A99E" w:rsidR="006C1D9C" w:rsidRPr="000E30BA" w:rsidRDefault="006C1D9C" w:rsidP="006C1D9C">
      <w:pPr>
        <w:spacing w:line="276" w:lineRule="auto"/>
        <w:rPr>
          <w:rFonts w:cs="Times New Roman"/>
          <w:b/>
          <w:bCs/>
          <w:sz w:val="22"/>
          <w:szCs w:val="22"/>
        </w:rPr>
      </w:pPr>
      <w:r w:rsidRPr="000E30BA">
        <w:rPr>
          <w:rFonts w:cs="Times New Roman"/>
          <w:b/>
          <w:bCs/>
          <w:sz w:val="22"/>
          <w:szCs w:val="22"/>
        </w:rPr>
        <w:lastRenderedPageBreak/>
        <w:t xml:space="preserve">Załącznik nr </w:t>
      </w:r>
      <w:r w:rsidR="003F773A">
        <w:rPr>
          <w:rFonts w:cs="Times New Roman"/>
          <w:b/>
          <w:bCs/>
          <w:sz w:val="22"/>
          <w:szCs w:val="22"/>
        </w:rPr>
        <w:t>9</w:t>
      </w:r>
      <w:r w:rsidR="0048570A" w:rsidRPr="000E30BA">
        <w:rPr>
          <w:rFonts w:cs="Times New Roman"/>
          <w:b/>
          <w:bCs/>
          <w:sz w:val="22"/>
          <w:szCs w:val="22"/>
        </w:rPr>
        <w:t xml:space="preserve"> do SWZ</w:t>
      </w:r>
    </w:p>
    <w:p w14:paraId="48B9607B" w14:textId="09E29F87" w:rsidR="006C1D9C" w:rsidRPr="000E30BA" w:rsidRDefault="00D021DF" w:rsidP="006C1D9C">
      <w:pPr>
        <w:spacing w:line="276" w:lineRule="auto"/>
        <w:rPr>
          <w:rFonts w:eastAsia="Lucida Sans Unicode" w:cs="Times New Roman"/>
          <w:b/>
          <w:bCs/>
          <w:sz w:val="22"/>
          <w:szCs w:val="22"/>
        </w:rPr>
      </w:pPr>
      <w:r>
        <w:rPr>
          <w:rFonts w:eastAsia="Lucida Sans Unicode" w:cs="Times New Roman"/>
          <w:b/>
          <w:bCs/>
          <w:sz w:val="22"/>
          <w:szCs w:val="22"/>
        </w:rPr>
        <w:t>ZP/120/2024</w:t>
      </w:r>
    </w:p>
    <w:p w14:paraId="0AB71EB6" w14:textId="77777777" w:rsidR="006C1D9C" w:rsidRPr="000E30BA" w:rsidRDefault="006C1D9C" w:rsidP="006C1D9C">
      <w:pPr>
        <w:rPr>
          <w:rFonts w:cs="Times New Roman"/>
          <w:b/>
          <w:sz w:val="22"/>
          <w:szCs w:val="22"/>
        </w:rPr>
      </w:pPr>
    </w:p>
    <w:p w14:paraId="2E21DF4B" w14:textId="77777777" w:rsidR="006C1D9C" w:rsidRPr="000E30BA" w:rsidRDefault="006C1D9C" w:rsidP="006C1D9C">
      <w:pPr>
        <w:rPr>
          <w:rFonts w:cs="Times New Roman"/>
          <w:b/>
          <w:sz w:val="22"/>
          <w:szCs w:val="22"/>
        </w:rPr>
      </w:pPr>
      <w:r w:rsidRPr="000E30BA">
        <w:rPr>
          <w:rFonts w:cs="Times New Roman"/>
          <w:b/>
          <w:sz w:val="22"/>
          <w:szCs w:val="22"/>
        </w:rPr>
        <w:t>Wykonawca:</w:t>
      </w:r>
    </w:p>
    <w:p w14:paraId="64801C68" w14:textId="77777777" w:rsidR="006C1D9C" w:rsidRPr="000E30BA" w:rsidRDefault="006C1D9C" w:rsidP="006C1D9C">
      <w:pPr>
        <w:rPr>
          <w:rFonts w:cs="Times New Roman"/>
          <w:b/>
          <w:sz w:val="22"/>
          <w:szCs w:val="22"/>
        </w:rPr>
      </w:pPr>
    </w:p>
    <w:p w14:paraId="21CEABA8" w14:textId="77777777" w:rsidR="006C1D9C" w:rsidRPr="000E30BA" w:rsidRDefault="006C1D9C" w:rsidP="006C1D9C">
      <w:pPr>
        <w:ind w:right="-1"/>
        <w:rPr>
          <w:rFonts w:cs="Times New Roman"/>
          <w:sz w:val="22"/>
          <w:szCs w:val="22"/>
        </w:rPr>
      </w:pPr>
      <w:r w:rsidRPr="000E30BA">
        <w:rPr>
          <w:rFonts w:cs="Times New Roman"/>
          <w:sz w:val="22"/>
          <w:szCs w:val="22"/>
        </w:rPr>
        <w:t>………………………………………………………………</w:t>
      </w:r>
    </w:p>
    <w:p w14:paraId="109C18C3" w14:textId="77777777" w:rsidR="006C1D9C" w:rsidRPr="000E30BA" w:rsidRDefault="006C1D9C" w:rsidP="006C1D9C">
      <w:pPr>
        <w:ind w:right="-1"/>
        <w:rPr>
          <w:rFonts w:cs="Times New Roman"/>
          <w:sz w:val="22"/>
          <w:szCs w:val="22"/>
        </w:rPr>
      </w:pPr>
      <w:r w:rsidRPr="000E30BA">
        <w:rPr>
          <w:rFonts w:cs="Times New Roman"/>
          <w:sz w:val="22"/>
          <w:szCs w:val="22"/>
        </w:rPr>
        <w:t>………………………………………………………………</w:t>
      </w:r>
    </w:p>
    <w:p w14:paraId="4F6EA451" w14:textId="77777777" w:rsidR="006C1D9C" w:rsidRPr="000E30BA" w:rsidRDefault="006C1D9C" w:rsidP="006C1D9C">
      <w:pPr>
        <w:tabs>
          <w:tab w:val="left" w:pos="9000"/>
        </w:tabs>
        <w:rPr>
          <w:rFonts w:eastAsia="Arial" w:cs="Times New Roman"/>
          <w:b/>
          <w:bCs/>
          <w:sz w:val="22"/>
          <w:szCs w:val="22"/>
        </w:rPr>
      </w:pPr>
      <w:r w:rsidRPr="000E30BA">
        <w:rPr>
          <w:rFonts w:cs="Times New Roman"/>
          <w:i/>
          <w:sz w:val="22"/>
          <w:szCs w:val="22"/>
        </w:rPr>
        <w:t>(pełna nazwa/firma, adres</w:t>
      </w:r>
      <w:r w:rsidR="0048570A" w:rsidRPr="000E30BA">
        <w:rPr>
          <w:rFonts w:cs="Times New Roman"/>
          <w:i/>
          <w:sz w:val="22"/>
          <w:szCs w:val="22"/>
        </w:rPr>
        <w:t>)</w:t>
      </w:r>
    </w:p>
    <w:p w14:paraId="62A28919" w14:textId="77777777" w:rsidR="006C1D9C" w:rsidRPr="000E30BA" w:rsidRDefault="006C1D9C" w:rsidP="006C1D9C">
      <w:pPr>
        <w:spacing w:line="276" w:lineRule="auto"/>
        <w:rPr>
          <w:rFonts w:cs="Times New Roman"/>
          <w:b/>
          <w:sz w:val="22"/>
          <w:szCs w:val="22"/>
        </w:rPr>
      </w:pPr>
    </w:p>
    <w:p w14:paraId="10725D7A" w14:textId="721F2FE7" w:rsidR="00CC20BC" w:rsidRPr="000E30BA" w:rsidRDefault="00A97110" w:rsidP="006D2FD9">
      <w:pPr>
        <w:pStyle w:val="Tekstpodstawowy"/>
        <w:spacing w:line="276" w:lineRule="auto"/>
        <w:jc w:val="center"/>
        <w:rPr>
          <w:b/>
          <w:bCs/>
          <w:sz w:val="22"/>
          <w:szCs w:val="22"/>
        </w:rPr>
      </w:pPr>
      <w:r w:rsidRPr="000E30BA">
        <w:rPr>
          <w:b/>
          <w:sz w:val="22"/>
          <w:szCs w:val="22"/>
        </w:rPr>
        <w:t>„Świadczenie kompleksowej usługi konserwacji i dzierżawy bielizny szpitalnej oraz dzierżawy wraz ze sprzętem systemów do jej identyfikacji i zliczania we wszystkich obiektach CSK UM w Łodzi”</w:t>
      </w:r>
    </w:p>
    <w:p w14:paraId="0E78B92F" w14:textId="77777777" w:rsidR="006C1D9C" w:rsidRPr="000E30BA" w:rsidRDefault="006C1D9C" w:rsidP="006C1D9C">
      <w:pPr>
        <w:tabs>
          <w:tab w:val="left" w:pos="9000"/>
        </w:tabs>
        <w:jc w:val="center"/>
        <w:rPr>
          <w:rFonts w:eastAsia="Arial" w:cs="Times New Roman"/>
          <w:b/>
          <w:bCs/>
          <w:sz w:val="22"/>
          <w:szCs w:val="22"/>
        </w:rPr>
      </w:pPr>
    </w:p>
    <w:p w14:paraId="48650BD4" w14:textId="2A2F6771" w:rsidR="00FF5E58" w:rsidRPr="000E30BA" w:rsidRDefault="00FF5E58" w:rsidP="00FF5E58">
      <w:pPr>
        <w:spacing w:before="100" w:after="100"/>
        <w:jc w:val="center"/>
        <w:rPr>
          <w:rFonts w:eastAsia="Times New Roman" w:cs="Times New Roman"/>
          <w:b/>
          <w:sz w:val="22"/>
          <w:szCs w:val="22"/>
        </w:rPr>
      </w:pPr>
      <w:r w:rsidRPr="000E30BA">
        <w:rPr>
          <w:rFonts w:eastAsia="Times New Roman" w:cs="Times New Roman"/>
          <w:b/>
          <w:sz w:val="22"/>
          <w:szCs w:val="22"/>
        </w:rPr>
        <w:t>WYKAZ</w:t>
      </w:r>
      <w:r w:rsidR="0007037A" w:rsidRPr="000E30BA">
        <w:rPr>
          <w:rFonts w:eastAsia="Times New Roman" w:cs="Times New Roman"/>
          <w:b/>
          <w:sz w:val="22"/>
          <w:szCs w:val="22"/>
        </w:rPr>
        <w:t xml:space="preserve"> </w:t>
      </w:r>
      <w:r w:rsidR="007646C2">
        <w:rPr>
          <w:rFonts w:eastAsia="Times New Roman" w:cs="Times New Roman"/>
          <w:b/>
          <w:sz w:val="22"/>
          <w:szCs w:val="22"/>
        </w:rPr>
        <w:t>WYKONANYCH/WYKONYWANYCH USŁUG</w:t>
      </w:r>
      <w:r w:rsidR="007646C2" w:rsidRPr="000E30BA">
        <w:rPr>
          <w:rFonts w:eastAsia="Times New Roman" w:cs="Times New Roman"/>
          <w:b/>
          <w:sz w:val="22"/>
          <w:szCs w:val="22"/>
        </w:rPr>
        <w:t xml:space="preserve"> </w:t>
      </w:r>
    </w:p>
    <w:p w14:paraId="67838FFE" w14:textId="77777777" w:rsidR="00FF5E58" w:rsidRPr="000E30BA" w:rsidRDefault="00FF5E58" w:rsidP="00FF5E58">
      <w:pPr>
        <w:spacing w:after="120"/>
        <w:rPr>
          <w:rFonts w:eastAsia="Times New Roman" w:cs="Times New Roman"/>
          <w:sz w:val="22"/>
          <w:szCs w:val="22"/>
        </w:rPr>
      </w:pPr>
      <w:r w:rsidRPr="000E30BA">
        <w:rPr>
          <w:rFonts w:eastAsia="Times New Roman" w:cs="Times New Roman"/>
          <w:sz w:val="22"/>
          <w:szCs w:val="22"/>
        </w:rPr>
        <w:t xml:space="preserve"> </w:t>
      </w:r>
    </w:p>
    <w:tbl>
      <w:tblPr>
        <w:tblW w:w="50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2063"/>
        <w:gridCol w:w="2899"/>
        <w:gridCol w:w="1956"/>
        <w:gridCol w:w="2711"/>
      </w:tblGrid>
      <w:tr w:rsidR="00FF5E58" w:rsidRPr="000E30BA" w14:paraId="37894B96" w14:textId="77777777" w:rsidTr="006A0327">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3D37E428" w14:textId="77777777" w:rsidR="00FF5E58" w:rsidRPr="000E30BA" w:rsidRDefault="00FF5E58" w:rsidP="00FF5E58">
            <w:pPr>
              <w:spacing w:line="300" w:lineRule="atLeast"/>
              <w:jc w:val="both"/>
              <w:rPr>
                <w:rFonts w:cs="Times New Roman"/>
                <w:b/>
                <w:bCs/>
                <w:sz w:val="22"/>
                <w:szCs w:val="22"/>
              </w:rPr>
            </w:pPr>
          </w:p>
          <w:p w14:paraId="2438A70D" w14:textId="77777777" w:rsidR="00FF5E58" w:rsidRPr="000E30BA" w:rsidRDefault="00FF5E58" w:rsidP="00FF5E58">
            <w:pPr>
              <w:spacing w:line="300" w:lineRule="atLeast"/>
              <w:jc w:val="both"/>
              <w:rPr>
                <w:rFonts w:cs="Times New Roman"/>
                <w:b/>
                <w:bCs/>
                <w:sz w:val="22"/>
                <w:szCs w:val="22"/>
              </w:rPr>
            </w:pPr>
          </w:p>
          <w:p w14:paraId="2C6D735E" w14:textId="77777777" w:rsidR="00FF5E58" w:rsidRPr="000E30BA" w:rsidRDefault="00FF5E58" w:rsidP="00FF5E58">
            <w:pPr>
              <w:spacing w:line="300" w:lineRule="atLeast"/>
              <w:jc w:val="both"/>
              <w:rPr>
                <w:rFonts w:cs="Times New Roman"/>
                <w:b/>
                <w:bCs/>
                <w:sz w:val="22"/>
                <w:szCs w:val="22"/>
              </w:rPr>
            </w:pPr>
            <w:r w:rsidRPr="000E30BA">
              <w:rPr>
                <w:rFonts w:cs="Times New Roman"/>
                <w:b/>
                <w:bCs/>
                <w:sz w:val="22"/>
                <w:szCs w:val="22"/>
              </w:rPr>
              <w:t>Lp.</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7DEFA839" w14:textId="2B51C6E7" w:rsidR="00FF5E58" w:rsidRPr="000E30BA" w:rsidRDefault="00FF5E58" w:rsidP="00FF5E58">
            <w:pPr>
              <w:spacing w:line="300" w:lineRule="atLeast"/>
              <w:jc w:val="center"/>
              <w:rPr>
                <w:rFonts w:cs="Times New Roman"/>
                <w:sz w:val="22"/>
                <w:szCs w:val="22"/>
              </w:rPr>
            </w:pPr>
            <w:r w:rsidRPr="000E30BA">
              <w:rPr>
                <w:rFonts w:cs="Times New Roman"/>
                <w:b/>
                <w:bCs/>
                <w:sz w:val="22"/>
                <w:szCs w:val="22"/>
              </w:rPr>
              <w:t xml:space="preserve">Nazwa </w:t>
            </w:r>
            <w:r w:rsidRPr="000E30BA">
              <w:rPr>
                <w:rFonts w:cs="Times New Roman"/>
                <w:b/>
                <w:bCs/>
                <w:sz w:val="22"/>
                <w:szCs w:val="22"/>
              </w:rPr>
              <w:br/>
              <w:t xml:space="preserve">i adres </w:t>
            </w:r>
            <w:r w:rsidR="0048570A" w:rsidRPr="000E30BA">
              <w:rPr>
                <w:rFonts w:cs="Times New Roman"/>
                <w:b/>
                <w:bCs/>
                <w:sz w:val="22"/>
                <w:szCs w:val="22"/>
              </w:rPr>
              <w:t xml:space="preserve">odbiorcy podmiotu, na rzecz którego </w:t>
            </w:r>
            <w:r w:rsidR="007646C2">
              <w:rPr>
                <w:rFonts w:cs="Times New Roman"/>
                <w:b/>
                <w:bCs/>
                <w:sz w:val="22"/>
                <w:szCs w:val="22"/>
              </w:rPr>
              <w:t>usługi</w:t>
            </w:r>
            <w:r w:rsidR="0048570A" w:rsidRPr="000E30BA">
              <w:rPr>
                <w:rFonts w:cs="Times New Roman"/>
                <w:b/>
                <w:bCs/>
                <w:sz w:val="22"/>
                <w:szCs w:val="22"/>
              </w:rPr>
              <w:t xml:space="preserve"> </w:t>
            </w:r>
            <w:r w:rsidR="00D136A3" w:rsidRPr="000E30BA">
              <w:rPr>
                <w:rFonts w:cs="Times New Roman"/>
                <w:b/>
                <w:bCs/>
                <w:sz w:val="22"/>
                <w:szCs w:val="22"/>
              </w:rPr>
              <w:t>zostały</w:t>
            </w:r>
            <w:r w:rsidR="0048570A" w:rsidRPr="000E30BA">
              <w:rPr>
                <w:rFonts w:cs="Times New Roman"/>
                <w:b/>
                <w:bCs/>
                <w:sz w:val="22"/>
                <w:szCs w:val="22"/>
              </w:rPr>
              <w:t xml:space="preserve"> wykonane </w:t>
            </w:r>
          </w:p>
          <w:p w14:paraId="6E15930F"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8" w:space="0" w:color="auto"/>
            </w:tcBorders>
            <w:shd w:val="clear" w:color="auto" w:fill="FFFFFF"/>
            <w:vAlign w:val="center"/>
          </w:tcPr>
          <w:p w14:paraId="4CB78622" w14:textId="49996F3E"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Rodzaj wykonanych/</w:t>
            </w:r>
            <w:r w:rsidR="007646C2">
              <w:rPr>
                <w:rFonts w:cs="Times New Roman"/>
                <w:b/>
                <w:bCs/>
                <w:sz w:val="22"/>
                <w:szCs w:val="22"/>
              </w:rPr>
              <w:t>wykonywanych</w:t>
            </w:r>
          </w:p>
          <w:p w14:paraId="37A19E8B" w14:textId="0E99B63C" w:rsidR="00FF5E58" w:rsidRPr="000E30BA" w:rsidRDefault="007646C2" w:rsidP="0048570A">
            <w:pPr>
              <w:spacing w:line="300" w:lineRule="atLeast"/>
              <w:jc w:val="center"/>
              <w:rPr>
                <w:rFonts w:cs="Times New Roman"/>
                <w:b/>
                <w:bCs/>
                <w:sz w:val="22"/>
                <w:szCs w:val="22"/>
              </w:rPr>
            </w:pPr>
            <w:r>
              <w:rPr>
                <w:rFonts w:cs="Times New Roman"/>
                <w:b/>
                <w:bCs/>
                <w:sz w:val="22"/>
                <w:szCs w:val="22"/>
              </w:rPr>
              <w:t>usług</w:t>
            </w:r>
            <w:r w:rsidR="00FF5E58" w:rsidRPr="000E30BA">
              <w:rPr>
                <w:rFonts w:cs="Times New Roman"/>
                <w:b/>
                <w:bCs/>
                <w:sz w:val="22"/>
                <w:szCs w:val="22"/>
              </w:rPr>
              <w:t xml:space="preserve">, miejsce wykonania </w:t>
            </w:r>
          </w:p>
        </w:tc>
        <w:tc>
          <w:tcPr>
            <w:tcW w:w="978" w:type="pct"/>
            <w:tcBorders>
              <w:top w:val="single" w:sz="8" w:space="0" w:color="auto"/>
              <w:left w:val="single" w:sz="8" w:space="0" w:color="auto"/>
              <w:bottom w:val="single" w:sz="6" w:space="0" w:color="auto"/>
              <w:right w:val="single" w:sz="6" w:space="0" w:color="auto"/>
            </w:tcBorders>
            <w:shd w:val="clear" w:color="auto" w:fill="FFFFFF"/>
            <w:vAlign w:val="center"/>
          </w:tcPr>
          <w:p w14:paraId="4E4C0C51" w14:textId="657F903E"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 xml:space="preserve">Data wykonania </w:t>
            </w:r>
            <w:r w:rsidR="007646C2">
              <w:rPr>
                <w:rFonts w:cs="Times New Roman"/>
                <w:b/>
                <w:bCs/>
                <w:sz w:val="22"/>
                <w:szCs w:val="22"/>
              </w:rPr>
              <w:t>usług/i</w:t>
            </w:r>
            <w:r w:rsidR="0048570A" w:rsidRPr="000E30BA">
              <w:rPr>
                <w:rFonts w:cs="Times New Roman"/>
                <w:b/>
                <w:bCs/>
                <w:sz w:val="22"/>
                <w:szCs w:val="22"/>
              </w:rPr>
              <w:t xml:space="preserve"> </w:t>
            </w:r>
            <w:r w:rsidRPr="000E30BA">
              <w:rPr>
                <w:rFonts w:cs="Times New Roman"/>
                <w:b/>
                <w:bCs/>
                <w:sz w:val="22"/>
                <w:szCs w:val="22"/>
              </w:rPr>
              <w:t>(zakończenia)</w:t>
            </w:r>
          </w:p>
          <w:p w14:paraId="568166C0" w14:textId="77777777" w:rsidR="00FF5E58" w:rsidRPr="000E30BA" w:rsidRDefault="00FF5E58" w:rsidP="00FF5E58">
            <w:pPr>
              <w:spacing w:line="300" w:lineRule="atLeast"/>
              <w:jc w:val="center"/>
              <w:rPr>
                <w:rFonts w:cs="Times New Roman"/>
                <w:b/>
                <w:bCs/>
                <w:sz w:val="22"/>
                <w:szCs w:val="22"/>
              </w:rPr>
            </w:pPr>
            <w:r w:rsidRPr="000E30BA">
              <w:rPr>
                <w:rFonts w:cs="Times New Roman"/>
                <w:b/>
                <w:bCs/>
                <w:sz w:val="22"/>
                <w:szCs w:val="22"/>
              </w:rPr>
              <w:t>(dd, mm, rrrr)</w:t>
            </w:r>
          </w:p>
        </w:tc>
        <w:tc>
          <w:tcPr>
            <w:tcW w:w="1352" w:type="pct"/>
            <w:tcBorders>
              <w:top w:val="single" w:sz="8" w:space="0" w:color="auto"/>
              <w:left w:val="single" w:sz="4" w:space="0" w:color="auto"/>
              <w:bottom w:val="single" w:sz="6" w:space="0" w:color="auto"/>
              <w:right w:val="single" w:sz="6" w:space="0" w:color="auto"/>
            </w:tcBorders>
            <w:shd w:val="clear" w:color="auto" w:fill="FFFFFF"/>
            <w:vAlign w:val="center"/>
          </w:tcPr>
          <w:p w14:paraId="3D4FC019" w14:textId="25F693BA" w:rsidR="00FF5E58" w:rsidRPr="000E30BA" w:rsidRDefault="002648BD" w:rsidP="007646C2">
            <w:pPr>
              <w:spacing w:line="300" w:lineRule="atLeast"/>
              <w:jc w:val="center"/>
              <w:rPr>
                <w:rFonts w:cs="Times New Roman"/>
                <w:b/>
                <w:bCs/>
                <w:i/>
                <w:sz w:val="22"/>
                <w:szCs w:val="22"/>
              </w:rPr>
            </w:pPr>
            <w:r w:rsidRPr="000E30BA">
              <w:rPr>
                <w:rFonts w:cs="Times New Roman"/>
                <w:b/>
                <w:bCs/>
                <w:sz w:val="22"/>
                <w:szCs w:val="22"/>
              </w:rPr>
              <w:t xml:space="preserve">Wartość wykonanych </w:t>
            </w:r>
            <w:r w:rsidR="007646C2">
              <w:rPr>
                <w:rFonts w:cs="Times New Roman"/>
                <w:b/>
                <w:bCs/>
                <w:sz w:val="22"/>
                <w:szCs w:val="22"/>
              </w:rPr>
              <w:t>usług</w:t>
            </w:r>
          </w:p>
        </w:tc>
      </w:tr>
      <w:tr w:rsidR="00FF5E58" w:rsidRPr="000E30BA" w14:paraId="5BBF1074" w14:textId="77777777" w:rsidTr="002648BD">
        <w:trPr>
          <w:cantSplit/>
          <w:trHeight w:val="246"/>
          <w:tblHeader/>
        </w:trPr>
        <w:tc>
          <w:tcPr>
            <w:tcW w:w="194" w:type="pct"/>
            <w:tcBorders>
              <w:top w:val="single" w:sz="6" w:space="0" w:color="auto"/>
              <w:left w:val="single" w:sz="6" w:space="0" w:color="auto"/>
              <w:bottom w:val="single" w:sz="6" w:space="0" w:color="auto"/>
              <w:right w:val="single" w:sz="6" w:space="0" w:color="auto"/>
            </w:tcBorders>
            <w:shd w:val="clear" w:color="auto" w:fill="FFFFFF"/>
          </w:tcPr>
          <w:p w14:paraId="29257E6E"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 xml:space="preserve">1 </w:t>
            </w:r>
          </w:p>
        </w:tc>
        <w:tc>
          <w:tcPr>
            <w:tcW w:w="1031" w:type="pct"/>
            <w:tcBorders>
              <w:top w:val="single" w:sz="6" w:space="0" w:color="auto"/>
              <w:left w:val="single" w:sz="6" w:space="0" w:color="auto"/>
              <w:bottom w:val="single" w:sz="6" w:space="0" w:color="auto"/>
              <w:right w:val="single" w:sz="4" w:space="0" w:color="auto"/>
            </w:tcBorders>
            <w:shd w:val="clear" w:color="auto" w:fill="FFFFFF"/>
          </w:tcPr>
          <w:p w14:paraId="1E6FF9A3" w14:textId="77777777" w:rsidR="00FF5E58" w:rsidRPr="000E30BA" w:rsidRDefault="00FF5E58" w:rsidP="00FF5E58">
            <w:pPr>
              <w:spacing w:line="300" w:lineRule="atLeast"/>
              <w:jc w:val="center"/>
              <w:rPr>
                <w:rFonts w:cs="Times New Roman"/>
                <w:sz w:val="22"/>
                <w:szCs w:val="22"/>
              </w:rPr>
            </w:pPr>
            <w:r w:rsidRPr="000E30BA">
              <w:rPr>
                <w:rFonts w:cs="Times New Roman"/>
                <w:b/>
                <w:sz w:val="22"/>
                <w:szCs w:val="22"/>
              </w:rPr>
              <w:t>2</w:t>
            </w:r>
          </w:p>
          <w:p w14:paraId="48C8941E"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tcPr>
          <w:p w14:paraId="51E71BB0"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3</w:t>
            </w:r>
          </w:p>
        </w:tc>
        <w:tc>
          <w:tcPr>
            <w:tcW w:w="978" w:type="pct"/>
            <w:tcBorders>
              <w:top w:val="single" w:sz="6" w:space="0" w:color="auto"/>
              <w:left w:val="single" w:sz="6" w:space="0" w:color="auto"/>
              <w:bottom w:val="single" w:sz="6" w:space="0" w:color="auto"/>
              <w:right w:val="single" w:sz="6" w:space="0" w:color="auto"/>
            </w:tcBorders>
            <w:shd w:val="clear" w:color="auto" w:fill="FFFFFF"/>
          </w:tcPr>
          <w:p w14:paraId="2A1E1225"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4</w:t>
            </w: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5EAADBCC" w14:textId="77777777" w:rsidR="00FF5E58" w:rsidRPr="000E30BA" w:rsidRDefault="00FF5E58" w:rsidP="00FF5E58">
            <w:pPr>
              <w:spacing w:line="300" w:lineRule="atLeast"/>
              <w:jc w:val="center"/>
              <w:rPr>
                <w:rFonts w:cs="Times New Roman"/>
                <w:b/>
                <w:sz w:val="22"/>
                <w:szCs w:val="22"/>
              </w:rPr>
            </w:pPr>
            <w:r w:rsidRPr="000E30BA">
              <w:rPr>
                <w:rFonts w:cs="Times New Roman"/>
                <w:b/>
                <w:sz w:val="22"/>
                <w:szCs w:val="22"/>
              </w:rPr>
              <w:t>5</w:t>
            </w:r>
          </w:p>
        </w:tc>
      </w:tr>
      <w:tr w:rsidR="00FF5E58" w:rsidRPr="000E30BA" w14:paraId="69BFAEF9" w14:textId="77777777" w:rsidTr="002648BD">
        <w:trPr>
          <w:cantSplit/>
          <w:trHeight w:val="246"/>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4BE708D5" w14:textId="77777777" w:rsidR="00FF5E58" w:rsidRPr="000E30BA" w:rsidRDefault="00FF5E58" w:rsidP="00FF5E58">
            <w:pPr>
              <w:spacing w:line="300" w:lineRule="atLeast"/>
              <w:jc w:val="center"/>
              <w:rPr>
                <w:rFonts w:cs="Times New Roman"/>
                <w:sz w:val="22"/>
                <w:szCs w:val="22"/>
              </w:rPr>
            </w:pPr>
            <w:r w:rsidRPr="000E30BA">
              <w:rPr>
                <w:rFonts w:cs="Times New Roman"/>
                <w:sz w:val="22"/>
                <w:szCs w:val="22"/>
              </w:rPr>
              <w:t>1.</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794AB349" w14:textId="77777777" w:rsidR="00FF5E58" w:rsidRPr="000E30BA" w:rsidRDefault="00FF5E58" w:rsidP="00FF5E58">
            <w:pPr>
              <w:spacing w:line="300" w:lineRule="atLeast"/>
              <w:jc w:val="center"/>
              <w:rPr>
                <w:rFonts w:cs="Times New Roman"/>
                <w:sz w:val="22"/>
                <w:szCs w:val="22"/>
              </w:rPr>
            </w:pPr>
          </w:p>
          <w:p w14:paraId="41CCE48A" w14:textId="77777777" w:rsidR="002648BD" w:rsidRPr="000E30BA" w:rsidRDefault="002648BD" w:rsidP="00FF5E58">
            <w:pPr>
              <w:spacing w:line="300" w:lineRule="atLeast"/>
              <w:jc w:val="center"/>
              <w:rPr>
                <w:rFonts w:cs="Times New Roman"/>
                <w:sz w:val="22"/>
                <w:szCs w:val="22"/>
              </w:rPr>
            </w:pPr>
          </w:p>
          <w:p w14:paraId="6C68670F" w14:textId="77777777" w:rsidR="002648BD" w:rsidRPr="000E30BA" w:rsidRDefault="002648BD" w:rsidP="00FF5E58">
            <w:pPr>
              <w:spacing w:line="300" w:lineRule="atLeast"/>
              <w:jc w:val="center"/>
              <w:rPr>
                <w:rFonts w:cs="Times New Roman"/>
                <w:sz w:val="22"/>
                <w:szCs w:val="22"/>
              </w:rPr>
            </w:pPr>
          </w:p>
          <w:p w14:paraId="7C469DFC" w14:textId="77777777" w:rsidR="00FF5E58" w:rsidRPr="000E30BA" w:rsidRDefault="00FF5E58" w:rsidP="00FF5E58">
            <w:pP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3C27D059" w14:textId="77777777" w:rsidR="00FF5E58" w:rsidRPr="000E30BA"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5E70AD4A" w14:textId="77777777" w:rsidR="00FF5E58" w:rsidRPr="000E30BA"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23B4CA40" w14:textId="77777777" w:rsidR="00FF5E58" w:rsidRPr="000E30BA" w:rsidRDefault="00FF5E58" w:rsidP="00FF5E58">
            <w:pPr>
              <w:spacing w:line="300" w:lineRule="atLeast"/>
              <w:ind w:left="720"/>
              <w:jc w:val="both"/>
              <w:rPr>
                <w:rFonts w:cs="Times New Roman"/>
                <w:color w:val="FF0000"/>
                <w:sz w:val="22"/>
                <w:szCs w:val="22"/>
              </w:rPr>
            </w:pPr>
          </w:p>
        </w:tc>
      </w:tr>
      <w:tr w:rsidR="00FF5E58" w:rsidRPr="000E30BA" w14:paraId="203EDB40" w14:textId="77777777" w:rsidTr="002648BD">
        <w:trPr>
          <w:cantSplit/>
          <w:trHeight w:val="1585"/>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14:paraId="79A8695C" w14:textId="77777777" w:rsidR="00FF5E58" w:rsidRPr="000E30BA" w:rsidRDefault="00FF5E58" w:rsidP="002648BD">
            <w:pPr>
              <w:spacing w:line="300" w:lineRule="atLeast"/>
              <w:jc w:val="center"/>
              <w:rPr>
                <w:rFonts w:cs="Times New Roman"/>
                <w:sz w:val="22"/>
                <w:szCs w:val="22"/>
              </w:rPr>
            </w:pPr>
            <w:r w:rsidRPr="000E30BA">
              <w:rPr>
                <w:rFonts w:cs="Times New Roman"/>
                <w:sz w:val="22"/>
                <w:szCs w:val="22"/>
              </w:rPr>
              <w:t>2.</w:t>
            </w:r>
          </w:p>
        </w:tc>
        <w:tc>
          <w:tcPr>
            <w:tcW w:w="1031" w:type="pct"/>
            <w:tcBorders>
              <w:top w:val="single" w:sz="6" w:space="0" w:color="auto"/>
              <w:left w:val="single" w:sz="6" w:space="0" w:color="auto"/>
              <w:bottom w:val="single" w:sz="6" w:space="0" w:color="auto"/>
              <w:right w:val="single" w:sz="4" w:space="0" w:color="auto"/>
            </w:tcBorders>
            <w:shd w:val="clear" w:color="auto" w:fill="FFFFFF"/>
            <w:vAlign w:val="center"/>
          </w:tcPr>
          <w:p w14:paraId="4CDEE5A2" w14:textId="77777777" w:rsidR="00FF5E58" w:rsidRPr="000E30BA" w:rsidRDefault="00FF5E58" w:rsidP="00FF5E58">
            <w:pPr>
              <w:spacing w:line="300" w:lineRule="atLeast"/>
              <w:jc w:val="center"/>
              <w:rPr>
                <w:rFonts w:cs="Times New Roman"/>
                <w:sz w:val="22"/>
                <w:szCs w:val="22"/>
              </w:rPr>
            </w:pPr>
          </w:p>
        </w:tc>
        <w:tc>
          <w:tcPr>
            <w:tcW w:w="1445" w:type="pct"/>
            <w:tcBorders>
              <w:top w:val="single" w:sz="6" w:space="0" w:color="auto"/>
              <w:left w:val="single" w:sz="6" w:space="0" w:color="auto"/>
              <w:bottom w:val="single" w:sz="6" w:space="0" w:color="auto"/>
              <w:right w:val="single" w:sz="4" w:space="0" w:color="auto"/>
            </w:tcBorders>
            <w:shd w:val="clear" w:color="auto" w:fill="FFFFFF"/>
            <w:vAlign w:val="center"/>
          </w:tcPr>
          <w:p w14:paraId="1E1C5165" w14:textId="77777777" w:rsidR="00FF5E58" w:rsidRPr="000E30BA" w:rsidRDefault="00FF5E58" w:rsidP="00FF5E58">
            <w:pPr>
              <w:spacing w:line="300" w:lineRule="atLeast"/>
              <w:jc w:val="center"/>
              <w:rPr>
                <w:rFonts w:cs="Times New Roman"/>
                <w:sz w:val="22"/>
                <w:szCs w:val="22"/>
              </w:rPr>
            </w:pP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14:paraId="3F6B457E" w14:textId="77777777" w:rsidR="00FF5E58" w:rsidRPr="000E30BA" w:rsidRDefault="00FF5E58" w:rsidP="00FF5E58">
            <w:pPr>
              <w:spacing w:line="300" w:lineRule="atLeast"/>
              <w:jc w:val="center"/>
              <w:rPr>
                <w:rFonts w:cs="Times New Roman"/>
                <w:sz w:val="22"/>
                <w:szCs w:val="22"/>
              </w:rPr>
            </w:pPr>
          </w:p>
        </w:tc>
        <w:tc>
          <w:tcPr>
            <w:tcW w:w="1352" w:type="pct"/>
            <w:tcBorders>
              <w:top w:val="single" w:sz="6" w:space="0" w:color="auto"/>
              <w:left w:val="single" w:sz="6" w:space="0" w:color="auto"/>
              <w:bottom w:val="single" w:sz="6" w:space="0" w:color="auto"/>
              <w:right w:val="single" w:sz="6" w:space="0" w:color="auto"/>
            </w:tcBorders>
            <w:shd w:val="clear" w:color="auto" w:fill="FFFFFF"/>
          </w:tcPr>
          <w:p w14:paraId="1155B649" w14:textId="77777777" w:rsidR="00FF5E58" w:rsidRPr="000E30BA" w:rsidRDefault="00FF5E58" w:rsidP="00FF5E58">
            <w:pPr>
              <w:spacing w:line="300" w:lineRule="atLeast"/>
              <w:ind w:left="776"/>
              <w:jc w:val="both"/>
              <w:rPr>
                <w:rFonts w:cs="Times New Roman"/>
                <w:sz w:val="22"/>
                <w:szCs w:val="22"/>
              </w:rPr>
            </w:pPr>
          </w:p>
        </w:tc>
      </w:tr>
    </w:tbl>
    <w:p w14:paraId="266DD9BA" w14:textId="77777777" w:rsidR="006C1D9C" w:rsidRPr="000E30BA" w:rsidRDefault="006C1D9C" w:rsidP="006C1D9C">
      <w:pPr>
        <w:tabs>
          <w:tab w:val="left" w:pos="9000"/>
        </w:tabs>
        <w:rPr>
          <w:rFonts w:eastAsia="Arial" w:cs="Times New Roman"/>
          <w:sz w:val="22"/>
          <w:szCs w:val="22"/>
        </w:rPr>
      </w:pPr>
    </w:p>
    <w:p w14:paraId="5F46863E" w14:textId="77777777" w:rsidR="0089220C" w:rsidRPr="000E30BA" w:rsidRDefault="0089220C" w:rsidP="006C1D9C">
      <w:pPr>
        <w:tabs>
          <w:tab w:val="left" w:pos="9000"/>
        </w:tabs>
        <w:rPr>
          <w:rFonts w:eastAsia="Arial" w:cs="Times New Roman"/>
          <w:sz w:val="22"/>
          <w:szCs w:val="22"/>
        </w:rPr>
      </w:pPr>
    </w:p>
    <w:p w14:paraId="2F98D1EA" w14:textId="77777777" w:rsidR="0089220C" w:rsidRPr="000E30BA" w:rsidRDefault="0089220C" w:rsidP="006C1D9C">
      <w:pPr>
        <w:tabs>
          <w:tab w:val="left" w:pos="9000"/>
        </w:tabs>
        <w:rPr>
          <w:rFonts w:eastAsia="Arial" w:cs="Times New Roman"/>
          <w:sz w:val="22"/>
          <w:szCs w:val="22"/>
        </w:rPr>
      </w:pPr>
    </w:p>
    <w:p w14:paraId="14B9CC3C" w14:textId="77777777" w:rsidR="0089220C" w:rsidRPr="000E30BA" w:rsidRDefault="0089220C" w:rsidP="006C1D9C">
      <w:pPr>
        <w:tabs>
          <w:tab w:val="left" w:pos="9000"/>
        </w:tabs>
        <w:rPr>
          <w:rFonts w:eastAsia="Arial" w:cs="Times New Roman"/>
          <w:sz w:val="22"/>
          <w:szCs w:val="22"/>
        </w:rPr>
      </w:pPr>
    </w:p>
    <w:p w14:paraId="36DCE58D" w14:textId="77777777" w:rsidR="0089220C" w:rsidRPr="000E30BA" w:rsidRDefault="0089220C" w:rsidP="006C1D9C">
      <w:pPr>
        <w:tabs>
          <w:tab w:val="left" w:pos="9000"/>
        </w:tabs>
        <w:rPr>
          <w:rFonts w:eastAsia="Arial" w:cs="Times New Roman"/>
          <w:sz w:val="22"/>
          <w:szCs w:val="22"/>
        </w:rPr>
      </w:pPr>
    </w:p>
    <w:p w14:paraId="535F1E33" w14:textId="77777777" w:rsidR="006C1D9C" w:rsidRPr="000E30BA" w:rsidRDefault="006C1D9C" w:rsidP="006C1D9C">
      <w:pPr>
        <w:tabs>
          <w:tab w:val="left" w:pos="9000"/>
        </w:tabs>
        <w:jc w:val="center"/>
        <w:rPr>
          <w:rFonts w:eastAsia="Arial" w:cs="Times New Roman"/>
          <w:sz w:val="22"/>
          <w:szCs w:val="22"/>
        </w:rPr>
      </w:pPr>
      <w:r w:rsidRPr="000E30BA">
        <w:rPr>
          <w:rFonts w:eastAsia="Arial" w:cs="Times New Roman"/>
          <w:sz w:val="22"/>
          <w:szCs w:val="22"/>
        </w:rPr>
        <w:t>____________________________                                                             ___________________________</w:t>
      </w:r>
    </w:p>
    <w:p w14:paraId="0E236FAB" w14:textId="3DB3DAF3" w:rsidR="006C1D9C" w:rsidRPr="000E30BA" w:rsidRDefault="006C1D9C" w:rsidP="006C1D9C">
      <w:pPr>
        <w:tabs>
          <w:tab w:val="left" w:pos="9000"/>
        </w:tabs>
        <w:rPr>
          <w:rFonts w:eastAsia="Arial" w:cs="Times New Roman"/>
          <w:sz w:val="22"/>
          <w:szCs w:val="22"/>
        </w:rPr>
      </w:pPr>
      <w:r w:rsidRPr="000E30BA">
        <w:rPr>
          <w:rFonts w:eastAsia="Arial" w:cs="Times New Roman"/>
          <w:sz w:val="22"/>
          <w:szCs w:val="22"/>
        </w:rPr>
        <w:t xml:space="preserve">                miejscowość, data                                                                                                </w:t>
      </w:r>
    </w:p>
    <w:p w14:paraId="394657E4" w14:textId="77777777" w:rsidR="00500DA8" w:rsidRPr="000E30BA" w:rsidRDefault="00500DA8" w:rsidP="006C1D9C">
      <w:pPr>
        <w:tabs>
          <w:tab w:val="left" w:pos="9000"/>
        </w:tabs>
        <w:rPr>
          <w:rFonts w:eastAsia="Times New Roman" w:cs="Times New Roman"/>
          <w:b/>
          <w:color w:val="000000"/>
          <w:sz w:val="22"/>
          <w:szCs w:val="22"/>
        </w:rPr>
      </w:pPr>
    </w:p>
    <w:p w14:paraId="0BC61895" w14:textId="77777777" w:rsidR="00500DA8" w:rsidRPr="000E30BA" w:rsidRDefault="00500DA8" w:rsidP="006C1D9C">
      <w:pPr>
        <w:tabs>
          <w:tab w:val="left" w:pos="9000"/>
        </w:tabs>
        <w:rPr>
          <w:rFonts w:eastAsia="Times New Roman" w:cs="Times New Roman"/>
          <w:b/>
          <w:color w:val="000000"/>
          <w:sz w:val="22"/>
          <w:szCs w:val="22"/>
        </w:rPr>
      </w:pPr>
    </w:p>
    <w:p w14:paraId="007FA268" w14:textId="62F27D84" w:rsidR="0048570A" w:rsidRPr="000E30BA" w:rsidRDefault="0048570A" w:rsidP="00500DA8">
      <w:pPr>
        <w:tabs>
          <w:tab w:val="left" w:pos="9000"/>
        </w:tabs>
        <w:jc w:val="both"/>
        <w:rPr>
          <w:rFonts w:eastAsia="Arial" w:cs="Times New Roman"/>
          <w:sz w:val="22"/>
          <w:szCs w:val="22"/>
        </w:rPr>
      </w:pPr>
      <w:r w:rsidRPr="000E30BA">
        <w:rPr>
          <w:rFonts w:eastAsia="Times New Roman" w:cs="Times New Roman"/>
          <w:b/>
          <w:color w:val="000000"/>
          <w:sz w:val="22"/>
          <w:szCs w:val="22"/>
        </w:rPr>
        <w:t xml:space="preserve">Uwaga: </w:t>
      </w:r>
      <w:r w:rsidRPr="000E30BA">
        <w:rPr>
          <w:rFonts w:cs="Times New Roman"/>
          <w:b/>
          <w:color w:val="000000"/>
          <w:sz w:val="22"/>
          <w:szCs w:val="22"/>
        </w:rPr>
        <w:t>Wykaz</w:t>
      </w:r>
      <w:r w:rsidRPr="000E30BA">
        <w:rPr>
          <w:rFonts w:eastAsia="Times New Roman" w:cs="Times New Roman"/>
          <w:b/>
          <w:color w:val="000000"/>
          <w:sz w:val="22"/>
          <w:szCs w:val="22"/>
        </w:rPr>
        <w:t xml:space="preserve"> należy przekazać opatrzon</w:t>
      </w:r>
      <w:r w:rsidRPr="000E30BA">
        <w:rPr>
          <w:rFonts w:cs="Times New Roman"/>
          <w:b/>
          <w:color w:val="000000"/>
          <w:sz w:val="22"/>
          <w:szCs w:val="22"/>
        </w:rPr>
        <w:t>y</w:t>
      </w:r>
      <w:r w:rsidRPr="000E30BA">
        <w:rPr>
          <w:rFonts w:eastAsia="Times New Roman" w:cs="Times New Roman"/>
          <w:b/>
          <w:color w:val="000000"/>
          <w:sz w:val="22"/>
          <w:szCs w:val="22"/>
        </w:rPr>
        <w:t xml:space="preserve"> </w:t>
      </w:r>
      <w:r w:rsidRPr="000E30BA">
        <w:rPr>
          <w:rFonts w:eastAsia="Times New Roman" w:cs="Times New Roman"/>
          <w:b/>
          <w:sz w:val="22"/>
          <w:szCs w:val="22"/>
        </w:rPr>
        <w:t>kwalifik</w:t>
      </w:r>
      <w:r w:rsidRPr="000E30BA">
        <w:rPr>
          <w:rFonts w:cs="Times New Roman"/>
          <w:b/>
          <w:sz w:val="22"/>
          <w:szCs w:val="22"/>
        </w:rPr>
        <w:t>owanym podpisem elektronicznym</w:t>
      </w:r>
      <w:r w:rsidRPr="000E30BA">
        <w:rPr>
          <w:rFonts w:eastAsia="Times New Roman" w:cs="Times New Roman"/>
          <w:b/>
          <w:sz w:val="22"/>
          <w:szCs w:val="22"/>
        </w:rPr>
        <w:t>, a w przypadku gdy został sporządzon</w:t>
      </w:r>
      <w:r w:rsidRPr="000E30BA">
        <w:rPr>
          <w:rFonts w:cs="Times New Roman"/>
          <w:b/>
          <w:sz w:val="22"/>
          <w:szCs w:val="22"/>
        </w:rPr>
        <w:t>y</w:t>
      </w:r>
      <w:r w:rsidRPr="000E30BA">
        <w:rPr>
          <w:rFonts w:eastAsia="Times New Roman" w:cs="Times New Roman"/>
          <w:b/>
          <w:sz w:val="22"/>
          <w:szCs w:val="22"/>
        </w:rPr>
        <w:t xml:space="preserve"> jako dokument w postaci papierowej i opatrzon</w:t>
      </w:r>
      <w:r w:rsidRPr="000E30BA">
        <w:rPr>
          <w:rFonts w:cs="Times New Roman"/>
          <w:b/>
          <w:sz w:val="22"/>
          <w:szCs w:val="22"/>
        </w:rPr>
        <w:t>y</w:t>
      </w:r>
      <w:r w:rsidRPr="000E30BA">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0E30BA">
        <w:rPr>
          <w:rFonts w:cs="Times New Roman"/>
          <w:b/>
          <w:sz w:val="22"/>
          <w:szCs w:val="22"/>
        </w:rPr>
        <w:t>.</w:t>
      </w:r>
    </w:p>
    <w:p w14:paraId="3B862B80" w14:textId="77777777" w:rsidR="006C1D9C" w:rsidRPr="000E30BA" w:rsidRDefault="006C1D9C" w:rsidP="006C1D9C">
      <w:pPr>
        <w:rPr>
          <w:rFonts w:cs="Times New Roman"/>
          <w:b/>
          <w:sz w:val="22"/>
          <w:szCs w:val="22"/>
        </w:rPr>
      </w:pPr>
    </w:p>
    <w:p w14:paraId="253F9E6D" w14:textId="77777777" w:rsidR="006C1D9C" w:rsidRPr="000E30BA" w:rsidRDefault="006C1D9C" w:rsidP="006C1D9C">
      <w:pPr>
        <w:rPr>
          <w:rFonts w:cs="Times New Roman"/>
          <w:b/>
          <w:sz w:val="22"/>
          <w:szCs w:val="22"/>
        </w:rPr>
      </w:pPr>
    </w:p>
    <w:p w14:paraId="14AD8122" w14:textId="77777777" w:rsidR="0091688F" w:rsidRPr="000E30BA" w:rsidRDefault="0091688F" w:rsidP="006C1D9C">
      <w:pPr>
        <w:rPr>
          <w:rFonts w:cs="Times New Roman"/>
          <w:b/>
          <w:sz w:val="22"/>
          <w:szCs w:val="22"/>
        </w:rPr>
      </w:pPr>
    </w:p>
    <w:p w14:paraId="5F3FBE68" w14:textId="5663EC7F" w:rsidR="00F51793" w:rsidRDefault="00F51793" w:rsidP="006C1D9C">
      <w:pPr>
        <w:rPr>
          <w:rFonts w:cs="Times New Roman"/>
          <w:b/>
          <w:sz w:val="22"/>
          <w:szCs w:val="22"/>
        </w:rPr>
      </w:pPr>
    </w:p>
    <w:p w14:paraId="5274B50E" w14:textId="77777777" w:rsidR="003F773A" w:rsidRPr="000E30BA" w:rsidRDefault="003F773A" w:rsidP="006C1D9C">
      <w:pPr>
        <w:rPr>
          <w:rFonts w:cs="Times New Roman"/>
          <w:b/>
          <w:sz w:val="22"/>
          <w:szCs w:val="22"/>
        </w:rPr>
      </w:pPr>
    </w:p>
    <w:p w14:paraId="2B787971" w14:textId="77777777" w:rsidR="00F51793" w:rsidRPr="000E30BA" w:rsidRDefault="00F51793" w:rsidP="006C1D9C">
      <w:pPr>
        <w:rPr>
          <w:rFonts w:cs="Times New Roman"/>
          <w:b/>
          <w:sz w:val="22"/>
          <w:szCs w:val="22"/>
        </w:rPr>
      </w:pPr>
    </w:p>
    <w:p w14:paraId="63000365" w14:textId="6640C941" w:rsidR="006C1D9C" w:rsidRPr="000E30BA" w:rsidRDefault="005C160A" w:rsidP="006C1D9C">
      <w:pPr>
        <w:spacing w:line="276" w:lineRule="auto"/>
        <w:rPr>
          <w:rFonts w:cs="Times New Roman"/>
          <w:b/>
          <w:bCs/>
          <w:sz w:val="22"/>
          <w:szCs w:val="22"/>
        </w:rPr>
      </w:pPr>
      <w:r w:rsidRPr="000E30BA">
        <w:rPr>
          <w:rFonts w:cs="Times New Roman"/>
          <w:b/>
          <w:bCs/>
          <w:sz w:val="22"/>
          <w:szCs w:val="22"/>
        </w:rPr>
        <w:lastRenderedPageBreak/>
        <w:t xml:space="preserve">Załącznik nr </w:t>
      </w:r>
      <w:r w:rsidR="006A0327">
        <w:rPr>
          <w:rFonts w:cs="Times New Roman"/>
          <w:b/>
          <w:bCs/>
          <w:sz w:val="22"/>
          <w:szCs w:val="22"/>
        </w:rPr>
        <w:t>13</w:t>
      </w:r>
    </w:p>
    <w:p w14:paraId="128F2CA2" w14:textId="0AC043E2" w:rsidR="006C1D9C" w:rsidRPr="000E30BA" w:rsidRDefault="00D021DF" w:rsidP="006C1D9C">
      <w:pPr>
        <w:spacing w:line="276" w:lineRule="auto"/>
        <w:rPr>
          <w:rFonts w:eastAsia="Lucida Sans Unicode" w:cs="Times New Roman"/>
          <w:b/>
          <w:bCs/>
          <w:sz w:val="22"/>
          <w:szCs w:val="22"/>
        </w:rPr>
      </w:pPr>
      <w:r>
        <w:rPr>
          <w:rFonts w:eastAsia="Lucida Sans Unicode" w:cs="Times New Roman"/>
          <w:b/>
          <w:bCs/>
          <w:sz w:val="22"/>
          <w:szCs w:val="22"/>
        </w:rPr>
        <w:t>ZP/120/2024</w:t>
      </w:r>
    </w:p>
    <w:p w14:paraId="19B00EC2" w14:textId="77777777" w:rsidR="006C1D9C" w:rsidRPr="000E30BA" w:rsidRDefault="006C1D9C" w:rsidP="006C1D9C">
      <w:pPr>
        <w:spacing w:line="276" w:lineRule="auto"/>
        <w:ind w:left="4247" w:firstLine="709"/>
        <w:rPr>
          <w:rFonts w:cs="Times New Roman"/>
          <w:sz w:val="22"/>
          <w:szCs w:val="22"/>
        </w:rPr>
      </w:pPr>
    </w:p>
    <w:p w14:paraId="7978CD57" w14:textId="47ECA819" w:rsidR="006C1D9C" w:rsidRPr="00A86EF0" w:rsidRDefault="006C1D9C" w:rsidP="009F4D4A">
      <w:pPr>
        <w:pStyle w:val="Nagwek3"/>
        <w:shd w:val="clear" w:color="auto" w:fill="FFFFFF"/>
        <w:spacing w:line="276" w:lineRule="auto"/>
        <w:jc w:val="both"/>
        <w:rPr>
          <w:rFonts w:cs="Times New Roman"/>
          <w:b/>
          <w:i w:val="0"/>
          <w:sz w:val="22"/>
          <w:szCs w:val="22"/>
        </w:rPr>
      </w:pPr>
      <w:r w:rsidRPr="00A86EF0">
        <w:rPr>
          <w:rFonts w:cs="Times New Roman"/>
          <w:b/>
          <w:i w:val="0"/>
          <w:sz w:val="22"/>
          <w:szCs w:val="22"/>
        </w:rPr>
        <w:t xml:space="preserve">Identyfikator postępowania e-zamówienia: </w:t>
      </w:r>
      <w:r w:rsidR="00A86EF0" w:rsidRPr="00A86EF0">
        <w:rPr>
          <w:rFonts w:cs="Times New Roman"/>
          <w:b/>
          <w:i w:val="0"/>
          <w:color w:val="4A4A4A"/>
          <w:sz w:val="22"/>
          <w:szCs w:val="22"/>
          <w:shd w:val="clear" w:color="auto" w:fill="FFFFFF"/>
        </w:rPr>
        <w:t>ocds-148610-22d33a4c-f2ad-41dd-bcb9-440dcb630a34</w:t>
      </w:r>
    </w:p>
    <w:p w14:paraId="2A6A7792" w14:textId="77777777" w:rsidR="006C1D9C" w:rsidRPr="000E30BA" w:rsidRDefault="006C1D9C" w:rsidP="006C1D9C">
      <w:pPr>
        <w:spacing w:line="276" w:lineRule="auto"/>
        <w:rPr>
          <w:rFonts w:cs="Times New Roman"/>
          <w:sz w:val="22"/>
          <w:szCs w:val="22"/>
        </w:rPr>
      </w:pPr>
    </w:p>
    <w:p w14:paraId="5179E458" w14:textId="77777777" w:rsidR="006C1D9C" w:rsidRPr="000E30BA" w:rsidRDefault="006C1D9C" w:rsidP="00D25E61">
      <w:pPr>
        <w:jc w:val="right"/>
        <w:rPr>
          <w:rFonts w:cs="Times New Roman"/>
          <w:b/>
          <w:sz w:val="22"/>
          <w:szCs w:val="22"/>
        </w:rPr>
      </w:pPr>
    </w:p>
    <w:p w14:paraId="4C39E8AC" w14:textId="77777777" w:rsidR="006C1D9C" w:rsidRPr="000E30BA" w:rsidRDefault="006C1D9C" w:rsidP="00D25E61">
      <w:pPr>
        <w:jc w:val="right"/>
        <w:rPr>
          <w:rFonts w:cs="Times New Roman"/>
          <w:b/>
          <w:sz w:val="22"/>
          <w:szCs w:val="22"/>
        </w:rPr>
      </w:pPr>
    </w:p>
    <w:p w14:paraId="649FED1E" w14:textId="77777777" w:rsidR="006C1D9C" w:rsidRPr="000E30BA" w:rsidRDefault="006C1D9C" w:rsidP="00D25E61">
      <w:pPr>
        <w:jc w:val="right"/>
        <w:rPr>
          <w:rFonts w:cs="Times New Roman"/>
          <w:b/>
          <w:sz w:val="22"/>
          <w:szCs w:val="22"/>
        </w:rPr>
      </w:pPr>
    </w:p>
    <w:p w14:paraId="6658818C" w14:textId="77777777" w:rsidR="006C1D9C" w:rsidRPr="000E30BA" w:rsidRDefault="006C1D9C" w:rsidP="00D25E61">
      <w:pPr>
        <w:jc w:val="right"/>
        <w:rPr>
          <w:rFonts w:cs="Times New Roman"/>
          <w:b/>
          <w:sz w:val="22"/>
          <w:szCs w:val="22"/>
        </w:rPr>
      </w:pPr>
    </w:p>
    <w:p w14:paraId="6C6EB60B" w14:textId="77777777" w:rsidR="006C1D9C" w:rsidRPr="000E30BA" w:rsidRDefault="006C1D9C" w:rsidP="00D25E61">
      <w:pPr>
        <w:jc w:val="right"/>
        <w:rPr>
          <w:rFonts w:cs="Times New Roman"/>
          <w:b/>
          <w:sz w:val="22"/>
          <w:szCs w:val="22"/>
        </w:rPr>
      </w:pPr>
    </w:p>
    <w:p w14:paraId="6E4AAA32" w14:textId="77777777" w:rsidR="006C1D9C" w:rsidRPr="000E30BA" w:rsidRDefault="006C1D9C" w:rsidP="00D25E61">
      <w:pPr>
        <w:jc w:val="right"/>
        <w:rPr>
          <w:rFonts w:cs="Times New Roman"/>
          <w:b/>
          <w:sz w:val="22"/>
          <w:szCs w:val="22"/>
        </w:rPr>
      </w:pPr>
    </w:p>
    <w:sectPr w:rsidR="006C1D9C" w:rsidRPr="000E30BA" w:rsidSect="002A15BB">
      <w:headerReference w:type="default" r:id="rId31"/>
      <w:footerReference w:type="default" r:id="rId32"/>
      <w:headerReference w:type="first" r:id="rId33"/>
      <w:footerReference w:type="first" r:id="rId34"/>
      <w:pgSz w:w="11906" w:h="16838" w:code="9"/>
      <w:pgMar w:top="1282" w:right="991"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AB4C5" w14:textId="77777777" w:rsidR="009F4D4A" w:rsidRDefault="009F4D4A">
      <w:pPr>
        <w:rPr>
          <w:rFonts w:cs="Times New Roman"/>
        </w:rPr>
      </w:pPr>
      <w:r>
        <w:rPr>
          <w:rFonts w:cs="Times New Roman"/>
        </w:rPr>
        <w:separator/>
      </w:r>
    </w:p>
  </w:endnote>
  <w:endnote w:type="continuationSeparator" w:id="0">
    <w:p w14:paraId="07793508" w14:textId="77777777" w:rsidR="009F4D4A" w:rsidRDefault="009F4D4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426E0" w14:textId="13232718" w:rsidR="009F4D4A" w:rsidRPr="00457336" w:rsidRDefault="009F4D4A"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120/2024</w:t>
    </w:r>
    <w:r w:rsidRPr="00457336">
      <w:rPr>
        <w:b/>
        <w:sz w:val="20"/>
        <w:szCs w:val="20"/>
      </w:rPr>
      <w:tab/>
    </w:r>
  </w:p>
  <w:p w14:paraId="7F44208F" w14:textId="77777777" w:rsidR="009F4D4A" w:rsidRDefault="009F4D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4E00A6F6" w14:textId="621369D5" w:rsidR="009F4D4A" w:rsidRPr="00890C97" w:rsidRDefault="009F4D4A">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4A05FE65" wp14:editId="20DA9972">
                  <wp:simplePos x="0" y="0"/>
                  <wp:positionH relativeFrom="page">
                    <wp:align>center</wp:align>
                  </wp:positionH>
                  <wp:positionV relativeFrom="bottomMargin">
                    <wp:align>center</wp:align>
                  </wp:positionV>
                  <wp:extent cx="7541260" cy="190500"/>
                  <wp:effectExtent l="0" t="0" r="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76904" w14:textId="4BBFD02E" w:rsidR="009F4D4A" w:rsidRPr="00890C97" w:rsidRDefault="009F4D4A">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0F7C18" w:rsidRPr="000F7C18">
                                  <w:rPr>
                                    <w:rFonts w:asciiTheme="minorHAnsi" w:hAnsiTheme="minorHAnsi"/>
                                    <w:noProof/>
                                    <w:color w:val="8C8C8C" w:themeColor="background1" w:themeShade="8C"/>
                                  </w:rPr>
                                  <w:t>35</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A05FE65"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C176904" w14:textId="4BBFD02E" w:rsidR="009F4D4A" w:rsidRPr="00890C97" w:rsidRDefault="009F4D4A">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0F7C18" w:rsidRPr="000F7C18">
                            <w:rPr>
                              <w:rFonts w:asciiTheme="minorHAnsi" w:hAnsiTheme="minorHAnsi"/>
                              <w:noProof/>
                              <w:color w:val="8C8C8C" w:themeColor="background1" w:themeShade="8C"/>
                            </w:rPr>
                            <w:t>35</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sidR="00CB544D">
          <w:rPr>
            <w:rFonts w:asciiTheme="minorHAnsi" w:hAnsiTheme="minorHAnsi"/>
            <w:i/>
            <w:sz w:val="20"/>
          </w:rPr>
          <w:t>1</w:t>
        </w:r>
        <w:r>
          <w:rPr>
            <w:rFonts w:asciiTheme="minorHAnsi" w:hAnsiTheme="minorHAnsi"/>
            <w:i/>
            <w:sz w:val="20"/>
          </w:rPr>
          <w:t>2</w:t>
        </w:r>
        <w:r w:rsidR="00CB544D">
          <w:rPr>
            <w:rFonts w:asciiTheme="minorHAnsi" w:hAnsiTheme="minorHAnsi"/>
            <w:i/>
            <w:sz w:val="20"/>
          </w:rPr>
          <w:t>0</w:t>
        </w:r>
        <w:r>
          <w:rPr>
            <w:rFonts w:asciiTheme="minorHAnsi" w:hAnsiTheme="minorHAnsi"/>
            <w:i/>
            <w:sz w:val="20"/>
          </w:rPr>
          <w:t>/2024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FD7AB" w14:textId="77777777" w:rsidR="009F4D4A" w:rsidRDefault="009F4D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FA4E7" w14:textId="77777777" w:rsidR="009F4D4A" w:rsidRDefault="009F4D4A">
      <w:pPr>
        <w:rPr>
          <w:rFonts w:cs="Times New Roman"/>
        </w:rPr>
      </w:pPr>
      <w:r>
        <w:rPr>
          <w:rFonts w:cs="Times New Roman"/>
        </w:rPr>
        <w:separator/>
      </w:r>
    </w:p>
  </w:footnote>
  <w:footnote w:type="continuationSeparator" w:id="0">
    <w:p w14:paraId="5D1D6CEB" w14:textId="77777777" w:rsidR="009F4D4A" w:rsidRDefault="009F4D4A">
      <w:pPr>
        <w:rPr>
          <w:rFonts w:cs="Times New Roman"/>
        </w:rPr>
      </w:pPr>
      <w:r>
        <w:rPr>
          <w:rFonts w:cs="Times New Roman"/>
        </w:rPr>
        <w:continuationSeparator/>
      </w:r>
    </w:p>
  </w:footnote>
  <w:footnote w:id="1">
    <w:p w14:paraId="290AEBC9" w14:textId="77777777" w:rsidR="009F4D4A" w:rsidRPr="0042071D" w:rsidRDefault="009F4D4A"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045490" w14:textId="77777777" w:rsidR="009F4D4A" w:rsidRPr="0042071D" w:rsidRDefault="009F4D4A"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782CEA48" w14:textId="77777777" w:rsidR="009F4D4A" w:rsidRPr="0042071D" w:rsidRDefault="009F4D4A" w:rsidP="003E155F">
      <w:pPr>
        <w:spacing w:after="40"/>
        <w:ind w:left="284" w:hanging="284"/>
        <w:rPr>
          <w:rFonts w:cs="Times New Roman"/>
          <w:sz w:val="14"/>
          <w:szCs w:val="14"/>
        </w:rPr>
      </w:pPr>
      <w:r w:rsidRPr="0042071D">
        <w:rPr>
          <w:rFonts w:cs="Times New Roman"/>
          <w:sz w:val="14"/>
          <w:szCs w:val="14"/>
        </w:rPr>
        <w:t>* Niepotrzebne skreślić</w:t>
      </w:r>
    </w:p>
    <w:p w14:paraId="6E24C16B" w14:textId="77777777" w:rsidR="009F4D4A" w:rsidRDefault="009F4D4A"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DFE1B" w14:textId="77777777" w:rsidR="009F4D4A" w:rsidRPr="00063714" w:rsidRDefault="009F4D4A"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E835F" w14:textId="77777777" w:rsidR="009F4D4A" w:rsidRDefault="009F4D4A">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5D652C"/>
    <w:multiLevelType w:val="multilevel"/>
    <w:tmpl w:val="9992DA4E"/>
    <w:lvl w:ilvl="0">
      <w:start w:val="1"/>
      <w:numFmt w:val="lowerLetter"/>
      <w:lvlText w:val="%1)"/>
      <w:lvlJc w:val="left"/>
      <w:pPr>
        <w:ind w:left="360" w:hanging="360"/>
      </w:pPr>
      <w:rPr>
        <w:b w:val="0"/>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68EA428E"/>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bullet"/>
      <w:lvlText w:val=""/>
      <w:lvlJc w:val="left"/>
      <w:pPr>
        <w:ind w:left="5040" w:hanging="360"/>
      </w:pPr>
      <w:rPr>
        <w:rFonts w:ascii="Wingdings" w:hAnsi="Wingdings" w:hint="default"/>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8E14DAC"/>
    <w:multiLevelType w:val="hybridMultilevel"/>
    <w:tmpl w:val="6F98A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2C928C5"/>
    <w:multiLevelType w:val="multilevel"/>
    <w:tmpl w:val="984AD8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8" w15:restartNumberingAfterBreak="0">
    <w:nsid w:val="2DBC4A03"/>
    <w:multiLevelType w:val="multilevel"/>
    <w:tmpl w:val="8236D7E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i w:val="0"/>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2E147287"/>
    <w:multiLevelType w:val="hybridMultilevel"/>
    <w:tmpl w:val="EE1AE7B6"/>
    <w:lvl w:ilvl="0" w:tplc="DBEEBB2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E256D0">
      <w:start w:val="1"/>
      <w:numFmt w:val="bullet"/>
      <w:lvlText w:val="*"/>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20CF88">
      <w:start w:val="1"/>
      <w:numFmt w:val="bullet"/>
      <w:lvlText w:val="▪"/>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F01906">
      <w:start w:val="1"/>
      <w:numFmt w:val="bullet"/>
      <w:lvlText w:val="•"/>
      <w:lvlJc w:val="left"/>
      <w:pPr>
        <w:ind w:left="2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40CDB2">
      <w:start w:val="1"/>
      <w:numFmt w:val="bullet"/>
      <w:lvlText w:val="o"/>
      <w:lvlJc w:val="left"/>
      <w:pPr>
        <w:ind w:left="2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4692FC">
      <w:start w:val="1"/>
      <w:numFmt w:val="bullet"/>
      <w:lvlText w:val="▪"/>
      <w:lvlJc w:val="left"/>
      <w:pPr>
        <w:ind w:left="3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8A03CA">
      <w:start w:val="1"/>
      <w:numFmt w:val="bullet"/>
      <w:lvlText w:val="•"/>
      <w:lvlJc w:val="left"/>
      <w:pPr>
        <w:ind w:left="4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5EF626">
      <w:start w:val="1"/>
      <w:numFmt w:val="bullet"/>
      <w:lvlText w:val="o"/>
      <w:lvlJc w:val="left"/>
      <w:pPr>
        <w:ind w:left="4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843E16">
      <w:start w:val="1"/>
      <w:numFmt w:val="bullet"/>
      <w:lvlText w:val="▪"/>
      <w:lvlJc w:val="left"/>
      <w:pPr>
        <w:ind w:left="5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15:restartNumberingAfterBreak="0">
    <w:nsid w:val="3AEB055E"/>
    <w:multiLevelType w:val="hybridMultilevel"/>
    <w:tmpl w:val="7592008A"/>
    <w:lvl w:ilvl="0" w:tplc="0000000B">
      <w:start w:val="1"/>
      <w:numFmt w:val="decimal"/>
      <w:lvlText w:val="%1."/>
      <w:lvlJc w:val="left"/>
      <w:pPr>
        <w:tabs>
          <w:tab w:val="num" w:pos="420"/>
        </w:tabs>
        <w:ind w:left="420" w:hanging="360"/>
      </w:pPr>
      <w:rPr>
        <w:b w:val="0"/>
        <w:sz w:val="20"/>
        <w:szCs w:val="20"/>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2" w15:restartNumberingAfterBreak="0">
    <w:nsid w:val="4B2C22F2"/>
    <w:multiLevelType w:val="multilevel"/>
    <w:tmpl w:val="C420B8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DF0261D"/>
    <w:multiLevelType w:val="hybridMultilevel"/>
    <w:tmpl w:val="D09A288A"/>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4EAF5975"/>
    <w:multiLevelType w:val="hybridMultilevel"/>
    <w:tmpl w:val="72F45F78"/>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2F43304"/>
    <w:multiLevelType w:val="multilevel"/>
    <w:tmpl w:val="D29E99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2" w15:restartNumberingAfterBreak="0">
    <w:nsid w:val="552D6EBB"/>
    <w:multiLevelType w:val="hybridMultilevel"/>
    <w:tmpl w:val="7FF8D842"/>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74"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75"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80"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E382467"/>
    <w:multiLevelType w:val="hybridMultilevel"/>
    <w:tmpl w:val="5400D44A"/>
    <w:lvl w:ilvl="0" w:tplc="94EA6520">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0C0AC4E">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910D12E">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F7E10D0">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84E66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F860F3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21C503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3E2AB8E">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F1E00B6">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EC5538B"/>
    <w:multiLevelType w:val="hybridMultilevel"/>
    <w:tmpl w:val="72802A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DE7602"/>
    <w:multiLevelType w:val="multilevel"/>
    <w:tmpl w:val="86DE7F2E"/>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77F54A66"/>
    <w:multiLevelType w:val="hybridMultilevel"/>
    <w:tmpl w:val="E64C6F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7"/>
  </w:num>
  <w:num w:numId="3">
    <w:abstractNumId w:val="61"/>
  </w:num>
  <w:num w:numId="4">
    <w:abstractNumId w:val="34"/>
  </w:num>
  <w:num w:numId="5">
    <w:abstractNumId w:val="27"/>
  </w:num>
  <w:num w:numId="6">
    <w:abstractNumId w:val="50"/>
  </w:num>
  <w:num w:numId="7">
    <w:abstractNumId w:val="37"/>
  </w:num>
  <w:num w:numId="8">
    <w:abstractNumId w:val="84"/>
  </w:num>
  <w:num w:numId="9">
    <w:abstractNumId w:val="86"/>
  </w:num>
  <w:num w:numId="10">
    <w:abstractNumId w:val="76"/>
  </w:num>
  <w:num w:numId="11">
    <w:abstractNumId w:val="80"/>
  </w:num>
  <w:num w:numId="12">
    <w:abstractNumId w:val="45"/>
  </w:num>
  <w:num w:numId="13">
    <w:abstractNumId w:val="26"/>
  </w:num>
  <w:num w:numId="14">
    <w:abstractNumId w:val="60"/>
  </w:num>
  <w:num w:numId="15">
    <w:abstractNumId w:val="65"/>
  </w:num>
  <w:num w:numId="16">
    <w:abstractNumId w:val="70"/>
  </w:num>
  <w:num w:numId="17">
    <w:abstractNumId w:val="81"/>
  </w:num>
  <w:num w:numId="18">
    <w:abstractNumId w:val="78"/>
  </w:num>
  <w:num w:numId="19">
    <w:abstractNumId w:val="87"/>
  </w:num>
  <w:num w:numId="20">
    <w:abstractNumId w:val="71"/>
  </w:num>
  <w:num w:numId="21">
    <w:abstractNumId w:val="67"/>
  </w:num>
  <w:num w:numId="22">
    <w:abstractNumId w:val="29"/>
  </w:num>
  <w:num w:numId="23">
    <w:abstractNumId w:val="33"/>
  </w:num>
  <w:num w:numId="24">
    <w:abstractNumId w:val="54"/>
  </w:num>
  <w:num w:numId="25">
    <w:abstractNumId w:val="56"/>
  </w:num>
  <w:num w:numId="26">
    <w:abstractNumId w:val="32"/>
  </w:num>
  <w:num w:numId="2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58"/>
  </w:num>
  <w:num w:numId="29">
    <w:abstractNumId w:val="90"/>
  </w:num>
  <w:num w:numId="30">
    <w:abstractNumId w:val="39"/>
  </w:num>
  <w:num w:numId="31">
    <w:abstractNumId w:val="38"/>
  </w:num>
  <w:num w:numId="32">
    <w:abstractNumId w:val="35"/>
  </w:num>
  <w:num w:numId="33">
    <w:abstractNumId w:val="75"/>
  </w:num>
  <w:num w:numId="34">
    <w:abstractNumId w:val="66"/>
  </w:num>
  <w:num w:numId="35">
    <w:abstractNumId w:val="68"/>
  </w:num>
  <w:num w:numId="36">
    <w:abstractNumId w:val="59"/>
  </w:num>
  <w:num w:numId="37">
    <w:abstractNumId w:val="30"/>
  </w:num>
  <w:num w:numId="38">
    <w:abstractNumId w:val="85"/>
  </w:num>
  <w:num w:numId="39">
    <w:abstractNumId w:val="36"/>
  </w:num>
  <w:num w:numId="40">
    <w:abstractNumId w:val="89"/>
  </w:num>
  <w:num w:numId="41">
    <w:abstractNumId w:val="28"/>
  </w:num>
  <w:num w:numId="42">
    <w:abstractNumId w:val="40"/>
  </w:num>
  <w:num w:numId="43">
    <w:abstractNumId w:val="74"/>
  </w:num>
  <w:num w:numId="44">
    <w:abstractNumId w:val="82"/>
  </w:num>
  <w:num w:numId="45">
    <w:abstractNumId w:val="46"/>
  </w:num>
  <w:num w:numId="46">
    <w:abstractNumId w:val="69"/>
  </w:num>
  <w:num w:numId="47">
    <w:abstractNumId w:val="55"/>
  </w:num>
  <w:num w:numId="48">
    <w:abstractNumId w:val="49"/>
  </w:num>
  <w:num w:numId="49">
    <w:abstractNumId w:val="43"/>
  </w:num>
  <w:num w:numId="50">
    <w:abstractNumId w:val="63"/>
  </w:num>
  <w:num w:numId="51">
    <w:abstractNumId w:val="31"/>
  </w:num>
  <w:num w:numId="52">
    <w:abstractNumId w:val="47"/>
  </w:num>
  <w:num w:numId="53">
    <w:abstractNumId w:val="64"/>
  </w:num>
  <w:num w:numId="54">
    <w:abstractNumId w:val="41"/>
  </w:num>
  <w:num w:numId="55">
    <w:abstractNumId w:val="57"/>
  </w:num>
  <w:num w:numId="56">
    <w:abstractNumId w:val="79"/>
  </w:num>
  <w:num w:numId="57">
    <w:abstractNumId w:val="51"/>
  </w:num>
  <w:num w:numId="58">
    <w:abstractNumId w:val="42"/>
  </w:num>
  <w:num w:numId="59">
    <w:abstractNumId w:val="44"/>
  </w:num>
  <w:num w:numId="60">
    <w:abstractNumId w:val="52"/>
  </w:num>
  <w:num w:numId="61">
    <w:abstractNumId w:val="91"/>
  </w:num>
  <w:num w:numId="62">
    <w:abstractNumId w:val="25"/>
  </w:num>
  <w:num w:numId="63">
    <w:abstractNumId w:val="83"/>
  </w:num>
  <w:num w:numId="64">
    <w:abstractNumId w:val="62"/>
  </w:num>
  <w:num w:numId="65">
    <w:abstractNumId w:val="48"/>
  </w:num>
  <w:num w:numId="66">
    <w:abstractNumId w:val="53"/>
  </w:num>
  <w:num w:numId="67">
    <w:abstractNumId w:val="8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1439"/>
    <w:rsid w:val="0000312F"/>
    <w:rsid w:val="000036E1"/>
    <w:rsid w:val="000036E9"/>
    <w:rsid w:val="00003893"/>
    <w:rsid w:val="00004DFD"/>
    <w:rsid w:val="000051CC"/>
    <w:rsid w:val="000058AC"/>
    <w:rsid w:val="0000597A"/>
    <w:rsid w:val="00006C40"/>
    <w:rsid w:val="000072E9"/>
    <w:rsid w:val="00007CD3"/>
    <w:rsid w:val="00010C5F"/>
    <w:rsid w:val="00010E04"/>
    <w:rsid w:val="000115F9"/>
    <w:rsid w:val="00011999"/>
    <w:rsid w:val="00011E8A"/>
    <w:rsid w:val="00012235"/>
    <w:rsid w:val="000128A6"/>
    <w:rsid w:val="00012EE6"/>
    <w:rsid w:val="00013066"/>
    <w:rsid w:val="00013492"/>
    <w:rsid w:val="000135B3"/>
    <w:rsid w:val="00014495"/>
    <w:rsid w:val="00014B2F"/>
    <w:rsid w:val="00014C81"/>
    <w:rsid w:val="00014FAA"/>
    <w:rsid w:val="000156FE"/>
    <w:rsid w:val="00016A92"/>
    <w:rsid w:val="00016C3A"/>
    <w:rsid w:val="00016F91"/>
    <w:rsid w:val="000173A8"/>
    <w:rsid w:val="0001745B"/>
    <w:rsid w:val="00020176"/>
    <w:rsid w:val="000201E7"/>
    <w:rsid w:val="0002086A"/>
    <w:rsid w:val="00020E0E"/>
    <w:rsid w:val="00021D79"/>
    <w:rsid w:val="00022BE5"/>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3DF8"/>
    <w:rsid w:val="0003450E"/>
    <w:rsid w:val="00034D9E"/>
    <w:rsid w:val="00035040"/>
    <w:rsid w:val="000354F0"/>
    <w:rsid w:val="0003663F"/>
    <w:rsid w:val="00037F5B"/>
    <w:rsid w:val="0004033A"/>
    <w:rsid w:val="00040DE7"/>
    <w:rsid w:val="000414A2"/>
    <w:rsid w:val="00042F2E"/>
    <w:rsid w:val="00043660"/>
    <w:rsid w:val="00043BFF"/>
    <w:rsid w:val="00044342"/>
    <w:rsid w:val="000454A1"/>
    <w:rsid w:val="0004609B"/>
    <w:rsid w:val="0004700D"/>
    <w:rsid w:val="000500A7"/>
    <w:rsid w:val="000519E5"/>
    <w:rsid w:val="00051E8E"/>
    <w:rsid w:val="00051F34"/>
    <w:rsid w:val="00052381"/>
    <w:rsid w:val="00052CAD"/>
    <w:rsid w:val="000539BB"/>
    <w:rsid w:val="000539D5"/>
    <w:rsid w:val="00054126"/>
    <w:rsid w:val="00054B9F"/>
    <w:rsid w:val="00054C4F"/>
    <w:rsid w:val="00055C11"/>
    <w:rsid w:val="00056A4B"/>
    <w:rsid w:val="00060D40"/>
    <w:rsid w:val="0006130A"/>
    <w:rsid w:val="0006201B"/>
    <w:rsid w:val="000627DF"/>
    <w:rsid w:val="00062FF3"/>
    <w:rsid w:val="000636AA"/>
    <w:rsid w:val="00063714"/>
    <w:rsid w:val="00063881"/>
    <w:rsid w:val="00063D9B"/>
    <w:rsid w:val="00064EC7"/>
    <w:rsid w:val="00064F2F"/>
    <w:rsid w:val="00065420"/>
    <w:rsid w:val="0006560F"/>
    <w:rsid w:val="00067362"/>
    <w:rsid w:val="0007037A"/>
    <w:rsid w:val="00070593"/>
    <w:rsid w:val="00071F7E"/>
    <w:rsid w:val="00072369"/>
    <w:rsid w:val="0007388C"/>
    <w:rsid w:val="00074CAA"/>
    <w:rsid w:val="00075806"/>
    <w:rsid w:val="00075842"/>
    <w:rsid w:val="00075AFC"/>
    <w:rsid w:val="00077B83"/>
    <w:rsid w:val="00077FE5"/>
    <w:rsid w:val="00080D4E"/>
    <w:rsid w:val="000816B3"/>
    <w:rsid w:val="00082B9B"/>
    <w:rsid w:val="000832B0"/>
    <w:rsid w:val="00083C3B"/>
    <w:rsid w:val="00083DB1"/>
    <w:rsid w:val="00083E76"/>
    <w:rsid w:val="0008607B"/>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524"/>
    <w:rsid w:val="000A5C0A"/>
    <w:rsid w:val="000A67A9"/>
    <w:rsid w:val="000A6B2C"/>
    <w:rsid w:val="000A7D5C"/>
    <w:rsid w:val="000B05AB"/>
    <w:rsid w:val="000B073A"/>
    <w:rsid w:val="000B0B04"/>
    <w:rsid w:val="000B0B17"/>
    <w:rsid w:val="000B10C8"/>
    <w:rsid w:val="000B1B57"/>
    <w:rsid w:val="000B2626"/>
    <w:rsid w:val="000B2B6E"/>
    <w:rsid w:val="000B2D4D"/>
    <w:rsid w:val="000B3FAB"/>
    <w:rsid w:val="000B42D1"/>
    <w:rsid w:val="000B4D0D"/>
    <w:rsid w:val="000B526A"/>
    <w:rsid w:val="000B59BB"/>
    <w:rsid w:val="000B672C"/>
    <w:rsid w:val="000B696B"/>
    <w:rsid w:val="000B6F95"/>
    <w:rsid w:val="000C096C"/>
    <w:rsid w:val="000C1D58"/>
    <w:rsid w:val="000C23E2"/>
    <w:rsid w:val="000C3096"/>
    <w:rsid w:val="000C3984"/>
    <w:rsid w:val="000C3C9E"/>
    <w:rsid w:val="000C4598"/>
    <w:rsid w:val="000C6362"/>
    <w:rsid w:val="000C7982"/>
    <w:rsid w:val="000C7B71"/>
    <w:rsid w:val="000D01B0"/>
    <w:rsid w:val="000D12FA"/>
    <w:rsid w:val="000D2100"/>
    <w:rsid w:val="000D2244"/>
    <w:rsid w:val="000D2680"/>
    <w:rsid w:val="000D3C57"/>
    <w:rsid w:val="000D4A00"/>
    <w:rsid w:val="000D5309"/>
    <w:rsid w:val="000D61B8"/>
    <w:rsid w:val="000D62C0"/>
    <w:rsid w:val="000D651D"/>
    <w:rsid w:val="000D7320"/>
    <w:rsid w:val="000D75CB"/>
    <w:rsid w:val="000D796D"/>
    <w:rsid w:val="000D7E32"/>
    <w:rsid w:val="000D7EDF"/>
    <w:rsid w:val="000E017A"/>
    <w:rsid w:val="000E0575"/>
    <w:rsid w:val="000E26A9"/>
    <w:rsid w:val="000E30BA"/>
    <w:rsid w:val="000E33C7"/>
    <w:rsid w:val="000E3C24"/>
    <w:rsid w:val="000E423A"/>
    <w:rsid w:val="000E430A"/>
    <w:rsid w:val="000E4563"/>
    <w:rsid w:val="000E4EED"/>
    <w:rsid w:val="000E5E28"/>
    <w:rsid w:val="000E6349"/>
    <w:rsid w:val="000E7B7B"/>
    <w:rsid w:val="000E7E89"/>
    <w:rsid w:val="000F01E6"/>
    <w:rsid w:val="000F0335"/>
    <w:rsid w:val="000F13DE"/>
    <w:rsid w:val="000F2C4F"/>
    <w:rsid w:val="000F2FC2"/>
    <w:rsid w:val="000F3623"/>
    <w:rsid w:val="000F4361"/>
    <w:rsid w:val="000F4599"/>
    <w:rsid w:val="000F4B65"/>
    <w:rsid w:val="000F5156"/>
    <w:rsid w:val="000F7C18"/>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0FD1"/>
    <w:rsid w:val="00121C73"/>
    <w:rsid w:val="001225DE"/>
    <w:rsid w:val="001228CB"/>
    <w:rsid w:val="0012305E"/>
    <w:rsid w:val="00123600"/>
    <w:rsid w:val="00123C98"/>
    <w:rsid w:val="00123CA1"/>
    <w:rsid w:val="00126424"/>
    <w:rsid w:val="00126670"/>
    <w:rsid w:val="001270D5"/>
    <w:rsid w:val="00127265"/>
    <w:rsid w:val="001277CC"/>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50B40"/>
    <w:rsid w:val="0015190E"/>
    <w:rsid w:val="00153415"/>
    <w:rsid w:val="00154298"/>
    <w:rsid w:val="00154DB4"/>
    <w:rsid w:val="00154F3A"/>
    <w:rsid w:val="0015632D"/>
    <w:rsid w:val="001572C9"/>
    <w:rsid w:val="00160A82"/>
    <w:rsid w:val="0016124B"/>
    <w:rsid w:val="00161306"/>
    <w:rsid w:val="001618B7"/>
    <w:rsid w:val="00162126"/>
    <w:rsid w:val="001635A1"/>
    <w:rsid w:val="001636FF"/>
    <w:rsid w:val="00163C93"/>
    <w:rsid w:val="00163CE7"/>
    <w:rsid w:val="00166082"/>
    <w:rsid w:val="001660C6"/>
    <w:rsid w:val="00167092"/>
    <w:rsid w:val="0016721E"/>
    <w:rsid w:val="00167450"/>
    <w:rsid w:val="00167780"/>
    <w:rsid w:val="00167F07"/>
    <w:rsid w:val="00171D59"/>
    <w:rsid w:val="001722E4"/>
    <w:rsid w:val="001740F1"/>
    <w:rsid w:val="001746CE"/>
    <w:rsid w:val="00174962"/>
    <w:rsid w:val="00174ED5"/>
    <w:rsid w:val="00175499"/>
    <w:rsid w:val="00175828"/>
    <w:rsid w:val="00176CA1"/>
    <w:rsid w:val="00180011"/>
    <w:rsid w:val="00180C2C"/>
    <w:rsid w:val="00180D48"/>
    <w:rsid w:val="00180FCF"/>
    <w:rsid w:val="00181089"/>
    <w:rsid w:val="00182FC7"/>
    <w:rsid w:val="0018377C"/>
    <w:rsid w:val="00183D7B"/>
    <w:rsid w:val="00185B4F"/>
    <w:rsid w:val="00186168"/>
    <w:rsid w:val="0018632D"/>
    <w:rsid w:val="00186C39"/>
    <w:rsid w:val="00190509"/>
    <w:rsid w:val="001905D4"/>
    <w:rsid w:val="0019158B"/>
    <w:rsid w:val="0019168F"/>
    <w:rsid w:val="0019180A"/>
    <w:rsid w:val="00191B5F"/>
    <w:rsid w:val="00192216"/>
    <w:rsid w:val="00192C9A"/>
    <w:rsid w:val="00192D26"/>
    <w:rsid w:val="0019366F"/>
    <w:rsid w:val="0019389F"/>
    <w:rsid w:val="00193AF2"/>
    <w:rsid w:val="00193E4F"/>
    <w:rsid w:val="001952EA"/>
    <w:rsid w:val="00195600"/>
    <w:rsid w:val="0019772F"/>
    <w:rsid w:val="0019796D"/>
    <w:rsid w:val="00197C59"/>
    <w:rsid w:val="00197DFE"/>
    <w:rsid w:val="001A0462"/>
    <w:rsid w:val="001A086F"/>
    <w:rsid w:val="001A0E62"/>
    <w:rsid w:val="001A1782"/>
    <w:rsid w:val="001A1E63"/>
    <w:rsid w:val="001A245E"/>
    <w:rsid w:val="001A2538"/>
    <w:rsid w:val="001A407B"/>
    <w:rsid w:val="001A448A"/>
    <w:rsid w:val="001A44F6"/>
    <w:rsid w:val="001A4FF1"/>
    <w:rsid w:val="001A5B4A"/>
    <w:rsid w:val="001A5E6D"/>
    <w:rsid w:val="001A7147"/>
    <w:rsid w:val="001B1823"/>
    <w:rsid w:val="001B23AC"/>
    <w:rsid w:val="001B4414"/>
    <w:rsid w:val="001B47EA"/>
    <w:rsid w:val="001B48BE"/>
    <w:rsid w:val="001B4CC6"/>
    <w:rsid w:val="001B4E3F"/>
    <w:rsid w:val="001B5CA4"/>
    <w:rsid w:val="001B5D33"/>
    <w:rsid w:val="001B6687"/>
    <w:rsid w:val="001B6918"/>
    <w:rsid w:val="001C04E5"/>
    <w:rsid w:val="001C04F2"/>
    <w:rsid w:val="001C10B1"/>
    <w:rsid w:val="001C1A52"/>
    <w:rsid w:val="001C27E5"/>
    <w:rsid w:val="001C3853"/>
    <w:rsid w:val="001C3A07"/>
    <w:rsid w:val="001C5E2F"/>
    <w:rsid w:val="001C689C"/>
    <w:rsid w:val="001C69D5"/>
    <w:rsid w:val="001C78C9"/>
    <w:rsid w:val="001C7B0D"/>
    <w:rsid w:val="001D111F"/>
    <w:rsid w:val="001D12DB"/>
    <w:rsid w:val="001D2E3B"/>
    <w:rsid w:val="001D37F0"/>
    <w:rsid w:val="001D4FA8"/>
    <w:rsid w:val="001D543E"/>
    <w:rsid w:val="001D5B4A"/>
    <w:rsid w:val="001D5B53"/>
    <w:rsid w:val="001D65A5"/>
    <w:rsid w:val="001D6D38"/>
    <w:rsid w:val="001D73BA"/>
    <w:rsid w:val="001E0C42"/>
    <w:rsid w:val="001E2E43"/>
    <w:rsid w:val="001E3154"/>
    <w:rsid w:val="001E4714"/>
    <w:rsid w:val="001E4979"/>
    <w:rsid w:val="001E59D8"/>
    <w:rsid w:val="001E5BD9"/>
    <w:rsid w:val="001E778B"/>
    <w:rsid w:val="001F1306"/>
    <w:rsid w:val="001F13D5"/>
    <w:rsid w:val="001F1F91"/>
    <w:rsid w:val="001F258D"/>
    <w:rsid w:val="001F2706"/>
    <w:rsid w:val="001F2916"/>
    <w:rsid w:val="001F3035"/>
    <w:rsid w:val="001F3CE8"/>
    <w:rsid w:val="001F4428"/>
    <w:rsid w:val="001F561C"/>
    <w:rsid w:val="001F5A82"/>
    <w:rsid w:val="001F5D7C"/>
    <w:rsid w:val="0020027F"/>
    <w:rsid w:val="002019A0"/>
    <w:rsid w:val="00201B46"/>
    <w:rsid w:val="0020246E"/>
    <w:rsid w:val="002026A2"/>
    <w:rsid w:val="002030EB"/>
    <w:rsid w:val="00203228"/>
    <w:rsid w:val="00203FF6"/>
    <w:rsid w:val="002051B6"/>
    <w:rsid w:val="002057A4"/>
    <w:rsid w:val="002064FC"/>
    <w:rsid w:val="0020729E"/>
    <w:rsid w:val="00207746"/>
    <w:rsid w:val="00207E14"/>
    <w:rsid w:val="00210641"/>
    <w:rsid w:val="002126CC"/>
    <w:rsid w:val="00212839"/>
    <w:rsid w:val="00212BED"/>
    <w:rsid w:val="00212F7A"/>
    <w:rsid w:val="00212FA6"/>
    <w:rsid w:val="00213061"/>
    <w:rsid w:val="002135D8"/>
    <w:rsid w:val="00213EF9"/>
    <w:rsid w:val="0021420A"/>
    <w:rsid w:val="002142C6"/>
    <w:rsid w:val="00214CDD"/>
    <w:rsid w:val="00214E8F"/>
    <w:rsid w:val="00215A89"/>
    <w:rsid w:val="00215F85"/>
    <w:rsid w:val="00216B36"/>
    <w:rsid w:val="00217E15"/>
    <w:rsid w:val="002209E0"/>
    <w:rsid w:val="002210FC"/>
    <w:rsid w:val="00221598"/>
    <w:rsid w:val="0022174E"/>
    <w:rsid w:val="00222260"/>
    <w:rsid w:val="002228C7"/>
    <w:rsid w:val="00222A1F"/>
    <w:rsid w:val="00223B11"/>
    <w:rsid w:val="00223B31"/>
    <w:rsid w:val="00223B56"/>
    <w:rsid w:val="00224D55"/>
    <w:rsid w:val="00224DED"/>
    <w:rsid w:val="00225F12"/>
    <w:rsid w:val="0022686F"/>
    <w:rsid w:val="00226F52"/>
    <w:rsid w:val="002273BC"/>
    <w:rsid w:val="00227C6E"/>
    <w:rsid w:val="002303E3"/>
    <w:rsid w:val="00231F0C"/>
    <w:rsid w:val="002323C1"/>
    <w:rsid w:val="0023253B"/>
    <w:rsid w:val="00235796"/>
    <w:rsid w:val="00236183"/>
    <w:rsid w:val="002363B2"/>
    <w:rsid w:val="0023714B"/>
    <w:rsid w:val="00237C29"/>
    <w:rsid w:val="002403E4"/>
    <w:rsid w:val="00240686"/>
    <w:rsid w:val="0024218E"/>
    <w:rsid w:val="00242F92"/>
    <w:rsid w:val="002442BF"/>
    <w:rsid w:val="002458D9"/>
    <w:rsid w:val="00246248"/>
    <w:rsid w:val="002463BA"/>
    <w:rsid w:val="002479CC"/>
    <w:rsid w:val="00250919"/>
    <w:rsid w:val="002519E9"/>
    <w:rsid w:val="002531BF"/>
    <w:rsid w:val="00255884"/>
    <w:rsid w:val="00255E52"/>
    <w:rsid w:val="00256796"/>
    <w:rsid w:val="002575D2"/>
    <w:rsid w:val="00257B68"/>
    <w:rsid w:val="00261317"/>
    <w:rsid w:val="002618A7"/>
    <w:rsid w:val="002620F2"/>
    <w:rsid w:val="00264190"/>
    <w:rsid w:val="002641C2"/>
    <w:rsid w:val="00264620"/>
    <w:rsid w:val="002648BD"/>
    <w:rsid w:val="00264B47"/>
    <w:rsid w:val="002652A4"/>
    <w:rsid w:val="0026689C"/>
    <w:rsid w:val="002703E8"/>
    <w:rsid w:val="00271C5D"/>
    <w:rsid w:val="002722FA"/>
    <w:rsid w:val="0027278F"/>
    <w:rsid w:val="002756A0"/>
    <w:rsid w:val="0027664A"/>
    <w:rsid w:val="00276FBB"/>
    <w:rsid w:val="00276FC4"/>
    <w:rsid w:val="00280574"/>
    <w:rsid w:val="002811F3"/>
    <w:rsid w:val="00281475"/>
    <w:rsid w:val="00281E30"/>
    <w:rsid w:val="00283225"/>
    <w:rsid w:val="00283444"/>
    <w:rsid w:val="00284766"/>
    <w:rsid w:val="00284BE9"/>
    <w:rsid w:val="0028527C"/>
    <w:rsid w:val="002857FC"/>
    <w:rsid w:val="00285DD2"/>
    <w:rsid w:val="002871DA"/>
    <w:rsid w:val="00290607"/>
    <w:rsid w:val="002906A5"/>
    <w:rsid w:val="00290DA0"/>
    <w:rsid w:val="00290DB1"/>
    <w:rsid w:val="0029119E"/>
    <w:rsid w:val="00291A98"/>
    <w:rsid w:val="00291E65"/>
    <w:rsid w:val="0029213C"/>
    <w:rsid w:val="0029307F"/>
    <w:rsid w:val="00294611"/>
    <w:rsid w:val="00294FF9"/>
    <w:rsid w:val="002950ED"/>
    <w:rsid w:val="00295B4A"/>
    <w:rsid w:val="00296BC6"/>
    <w:rsid w:val="00296E5D"/>
    <w:rsid w:val="00297403"/>
    <w:rsid w:val="002A0FBF"/>
    <w:rsid w:val="002A15BB"/>
    <w:rsid w:val="002A1651"/>
    <w:rsid w:val="002A17DA"/>
    <w:rsid w:val="002A2D02"/>
    <w:rsid w:val="002A3232"/>
    <w:rsid w:val="002A35DE"/>
    <w:rsid w:val="002A37DF"/>
    <w:rsid w:val="002A3A9F"/>
    <w:rsid w:val="002A4510"/>
    <w:rsid w:val="002A5160"/>
    <w:rsid w:val="002A5B5C"/>
    <w:rsid w:val="002A6526"/>
    <w:rsid w:val="002A748A"/>
    <w:rsid w:val="002A7CD4"/>
    <w:rsid w:val="002A7D8A"/>
    <w:rsid w:val="002B0955"/>
    <w:rsid w:val="002B1AB3"/>
    <w:rsid w:val="002B2510"/>
    <w:rsid w:val="002B49F8"/>
    <w:rsid w:val="002B4C98"/>
    <w:rsid w:val="002B6428"/>
    <w:rsid w:val="002B6A14"/>
    <w:rsid w:val="002B6EF2"/>
    <w:rsid w:val="002C0D76"/>
    <w:rsid w:val="002C13BB"/>
    <w:rsid w:val="002C1F75"/>
    <w:rsid w:val="002C21DE"/>
    <w:rsid w:val="002C47D9"/>
    <w:rsid w:val="002C574F"/>
    <w:rsid w:val="002C5EAF"/>
    <w:rsid w:val="002C6243"/>
    <w:rsid w:val="002C62A9"/>
    <w:rsid w:val="002D04E1"/>
    <w:rsid w:val="002D10DA"/>
    <w:rsid w:val="002D162E"/>
    <w:rsid w:val="002D336F"/>
    <w:rsid w:val="002D382B"/>
    <w:rsid w:val="002D4376"/>
    <w:rsid w:val="002D43F9"/>
    <w:rsid w:val="002D52AC"/>
    <w:rsid w:val="002D6C98"/>
    <w:rsid w:val="002D71E4"/>
    <w:rsid w:val="002E038E"/>
    <w:rsid w:val="002E0911"/>
    <w:rsid w:val="002E1716"/>
    <w:rsid w:val="002E2303"/>
    <w:rsid w:val="002E3E49"/>
    <w:rsid w:val="002E4250"/>
    <w:rsid w:val="002E4647"/>
    <w:rsid w:val="002E4AE3"/>
    <w:rsid w:val="002E62DE"/>
    <w:rsid w:val="002E672C"/>
    <w:rsid w:val="002E6F75"/>
    <w:rsid w:val="002E734D"/>
    <w:rsid w:val="002E79CA"/>
    <w:rsid w:val="002E7CC1"/>
    <w:rsid w:val="002F02AA"/>
    <w:rsid w:val="002F0A7D"/>
    <w:rsid w:val="002F1467"/>
    <w:rsid w:val="002F3807"/>
    <w:rsid w:val="002F4BD4"/>
    <w:rsid w:val="002F4BD5"/>
    <w:rsid w:val="002F5B01"/>
    <w:rsid w:val="002F5C78"/>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44"/>
    <w:rsid w:val="00320E49"/>
    <w:rsid w:val="0032138C"/>
    <w:rsid w:val="00321807"/>
    <w:rsid w:val="00322631"/>
    <w:rsid w:val="0032363E"/>
    <w:rsid w:val="00323F09"/>
    <w:rsid w:val="00324BEB"/>
    <w:rsid w:val="00324DAD"/>
    <w:rsid w:val="00324E8F"/>
    <w:rsid w:val="00326088"/>
    <w:rsid w:val="00326502"/>
    <w:rsid w:val="00327332"/>
    <w:rsid w:val="00327D18"/>
    <w:rsid w:val="00332216"/>
    <w:rsid w:val="00332EE2"/>
    <w:rsid w:val="00334096"/>
    <w:rsid w:val="0033607C"/>
    <w:rsid w:val="00340B14"/>
    <w:rsid w:val="003414E4"/>
    <w:rsid w:val="00341703"/>
    <w:rsid w:val="00342FDE"/>
    <w:rsid w:val="0034359E"/>
    <w:rsid w:val="003435EE"/>
    <w:rsid w:val="00343A79"/>
    <w:rsid w:val="00343E50"/>
    <w:rsid w:val="003441DC"/>
    <w:rsid w:val="0034474F"/>
    <w:rsid w:val="003447DF"/>
    <w:rsid w:val="00344829"/>
    <w:rsid w:val="00344B86"/>
    <w:rsid w:val="00344E9C"/>
    <w:rsid w:val="00346B45"/>
    <w:rsid w:val="0034738A"/>
    <w:rsid w:val="003474E9"/>
    <w:rsid w:val="00347574"/>
    <w:rsid w:val="003478DB"/>
    <w:rsid w:val="0035016B"/>
    <w:rsid w:val="00351B4D"/>
    <w:rsid w:val="00351F2A"/>
    <w:rsid w:val="00354030"/>
    <w:rsid w:val="003550B9"/>
    <w:rsid w:val="00355EC7"/>
    <w:rsid w:val="00357D4D"/>
    <w:rsid w:val="003609A8"/>
    <w:rsid w:val="00362D18"/>
    <w:rsid w:val="00363AB6"/>
    <w:rsid w:val="003642C9"/>
    <w:rsid w:val="003650FD"/>
    <w:rsid w:val="00365A41"/>
    <w:rsid w:val="00366210"/>
    <w:rsid w:val="003708A2"/>
    <w:rsid w:val="00371906"/>
    <w:rsid w:val="00372457"/>
    <w:rsid w:val="003724AB"/>
    <w:rsid w:val="00372CEF"/>
    <w:rsid w:val="00373402"/>
    <w:rsid w:val="00373A15"/>
    <w:rsid w:val="003747D6"/>
    <w:rsid w:val="00376500"/>
    <w:rsid w:val="003766D8"/>
    <w:rsid w:val="003768E3"/>
    <w:rsid w:val="00376954"/>
    <w:rsid w:val="00377A16"/>
    <w:rsid w:val="00377D9E"/>
    <w:rsid w:val="0038341C"/>
    <w:rsid w:val="00383DFC"/>
    <w:rsid w:val="003842D3"/>
    <w:rsid w:val="00384AD6"/>
    <w:rsid w:val="00385825"/>
    <w:rsid w:val="00385BF4"/>
    <w:rsid w:val="00385F5F"/>
    <w:rsid w:val="00390D4A"/>
    <w:rsid w:val="003921FA"/>
    <w:rsid w:val="003925B8"/>
    <w:rsid w:val="00392C26"/>
    <w:rsid w:val="00393B8D"/>
    <w:rsid w:val="00395006"/>
    <w:rsid w:val="00395228"/>
    <w:rsid w:val="003964AF"/>
    <w:rsid w:val="003964CE"/>
    <w:rsid w:val="00396D21"/>
    <w:rsid w:val="00396EC7"/>
    <w:rsid w:val="003970B5"/>
    <w:rsid w:val="00397ECD"/>
    <w:rsid w:val="003A0F62"/>
    <w:rsid w:val="003A189B"/>
    <w:rsid w:val="003A2D7C"/>
    <w:rsid w:val="003A3189"/>
    <w:rsid w:val="003A506D"/>
    <w:rsid w:val="003A63E0"/>
    <w:rsid w:val="003A6F3C"/>
    <w:rsid w:val="003A7127"/>
    <w:rsid w:val="003B0AA4"/>
    <w:rsid w:val="003B0ADA"/>
    <w:rsid w:val="003B0BC5"/>
    <w:rsid w:val="003B19D3"/>
    <w:rsid w:val="003B19D9"/>
    <w:rsid w:val="003B22A7"/>
    <w:rsid w:val="003B2B9A"/>
    <w:rsid w:val="003B2D81"/>
    <w:rsid w:val="003B2E4A"/>
    <w:rsid w:val="003B381B"/>
    <w:rsid w:val="003B4524"/>
    <w:rsid w:val="003B4779"/>
    <w:rsid w:val="003B58F6"/>
    <w:rsid w:val="003B5B7B"/>
    <w:rsid w:val="003B686F"/>
    <w:rsid w:val="003B6CF2"/>
    <w:rsid w:val="003B7707"/>
    <w:rsid w:val="003C04CA"/>
    <w:rsid w:val="003C18B7"/>
    <w:rsid w:val="003C2061"/>
    <w:rsid w:val="003C2E85"/>
    <w:rsid w:val="003C353F"/>
    <w:rsid w:val="003C35DD"/>
    <w:rsid w:val="003C4F9F"/>
    <w:rsid w:val="003C58BD"/>
    <w:rsid w:val="003D17F4"/>
    <w:rsid w:val="003D2DFF"/>
    <w:rsid w:val="003D3FE7"/>
    <w:rsid w:val="003D50C8"/>
    <w:rsid w:val="003D5210"/>
    <w:rsid w:val="003D5266"/>
    <w:rsid w:val="003D5270"/>
    <w:rsid w:val="003D5B24"/>
    <w:rsid w:val="003D65ED"/>
    <w:rsid w:val="003D6C78"/>
    <w:rsid w:val="003D72AC"/>
    <w:rsid w:val="003D779F"/>
    <w:rsid w:val="003E02AB"/>
    <w:rsid w:val="003E0A19"/>
    <w:rsid w:val="003E155F"/>
    <w:rsid w:val="003E15A5"/>
    <w:rsid w:val="003E1DDF"/>
    <w:rsid w:val="003E24FD"/>
    <w:rsid w:val="003E2AAA"/>
    <w:rsid w:val="003E2ED1"/>
    <w:rsid w:val="003E4F18"/>
    <w:rsid w:val="003E5548"/>
    <w:rsid w:val="003E5579"/>
    <w:rsid w:val="003E5BE4"/>
    <w:rsid w:val="003E6332"/>
    <w:rsid w:val="003E69B5"/>
    <w:rsid w:val="003E6F46"/>
    <w:rsid w:val="003F0572"/>
    <w:rsid w:val="003F05D4"/>
    <w:rsid w:val="003F1CC3"/>
    <w:rsid w:val="003F264B"/>
    <w:rsid w:val="003F27B9"/>
    <w:rsid w:val="003F2B82"/>
    <w:rsid w:val="003F2C67"/>
    <w:rsid w:val="003F3104"/>
    <w:rsid w:val="003F3370"/>
    <w:rsid w:val="003F385F"/>
    <w:rsid w:val="003F3B4D"/>
    <w:rsid w:val="003F3E54"/>
    <w:rsid w:val="003F5D05"/>
    <w:rsid w:val="003F773A"/>
    <w:rsid w:val="003F7826"/>
    <w:rsid w:val="004011A5"/>
    <w:rsid w:val="00402B4E"/>
    <w:rsid w:val="00403133"/>
    <w:rsid w:val="004037AD"/>
    <w:rsid w:val="004038E3"/>
    <w:rsid w:val="004044E5"/>
    <w:rsid w:val="004044E8"/>
    <w:rsid w:val="0040458A"/>
    <w:rsid w:val="00404748"/>
    <w:rsid w:val="0040539F"/>
    <w:rsid w:val="00405740"/>
    <w:rsid w:val="00405BDD"/>
    <w:rsid w:val="00406A8B"/>
    <w:rsid w:val="00407D20"/>
    <w:rsid w:val="004100D4"/>
    <w:rsid w:val="00410556"/>
    <w:rsid w:val="00411ABC"/>
    <w:rsid w:val="004132F9"/>
    <w:rsid w:val="00414385"/>
    <w:rsid w:val="00414698"/>
    <w:rsid w:val="00414888"/>
    <w:rsid w:val="00414AAA"/>
    <w:rsid w:val="004153CA"/>
    <w:rsid w:val="0041657D"/>
    <w:rsid w:val="00416642"/>
    <w:rsid w:val="00416818"/>
    <w:rsid w:val="004202E6"/>
    <w:rsid w:val="0042108F"/>
    <w:rsid w:val="00422905"/>
    <w:rsid w:val="0042330E"/>
    <w:rsid w:val="00425A7F"/>
    <w:rsid w:val="0042678D"/>
    <w:rsid w:val="004270C1"/>
    <w:rsid w:val="004271D9"/>
    <w:rsid w:val="004311E9"/>
    <w:rsid w:val="004320CC"/>
    <w:rsid w:val="00432406"/>
    <w:rsid w:val="00434329"/>
    <w:rsid w:val="00434705"/>
    <w:rsid w:val="00434D23"/>
    <w:rsid w:val="00434DBF"/>
    <w:rsid w:val="00435256"/>
    <w:rsid w:val="004354B2"/>
    <w:rsid w:val="00437178"/>
    <w:rsid w:val="004379D0"/>
    <w:rsid w:val="00437EF7"/>
    <w:rsid w:val="00437F5F"/>
    <w:rsid w:val="00440F86"/>
    <w:rsid w:val="00441EBD"/>
    <w:rsid w:val="00442554"/>
    <w:rsid w:val="0044294B"/>
    <w:rsid w:val="00443804"/>
    <w:rsid w:val="00444728"/>
    <w:rsid w:val="00444C50"/>
    <w:rsid w:val="004451F0"/>
    <w:rsid w:val="00446F2B"/>
    <w:rsid w:val="004475AB"/>
    <w:rsid w:val="00447CA2"/>
    <w:rsid w:val="00451F3B"/>
    <w:rsid w:val="00452612"/>
    <w:rsid w:val="0045307F"/>
    <w:rsid w:val="00453526"/>
    <w:rsid w:val="00454A30"/>
    <w:rsid w:val="00455539"/>
    <w:rsid w:val="00456950"/>
    <w:rsid w:val="00457336"/>
    <w:rsid w:val="00457E05"/>
    <w:rsid w:val="004602CF"/>
    <w:rsid w:val="00460A33"/>
    <w:rsid w:val="00461156"/>
    <w:rsid w:val="004615B7"/>
    <w:rsid w:val="004625F9"/>
    <w:rsid w:val="004634FC"/>
    <w:rsid w:val="00464A58"/>
    <w:rsid w:val="0046598A"/>
    <w:rsid w:val="00465AA8"/>
    <w:rsid w:val="004670D2"/>
    <w:rsid w:val="0047047D"/>
    <w:rsid w:val="00470B0F"/>
    <w:rsid w:val="00471174"/>
    <w:rsid w:val="00471822"/>
    <w:rsid w:val="00472122"/>
    <w:rsid w:val="00472219"/>
    <w:rsid w:val="00473069"/>
    <w:rsid w:val="004730DE"/>
    <w:rsid w:val="004750DC"/>
    <w:rsid w:val="00475205"/>
    <w:rsid w:val="0047529D"/>
    <w:rsid w:val="00475FAC"/>
    <w:rsid w:val="004803D7"/>
    <w:rsid w:val="00480E66"/>
    <w:rsid w:val="004810F9"/>
    <w:rsid w:val="00482904"/>
    <w:rsid w:val="00483242"/>
    <w:rsid w:val="00483970"/>
    <w:rsid w:val="00483B10"/>
    <w:rsid w:val="0048414B"/>
    <w:rsid w:val="004844AB"/>
    <w:rsid w:val="00484529"/>
    <w:rsid w:val="00484680"/>
    <w:rsid w:val="00484962"/>
    <w:rsid w:val="00484A9E"/>
    <w:rsid w:val="0048570A"/>
    <w:rsid w:val="00485D10"/>
    <w:rsid w:val="00485E58"/>
    <w:rsid w:val="00486403"/>
    <w:rsid w:val="00490125"/>
    <w:rsid w:val="00490EFA"/>
    <w:rsid w:val="0049246D"/>
    <w:rsid w:val="00492E27"/>
    <w:rsid w:val="004939C1"/>
    <w:rsid w:val="00493E96"/>
    <w:rsid w:val="0049416C"/>
    <w:rsid w:val="00495D65"/>
    <w:rsid w:val="004963F9"/>
    <w:rsid w:val="0049664F"/>
    <w:rsid w:val="00496D54"/>
    <w:rsid w:val="00497F41"/>
    <w:rsid w:val="00497F86"/>
    <w:rsid w:val="004A06E4"/>
    <w:rsid w:val="004A10CB"/>
    <w:rsid w:val="004A16AC"/>
    <w:rsid w:val="004A1C8A"/>
    <w:rsid w:val="004A26E0"/>
    <w:rsid w:val="004A29E1"/>
    <w:rsid w:val="004A30A0"/>
    <w:rsid w:val="004A30AC"/>
    <w:rsid w:val="004A3335"/>
    <w:rsid w:val="004A3BE4"/>
    <w:rsid w:val="004A3E48"/>
    <w:rsid w:val="004A41E0"/>
    <w:rsid w:val="004A4347"/>
    <w:rsid w:val="004A4BBE"/>
    <w:rsid w:val="004A5B6E"/>
    <w:rsid w:val="004A5BAE"/>
    <w:rsid w:val="004A6186"/>
    <w:rsid w:val="004A65F3"/>
    <w:rsid w:val="004A709B"/>
    <w:rsid w:val="004A7794"/>
    <w:rsid w:val="004B212B"/>
    <w:rsid w:val="004B2844"/>
    <w:rsid w:val="004B2BF0"/>
    <w:rsid w:val="004B321B"/>
    <w:rsid w:val="004B3234"/>
    <w:rsid w:val="004B3257"/>
    <w:rsid w:val="004B4A97"/>
    <w:rsid w:val="004B6E52"/>
    <w:rsid w:val="004C02E7"/>
    <w:rsid w:val="004C0924"/>
    <w:rsid w:val="004C0C76"/>
    <w:rsid w:val="004C1266"/>
    <w:rsid w:val="004C161E"/>
    <w:rsid w:val="004C2D13"/>
    <w:rsid w:val="004C33D5"/>
    <w:rsid w:val="004C38C1"/>
    <w:rsid w:val="004C3BB5"/>
    <w:rsid w:val="004C3E08"/>
    <w:rsid w:val="004C4293"/>
    <w:rsid w:val="004C4896"/>
    <w:rsid w:val="004C4EA9"/>
    <w:rsid w:val="004C63F5"/>
    <w:rsid w:val="004C6589"/>
    <w:rsid w:val="004C78CA"/>
    <w:rsid w:val="004C7AA7"/>
    <w:rsid w:val="004D01BB"/>
    <w:rsid w:val="004D0390"/>
    <w:rsid w:val="004D2D78"/>
    <w:rsid w:val="004D31B5"/>
    <w:rsid w:val="004D3A25"/>
    <w:rsid w:val="004D4BFD"/>
    <w:rsid w:val="004D5697"/>
    <w:rsid w:val="004D70D3"/>
    <w:rsid w:val="004E019B"/>
    <w:rsid w:val="004E06A3"/>
    <w:rsid w:val="004E0FA1"/>
    <w:rsid w:val="004E34E3"/>
    <w:rsid w:val="004E4132"/>
    <w:rsid w:val="004E4D9F"/>
    <w:rsid w:val="004E4F74"/>
    <w:rsid w:val="004E5A8B"/>
    <w:rsid w:val="004E7850"/>
    <w:rsid w:val="004E7F54"/>
    <w:rsid w:val="004F0DC7"/>
    <w:rsid w:val="004F0F2E"/>
    <w:rsid w:val="004F1938"/>
    <w:rsid w:val="004F1ACD"/>
    <w:rsid w:val="004F2A50"/>
    <w:rsid w:val="004F3B93"/>
    <w:rsid w:val="004F4493"/>
    <w:rsid w:val="004F45C8"/>
    <w:rsid w:val="004F49E6"/>
    <w:rsid w:val="004F5A9C"/>
    <w:rsid w:val="004F5E7C"/>
    <w:rsid w:val="004F62F3"/>
    <w:rsid w:val="004F66FD"/>
    <w:rsid w:val="004F68DA"/>
    <w:rsid w:val="004F7F83"/>
    <w:rsid w:val="005005D3"/>
    <w:rsid w:val="00500DA8"/>
    <w:rsid w:val="00501DAF"/>
    <w:rsid w:val="0050317A"/>
    <w:rsid w:val="00503B3B"/>
    <w:rsid w:val="00504332"/>
    <w:rsid w:val="00504655"/>
    <w:rsid w:val="0050480A"/>
    <w:rsid w:val="00505546"/>
    <w:rsid w:val="00506383"/>
    <w:rsid w:val="00506853"/>
    <w:rsid w:val="00507D90"/>
    <w:rsid w:val="00507EF5"/>
    <w:rsid w:val="00510A50"/>
    <w:rsid w:val="00510BCF"/>
    <w:rsid w:val="00510F67"/>
    <w:rsid w:val="005115D3"/>
    <w:rsid w:val="0051392A"/>
    <w:rsid w:val="005139C3"/>
    <w:rsid w:val="00513F47"/>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B63"/>
    <w:rsid w:val="00530C75"/>
    <w:rsid w:val="00533073"/>
    <w:rsid w:val="00534362"/>
    <w:rsid w:val="005346A9"/>
    <w:rsid w:val="00534BB8"/>
    <w:rsid w:val="00536D2D"/>
    <w:rsid w:val="00536EDB"/>
    <w:rsid w:val="005371EE"/>
    <w:rsid w:val="00540034"/>
    <w:rsid w:val="00540087"/>
    <w:rsid w:val="00540416"/>
    <w:rsid w:val="00540491"/>
    <w:rsid w:val="00540610"/>
    <w:rsid w:val="00540B29"/>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36C8"/>
    <w:rsid w:val="005550AF"/>
    <w:rsid w:val="005558B5"/>
    <w:rsid w:val="00555DED"/>
    <w:rsid w:val="005576C3"/>
    <w:rsid w:val="00560518"/>
    <w:rsid w:val="00560852"/>
    <w:rsid w:val="00561175"/>
    <w:rsid w:val="00561A43"/>
    <w:rsid w:val="00561E95"/>
    <w:rsid w:val="00562022"/>
    <w:rsid w:val="0056207A"/>
    <w:rsid w:val="0056307D"/>
    <w:rsid w:val="0056440B"/>
    <w:rsid w:val="005658E2"/>
    <w:rsid w:val="00566979"/>
    <w:rsid w:val="005670EB"/>
    <w:rsid w:val="00567EA3"/>
    <w:rsid w:val="00570358"/>
    <w:rsid w:val="00571300"/>
    <w:rsid w:val="0057180C"/>
    <w:rsid w:val="00571B4E"/>
    <w:rsid w:val="00572327"/>
    <w:rsid w:val="00572C59"/>
    <w:rsid w:val="00572CCD"/>
    <w:rsid w:val="0057333D"/>
    <w:rsid w:val="0057467C"/>
    <w:rsid w:val="00574BA7"/>
    <w:rsid w:val="00576245"/>
    <w:rsid w:val="00581D82"/>
    <w:rsid w:val="00582D24"/>
    <w:rsid w:val="00582E9A"/>
    <w:rsid w:val="005843D4"/>
    <w:rsid w:val="005848B4"/>
    <w:rsid w:val="00584BB3"/>
    <w:rsid w:val="00585659"/>
    <w:rsid w:val="00585A2A"/>
    <w:rsid w:val="005863A1"/>
    <w:rsid w:val="005863D8"/>
    <w:rsid w:val="00586FAC"/>
    <w:rsid w:val="00590D25"/>
    <w:rsid w:val="00591134"/>
    <w:rsid w:val="00591BD7"/>
    <w:rsid w:val="00592867"/>
    <w:rsid w:val="00592A73"/>
    <w:rsid w:val="00593196"/>
    <w:rsid w:val="00593B33"/>
    <w:rsid w:val="00593C78"/>
    <w:rsid w:val="0059425B"/>
    <w:rsid w:val="00597471"/>
    <w:rsid w:val="005A101C"/>
    <w:rsid w:val="005A29E7"/>
    <w:rsid w:val="005A3102"/>
    <w:rsid w:val="005A34E6"/>
    <w:rsid w:val="005A52A7"/>
    <w:rsid w:val="005A5444"/>
    <w:rsid w:val="005A6671"/>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64CC"/>
    <w:rsid w:val="005C73E1"/>
    <w:rsid w:val="005C7788"/>
    <w:rsid w:val="005D07AC"/>
    <w:rsid w:val="005D2BE6"/>
    <w:rsid w:val="005D2CF0"/>
    <w:rsid w:val="005D4695"/>
    <w:rsid w:val="005D52F1"/>
    <w:rsid w:val="005D55BB"/>
    <w:rsid w:val="005D751C"/>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5DB"/>
    <w:rsid w:val="005F4615"/>
    <w:rsid w:val="005F589F"/>
    <w:rsid w:val="005F5E91"/>
    <w:rsid w:val="005F770D"/>
    <w:rsid w:val="005F79D3"/>
    <w:rsid w:val="005F7EE5"/>
    <w:rsid w:val="00600796"/>
    <w:rsid w:val="00600940"/>
    <w:rsid w:val="00601FEA"/>
    <w:rsid w:val="00602207"/>
    <w:rsid w:val="00602F03"/>
    <w:rsid w:val="006037E8"/>
    <w:rsid w:val="00603D7A"/>
    <w:rsid w:val="0060402B"/>
    <w:rsid w:val="00604272"/>
    <w:rsid w:val="00604F5F"/>
    <w:rsid w:val="00605BBD"/>
    <w:rsid w:val="00606651"/>
    <w:rsid w:val="006066B9"/>
    <w:rsid w:val="00606BB9"/>
    <w:rsid w:val="006133C0"/>
    <w:rsid w:val="00613587"/>
    <w:rsid w:val="00613A28"/>
    <w:rsid w:val="00613F1D"/>
    <w:rsid w:val="006151FE"/>
    <w:rsid w:val="00615273"/>
    <w:rsid w:val="00615D9F"/>
    <w:rsid w:val="00616870"/>
    <w:rsid w:val="00616CD2"/>
    <w:rsid w:val="00616E2F"/>
    <w:rsid w:val="0062087D"/>
    <w:rsid w:val="00620CFF"/>
    <w:rsid w:val="00620F4F"/>
    <w:rsid w:val="00621369"/>
    <w:rsid w:val="00621F61"/>
    <w:rsid w:val="006222E6"/>
    <w:rsid w:val="00622F82"/>
    <w:rsid w:val="006247C5"/>
    <w:rsid w:val="0062592A"/>
    <w:rsid w:val="006307D7"/>
    <w:rsid w:val="00631093"/>
    <w:rsid w:val="00631233"/>
    <w:rsid w:val="006315DC"/>
    <w:rsid w:val="00631966"/>
    <w:rsid w:val="00632E35"/>
    <w:rsid w:val="00633194"/>
    <w:rsid w:val="00633E53"/>
    <w:rsid w:val="00633F0C"/>
    <w:rsid w:val="006357D3"/>
    <w:rsid w:val="0063585F"/>
    <w:rsid w:val="00637736"/>
    <w:rsid w:val="00637F08"/>
    <w:rsid w:val="0064055D"/>
    <w:rsid w:val="00640FE3"/>
    <w:rsid w:val="006414AE"/>
    <w:rsid w:val="006421A3"/>
    <w:rsid w:val="006421F1"/>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637"/>
    <w:rsid w:val="00654F7C"/>
    <w:rsid w:val="006550CB"/>
    <w:rsid w:val="006565C6"/>
    <w:rsid w:val="0065755F"/>
    <w:rsid w:val="00660299"/>
    <w:rsid w:val="00660BF8"/>
    <w:rsid w:val="00661ED0"/>
    <w:rsid w:val="006627ED"/>
    <w:rsid w:val="00663679"/>
    <w:rsid w:val="00663BC2"/>
    <w:rsid w:val="00664098"/>
    <w:rsid w:val="006645FF"/>
    <w:rsid w:val="00664746"/>
    <w:rsid w:val="00664BD2"/>
    <w:rsid w:val="006651BE"/>
    <w:rsid w:val="00665262"/>
    <w:rsid w:val="00666790"/>
    <w:rsid w:val="00667B0C"/>
    <w:rsid w:val="006703D2"/>
    <w:rsid w:val="00671A32"/>
    <w:rsid w:val="006724E4"/>
    <w:rsid w:val="0067371E"/>
    <w:rsid w:val="00674138"/>
    <w:rsid w:val="00674B63"/>
    <w:rsid w:val="006750A6"/>
    <w:rsid w:val="00675B18"/>
    <w:rsid w:val="00676908"/>
    <w:rsid w:val="00676F23"/>
    <w:rsid w:val="0067754F"/>
    <w:rsid w:val="00677B95"/>
    <w:rsid w:val="00677CF9"/>
    <w:rsid w:val="00677FDD"/>
    <w:rsid w:val="0068063B"/>
    <w:rsid w:val="0068084E"/>
    <w:rsid w:val="0068095F"/>
    <w:rsid w:val="00680ED6"/>
    <w:rsid w:val="00681F38"/>
    <w:rsid w:val="00682BE0"/>
    <w:rsid w:val="00682F22"/>
    <w:rsid w:val="00683AAD"/>
    <w:rsid w:val="00683CF8"/>
    <w:rsid w:val="00683D4B"/>
    <w:rsid w:val="0068570D"/>
    <w:rsid w:val="00685E18"/>
    <w:rsid w:val="006872D1"/>
    <w:rsid w:val="006915D0"/>
    <w:rsid w:val="00691C63"/>
    <w:rsid w:val="00692BB5"/>
    <w:rsid w:val="00694BB8"/>
    <w:rsid w:val="0069509C"/>
    <w:rsid w:val="00695F36"/>
    <w:rsid w:val="00696408"/>
    <w:rsid w:val="0069689A"/>
    <w:rsid w:val="0069726C"/>
    <w:rsid w:val="006A0327"/>
    <w:rsid w:val="006A08CA"/>
    <w:rsid w:val="006A1475"/>
    <w:rsid w:val="006A186F"/>
    <w:rsid w:val="006A26BA"/>
    <w:rsid w:val="006A37ED"/>
    <w:rsid w:val="006A4201"/>
    <w:rsid w:val="006A4ED0"/>
    <w:rsid w:val="006A7317"/>
    <w:rsid w:val="006A75D7"/>
    <w:rsid w:val="006A77A7"/>
    <w:rsid w:val="006A783E"/>
    <w:rsid w:val="006B0697"/>
    <w:rsid w:val="006B169A"/>
    <w:rsid w:val="006B1EBD"/>
    <w:rsid w:val="006B23C7"/>
    <w:rsid w:val="006B2F56"/>
    <w:rsid w:val="006B526D"/>
    <w:rsid w:val="006B5DDE"/>
    <w:rsid w:val="006B6BF8"/>
    <w:rsid w:val="006B76BB"/>
    <w:rsid w:val="006C10D0"/>
    <w:rsid w:val="006C1D9C"/>
    <w:rsid w:val="006C20BA"/>
    <w:rsid w:val="006C2398"/>
    <w:rsid w:val="006C275F"/>
    <w:rsid w:val="006C2F83"/>
    <w:rsid w:val="006C5C57"/>
    <w:rsid w:val="006C7C69"/>
    <w:rsid w:val="006D06A8"/>
    <w:rsid w:val="006D18EC"/>
    <w:rsid w:val="006D1F14"/>
    <w:rsid w:val="006D2844"/>
    <w:rsid w:val="006D2FD9"/>
    <w:rsid w:val="006D3B72"/>
    <w:rsid w:val="006D3DB2"/>
    <w:rsid w:val="006D4BD6"/>
    <w:rsid w:val="006D5439"/>
    <w:rsid w:val="006D5C7E"/>
    <w:rsid w:val="006D5D16"/>
    <w:rsid w:val="006D6E5A"/>
    <w:rsid w:val="006D78DE"/>
    <w:rsid w:val="006D79FC"/>
    <w:rsid w:val="006D7A08"/>
    <w:rsid w:val="006D7CE7"/>
    <w:rsid w:val="006D7D52"/>
    <w:rsid w:val="006D7E3C"/>
    <w:rsid w:val="006E1089"/>
    <w:rsid w:val="006E155E"/>
    <w:rsid w:val="006E3414"/>
    <w:rsid w:val="006E4234"/>
    <w:rsid w:val="006E4601"/>
    <w:rsid w:val="006E4892"/>
    <w:rsid w:val="006E4ED7"/>
    <w:rsid w:val="006E6ACB"/>
    <w:rsid w:val="006E7D6B"/>
    <w:rsid w:val="006E7DBB"/>
    <w:rsid w:val="006F037F"/>
    <w:rsid w:val="006F05C8"/>
    <w:rsid w:val="006F09F1"/>
    <w:rsid w:val="006F1EDF"/>
    <w:rsid w:val="006F2727"/>
    <w:rsid w:val="006F3EBF"/>
    <w:rsid w:val="006F4CFB"/>
    <w:rsid w:val="006F4D8A"/>
    <w:rsid w:val="006F61B9"/>
    <w:rsid w:val="006F6850"/>
    <w:rsid w:val="006F68C2"/>
    <w:rsid w:val="006F69A6"/>
    <w:rsid w:val="006F718D"/>
    <w:rsid w:val="006F71F0"/>
    <w:rsid w:val="006F73EC"/>
    <w:rsid w:val="00700F4F"/>
    <w:rsid w:val="00701488"/>
    <w:rsid w:val="00701592"/>
    <w:rsid w:val="00704523"/>
    <w:rsid w:val="0070452D"/>
    <w:rsid w:val="00704D3B"/>
    <w:rsid w:val="0070542D"/>
    <w:rsid w:val="00707178"/>
    <w:rsid w:val="00707968"/>
    <w:rsid w:val="00707E09"/>
    <w:rsid w:val="00710E58"/>
    <w:rsid w:val="00711165"/>
    <w:rsid w:val="007122E6"/>
    <w:rsid w:val="007127B4"/>
    <w:rsid w:val="00712AD1"/>
    <w:rsid w:val="007132BA"/>
    <w:rsid w:val="007138AF"/>
    <w:rsid w:val="007165D4"/>
    <w:rsid w:val="00716815"/>
    <w:rsid w:val="00716B69"/>
    <w:rsid w:val="00717CEA"/>
    <w:rsid w:val="00720DB1"/>
    <w:rsid w:val="00720E47"/>
    <w:rsid w:val="00722012"/>
    <w:rsid w:val="00722B10"/>
    <w:rsid w:val="00723ED5"/>
    <w:rsid w:val="007244E7"/>
    <w:rsid w:val="007246EE"/>
    <w:rsid w:val="00724A2A"/>
    <w:rsid w:val="00724AEA"/>
    <w:rsid w:val="00725530"/>
    <w:rsid w:val="00725D8C"/>
    <w:rsid w:val="00725F05"/>
    <w:rsid w:val="00726F8A"/>
    <w:rsid w:val="00731C61"/>
    <w:rsid w:val="00731E71"/>
    <w:rsid w:val="00732260"/>
    <w:rsid w:val="007329B3"/>
    <w:rsid w:val="00732D21"/>
    <w:rsid w:val="00732E58"/>
    <w:rsid w:val="00733659"/>
    <w:rsid w:val="007344FD"/>
    <w:rsid w:val="007346DE"/>
    <w:rsid w:val="00735543"/>
    <w:rsid w:val="007359EE"/>
    <w:rsid w:val="0073758D"/>
    <w:rsid w:val="0073798D"/>
    <w:rsid w:val="00737EAB"/>
    <w:rsid w:val="007407F5"/>
    <w:rsid w:val="00740F0A"/>
    <w:rsid w:val="007413B8"/>
    <w:rsid w:val="00741B65"/>
    <w:rsid w:val="007421B4"/>
    <w:rsid w:val="007427D0"/>
    <w:rsid w:val="007439F4"/>
    <w:rsid w:val="007444E2"/>
    <w:rsid w:val="00745770"/>
    <w:rsid w:val="007458AB"/>
    <w:rsid w:val="00745E70"/>
    <w:rsid w:val="007473C6"/>
    <w:rsid w:val="00747D16"/>
    <w:rsid w:val="0075005D"/>
    <w:rsid w:val="0075055C"/>
    <w:rsid w:val="00750B8C"/>
    <w:rsid w:val="00750C2E"/>
    <w:rsid w:val="007513D6"/>
    <w:rsid w:val="00751FFC"/>
    <w:rsid w:val="007520CA"/>
    <w:rsid w:val="00753653"/>
    <w:rsid w:val="00754024"/>
    <w:rsid w:val="007578C1"/>
    <w:rsid w:val="00757AA6"/>
    <w:rsid w:val="00757BFD"/>
    <w:rsid w:val="00760EA2"/>
    <w:rsid w:val="00761021"/>
    <w:rsid w:val="007610AC"/>
    <w:rsid w:val="0076266F"/>
    <w:rsid w:val="00762BDA"/>
    <w:rsid w:val="00763809"/>
    <w:rsid w:val="007643CC"/>
    <w:rsid w:val="0076454B"/>
    <w:rsid w:val="007646C2"/>
    <w:rsid w:val="00764743"/>
    <w:rsid w:val="00764841"/>
    <w:rsid w:val="00765D0F"/>
    <w:rsid w:val="00765FBB"/>
    <w:rsid w:val="007664F3"/>
    <w:rsid w:val="00770A7A"/>
    <w:rsid w:val="00770B26"/>
    <w:rsid w:val="0077191E"/>
    <w:rsid w:val="007720C7"/>
    <w:rsid w:val="0077248E"/>
    <w:rsid w:val="00772A99"/>
    <w:rsid w:val="00772C43"/>
    <w:rsid w:val="00774736"/>
    <w:rsid w:val="007758E0"/>
    <w:rsid w:val="007759C5"/>
    <w:rsid w:val="007775C7"/>
    <w:rsid w:val="007809CC"/>
    <w:rsid w:val="00780A89"/>
    <w:rsid w:val="00782260"/>
    <w:rsid w:val="007825DD"/>
    <w:rsid w:val="00786103"/>
    <w:rsid w:val="0078624B"/>
    <w:rsid w:val="007876E8"/>
    <w:rsid w:val="00787A0D"/>
    <w:rsid w:val="00787B93"/>
    <w:rsid w:val="00787E03"/>
    <w:rsid w:val="00790704"/>
    <w:rsid w:val="00790FD9"/>
    <w:rsid w:val="007913A1"/>
    <w:rsid w:val="007913C7"/>
    <w:rsid w:val="007917E4"/>
    <w:rsid w:val="00791AD4"/>
    <w:rsid w:val="007920BF"/>
    <w:rsid w:val="00793107"/>
    <w:rsid w:val="0079338D"/>
    <w:rsid w:val="00793EEA"/>
    <w:rsid w:val="00794DC4"/>
    <w:rsid w:val="00795752"/>
    <w:rsid w:val="007961A2"/>
    <w:rsid w:val="0079652A"/>
    <w:rsid w:val="00796D13"/>
    <w:rsid w:val="007A0E11"/>
    <w:rsid w:val="007A2421"/>
    <w:rsid w:val="007A2539"/>
    <w:rsid w:val="007A3112"/>
    <w:rsid w:val="007A3233"/>
    <w:rsid w:val="007A3FD2"/>
    <w:rsid w:val="007A4010"/>
    <w:rsid w:val="007A44DB"/>
    <w:rsid w:val="007A460A"/>
    <w:rsid w:val="007A467A"/>
    <w:rsid w:val="007A5502"/>
    <w:rsid w:val="007A56FD"/>
    <w:rsid w:val="007A5AD3"/>
    <w:rsid w:val="007A5FE3"/>
    <w:rsid w:val="007A6F70"/>
    <w:rsid w:val="007A7460"/>
    <w:rsid w:val="007A7C95"/>
    <w:rsid w:val="007B0180"/>
    <w:rsid w:val="007B0806"/>
    <w:rsid w:val="007B11ED"/>
    <w:rsid w:val="007B1B02"/>
    <w:rsid w:val="007B22AF"/>
    <w:rsid w:val="007B244B"/>
    <w:rsid w:val="007B3763"/>
    <w:rsid w:val="007B423A"/>
    <w:rsid w:val="007B488B"/>
    <w:rsid w:val="007B5730"/>
    <w:rsid w:val="007B6B15"/>
    <w:rsid w:val="007B6B26"/>
    <w:rsid w:val="007B7292"/>
    <w:rsid w:val="007C18AC"/>
    <w:rsid w:val="007C3E10"/>
    <w:rsid w:val="007D15FD"/>
    <w:rsid w:val="007D47E7"/>
    <w:rsid w:val="007D4AC9"/>
    <w:rsid w:val="007D5D2A"/>
    <w:rsid w:val="007D6A86"/>
    <w:rsid w:val="007D790F"/>
    <w:rsid w:val="007E0411"/>
    <w:rsid w:val="007E0486"/>
    <w:rsid w:val="007E0B3C"/>
    <w:rsid w:val="007E10CB"/>
    <w:rsid w:val="007E2F93"/>
    <w:rsid w:val="007E31A8"/>
    <w:rsid w:val="007E4CE1"/>
    <w:rsid w:val="007E5012"/>
    <w:rsid w:val="007E5257"/>
    <w:rsid w:val="007E5344"/>
    <w:rsid w:val="007E5AEE"/>
    <w:rsid w:val="007E6077"/>
    <w:rsid w:val="007E60EC"/>
    <w:rsid w:val="007F06D1"/>
    <w:rsid w:val="007F0C26"/>
    <w:rsid w:val="007F18F0"/>
    <w:rsid w:val="007F275E"/>
    <w:rsid w:val="007F3D68"/>
    <w:rsid w:val="007F570A"/>
    <w:rsid w:val="007F5826"/>
    <w:rsid w:val="007F604A"/>
    <w:rsid w:val="007F6505"/>
    <w:rsid w:val="007F698B"/>
    <w:rsid w:val="007F6E63"/>
    <w:rsid w:val="007F7E0E"/>
    <w:rsid w:val="007F7EC6"/>
    <w:rsid w:val="00801542"/>
    <w:rsid w:val="0080215A"/>
    <w:rsid w:val="00803CE3"/>
    <w:rsid w:val="00803F3E"/>
    <w:rsid w:val="00806452"/>
    <w:rsid w:val="008069EA"/>
    <w:rsid w:val="00806DEC"/>
    <w:rsid w:val="008111D8"/>
    <w:rsid w:val="008130CE"/>
    <w:rsid w:val="00813C2A"/>
    <w:rsid w:val="00813F3A"/>
    <w:rsid w:val="00815002"/>
    <w:rsid w:val="00816EAE"/>
    <w:rsid w:val="0081736E"/>
    <w:rsid w:val="00821DF4"/>
    <w:rsid w:val="00822168"/>
    <w:rsid w:val="00823E8E"/>
    <w:rsid w:val="00824C6D"/>
    <w:rsid w:val="0082523A"/>
    <w:rsid w:val="008252DA"/>
    <w:rsid w:val="00825B82"/>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5300"/>
    <w:rsid w:val="00866915"/>
    <w:rsid w:val="008676CE"/>
    <w:rsid w:val="00871039"/>
    <w:rsid w:val="00871DA4"/>
    <w:rsid w:val="00871E88"/>
    <w:rsid w:val="00871FDA"/>
    <w:rsid w:val="008727CD"/>
    <w:rsid w:val="00872C76"/>
    <w:rsid w:val="00872C7D"/>
    <w:rsid w:val="0087409E"/>
    <w:rsid w:val="008740AA"/>
    <w:rsid w:val="0087415B"/>
    <w:rsid w:val="0087472B"/>
    <w:rsid w:val="00874A87"/>
    <w:rsid w:val="00874D48"/>
    <w:rsid w:val="008769B0"/>
    <w:rsid w:val="00876A1C"/>
    <w:rsid w:val="00876B93"/>
    <w:rsid w:val="00877207"/>
    <w:rsid w:val="008775B6"/>
    <w:rsid w:val="00877B05"/>
    <w:rsid w:val="00877BBF"/>
    <w:rsid w:val="00880945"/>
    <w:rsid w:val="00880D0A"/>
    <w:rsid w:val="00880D6B"/>
    <w:rsid w:val="00881D54"/>
    <w:rsid w:val="00886911"/>
    <w:rsid w:val="00886E88"/>
    <w:rsid w:val="00887CDD"/>
    <w:rsid w:val="0089036C"/>
    <w:rsid w:val="00890C97"/>
    <w:rsid w:val="008916E0"/>
    <w:rsid w:val="00891EAD"/>
    <w:rsid w:val="0089220C"/>
    <w:rsid w:val="00892F3B"/>
    <w:rsid w:val="00894559"/>
    <w:rsid w:val="00894BE3"/>
    <w:rsid w:val="00894E7A"/>
    <w:rsid w:val="00896779"/>
    <w:rsid w:val="0089687F"/>
    <w:rsid w:val="00896ED1"/>
    <w:rsid w:val="00896F42"/>
    <w:rsid w:val="008974E3"/>
    <w:rsid w:val="008A1023"/>
    <w:rsid w:val="008A118C"/>
    <w:rsid w:val="008A136A"/>
    <w:rsid w:val="008A1D5C"/>
    <w:rsid w:val="008A3D6C"/>
    <w:rsid w:val="008A3FAE"/>
    <w:rsid w:val="008A4D5B"/>
    <w:rsid w:val="008A5B13"/>
    <w:rsid w:val="008A5B27"/>
    <w:rsid w:val="008A5E10"/>
    <w:rsid w:val="008A661F"/>
    <w:rsid w:val="008A7024"/>
    <w:rsid w:val="008A7120"/>
    <w:rsid w:val="008A7320"/>
    <w:rsid w:val="008B0041"/>
    <w:rsid w:val="008B01F2"/>
    <w:rsid w:val="008B10C0"/>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F72"/>
    <w:rsid w:val="008C52FC"/>
    <w:rsid w:val="008C5A0D"/>
    <w:rsid w:val="008C6250"/>
    <w:rsid w:val="008C7621"/>
    <w:rsid w:val="008D249D"/>
    <w:rsid w:val="008D3EC7"/>
    <w:rsid w:val="008D453B"/>
    <w:rsid w:val="008D6E81"/>
    <w:rsid w:val="008D701E"/>
    <w:rsid w:val="008D7ED1"/>
    <w:rsid w:val="008E030D"/>
    <w:rsid w:val="008E0748"/>
    <w:rsid w:val="008E1C02"/>
    <w:rsid w:val="008E211B"/>
    <w:rsid w:val="008E2656"/>
    <w:rsid w:val="008E3929"/>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5C1"/>
    <w:rsid w:val="0090262F"/>
    <w:rsid w:val="009033B1"/>
    <w:rsid w:val="00903A00"/>
    <w:rsid w:val="00903A98"/>
    <w:rsid w:val="009046CB"/>
    <w:rsid w:val="009053F1"/>
    <w:rsid w:val="00907117"/>
    <w:rsid w:val="009103C4"/>
    <w:rsid w:val="009108B7"/>
    <w:rsid w:val="00911226"/>
    <w:rsid w:val="00911A24"/>
    <w:rsid w:val="009130DF"/>
    <w:rsid w:val="00916410"/>
    <w:rsid w:val="0091688F"/>
    <w:rsid w:val="009175A9"/>
    <w:rsid w:val="00917FE5"/>
    <w:rsid w:val="00921802"/>
    <w:rsid w:val="0092281C"/>
    <w:rsid w:val="00923A00"/>
    <w:rsid w:val="00924F57"/>
    <w:rsid w:val="00925564"/>
    <w:rsid w:val="009262F0"/>
    <w:rsid w:val="009266B1"/>
    <w:rsid w:val="00927935"/>
    <w:rsid w:val="0093013C"/>
    <w:rsid w:val="00930175"/>
    <w:rsid w:val="00930D2D"/>
    <w:rsid w:val="00930FAF"/>
    <w:rsid w:val="0093211A"/>
    <w:rsid w:val="00932BB6"/>
    <w:rsid w:val="00933619"/>
    <w:rsid w:val="00933753"/>
    <w:rsid w:val="009346A0"/>
    <w:rsid w:val="009346EE"/>
    <w:rsid w:val="00934917"/>
    <w:rsid w:val="00937D76"/>
    <w:rsid w:val="00940343"/>
    <w:rsid w:val="009404E4"/>
    <w:rsid w:val="00941F56"/>
    <w:rsid w:val="00942363"/>
    <w:rsid w:val="009424AF"/>
    <w:rsid w:val="00944746"/>
    <w:rsid w:val="00944C03"/>
    <w:rsid w:val="0094503C"/>
    <w:rsid w:val="009452CC"/>
    <w:rsid w:val="0094567E"/>
    <w:rsid w:val="00945AEF"/>
    <w:rsid w:val="00945D63"/>
    <w:rsid w:val="00947BD0"/>
    <w:rsid w:val="00951773"/>
    <w:rsid w:val="00951A4A"/>
    <w:rsid w:val="009521B5"/>
    <w:rsid w:val="00952783"/>
    <w:rsid w:val="00952EA0"/>
    <w:rsid w:val="00953DDA"/>
    <w:rsid w:val="00954504"/>
    <w:rsid w:val="00954770"/>
    <w:rsid w:val="00955226"/>
    <w:rsid w:val="009553E6"/>
    <w:rsid w:val="009556A0"/>
    <w:rsid w:val="00955CE7"/>
    <w:rsid w:val="00956702"/>
    <w:rsid w:val="00956A13"/>
    <w:rsid w:val="00956C87"/>
    <w:rsid w:val="00956D1F"/>
    <w:rsid w:val="00960DD1"/>
    <w:rsid w:val="00961401"/>
    <w:rsid w:val="00962336"/>
    <w:rsid w:val="00962EF8"/>
    <w:rsid w:val="009631DA"/>
    <w:rsid w:val="00963EB7"/>
    <w:rsid w:val="00964329"/>
    <w:rsid w:val="00964382"/>
    <w:rsid w:val="00964E64"/>
    <w:rsid w:val="009660B5"/>
    <w:rsid w:val="00966153"/>
    <w:rsid w:val="009663C5"/>
    <w:rsid w:val="009668ED"/>
    <w:rsid w:val="00970AF0"/>
    <w:rsid w:val="00971315"/>
    <w:rsid w:val="00971C04"/>
    <w:rsid w:val="0097232B"/>
    <w:rsid w:val="009737C8"/>
    <w:rsid w:val="00974147"/>
    <w:rsid w:val="009748CE"/>
    <w:rsid w:val="00976341"/>
    <w:rsid w:val="00976512"/>
    <w:rsid w:val="00976DE3"/>
    <w:rsid w:val="00977000"/>
    <w:rsid w:val="0097770A"/>
    <w:rsid w:val="0097772C"/>
    <w:rsid w:val="00980113"/>
    <w:rsid w:val="009815DB"/>
    <w:rsid w:val="00984125"/>
    <w:rsid w:val="00984626"/>
    <w:rsid w:val="00985615"/>
    <w:rsid w:val="00985A41"/>
    <w:rsid w:val="00987318"/>
    <w:rsid w:val="0098743E"/>
    <w:rsid w:val="0099129A"/>
    <w:rsid w:val="0099153A"/>
    <w:rsid w:val="00992C61"/>
    <w:rsid w:val="00992E70"/>
    <w:rsid w:val="00993B6F"/>
    <w:rsid w:val="009946C0"/>
    <w:rsid w:val="0099487A"/>
    <w:rsid w:val="00994BCB"/>
    <w:rsid w:val="00995234"/>
    <w:rsid w:val="0099578B"/>
    <w:rsid w:val="00995FCE"/>
    <w:rsid w:val="00996688"/>
    <w:rsid w:val="00996F1C"/>
    <w:rsid w:val="0099742A"/>
    <w:rsid w:val="009A1F7F"/>
    <w:rsid w:val="009A1F96"/>
    <w:rsid w:val="009A232F"/>
    <w:rsid w:val="009A273C"/>
    <w:rsid w:val="009A408D"/>
    <w:rsid w:val="009A4769"/>
    <w:rsid w:val="009A4FFA"/>
    <w:rsid w:val="009A6252"/>
    <w:rsid w:val="009A79F7"/>
    <w:rsid w:val="009A7A52"/>
    <w:rsid w:val="009B027D"/>
    <w:rsid w:val="009B1A21"/>
    <w:rsid w:val="009B1C54"/>
    <w:rsid w:val="009B1EE4"/>
    <w:rsid w:val="009B253E"/>
    <w:rsid w:val="009B2D2B"/>
    <w:rsid w:val="009B42BD"/>
    <w:rsid w:val="009B4F49"/>
    <w:rsid w:val="009B5A90"/>
    <w:rsid w:val="009B5BD2"/>
    <w:rsid w:val="009B629C"/>
    <w:rsid w:val="009B7F8A"/>
    <w:rsid w:val="009C1217"/>
    <w:rsid w:val="009C1FA3"/>
    <w:rsid w:val="009C1FF9"/>
    <w:rsid w:val="009C2839"/>
    <w:rsid w:val="009C3206"/>
    <w:rsid w:val="009C32A3"/>
    <w:rsid w:val="009C3562"/>
    <w:rsid w:val="009C3FAE"/>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125B"/>
    <w:rsid w:val="009E25F9"/>
    <w:rsid w:val="009E2A82"/>
    <w:rsid w:val="009E3823"/>
    <w:rsid w:val="009E4D20"/>
    <w:rsid w:val="009E4E1C"/>
    <w:rsid w:val="009E50E5"/>
    <w:rsid w:val="009E56A0"/>
    <w:rsid w:val="009E61DB"/>
    <w:rsid w:val="009F008C"/>
    <w:rsid w:val="009F07AE"/>
    <w:rsid w:val="009F1376"/>
    <w:rsid w:val="009F17CE"/>
    <w:rsid w:val="009F2BAF"/>
    <w:rsid w:val="009F3373"/>
    <w:rsid w:val="009F3837"/>
    <w:rsid w:val="009F4B6B"/>
    <w:rsid w:val="009F4D4A"/>
    <w:rsid w:val="009F4F5F"/>
    <w:rsid w:val="009F5904"/>
    <w:rsid w:val="009F59AA"/>
    <w:rsid w:val="009F607D"/>
    <w:rsid w:val="009F6429"/>
    <w:rsid w:val="00A0306C"/>
    <w:rsid w:val="00A030AC"/>
    <w:rsid w:val="00A045C7"/>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58B"/>
    <w:rsid w:val="00A20A7F"/>
    <w:rsid w:val="00A20B62"/>
    <w:rsid w:val="00A21053"/>
    <w:rsid w:val="00A210B6"/>
    <w:rsid w:val="00A212AA"/>
    <w:rsid w:val="00A2156A"/>
    <w:rsid w:val="00A21D20"/>
    <w:rsid w:val="00A22625"/>
    <w:rsid w:val="00A24336"/>
    <w:rsid w:val="00A25F20"/>
    <w:rsid w:val="00A26F03"/>
    <w:rsid w:val="00A2726C"/>
    <w:rsid w:val="00A27734"/>
    <w:rsid w:val="00A27A57"/>
    <w:rsid w:val="00A27BD3"/>
    <w:rsid w:val="00A317A8"/>
    <w:rsid w:val="00A31C4A"/>
    <w:rsid w:val="00A34232"/>
    <w:rsid w:val="00A35ED5"/>
    <w:rsid w:val="00A36349"/>
    <w:rsid w:val="00A3718F"/>
    <w:rsid w:val="00A373DB"/>
    <w:rsid w:val="00A408CF"/>
    <w:rsid w:val="00A41375"/>
    <w:rsid w:val="00A41819"/>
    <w:rsid w:val="00A41906"/>
    <w:rsid w:val="00A42098"/>
    <w:rsid w:val="00A42248"/>
    <w:rsid w:val="00A45342"/>
    <w:rsid w:val="00A455C1"/>
    <w:rsid w:val="00A45FB6"/>
    <w:rsid w:val="00A46B51"/>
    <w:rsid w:val="00A50597"/>
    <w:rsid w:val="00A50D2D"/>
    <w:rsid w:val="00A51505"/>
    <w:rsid w:val="00A51D00"/>
    <w:rsid w:val="00A51F3E"/>
    <w:rsid w:val="00A52102"/>
    <w:rsid w:val="00A524F7"/>
    <w:rsid w:val="00A54A39"/>
    <w:rsid w:val="00A55BF2"/>
    <w:rsid w:val="00A55C6B"/>
    <w:rsid w:val="00A57600"/>
    <w:rsid w:val="00A578AA"/>
    <w:rsid w:val="00A60DFC"/>
    <w:rsid w:val="00A60E9E"/>
    <w:rsid w:val="00A616D1"/>
    <w:rsid w:val="00A618F3"/>
    <w:rsid w:val="00A6199F"/>
    <w:rsid w:val="00A6370D"/>
    <w:rsid w:val="00A65107"/>
    <w:rsid w:val="00A6562A"/>
    <w:rsid w:val="00A6567F"/>
    <w:rsid w:val="00A65809"/>
    <w:rsid w:val="00A65918"/>
    <w:rsid w:val="00A664BD"/>
    <w:rsid w:val="00A66D08"/>
    <w:rsid w:val="00A67406"/>
    <w:rsid w:val="00A679DC"/>
    <w:rsid w:val="00A67BF7"/>
    <w:rsid w:val="00A67D2A"/>
    <w:rsid w:val="00A717EB"/>
    <w:rsid w:val="00A72817"/>
    <w:rsid w:val="00A73A01"/>
    <w:rsid w:val="00A73DDD"/>
    <w:rsid w:val="00A73E61"/>
    <w:rsid w:val="00A73F64"/>
    <w:rsid w:val="00A74245"/>
    <w:rsid w:val="00A746B9"/>
    <w:rsid w:val="00A75241"/>
    <w:rsid w:val="00A76E70"/>
    <w:rsid w:val="00A76F8A"/>
    <w:rsid w:val="00A776F8"/>
    <w:rsid w:val="00A8083D"/>
    <w:rsid w:val="00A80BDA"/>
    <w:rsid w:val="00A80CDA"/>
    <w:rsid w:val="00A81C1B"/>
    <w:rsid w:val="00A82A22"/>
    <w:rsid w:val="00A8305D"/>
    <w:rsid w:val="00A836E0"/>
    <w:rsid w:val="00A83C8B"/>
    <w:rsid w:val="00A83CAD"/>
    <w:rsid w:val="00A84384"/>
    <w:rsid w:val="00A8586E"/>
    <w:rsid w:val="00A85A3F"/>
    <w:rsid w:val="00A86472"/>
    <w:rsid w:val="00A86EF0"/>
    <w:rsid w:val="00A87599"/>
    <w:rsid w:val="00A90723"/>
    <w:rsid w:val="00A90FE4"/>
    <w:rsid w:val="00A911A0"/>
    <w:rsid w:val="00A91D58"/>
    <w:rsid w:val="00A9388D"/>
    <w:rsid w:val="00A938C7"/>
    <w:rsid w:val="00A93964"/>
    <w:rsid w:val="00A94264"/>
    <w:rsid w:val="00A94ABE"/>
    <w:rsid w:val="00A952FD"/>
    <w:rsid w:val="00A96342"/>
    <w:rsid w:val="00A97110"/>
    <w:rsid w:val="00A978EF"/>
    <w:rsid w:val="00AA06DF"/>
    <w:rsid w:val="00AA0A01"/>
    <w:rsid w:val="00AA15C7"/>
    <w:rsid w:val="00AA1DE6"/>
    <w:rsid w:val="00AA2498"/>
    <w:rsid w:val="00AA2667"/>
    <w:rsid w:val="00AA362E"/>
    <w:rsid w:val="00AA3685"/>
    <w:rsid w:val="00AA3741"/>
    <w:rsid w:val="00AA46A1"/>
    <w:rsid w:val="00AA4D67"/>
    <w:rsid w:val="00AA50A7"/>
    <w:rsid w:val="00AA5860"/>
    <w:rsid w:val="00AA641E"/>
    <w:rsid w:val="00AA7D12"/>
    <w:rsid w:val="00AB054E"/>
    <w:rsid w:val="00AB0FB0"/>
    <w:rsid w:val="00AB1BA1"/>
    <w:rsid w:val="00AB1E87"/>
    <w:rsid w:val="00AB31C1"/>
    <w:rsid w:val="00AB39D8"/>
    <w:rsid w:val="00AB5155"/>
    <w:rsid w:val="00AB534F"/>
    <w:rsid w:val="00AB53B2"/>
    <w:rsid w:val="00AB5B7E"/>
    <w:rsid w:val="00AB7EF4"/>
    <w:rsid w:val="00AC27FD"/>
    <w:rsid w:val="00AC2B49"/>
    <w:rsid w:val="00AC56F9"/>
    <w:rsid w:val="00AC5A19"/>
    <w:rsid w:val="00AC63F5"/>
    <w:rsid w:val="00AC799C"/>
    <w:rsid w:val="00AD01A8"/>
    <w:rsid w:val="00AD01E7"/>
    <w:rsid w:val="00AD0A57"/>
    <w:rsid w:val="00AD1152"/>
    <w:rsid w:val="00AD176C"/>
    <w:rsid w:val="00AD254C"/>
    <w:rsid w:val="00AD2620"/>
    <w:rsid w:val="00AD34E9"/>
    <w:rsid w:val="00AD35AA"/>
    <w:rsid w:val="00AD3E0C"/>
    <w:rsid w:val="00AD409A"/>
    <w:rsid w:val="00AD40FD"/>
    <w:rsid w:val="00AD483F"/>
    <w:rsid w:val="00AD5080"/>
    <w:rsid w:val="00AD5652"/>
    <w:rsid w:val="00AD568D"/>
    <w:rsid w:val="00AE0141"/>
    <w:rsid w:val="00AE131C"/>
    <w:rsid w:val="00AE16DC"/>
    <w:rsid w:val="00AE29A1"/>
    <w:rsid w:val="00AE3091"/>
    <w:rsid w:val="00AE4002"/>
    <w:rsid w:val="00AE43F8"/>
    <w:rsid w:val="00AE446F"/>
    <w:rsid w:val="00AE54D1"/>
    <w:rsid w:val="00AE6081"/>
    <w:rsid w:val="00AE6BBC"/>
    <w:rsid w:val="00AF0C67"/>
    <w:rsid w:val="00AF14AD"/>
    <w:rsid w:val="00AF3C2B"/>
    <w:rsid w:val="00AF3D30"/>
    <w:rsid w:val="00AF3F2A"/>
    <w:rsid w:val="00AF4331"/>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135"/>
    <w:rsid w:val="00B037E0"/>
    <w:rsid w:val="00B04396"/>
    <w:rsid w:val="00B05627"/>
    <w:rsid w:val="00B06CC6"/>
    <w:rsid w:val="00B109F1"/>
    <w:rsid w:val="00B1227C"/>
    <w:rsid w:val="00B1239B"/>
    <w:rsid w:val="00B12407"/>
    <w:rsid w:val="00B13A7F"/>
    <w:rsid w:val="00B154CE"/>
    <w:rsid w:val="00B15723"/>
    <w:rsid w:val="00B15A06"/>
    <w:rsid w:val="00B15F74"/>
    <w:rsid w:val="00B17544"/>
    <w:rsid w:val="00B17810"/>
    <w:rsid w:val="00B20F35"/>
    <w:rsid w:val="00B22D96"/>
    <w:rsid w:val="00B2376D"/>
    <w:rsid w:val="00B23D31"/>
    <w:rsid w:val="00B24163"/>
    <w:rsid w:val="00B26A06"/>
    <w:rsid w:val="00B26E7E"/>
    <w:rsid w:val="00B30BEA"/>
    <w:rsid w:val="00B30E66"/>
    <w:rsid w:val="00B331B4"/>
    <w:rsid w:val="00B33E21"/>
    <w:rsid w:val="00B34C21"/>
    <w:rsid w:val="00B35B5F"/>
    <w:rsid w:val="00B36C51"/>
    <w:rsid w:val="00B40BA5"/>
    <w:rsid w:val="00B413F8"/>
    <w:rsid w:val="00B41825"/>
    <w:rsid w:val="00B429A9"/>
    <w:rsid w:val="00B42C63"/>
    <w:rsid w:val="00B42E4C"/>
    <w:rsid w:val="00B433F5"/>
    <w:rsid w:val="00B435B7"/>
    <w:rsid w:val="00B43877"/>
    <w:rsid w:val="00B438F2"/>
    <w:rsid w:val="00B43D5B"/>
    <w:rsid w:val="00B43F7D"/>
    <w:rsid w:val="00B44340"/>
    <w:rsid w:val="00B44926"/>
    <w:rsid w:val="00B44D5D"/>
    <w:rsid w:val="00B4533A"/>
    <w:rsid w:val="00B45E11"/>
    <w:rsid w:val="00B4639D"/>
    <w:rsid w:val="00B465AF"/>
    <w:rsid w:val="00B46BBA"/>
    <w:rsid w:val="00B46EE1"/>
    <w:rsid w:val="00B476D3"/>
    <w:rsid w:val="00B5023D"/>
    <w:rsid w:val="00B5028A"/>
    <w:rsid w:val="00B507F1"/>
    <w:rsid w:val="00B50E82"/>
    <w:rsid w:val="00B514CA"/>
    <w:rsid w:val="00B51848"/>
    <w:rsid w:val="00B519B6"/>
    <w:rsid w:val="00B53A44"/>
    <w:rsid w:val="00B54B45"/>
    <w:rsid w:val="00B56C6A"/>
    <w:rsid w:val="00B57E8C"/>
    <w:rsid w:val="00B57F6C"/>
    <w:rsid w:val="00B61C4F"/>
    <w:rsid w:val="00B636AD"/>
    <w:rsid w:val="00B65487"/>
    <w:rsid w:val="00B6692C"/>
    <w:rsid w:val="00B66F9B"/>
    <w:rsid w:val="00B67EB5"/>
    <w:rsid w:val="00B715A9"/>
    <w:rsid w:val="00B716DA"/>
    <w:rsid w:val="00B71C07"/>
    <w:rsid w:val="00B721E8"/>
    <w:rsid w:val="00B737E6"/>
    <w:rsid w:val="00B73DB5"/>
    <w:rsid w:val="00B74407"/>
    <w:rsid w:val="00B74780"/>
    <w:rsid w:val="00B74886"/>
    <w:rsid w:val="00B74CFA"/>
    <w:rsid w:val="00B76B82"/>
    <w:rsid w:val="00B76D4C"/>
    <w:rsid w:val="00B76F24"/>
    <w:rsid w:val="00B77257"/>
    <w:rsid w:val="00B77482"/>
    <w:rsid w:val="00B81025"/>
    <w:rsid w:val="00B81EA1"/>
    <w:rsid w:val="00B82282"/>
    <w:rsid w:val="00B823D3"/>
    <w:rsid w:val="00B838E4"/>
    <w:rsid w:val="00B839F6"/>
    <w:rsid w:val="00B8483A"/>
    <w:rsid w:val="00B8488D"/>
    <w:rsid w:val="00B84A6D"/>
    <w:rsid w:val="00B84AA3"/>
    <w:rsid w:val="00B8550C"/>
    <w:rsid w:val="00B86E78"/>
    <w:rsid w:val="00B90035"/>
    <w:rsid w:val="00B90752"/>
    <w:rsid w:val="00B90E72"/>
    <w:rsid w:val="00B915FB"/>
    <w:rsid w:val="00B9270E"/>
    <w:rsid w:val="00B93174"/>
    <w:rsid w:val="00B94657"/>
    <w:rsid w:val="00B94D89"/>
    <w:rsid w:val="00B95C1F"/>
    <w:rsid w:val="00B95C9A"/>
    <w:rsid w:val="00B96203"/>
    <w:rsid w:val="00B9648A"/>
    <w:rsid w:val="00B9771F"/>
    <w:rsid w:val="00B9772D"/>
    <w:rsid w:val="00B9772E"/>
    <w:rsid w:val="00BA02E7"/>
    <w:rsid w:val="00BA0BC8"/>
    <w:rsid w:val="00BA1896"/>
    <w:rsid w:val="00BA1E0C"/>
    <w:rsid w:val="00BA21A4"/>
    <w:rsid w:val="00BA26F4"/>
    <w:rsid w:val="00BA273E"/>
    <w:rsid w:val="00BA2D52"/>
    <w:rsid w:val="00BA49F3"/>
    <w:rsid w:val="00BA5527"/>
    <w:rsid w:val="00BA5E7E"/>
    <w:rsid w:val="00BA5F19"/>
    <w:rsid w:val="00BA6C82"/>
    <w:rsid w:val="00BB01D7"/>
    <w:rsid w:val="00BB028F"/>
    <w:rsid w:val="00BB092E"/>
    <w:rsid w:val="00BB0B12"/>
    <w:rsid w:val="00BB1CC9"/>
    <w:rsid w:val="00BB2DC7"/>
    <w:rsid w:val="00BB3A91"/>
    <w:rsid w:val="00BB4514"/>
    <w:rsid w:val="00BB5070"/>
    <w:rsid w:val="00BB5910"/>
    <w:rsid w:val="00BB6153"/>
    <w:rsid w:val="00BB63B4"/>
    <w:rsid w:val="00BB6D86"/>
    <w:rsid w:val="00BB71C2"/>
    <w:rsid w:val="00BB7428"/>
    <w:rsid w:val="00BB7CC3"/>
    <w:rsid w:val="00BC082D"/>
    <w:rsid w:val="00BC1B58"/>
    <w:rsid w:val="00BC1EF4"/>
    <w:rsid w:val="00BC2F78"/>
    <w:rsid w:val="00BC53BA"/>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D7DA6"/>
    <w:rsid w:val="00BE07BC"/>
    <w:rsid w:val="00BE0941"/>
    <w:rsid w:val="00BE0F2F"/>
    <w:rsid w:val="00BE1FE5"/>
    <w:rsid w:val="00BE4241"/>
    <w:rsid w:val="00BE51C6"/>
    <w:rsid w:val="00BE5C55"/>
    <w:rsid w:val="00BE65A0"/>
    <w:rsid w:val="00BE77CC"/>
    <w:rsid w:val="00BF049F"/>
    <w:rsid w:val="00BF07F9"/>
    <w:rsid w:val="00BF0920"/>
    <w:rsid w:val="00BF0D1C"/>
    <w:rsid w:val="00BF306A"/>
    <w:rsid w:val="00BF3168"/>
    <w:rsid w:val="00BF33F0"/>
    <w:rsid w:val="00BF3E70"/>
    <w:rsid w:val="00BF4953"/>
    <w:rsid w:val="00BF75BB"/>
    <w:rsid w:val="00C01200"/>
    <w:rsid w:val="00C02C97"/>
    <w:rsid w:val="00C05424"/>
    <w:rsid w:val="00C05B87"/>
    <w:rsid w:val="00C05DA7"/>
    <w:rsid w:val="00C07159"/>
    <w:rsid w:val="00C07282"/>
    <w:rsid w:val="00C07B6D"/>
    <w:rsid w:val="00C07F15"/>
    <w:rsid w:val="00C10BDF"/>
    <w:rsid w:val="00C11B6B"/>
    <w:rsid w:val="00C11FD9"/>
    <w:rsid w:val="00C124F6"/>
    <w:rsid w:val="00C12C67"/>
    <w:rsid w:val="00C1427F"/>
    <w:rsid w:val="00C1466E"/>
    <w:rsid w:val="00C147B3"/>
    <w:rsid w:val="00C14C13"/>
    <w:rsid w:val="00C15F4A"/>
    <w:rsid w:val="00C16D8B"/>
    <w:rsid w:val="00C17BBD"/>
    <w:rsid w:val="00C20365"/>
    <w:rsid w:val="00C20ACD"/>
    <w:rsid w:val="00C20C01"/>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F84"/>
    <w:rsid w:val="00C35FE7"/>
    <w:rsid w:val="00C36457"/>
    <w:rsid w:val="00C37CAD"/>
    <w:rsid w:val="00C403FE"/>
    <w:rsid w:val="00C416F5"/>
    <w:rsid w:val="00C41A6F"/>
    <w:rsid w:val="00C42997"/>
    <w:rsid w:val="00C43B25"/>
    <w:rsid w:val="00C43EB8"/>
    <w:rsid w:val="00C45BB8"/>
    <w:rsid w:val="00C46379"/>
    <w:rsid w:val="00C46C2C"/>
    <w:rsid w:val="00C46F6E"/>
    <w:rsid w:val="00C47248"/>
    <w:rsid w:val="00C47296"/>
    <w:rsid w:val="00C47F9C"/>
    <w:rsid w:val="00C50B1F"/>
    <w:rsid w:val="00C50B24"/>
    <w:rsid w:val="00C51052"/>
    <w:rsid w:val="00C524EE"/>
    <w:rsid w:val="00C526F1"/>
    <w:rsid w:val="00C52B80"/>
    <w:rsid w:val="00C53A09"/>
    <w:rsid w:val="00C54408"/>
    <w:rsid w:val="00C549C5"/>
    <w:rsid w:val="00C54EF5"/>
    <w:rsid w:val="00C56B80"/>
    <w:rsid w:val="00C56EE6"/>
    <w:rsid w:val="00C5714D"/>
    <w:rsid w:val="00C5746D"/>
    <w:rsid w:val="00C575CC"/>
    <w:rsid w:val="00C5767B"/>
    <w:rsid w:val="00C60C28"/>
    <w:rsid w:val="00C619D8"/>
    <w:rsid w:val="00C61DAA"/>
    <w:rsid w:val="00C62198"/>
    <w:rsid w:val="00C624A7"/>
    <w:rsid w:val="00C632CA"/>
    <w:rsid w:val="00C63B20"/>
    <w:rsid w:val="00C63B81"/>
    <w:rsid w:val="00C65A34"/>
    <w:rsid w:val="00C6621A"/>
    <w:rsid w:val="00C66226"/>
    <w:rsid w:val="00C67D25"/>
    <w:rsid w:val="00C722B9"/>
    <w:rsid w:val="00C749F2"/>
    <w:rsid w:val="00C74B8F"/>
    <w:rsid w:val="00C752FB"/>
    <w:rsid w:val="00C75A7F"/>
    <w:rsid w:val="00C76141"/>
    <w:rsid w:val="00C761FC"/>
    <w:rsid w:val="00C764A1"/>
    <w:rsid w:val="00C76C3B"/>
    <w:rsid w:val="00C76E92"/>
    <w:rsid w:val="00C77C1E"/>
    <w:rsid w:val="00C814B6"/>
    <w:rsid w:val="00C816D0"/>
    <w:rsid w:val="00C81AEB"/>
    <w:rsid w:val="00C82145"/>
    <w:rsid w:val="00C825CE"/>
    <w:rsid w:val="00C82DB8"/>
    <w:rsid w:val="00C8309C"/>
    <w:rsid w:val="00C8378B"/>
    <w:rsid w:val="00C837F1"/>
    <w:rsid w:val="00C83B77"/>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3D3"/>
    <w:rsid w:val="00CA29BE"/>
    <w:rsid w:val="00CA36D0"/>
    <w:rsid w:val="00CA37C6"/>
    <w:rsid w:val="00CA3C67"/>
    <w:rsid w:val="00CA4959"/>
    <w:rsid w:val="00CA530B"/>
    <w:rsid w:val="00CA5B86"/>
    <w:rsid w:val="00CA6204"/>
    <w:rsid w:val="00CA64A8"/>
    <w:rsid w:val="00CA6BDF"/>
    <w:rsid w:val="00CA7C80"/>
    <w:rsid w:val="00CB080B"/>
    <w:rsid w:val="00CB0B43"/>
    <w:rsid w:val="00CB0DDA"/>
    <w:rsid w:val="00CB2108"/>
    <w:rsid w:val="00CB29F1"/>
    <w:rsid w:val="00CB2C1A"/>
    <w:rsid w:val="00CB2D9A"/>
    <w:rsid w:val="00CB37DB"/>
    <w:rsid w:val="00CB533D"/>
    <w:rsid w:val="00CB544D"/>
    <w:rsid w:val="00CB62CA"/>
    <w:rsid w:val="00CB69FE"/>
    <w:rsid w:val="00CB6E1B"/>
    <w:rsid w:val="00CB7F29"/>
    <w:rsid w:val="00CC007F"/>
    <w:rsid w:val="00CC05F9"/>
    <w:rsid w:val="00CC08A0"/>
    <w:rsid w:val="00CC0F72"/>
    <w:rsid w:val="00CC148C"/>
    <w:rsid w:val="00CC20BC"/>
    <w:rsid w:val="00CC321E"/>
    <w:rsid w:val="00CC37EE"/>
    <w:rsid w:val="00CC43D8"/>
    <w:rsid w:val="00CC4DE6"/>
    <w:rsid w:val="00CC4E7E"/>
    <w:rsid w:val="00CC5E06"/>
    <w:rsid w:val="00CC60B5"/>
    <w:rsid w:val="00CC6669"/>
    <w:rsid w:val="00CC6BD3"/>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142A"/>
    <w:rsid w:val="00CE3174"/>
    <w:rsid w:val="00CE34BD"/>
    <w:rsid w:val="00CE3EC5"/>
    <w:rsid w:val="00CE4031"/>
    <w:rsid w:val="00CE4E4E"/>
    <w:rsid w:val="00CE5CFF"/>
    <w:rsid w:val="00CE6720"/>
    <w:rsid w:val="00CE6A80"/>
    <w:rsid w:val="00CE6B61"/>
    <w:rsid w:val="00CE6D19"/>
    <w:rsid w:val="00CE76F9"/>
    <w:rsid w:val="00CE7F03"/>
    <w:rsid w:val="00CF01B0"/>
    <w:rsid w:val="00CF16BC"/>
    <w:rsid w:val="00CF2AEB"/>
    <w:rsid w:val="00CF2F3B"/>
    <w:rsid w:val="00CF311C"/>
    <w:rsid w:val="00CF496F"/>
    <w:rsid w:val="00CF54A5"/>
    <w:rsid w:val="00CF57BB"/>
    <w:rsid w:val="00CF6546"/>
    <w:rsid w:val="00CF6A17"/>
    <w:rsid w:val="00CF6E0A"/>
    <w:rsid w:val="00CF6EEB"/>
    <w:rsid w:val="00CF7258"/>
    <w:rsid w:val="00CF7A86"/>
    <w:rsid w:val="00D00900"/>
    <w:rsid w:val="00D011F7"/>
    <w:rsid w:val="00D021DF"/>
    <w:rsid w:val="00D02A36"/>
    <w:rsid w:val="00D03112"/>
    <w:rsid w:val="00D03359"/>
    <w:rsid w:val="00D03B04"/>
    <w:rsid w:val="00D0419C"/>
    <w:rsid w:val="00D04D41"/>
    <w:rsid w:val="00D05376"/>
    <w:rsid w:val="00D06F3D"/>
    <w:rsid w:val="00D07626"/>
    <w:rsid w:val="00D10A0E"/>
    <w:rsid w:val="00D11021"/>
    <w:rsid w:val="00D1132B"/>
    <w:rsid w:val="00D1248C"/>
    <w:rsid w:val="00D12C27"/>
    <w:rsid w:val="00D136A3"/>
    <w:rsid w:val="00D1414E"/>
    <w:rsid w:val="00D14715"/>
    <w:rsid w:val="00D14DC9"/>
    <w:rsid w:val="00D153CC"/>
    <w:rsid w:val="00D15982"/>
    <w:rsid w:val="00D16271"/>
    <w:rsid w:val="00D16CDF"/>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4123"/>
    <w:rsid w:val="00D342EA"/>
    <w:rsid w:val="00D347D1"/>
    <w:rsid w:val="00D34AC2"/>
    <w:rsid w:val="00D34DCC"/>
    <w:rsid w:val="00D34EA2"/>
    <w:rsid w:val="00D35298"/>
    <w:rsid w:val="00D35673"/>
    <w:rsid w:val="00D35844"/>
    <w:rsid w:val="00D358E6"/>
    <w:rsid w:val="00D366F5"/>
    <w:rsid w:val="00D36A38"/>
    <w:rsid w:val="00D36CC9"/>
    <w:rsid w:val="00D36CD0"/>
    <w:rsid w:val="00D37982"/>
    <w:rsid w:val="00D4122A"/>
    <w:rsid w:val="00D413CD"/>
    <w:rsid w:val="00D42677"/>
    <w:rsid w:val="00D43979"/>
    <w:rsid w:val="00D43A64"/>
    <w:rsid w:val="00D44E48"/>
    <w:rsid w:val="00D452E8"/>
    <w:rsid w:val="00D45818"/>
    <w:rsid w:val="00D46453"/>
    <w:rsid w:val="00D46492"/>
    <w:rsid w:val="00D47EF6"/>
    <w:rsid w:val="00D503BC"/>
    <w:rsid w:val="00D51B95"/>
    <w:rsid w:val="00D52061"/>
    <w:rsid w:val="00D52FD4"/>
    <w:rsid w:val="00D532EB"/>
    <w:rsid w:val="00D538C1"/>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3D37"/>
    <w:rsid w:val="00D65625"/>
    <w:rsid w:val="00D6627C"/>
    <w:rsid w:val="00D6671A"/>
    <w:rsid w:val="00D67A02"/>
    <w:rsid w:val="00D71C54"/>
    <w:rsid w:val="00D723EA"/>
    <w:rsid w:val="00D72CB9"/>
    <w:rsid w:val="00D74DFC"/>
    <w:rsid w:val="00D75B62"/>
    <w:rsid w:val="00D760AE"/>
    <w:rsid w:val="00D76197"/>
    <w:rsid w:val="00D76876"/>
    <w:rsid w:val="00D7704A"/>
    <w:rsid w:val="00D77577"/>
    <w:rsid w:val="00D778F8"/>
    <w:rsid w:val="00D77952"/>
    <w:rsid w:val="00D80A9D"/>
    <w:rsid w:val="00D814C0"/>
    <w:rsid w:val="00D81B56"/>
    <w:rsid w:val="00D82131"/>
    <w:rsid w:val="00D83156"/>
    <w:rsid w:val="00D832B4"/>
    <w:rsid w:val="00D8368D"/>
    <w:rsid w:val="00D84F45"/>
    <w:rsid w:val="00D8554A"/>
    <w:rsid w:val="00D858A5"/>
    <w:rsid w:val="00D8605B"/>
    <w:rsid w:val="00D86471"/>
    <w:rsid w:val="00D87B4E"/>
    <w:rsid w:val="00D87FA9"/>
    <w:rsid w:val="00D9219C"/>
    <w:rsid w:val="00D92333"/>
    <w:rsid w:val="00D93B27"/>
    <w:rsid w:val="00D9431E"/>
    <w:rsid w:val="00D9683A"/>
    <w:rsid w:val="00D96933"/>
    <w:rsid w:val="00D97E9A"/>
    <w:rsid w:val="00DA076B"/>
    <w:rsid w:val="00DA0A17"/>
    <w:rsid w:val="00DA2F96"/>
    <w:rsid w:val="00DA36AA"/>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4F1"/>
    <w:rsid w:val="00DC0BB3"/>
    <w:rsid w:val="00DC0C46"/>
    <w:rsid w:val="00DC0EE8"/>
    <w:rsid w:val="00DC12C6"/>
    <w:rsid w:val="00DC1351"/>
    <w:rsid w:val="00DC19FA"/>
    <w:rsid w:val="00DC2553"/>
    <w:rsid w:val="00DC2E50"/>
    <w:rsid w:val="00DC45BB"/>
    <w:rsid w:val="00DC4886"/>
    <w:rsid w:val="00DC5D2E"/>
    <w:rsid w:val="00DC68D4"/>
    <w:rsid w:val="00DC6C48"/>
    <w:rsid w:val="00DC75FB"/>
    <w:rsid w:val="00DC7A92"/>
    <w:rsid w:val="00DC7E3D"/>
    <w:rsid w:val="00DC7FE4"/>
    <w:rsid w:val="00DD0121"/>
    <w:rsid w:val="00DD03C3"/>
    <w:rsid w:val="00DD1942"/>
    <w:rsid w:val="00DD1E01"/>
    <w:rsid w:val="00DD2A2F"/>
    <w:rsid w:val="00DD3084"/>
    <w:rsid w:val="00DD3570"/>
    <w:rsid w:val="00DD3739"/>
    <w:rsid w:val="00DD38F2"/>
    <w:rsid w:val="00DD3D2A"/>
    <w:rsid w:val="00DD59B9"/>
    <w:rsid w:val="00DD6076"/>
    <w:rsid w:val="00DD6E35"/>
    <w:rsid w:val="00DD7E59"/>
    <w:rsid w:val="00DE09BB"/>
    <w:rsid w:val="00DE0B14"/>
    <w:rsid w:val="00DE1149"/>
    <w:rsid w:val="00DE5FD2"/>
    <w:rsid w:val="00DE616B"/>
    <w:rsid w:val="00DF0141"/>
    <w:rsid w:val="00DF065A"/>
    <w:rsid w:val="00DF27A4"/>
    <w:rsid w:val="00DF28CE"/>
    <w:rsid w:val="00DF5026"/>
    <w:rsid w:val="00DF5279"/>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4F0"/>
    <w:rsid w:val="00E06A3D"/>
    <w:rsid w:val="00E077D3"/>
    <w:rsid w:val="00E10497"/>
    <w:rsid w:val="00E10B32"/>
    <w:rsid w:val="00E1189B"/>
    <w:rsid w:val="00E1474D"/>
    <w:rsid w:val="00E14877"/>
    <w:rsid w:val="00E14D84"/>
    <w:rsid w:val="00E158E2"/>
    <w:rsid w:val="00E15971"/>
    <w:rsid w:val="00E15A74"/>
    <w:rsid w:val="00E165EE"/>
    <w:rsid w:val="00E177F1"/>
    <w:rsid w:val="00E21C19"/>
    <w:rsid w:val="00E223B8"/>
    <w:rsid w:val="00E232DF"/>
    <w:rsid w:val="00E24B61"/>
    <w:rsid w:val="00E25083"/>
    <w:rsid w:val="00E268BA"/>
    <w:rsid w:val="00E26D38"/>
    <w:rsid w:val="00E26F8A"/>
    <w:rsid w:val="00E2795E"/>
    <w:rsid w:val="00E27FA9"/>
    <w:rsid w:val="00E308E1"/>
    <w:rsid w:val="00E30B78"/>
    <w:rsid w:val="00E30F7F"/>
    <w:rsid w:val="00E31331"/>
    <w:rsid w:val="00E3218F"/>
    <w:rsid w:val="00E32602"/>
    <w:rsid w:val="00E33B18"/>
    <w:rsid w:val="00E33B91"/>
    <w:rsid w:val="00E347BB"/>
    <w:rsid w:val="00E34B14"/>
    <w:rsid w:val="00E35130"/>
    <w:rsid w:val="00E35820"/>
    <w:rsid w:val="00E36474"/>
    <w:rsid w:val="00E400C5"/>
    <w:rsid w:val="00E41651"/>
    <w:rsid w:val="00E41D7E"/>
    <w:rsid w:val="00E41EF1"/>
    <w:rsid w:val="00E42D89"/>
    <w:rsid w:val="00E43551"/>
    <w:rsid w:val="00E4373F"/>
    <w:rsid w:val="00E43D57"/>
    <w:rsid w:val="00E44682"/>
    <w:rsid w:val="00E448E2"/>
    <w:rsid w:val="00E450DD"/>
    <w:rsid w:val="00E45388"/>
    <w:rsid w:val="00E454F0"/>
    <w:rsid w:val="00E45ACA"/>
    <w:rsid w:val="00E46BE5"/>
    <w:rsid w:val="00E46C86"/>
    <w:rsid w:val="00E46DD4"/>
    <w:rsid w:val="00E47093"/>
    <w:rsid w:val="00E508AC"/>
    <w:rsid w:val="00E50AA5"/>
    <w:rsid w:val="00E50C39"/>
    <w:rsid w:val="00E51356"/>
    <w:rsid w:val="00E523FC"/>
    <w:rsid w:val="00E531EA"/>
    <w:rsid w:val="00E534D3"/>
    <w:rsid w:val="00E53B9C"/>
    <w:rsid w:val="00E53EA9"/>
    <w:rsid w:val="00E54A12"/>
    <w:rsid w:val="00E54CB5"/>
    <w:rsid w:val="00E555AD"/>
    <w:rsid w:val="00E55C99"/>
    <w:rsid w:val="00E56C1B"/>
    <w:rsid w:val="00E57E2D"/>
    <w:rsid w:val="00E61094"/>
    <w:rsid w:val="00E61205"/>
    <w:rsid w:val="00E61954"/>
    <w:rsid w:val="00E61D16"/>
    <w:rsid w:val="00E63088"/>
    <w:rsid w:val="00E632F2"/>
    <w:rsid w:val="00E63780"/>
    <w:rsid w:val="00E642B1"/>
    <w:rsid w:val="00E64F6E"/>
    <w:rsid w:val="00E658FB"/>
    <w:rsid w:val="00E66037"/>
    <w:rsid w:val="00E66920"/>
    <w:rsid w:val="00E673B4"/>
    <w:rsid w:val="00E70106"/>
    <w:rsid w:val="00E7088D"/>
    <w:rsid w:val="00E71EE5"/>
    <w:rsid w:val="00E72612"/>
    <w:rsid w:val="00E73CE3"/>
    <w:rsid w:val="00E7475A"/>
    <w:rsid w:val="00E74FBD"/>
    <w:rsid w:val="00E76DF4"/>
    <w:rsid w:val="00E7787C"/>
    <w:rsid w:val="00E77D14"/>
    <w:rsid w:val="00E804CB"/>
    <w:rsid w:val="00E8137A"/>
    <w:rsid w:val="00E81AE0"/>
    <w:rsid w:val="00E81B69"/>
    <w:rsid w:val="00E81F8D"/>
    <w:rsid w:val="00E8222F"/>
    <w:rsid w:val="00E82B5D"/>
    <w:rsid w:val="00E83C2F"/>
    <w:rsid w:val="00E83FE9"/>
    <w:rsid w:val="00E8421B"/>
    <w:rsid w:val="00E844D1"/>
    <w:rsid w:val="00E84DAF"/>
    <w:rsid w:val="00E84E3B"/>
    <w:rsid w:val="00E85017"/>
    <w:rsid w:val="00E855CA"/>
    <w:rsid w:val="00E85DDE"/>
    <w:rsid w:val="00E85EB9"/>
    <w:rsid w:val="00E85F19"/>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356C"/>
    <w:rsid w:val="00EA4E40"/>
    <w:rsid w:val="00EA5849"/>
    <w:rsid w:val="00EA604F"/>
    <w:rsid w:val="00EA72A4"/>
    <w:rsid w:val="00EA74E6"/>
    <w:rsid w:val="00EB0249"/>
    <w:rsid w:val="00EB269D"/>
    <w:rsid w:val="00EB288B"/>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6A09"/>
    <w:rsid w:val="00EC7183"/>
    <w:rsid w:val="00EC7288"/>
    <w:rsid w:val="00EC72FA"/>
    <w:rsid w:val="00ED10BE"/>
    <w:rsid w:val="00ED1A89"/>
    <w:rsid w:val="00ED3DE3"/>
    <w:rsid w:val="00ED4D0F"/>
    <w:rsid w:val="00ED4D73"/>
    <w:rsid w:val="00ED6B3E"/>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013"/>
    <w:rsid w:val="00EF423E"/>
    <w:rsid w:val="00EF4DA0"/>
    <w:rsid w:val="00EF52AE"/>
    <w:rsid w:val="00EF63B3"/>
    <w:rsid w:val="00F00C64"/>
    <w:rsid w:val="00F0329F"/>
    <w:rsid w:val="00F05430"/>
    <w:rsid w:val="00F0623E"/>
    <w:rsid w:val="00F070A5"/>
    <w:rsid w:val="00F076E3"/>
    <w:rsid w:val="00F10B7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2D5B"/>
    <w:rsid w:val="00F25D68"/>
    <w:rsid w:val="00F26028"/>
    <w:rsid w:val="00F26E89"/>
    <w:rsid w:val="00F27882"/>
    <w:rsid w:val="00F27CCD"/>
    <w:rsid w:val="00F30A4D"/>
    <w:rsid w:val="00F31AB2"/>
    <w:rsid w:val="00F31D4B"/>
    <w:rsid w:val="00F3257D"/>
    <w:rsid w:val="00F329F4"/>
    <w:rsid w:val="00F32D02"/>
    <w:rsid w:val="00F3440E"/>
    <w:rsid w:val="00F35A06"/>
    <w:rsid w:val="00F35B1C"/>
    <w:rsid w:val="00F35C81"/>
    <w:rsid w:val="00F36EA1"/>
    <w:rsid w:val="00F379E0"/>
    <w:rsid w:val="00F4067B"/>
    <w:rsid w:val="00F41789"/>
    <w:rsid w:val="00F4295A"/>
    <w:rsid w:val="00F434C5"/>
    <w:rsid w:val="00F44A3F"/>
    <w:rsid w:val="00F4550D"/>
    <w:rsid w:val="00F4655B"/>
    <w:rsid w:val="00F46653"/>
    <w:rsid w:val="00F4705B"/>
    <w:rsid w:val="00F50DFA"/>
    <w:rsid w:val="00F5118B"/>
    <w:rsid w:val="00F51793"/>
    <w:rsid w:val="00F51AF2"/>
    <w:rsid w:val="00F51B22"/>
    <w:rsid w:val="00F51C83"/>
    <w:rsid w:val="00F51E65"/>
    <w:rsid w:val="00F536F9"/>
    <w:rsid w:val="00F54963"/>
    <w:rsid w:val="00F5506A"/>
    <w:rsid w:val="00F55190"/>
    <w:rsid w:val="00F55E38"/>
    <w:rsid w:val="00F60587"/>
    <w:rsid w:val="00F63346"/>
    <w:rsid w:val="00F64670"/>
    <w:rsid w:val="00F64F7E"/>
    <w:rsid w:val="00F655AA"/>
    <w:rsid w:val="00F656A0"/>
    <w:rsid w:val="00F65F7C"/>
    <w:rsid w:val="00F66652"/>
    <w:rsid w:val="00F67164"/>
    <w:rsid w:val="00F67448"/>
    <w:rsid w:val="00F67853"/>
    <w:rsid w:val="00F7033C"/>
    <w:rsid w:val="00F707C9"/>
    <w:rsid w:val="00F7161B"/>
    <w:rsid w:val="00F71BF0"/>
    <w:rsid w:val="00F72F7A"/>
    <w:rsid w:val="00F7342B"/>
    <w:rsid w:val="00F735D3"/>
    <w:rsid w:val="00F74033"/>
    <w:rsid w:val="00F75EA4"/>
    <w:rsid w:val="00F760C5"/>
    <w:rsid w:val="00F7709C"/>
    <w:rsid w:val="00F774B5"/>
    <w:rsid w:val="00F813F9"/>
    <w:rsid w:val="00F82797"/>
    <w:rsid w:val="00F832F7"/>
    <w:rsid w:val="00F8408B"/>
    <w:rsid w:val="00F84554"/>
    <w:rsid w:val="00F85275"/>
    <w:rsid w:val="00F85D2D"/>
    <w:rsid w:val="00F864F2"/>
    <w:rsid w:val="00F878F1"/>
    <w:rsid w:val="00F90CFA"/>
    <w:rsid w:val="00F914BD"/>
    <w:rsid w:val="00F914E1"/>
    <w:rsid w:val="00F93B71"/>
    <w:rsid w:val="00F95997"/>
    <w:rsid w:val="00F95AAA"/>
    <w:rsid w:val="00F96ABD"/>
    <w:rsid w:val="00F97DE7"/>
    <w:rsid w:val="00FA0000"/>
    <w:rsid w:val="00FA1004"/>
    <w:rsid w:val="00FA2551"/>
    <w:rsid w:val="00FA2580"/>
    <w:rsid w:val="00FA3013"/>
    <w:rsid w:val="00FA313E"/>
    <w:rsid w:val="00FA37B6"/>
    <w:rsid w:val="00FA3C0F"/>
    <w:rsid w:val="00FA50EC"/>
    <w:rsid w:val="00FA545A"/>
    <w:rsid w:val="00FA5981"/>
    <w:rsid w:val="00FA5A87"/>
    <w:rsid w:val="00FA5B55"/>
    <w:rsid w:val="00FA66E8"/>
    <w:rsid w:val="00FA6BD9"/>
    <w:rsid w:val="00FA7472"/>
    <w:rsid w:val="00FB0530"/>
    <w:rsid w:val="00FB457C"/>
    <w:rsid w:val="00FB4657"/>
    <w:rsid w:val="00FB4C7D"/>
    <w:rsid w:val="00FB5070"/>
    <w:rsid w:val="00FB543E"/>
    <w:rsid w:val="00FB67B2"/>
    <w:rsid w:val="00FB6BD3"/>
    <w:rsid w:val="00FC0520"/>
    <w:rsid w:val="00FC1DB3"/>
    <w:rsid w:val="00FC1EC2"/>
    <w:rsid w:val="00FC299A"/>
    <w:rsid w:val="00FC36D3"/>
    <w:rsid w:val="00FC502B"/>
    <w:rsid w:val="00FC5CA6"/>
    <w:rsid w:val="00FC5E79"/>
    <w:rsid w:val="00FC6980"/>
    <w:rsid w:val="00FC7003"/>
    <w:rsid w:val="00FD4B34"/>
    <w:rsid w:val="00FD624B"/>
    <w:rsid w:val="00FD6A90"/>
    <w:rsid w:val="00FD74BB"/>
    <w:rsid w:val="00FD7C35"/>
    <w:rsid w:val="00FE0C5C"/>
    <w:rsid w:val="00FE0FCA"/>
    <w:rsid w:val="00FE2305"/>
    <w:rsid w:val="00FE314E"/>
    <w:rsid w:val="00FE393F"/>
    <w:rsid w:val="00FE4171"/>
    <w:rsid w:val="00FE464D"/>
    <w:rsid w:val="00FE6ABC"/>
    <w:rsid w:val="00FE7315"/>
    <w:rsid w:val="00FE752E"/>
    <w:rsid w:val="00FE7E6A"/>
    <w:rsid w:val="00FE7EE8"/>
    <w:rsid w:val="00FF03D0"/>
    <w:rsid w:val="00FF0A7B"/>
    <w:rsid w:val="00FF0D72"/>
    <w:rsid w:val="00FF104A"/>
    <w:rsid w:val="00FF2C43"/>
    <w:rsid w:val="00FF3150"/>
    <w:rsid w:val="00FF5E58"/>
    <w:rsid w:val="00FF6239"/>
    <w:rsid w:val="00FF74C6"/>
    <w:rsid w:val="00FF7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7340F4"/>
  <w15:docId w15:val="{83B0387A-0A2D-4FD4-8C8A-CB53B069D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aliases w:val="normalny tekst"/>
    <w:basedOn w:val="Normalny"/>
    <w:uiPriority w:val="34"/>
    <w:qFormat/>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footnotedescription">
    <w:name w:val="footnote description"/>
    <w:next w:val="Normalny"/>
    <w:link w:val="footnotedescriptionChar"/>
    <w:hidden/>
    <w:rsid w:val="007F604A"/>
    <w:pPr>
      <w:spacing w:line="257" w:lineRule="auto"/>
      <w:ind w:left="170" w:right="112"/>
      <w:jc w:val="both"/>
    </w:pPr>
    <w:rPr>
      <w:rFonts w:ascii="Times New Roman" w:eastAsia="Times New Roman" w:hAnsi="Times New Roman" w:cs="Times New Roman"/>
      <w:color w:val="000000"/>
      <w:kern w:val="2"/>
      <w:sz w:val="18"/>
    </w:rPr>
  </w:style>
  <w:style w:type="character" w:customStyle="1" w:styleId="footnotedescriptionChar">
    <w:name w:val="footnote description Char"/>
    <w:link w:val="footnotedescription"/>
    <w:rsid w:val="007F604A"/>
    <w:rPr>
      <w:rFonts w:ascii="Times New Roman" w:eastAsia="Times New Roman" w:hAnsi="Times New Roman" w:cs="Times New Roman"/>
      <w:color w:val="000000"/>
      <w:kern w:val="2"/>
      <w:sz w:val="18"/>
    </w:rPr>
  </w:style>
  <w:style w:type="character" w:customStyle="1" w:styleId="footnotemark">
    <w:name w:val="footnote mark"/>
    <w:hidden/>
    <w:rsid w:val="007F604A"/>
    <w:rPr>
      <w:rFonts w:ascii="Tahoma" w:eastAsia="Tahoma" w:hAnsi="Tahoma" w:cs="Tahoma"/>
      <w:color w:val="000000"/>
      <w:sz w:val="18"/>
      <w:vertAlign w:val="superscript"/>
    </w:rPr>
  </w:style>
  <w:style w:type="paragraph" w:styleId="Poprawka">
    <w:name w:val="Revision"/>
    <w:hidden/>
    <w:uiPriority w:val="99"/>
    <w:semiHidden/>
    <w:rsid w:val="00606BB9"/>
    <w:rPr>
      <w:rFonts w:ascii="Times New Roman" w:hAnsi="Times New Roman"/>
      <w:sz w:val="24"/>
      <w:szCs w:val="24"/>
    </w:rPr>
  </w:style>
  <w:style w:type="paragraph" w:customStyle="1" w:styleId="Zwykytekst1">
    <w:name w:val="Zwykły tekst1"/>
    <w:basedOn w:val="Normalny"/>
    <w:rsid w:val="000B2B6E"/>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s://platformazakupowa.pl/strona/45-instrukcje"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http://www.ceidg.gov.pl" TargetMode="External"/><Relationship Id="rId36" Type="http://schemas.openxmlformats.org/officeDocument/2006/relationships/theme" Target="theme/theme1.xml"/><Relationship Id="rId10" Type="http://schemas.openxmlformats.org/officeDocument/2006/relationships/hyperlink" Target="http://www.csk.umed.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publ@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mailto:k.miskiewicz@csk.umed.pl" TargetMode="External"/><Relationship Id="rId27" Type="http://schemas.openxmlformats.org/officeDocument/2006/relationships/hyperlink" Target="mailto:inspektor.odo@csk.umed.pl" TargetMode="External"/><Relationship Id="rId30" Type="http://schemas.openxmlformats.org/officeDocument/2006/relationships/footer" Target="foot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038B6-FD6A-4C52-B69F-172CBAD8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35</Pages>
  <Words>13502</Words>
  <Characters>90564</Characters>
  <Application>Microsoft Office Word</Application>
  <DocSecurity>0</DocSecurity>
  <Lines>754</Lines>
  <Paragraphs>207</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103859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55</cp:revision>
  <cp:lastPrinted>2024-08-19T14:52:00Z</cp:lastPrinted>
  <dcterms:created xsi:type="dcterms:W3CDTF">2024-07-09T12:41:00Z</dcterms:created>
  <dcterms:modified xsi:type="dcterms:W3CDTF">2024-08-19T14:52:00Z</dcterms:modified>
</cp:coreProperties>
</file>