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D77B7" w14:textId="77777777" w:rsidR="00A76F88" w:rsidRPr="008C5DB2" w:rsidRDefault="00A76F88" w:rsidP="00A76F88">
      <w:pPr>
        <w:pStyle w:val="Nagwek5"/>
        <w:jc w:val="right"/>
        <w:rPr>
          <w:b/>
          <w:bCs/>
          <w:i w:val="0"/>
          <w:iCs/>
          <w:sz w:val="22"/>
          <w:szCs w:val="18"/>
        </w:rPr>
      </w:pPr>
      <w:r w:rsidRPr="008C5DB2">
        <w:rPr>
          <w:b/>
          <w:bCs/>
          <w:i w:val="0"/>
          <w:iCs/>
          <w:sz w:val="22"/>
          <w:szCs w:val="18"/>
        </w:rPr>
        <w:t>Załącznik Nr 1</w:t>
      </w:r>
    </w:p>
    <w:p w14:paraId="35567F72" w14:textId="77777777" w:rsidR="00A76F88" w:rsidRPr="002E3988" w:rsidRDefault="00A76F88" w:rsidP="00A76F88">
      <w:pPr>
        <w:rPr>
          <w:sz w:val="12"/>
          <w:szCs w:val="12"/>
        </w:rPr>
      </w:pPr>
    </w:p>
    <w:p w14:paraId="52641BB1" w14:textId="77777777" w:rsidR="00A76F88" w:rsidRPr="002E3988" w:rsidRDefault="00A76F88" w:rsidP="00A76F88">
      <w:pPr>
        <w:pStyle w:val="Nagwek5"/>
        <w:jc w:val="right"/>
        <w:rPr>
          <w:i w:val="0"/>
          <w:iCs/>
          <w:sz w:val="28"/>
          <w:szCs w:val="22"/>
          <w:lang w:val="pl-PL"/>
        </w:rPr>
      </w:pPr>
      <w:r w:rsidRPr="002E3988">
        <w:rPr>
          <w:i w:val="0"/>
          <w:iCs/>
          <w:sz w:val="28"/>
          <w:szCs w:val="22"/>
        </w:rPr>
        <w:t>....................................................................</w:t>
      </w:r>
    </w:p>
    <w:p w14:paraId="658748FD" w14:textId="77777777" w:rsidR="00A76F88" w:rsidRPr="008C5DB2" w:rsidRDefault="00A76F88" w:rsidP="00A76F88">
      <w:pPr>
        <w:jc w:val="right"/>
        <w:rPr>
          <w:b/>
          <w:bCs/>
          <w:sz w:val="20"/>
        </w:rPr>
      </w:pPr>
      <w:r w:rsidRPr="008C5DB2">
        <w:rPr>
          <w:sz w:val="16"/>
        </w:rPr>
        <w:t>(miejscowość i data)</w:t>
      </w:r>
    </w:p>
    <w:p w14:paraId="1207FD23" w14:textId="77777777" w:rsidR="00A76F88" w:rsidRPr="008C5DB2" w:rsidRDefault="00A76F88" w:rsidP="00A76F88">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5786D86B" w14:textId="77777777" w:rsidR="00A76F88" w:rsidRPr="008C5DB2" w:rsidRDefault="00A76F88" w:rsidP="00A76F88">
      <w:pPr>
        <w:rPr>
          <w:position w:val="6"/>
          <w:sz w:val="22"/>
          <w:szCs w:val="22"/>
        </w:rPr>
      </w:pPr>
    </w:p>
    <w:p w14:paraId="6B295D41" w14:textId="77777777" w:rsidR="00A76F88" w:rsidRPr="008C5DB2" w:rsidRDefault="00A76F88" w:rsidP="00A76F88">
      <w:pPr>
        <w:rPr>
          <w:position w:val="6"/>
          <w:sz w:val="22"/>
          <w:szCs w:val="22"/>
        </w:rPr>
      </w:pPr>
      <w:r w:rsidRPr="008C5DB2">
        <w:rPr>
          <w:position w:val="6"/>
          <w:sz w:val="22"/>
          <w:szCs w:val="22"/>
        </w:rPr>
        <w:t>Nazwa Wykonawcy: ................................................................</w:t>
      </w:r>
    </w:p>
    <w:p w14:paraId="2CEB8565" w14:textId="77777777" w:rsidR="00A76F88" w:rsidRPr="008C5DB2" w:rsidRDefault="00A76F88" w:rsidP="00A76F88">
      <w:pPr>
        <w:rPr>
          <w:position w:val="6"/>
          <w:sz w:val="22"/>
          <w:szCs w:val="22"/>
        </w:rPr>
      </w:pPr>
      <w:r w:rsidRPr="008C5DB2">
        <w:rPr>
          <w:position w:val="6"/>
          <w:sz w:val="22"/>
          <w:szCs w:val="22"/>
        </w:rPr>
        <w:t>Siedziba: ..................................................................................</w:t>
      </w:r>
    </w:p>
    <w:p w14:paraId="6269340E" w14:textId="77777777" w:rsidR="00A76F88" w:rsidRPr="008C5DB2" w:rsidRDefault="00A76F88" w:rsidP="00A76F88">
      <w:pPr>
        <w:rPr>
          <w:position w:val="6"/>
          <w:sz w:val="22"/>
          <w:szCs w:val="22"/>
        </w:rPr>
      </w:pPr>
      <w:r w:rsidRPr="008C5DB2">
        <w:rPr>
          <w:position w:val="6"/>
          <w:sz w:val="22"/>
          <w:szCs w:val="22"/>
        </w:rPr>
        <w:t>Numer NIP: .............................................................................</w:t>
      </w:r>
    </w:p>
    <w:p w14:paraId="78FED80C" w14:textId="77777777" w:rsidR="00A76F88" w:rsidRPr="008C5DB2" w:rsidRDefault="00A76F88" w:rsidP="00A76F88">
      <w:pPr>
        <w:rPr>
          <w:position w:val="6"/>
          <w:sz w:val="22"/>
          <w:szCs w:val="22"/>
        </w:rPr>
      </w:pPr>
      <w:r w:rsidRPr="008C5DB2">
        <w:rPr>
          <w:position w:val="6"/>
          <w:sz w:val="22"/>
          <w:szCs w:val="22"/>
        </w:rPr>
        <w:t>Numer REGON: .....................................................................</w:t>
      </w:r>
    </w:p>
    <w:p w14:paraId="63B331D4" w14:textId="77777777" w:rsidR="00A76F88" w:rsidRDefault="00A76F88" w:rsidP="00A76F88">
      <w:pPr>
        <w:rPr>
          <w:position w:val="6"/>
          <w:sz w:val="22"/>
          <w:szCs w:val="22"/>
          <w:lang w:val="de-DE"/>
        </w:rPr>
      </w:pPr>
      <w:proofErr w:type="spellStart"/>
      <w:r w:rsidRPr="008C5DB2">
        <w:rPr>
          <w:position w:val="6"/>
          <w:sz w:val="22"/>
          <w:szCs w:val="22"/>
          <w:lang w:val="de-DE"/>
        </w:rPr>
        <w:t>Numer</w:t>
      </w:r>
      <w:proofErr w:type="spellEnd"/>
      <w:r w:rsidRPr="008C5DB2">
        <w:rPr>
          <w:position w:val="6"/>
          <w:sz w:val="22"/>
          <w:szCs w:val="22"/>
          <w:lang w:val="de-DE"/>
        </w:rPr>
        <w:t xml:space="preserve"> </w:t>
      </w:r>
      <w:proofErr w:type="spellStart"/>
      <w:r w:rsidRPr="008C5DB2">
        <w:rPr>
          <w:position w:val="6"/>
          <w:sz w:val="22"/>
          <w:szCs w:val="22"/>
          <w:lang w:val="de-DE"/>
        </w:rPr>
        <w:t>telefonu</w:t>
      </w:r>
      <w:proofErr w:type="spellEnd"/>
      <w:r w:rsidRPr="008C5DB2">
        <w:rPr>
          <w:position w:val="6"/>
          <w:sz w:val="22"/>
          <w:szCs w:val="22"/>
          <w:lang w:val="de-DE"/>
        </w:rPr>
        <w:t>: .....................................................................</w:t>
      </w:r>
    </w:p>
    <w:p w14:paraId="6C8B7A63" w14:textId="77777777" w:rsidR="00A76F88" w:rsidRPr="008C5DB2" w:rsidRDefault="00A76F88" w:rsidP="00A76F88">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3DE32924" w14:textId="77777777" w:rsidR="00A76F88" w:rsidRPr="0067263B" w:rsidRDefault="00A76F88" w:rsidP="00A76F88">
      <w:pPr>
        <w:pStyle w:val="Nagwek9"/>
        <w:ind w:left="0"/>
        <w:rPr>
          <w:rFonts w:ascii="Times New Roman" w:hAnsi="Times New Roman"/>
          <w:sz w:val="20"/>
        </w:rPr>
      </w:pPr>
    </w:p>
    <w:p w14:paraId="6EDDB4E2" w14:textId="77777777" w:rsidR="007F402E" w:rsidRPr="007F402E" w:rsidRDefault="007F402E" w:rsidP="007F402E">
      <w:pPr>
        <w:ind w:left="4963"/>
        <w:rPr>
          <w:b/>
          <w:sz w:val="32"/>
          <w:szCs w:val="32"/>
          <w:lang w:val="x-none"/>
        </w:rPr>
      </w:pPr>
      <w:r w:rsidRPr="007F402E">
        <w:rPr>
          <w:b/>
          <w:sz w:val="32"/>
          <w:szCs w:val="32"/>
          <w:lang w:val="x-none"/>
        </w:rPr>
        <w:t>Ochotnicza Straż Pożarna w Szlembarku</w:t>
      </w:r>
    </w:p>
    <w:p w14:paraId="4D4FAF13" w14:textId="4A71453A" w:rsidR="00A76F88" w:rsidRPr="00600B3E" w:rsidRDefault="007F402E" w:rsidP="007F402E">
      <w:pPr>
        <w:ind w:left="4963"/>
        <w:rPr>
          <w:sz w:val="4"/>
          <w:szCs w:val="4"/>
        </w:rPr>
      </w:pPr>
      <w:r w:rsidRPr="007F402E">
        <w:rPr>
          <w:b/>
          <w:sz w:val="32"/>
          <w:szCs w:val="32"/>
          <w:lang w:val="x-none"/>
        </w:rPr>
        <w:t>SZLEMBARK b/n, 34-434 HARKLOWA</w:t>
      </w:r>
    </w:p>
    <w:p w14:paraId="04FC569B" w14:textId="77777777" w:rsidR="00A76F88" w:rsidRDefault="00A76F88" w:rsidP="00A76F88">
      <w:pPr>
        <w:jc w:val="center"/>
        <w:rPr>
          <w:b/>
          <w:sz w:val="36"/>
          <w:szCs w:val="36"/>
        </w:rPr>
      </w:pPr>
    </w:p>
    <w:p w14:paraId="5F931E98" w14:textId="77777777" w:rsidR="00A76F88" w:rsidRPr="008C5DB2" w:rsidRDefault="00A76F88" w:rsidP="00A76F88">
      <w:pPr>
        <w:jc w:val="center"/>
        <w:rPr>
          <w:b/>
          <w:sz w:val="36"/>
          <w:szCs w:val="36"/>
        </w:rPr>
      </w:pPr>
      <w:r w:rsidRPr="008C5DB2">
        <w:rPr>
          <w:b/>
          <w:sz w:val="36"/>
          <w:szCs w:val="36"/>
        </w:rPr>
        <w:t>OFERTA  PRZETARGOWA</w:t>
      </w:r>
    </w:p>
    <w:p w14:paraId="2A09A674" w14:textId="77777777" w:rsidR="00A76F88" w:rsidRPr="002B27FE" w:rsidRDefault="00A76F88" w:rsidP="00A76F88">
      <w:pPr>
        <w:pStyle w:val="Tekstpodstawowy"/>
        <w:widowControl/>
        <w:rPr>
          <w:i w:val="0"/>
          <w:sz w:val="22"/>
          <w:szCs w:val="22"/>
        </w:rPr>
      </w:pPr>
    </w:p>
    <w:p w14:paraId="4F4385EF" w14:textId="40C2F54F" w:rsidR="00A76F88" w:rsidRDefault="00A76F88" w:rsidP="00A76F88">
      <w:pPr>
        <w:jc w:val="both"/>
        <w:rPr>
          <w:szCs w:val="24"/>
        </w:rPr>
      </w:pPr>
      <w:r w:rsidRPr="00242540">
        <w:rPr>
          <w:szCs w:val="24"/>
        </w:rPr>
        <w:t xml:space="preserve">Stosownie do ogłoszonego przez </w:t>
      </w:r>
      <w:r w:rsidRPr="0068709F">
        <w:rPr>
          <w:szCs w:val="24"/>
        </w:rPr>
        <w:t>Ochotniczą Straż Pożarn</w:t>
      </w:r>
      <w:r w:rsidR="008613DE">
        <w:rPr>
          <w:szCs w:val="24"/>
        </w:rPr>
        <w:t>ą</w:t>
      </w:r>
      <w:r w:rsidRPr="0068709F">
        <w:rPr>
          <w:szCs w:val="24"/>
        </w:rPr>
        <w:t xml:space="preserve"> w </w:t>
      </w:r>
      <w:r w:rsidR="000E6FA7" w:rsidRPr="000E6FA7">
        <w:rPr>
          <w:szCs w:val="24"/>
        </w:rPr>
        <w:t>Waksmundzie</w:t>
      </w:r>
      <w:r w:rsidRPr="0068709F">
        <w:rPr>
          <w:szCs w:val="24"/>
        </w:rPr>
        <w:t xml:space="preserve"> </w:t>
      </w:r>
      <w:r>
        <w:rPr>
          <w:szCs w:val="24"/>
        </w:rPr>
        <w:t>postępowania o udzielenie zamówienia publicznego prowadzonego w trybie podstawowym bez negocjacji</w:t>
      </w:r>
      <w:r w:rsidRPr="00242540">
        <w:rPr>
          <w:szCs w:val="24"/>
        </w:rPr>
        <w:t xml:space="preserve"> znak: </w:t>
      </w:r>
      <w:r>
        <w:rPr>
          <w:b/>
          <w:szCs w:val="24"/>
        </w:rPr>
        <w:t>OSP</w:t>
      </w:r>
      <w:r w:rsidR="007F402E">
        <w:rPr>
          <w:b/>
          <w:szCs w:val="24"/>
        </w:rPr>
        <w:t>S</w:t>
      </w:r>
      <w:r>
        <w:rPr>
          <w:b/>
          <w:szCs w:val="24"/>
        </w:rPr>
        <w:t>.271.1.1.2024</w:t>
      </w:r>
      <w:r w:rsidRPr="00242540">
        <w:rPr>
          <w:szCs w:val="24"/>
        </w:rPr>
        <w:t>, ogłoszonego w</w:t>
      </w:r>
      <w:r>
        <w:rPr>
          <w:szCs w:val="24"/>
        </w:rPr>
        <w:t> </w:t>
      </w:r>
      <w:r w:rsidRPr="00242540">
        <w:rPr>
          <w:szCs w:val="24"/>
        </w:rPr>
        <w:t xml:space="preserve">dniu </w:t>
      </w:r>
      <w:r w:rsidR="007F402E">
        <w:rPr>
          <w:b/>
          <w:szCs w:val="24"/>
        </w:rPr>
        <w:t>20 września</w:t>
      </w:r>
      <w:r>
        <w:rPr>
          <w:b/>
          <w:szCs w:val="24"/>
        </w:rPr>
        <w:t xml:space="preserve"> 2024 r. w BZP</w:t>
      </w:r>
      <w:r w:rsidRPr="00242540">
        <w:rPr>
          <w:szCs w:val="24"/>
        </w:rPr>
        <w:t xml:space="preserve"> </w:t>
      </w:r>
      <w:r w:rsidR="00392F7B">
        <w:rPr>
          <w:b/>
          <w:szCs w:val="24"/>
        </w:rPr>
        <w:t>n</w:t>
      </w:r>
      <w:r>
        <w:rPr>
          <w:b/>
          <w:szCs w:val="24"/>
        </w:rPr>
        <w:t>r</w:t>
      </w:r>
      <w:r w:rsidR="00AE1E20">
        <w:rPr>
          <w:b/>
          <w:szCs w:val="24"/>
        </w:rPr>
        <w:t xml:space="preserve"> </w:t>
      </w:r>
      <w:r w:rsidR="00B03540" w:rsidRPr="00B03540">
        <w:rPr>
          <w:b/>
          <w:szCs w:val="24"/>
        </w:rPr>
        <w:t xml:space="preserve">2024/BZP 00509200/01 </w:t>
      </w:r>
      <w:r w:rsidRPr="00242540">
        <w:rPr>
          <w:szCs w:val="24"/>
        </w:rPr>
        <w:t>na</w:t>
      </w:r>
      <w:r>
        <w:rPr>
          <w:szCs w:val="24"/>
        </w:rPr>
        <w:t>:</w:t>
      </w:r>
      <w:r w:rsidRPr="00242540">
        <w:rPr>
          <w:b/>
          <w:szCs w:val="24"/>
        </w:rPr>
        <w:t xml:space="preserve"> </w:t>
      </w:r>
      <w:r>
        <w:rPr>
          <w:b/>
          <w:szCs w:val="24"/>
        </w:rPr>
        <w:t>„</w:t>
      </w:r>
      <w:r w:rsidRPr="0068709F">
        <w:rPr>
          <w:b/>
          <w:bCs/>
          <w:szCs w:val="24"/>
        </w:rPr>
        <w:t>Dostaw</w:t>
      </w:r>
      <w:r>
        <w:rPr>
          <w:b/>
          <w:bCs/>
          <w:szCs w:val="24"/>
        </w:rPr>
        <w:t>ę</w:t>
      </w:r>
      <w:r w:rsidRPr="0068709F">
        <w:rPr>
          <w:b/>
          <w:bCs/>
          <w:szCs w:val="24"/>
        </w:rPr>
        <w:t xml:space="preserve"> samochodu ratowniczo - gaśniczego dla Ochotniczej Straży Pożarnej w </w:t>
      </w:r>
      <w:r w:rsidR="007F402E" w:rsidRPr="007F402E">
        <w:rPr>
          <w:b/>
          <w:bCs/>
          <w:szCs w:val="24"/>
        </w:rPr>
        <w:t>Szlembarku</w:t>
      </w:r>
      <w:r>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w:t>
      </w:r>
      <w:r>
        <w:rPr>
          <w:szCs w:val="24"/>
        </w:rPr>
        <w:t>dostawy</w:t>
      </w:r>
      <w:r w:rsidRPr="00242540">
        <w:rPr>
          <w:szCs w:val="24"/>
        </w:rPr>
        <w:t xml:space="preserve">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 zamówienia wynosi:</w:t>
      </w:r>
    </w:p>
    <w:p w14:paraId="6C75FAD6" w14:textId="77777777" w:rsidR="00A76F88" w:rsidRDefault="00A76F88" w:rsidP="00A76F88">
      <w:pPr>
        <w:jc w:val="both"/>
        <w:rPr>
          <w:szCs w:val="24"/>
        </w:rPr>
      </w:pPr>
    </w:p>
    <w:p w14:paraId="0524DBDB"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72131AA0"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61F1638F"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0485537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09DFF95D" w14:textId="4C8444BD" w:rsidR="00A76F88" w:rsidRPr="00562EED" w:rsidRDefault="00A76F88" w:rsidP="00A76F88">
      <w:pPr>
        <w:pBdr>
          <w:top w:val="single" w:sz="4" w:space="1" w:color="auto"/>
          <w:left w:val="single" w:sz="4" w:space="4" w:color="auto"/>
          <w:bottom w:val="single" w:sz="4" w:space="1" w:color="auto"/>
          <w:right w:val="single" w:sz="4" w:space="4" w:color="auto"/>
        </w:pBdr>
        <w:jc w:val="center"/>
        <w:rPr>
          <w:b/>
          <w:bCs/>
          <w:sz w:val="22"/>
          <w:szCs w:val="22"/>
        </w:rPr>
      </w:pPr>
      <w:r w:rsidRPr="00562EED">
        <w:rPr>
          <w:b/>
          <w:bCs/>
          <w:sz w:val="22"/>
          <w:szCs w:val="22"/>
        </w:rPr>
        <w:t>......................................................................................................................</w:t>
      </w:r>
    </w:p>
    <w:p w14:paraId="706E254C" w14:textId="77777777" w:rsidR="00A76F88" w:rsidRPr="00562EED" w:rsidRDefault="00A76F88" w:rsidP="00A76F88">
      <w:pPr>
        <w:pBdr>
          <w:top w:val="single" w:sz="4" w:space="1" w:color="auto"/>
          <w:left w:val="single" w:sz="4" w:space="4" w:color="auto"/>
          <w:bottom w:val="single" w:sz="4" w:space="1" w:color="auto"/>
          <w:right w:val="single" w:sz="4" w:space="4" w:color="auto"/>
        </w:pBdr>
        <w:jc w:val="center"/>
        <w:rPr>
          <w:b/>
          <w:bCs/>
          <w:sz w:val="22"/>
          <w:szCs w:val="22"/>
        </w:rPr>
      </w:pPr>
      <w:r w:rsidRPr="00562EED">
        <w:rPr>
          <w:b/>
          <w:bCs/>
          <w:sz w:val="22"/>
          <w:szCs w:val="22"/>
        </w:rPr>
        <w:t>(kwota brutto)</w:t>
      </w:r>
    </w:p>
    <w:p w14:paraId="032518D5" w14:textId="77777777" w:rsidR="00A76F88" w:rsidRPr="00562EED" w:rsidRDefault="00A76F88" w:rsidP="00A76F88">
      <w:pPr>
        <w:pBdr>
          <w:top w:val="single" w:sz="4" w:space="1" w:color="auto"/>
          <w:left w:val="single" w:sz="4" w:space="4" w:color="auto"/>
          <w:bottom w:val="single" w:sz="4" w:space="1" w:color="auto"/>
          <w:right w:val="single" w:sz="4" w:space="4" w:color="auto"/>
        </w:pBdr>
        <w:rPr>
          <w:b/>
          <w:bCs/>
          <w:sz w:val="22"/>
          <w:szCs w:val="22"/>
        </w:rPr>
      </w:pPr>
    </w:p>
    <w:p w14:paraId="4136518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5BE2CA6A"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marka pojazdu: </w:t>
      </w:r>
      <w:r>
        <w:rPr>
          <w:sz w:val="22"/>
          <w:szCs w:val="22"/>
        </w:rPr>
        <w:tab/>
        <w:t xml:space="preserve">             </w:t>
      </w:r>
      <w:r w:rsidRPr="003F5154">
        <w:rPr>
          <w:sz w:val="22"/>
          <w:szCs w:val="22"/>
        </w:rPr>
        <w:t>………………………</w:t>
      </w:r>
    </w:p>
    <w:p w14:paraId="267C2697"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pojemność: </w:t>
      </w:r>
      <w:r>
        <w:rPr>
          <w:sz w:val="22"/>
          <w:szCs w:val="22"/>
        </w:rPr>
        <w:tab/>
      </w:r>
      <w:r>
        <w:rPr>
          <w:sz w:val="22"/>
          <w:szCs w:val="22"/>
        </w:rPr>
        <w:tab/>
      </w:r>
      <w:r w:rsidRPr="003F5154">
        <w:rPr>
          <w:sz w:val="22"/>
          <w:szCs w:val="22"/>
        </w:rPr>
        <w:t>……………………</w:t>
      </w:r>
      <w:r>
        <w:rPr>
          <w:sz w:val="22"/>
          <w:szCs w:val="22"/>
        </w:rPr>
        <w:t>…</w:t>
      </w:r>
    </w:p>
    <w:p w14:paraId="03E13FC8"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nr nadwozia: </w:t>
      </w:r>
      <w:r>
        <w:rPr>
          <w:sz w:val="22"/>
          <w:szCs w:val="22"/>
        </w:rPr>
        <w:tab/>
      </w:r>
      <w:r>
        <w:rPr>
          <w:sz w:val="22"/>
          <w:szCs w:val="22"/>
        </w:rPr>
        <w:tab/>
      </w:r>
      <w:r w:rsidRPr="003F5154">
        <w:rPr>
          <w:sz w:val="22"/>
          <w:szCs w:val="22"/>
        </w:rPr>
        <w:t>………………………</w:t>
      </w:r>
    </w:p>
    <w:p w14:paraId="735895B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rok produkcji: </w:t>
      </w:r>
      <w:r>
        <w:rPr>
          <w:sz w:val="22"/>
          <w:szCs w:val="22"/>
        </w:rPr>
        <w:tab/>
      </w:r>
      <w:r>
        <w:rPr>
          <w:sz w:val="22"/>
          <w:szCs w:val="22"/>
        </w:rPr>
        <w:tab/>
      </w:r>
      <w:r w:rsidRPr="003F5154">
        <w:rPr>
          <w:sz w:val="22"/>
          <w:szCs w:val="22"/>
        </w:rPr>
        <w:t>………………………</w:t>
      </w:r>
    </w:p>
    <w:p w14:paraId="2874D1A5" w14:textId="77777777" w:rsidR="00A76F88" w:rsidRPr="00360052" w:rsidRDefault="00A76F88" w:rsidP="00A76F88">
      <w:pPr>
        <w:pStyle w:val="Tekstpodstawowy3"/>
        <w:spacing w:after="0"/>
        <w:rPr>
          <w:sz w:val="22"/>
          <w:szCs w:val="22"/>
        </w:rPr>
      </w:pPr>
    </w:p>
    <w:p w14:paraId="249B6F19" w14:textId="77777777" w:rsidR="00A76F88" w:rsidRDefault="00A76F88" w:rsidP="00A76F88">
      <w:pPr>
        <w:jc w:val="both"/>
        <w:rPr>
          <w:b/>
          <w:i/>
          <w:sz w:val="22"/>
          <w:szCs w:val="22"/>
        </w:rPr>
      </w:pPr>
    </w:p>
    <w:p w14:paraId="7A01E8D9" w14:textId="77777777" w:rsidR="00A76F88" w:rsidRPr="008D2FEE" w:rsidRDefault="00A76F88" w:rsidP="00A76F88">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364EB3B6" w14:textId="77777777" w:rsidR="00A76F88" w:rsidRPr="008D2FEE" w:rsidRDefault="00A76F88" w:rsidP="00A76F88">
      <w:pPr>
        <w:pStyle w:val="Tekstpodstawowy"/>
        <w:rPr>
          <w:i w:val="0"/>
          <w:position w:val="10"/>
          <w:sz w:val="14"/>
          <w:szCs w:val="14"/>
        </w:rPr>
      </w:pPr>
    </w:p>
    <w:p w14:paraId="04510FBB" w14:textId="77777777" w:rsidR="00A76F88" w:rsidRPr="002E3988" w:rsidRDefault="00A76F88" w:rsidP="00A76F88">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34D53EC5" w14:textId="77777777" w:rsidR="00A76F88" w:rsidRDefault="00A76F88" w:rsidP="00A76F88">
      <w:pPr>
        <w:pStyle w:val="Tekstpodstawowy"/>
        <w:widowControl/>
        <w:rPr>
          <w:i w:val="0"/>
          <w:position w:val="10"/>
          <w:sz w:val="20"/>
        </w:rPr>
      </w:pPr>
    </w:p>
    <w:p w14:paraId="73D5CA21" w14:textId="77777777" w:rsidR="00A76F88" w:rsidRDefault="00A76F88" w:rsidP="00A76F88">
      <w:pPr>
        <w:pStyle w:val="Tekstpodstawowy"/>
        <w:widowControl/>
        <w:rPr>
          <w:i w:val="0"/>
          <w:position w:val="10"/>
          <w:sz w:val="20"/>
        </w:rPr>
      </w:pPr>
      <w:r>
        <w:rPr>
          <w:i w:val="0"/>
          <w:position w:val="10"/>
          <w:sz w:val="20"/>
        </w:rPr>
        <w:t>2.  Oświadczam(y)</w:t>
      </w:r>
      <w:r w:rsidRPr="00012BEF">
        <w:rPr>
          <w:i w:val="0"/>
          <w:position w:val="10"/>
          <w:sz w:val="20"/>
        </w:rPr>
        <w:t>, że:</w:t>
      </w:r>
    </w:p>
    <w:p w14:paraId="6BB84786" w14:textId="77777777" w:rsidR="00A76F88" w:rsidRDefault="00A76F88" w:rsidP="00A76F88">
      <w:pPr>
        <w:pStyle w:val="Tekstpodstawowy"/>
        <w:numPr>
          <w:ilvl w:val="0"/>
          <w:numId w:val="61"/>
        </w:numPr>
        <w:rPr>
          <w:i w:val="0"/>
          <w:position w:val="10"/>
          <w:sz w:val="20"/>
        </w:rPr>
      </w:pPr>
      <w:r w:rsidRPr="002E3988">
        <w:rPr>
          <w:i w:val="0"/>
          <w:position w:val="10"/>
          <w:sz w:val="20"/>
        </w:rPr>
        <w:lastRenderedPageBreak/>
        <w:t>powyższa cena zawierają wszystkie koszty, jakie ponosi Zamawiający</w:t>
      </w:r>
      <w:r>
        <w:rPr>
          <w:i w:val="0"/>
          <w:position w:val="10"/>
          <w:sz w:val="20"/>
        </w:rPr>
        <w:t>,</w:t>
      </w:r>
    </w:p>
    <w:p w14:paraId="179CE37B" w14:textId="77777777" w:rsidR="00A76F88" w:rsidRDefault="00A76F88" w:rsidP="00A76F88">
      <w:pPr>
        <w:pStyle w:val="Tekstpodstawowy"/>
        <w:numPr>
          <w:ilvl w:val="0"/>
          <w:numId w:val="61"/>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78CFACA3" w14:textId="77777777" w:rsidR="00A76F88" w:rsidRDefault="00A76F88" w:rsidP="00A76F88">
      <w:pPr>
        <w:pStyle w:val="Tekstpodstawowy"/>
        <w:numPr>
          <w:ilvl w:val="0"/>
          <w:numId w:val="61"/>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521EE9F1" w14:textId="77777777" w:rsidR="00A76F88" w:rsidRDefault="00A76F88" w:rsidP="00A76F88">
      <w:pPr>
        <w:pStyle w:val="Tekstpodstawowy"/>
        <w:numPr>
          <w:ilvl w:val="0"/>
          <w:numId w:val="61"/>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07019ECB" w14:textId="77777777" w:rsidR="00A76F88" w:rsidRPr="005952BB" w:rsidRDefault="00A76F88" w:rsidP="00A76F88">
      <w:pPr>
        <w:pStyle w:val="Tekstpodstawowy"/>
        <w:numPr>
          <w:ilvl w:val="0"/>
          <w:numId w:val="61"/>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643575DC" w14:textId="77777777" w:rsidR="00A76F88" w:rsidRPr="005952BB" w:rsidRDefault="00A76F88" w:rsidP="00A76F88">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71F767E3" w14:textId="77777777" w:rsidR="00A76F88" w:rsidRDefault="00A76F88" w:rsidP="00A76F88">
      <w:pPr>
        <w:pStyle w:val="Tekstpodstawowy"/>
        <w:numPr>
          <w:ilvl w:val="0"/>
          <w:numId w:val="61"/>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3B59700B" w14:textId="77777777" w:rsidR="00A76F88" w:rsidRDefault="00A76F88" w:rsidP="00A76F88">
      <w:pPr>
        <w:pStyle w:val="Tekstpodstawowy"/>
        <w:numPr>
          <w:ilvl w:val="0"/>
          <w:numId w:val="61"/>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712C2425" w14:textId="77777777" w:rsidR="00A76F88" w:rsidRPr="00451D8C" w:rsidRDefault="00A76F88" w:rsidP="004E4E09">
      <w:pPr>
        <w:pStyle w:val="Tekstpodstawowy"/>
        <w:ind w:left="720"/>
        <w:rPr>
          <w:i w:val="0"/>
          <w:position w:val="10"/>
          <w:sz w:val="20"/>
        </w:rPr>
      </w:pPr>
    </w:p>
    <w:p w14:paraId="45738A97" w14:textId="77777777" w:rsidR="00A76F88" w:rsidRPr="005952BB" w:rsidRDefault="00A76F88" w:rsidP="00A76F88">
      <w:pPr>
        <w:pStyle w:val="Tekstpodstawowy"/>
        <w:ind w:left="284" w:hanging="284"/>
        <w:rPr>
          <w:i w:val="0"/>
          <w:sz w:val="20"/>
        </w:rPr>
      </w:pPr>
      <w:r>
        <w:rPr>
          <w:i w:val="0"/>
          <w:sz w:val="20"/>
        </w:rPr>
        <w:t>3.</w:t>
      </w:r>
      <w:r>
        <w:rPr>
          <w:i w:val="0"/>
          <w:sz w:val="20"/>
        </w:rPr>
        <w:tab/>
      </w:r>
      <w:r w:rsidRPr="005952BB">
        <w:rPr>
          <w:i w:val="0"/>
          <w:sz w:val="20"/>
        </w:rPr>
        <w:t xml:space="preserve">Składając niniejszą ofertę, zgodnie z art. 225 ust. 1 ustawy </w:t>
      </w:r>
      <w:proofErr w:type="spellStart"/>
      <w:r w:rsidRPr="005952BB">
        <w:rPr>
          <w:i w:val="0"/>
          <w:sz w:val="20"/>
        </w:rPr>
        <w:t>Pzp</w:t>
      </w:r>
      <w:proofErr w:type="spellEnd"/>
      <w:r w:rsidRPr="005952BB">
        <w:rPr>
          <w:i w:val="0"/>
          <w:sz w:val="20"/>
        </w:rPr>
        <w:t xml:space="preserve"> informuję, że wybór oferty :</w:t>
      </w:r>
    </w:p>
    <w:p w14:paraId="7C98931A" w14:textId="77777777" w:rsidR="00A76F88" w:rsidRDefault="00A76F88" w:rsidP="00A76F88">
      <w:pPr>
        <w:pStyle w:val="Tekstpodstawowy"/>
        <w:rPr>
          <w:i w:val="0"/>
          <w:sz w:val="20"/>
        </w:rPr>
      </w:pPr>
    </w:p>
    <w:p w14:paraId="04503AE5" w14:textId="77777777" w:rsidR="00A76F88" w:rsidRDefault="00A76F88" w:rsidP="00A76F88">
      <w:pPr>
        <w:pStyle w:val="Tekstpodstawowy"/>
        <w:rPr>
          <w:i w:val="0"/>
          <w:sz w:val="20"/>
        </w:rPr>
      </w:pPr>
      <w:r w:rsidRPr="00E943B1">
        <w:rPr>
          <w:i w:val="0"/>
          <w:sz w:val="20"/>
        </w:rPr>
        <w:t>* zaznaczyć właściwe</w:t>
      </w:r>
    </w:p>
    <w:p w14:paraId="14F00CC8" w14:textId="77777777" w:rsidR="00A76F88" w:rsidRDefault="00A76F88" w:rsidP="00A76F88">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2DDBA07E" wp14:editId="5DA8D5FE">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762E4" id="Prostokąt 1"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582700DD" w14:textId="77777777" w:rsidR="00A76F88" w:rsidRDefault="00A76F88" w:rsidP="00A76F88">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6B58FE91" w14:textId="77777777" w:rsidR="00A76F88" w:rsidRDefault="00A76F88" w:rsidP="00A76F88">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31265168" wp14:editId="260DDE58">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E10EB"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502AEA2D" w14:textId="77777777" w:rsidR="00A76F88" w:rsidRPr="0094278E" w:rsidRDefault="00A76F88" w:rsidP="00A76F88">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19669099" w14:textId="77777777" w:rsidR="00A76F88" w:rsidRPr="005952BB" w:rsidRDefault="00A76F88" w:rsidP="00A76F88">
      <w:pPr>
        <w:pStyle w:val="Tekstpodstawowy"/>
        <w:ind w:left="284" w:hanging="284"/>
        <w:rPr>
          <w:i w:val="0"/>
          <w:sz w:val="20"/>
        </w:rPr>
      </w:pPr>
    </w:p>
    <w:p w14:paraId="0EC605AB" w14:textId="77777777" w:rsidR="00A76F88" w:rsidRPr="005952BB" w:rsidRDefault="00A76F88" w:rsidP="00A76F88">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5DD41A8E" w14:textId="77777777" w:rsidR="00A76F88" w:rsidRDefault="00A76F88" w:rsidP="00A76F88">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2D0BA496" w14:textId="77777777" w:rsidR="00A76F88" w:rsidRPr="005952BB" w:rsidRDefault="00A76F88" w:rsidP="00A76F88">
      <w:pPr>
        <w:pStyle w:val="Tekstpodstawowy"/>
        <w:ind w:left="284" w:hanging="284"/>
        <w:rPr>
          <w:iCs/>
          <w:sz w:val="16"/>
          <w:szCs w:val="16"/>
        </w:rPr>
      </w:pPr>
    </w:p>
    <w:p w14:paraId="32B5D0A8" w14:textId="77777777" w:rsidR="00A76F88" w:rsidRDefault="00A76F88" w:rsidP="00A76F88">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04127F6C" w14:textId="77777777" w:rsidR="00A76F88" w:rsidRPr="005952BB" w:rsidRDefault="00A76F88" w:rsidP="00A76F88">
      <w:pPr>
        <w:pStyle w:val="Tekstpodstawowy"/>
        <w:ind w:left="284" w:hanging="284"/>
        <w:rPr>
          <w:iCs/>
          <w:sz w:val="16"/>
          <w:szCs w:val="16"/>
        </w:rPr>
      </w:pPr>
    </w:p>
    <w:p w14:paraId="54AF0329" w14:textId="77777777" w:rsidR="00A76F88" w:rsidRPr="00E943B1" w:rsidRDefault="00A76F88" w:rsidP="00A76F88">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59192D2F" w14:textId="77777777" w:rsidR="00A76F88" w:rsidRPr="00E943B1" w:rsidRDefault="00A76F88" w:rsidP="00A76F88">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7D17AE75" wp14:editId="108CAC34">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C94A5"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7FB6F75E" wp14:editId="293CBEFF">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8DE28"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35E7567E" w14:textId="77777777" w:rsidR="00A76F88" w:rsidRDefault="00A76F88" w:rsidP="00A76F88">
      <w:pPr>
        <w:rPr>
          <w:sz w:val="20"/>
        </w:rPr>
      </w:pPr>
      <w:r>
        <w:rPr>
          <w:sz w:val="20"/>
        </w:rPr>
        <w:t xml:space="preserve">            mikroprzedsiębiorstwem    </w:t>
      </w:r>
    </w:p>
    <w:p w14:paraId="06EDE144" w14:textId="77777777" w:rsidR="00A76F88" w:rsidRDefault="00A76F88" w:rsidP="00A76F88">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1A77FB34" wp14:editId="07ECC712">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17B73"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6EE797BC" w14:textId="77777777" w:rsidR="00A76F88" w:rsidRDefault="00A76F88" w:rsidP="00A76F88">
      <w:pPr>
        <w:ind w:firstLine="567"/>
        <w:rPr>
          <w:sz w:val="20"/>
        </w:rPr>
      </w:pPr>
      <w:r>
        <w:rPr>
          <w:sz w:val="20"/>
        </w:rPr>
        <w:t>małym przedsiębiorstwem</w:t>
      </w:r>
    </w:p>
    <w:p w14:paraId="45B503AE" w14:textId="77777777" w:rsidR="00A76F88" w:rsidRDefault="00A76F88" w:rsidP="00A76F88">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219DB477" wp14:editId="3A20F22D">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4F11D477" w14:textId="77777777" w:rsidR="00A76F88" w:rsidRDefault="00A76F88" w:rsidP="00A76F88">
                            <w:pPr>
                              <w:jc w:val="center"/>
                            </w:pPr>
                          </w:p>
                          <w:p w14:paraId="7A10ACB3" w14:textId="77777777" w:rsidR="00A76F88" w:rsidRDefault="00A76F88" w:rsidP="00A76F88">
                            <w:pPr>
                              <w:jc w:val="center"/>
                            </w:pPr>
                          </w:p>
                          <w:p w14:paraId="6CBE3634" w14:textId="77777777" w:rsidR="00A76F88" w:rsidRDefault="00A76F88" w:rsidP="00A76F88">
                            <w:pPr>
                              <w:jc w:val="center"/>
                            </w:pPr>
                            <w:r>
                              <w:rPr>
                                <w:rFonts w:ascii="Calibri" w:hAnsi="Calibri" w:cs="Calibri"/>
                                <w:noProof/>
                              </w:rPr>
                              <w:drawing>
                                <wp:inline distT="0" distB="0" distL="0" distR="0" wp14:anchorId="1BE909AA" wp14:editId="562485CA">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DB477"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4F11D477" w14:textId="77777777" w:rsidR="00A76F88" w:rsidRDefault="00A76F88" w:rsidP="00A76F88">
                      <w:pPr>
                        <w:jc w:val="center"/>
                      </w:pPr>
                    </w:p>
                    <w:p w14:paraId="7A10ACB3" w14:textId="77777777" w:rsidR="00A76F88" w:rsidRDefault="00A76F88" w:rsidP="00A76F88">
                      <w:pPr>
                        <w:jc w:val="center"/>
                      </w:pPr>
                    </w:p>
                    <w:p w14:paraId="6CBE3634" w14:textId="77777777" w:rsidR="00A76F88" w:rsidRDefault="00A76F88" w:rsidP="00A76F88">
                      <w:pPr>
                        <w:jc w:val="center"/>
                      </w:pPr>
                      <w:r>
                        <w:rPr>
                          <w:rFonts w:ascii="Calibri" w:hAnsi="Calibri" w:cs="Calibri"/>
                          <w:noProof/>
                        </w:rPr>
                        <w:drawing>
                          <wp:inline distT="0" distB="0" distL="0" distR="0" wp14:anchorId="1BE909AA" wp14:editId="562485CA">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4C5AF1C4" w14:textId="77777777" w:rsidR="00A76F88" w:rsidRDefault="00A76F88" w:rsidP="00A76F88">
      <w:pPr>
        <w:ind w:firstLine="567"/>
        <w:rPr>
          <w:sz w:val="20"/>
        </w:rPr>
      </w:pPr>
      <w:r>
        <w:rPr>
          <w:sz w:val="20"/>
        </w:rPr>
        <w:t>średnim przedsiębiorstwem</w:t>
      </w:r>
    </w:p>
    <w:p w14:paraId="57F9D7F3" w14:textId="77777777" w:rsidR="00A76F88" w:rsidRDefault="00A76F88" w:rsidP="00A76F88">
      <w:pPr>
        <w:pStyle w:val="Tekstpodstawowy"/>
        <w:rPr>
          <w:sz w:val="20"/>
        </w:rPr>
      </w:pPr>
    </w:p>
    <w:p w14:paraId="26DE66C3"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1CF783FD" wp14:editId="5E8F3A01">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D53F3"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3D190661" w14:textId="77777777" w:rsidR="00A76F88" w:rsidRDefault="00A76F88" w:rsidP="00A76F88">
      <w:pPr>
        <w:ind w:firstLine="567"/>
        <w:rPr>
          <w:sz w:val="20"/>
        </w:rPr>
      </w:pPr>
    </w:p>
    <w:p w14:paraId="04169248" w14:textId="77777777" w:rsidR="00A76F88" w:rsidRPr="00D34CE7" w:rsidRDefault="00A76F88" w:rsidP="00A76F88">
      <w:pPr>
        <w:rPr>
          <w:sz w:val="10"/>
          <w:szCs w:val="10"/>
        </w:rPr>
      </w:pPr>
    </w:p>
    <w:p w14:paraId="70F67BDE"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37B121F0" wp14:editId="216FCB68">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29298"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3AFAD7D4" w14:textId="77777777" w:rsidR="00A76F88" w:rsidRDefault="00A76F88" w:rsidP="00A76F88">
      <w:pPr>
        <w:ind w:firstLine="567"/>
        <w:rPr>
          <w:sz w:val="20"/>
        </w:rPr>
      </w:pPr>
    </w:p>
    <w:p w14:paraId="4436B44F" w14:textId="77777777" w:rsidR="00A76F88" w:rsidRPr="00D34CE7" w:rsidRDefault="00A76F88" w:rsidP="00A76F88">
      <w:pPr>
        <w:ind w:firstLine="567"/>
        <w:rPr>
          <w:sz w:val="10"/>
          <w:szCs w:val="10"/>
        </w:rPr>
      </w:pPr>
    </w:p>
    <w:p w14:paraId="01B021CE"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58DB18BD" wp14:editId="68510132">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59E3A"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5D0D8CEA" w14:textId="77777777" w:rsidR="00A76F88" w:rsidRPr="00623208" w:rsidRDefault="00A76F88" w:rsidP="00A76F88">
      <w:pPr>
        <w:pStyle w:val="Nagwek8"/>
        <w:ind w:left="360"/>
        <w:jc w:val="left"/>
        <w:rPr>
          <w:i/>
          <w:iCs/>
        </w:rPr>
      </w:pPr>
    </w:p>
    <w:p w14:paraId="6BE3C5DF" w14:textId="77777777" w:rsidR="00A76F88" w:rsidRDefault="00A76F88" w:rsidP="00A76F88">
      <w:pPr>
        <w:pStyle w:val="Tekstpodstawowy"/>
        <w:widowControl/>
        <w:rPr>
          <w:i w:val="0"/>
          <w:sz w:val="20"/>
        </w:rPr>
      </w:pPr>
      <w:r w:rsidRPr="00E943B1">
        <w:rPr>
          <w:i w:val="0"/>
          <w:sz w:val="20"/>
        </w:rPr>
        <w:t>* zaznaczyć właściwe</w:t>
      </w:r>
    </w:p>
    <w:p w14:paraId="1C2AFD31" w14:textId="77777777" w:rsidR="00A76F88" w:rsidRPr="006406E3" w:rsidRDefault="00A76F88" w:rsidP="00A76F88">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383FF9F9" w14:textId="77777777" w:rsidR="00A76F88" w:rsidRDefault="00A76F88" w:rsidP="00A76F88">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09658FA4" w14:textId="77777777" w:rsidR="00A76F88" w:rsidRDefault="00A76F88" w:rsidP="00A76F88">
      <w:pPr>
        <w:pStyle w:val="Tekstpodstawowy"/>
        <w:rPr>
          <w:i w:val="0"/>
          <w:sz w:val="19"/>
          <w:szCs w:val="19"/>
        </w:rPr>
      </w:pPr>
    </w:p>
    <w:p w14:paraId="0E635CF0" w14:textId="77777777" w:rsidR="00A76F88" w:rsidRDefault="00A76F88" w:rsidP="00A76F88">
      <w:pPr>
        <w:pStyle w:val="Tekstpodstawowy"/>
        <w:rPr>
          <w:i w:val="0"/>
          <w:sz w:val="19"/>
          <w:szCs w:val="19"/>
        </w:rPr>
      </w:pPr>
    </w:p>
    <w:p w14:paraId="14F10AFA" w14:textId="77777777" w:rsidR="00A76F88" w:rsidRPr="001E6041" w:rsidRDefault="00A76F88" w:rsidP="00A76F88">
      <w:pPr>
        <w:pStyle w:val="Tekstpodstawowy"/>
        <w:rPr>
          <w:i w:val="0"/>
          <w:sz w:val="19"/>
          <w:szCs w:val="19"/>
        </w:rPr>
      </w:pPr>
    </w:p>
    <w:p w14:paraId="7E3EDD9A" w14:textId="699665A9" w:rsidR="00A76F88" w:rsidRPr="0094278E" w:rsidRDefault="007F402E" w:rsidP="00A76F88">
      <w:pPr>
        <w:suppressAutoHyphens w:val="0"/>
        <w:autoSpaceDE w:val="0"/>
        <w:autoSpaceDN w:val="0"/>
        <w:adjustRightInd w:val="0"/>
        <w:spacing w:line="360" w:lineRule="auto"/>
        <w:jc w:val="both"/>
        <w:rPr>
          <w:b/>
          <w:bCs/>
          <w:sz w:val="20"/>
        </w:rPr>
      </w:pPr>
      <w:r>
        <w:rPr>
          <w:sz w:val="20"/>
        </w:rPr>
        <w:t>5</w:t>
      </w:r>
      <w:r w:rsidR="00A76F88" w:rsidRPr="008E3551">
        <w:rPr>
          <w:sz w:val="20"/>
        </w:rPr>
        <w:t>.</w:t>
      </w:r>
      <w:r w:rsidR="00A76F88">
        <w:rPr>
          <w:b/>
          <w:bCs/>
          <w:sz w:val="20"/>
        </w:rPr>
        <w:t xml:space="preserve"> </w:t>
      </w:r>
      <w:r w:rsidR="00A76F88" w:rsidRPr="0055735B">
        <w:rPr>
          <w:sz w:val="20"/>
        </w:rPr>
        <w:t>Załącznikami do niniejszego formularza oferty są:</w:t>
      </w:r>
    </w:p>
    <w:p w14:paraId="4CC85368" w14:textId="77777777" w:rsidR="00A76F88" w:rsidRPr="0055735B" w:rsidRDefault="00A76F88" w:rsidP="00A76F88">
      <w:pPr>
        <w:rPr>
          <w:sz w:val="20"/>
        </w:rPr>
      </w:pPr>
    </w:p>
    <w:p w14:paraId="3C349D5D" w14:textId="77777777" w:rsidR="00A76F88" w:rsidRPr="0055735B" w:rsidRDefault="00A76F88" w:rsidP="00A76F88">
      <w:pPr>
        <w:numPr>
          <w:ilvl w:val="0"/>
          <w:numId w:val="60"/>
        </w:numPr>
        <w:suppressAutoHyphens w:val="0"/>
        <w:spacing w:after="240"/>
        <w:ind w:left="284" w:hanging="284"/>
        <w:rPr>
          <w:sz w:val="20"/>
        </w:rPr>
      </w:pPr>
      <w:r w:rsidRPr="0055735B">
        <w:rPr>
          <w:sz w:val="20"/>
        </w:rPr>
        <w:t>…………………………………………………………</w:t>
      </w:r>
    </w:p>
    <w:p w14:paraId="4985D7CB" w14:textId="77777777" w:rsidR="00A76F88" w:rsidRPr="0055735B" w:rsidRDefault="00A76F88" w:rsidP="00A76F88">
      <w:pPr>
        <w:numPr>
          <w:ilvl w:val="0"/>
          <w:numId w:val="60"/>
        </w:numPr>
        <w:suppressAutoHyphens w:val="0"/>
        <w:spacing w:after="240"/>
        <w:ind w:left="284" w:hanging="284"/>
        <w:rPr>
          <w:sz w:val="20"/>
        </w:rPr>
      </w:pPr>
      <w:r w:rsidRPr="0055735B">
        <w:rPr>
          <w:sz w:val="20"/>
        </w:rPr>
        <w:t>…………………………………………………………</w:t>
      </w:r>
    </w:p>
    <w:p w14:paraId="2EB46CE0" w14:textId="77777777" w:rsidR="00A76F88" w:rsidRPr="00BF52AD" w:rsidRDefault="00A76F88" w:rsidP="00A76F88">
      <w:pPr>
        <w:numPr>
          <w:ilvl w:val="0"/>
          <w:numId w:val="60"/>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5AC196F4" w14:textId="77777777" w:rsidR="00A76F88" w:rsidRPr="0055735B" w:rsidRDefault="00A76F88" w:rsidP="00A76F88">
      <w:pPr>
        <w:pStyle w:val="Tekstpodstawowy"/>
        <w:ind w:left="284" w:hanging="284"/>
        <w:rPr>
          <w:sz w:val="20"/>
        </w:rPr>
      </w:pPr>
    </w:p>
    <w:p w14:paraId="4FC8F6B7" w14:textId="77777777" w:rsidR="00A76F88" w:rsidRDefault="00A76F88" w:rsidP="00A76F88">
      <w:pPr>
        <w:tabs>
          <w:tab w:val="left" w:pos="1069"/>
        </w:tabs>
        <w:ind w:left="840"/>
        <w:jc w:val="right"/>
        <w:rPr>
          <w:rFonts w:ascii="Tahoma" w:hAnsi="Tahoma" w:cs="Tahoma"/>
          <w:position w:val="10"/>
          <w:sz w:val="20"/>
        </w:rPr>
      </w:pPr>
    </w:p>
    <w:p w14:paraId="6BADAFC8" w14:textId="77777777" w:rsidR="00A76F88" w:rsidRDefault="00A76F88" w:rsidP="00A76F88">
      <w:pPr>
        <w:tabs>
          <w:tab w:val="left" w:pos="1069"/>
        </w:tabs>
        <w:ind w:left="840"/>
        <w:jc w:val="right"/>
        <w:rPr>
          <w:rFonts w:ascii="Tahoma" w:hAnsi="Tahoma" w:cs="Tahoma"/>
          <w:position w:val="10"/>
          <w:sz w:val="20"/>
        </w:rPr>
      </w:pPr>
    </w:p>
    <w:p w14:paraId="013D7BAE" w14:textId="77777777" w:rsidR="00A76F88" w:rsidRPr="00154D11" w:rsidRDefault="00A76F88" w:rsidP="00A76F88">
      <w:pPr>
        <w:tabs>
          <w:tab w:val="left" w:pos="1069"/>
        </w:tabs>
        <w:ind w:left="840"/>
        <w:jc w:val="right"/>
        <w:rPr>
          <w:rFonts w:ascii="Tahoma" w:hAnsi="Tahoma" w:cs="Tahoma"/>
          <w:position w:val="10"/>
          <w:sz w:val="20"/>
        </w:rPr>
      </w:pPr>
    </w:p>
    <w:p w14:paraId="2EBE649B" w14:textId="77777777" w:rsidR="00A76F88" w:rsidRPr="002D31CF" w:rsidRDefault="00A76F88" w:rsidP="00A76F88">
      <w:pPr>
        <w:pStyle w:val="Tekstpodstawowy"/>
        <w:widowControl/>
      </w:pPr>
      <w:r>
        <w:rPr>
          <w:rFonts w:ascii="Tahoma" w:hAnsi="Tahoma" w:cs="Tahoma"/>
          <w:position w:val="10"/>
          <w:sz w:val="12"/>
          <w:szCs w:val="12"/>
        </w:rPr>
        <w:t xml:space="preserve">                                                     </w:t>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p>
    <w:p w14:paraId="59265018" w14:textId="77777777" w:rsidR="00A76F88" w:rsidRDefault="00A76F88" w:rsidP="00A76F88">
      <w:pPr>
        <w:tabs>
          <w:tab w:val="left" w:pos="567"/>
        </w:tabs>
        <w:jc w:val="both"/>
        <w:rPr>
          <w:rFonts w:ascii="Tahoma" w:hAnsi="Tahoma" w:cs="Tahoma"/>
          <w:b/>
          <w:bCs/>
          <w:sz w:val="32"/>
          <w:szCs w:val="32"/>
        </w:rPr>
      </w:pPr>
    </w:p>
    <w:p w14:paraId="2A2A678A" w14:textId="1D84B8B4" w:rsidR="00CE5392" w:rsidRDefault="00CE5392" w:rsidP="00CE5392">
      <w:pPr>
        <w:tabs>
          <w:tab w:val="left" w:pos="567"/>
        </w:tabs>
        <w:jc w:val="both"/>
        <w:rPr>
          <w:rFonts w:ascii="Tahoma" w:hAnsi="Tahoma" w:cs="Tahoma"/>
          <w:b/>
          <w:bCs/>
          <w:sz w:val="32"/>
          <w:szCs w:val="32"/>
        </w:rPr>
      </w:pPr>
    </w:p>
    <w:sectPr w:rsidR="00CE5392" w:rsidSect="00A23B2A">
      <w:headerReference w:type="default" r:id="rId9"/>
      <w:footerReference w:type="even" r:id="rId10"/>
      <w:footerReference w:type="default" r:id="rId11"/>
      <w:headerReference w:type="first" r:id="rId12"/>
      <w:footerReference w:type="first" r:id="rId13"/>
      <w:footnotePr>
        <w:pos w:val="beneathText"/>
      </w:footnotePr>
      <w:pgSz w:w="11905" w:h="16837" w:code="9"/>
      <w:pgMar w:top="735" w:right="1418" w:bottom="1559" w:left="1418" w:header="0"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7A73D" w14:textId="77777777" w:rsidR="00FA5B7F" w:rsidRPr="00A23B2A" w:rsidRDefault="00FA5B7F" w:rsidP="00FA5B7F">
    <w:pPr>
      <w:pBdr>
        <w:top w:val="single" w:sz="4" w:space="1" w:color="auto"/>
      </w:pBdr>
      <w:tabs>
        <w:tab w:val="left" w:pos="0"/>
      </w:tabs>
      <w:autoSpaceDE w:val="0"/>
      <w:autoSpaceDN w:val="0"/>
      <w:adjustRightInd w:val="0"/>
      <w:spacing w:line="276" w:lineRule="auto"/>
      <w:jc w:val="both"/>
      <w:rPr>
        <w:b/>
        <w:sz w:val="20"/>
      </w:rPr>
    </w:pPr>
    <w:bookmarkStart w:id="0" w:name="_Hlk177553772"/>
    <w:r w:rsidRPr="00A23B2A">
      <w:rPr>
        <w:b/>
        <w:sz w:val="20"/>
      </w:rPr>
      <w:t xml:space="preserve">Ochotnicza Straż Pożarna w </w:t>
    </w:r>
    <w:r>
      <w:rPr>
        <w:b/>
        <w:sz w:val="20"/>
      </w:rPr>
      <w:t>Szlembarku</w:t>
    </w:r>
  </w:p>
  <w:p w14:paraId="0287C374" w14:textId="77777777" w:rsidR="00FA5B7F" w:rsidRDefault="00FA5B7F" w:rsidP="00FA5B7F">
    <w:pPr>
      <w:tabs>
        <w:tab w:val="left" w:pos="567"/>
      </w:tabs>
      <w:autoSpaceDE w:val="0"/>
      <w:autoSpaceDN w:val="0"/>
      <w:adjustRightInd w:val="0"/>
      <w:spacing w:line="276" w:lineRule="auto"/>
      <w:jc w:val="both"/>
      <w:rPr>
        <w:bCs/>
        <w:sz w:val="20"/>
      </w:rPr>
    </w:pPr>
    <w:r w:rsidRPr="00F275A8">
      <w:rPr>
        <w:bCs/>
        <w:sz w:val="20"/>
      </w:rPr>
      <w:t>SZLEMBARK</w:t>
    </w:r>
    <w:r>
      <w:rPr>
        <w:bCs/>
        <w:sz w:val="20"/>
      </w:rPr>
      <w:t xml:space="preserve"> b/n</w:t>
    </w:r>
    <w:r w:rsidRPr="00F275A8">
      <w:rPr>
        <w:bCs/>
        <w:sz w:val="20"/>
      </w:rPr>
      <w:t>, 34-434 HARKLOWA</w:t>
    </w:r>
  </w:p>
  <w:p w14:paraId="2D61E905" w14:textId="77777777" w:rsidR="00FA5B7F" w:rsidRPr="00A23B2A" w:rsidRDefault="00FA5B7F" w:rsidP="00FA5B7F">
    <w:pPr>
      <w:tabs>
        <w:tab w:val="left" w:pos="567"/>
      </w:tabs>
      <w:autoSpaceDE w:val="0"/>
      <w:autoSpaceDN w:val="0"/>
      <w:adjustRightInd w:val="0"/>
      <w:spacing w:line="276" w:lineRule="auto"/>
      <w:jc w:val="both"/>
      <w:rPr>
        <w:bCs/>
        <w:sz w:val="20"/>
      </w:rPr>
    </w:pPr>
    <w:r w:rsidRPr="00A23B2A">
      <w:rPr>
        <w:bCs/>
        <w:sz w:val="20"/>
      </w:rPr>
      <w:t xml:space="preserve">REGON: </w:t>
    </w:r>
    <w:r w:rsidRPr="00F275A8">
      <w:rPr>
        <w:bCs/>
        <w:sz w:val="20"/>
      </w:rPr>
      <w:t>492732265</w:t>
    </w:r>
    <w:r w:rsidRPr="00A23B2A">
      <w:rPr>
        <w:bCs/>
        <w:sz w:val="20"/>
      </w:rPr>
      <w:t xml:space="preserve">, NIP: </w:t>
    </w:r>
    <w:r w:rsidRPr="00F275A8">
      <w:rPr>
        <w:bCs/>
        <w:sz w:val="20"/>
      </w:rPr>
      <w:t>7352433925</w:t>
    </w:r>
    <w:r w:rsidRPr="00A23B2A">
      <w:rPr>
        <w:bCs/>
        <w:sz w:val="20"/>
      </w:rPr>
      <w:t xml:space="preserve">, KRS: </w:t>
    </w:r>
    <w:r w:rsidRPr="00F275A8">
      <w:rPr>
        <w:bCs/>
        <w:sz w:val="20"/>
      </w:rPr>
      <w:t>0000029295</w:t>
    </w:r>
  </w:p>
  <w:bookmarkEnd w:id="0"/>
  <w:p w14:paraId="55C96601" w14:textId="77777777" w:rsidR="00FA67B5" w:rsidRPr="00335D62" w:rsidRDefault="00FA67B5" w:rsidP="00FA67B5">
    <w:pPr>
      <w:pStyle w:val="Stopka"/>
      <w:jc w:val="right"/>
      <w:rPr>
        <w:szCs w:val="12"/>
        <w:lang w:val="pl-PL"/>
      </w:rPr>
    </w:pPr>
    <w:r w:rsidRPr="00335D62">
      <w:rPr>
        <w:rFonts w:ascii="Tahoma" w:hAnsi="Tahoma" w:cs="Tahoma"/>
        <w:sz w:val="16"/>
        <w:szCs w:val="16"/>
      </w:rPr>
      <w:t xml:space="preserve">strona </w:t>
    </w:r>
    <w:r w:rsidRPr="00335D62">
      <w:rPr>
        <w:rStyle w:val="Numerstrony"/>
        <w:rFonts w:ascii="Tahoma" w:hAnsi="Tahoma" w:cs="Tahoma"/>
        <w:sz w:val="16"/>
        <w:szCs w:val="16"/>
      </w:rPr>
      <w:fldChar w:fldCharType="begin"/>
    </w:r>
    <w:r w:rsidRPr="00335D62">
      <w:rPr>
        <w:rStyle w:val="Numerstrony"/>
        <w:rFonts w:ascii="Tahoma" w:hAnsi="Tahoma" w:cs="Tahoma"/>
        <w:sz w:val="16"/>
        <w:szCs w:val="16"/>
      </w:rPr>
      <w:instrText xml:space="preserve"> PAGE </w:instrText>
    </w:r>
    <w:r w:rsidRPr="00335D62">
      <w:rPr>
        <w:rStyle w:val="Numerstrony"/>
        <w:rFonts w:ascii="Tahoma" w:hAnsi="Tahoma" w:cs="Tahoma"/>
        <w:sz w:val="16"/>
        <w:szCs w:val="16"/>
      </w:rPr>
      <w:fldChar w:fldCharType="separate"/>
    </w:r>
    <w:r>
      <w:rPr>
        <w:rStyle w:val="Numerstrony"/>
        <w:rFonts w:ascii="Tahoma" w:hAnsi="Tahoma" w:cs="Tahoma"/>
        <w:sz w:val="16"/>
        <w:szCs w:val="16"/>
      </w:rPr>
      <w:t>1</w:t>
    </w:r>
    <w:r w:rsidRPr="00335D62">
      <w:rPr>
        <w:rStyle w:val="Numerstrony"/>
        <w:rFonts w:ascii="Tahoma" w:hAnsi="Tahoma" w:cs="Tahoma"/>
        <w:sz w:val="16"/>
        <w:szCs w:val="16"/>
      </w:rPr>
      <w:fldChar w:fldCharType="end"/>
    </w:r>
  </w:p>
  <w:p w14:paraId="5C07DBE9" w14:textId="77777777" w:rsidR="006508CC" w:rsidRPr="00E57A1D" w:rsidRDefault="006508CC" w:rsidP="00E57A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57728" behindDoc="1" locked="0" layoutInCell="1" allowOverlap="1" wp14:anchorId="4BB65D38" wp14:editId="7BC0E67D">
          <wp:simplePos x="0" y="0"/>
          <wp:positionH relativeFrom="column">
            <wp:posOffset>-1309370</wp:posOffset>
          </wp:positionH>
          <wp:positionV relativeFrom="paragraph">
            <wp:posOffset>631825</wp:posOffset>
          </wp:positionV>
          <wp:extent cx="7886065" cy="365760"/>
          <wp:effectExtent l="0" t="0" r="0" b="0"/>
          <wp:wrapNone/>
          <wp:docPr id="951570505" name="Obraz 951570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5680" behindDoc="0" locked="0" layoutInCell="1" allowOverlap="1" wp14:anchorId="14134281" wp14:editId="325755FA">
          <wp:simplePos x="0" y="0"/>
          <wp:positionH relativeFrom="column">
            <wp:posOffset>12700</wp:posOffset>
          </wp:positionH>
          <wp:positionV relativeFrom="paragraph">
            <wp:posOffset>61595</wp:posOffset>
          </wp:positionV>
          <wp:extent cx="498475" cy="546100"/>
          <wp:effectExtent l="0" t="0" r="0" b="0"/>
          <wp:wrapNone/>
          <wp:docPr id="390169127" name="Obraz 390169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4DC96" w14:textId="0600D86E" w:rsidR="00FA67B5" w:rsidRDefault="00FA67B5" w:rsidP="00FA67B5">
    <w:pPr>
      <w:pStyle w:val="NormalnyWeb"/>
      <w:rPr>
        <w:noProof/>
      </w:rPr>
    </w:pPr>
  </w:p>
  <w:p w14:paraId="269A32FC" w14:textId="1428A9FC" w:rsidR="00A23B2A" w:rsidRDefault="00A23B2A" w:rsidP="00A23B2A">
    <w:pPr>
      <w:pBdr>
        <w:bottom w:val="single" w:sz="4" w:space="1" w:color="auto"/>
      </w:pBdr>
      <w:jc w:val="center"/>
      <w:rPr>
        <w:sz w:val="20"/>
      </w:rPr>
    </w:pPr>
    <w:r w:rsidRPr="00135F7B">
      <w:rPr>
        <w:sz w:val="20"/>
      </w:rPr>
      <w:t xml:space="preserve">Tryb podstawowy bez przeprowadzania negocjacji na </w:t>
    </w:r>
    <w:r>
      <w:rPr>
        <w:sz w:val="20"/>
      </w:rPr>
      <w:t>d</w:t>
    </w:r>
    <w:r w:rsidRPr="00A23B2A">
      <w:rPr>
        <w:sz w:val="20"/>
      </w:rPr>
      <w:t>ostaw</w:t>
    </w:r>
    <w:r>
      <w:rPr>
        <w:sz w:val="20"/>
      </w:rPr>
      <w:t>ę</w:t>
    </w:r>
    <w:r w:rsidRPr="00A23B2A">
      <w:rPr>
        <w:sz w:val="20"/>
      </w:rPr>
      <w:t xml:space="preserve"> samochodu ratowniczo - gaśniczego dla Ochotniczej Straży Pożarnej w </w:t>
    </w:r>
    <w:r w:rsidR="007F402E" w:rsidRPr="007F402E">
      <w:rPr>
        <w:sz w:val="20"/>
      </w:rPr>
      <w:t>Szlembarku</w:t>
    </w:r>
  </w:p>
  <w:p w14:paraId="09BC66FF" w14:textId="77777777" w:rsidR="00A23B2A" w:rsidRPr="00A23B2A" w:rsidRDefault="00A23B2A" w:rsidP="00A23B2A">
    <w:pPr>
      <w:pBdr>
        <w:bottom w:val="single" w:sz="4" w:space="1" w:color="auto"/>
      </w:pBdr>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9776" behindDoc="1" locked="0" layoutInCell="1" allowOverlap="1" wp14:anchorId="29026533" wp14:editId="61E7269B">
          <wp:simplePos x="0" y="0"/>
          <wp:positionH relativeFrom="column">
            <wp:posOffset>-796925</wp:posOffset>
          </wp:positionH>
          <wp:positionV relativeFrom="paragraph">
            <wp:posOffset>-592455</wp:posOffset>
          </wp:positionV>
          <wp:extent cx="7256145" cy="1133475"/>
          <wp:effectExtent l="0" t="0" r="0" b="0"/>
          <wp:wrapNone/>
          <wp:docPr id="1106217812" name="Obraz 1106217812"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6"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3"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5"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9"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0"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68"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2"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7"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8"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9"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0"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764688927">
    <w:abstractNumId w:val="5"/>
  </w:num>
  <w:num w:numId="2" w16cid:durableId="473715995">
    <w:abstractNumId w:val="7"/>
  </w:num>
  <w:num w:numId="3" w16cid:durableId="1111512118">
    <w:abstractNumId w:val="15"/>
  </w:num>
  <w:num w:numId="4" w16cid:durableId="1641299164">
    <w:abstractNumId w:val="16"/>
  </w:num>
  <w:num w:numId="5" w16cid:durableId="2060744664">
    <w:abstractNumId w:val="27"/>
  </w:num>
  <w:num w:numId="6" w16cid:durableId="2081369652">
    <w:abstractNumId w:val="28"/>
  </w:num>
  <w:num w:numId="7" w16cid:durableId="2074545037">
    <w:abstractNumId w:val="29"/>
  </w:num>
  <w:num w:numId="8" w16cid:durableId="1083186940">
    <w:abstractNumId w:val="31"/>
  </w:num>
  <w:num w:numId="9" w16cid:durableId="2089764961">
    <w:abstractNumId w:val="47"/>
  </w:num>
  <w:num w:numId="10" w16cid:durableId="1862627134">
    <w:abstractNumId w:val="72"/>
  </w:num>
  <w:num w:numId="11" w16cid:durableId="150755222">
    <w:abstractNumId w:val="73"/>
  </w:num>
  <w:num w:numId="12" w16cid:durableId="427392687">
    <w:abstractNumId w:val="179"/>
  </w:num>
  <w:num w:numId="13" w16cid:durableId="1266884645">
    <w:abstractNumId w:val="178"/>
  </w:num>
  <w:num w:numId="14" w16cid:durableId="1759710266">
    <w:abstractNumId w:val="177"/>
  </w:num>
  <w:num w:numId="15" w16cid:durableId="1160118910">
    <w:abstractNumId w:val="167"/>
  </w:num>
  <w:num w:numId="16" w16cid:durableId="1765421097">
    <w:abstractNumId w:val="158"/>
  </w:num>
  <w:num w:numId="17" w16cid:durableId="1026180054">
    <w:abstractNumId w:val="159"/>
  </w:num>
  <w:num w:numId="18" w16cid:durableId="408844123">
    <w:abstractNumId w:val="133"/>
  </w:num>
  <w:num w:numId="19" w16cid:durableId="182868321">
    <w:abstractNumId w:val="163"/>
  </w:num>
  <w:num w:numId="20" w16cid:durableId="118228128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1959530">
    <w:abstractNumId w:val="176"/>
  </w:num>
  <w:num w:numId="22" w16cid:durableId="90054320">
    <w:abstractNumId w:val="147"/>
  </w:num>
  <w:num w:numId="23" w16cid:durableId="957298044">
    <w:abstractNumId w:val="129"/>
  </w:num>
  <w:num w:numId="24" w16cid:durableId="2045279335">
    <w:abstractNumId w:val="149"/>
  </w:num>
  <w:num w:numId="25" w16cid:durableId="870800692">
    <w:abstractNumId w:val="174"/>
  </w:num>
  <w:num w:numId="26" w16cid:durableId="1270695575">
    <w:abstractNumId w:val="126"/>
  </w:num>
  <w:num w:numId="27" w16cid:durableId="1334453340">
    <w:abstractNumId w:val="33"/>
  </w:num>
  <w:num w:numId="28" w16cid:durableId="581257465">
    <w:abstractNumId w:val="150"/>
  </w:num>
  <w:num w:numId="29" w16cid:durableId="789781284">
    <w:abstractNumId w:val="143"/>
  </w:num>
  <w:num w:numId="30" w16cid:durableId="681474916">
    <w:abstractNumId w:val="152"/>
  </w:num>
  <w:num w:numId="31" w16cid:durableId="261258780">
    <w:abstractNumId w:val="171"/>
  </w:num>
  <w:num w:numId="32" w16cid:durableId="63191121">
    <w:abstractNumId w:val="160"/>
  </w:num>
  <w:num w:numId="33" w16cid:durableId="791245632">
    <w:abstractNumId w:val="170"/>
  </w:num>
  <w:num w:numId="34" w16cid:durableId="472985509">
    <w:abstractNumId w:val="140"/>
  </w:num>
  <w:num w:numId="35" w16cid:durableId="847644123">
    <w:abstractNumId w:val="180"/>
  </w:num>
  <w:num w:numId="36" w16cid:durableId="1641498797">
    <w:abstractNumId w:val="139"/>
  </w:num>
  <w:num w:numId="37" w16cid:durableId="2049331149">
    <w:abstractNumId w:val="144"/>
  </w:num>
  <w:num w:numId="38" w16cid:durableId="410397717">
    <w:abstractNumId w:val="136"/>
  </w:num>
  <w:num w:numId="39" w16cid:durableId="445388692">
    <w:abstractNumId w:val="175"/>
  </w:num>
  <w:num w:numId="40" w16cid:durableId="1825508733">
    <w:abstractNumId w:val="131"/>
  </w:num>
  <w:num w:numId="41" w16cid:durableId="668603550">
    <w:abstractNumId w:val="146"/>
  </w:num>
  <w:num w:numId="42" w16cid:durableId="115805334">
    <w:abstractNumId w:val="173"/>
  </w:num>
  <w:num w:numId="43" w16cid:durableId="1063941793">
    <w:abstractNumId w:val="165"/>
  </w:num>
  <w:num w:numId="44" w16cid:durableId="987169032">
    <w:abstractNumId w:val="157"/>
  </w:num>
  <w:num w:numId="45" w16cid:durableId="1167089168">
    <w:abstractNumId w:val="148"/>
  </w:num>
  <w:num w:numId="46" w16cid:durableId="855196213">
    <w:abstractNumId w:val="161"/>
  </w:num>
  <w:num w:numId="47" w16cid:durableId="197666278">
    <w:abstractNumId w:val="135"/>
  </w:num>
  <w:num w:numId="48" w16cid:durableId="1155415900">
    <w:abstractNumId w:val="141"/>
  </w:num>
  <w:num w:numId="49" w16cid:durableId="1369646364">
    <w:abstractNumId w:val="153"/>
  </w:num>
  <w:num w:numId="50" w16cid:durableId="1318923552">
    <w:abstractNumId w:val="155"/>
  </w:num>
  <w:num w:numId="51" w16cid:durableId="515080070">
    <w:abstractNumId w:val="169"/>
  </w:num>
  <w:num w:numId="52" w16cid:durableId="576134802">
    <w:abstractNumId w:val="134"/>
  </w:num>
  <w:num w:numId="53" w16cid:durableId="1244298723">
    <w:abstractNumId w:val="128"/>
  </w:num>
  <w:num w:numId="54" w16cid:durableId="223612291">
    <w:abstractNumId w:val="124"/>
  </w:num>
  <w:num w:numId="55" w16cid:durableId="1646397059">
    <w:abstractNumId w:val="142"/>
  </w:num>
  <w:num w:numId="56" w16cid:durableId="175387422">
    <w:abstractNumId w:val="151"/>
  </w:num>
  <w:num w:numId="57" w16cid:durableId="2110587592">
    <w:abstractNumId w:val="156"/>
  </w:num>
  <w:num w:numId="58" w16cid:durableId="677926643">
    <w:abstractNumId w:val="154"/>
  </w:num>
  <w:num w:numId="59" w16cid:durableId="1224102000">
    <w:abstractNumId w:val="166"/>
  </w:num>
  <w:num w:numId="60" w16cid:durableId="660742008">
    <w:abstractNumId w:val="168"/>
  </w:num>
  <w:num w:numId="61" w16cid:durableId="1704204752">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475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1F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3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6FA7"/>
    <w:rsid w:val="000E7935"/>
    <w:rsid w:val="000F0F62"/>
    <w:rsid w:val="000F18B8"/>
    <w:rsid w:val="000F240D"/>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2402"/>
    <w:rsid w:val="001134F9"/>
    <w:rsid w:val="001137CF"/>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282"/>
    <w:rsid w:val="00134064"/>
    <w:rsid w:val="00134128"/>
    <w:rsid w:val="00134ABB"/>
    <w:rsid w:val="00135C45"/>
    <w:rsid w:val="00135ED0"/>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B63"/>
    <w:rsid w:val="001750E0"/>
    <w:rsid w:val="001757ED"/>
    <w:rsid w:val="00176457"/>
    <w:rsid w:val="00181680"/>
    <w:rsid w:val="001819DB"/>
    <w:rsid w:val="00182E24"/>
    <w:rsid w:val="00182E9D"/>
    <w:rsid w:val="001833B4"/>
    <w:rsid w:val="00183CA0"/>
    <w:rsid w:val="00183F8B"/>
    <w:rsid w:val="001847EF"/>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263"/>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760A"/>
    <w:rsid w:val="001C79D1"/>
    <w:rsid w:val="001C7D1C"/>
    <w:rsid w:val="001D0001"/>
    <w:rsid w:val="001D1B67"/>
    <w:rsid w:val="001D322F"/>
    <w:rsid w:val="001D3354"/>
    <w:rsid w:val="001D40C4"/>
    <w:rsid w:val="001D49B5"/>
    <w:rsid w:val="001D51E7"/>
    <w:rsid w:val="001D5213"/>
    <w:rsid w:val="001D5324"/>
    <w:rsid w:val="001D5D80"/>
    <w:rsid w:val="001E0354"/>
    <w:rsid w:val="001E0E9F"/>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4598"/>
    <w:rsid w:val="002346B8"/>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F0269"/>
    <w:rsid w:val="002F058B"/>
    <w:rsid w:val="002F0C91"/>
    <w:rsid w:val="002F0EAE"/>
    <w:rsid w:val="002F18BF"/>
    <w:rsid w:val="002F27F7"/>
    <w:rsid w:val="002F3420"/>
    <w:rsid w:val="002F52B5"/>
    <w:rsid w:val="002F5E6C"/>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53CE"/>
    <w:rsid w:val="003669C2"/>
    <w:rsid w:val="00367773"/>
    <w:rsid w:val="003701C0"/>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7B"/>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36FD"/>
    <w:rsid w:val="00443BA8"/>
    <w:rsid w:val="00443E11"/>
    <w:rsid w:val="00445180"/>
    <w:rsid w:val="00445BA6"/>
    <w:rsid w:val="00445CA1"/>
    <w:rsid w:val="00445ECF"/>
    <w:rsid w:val="00446B1B"/>
    <w:rsid w:val="004471CB"/>
    <w:rsid w:val="00447CE8"/>
    <w:rsid w:val="00450880"/>
    <w:rsid w:val="004528D5"/>
    <w:rsid w:val="004533C0"/>
    <w:rsid w:val="00453437"/>
    <w:rsid w:val="004556A1"/>
    <w:rsid w:val="004556D0"/>
    <w:rsid w:val="004577AA"/>
    <w:rsid w:val="00460005"/>
    <w:rsid w:val="00460E30"/>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75FD"/>
    <w:rsid w:val="00497B64"/>
    <w:rsid w:val="004A0BD5"/>
    <w:rsid w:val="004A17FA"/>
    <w:rsid w:val="004A267C"/>
    <w:rsid w:val="004A2AAA"/>
    <w:rsid w:val="004A2B1E"/>
    <w:rsid w:val="004A2B2B"/>
    <w:rsid w:val="004A2DDC"/>
    <w:rsid w:val="004A2F4D"/>
    <w:rsid w:val="004A32D7"/>
    <w:rsid w:val="004A3512"/>
    <w:rsid w:val="004A387F"/>
    <w:rsid w:val="004A38F9"/>
    <w:rsid w:val="004A4376"/>
    <w:rsid w:val="004A4A83"/>
    <w:rsid w:val="004A5692"/>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3B26"/>
    <w:rsid w:val="004D480A"/>
    <w:rsid w:val="004D4D0B"/>
    <w:rsid w:val="004D66AA"/>
    <w:rsid w:val="004D71D2"/>
    <w:rsid w:val="004D73FA"/>
    <w:rsid w:val="004E0509"/>
    <w:rsid w:val="004E2F8B"/>
    <w:rsid w:val="004E3000"/>
    <w:rsid w:val="004E3C40"/>
    <w:rsid w:val="004E3C97"/>
    <w:rsid w:val="004E3F9F"/>
    <w:rsid w:val="004E44BE"/>
    <w:rsid w:val="004E4B50"/>
    <w:rsid w:val="004E4E09"/>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594"/>
    <w:rsid w:val="005E09FA"/>
    <w:rsid w:val="005E0F19"/>
    <w:rsid w:val="005E14CA"/>
    <w:rsid w:val="005E31A7"/>
    <w:rsid w:val="005E3672"/>
    <w:rsid w:val="005E5A80"/>
    <w:rsid w:val="005E60D4"/>
    <w:rsid w:val="005F06DA"/>
    <w:rsid w:val="005F07B2"/>
    <w:rsid w:val="005F0C05"/>
    <w:rsid w:val="005F1A77"/>
    <w:rsid w:val="005F1F7C"/>
    <w:rsid w:val="005F4AA4"/>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38A"/>
    <w:rsid w:val="0064791B"/>
    <w:rsid w:val="006479C3"/>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AB6"/>
    <w:rsid w:val="00662B1E"/>
    <w:rsid w:val="00664551"/>
    <w:rsid w:val="00664D42"/>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7F0"/>
    <w:rsid w:val="00701CBD"/>
    <w:rsid w:val="00701D26"/>
    <w:rsid w:val="0070282B"/>
    <w:rsid w:val="00703EB7"/>
    <w:rsid w:val="00704F58"/>
    <w:rsid w:val="00705E43"/>
    <w:rsid w:val="00706EE0"/>
    <w:rsid w:val="0070720A"/>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000"/>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5686"/>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402E"/>
    <w:rsid w:val="007F5221"/>
    <w:rsid w:val="007F5C77"/>
    <w:rsid w:val="007F6377"/>
    <w:rsid w:val="007F6472"/>
    <w:rsid w:val="008000C7"/>
    <w:rsid w:val="00800757"/>
    <w:rsid w:val="00800D58"/>
    <w:rsid w:val="0080119A"/>
    <w:rsid w:val="00801DB6"/>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3DE"/>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6D9"/>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3329"/>
    <w:rsid w:val="00933F05"/>
    <w:rsid w:val="009342D0"/>
    <w:rsid w:val="00934363"/>
    <w:rsid w:val="00934EF8"/>
    <w:rsid w:val="0093524B"/>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11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67E"/>
    <w:rsid w:val="009A3E97"/>
    <w:rsid w:val="009A3F7A"/>
    <w:rsid w:val="009A57C0"/>
    <w:rsid w:val="009A6840"/>
    <w:rsid w:val="009A70B4"/>
    <w:rsid w:val="009B17E9"/>
    <w:rsid w:val="009B1A5B"/>
    <w:rsid w:val="009B1CAA"/>
    <w:rsid w:val="009B201A"/>
    <w:rsid w:val="009B217F"/>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90F"/>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EA3"/>
    <w:rsid w:val="00A11489"/>
    <w:rsid w:val="00A12BA3"/>
    <w:rsid w:val="00A12C39"/>
    <w:rsid w:val="00A14D2C"/>
    <w:rsid w:val="00A16001"/>
    <w:rsid w:val="00A20FCE"/>
    <w:rsid w:val="00A21E1A"/>
    <w:rsid w:val="00A2286B"/>
    <w:rsid w:val="00A22CF8"/>
    <w:rsid w:val="00A22E34"/>
    <w:rsid w:val="00A23B2A"/>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AD6"/>
    <w:rsid w:val="00A76F88"/>
    <w:rsid w:val="00A77861"/>
    <w:rsid w:val="00A77ED9"/>
    <w:rsid w:val="00A80DF6"/>
    <w:rsid w:val="00A80FCD"/>
    <w:rsid w:val="00A813B2"/>
    <w:rsid w:val="00A81AB1"/>
    <w:rsid w:val="00A81FA4"/>
    <w:rsid w:val="00A828E8"/>
    <w:rsid w:val="00A831B7"/>
    <w:rsid w:val="00A832EC"/>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B"/>
    <w:rsid w:val="00AC041A"/>
    <w:rsid w:val="00AC0507"/>
    <w:rsid w:val="00AC0987"/>
    <w:rsid w:val="00AC2A2D"/>
    <w:rsid w:val="00AC2C83"/>
    <w:rsid w:val="00AC573B"/>
    <w:rsid w:val="00AC6E1A"/>
    <w:rsid w:val="00AC7692"/>
    <w:rsid w:val="00AC776E"/>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D36"/>
    <w:rsid w:val="00AD7E96"/>
    <w:rsid w:val="00AE174F"/>
    <w:rsid w:val="00AE1E20"/>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40"/>
    <w:rsid w:val="00B035DC"/>
    <w:rsid w:val="00B03864"/>
    <w:rsid w:val="00B0462F"/>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1616"/>
    <w:rsid w:val="00B22C3D"/>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4398"/>
    <w:rsid w:val="00BD538D"/>
    <w:rsid w:val="00BE02F3"/>
    <w:rsid w:val="00BE1761"/>
    <w:rsid w:val="00BE1AC6"/>
    <w:rsid w:val="00BE275A"/>
    <w:rsid w:val="00BE2C80"/>
    <w:rsid w:val="00BE40CF"/>
    <w:rsid w:val="00BE527F"/>
    <w:rsid w:val="00BE7537"/>
    <w:rsid w:val="00BE7C7D"/>
    <w:rsid w:val="00BF01B1"/>
    <w:rsid w:val="00BF177F"/>
    <w:rsid w:val="00BF2775"/>
    <w:rsid w:val="00BF2B1E"/>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5A7B"/>
    <w:rsid w:val="00C3640D"/>
    <w:rsid w:val="00C36A56"/>
    <w:rsid w:val="00C36B97"/>
    <w:rsid w:val="00C36C9C"/>
    <w:rsid w:val="00C401DD"/>
    <w:rsid w:val="00C405A6"/>
    <w:rsid w:val="00C406AC"/>
    <w:rsid w:val="00C41A20"/>
    <w:rsid w:val="00C42534"/>
    <w:rsid w:val="00C427BA"/>
    <w:rsid w:val="00C43D96"/>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988"/>
    <w:rsid w:val="00C72CBF"/>
    <w:rsid w:val="00C759A1"/>
    <w:rsid w:val="00C800B3"/>
    <w:rsid w:val="00C807B0"/>
    <w:rsid w:val="00C813F5"/>
    <w:rsid w:val="00C8412C"/>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C37"/>
    <w:rsid w:val="00CA2D82"/>
    <w:rsid w:val="00CA2F9D"/>
    <w:rsid w:val="00CA3C2D"/>
    <w:rsid w:val="00CA4188"/>
    <w:rsid w:val="00CA42E3"/>
    <w:rsid w:val="00CA4834"/>
    <w:rsid w:val="00CA4B02"/>
    <w:rsid w:val="00CA4DC1"/>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474"/>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72A"/>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8D"/>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4F3D"/>
    <w:rsid w:val="00E1516A"/>
    <w:rsid w:val="00E15D36"/>
    <w:rsid w:val="00E163D8"/>
    <w:rsid w:val="00E16F80"/>
    <w:rsid w:val="00E170E7"/>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1EF0"/>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492C"/>
    <w:rsid w:val="00E7564D"/>
    <w:rsid w:val="00E75F5E"/>
    <w:rsid w:val="00E77546"/>
    <w:rsid w:val="00E77E6E"/>
    <w:rsid w:val="00E77F52"/>
    <w:rsid w:val="00E81B2E"/>
    <w:rsid w:val="00E830E4"/>
    <w:rsid w:val="00E8390C"/>
    <w:rsid w:val="00E84EF2"/>
    <w:rsid w:val="00E85879"/>
    <w:rsid w:val="00E8678D"/>
    <w:rsid w:val="00E86C46"/>
    <w:rsid w:val="00E87042"/>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269A"/>
    <w:rsid w:val="00EE3127"/>
    <w:rsid w:val="00EE31AA"/>
    <w:rsid w:val="00EE4819"/>
    <w:rsid w:val="00EE49D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FF"/>
    <w:rsid w:val="00F46C23"/>
    <w:rsid w:val="00F46F10"/>
    <w:rsid w:val="00F4720E"/>
    <w:rsid w:val="00F47BEA"/>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5B7F"/>
    <w:rsid w:val="00FA64D2"/>
    <w:rsid w:val="00FA67B5"/>
    <w:rsid w:val="00FA7C2A"/>
    <w:rsid w:val="00FB02ED"/>
    <w:rsid w:val="00FB2BDE"/>
    <w:rsid w:val="00FB378C"/>
    <w:rsid w:val="00FB41FF"/>
    <w:rsid w:val="00FB4760"/>
    <w:rsid w:val="00FB4B4B"/>
    <w:rsid w:val="00FB7218"/>
    <w:rsid w:val="00FC2D39"/>
    <w:rsid w:val="00FC4122"/>
    <w:rsid w:val="00FC4569"/>
    <w:rsid w:val="00FC4BF5"/>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3E9"/>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Nagwek8Znak">
    <w:name w:val="Nagłówek 8 Znak"/>
    <w:link w:val="Nagwek8"/>
    <w:rsid w:val="00A76F88"/>
    <w:rPr>
      <w:rFonts w:ascii="Arial" w:hAnsi="Arial"/>
      <w:b/>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A76F8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306932518">
      <w:bodyDiv w:val="1"/>
      <w:marLeft w:val="0"/>
      <w:marRight w:val="0"/>
      <w:marTop w:val="0"/>
      <w:marBottom w:val="0"/>
      <w:divBdr>
        <w:top w:val="none" w:sz="0" w:space="0" w:color="auto"/>
        <w:left w:val="none" w:sz="0" w:space="0" w:color="auto"/>
        <w:bottom w:val="none" w:sz="0" w:space="0" w:color="auto"/>
        <w:right w:val="none" w:sz="0" w:space="0" w:color="auto"/>
      </w:divBdr>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791</Words>
  <Characters>4747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5527</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16</cp:revision>
  <cp:lastPrinted>2024-09-20T10:13:00Z</cp:lastPrinted>
  <dcterms:created xsi:type="dcterms:W3CDTF">2024-06-28T07:08:00Z</dcterms:created>
  <dcterms:modified xsi:type="dcterms:W3CDTF">2024-09-20T10:13:00Z</dcterms:modified>
</cp:coreProperties>
</file>