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FF8DD" w14:textId="20C2B4B2" w:rsidR="00202A79" w:rsidRDefault="0097290D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7290D">
        <w:rPr>
          <w:rFonts w:cs="Arial"/>
          <w:b/>
          <w:color w:val="000000" w:themeColor="text1"/>
          <w:szCs w:val="20"/>
        </w:rPr>
        <w:t>INW.271.6.2025</w:t>
      </w:r>
      <w:r w:rsidR="00F92C4A"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5786CC84" w14:textId="77777777" w:rsidR="0097290D" w:rsidRPr="00886489" w:rsidRDefault="0097290D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659AEB2F" w14:textId="77777777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360F5B04" w14:textId="77777777" w:rsidR="00A10AE8" w:rsidRDefault="00A10AE8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10AE8">
        <w:rPr>
          <w:rFonts w:cs="Arial"/>
          <w:color w:val="000000" w:themeColor="text1"/>
          <w:szCs w:val="20"/>
        </w:rPr>
        <w:t>Gmina Kutno</w:t>
      </w:r>
      <w:r w:rsidRPr="00A10AE8">
        <w:rPr>
          <w:rFonts w:cs="Arial"/>
          <w:color w:val="000000" w:themeColor="text1"/>
          <w:szCs w:val="20"/>
        </w:rPr>
        <w:t xml:space="preserve"> </w:t>
      </w:r>
    </w:p>
    <w:p w14:paraId="66A58481" w14:textId="77777777" w:rsidR="00A10AE8" w:rsidRDefault="00A10AE8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10AE8">
        <w:rPr>
          <w:rFonts w:cs="Arial"/>
          <w:color w:val="000000" w:themeColor="text1"/>
          <w:szCs w:val="20"/>
        </w:rPr>
        <w:t>ul. Wincentego Witosa 1</w:t>
      </w:r>
    </w:p>
    <w:p w14:paraId="4C53E243" w14:textId="38CE8A89" w:rsidR="00A10AE8" w:rsidRDefault="00A10AE8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10AE8">
        <w:rPr>
          <w:rFonts w:cs="Arial"/>
          <w:color w:val="000000" w:themeColor="text1"/>
          <w:szCs w:val="20"/>
        </w:rPr>
        <w:t>99-300 Kutno</w:t>
      </w:r>
    </w:p>
    <w:p w14:paraId="695EFF6E" w14:textId="76D947CA" w:rsidR="00D00E7D" w:rsidRPr="001302FF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</w:p>
    <w:p w14:paraId="7C7A19EA" w14:textId="48103CAB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F54A5" w:rsidRDefault="00415622" w:rsidP="008F54A5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8F54A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8F54A5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  <w:r w:rsidRPr="00886489">
        <w:rPr>
          <w:rFonts w:cs="Arial"/>
          <w:b/>
          <w:color w:val="000000" w:themeColor="text1"/>
          <w:szCs w:val="20"/>
        </w:rPr>
        <w:t xml:space="preserve">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504D2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663BAE78" w:rsidR="00D409DE" w:rsidRPr="00F504D2" w:rsidRDefault="001F027E" w:rsidP="00A10AE8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Na potrzeby postę</w:t>
      </w:r>
      <w:r w:rsidR="008D0487" w:rsidRPr="00F504D2">
        <w:rPr>
          <w:rFonts w:cs="Arial"/>
          <w:color w:val="000000" w:themeColor="text1"/>
          <w:szCs w:val="20"/>
        </w:rPr>
        <w:t xml:space="preserve">powania o udzielenie </w:t>
      </w:r>
      <w:r w:rsidR="007936D6" w:rsidRPr="00F504D2">
        <w:rPr>
          <w:rFonts w:cs="Arial"/>
          <w:color w:val="000000" w:themeColor="text1"/>
          <w:szCs w:val="20"/>
        </w:rPr>
        <w:t>zamówienia publicznego</w:t>
      </w:r>
      <w:r w:rsidR="003A48C7" w:rsidRPr="00F504D2">
        <w:rPr>
          <w:rFonts w:cs="Arial"/>
          <w:color w:val="000000" w:themeColor="text1"/>
          <w:szCs w:val="20"/>
        </w:rPr>
        <w:t xml:space="preserve"> </w:t>
      </w:r>
      <w:r w:rsidR="008536B6" w:rsidRPr="00F504D2">
        <w:rPr>
          <w:rFonts w:cs="Arial"/>
          <w:color w:val="000000" w:themeColor="text1"/>
          <w:szCs w:val="20"/>
        </w:rPr>
        <w:t>pn.</w:t>
      </w:r>
      <w:r w:rsidR="00D15234" w:rsidRPr="00F504D2">
        <w:rPr>
          <w:rFonts w:cs="Arial"/>
          <w:color w:val="000000" w:themeColor="text1"/>
          <w:szCs w:val="20"/>
        </w:rPr>
        <w:t xml:space="preserve"> </w:t>
      </w:r>
      <w:r w:rsidR="00A10AE8" w:rsidRPr="00A10AE8">
        <w:rPr>
          <w:rFonts w:cs="Arial"/>
          <w:b/>
          <w:color w:val="000000" w:themeColor="text1"/>
          <w:szCs w:val="20"/>
        </w:rPr>
        <w:t>Budowa sieci wodociągowej do miejscowości</w:t>
      </w:r>
      <w:r w:rsidR="00A10AE8">
        <w:rPr>
          <w:rFonts w:cs="Arial"/>
          <w:b/>
          <w:color w:val="000000" w:themeColor="text1"/>
          <w:szCs w:val="20"/>
        </w:rPr>
        <w:t xml:space="preserve"> </w:t>
      </w:r>
      <w:r w:rsidR="00A10AE8" w:rsidRPr="00A10AE8">
        <w:rPr>
          <w:rFonts w:cs="Arial"/>
          <w:b/>
          <w:color w:val="000000" w:themeColor="text1"/>
          <w:szCs w:val="20"/>
        </w:rPr>
        <w:t>Byszew-Kaczyn, gmina Kutno</w:t>
      </w:r>
      <w:r w:rsidR="00E65685" w:rsidRPr="00F504D2">
        <w:rPr>
          <w:rFonts w:cs="Arial"/>
          <w:i/>
          <w:color w:val="000000" w:themeColor="text1"/>
          <w:szCs w:val="20"/>
        </w:rPr>
        <w:t xml:space="preserve">, </w:t>
      </w:r>
      <w:r w:rsidR="00E65685" w:rsidRPr="00F504D2">
        <w:rPr>
          <w:rFonts w:cs="Arial"/>
          <w:color w:val="000000" w:themeColor="text1"/>
          <w:szCs w:val="20"/>
        </w:rPr>
        <w:t>oświa</w:t>
      </w:r>
      <w:r w:rsidR="00825A09" w:rsidRPr="00F504D2">
        <w:rPr>
          <w:rFonts w:cs="Arial"/>
          <w:color w:val="000000" w:themeColor="text1"/>
          <w:szCs w:val="20"/>
        </w:rPr>
        <w:t>dczam</w:t>
      </w:r>
      <w:r w:rsidR="00BA4562" w:rsidRPr="00F504D2">
        <w:rPr>
          <w:rFonts w:cs="Arial"/>
          <w:color w:val="000000" w:themeColor="text1"/>
          <w:szCs w:val="20"/>
        </w:rPr>
        <w:t>y</w:t>
      </w:r>
      <w:r w:rsidR="00E65685" w:rsidRPr="00F504D2">
        <w:rPr>
          <w:rFonts w:cs="Arial"/>
          <w:color w:val="000000" w:themeColor="text1"/>
          <w:szCs w:val="20"/>
        </w:rPr>
        <w:t>,</w:t>
      </w:r>
      <w:r w:rsidR="00825A09" w:rsidRPr="00F504D2">
        <w:rPr>
          <w:rFonts w:cs="Arial"/>
          <w:color w:val="000000" w:themeColor="text1"/>
          <w:szCs w:val="20"/>
        </w:rPr>
        <w:t xml:space="preserve"> </w:t>
      </w:r>
      <w:r w:rsidR="00E65685" w:rsidRPr="00F504D2">
        <w:rPr>
          <w:rFonts w:cs="Arial"/>
          <w:color w:val="000000" w:themeColor="text1"/>
          <w:szCs w:val="20"/>
        </w:rPr>
        <w:t>co</w:t>
      </w:r>
      <w:r w:rsidR="001B0C27" w:rsidRPr="00F504D2">
        <w:rPr>
          <w:rFonts w:cs="Arial"/>
          <w:color w:val="000000" w:themeColor="text1"/>
          <w:szCs w:val="20"/>
        </w:rPr>
        <w:t> </w:t>
      </w:r>
      <w:r w:rsidR="00E65685" w:rsidRPr="00F504D2">
        <w:rPr>
          <w:rFonts w:cs="Arial"/>
          <w:color w:val="000000" w:themeColor="text1"/>
          <w:szCs w:val="20"/>
        </w:rPr>
        <w:t>następuje</w:t>
      </w:r>
      <w:r w:rsidR="008D0487" w:rsidRPr="00F504D2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F504D2">
        <w:rPr>
          <w:rFonts w:cs="Arial"/>
          <w:color w:val="000000" w:themeColor="text1"/>
          <w:szCs w:val="20"/>
        </w:rPr>
        <w:t>t.j</w:t>
      </w:r>
      <w:proofErr w:type="spellEnd"/>
      <w:r w:rsidR="007162EA" w:rsidRPr="00F504D2">
        <w:rPr>
          <w:rFonts w:cs="Arial"/>
          <w:color w:val="000000" w:themeColor="text1"/>
          <w:szCs w:val="20"/>
        </w:rPr>
        <w:t>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F504D2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F504D2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i/>
          <w:color w:val="000000" w:themeColor="text1"/>
          <w:szCs w:val="20"/>
        </w:rPr>
        <w:t>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7715604E" w14:textId="77777777" w:rsidR="004A2A22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1C0E7A3E" w14:textId="77777777" w:rsidR="000F3E0A" w:rsidRDefault="000F3E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743375E6" w14:textId="77777777" w:rsidR="000F3E0A" w:rsidRPr="00F504D2" w:rsidRDefault="000F3E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77777777" w:rsidR="00025C8D" w:rsidRPr="00F504D2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F504D2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6103A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F504D2">
        <w:rPr>
          <w:rFonts w:cs="Arial"/>
          <w:color w:val="000000" w:themeColor="text1"/>
          <w:szCs w:val="20"/>
        </w:rPr>
        <w:t>Pzp</w:t>
      </w:r>
      <w:proofErr w:type="spellEnd"/>
      <w:r w:rsidR="000C35BF" w:rsidRPr="00F504D2">
        <w:rPr>
          <w:rFonts w:cs="Arial"/>
          <w:color w:val="000000" w:themeColor="text1"/>
          <w:szCs w:val="20"/>
        </w:rPr>
        <w:t xml:space="preserve">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F504D2">
        <w:rPr>
          <w:rFonts w:cs="Arial"/>
          <w:color w:val="000000" w:themeColor="text1"/>
          <w:szCs w:val="20"/>
        </w:rPr>
        <w:t>ych</w:t>
      </w:r>
      <w:proofErr w:type="spellEnd"/>
      <w:r w:rsidR="00D531D5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F504D2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F504D2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1120B1C0" w14:textId="263928D3" w:rsidR="00CB34CE" w:rsidRPr="00A10AE8" w:rsidRDefault="00A10AE8" w:rsidP="00CB34CE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A10AE8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CB34CE" w:rsidRPr="00A10AE8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A10AE8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sectPr w:rsidR="00CB34CE" w:rsidRPr="00A10AE8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BCA8E" w14:textId="77777777" w:rsidR="003507C9" w:rsidRDefault="003507C9" w:rsidP="0038231F">
      <w:pPr>
        <w:spacing w:line="240" w:lineRule="auto"/>
      </w:pPr>
      <w:r>
        <w:separator/>
      </w:r>
    </w:p>
  </w:endnote>
  <w:endnote w:type="continuationSeparator" w:id="0">
    <w:p w14:paraId="087E60D2" w14:textId="77777777" w:rsidR="003507C9" w:rsidRDefault="003507C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E4528" w14:textId="77777777" w:rsidR="003507C9" w:rsidRDefault="003507C9" w:rsidP="0038231F">
      <w:pPr>
        <w:spacing w:line="240" w:lineRule="auto"/>
      </w:pPr>
      <w:r>
        <w:separator/>
      </w:r>
    </w:p>
  </w:footnote>
  <w:footnote w:type="continuationSeparator" w:id="0">
    <w:p w14:paraId="0158983B" w14:textId="77777777" w:rsidR="003507C9" w:rsidRDefault="003507C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63BD0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7C9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07FC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0D99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8F54A5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7290D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0AE8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6543A"/>
    <w:rsid w:val="00A741C6"/>
    <w:rsid w:val="00A75A88"/>
    <w:rsid w:val="00A87A4E"/>
    <w:rsid w:val="00A95664"/>
    <w:rsid w:val="00AB066D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03ED2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C7FAB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KO</cp:lastModifiedBy>
  <cp:revision>14</cp:revision>
  <cp:lastPrinted>2024-03-18T07:00:00Z</cp:lastPrinted>
  <dcterms:created xsi:type="dcterms:W3CDTF">2023-03-21T18:32:00Z</dcterms:created>
  <dcterms:modified xsi:type="dcterms:W3CDTF">2025-02-17T16:24:00Z</dcterms:modified>
</cp:coreProperties>
</file>