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62030" w14:textId="39E11E37" w:rsidR="006B7C85" w:rsidRPr="00DB1670" w:rsidRDefault="006B7C85" w:rsidP="009B7269">
      <w:pPr>
        <w:pStyle w:val="Tytu"/>
        <w:widowControl w:val="0"/>
        <w:spacing w:line="360" w:lineRule="auto"/>
        <w:jc w:val="right"/>
        <w:rPr>
          <w:rFonts w:ascii="Tahoma" w:hAnsi="Tahoma" w:cs="Tahoma"/>
          <w:sz w:val="22"/>
          <w:szCs w:val="22"/>
        </w:rPr>
      </w:pPr>
      <w:r w:rsidRPr="00DB1670">
        <w:rPr>
          <w:rFonts w:ascii="Tahoma" w:hAnsi="Tahoma" w:cs="Tahoma"/>
          <w:sz w:val="22"/>
          <w:szCs w:val="22"/>
        </w:rPr>
        <w:t>Poznań 16 grudnia 2024</w:t>
      </w:r>
    </w:p>
    <w:p w14:paraId="400D8896" w14:textId="77777777" w:rsidR="006B7C85" w:rsidRPr="00DB1670" w:rsidRDefault="006B7C85" w:rsidP="009B7269">
      <w:pPr>
        <w:pStyle w:val="Tytu"/>
        <w:widowControl w:val="0"/>
        <w:spacing w:line="360" w:lineRule="auto"/>
        <w:jc w:val="both"/>
        <w:rPr>
          <w:rFonts w:ascii="Tahoma" w:hAnsi="Tahoma" w:cs="Tahoma"/>
          <w:b w:val="0"/>
          <w:bCs w:val="0"/>
          <w:spacing w:val="20"/>
          <w:sz w:val="22"/>
          <w:szCs w:val="22"/>
        </w:rPr>
      </w:pPr>
      <w:r w:rsidRPr="00DB1670">
        <w:rPr>
          <w:rFonts w:ascii="Tahoma" w:hAnsi="Tahoma" w:cs="Tahoma"/>
          <w:spacing w:val="20"/>
          <w:sz w:val="22"/>
          <w:szCs w:val="22"/>
        </w:rPr>
        <w:t xml:space="preserve">ZATWIERDZAM  </w:t>
      </w:r>
    </w:p>
    <w:p w14:paraId="623DB058" w14:textId="77777777" w:rsidR="006B7C85" w:rsidRPr="00DB1670" w:rsidRDefault="006B7C85" w:rsidP="009B7269">
      <w:pPr>
        <w:pStyle w:val="Tytu"/>
        <w:widowControl w:val="0"/>
        <w:spacing w:line="360" w:lineRule="auto"/>
        <w:jc w:val="both"/>
        <w:rPr>
          <w:rFonts w:ascii="Tahoma" w:hAnsi="Tahoma" w:cs="Tahoma"/>
          <w:spacing w:val="20"/>
          <w:sz w:val="22"/>
          <w:szCs w:val="22"/>
        </w:rPr>
      </w:pPr>
      <w:r w:rsidRPr="00DB1670">
        <w:rPr>
          <w:rFonts w:ascii="Tahoma" w:hAnsi="Tahoma" w:cs="Tahoma"/>
          <w:spacing w:val="20"/>
          <w:sz w:val="22"/>
          <w:szCs w:val="22"/>
        </w:rPr>
        <w:t xml:space="preserve">    DYREKTOR    </w:t>
      </w:r>
    </w:p>
    <w:p w14:paraId="709030F2" w14:textId="77777777" w:rsidR="006B7C85" w:rsidRPr="00DB1670" w:rsidRDefault="006B7C85" w:rsidP="009B7269">
      <w:pPr>
        <w:spacing w:line="360" w:lineRule="auto"/>
        <w:jc w:val="center"/>
        <w:rPr>
          <w:rFonts w:ascii="Tahoma" w:hAnsi="Tahoma" w:cs="Tahoma"/>
          <w:b/>
          <w:bCs/>
          <w:color w:val="000000"/>
          <w:spacing w:val="-10"/>
          <w:u w:val="single"/>
        </w:rPr>
      </w:pPr>
      <w:r w:rsidRPr="00DB1670">
        <w:rPr>
          <w:rFonts w:ascii="Tahoma" w:hAnsi="Tahoma" w:cs="Tahoma"/>
          <w:b/>
          <w:bCs/>
          <w:color w:val="000000"/>
          <w:spacing w:val="-10"/>
          <w:u w:val="single"/>
        </w:rPr>
        <w:softHyphen/>
      </w:r>
    </w:p>
    <w:p w14:paraId="66B2A01C" w14:textId="77777777" w:rsidR="006B7C85" w:rsidRPr="00DB1670" w:rsidRDefault="006B7C85" w:rsidP="009B7269">
      <w:pPr>
        <w:spacing w:line="360" w:lineRule="auto"/>
        <w:jc w:val="center"/>
        <w:rPr>
          <w:rFonts w:ascii="Tahoma" w:hAnsi="Tahoma" w:cs="Tahoma"/>
          <w:b/>
          <w:bCs/>
          <w:color w:val="000000"/>
          <w:spacing w:val="-10"/>
          <w:u w:val="single"/>
        </w:rPr>
      </w:pPr>
    </w:p>
    <w:p w14:paraId="6DB53719" w14:textId="77777777" w:rsidR="006B7C85" w:rsidRPr="00DB1670" w:rsidRDefault="006B7C85" w:rsidP="009B7269">
      <w:pPr>
        <w:spacing w:line="360" w:lineRule="auto"/>
        <w:rPr>
          <w:rFonts w:ascii="Tahoma" w:hAnsi="Tahoma" w:cs="Tahoma"/>
          <w:b/>
          <w:bCs/>
          <w:color w:val="000000"/>
          <w:spacing w:val="-10"/>
          <w:u w:val="single"/>
        </w:rPr>
      </w:pPr>
    </w:p>
    <w:p w14:paraId="5C0FAD9F" w14:textId="77777777" w:rsidR="006B7C85" w:rsidRPr="00DB1670" w:rsidRDefault="006B7C85" w:rsidP="009B7269">
      <w:pPr>
        <w:spacing w:line="360" w:lineRule="auto"/>
        <w:jc w:val="center"/>
        <w:rPr>
          <w:rFonts w:ascii="Tahoma" w:hAnsi="Tahoma" w:cs="Tahoma"/>
          <w:b/>
          <w:bCs/>
          <w:color w:val="000000"/>
          <w:spacing w:val="-10"/>
          <w:u w:val="single"/>
        </w:rPr>
      </w:pPr>
    </w:p>
    <w:p w14:paraId="60848A32" w14:textId="77777777" w:rsidR="006B7C85" w:rsidRPr="00DB1670" w:rsidRDefault="006B7C85" w:rsidP="009B72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Arial" w:hAnsi="Tahoma" w:cs="Tahoma"/>
          <w:color w:val="000000"/>
          <w:u w:val="single"/>
        </w:rPr>
      </w:pPr>
      <w:r w:rsidRPr="00DB1670">
        <w:rPr>
          <w:rFonts w:ascii="Tahoma" w:eastAsia="Arial" w:hAnsi="Tahoma" w:cs="Tahoma"/>
          <w:b/>
          <w:color w:val="000000"/>
          <w:u w:val="single"/>
        </w:rPr>
        <w:t>SPECYFIKACJA WARUNKÓW ZAMÓWIENIA</w:t>
      </w:r>
    </w:p>
    <w:p w14:paraId="115BC88B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  <w:b/>
          <w:bCs/>
          <w:color w:val="000000"/>
          <w:spacing w:val="-3"/>
        </w:rPr>
      </w:pPr>
    </w:p>
    <w:p w14:paraId="09293658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  <w:b/>
          <w:bCs/>
          <w:color w:val="000000"/>
          <w:spacing w:val="-3"/>
        </w:rPr>
      </w:pPr>
    </w:p>
    <w:p w14:paraId="0D168A24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  <w:b/>
          <w:bCs/>
          <w:color w:val="000000"/>
          <w:spacing w:val="-3"/>
        </w:rPr>
      </w:pPr>
      <w:r w:rsidRPr="00DB1670">
        <w:rPr>
          <w:rFonts w:ascii="Tahoma" w:hAnsi="Tahoma" w:cs="Tahoma"/>
          <w:b/>
          <w:bCs/>
          <w:color w:val="000000"/>
          <w:spacing w:val="-3"/>
        </w:rPr>
        <w:t xml:space="preserve">w postępowaniu o udzielenie zamówienia publicznego prowadzonego </w:t>
      </w:r>
    </w:p>
    <w:p w14:paraId="34BE3516" w14:textId="6E7983BE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  <w:b/>
          <w:bCs/>
          <w:color w:val="000000"/>
          <w:spacing w:val="-3"/>
        </w:rPr>
      </w:pPr>
      <w:r w:rsidRPr="00DB1670">
        <w:rPr>
          <w:rFonts w:ascii="Tahoma" w:hAnsi="Tahoma" w:cs="Tahoma"/>
          <w:b/>
          <w:bCs/>
          <w:color w:val="000000"/>
          <w:spacing w:val="-3"/>
        </w:rPr>
        <w:t xml:space="preserve">w trybie podstawowym pod nazwą: </w:t>
      </w:r>
    </w:p>
    <w:p w14:paraId="000754B4" w14:textId="77777777" w:rsidR="006B7C85" w:rsidRPr="00DB1670" w:rsidRDefault="006B7C85" w:rsidP="009B7269">
      <w:pPr>
        <w:shd w:val="clear" w:color="auto" w:fill="FFFFFF"/>
        <w:spacing w:line="360" w:lineRule="auto"/>
        <w:ind w:right="1272"/>
        <w:jc w:val="both"/>
        <w:rPr>
          <w:rFonts w:ascii="Tahoma" w:hAnsi="Tahoma" w:cs="Tahoma"/>
          <w:b/>
          <w:bCs/>
          <w:color w:val="000000"/>
          <w:spacing w:val="-2"/>
        </w:rPr>
      </w:pPr>
    </w:p>
    <w:p w14:paraId="4EC5CF10" w14:textId="09485EBF" w:rsidR="006B7C85" w:rsidRPr="00DB1670" w:rsidRDefault="006B7C85" w:rsidP="009B7269">
      <w:pPr>
        <w:spacing w:after="0" w:line="360" w:lineRule="auto"/>
        <w:jc w:val="center"/>
        <w:rPr>
          <w:rFonts w:ascii="Tahoma" w:hAnsi="Tahoma" w:cs="Tahoma"/>
          <w:b/>
          <w:i/>
        </w:rPr>
      </w:pPr>
      <w:r w:rsidRPr="00DB1670">
        <w:rPr>
          <w:rFonts w:ascii="Tahoma" w:hAnsi="Tahoma" w:cs="Tahoma"/>
          <w:b/>
          <w:i/>
        </w:rPr>
        <w:t xml:space="preserve">Dostawa i montaż urządzeń klimatyzacyjnych wraz z niezbędną infrastrukturą i instalacjami w pomieszczeniach budynku nr </w:t>
      </w:r>
      <w:r w:rsidR="008D0CEC" w:rsidRPr="00DB1670">
        <w:rPr>
          <w:rFonts w:ascii="Tahoma" w:hAnsi="Tahoma" w:cs="Tahoma"/>
          <w:b/>
          <w:i/>
        </w:rPr>
        <w:t>40 WSPL</w:t>
      </w:r>
      <w:r w:rsidRPr="00DB1670">
        <w:rPr>
          <w:rFonts w:ascii="Tahoma" w:hAnsi="Tahoma" w:cs="Tahoma"/>
          <w:b/>
          <w:i/>
        </w:rPr>
        <w:t xml:space="preserve"> </w:t>
      </w:r>
      <w:r w:rsidR="008D0CEC" w:rsidRPr="00DB1670">
        <w:rPr>
          <w:rFonts w:ascii="Tahoma" w:hAnsi="Tahoma" w:cs="Tahoma"/>
          <w:b/>
          <w:i/>
        </w:rPr>
        <w:t>SPZOZ w</w:t>
      </w:r>
      <w:r w:rsidRPr="00DB1670">
        <w:rPr>
          <w:rFonts w:ascii="Tahoma" w:hAnsi="Tahoma" w:cs="Tahoma"/>
          <w:b/>
          <w:i/>
        </w:rPr>
        <w:t xml:space="preserve"> Poznaniu” w formule „zaprojektuj i wybuduj”.</w:t>
      </w:r>
    </w:p>
    <w:p w14:paraId="34492A59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  <w:b/>
        </w:rPr>
      </w:pPr>
    </w:p>
    <w:p w14:paraId="1BDE86C3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  <w:b/>
          <w:u w:val="single"/>
        </w:rPr>
      </w:pPr>
    </w:p>
    <w:p w14:paraId="42E49CF0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</w:rPr>
      </w:pPr>
    </w:p>
    <w:p w14:paraId="57658292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</w:rPr>
      </w:pPr>
    </w:p>
    <w:p w14:paraId="6C4EFDA4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</w:rPr>
      </w:pPr>
    </w:p>
    <w:p w14:paraId="2D657E48" w14:textId="77777777" w:rsidR="006B7C85" w:rsidRPr="00DB1670" w:rsidRDefault="006B7C85" w:rsidP="009B7269">
      <w:pPr>
        <w:shd w:val="clear" w:color="auto" w:fill="FFFFFF"/>
        <w:spacing w:line="360" w:lineRule="auto"/>
        <w:jc w:val="center"/>
        <w:rPr>
          <w:rFonts w:ascii="Tahoma" w:hAnsi="Tahoma" w:cs="Tahoma"/>
        </w:rPr>
      </w:pPr>
    </w:p>
    <w:p w14:paraId="32816BA9" w14:textId="77777777" w:rsidR="006B7C85" w:rsidRPr="00DB1670" w:rsidRDefault="006B7C85" w:rsidP="008D0CEC">
      <w:pPr>
        <w:spacing w:line="360" w:lineRule="auto"/>
        <w:rPr>
          <w:rFonts w:ascii="Tahoma" w:hAnsi="Tahoma" w:cs="Tahoma"/>
          <w:highlight w:val="yellow"/>
        </w:rPr>
      </w:pPr>
    </w:p>
    <w:p w14:paraId="3E69819B" w14:textId="310A42E4" w:rsidR="00D01AF0" w:rsidRPr="00DB1670" w:rsidRDefault="00D01AF0" w:rsidP="009B7269">
      <w:pPr>
        <w:pageBreakBefore/>
        <w:widowControl w:val="0"/>
        <w:tabs>
          <w:tab w:val="left" w:pos="8387"/>
        </w:tabs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lastRenderedPageBreak/>
        <w:t xml:space="preserve">Niniejsza Specyfikacja Warunków Zamówienia, zwana dalej w skrócie SWZ, składa się z następujących części: </w:t>
      </w:r>
    </w:p>
    <w:p w14:paraId="709DE66E" w14:textId="77777777" w:rsidR="00D01AF0" w:rsidRPr="00DB1670" w:rsidRDefault="00D01AF0" w:rsidP="009B7269">
      <w:pPr>
        <w:widowControl w:val="0"/>
        <w:spacing w:after="0" w:line="360" w:lineRule="auto"/>
        <w:jc w:val="right"/>
        <w:rPr>
          <w:rFonts w:ascii="Tahoma" w:eastAsia="Times New Roman" w:hAnsi="Tahoma" w:cs="Tahoma"/>
          <w:b/>
          <w:lang w:eastAsia="ar-SA"/>
        </w:rPr>
      </w:pPr>
    </w:p>
    <w:p w14:paraId="749E02F8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Część I</w:t>
      </w:r>
      <w:r w:rsidRPr="00DB1670">
        <w:rPr>
          <w:rFonts w:ascii="Tahoma" w:eastAsia="Times New Roman" w:hAnsi="Tahoma" w:cs="Tahoma"/>
          <w:b/>
          <w:lang w:eastAsia="ar-SA"/>
        </w:rPr>
        <w:tab/>
      </w:r>
      <w:r w:rsidRPr="00DB1670">
        <w:rPr>
          <w:rFonts w:ascii="Tahoma" w:eastAsia="Times New Roman" w:hAnsi="Tahoma" w:cs="Tahoma"/>
          <w:b/>
          <w:lang w:eastAsia="ar-SA"/>
        </w:rPr>
        <w:tab/>
        <w:t>Instrukcja dla Wykonawców wraz z załącznikami</w:t>
      </w:r>
    </w:p>
    <w:p w14:paraId="6CE4CB6B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</w:p>
    <w:p w14:paraId="205CB44B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Załącznik </w:t>
      </w:r>
      <w:proofErr w:type="gramStart"/>
      <w:r w:rsidRPr="00DB1670">
        <w:rPr>
          <w:rFonts w:ascii="Tahoma" w:eastAsia="Times New Roman" w:hAnsi="Tahoma" w:cs="Tahoma"/>
          <w:lang w:eastAsia="ar-SA"/>
        </w:rPr>
        <w:t>nr  1</w:t>
      </w:r>
      <w:proofErr w:type="gramEnd"/>
      <w:r w:rsidRPr="00DB1670">
        <w:rPr>
          <w:rFonts w:ascii="Tahoma" w:eastAsia="Times New Roman" w:hAnsi="Tahoma" w:cs="Tahoma"/>
          <w:lang w:eastAsia="ar-SA"/>
        </w:rPr>
        <w:tab/>
        <w:t xml:space="preserve">Formularz ofertowy </w:t>
      </w:r>
    </w:p>
    <w:p w14:paraId="1F7D74CB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Załącznik nr 1.1</w:t>
      </w:r>
      <w:r w:rsidRPr="00DB1670">
        <w:rPr>
          <w:rFonts w:ascii="Tahoma" w:eastAsia="Times New Roman" w:hAnsi="Tahoma" w:cs="Tahoma"/>
          <w:lang w:eastAsia="ar-SA"/>
        </w:rPr>
        <w:tab/>
        <w:t>Tabela Elementów Wyceny Ryczałtowej</w:t>
      </w:r>
    </w:p>
    <w:p w14:paraId="2AF65787" w14:textId="77777777" w:rsidR="00D01AF0" w:rsidRPr="00DB1670" w:rsidRDefault="00D01AF0" w:rsidP="009B7269">
      <w:pPr>
        <w:widowControl w:val="0"/>
        <w:spacing w:after="0" w:line="360" w:lineRule="auto"/>
        <w:ind w:left="2124" w:hanging="212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Załącznik nr 2 </w:t>
      </w:r>
      <w:r w:rsidRPr="00DB1670">
        <w:rPr>
          <w:rFonts w:ascii="Tahoma" w:eastAsia="Times New Roman" w:hAnsi="Tahoma" w:cs="Tahoma"/>
          <w:lang w:eastAsia="ar-SA"/>
        </w:rPr>
        <w:tab/>
        <w:t xml:space="preserve">Oświadczenie Wykonawcy składane na podstawie art. 125 </w:t>
      </w:r>
      <w:r w:rsidRPr="00DB1670">
        <w:rPr>
          <w:rFonts w:ascii="Tahoma" w:eastAsia="Times New Roman" w:hAnsi="Tahoma" w:cs="Tahoma"/>
          <w:lang w:eastAsia="ar-SA"/>
        </w:rPr>
        <w:br/>
        <w:t xml:space="preserve">ust. 1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</w:p>
    <w:p w14:paraId="4788B055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Załącznik nr 3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>Wykaz osób skierowanych do realizacji zamówienia</w:t>
      </w:r>
    </w:p>
    <w:p w14:paraId="61E181FF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Załącznik nr 4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 xml:space="preserve">Oświadczenie Wykonawcy o spełnianiu wymogów przepisów </w:t>
      </w:r>
    </w:p>
    <w:p w14:paraId="2344FAAA" w14:textId="77777777" w:rsidR="00D01AF0" w:rsidRPr="00DB1670" w:rsidRDefault="00D01AF0" w:rsidP="009B7269">
      <w:pPr>
        <w:widowControl w:val="0"/>
        <w:spacing w:after="0" w:line="360" w:lineRule="auto"/>
        <w:ind w:left="1416" w:firstLine="708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o ochronie informacji niejawnych</w:t>
      </w:r>
    </w:p>
    <w:p w14:paraId="28511C3C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Załącznik nr 5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>Oświadczenie dotyczące grupy kapitałowej</w:t>
      </w:r>
    </w:p>
    <w:p w14:paraId="4AB4E06B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Załącznik nr 6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 xml:space="preserve">Oświadczenie o zatrudnieniu zgodnie z art. 95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</w:t>
      </w:r>
    </w:p>
    <w:p w14:paraId="181252AC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DB1670">
        <w:rPr>
          <w:rFonts w:ascii="Tahoma" w:eastAsia="Times New Roman" w:hAnsi="Tahoma" w:cs="Tahoma"/>
          <w:lang w:eastAsia="ar-SA"/>
        </w:rPr>
        <w:t>Załącznik nr 7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iCs/>
          <w:lang w:eastAsia="pl-PL"/>
        </w:rPr>
        <w:t>Zobowiązanie podmiotu trzeciego udostępniającego zasoby</w:t>
      </w:r>
    </w:p>
    <w:p w14:paraId="11FA563F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</w:p>
    <w:p w14:paraId="4BCB667C" w14:textId="77777777" w:rsidR="00D01AF0" w:rsidRPr="00DB1670" w:rsidRDefault="00D01AF0" w:rsidP="009B7269">
      <w:pPr>
        <w:spacing w:after="0" w:line="360" w:lineRule="auto"/>
        <w:ind w:left="2127" w:hanging="2127"/>
        <w:jc w:val="both"/>
        <w:rPr>
          <w:rFonts w:ascii="Tahoma" w:eastAsia="Times New Roman" w:hAnsi="Tahoma" w:cs="Tahoma"/>
          <w:iCs/>
          <w:lang w:eastAsia="pl-PL"/>
        </w:rPr>
      </w:pPr>
      <w:r w:rsidRPr="00DB1670">
        <w:rPr>
          <w:rFonts w:ascii="Tahoma" w:eastAsia="Times New Roman" w:hAnsi="Tahoma" w:cs="Tahoma"/>
        </w:rPr>
        <w:t>Załącznik nr 8</w:t>
      </w:r>
      <w:r w:rsidRPr="00DB1670">
        <w:rPr>
          <w:rFonts w:ascii="Tahoma" w:eastAsia="Times New Roman" w:hAnsi="Tahoma" w:cs="Tahoma"/>
        </w:rPr>
        <w:tab/>
      </w:r>
      <w:r w:rsidRPr="00DB1670">
        <w:rPr>
          <w:rFonts w:ascii="Tahoma" w:eastAsia="Times New Roman" w:hAnsi="Tahoma" w:cs="Tahoma"/>
          <w:iCs/>
          <w:lang w:eastAsia="pl-PL"/>
        </w:rPr>
        <w:t xml:space="preserve">Oświadczenie Wykonawcy składane na podstawie z art. 125 ust. 5 ustawy </w:t>
      </w:r>
      <w:proofErr w:type="spellStart"/>
      <w:r w:rsidRPr="00DB1670">
        <w:rPr>
          <w:rFonts w:ascii="Tahoma" w:eastAsia="Times New Roman" w:hAnsi="Tahoma" w:cs="Tahoma"/>
          <w:iCs/>
          <w:lang w:eastAsia="pl-PL"/>
        </w:rPr>
        <w:t>Pzp</w:t>
      </w:r>
      <w:proofErr w:type="spellEnd"/>
      <w:r w:rsidRPr="00DB1670">
        <w:rPr>
          <w:rFonts w:ascii="Tahoma" w:eastAsia="Times New Roman" w:hAnsi="Tahoma" w:cs="Tahoma"/>
          <w:iCs/>
          <w:lang w:eastAsia="pl-PL"/>
        </w:rPr>
        <w:t xml:space="preserve"> uwzględniające regulacje „sankcyjne”</w:t>
      </w:r>
    </w:p>
    <w:p w14:paraId="55277458" w14:textId="77777777" w:rsidR="00D01AF0" w:rsidRPr="00DB1670" w:rsidRDefault="00D01AF0" w:rsidP="009B7269">
      <w:pPr>
        <w:spacing w:after="0" w:line="360" w:lineRule="auto"/>
        <w:ind w:left="2127" w:hanging="2127"/>
        <w:jc w:val="both"/>
        <w:rPr>
          <w:rFonts w:ascii="Tahoma" w:eastAsia="Times New Roman" w:hAnsi="Tahoma" w:cs="Tahoma"/>
          <w:iCs/>
          <w:lang w:eastAsia="pl-PL"/>
        </w:rPr>
      </w:pPr>
    </w:p>
    <w:p w14:paraId="65A730E1" w14:textId="77777777" w:rsidR="00D01AF0" w:rsidRPr="00DB1670" w:rsidRDefault="00D01AF0" w:rsidP="009B7269">
      <w:pPr>
        <w:spacing w:after="0" w:line="360" w:lineRule="auto"/>
        <w:ind w:left="2127" w:hanging="2127"/>
        <w:jc w:val="both"/>
        <w:rPr>
          <w:rFonts w:ascii="Tahoma" w:eastAsia="Times New Roman" w:hAnsi="Tahoma" w:cs="Tahoma"/>
          <w:iCs/>
          <w:lang w:eastAsia="pl-PL"/>
        </w:rPr>
      </w:pPr>
      <w:r w:rsidRPr="00DB1670">
        <w:rPr>
          <w:rFonts w:ascii="Tahoma" w:eastAsia="Times New Roman" w:hAnsi="Tahoma" w:cs="Tahoma"/>
        </w:rPr>
        <w:t>Załącznik nr 9</w:t>
      </w:r>
      <w:r w:rsidRPr="00DB1670">
        <w:rPr>
          <w:rFonts w:ascii="Tahoma" w:eastAsia="Times New Roman" w:hAnsi="Tahoma" w:cs="Tahoma"/>
        </w:rPr>
        <w:tab/>
      </w:r>
      <w:r w:rsidRPr="00DB1670">
        <w:rPr>
          <w:rFonts w:ascii="Tahoma" w:eastAsia="Times New Roman" w:hAnsi="Tahoma" w:cs="Tahoma"/>
          <w:iCs/>
          <w:lang w:eastAsia="pl-PL"/>
        </w:rPr>
        <w:t xml:space="preserve">Oświadczenie Wykonawcy składane na podstawie z art. 125 ust. 1 ustawy </w:t>
      </w:r>
      <w:proofErr w:type="spellStart"/>
      <w:r w:rsidRPr="00DB1670">
        <w:rPr>
          <w:rFonts w:ascii="Tahoma" w:eastAsia="Times New Roman" w:hAnsi="Tahoma" w:cs="Tahoma"/>
          <w:iCs/>
          <w:lang w:eastAsia="pl-PL"/>
        </w:rPr>
        <w:t>Pzp</w:t>
      </w:r>
      <w:proofErr w:type="spellEnd"/>
      <w:r w:rsidRPr="00DB1670">
        <w:rPr>
          <w:rFonts w:ascii="Tahoma" w:eastAsia="Times New Roman" w:hAnsi="Tahoma" w:cs="Tahoma"/>
          <w:iCs/>
          <w:lang w:eastAsia="pl-PL"/>
        </w:rPr>
        <w:t xml:space="preserve"> uwzględniające regulacje „sankcyjne”</w:t>
      </w:r>
    </w:p>
    <w:p w14:paraId="5A0B0A91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</w:p>
    <w:p w14:paraId="74A14CEA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Cs/>
          <w:color w:val="FF0000"/>
          <w:lang w:eastAsia="ar-SA"/>
        </w:rPr>
      </w:pPr>
    </w:p>
    <w:p w14:paraId="6B10B0F4" w14:textId="77777777" w:rsidR="00D01AF0" w:rsidRPr="00DB1670" w:rsidRDefault="00D01AF0" w:rsidP="009B7269">
      <w:pPr>
        <w:widowControl w:val="0"/>
        <w:spacing w:after="0" w:line="360" w:lineRule="auto"/>
        <w:ind w:left="2124" w:hanging="2124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Część II</w:t>
      </w:r>
      <w:r w:rsidRPr="00DB1670">
        <w:rPr>
          <w:rFonts w:ascii="Tahoma" w:eastAsia="Times New Roman" w:hAnsi="Tahoma" w:cs="Tahoma"/>
          <w:b/>
          <w:lang w:eastAsia="ar-SA"/>
        </w:rPr>
        <w:tab/>
        <w:t xml:space="preserve">Projekt umowy wraz z załącznikami </w:t>
      </w:r>
    </w:p>
    <w:p w14:paraId="7A617BE5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</w:p>
    <w:p w14:paraId="08DAF8C1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Część III</w:t>
      </w:r>
      <w:r w:rsidRPr="00DB1670">
        <w:rPr>
          <w:rFonts w:ascii="Tahoma" w:eastAsia="Times New Roman" w:hAnsi="Tahoma" w:cs="Tahoma"/>
          <w:b/>
          <w:lang w:eastAsia="ar-SA"/>
        </w:rPr>
        <w:tab/>
      </w:r>
      <w:r w:rsidRPr="00DB1670">
        <w:rPr>
          <w:rFonts w:ascii="Tahoma" w:eastAsia="Times New Roman" w:hAnsi="Tahoma" w:cs="Tahoma"/>
          <w:b/>
          <w:lang w:eastAsia="ar-SA"/>
        </w:rPr>
        <w:tab/>
        <w:t>Program funkcjonalno-użytkowy</w:t>
      </w:r>
    </w:p>
    <w:p w14:paraId="0E9EC4B9" w14:textId="4A2F0783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jc w:val="both"/>
        <w:outlineLvl w:val="3"/>
        <w:rPr>
          <w:rFonts w:ascii="Tahoma" w:eastAsia="Times New Roman" w:hAnsi="Tahoma" w:cs="Tahoma"/>
          <w:b/>
          <w:lang w:eastAsia="ar-SA"/>
        </w:rPr>
      </w:pPr>
    </w:p>
    <w:p w14:paraId="7BEDAD6B" w14:textId="77777777" w:rsidR="00D01AF0" w:rsidRPr="00DB1670" w:rsidRDefault="00D01AF0" w:rsidP="009B7269">
      <w:pPr>
        <w:keepNext/>
        <w:pageBreakBefore/>
        <w:widowControl w:val="0"/>
        <w:tabs>
          <w:tab w:val="left" w:pos="0"/>
        </w:tabs>
        <w:spacing w:after="0" w:line="360" w:lineRule="auto"/>
        <w:jc w:val="both"/>
        <w:outlineLvl w:val="3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lastRenderedPageBreak/>
        <w:t>CZĘŚĆ I – INSTRUKCJA DLA WYKONAWCÓW</w:t>
      </w:r>
    </w:p>
    <w:p w14:paraId="6822D542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jc w:val="both"/>
        <w:outlineLvl w:val="3"/>
        <w:rPr>
          <w:rFonts w:ascii="Tahoma" w:eastAsia="Times New Roman" w:hAnsi="Tahoma" w:cs="Tahoma"/>
          <w:b/>
          <w:lang w:eastAsia="ar-SA"/>
        </w:rPr>
      </w:pPr>
    </w:p>
    <w:p w14:paraId="1B5C3AB1" w14:textId="77777777" w:rsidR="00D01AF0" w:rsidRPr="00DB1670" w:rsidRDefault="00D01AF0" w:rsidP="009B7269">
      <w:pPr>
        <w:pStyle w:val="Akapitzlist"/>
        <w:keepNext/>
        <w:widowControl w:val="0"/>
        <w:numPr>
          <w:ilvl w:val="0"/>
          <w:numId w:val="21"/>
        </w:numPr>
        <w:tabs>
          <w:tab w:val="left" w:pos="0"/>
        </w:tabs>
        <w:spacing w:after="0" w:line="360" w:lineRule="auto"/>
        <w:ind w:left="567" w:hanging="567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Informacje o Zamawiającym.</w:t>
      </w:r>
    </w:p>
    <w:p w14:paraId="396E2758" w14:textId="77777777" w:rsidR="00A26D6D" w:rsidRPr="00DB1670" w:rsidRDefault="00A26D6D" w:rsidP="009B7269">
      <w:pPr>
        <w:keepNext/>
        <w:widowControl w:val="0"/>
        <w:spacing w:after="0" w:line="360" w:lineRule="auto"/>
        <w:jc w:val="both"/>
        <w:outlineLvl w:val="3"/>
        <w:rPr>
          <w:rFonts w:ascii="Tahoma" w:eastAsia="Times New Roman" w:hAnsi="Tahoma" w:cs="Tahoma"/>
          <w:lang w:eastAsia="ar-SA"/>
        </w:rPr>
      </w:pPr>
    </w:p>
    <w:p w14:paraId="2529EB4D" w14:textId="5F2A0D50" w:rsidR="00D01AF0" w:rsidRPr="00DB1670" w:rsidRDefault="00D01AF0" w:rsidP="009B7269">
      <w:pPr>
        <w:pStyle w:val="Akapitzlist"/>
        <w:keepNext/>
        <w:widowControl w:val="0"/>
        <w:numPr>
          <w:ilvl w:val="0"/>
          <w:numId w:val="7"/>
        </w:numPr>
        <w:tabs>
          <w:tab w:val="left" w:pos="0"/>
        </w:tabs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Zamawiający</w:t>
      </w:r>
      <w:r w:rsidR="00DB1670">
        <w:rPr>
          <w:rFonts w:ascii="Tahoma" w:eastAsia="Times New Roman" w:hAnsi="Tahoma" w:cs="Tahoma"/>
          <w:lang w:eastAsia="ar-SA"/>
        </w:rPr>
        <w:t xml:space="preserve"> </w:t>
      </w:r>
      <w:r w:rsidRPr="00DB1670">
        <w:rPr>
          <w:rFonts w:ascii="Tahoma" w:eastAsia="Times New Roman" w:hAnsi="Tahoma" w:cs="Tahoma"/>
          <w:lang w:eastAsia="ar-SA"/>
        </w:rPr>
        <w:t xml:space="preserve">Adres: </w:t>
      </w:r>
    </w:p>
    <w:p w14:paraId="24F00349" w14:textId="77777777" w:rsidR="00A26D6D" w:rsidRPr="00DB1670" w:rsidRDefault="00A26D6D" w:rsidP="009B7269">
      <w:pPr>
        <w:spacing w:after="0" w:line="360" w:lineRule="auto"/>
        <w:ind w:left="927"/>
        <w:rPr>
          <w:rFonts w:ascii="Tahoma" w:hAnsi="Tahoma" w:cs="Tahoma"/>
          <w:bCs/>
        </w:rPr>
      </w:pPr>
      <w:r w:rsidRPr="00DB1670">
        <w:rPr>
          <w:rFonts w:ascii="Tahoma" w:hAnsi="Tahoma" w:cs="Tahoma"/>
          <w:bCs/>
        </w:rPr>
        <w:t>Wojskowa Specjalistyczna Przychodnia Lekarska</w:t>
      </w:r>
    </w:p>
    <w:p w14:paraId="26BAD778" w14:textId="77777777" w:rsidR="00A26D6D" w:rsidRPr="00DB1670" w:rsidRDefault="00A26D6D" w:rsidP="009B7269">
      <w:pPr>
        <w:spacing w:after="0" w:line="360" w:lineRule="auto"/>
        <w:ind w:left="927"/>
        <w:rPr>
          <w:rFonts w:ascii="Tahoma" w:hAnsi="Tahoma" w:cs="Tahoma"/>
          <w:bCs/>
        </w:rPr>
      </w:pPr>
      <w:r w:rsidRPr="00DB1670">
        <w:rPr>
          <w:rFonts w:ascii="Tahoma" w:hAnsi="Tahoma" w:cs="Tahoma"/>
          <w:bCs/>
        </w:rPr>
        <w:t xml:space="preserve">Samodzielny Publiczny Zakład Opieki Zdrowotnej </w:t>
      </w:r>
    </w:p>
    <w:p w14:paraId="68E8E92A" w14:textId="77777777" w:rsidR="00A26D6D" w:rsidRPr="00DB1670" w:rsidRDefault="00A26D6D" w:rsidP="009B7269">
      <w:pPr>
        <w:spacing w:after="0" w:line="360" w:lineRule="auto"/>
        <w:ind w:left="927"/>
        <w:rPr>
          <w:rFonts w:ascii="Tahoma" w:hAnsi="Tahoma" w:cs="Tahoma"/>
          <w:bCs/>
        </w:rPr>
      </w:pPr>
      <w:r w:rsidRPr="00DB1670">
        <w:rPr>
          <w:rFonts w:ascii="Tahoma" w:hAnsi="Tahoma" w:cs="Tahoma"/>
          <w:bCs/>
        </w:rPr>
        <w:t xml:space="preserve">ul. Solna 21 </w:t>
      </w:r>
    </w:p>
    <w:p w14:paraId="4A45D08A" w14:textId="77777777" w:rsidR="00A26D6D" w:rsidRPr="00DB1670" w:rsidRDefault="00A26D6D" w:rsidP="009B7269">
      <w:pPr>
        <w:spacing w:after="0" w:line="360" w:lineRule="auto"/>
        <w:ind w:left="927"/>
        <w:rPr>
          <w:rFonts w:ascii="Tahoma" w:hAnsi="Tahoma" w:cs="Tahoma"/>
          <w:bCs/>
        </w:rPr>
      </w:pPr>
      <w:r w:rsidRPr="00DB1670">
        <w:rPr>
          <w:rFonts w:ascii="Tahoma" w:hAnsi="Tahoma" w:cs="Tahoma"/>
          <w:bCs/>
        </w:rPr>
        <w:t>61-736 Poznań</w:t>
      </w:r>
    </w:p>
    <w:p w14:paraId="735E27A1" w14:textId="77777777" w:rsidR="00A26D6D" w:rsidRPr="00DB1670" w:rsidRDefault="00A26D6D" w:rsidP="009B7269">
      <w:pPr>
        <w:pStyle w:val="Akapitzlist"/>
        <w:numPr>
          <w:ilvl w:val="0"/>
          <w:numId w:val="7"/>
        </w:numPr>
        <w:tabs>
          <w:tab w:val="clear" w:pos="0"/>
          <w:tab w:val="num" w:pos="-219"/>
        </w:tabs>
        <w:spacing w:line="360" w:lineRule="auto"/>
        <w:ind w:left="1068"/>
        <w:rPr>
          <w:rFonts w:ascii="Tahoma" w:hAnsi="Tahoma" w:cs="Tahoma"/>
          <w:bCs/>
        </w:rPr>
      </w:pPr>
      <w:r w:rsidRPr="00DB1670">
        <w:rPr>
          <w:rFonts w:ascii="Tahoma" w:hAnsi="Tahoma" w:cs="Tahoma"/>
          <w:bCs/>
        </w:rPr>
        <w:t xml:space="preserve">Adres do korespondencji Wojskowa Specjalistyczna Przychodnia Lekarska, Samodzielny Publiczny Zakład Opieki Zdrowotnej ul. A. Szylinga 1, 60-787 Poznań </w:t>
      </w:r>
    </w:p>
    <w:p w14:paraId="7E234219" w14:textId="77777777" w:rsidR="00A26D6D" w:rsidRPr="00DB1670" w:rsidRDefault="00A26D6D" w:rsidP="009B7269">
      <w:pPr>
        <w:pStyle w:val="Akapitzlist"/>
        <w:numPr>
          <w:ilvl w:val="0"/>
          <w:numId w:val="7"/>
        </w:numPr>
        <w:tabs>
          <w:tab w:val="clear" w:pos="0"/>
          <w:tab w:val="num" w:pos="-219"/>
        </w:tabs>
        <w:spacing w:line="360" w:lineRule="auto"/>
        <w:ind w:left="1068"/>
        <w:rPr>
          <w:rFonts w:ascii="Tahoma" w:hAnsi="Tahoma" w:cs="Tahoma"/>
          <w:bCs/>
        </w:rPr>
      </w:pPr>
      <w:r w:rsidRPr="00DB1670">
        <w:rPr>
          <w:rFonts w:ascii="Tahoma" w:hAnsi="Tahoma" w:cs="Tahoma"/>
          <w:bCs/>
        </w:rPr>
        <w:t>Konto bankowe: BGK 97 1130 1088 0001 3137 0720 0003</w:t>
      </w:r>
    </w:p>
    <w:p w14:paraId="29ABA79A" w14:textId="77777777" w:rsidR="00A26D6D" w:rsidRPr="00DB1670" w:rsidRDefault="00A26D6D" w:rsidP="009B7269">
      <w:pPr>
        <w:pStyle w:val="Akapitzlist"/>
        <w:numPr>
          <w:ilvl w:val="0"/>
          <w:numId w:val="7"/>
        </w:numPr>
        <w:tabs>
          <w:tab w:val="clear" w:pos="0"/>
          <w:tab w:val="num" w:pos="-219"/>
        </w:tabs>
        <w:spacing w:line="360" w:lineRule="auto"/>
        <w:ind w:left="1068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 xml:space="preserve">NIP: 7781343849     REGON: 631259672   </w:t>
      </w:r>
    </w:p>
    <w:p w14:paraId="394995CA" w14:textId="77777777" w:rsidR="00A26D6D" w:rsidRPr="00DB1670" w:rsidRDefault="00A26D6D" w:rsidP="009B7269">
      <w:pPr>
        <w:pStyle w:val="Akapitzlist"/>
        <w:numPr>
          <w:ilvl w:val="0"/>
          <w:numId w:val="7"/>
        </w:numPr>
        <w:tabs>
          <w:tab w:val="clear" w:pos="0"/>
          <w:tab w:val="num" w:pos="-219"/>
        </w:tabs>
        <w:spacing w:line="360" w:lineRule="auto"/>
        <w:ind w:left="1068"/>
        <w:rPr>
          <w:rFonts w:ascii="Tahoma" w:hAnsi="Tahoma" w:cs="Tahoma"/>
          <w:bCs/>
        </w:rPr>
      </w:pPr>
      <w:r w:rsidRPr="00DB1670">
        <w:rPr>
          <w:rFonts w:ascii="Tahoma" w:hAnsi="Tahoma" w:cs="Tahoma"/>
          <w:bCs/>
        </w:rPr>
        <w:t xml:space="preserve">KRS: Sąd Rejonowy w Poznaniu nr 0000005572 </w:t>
      </w:r>
    </w:p>
    <w:p w14:paraId="57042DDD" w14:textId="77777777" w:rsidR="00A26D6D" w:rsidRPr="00DB1670" w:rsidRDefault="00A26D6D" w:rsidP="009B7269">
      <w:pPr>
        <w:pStyle w:val="Akapitzlist"/>
        <w:numPr>
          <w:ilvl w:val="0"/>
          <w:numId w:val="7"/>
        </w:numPr>
        <w:tabs>
          <w:tab w:val="clear" w:pos="0"/>
          <w:tab w:val="num" w:pos="-219"/>
        </w:tabs>
        <w:spacing w:line="360" w:lineRule="auto"/>
        <w:ind w:left="1068"/>
        <w:rPr>
          <w:rFonts w:ascii="Tahoma" w:hAnsi="Tahoma" w:cs="Tahoma"/>
          <w:b/>
        </w:rPr>
      </w:pPr>
      <w:r w:rsidRPr="00DB1670">
        <w:rPr>
          <w:rFonts w:ascii="Tahoma" w:hAnsi="Tahoma" w:cs="Tahoma"/>
          <w:bCs/>
        </w:rPr>
        <w:t>E-mail:</w:t>
      </w:r>
      <w:r w:rsidRPr="00DB1670">
        <w:rPr>
          <w:rFonts w:ascii="Tahoma" w:hAnsi="Tahoma" w:cs="Tahoma"/>
          <w:b/>
        </w:rPr>
        <w:t xml:space="preserve"> </w:t>
      </w:r>
      <w:hyperlink r:id="rId7" w:history="1">
        <w:r w:rsidRPr="00DB1670">
          <w:rPr>
            <w:rFonts w:ascii="Tahoma" w:hAnsi="Tahoma" w:cs="Tahoma"/>
            <w:b/>
          </w:rPr>
          <w:t>zam.pub@wspl.info.pl</w:t>
        </w:r>
      </w:hyperlink>
    </w:p>
    <w:p w14:paraId="56605C10" w14:textId="77777777" w:rsidR="00A26D6D" w:rsidRPr="00DB1670" w:rsidRDefault="00A26D6D" w:rsidP="009B7269">
      <w:pPr>
        <w:pStyle w:val="Akapitzlist"/>
        <w:numPr>
          <w:ilvl w:val="0"/>
          <w:numId w:val="7"/>
        </w:numPr>
        <w:tabs>
          <w:tab w:val="clear" w:pos="0"/>
          <w:tab w:val="num" w:pos="-219"/>
        </w:tabs>
        <w:spacing w:line="360" w:lineRule="auto"/>
        <w:ind w:left="1068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 xml:space="preserve">WSPL tel. 261 574 201 </w:t>
      </w:r>
    </w:p>
    <w:p w14:paraId="0EF6962B" w14:textId="77777777" w:rsidR="00D01AF0" w:rsidRPr="00DB1670" w:rsidRDefault="00D01AF0" w:rsidP="009B7269">
      <w:pPr>
        <w:pStyle w:val="Akapitzlist"/>
        <w:keepNext/>
        <w:widowControl w:val="0"/>
        <w:tabs>
          <w:tab w:val="left" w:pos="0"/>
        </w:tabs>
        <w:spacing w:after="0" w:line="360" w:lineRule="auto"/>
        <w:ind w:left="709"/>
        <w:jc w:val="both"/>
        <w:outlineLvl w:val="3"/>
        <w:rPr>
          <w:rFonts w:ascii="Tahoma" w:eastAsia="Times New Roman" w:hAnsi="Tahoma" w:cs="Tahoma"/>
          <w:lang w:eastAsia="ar-SA"/>
        </w:rPr>
      </w:pPr>
    </w:p>
    <w:p w14:paraId="24EB95D6" w14:textId="77777777" w:rsidR="00D01AF0" w:rsidRPr="00DB1670" w:rsidRDefault="00D01AF0" w:rsidP="009B7269">
      <w:pPr>
        <w:keepNext/>
        <w:widowControl w:val="0"/>
        <w:numPr>
          <w:ilvl w:val="0"/>
          <w:numId w:val="21"/>
        </w:numPr>
        <w:tabs>
          <w:tab w:val="left" w:pos="0"/>
        </w:tabs>
        <w:spacing w:after="0" w:line="360" w:lineRule="auto"/>
        <w:ind w:left="567" w:hanging="567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Tryb udzielenia zamówienia.</w:t>
      </w:r>
    </w:p>
    <w:p w14:paraId="7CDFFEA4" w14:textId="505F8D6E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Niniejsze postępowanie o udzielenie zamówienia klasycznego o wartości mniejszej niż progi unijne </w:t>
      </w:r>
      <w:r w:rsidRPr="00DB1670">
        <w:rPr>
          <w:rFonts w:ascii="Tahoma" w:eastAsia="Times New Roman" w:hAnsi="Tahoma" w:cs="Tahoma"/>
          <w:b/>
          <w:lang w:eastAsia="ar-SA"/>
        </w:rPr>
        <w:t xml:space="preserve">w trybie podstawowym </w:t>
      </w:r>
      <w:r w:rsidRPr="00DB1670">
        <w:rPr>
          <w:rFonts w:ascii="Tahoma" w:eastAsia="Times New Roman" w:hAnsi="Tahoma" w:cs="Tahoma"/>
          <w:lang w:eastAsia="ar-SA"/>
        </w:rPr>
        <w:t xml:space="preserve">na podstawie art. 275 pkt </w:t>
      </w:r>
      <w:r w:rsidR="00A26D6D" w:rsidRPr="00DB1670">
        <w:rPr>
          <w:rFonts w:ascii="Tahoma" w:eastAsia="Times New Roman" w:hAnsi="Tahoma" w:cs="Tahoma"/>
          <w:lang w:eastAsia="ar-SA"/>
        </w:rPr>
        <w:t>1</w:t>
      </w:r>
      <w:r w:rsidRPr="00DB1670">
        <w:rPr>
          <w:rFonts w:ascii="Tahoma" w:eastAsia="Times New Roman" w:hAnsi="Tahoma" w:cs="Tahoma"/>
          <w:lang w:eastAsia="ar-SA"/>
        </w:rPr>
        <w:t xml:space="preserve"> ustawy z dnia 11 września 2019 r. Prawo zamówień publicznych zwanej dalej „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proofErr w:type="gramStart"/>
      <w:r w:rsidRPr="00DB1670">
        <w:rPr>
          <w:rFonts w:ascii="Tahoma" w:eastAsia="Times New Roman" w:hAnsi="Tahoma" w:cs="Tahoma"/>
          <w:lang w:eastAsia="ar-SA"/>
        </w:rPr>
        <w:t>”,.</w:t>
      </w:r>
      <w:proofErr w:type="gramEnd"/>
      <w:r w:rsidRPr="00DB1670">
        <w:rPr>
          <w:rFonts w:ascii="Tahoma" w:eastAsia="Times New Roman" w:hAnsi="Tahoma" w:cs="Tahoma"/>
          <w:lang w:eastAsia="ar-SA"/>
        </w:rPr>
        <w:t xml:space="preserve"> </w:t>
      </w:r>
    </w:p>
    <w:p w14:paraId="3838D9DB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 zakresie nieuregulowanym niniejszą Specyfikacją Warunków Zamówienia, zwaną dalej „SWZ”, zastosowanie mają przepisy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780A7F32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jc w:val="both"/>
        <w:outlineLvl w:val="7"/>
        <w:rPr>
          <w:rFonts w:ascii="Tahoma" w:eastAsia="Times New Roman" w:hAnsi="Tahoma" w:cs="Tahoma"/>
          <w:b/>
          <w:bCs/>
          <w:lang w:eastAsia="ar-SA"/>
        </w:rPr>
      </w:pPr>
    </w:p>
    <w:p w14:paraId="45BE9CCC" w14:textId="77777777" w:rsidR="00D01AF0" w:rsidRPr="00DB1670" w:rsidRDefault="00D01AF0" w:rsidP="009B7269">
      <w:pPr>
        <w:keepNext/>
        <w:widowControl w:val="0"/>
        <w:numPr>
          <w:ilvl w:val="0"/>
          <w:numId w:val="21"/>
        </w:numPr>
        <w:tabs>
          <w:tab w:val="left" w:pos="567"/>
        </w:tabs>
        <w:spacing w:after="0" w:line="360" w:lineRule="auto"/>
        <w:ind w:left="567" w:hanging="567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Informacje ogólne.</w:t>
      </w:r>
    </w:p>
    <w:p w14:paraId="3C920CDC" w14:textId="77777777" w:rsidR="00D01AF0" w:rsidRPr="00DB1670" w:rsidRDefault="00D01AF0" w:rsidP="009B7269">
      <w:pPr>
        <w:keepNext/>
        <w:widowControl w:val="0"/>
        <w:numPr>
          <w:ilvl w:val="0"/>
          <w:numId w:val="12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Wykonawca przedstawi ofertę zgodną z postanowieniami SWZ. </w:t>
      </w:r>
    </w:p>
    <w:p w14:paraId="4A042A17" w14:textId="77777777" w:rsidR="00D01AF0" w:rsidRPr="00DB1670" w:rsidRDefault="00D01AF0" w:rsidP="009B7269">
      <w:pPr>
        <w:keepNext/>
        <w:widowControl w:val="0"/>
        <w:numPr>
          <w:ilvl w:val="0"/>
          <w:numId w:val="12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Każdy Wykonawca złoży </w:t>
      </w:r>
      <w:r w:rsidRPr="00DB1670">
        <w:rPr>
          <w:rFonts w:ascii="Tahoma" w:eastAsia="Times New Roman" w:hAnsi="Tahoma" w:cs="Tahoma"/>
          <w:b/>
          <w:lang w:eastAsia="ar-SA"/>
        </w:rPr>
        <w:t xml:space="preserve">tylko jedną ofertę </w:t>
      </w:r>
      <w:r w:rsidRPr="00DB1670">
        <w:rPr>
          <w:rFonts w:ascii="Tahoma" w:eastAsia="Times New Roman" w:hAnsi="Tahoma" w:cs="Tahoma"/>
          <w:lang w:eastAsia="ar-SA"/>
        </w:rPr>
        <w:t xml:space="preserve">z wyjątkiem przypadków określonych w ustawie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(wypełniony Formularz oferty wraz z wymaganymi przez SWZ załącznikami). Złożenie większej liczby ofert spowoduje odrzucenie wszystkich ofert złożonych przez danego Wykonawcę. Wykonawca poniesie wszelkie koszty związane z przygotowaniem i złożeniem oferty.</w:t>
      </w:r>
    </w:p>
    <w:p w14:paraId="1CCF89DA" w14:textId="77777777" w:rsidR="00D01AF0" w:rsidRPr="00DB1670" w:rsidRDefault="00D01AF0" w:rsidP="009B7269">
      <w:pPr>
        <w:keepNext/>
        <w:widowControl w:val="0"/>
        <w:numPr>
          <w:ilvl w:val="0"/>
          <w:numId w:val="12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</w:t>
      </w:r>
      <w:r w:rsidRPr="00DB1670">
        <w:rPr>
          <w:rFonts w:ascii="Tahoma" w:eastAsia="Times New Roman" w:hAnsi="Tahoma" w:cs="Tahoma"/>
          <w:lang w:eastAsia="ar-SA"/>
        </w:rPr>
        <w:t xml:space="preserve"> przewiduje możliwości składania ofert częściowych.</w:t>
      </w:r>
    </w:p>
    <w:p w14:paraId="60E82D56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</w:t>
      </w:r>
      <w:r w:rsidRPr="00DB1670">
        <w:rPr>
          <w:rFonts w:ascii="Tahoma" w:eastAsia="Times New Roman" w:hAnsi="Tahoma" w:cs="Tahoma"/>
          <w:lang w:eastAsia="ar-SA"/>
        </w:rPr>
        <w:t xml:space="preserve"> przewiduje zawarcia umowy ramowej.</w:t>
      </w:r>
    </w:p>
    <w:p w14:paraId="46201E79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</w:t>
      </w:r>
      <w:r w:rsidRPr="00DB1670">
        <w:rPr>
          <w:rFonts w:ascii="Tahoma" w:eastAsia="Times New Roman" w:hAnsi="Tahoma" w:cs="Tahoma"/>
          <w:lang w:eastAsia="ar-SA"/>
        </w:rPr>
        <w:t xml:space="preserve"> przewiduje udzielenie zamówień, o których mowa w art. 214 ust. 1 </w:t>
      </w:r>
      <w:r w:rsidRPr="00DB1670">
        <w:rPr>
          <w:rFonts w:ascii="Tahoma" w:eastAsia="Times New Roman" w:hAnsi="Tahoma" w:cs="Tahoma"/>
          <w:lang w:eastAsia="ar-SA"/>
        </w:rPr>
        <w:lastRenderedPageBreak/>
        <w:t xml:space="preserve">pkt 7 i 8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593DE6D1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</w:t>
      </w:r>
      <w:r w:rsidRPr="00DB1670">
        <w:rPr>
          <w:rFonts w:ascii="Tahoma" w:eastAsia="Times New Roman" w:hAnsi="Tahoma" w:cs="Tahoma"/>
          <w:lang w:eastAsia="ar-SA"/>
        </w:rPr>
        <w:t xml:space="preserve"> dopuszcza możliwości złożenia oferty wariantowej.</w:t>
      </w:r>
    </w:p>
    <w:p w14:paraId="36CCB81E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</w:t>
      </w:r>
      <w:r w:rsidRPr="00DB1670">
        <w:rPr>
          <w:rFonts w:ascii="Tahoma" w:eastAsia="Times New Roman" w:hAnsi="Tahoma" w:cs="Tahoma"/>
          <w:lang w:eastAsia="ar-SA"/>
        </w:rPr>
        <w:t xml:space="preserve"> przewiduje zastosowania aukcji elektronicznej.</w:t>
      </w:r>
    </w:p>
    <w:p w14:paraId="66C028B8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</w:t>
      </w:r>
      <w:r w:rsidRPr="00DB1670">
        <w:rPr>
          <w:rFonts w:ascii="Tahoma" w:eastAsia="Times New Roman" w:hAnsi="Tahoma" w:cs="Tahoma"/>
          <w:lang w:eastAsia="ar-SA"/>
        </w:rPr>
        <w:t xml:space="preserve"> przewiduje konieczności wykonania przez Wykonawcę kluczowych części zamówienia.</w:t>
      </w:r>
    </w:p>
    <w:p w14:paraId="74E7022B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dopuszcza</w:t>
      </w:r>
      <w:r w:rsidRPr="00DB1670">
        <w:rPr>
          <w:rFonts w:ascii="Tahoma" w:eastAsia="Times New Roman" w:hAnsi="Tahoma" w:cs="Tahoma"/>
          <w:lang w:eastAsia="ar-SA"/>
        </w:rPr>
        <w:t xml:space="preserve"> udział podwykonawców. W przypadku realizacji zamówienia z udziałem podwykonawców, zamawiający żąda wskazania przez wykonawcę części zamówienia, których wykonanie zamierza powierzyć podwykonawcom i podania przez Wykonawcę firm podwykonawców, jeżeli zostali wybrani.</w:t>
      </w:r>
    </w:p>
    <w:p w14:paraId="5D4B17F7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b/>
          <w:u w:val="single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color w:val="000000"/>
          <w:u w:val="single"/>
          <w:lang w:eastAsia="ar-SA"/>
        </w:rPr>
        <w:t>wymaga udziału w</w:t>
      </w:r>
      <w:r w:rsidRPr="00DB1670">
        <w:rPr>
          <w:rFonts w:ascii="Tahoma" w:eastAsia="Times New Roman" w:hAnsi="Tahoma" w:cs="Tahoma"/>
          <w:color w:val="000000"/>
          <w:u w:val="single"/>
          <w:lang w:eastAsia="ar-SA"/>
        </w:rPr>
        <w:t xml:space="preserve"> </w:t>
      </w:r>
      <w:r w:rsidRPr="00DB1670">
        <w:rPr>
          <w:rFonts w:ascii="Tahoma" w:eastAsia="Times New Roman" w:hAnsi="Tahoma" w:cs="Tahoma"/>
          <w:b/>
          <w:color w:val="000000"/>
          <w:u w:val="single"/>
          <w:lang w:eastAsia="ar-SA"/>
        </w:rPr>
        <w:t>wizji lokalnej</w:t>
      </w:r>
      <w:r w:rsidRPr="00DB1670">
        <w:rPr>
          <w:rFonts w:ascii="Tahoma" w:eastAsia="Times New Roman" w:hAnsi="Tahoma" w:cs="Tahoma"/>
          <w:b/>
          <w:color w:val="000000"/>
          <w:lang w:eastAsia="ar-SA"/>
        </w:rPr>
        <w:t xml:space="preserve"> – termin do ustalenia z Zamawiającym,</w:t>
      </w:r>
    </w:p>
    <w:p w14:paraId="24E351BF" w14:textId="77777777" w:rsidR="00D01AF0" w:rsidRPr="00DB1670" w:rsidRDefault="00D01AF0" w:rsidP="009B7269">
      <w:pPr>
        <w:keepNext/>
        <w:widowControl w:val="0"/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UWAGA:</w:t>
      </w:r>
    </w:p>
    <w:p w14:paraId="3FC3DF42" w14:textId="77777777" w:rsidR="00D01AF0" w:rsidRPr="00DB1670" w:rsidRDefault="00D01AF0" w:rsidP="009B7269">
      <w:pPr>
        <w:keepNext/>
        <w:widowControl w:val="0"/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Zgodnie z art. 226 ust.1 pkt 18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, Zamawiający odrzuci ofertę Wykonawcy, który nie odbył wizji lokalnej.</w:t>
      </w:r>
    </w:p>
    <w:p w14:paraId="5858BCC5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426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</w:t>
      </w:r>
      <w:r w:rsidRPr="00DB1670">
        <w:rPr>
          <w:rFonts w:ascii="Tahoma" w:eastAsia="Times New Roman" w:hAnsi="Tahoma" w:cs="Tahoma"/>
          <w:lang w:eastAsia="ar-SA"/>
        </w:rPr>
        <w:t xml:space="preserve"> </w:t>
      </w:r>
      <w:r w:rsidRPr="00DB1670">
        <w:rPr>
          <w:rFonts w:ascii="Tahoma" w:eastAsia="Times New Roman" w:hAnsi="Tahoma" w:cs="Tahoma"/>
          <w:b/>
          <w:lang w:eastAsia="ar-SA"/>
        </w:rPr>
        <w:t>przewiduje</w:t>
      </w:r>
      <w:r w:rsidRPr="00DB1670">
        <w:rPr>
          <w:rFonts w:ascii="Tahoma" w:eastAsia="Times New Roman" w:hAnsi="Tahoma" w:cs="Tahoma"/>
          <w:lang w:eastAsia="ar-SA"/>
        </w:rPr>
        <w:t xml:space="preserve"> możliwości zastosowania procedury określonej </w:t>
      </w:r>
      <w:r w:rsidRPr="00DB1670">
        <w:rPr>
          <w:rFonts w:ascii="Tahoma" w:eastAsia="Times New Roman" w:hAnsi="Tahoma" w:cs="Tahoma"/>
          <w:lang w:eastAsia="ar-SA"/>
        </w:rPr>
        <w:br/>
        <w:t xml:space="preserve">w art. 139 ust. 1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5F4EAA94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426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 przewiduje</w:t>
      </w:r>
      <w:r w:rsidRPr="00DB1670">
        <w:rPr>
          <w:rFonts w:ascii="Tahoma" w:eastAsia="Times New Roman" w:hAnsi="Tahoma" w:cs="Tahoma"/>
          <w:lang w:eastAsia="ar-SA"/>
        </w:rPr>
        <w:t xml:space="preserve"> zwrotu kosztów wykonawcom, biorącym udziału </w:t>
      </w:r>
      <w:r w:rsidRPr="00DB1670">
        <w:rPr>
          <w:rFonts w:ascii="Tahoma" w:eastAsia="Times New Roman" w:hAnsi="Tahoma" w:cs="Tahoma"/>
          <w:lang w:eastAsia="ar-SA"/>
        </w:rPr>
        <w:br/>
        <w:t>w postępowaniu.</w:t>
      </w:r>
    </w:p>
    <w:p w14:paraId="67F2E7E0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426"/>
        <w:jc w:val="both"/>
        <w:outlineLvl w:val="3"/>
        <w:rPr>
          <w:rFonts w:ascii="Tahoma" w:eastAsia="Times New Roman" w:hAnsi="Tahoma" w:cs="Tahoma"/>
          <w:lang w:eastAsia="ar-SA"/>
        </w:rPr>
      </w:pPr>
      <w:bookmarkStart w:id="0" w:name="_Hlk66884487"/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wymaga</w:t>
      </w:r>
      <w:r w:rsidRPr="00DB1670">
        <w:rPr>
          <w:rFonts w:ascii="Tahoma" w:eastAsia="Times New Roman" w:hAnsi="Tahoma" w:cs="Tahoma"/>
          <w:lang w:eastAsia="ar-SA"/>
        </w:rPr>
        <w:t xml:space="preserve"> </w:t>
      </w:r>
      <w:bookmarkEnd w:id="0"/>
      <w:r w:rsidRPr="00DB1670">
        <w:rPr>
          <w:rFonts w:ascii="Tahoma" w:eastAsia="Times New Roman" w:hAnsi="Tahoma" w:cs="Tahoma"/>
          <w:lang w:eastAsia="ar-SA"/>
        </w:rPr>
        <w:t>zatrudniania na podstawie stosunku pracy.</w:t>
      </w:r>
    </w:p>
    <w:p w14:paraId="6CB65CBB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426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 xml:space="preserve">nie wymaga </w:t>
      </w:r>
      <w:r w:rsidRPr="00DB1670">
        <w:rPr>
          <w:rFonts w:ascii="Tahoma" w:eastAsia="Times New Roman" w:hAnsi="Tahoma" w:cs="Tahoma"/>
          <w:lang w:eastAsia="ar-SA"/>
        </w:rPr>
        <w:t xml:space="preserve">zatrudnienia osób, o których mowa w art. 96 ust. 2 </w:t>
      </w:r>
      <w:r w:rsidRPr="00DB1670">
        <w:rPr>
          <w:rFonts w:ascii="Tahoma" w:eastAsia="Times New Roman" w:hAnsi="Tahoma" w:cs="Tahoma"/>
          <w:lang w:eastAsia="ar-SA"/>
        </w:rPr>
        <w:br/>
        <w:t xml:space="preserve">pkt 2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2B106267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426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</w:t>
      </w:r>
      <w:r w:rsidRPr="00DB1670">
        <w:rPr>
          <w:rFonts w:ascii="Tahoma" w:eastAsia="Times New Roman" w:hAnsi="Tahoma" w:cs="Tahoma"/>
          <w:b/>
          <w:lang w:eastAsia="ar-SA"/>
        </w:rPr>
        <w:t>nie zastrzega</w:t>
      </w:r>
      <w:r w:rsidRPr="00DB1670">
        <w:rPr>
          <w:rFonts w:ascii="Tahoma" w:eastAsia="Times New Roman" w:hAnsi="Tahoma" w:cs="Tahoma"/>
          <w:lang w:eastAsia="ar-SA"/>
        </w:rPr>
        <w:t xml:space="preserve"> możliwości ubiegania się o udzielenie zamówienia wyłącznie przez wykonawców, o których mowa w art. 94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2E9BD59F" w14:textId="77777777" w:rsidR="00D01AF0" w:rsidRPr="00DB1670" w:rsidRDefault="00D01AF0" w:rsidP="009B7269">
      <w:pPr>
        <w:keepNext/>
        <w:widowControl w:val="0"/>
        <w:numPr>
          <w:ilvl w:val="0"/>
          <w:numId w:val="50"/>
        </w:numPr>
        <w:spacing w:after="0" w:line="360" w:lineRule="auto"/>
        <w:ind w:left="993" w:hanging="426"/>
        <w:jc w:val="both"/>
        <w:outlineLvl w:val="3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Wykonawca jest zobowiązany do wykonania przedmiotu zamówienia zgodnie </w:t>
      </w:r>
      <w:r w:rsidRPr="00DB1670">
        <w:rPr>
          <w:rFonts w:ascii="Tahoma" w:eastAsia="Times New Roman" w:hAnsi="Tahoma" w:cs="Tahoma"/>
          <w:lang w:eastAsia="ar-SA"/>
        </w:rPr>
        <w:br/>
        <w:t>z programem funkcjonalno-użytkowym, obowiązującymi zasadami, przepisami zawartymi w Polskich Normach i normach do nich równoważnych.</w:t>
      </w:r>
    </w:p>
    <w:p w14:paraId="2B5F0430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b/>
          <w:lang w:eastAsia="ar-SA"/>
        </w:rPr>
      </w:pPr>
    </w:p>
    <w:p w14:paraId="77306D97" w14:textId="77777777" w:rsidR="00D01AF0" w:rsidRPr="00DB1670" w:rsidRDefault="00D01AF0" w:rsidP="009B7269">
      <w:pPr>
        <w:keepNext/>
        <w:widowControl w:val="0"/>
        <w:numPr>
          <w:ilvl w:val="0"/>
          <w:numId w:val="57"/>
        </w:numPr>
        <w:tabs>
          <w:tab w:val="left" w:pos="0"/>
        </w:tabs>
        <w:spacing w:after="0" w:line="360" w:lineRule="auto"/>
        <w:ind w:hanging="1080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Opis przedmiotu zamówienia.</w:t>
      </w:r>
    </w:p>
    <w:p w14:paraId="17E936FD" w14:textId="3060FB8D" w:rsidR="00D01AF0" w:rsidRPr="00DB1670" w:rsidRDefault="00D01AF0" w:rsidP="009B7269">
      <w:pPr>
        <w:keepNext/>
        <w:widowControl w:val="0"/>
        <w:numPr>
          <w:ilvl w:val="0"/>
          <w:numId w:val="9"/>
        </w:numPr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Przedmiotem zamówienia jest wykonanie dokumentacji projektowo – </w:t>
      </w:r>
      <w:proofErr w:type="gramStart"/>
      <w:r w:rsidRPr="00DB1670">
        <w:rPr>
          <w:rFonts w:ascii="Tahoma" w:eastAsia="Times New Roman" w:hAnsi="Tahoma" w:cs="Tahoma"/>
          <w:lang w:eastAsia="ar-SA"/>
        </w:rPr>
        <w:t>kosztorysowej zadania</w:t>
      </w:r>
      <w:proofErr w:type="gramEnd"/>
      <w:r w:rsidRPr="00DB1670">
        <w:rPr>
          <w:rFonts w:ascii="Tahoma" w:eastAsia="Times New Roman" w:hAnsi="Tahoma" w:cs="Tahoma"/>
          <w:lang w:eastAsia="ar-SA"/>
        </w:rPr>
        <w:t xml:space="preserve"> </w:t>
      </w:r>
      <w:r w:rsidR="00273428" w:rsidRPr="00DB1670">
        <w:rPr>
          <w:rFonts w:ascii="Tahoma" w:eastAsia="Times New Roman" w:hAnsi="Tahoma" w:cs="Tahoma"/>
          <w:lang w:eastAsia="ar-SA"/>
        </w:rPr>
        <w:t xml:space="preserve">pn. </w:t>
      </w:r>
      <w:r w:rsidR="00273428" w:rsidRPr="00DB1670">
        <w:rPr>
          <w:rFonts w:ascii="Tahoma" w:hAnsi="Tahoma" w:cs="Tahoma"/>
          <w:b/>
          <w:i/>
        </w:rPr>
        <w:t xml:space="preserve">Dostawa i montaż urządzeń klimatyzacyjnych wraz z niezbędną infrastrukturą i instalacjami w pomieszczeniach budynku nr </w:t>
      </w:r>
      <w:r w:rsidR="009515BB" w:rsidRPr="00DB1670">
        <w:rPr>
          <w:rFonts w:ascii="Tahoma" w:hAnsi="Tahoma" w:cs="Tahoma"/>
          <w:b/>
          <w:i/>
        </w:rPr>
        <w:t>40 WSPL</w:t>
      </w:r>
      <w:r w:rsidR="00273428" w:rsidRPr="00DB1670">
        <w:rPr>
          <w:rFonts w:ascii="Tahoma" w:hAnsi="Tahoma" w:cs="Tahoma"/>
          <w:b/>
          <w:i/>
        </w:rPr>
        <w:t xml:space="preserve"> </w:t>
      </w:r>
      <w:r w:rsidR="009515BB" w:rsidRPr="00DB1670">
        <w:rPr>
          <w:rFonts w:ascii="Tahoma" w:hAnsi="Tahoma" w:cs="Tahoma"/>
          <w:b/>
          <w:i/>
        </w:rPr>
        <w:t>SPZOZ w</w:t>
      </w:r>
      <w:r w:rsidR="00273428" w:rsidRPr="00DB1670">
        <w:rPr>
          <w:rFonts w:ascii="Tahoma" w:hAnsi="Tahoma" w:cs="Tahoma"/>
          <w:b/>
          <w:i/>
        </w:rPr>
        <w:t xml:space="preserve"> Poznaniu” w formule „zaprojektuj i </w:t>
      </w:r>
      <w:r w:rsidR="009B7269" w:rsidRPr="00DB1670">
        <w:rPr>
          <w:rFonts w:ascii="Tahoma" w:hAnsi="Tahoma" w:cs="Tahoma"/>
          <w:b/>
          <w:i/>
        </w:rPr>
        <w:t>wybuduj” uzyskanie</w:t>
      </w:r>
      <w:r w:rsidRPr="00DB1670">
        <w:rPr>
          <w:rFonts w:ascii="Tahoma" w:eastAsia="Times New Roman" w:hAnsi="Tahoma" w:cs="Tahoma"/>
          <w:lang w:eastAsia="ar-SA"/>
        </w:rPr>
        <w:t xml:space="preserve"> na jej podstawie wymaganych opinii i decyzji administracyjnych niezbędnych do wykonania </w:t>
      </w:r>
      <w:r w:rsidRPr="00DB1670">
        <w:rPr>
          <w:rFonts w:ascii="Tahoma" w:eastAsia="Times New Roman" w:hAnsi="Tahoma" w:cs="Tahoma"/>
          <w:lang w:eastAsia="ar-SA"/>
        </w:rPr>
        <w:lastRenderedPageBreak/>
        <w:t xml:space="preserve">robót budowlanych oraz wykonanie robót budowlanych. </w:t>
      </w:r>
    </w:p>
    <w:p w14:paraId="68EF4892" w14:textId="77777777" w:rsidR="00D01AF0" w:rsidRPr="00DB1670" w:rsidRDefault="00D01AF0" w:rsidP="009B7269">
      <w:pPr>
        <w:keepNext/>
        <w:widowControl w:val="0"/>
        <w:numPr>
          <w:ilvl w:val="0"/>
          <w:numId w:val="9"/>
        </w:numPr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Wspólny Słownik Zamówień – kod CPV: 74232000-4 Usługi inżynieryjne w zakresie projektowania, </w:t>
      </w:r>
      <w:r w:rsidRPr="00DB1670">
        <w:rPr>
          <w:rFonts w:ascii="Tahoma" w:hAnsi="Tahoma" w:cs="Tahoma"/>
        </w:rPr>
        <w:t xml:space="preserve">45331220-4 Instalowanie urządzeń klimatyzacyjnych, 45310000-3 Roboty instalacyjne elektryczne, 45450000-6 Roboty budowlane wykończeniowe, pozostałe, </w:t>
      </w:r>
      <w:r w:rsidRPr="00DB1670">
        <w:rPr>
          <w:rFonts w:ascii="Tahoma" w:eastAsia="Times New Roman" w:hAnsi="Tahoma" w:cs="Tahoma"/>
          <w:lang w:eastAsia="ar-SA"/>
        </w:rPr>
        <w:t>39717200-3 Urządzenia klimatyzacyjne.</w:t>
      </w:r>
    </w:p>
    <w:p w14:paraId="3EBFFFE0" w14:textId="77777777" w:rsidR="00D01AF0" w:rsidRPr="00DB1670" w:rsidRDefault="00D01AF0" w:rsidP="009B7269">
      <w:pPr>
        <w:keepNext/>
        <w:widowControl w:val="0"/>
        <w:numPr>
          <w:ilvl w:val="0"/>
          <w:numId w:val="9"/>
        </w:numPr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Zakres przedmiotu zamówienia określają:</w:t>
      </w:r>
    </w:p>
    <w:p w14:paraId="66C8115C" w14:textId="77777777" w:rsidR="00D01AF0" w:rsidRPr="00DB1670" w:rsidRDefault="00D01AF0" w:rsidP="009B7269">
      <w:pPr>
        <w:keepNext/>
        <w:widowControl w:val="0"/>
        <w:numPr>
          <w:ilvl w:val="0"/>
          <w:numId w:val="22"/>
        </w:numPr>
        <w:tabs>
          <w:tab w:val="left" w:pos="0"/>
          <w:tab w:val="left" w:pos="1418"/>
        </w:tabs>
        <w:spacing w:after="0" w:line="360" w:lineRule="auto"/>
        <w:ind w:left="1418" w:hanging="28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Program funkcjonalno-użytkowy, stanowiący </w:t>
      </w:r>
      <w:r w:rsidRPr="00DB1670">
        <w:rPr>
          <w:rFonts w:ascii="Tahoma" w:eastAsia="Times New Roman" w:hAnsi="Tahoma" w:cs="Tahoma"/>
          <w:b/>
          <w:lang w:eastAsia="ar-SA"/>
        </w:rPr>
        <w:t xml:space="preserve">część III SWZ; </w:t>
      </w:r>
    </w:p>
    <w:p w14:paraId="244EE039" w14:textId="77777777" w:rsidR="00D01AF0" w:rsidRPr="00DB1670" w:rsidRDefault="00D01AF0" w:rsidP="009B7269">
      <w:pPr>
        <w:keepNext/>
        <w:widowControl w:val="0"/>
        <w:numPr>
          <w:ilvl w:val="0"/>
          <w:numId w:val="22"/>
        </w:numPr>
        <w:tabs>
          <w:tab w:val="left" w:pos="0"/>
          <w:tab w:val="left" w:pos="1418"/>
        </w:tabs>
        <w:spacing w:after="0" w:line="360" w:lineRule="auto"/>
        <w:ind w:left="1418" w:hanging="28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wzór umowy, stanowiący </w:t>
      </w:r>
      <w:r w:rsidRPr="00DB1670">
        <w:rPr>
          <w:rFonts w:ascii="Tahoma" w:eastAsia="Times New Roman" w:hAnsi="Tahoma" w:cs="Tahoma"/>
          <w:b/>
          <w:lang w:eastAsia="ar-SA"/>
        </w:rPr>
        <w:t>część II SWZ;</w:t>
      </w:r>
      <w:r w:rsidRPr="00DB1670">
        <w:rPr>
          <w:rFonts w:ascii="Tahoma" w:eastAsia="Times New Roman" w:hAnsi="Tahoma" w:cs="Tahoma"/>
          <w:lang w:eastAsia="ar-SA"/>
        </w:rPr>
        <w:t xml:space="preserve"> </w:t>
      </w:r>
    </w:p>
    <w:p w14:paraId="00FCB078" w14:textId="77777777" w:rsidR="00D01AF0" w:rsidRPr="00DB1670" w:rsidRDefault="00D01AF0" w:rsidP="009B7269">
      <w:pPr>
        <w:keepNext/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Wykonawca zobowiązany jest zrealizować zamówienie na zasadach i warunkach opisanych we wzorze umowy.</w:t>
      </w:r>
    </w:p>
    <w:p w14:paraId="790AA330" w14:textId="77777777" w:rsidR="00D01AF0" w:rsidRPr="00DB1670" w:rsidRDefault="00D01AF0" w:rsidP="009B7269">
      <w:pPr>
        <w:keepNext/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Wykonawca przedstawi ofertę zgodną z postanowieniami SWZ.</w:t>
      </w:r>
    </w:p>
    <w:p w14:paraId="2823601A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ind w:left="993"/>
        <w:jc w:val="both"/>
        <w:outlineLvl w:val="3"/>
        <w:rPr>
          <w:rFonts w:ascii="Tahoma" w:eastAsia="Times New Roman" w:hAnsi="Tahoma" w:cs="Tahoma"/>
          <w:lang w:eastAsia="ar-SA"/>
        </w:rPr>
      </w:pPr>
    </w:p>
    <w:p w14:paraId="702A879B" w14:textId="77777777" w:rsidR="00D01AF0" w:rsidRPr="00DB1670" w:rsidRDefault="00D01AF0" w:rsidP="009B7269">
      <w:pPr>
        <w:keepNext/>
        <w:widowControl w:val="0"/>
        <w:numPr>
          <w:ilvl w:val="0"/>
          <w:numId w:val="31"/>
        </w:numPr>
        <w:tabs>
          <w:tab w:val="left" w:pos="142"/>
          <w:tab w:val="left" w:pos="567"/>
        </w:tabs>
        <w:spacing w:after="0" w:line="360" w:lineRule="auto"/>
        <w:ind w:hanging="1080"/>
        <w:jc w:val="both"/>
        <w:outlineLvl w:val="3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Termin wykonania zamówienia.</w:t>
      </w:r>
    </w:p>
    <w:p w14:paraId="2AA12E0F" w14:textId="77777777" w:rsidR="00D01AF0" w:rsidRPr="00DB1670" w:rsidRDefault="00D01AF0" w:rsidP="009B7269">
      <w:pPr>
        <w:widowControl w:val="0"/>
        <w:spacing w:after="0" w:line="360" w:lineRule="auto"/>
        <w:ind w:left="708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Zamawiający wymaga realizacji zamówienia w terminach: </w:t>
      </w:r>
    </w:p>
    <w:p w14:paraId="0470CCE5" w14:textId="5C203D4A" w:rsidR="00D01AF0" w:rsidRPr="00DB1670" w:rsidRDefault="00D01AF0" w:rsidP="009B7269">
      <w:pPr>
        <w:widowControl w:val="0"/>
        <w:numPr>
          <w:ilvl w:val="0"/>
          <w:numId w:val="48"/>
        </w:numPr>
        <w:spacing w:after="0" w:line="360" w:lineRule="auto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Dokumentacja projektowo – kosztorysowa wraz z uzyskaniem pozwolenia na </w:t>
      </w:r>
      <w:r w:rsidR="009515BB" w:rsidRPr="00DB1670">
        <w:rPr>
          <w:rFonts w:ascii="Tahoma" w:eastAsia="Times New Roman" w:hAnsi="Tahoma" w:cs="Tahoma"/>
          <w:color w:val="00000A"/>
          <w:lang w:eastAsia="ar-SA" w:bidi="en-US"/>
        </w:rPr>
        <w:t>budowę -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 </w:t>
      </w:r>
      <w:r w:rsidRPr="00DB1670">
        <w:rPr>
          <w:rFonts w:ascii="Tahoma" w:eastAsia="Times New Roman" w:hAnsi="Tahoma" w:cs="Tahoma"/>
          <w:b/>
          <w:color w:val="00000A"/>
          <w:lang w:eastAsia="ar-SA" w:bidi="en-US"/>
        </w:rPr>
        <w:t xml:space="preserve">maksymalnie </w:t>
      </w:r>
      <w:r w:rsidR="00EF4D39" w:rsidRPr="00DB1670">
        <w:rPr>
          <w:rFonts w:ascii="Tahoma" w:eastAsia="Times New Roman" w:hAnsi="Tahoma" w:cs="Tahoma"/>
          <w:b/>
          <w:color w:val="00000A"/>
          <w:lang w:eastAsia="ar-SA" w:bidi="en-US"/>
        </w:rPr>
        <w:t xml:space="preserve">90 </w:t>
      </w:r>
      <w:r w:rsidRPr="00DB1670">
        <w:rPr>
          <w:rFonts w:ascii="Tahoma" w:eastAsia="Times New Roman" w:hAnsi="Tahoma" w:cs="Tahoma"/>
          <w:b/>
          <w:color w:val="00000A"/>
          <w:lang w:eastAsia="ar-SA" w:bidi="en-US"/>
        </w:rPr>
        <w:t>dni kalendarzowych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t>;</w:t>
      </w:r>
    </w:p>
    <w:p w14:paraId="76711FB1" w14:textId="53C62E11" w:rsidR="00D01AF0" w:rsidRPr="00DB1670" w:rsidRDefault="00D01AF0" w:rsidP="009B7269">
      <w:pPr>
        <w:widowControl w:val="0"/>
        <w:numPr>
          <w:ilvl w:val="0"/>
          <w:numId w:val="48"/>
        </w:numPr>
        <w:spacing w:after="0" w:line="360" w:lineRule="auto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Wykonanie robót budowlano – montażowych wraz z uzyskaniem prawomocnej decyzji o udzieleniu pozwolenia na użytkowanie </w:t>
      </w:r>
      <w:r w:rsidRPr="00DB1670">
        <w:rPr>
          <w:rFonts w:ascii="Tahoma" w:eastAsia="Times New Roman" w:hAnsi="Tahoma" w:cs="Tahoma"/>
          <w:b/>
          <w:color w:val="00000A"/>
          <w:lang w:eastAsia="ar-SA" w:bidi="en-US"/>
        </w:rPr>
        <w:t xml:space="preserve">– maksymalnie </w:t>
      </w:r>
      <w:r w:rsidR="00EF4D39" w:rsidRPr="00DB1670">
        <w:rPr>
          <w:rFonts w:ascii="Tahoma" w:eastAsia="Times New Roman" w:hAnsi="Tahoma" w:cs="Tahoma"/>
          <w:b/>
          <w:color w:val="00000A"/>
          <w:lang w:eastAsia="ar-SA" w:bidi="en-US"/>
        </w:rPr>
        <w:t>90</w:t>
      </w:r>
      <w:r w:rsidRPr="00DB1670">
        <w:rPr>
          <w:rFonts w:ascii="Tahoma" w:eastAsia="Times New Roman" w:hAnsi="Tahoma" w:cs="Tahoma"/>
          <w:b/>
          <w:color w:val="00000A"/>
          <w:lang w:eastAsia="ar-SA" w:bidi="en-US"/>
        </w:rPr>
        <w:t xml:space="preserve"> dni.</w:t>
      </w:r>
    </w:p>
    <w:p w14:paraId="2FA8BD9E" w14:textId="6ADB6196" w:rsidR="008363DA" w:rsidRPr="00DB1670" w:rsidRDefault="008363DA" w:rsidP="009B7269">
      <w:pPr>
        <w:widowControl w:val="0"/>
        <w:numPr>
          <w:ilvl w:val="0"/>
          <w:numId w:val="48"/>
        </w:numPr>
        <w:spacing w:after="0" w:line="360" w:lineRule="auto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b/>
          <w:color w:val="00000A"/>
          <w:lang w:eastAsia="ar-SA" w:bidi="en-US"/>
        </w:rPr>
        <w:t xml:space="preserve">Zakończenie </w:t>
      </w:r>
      <w:r w:rsidR="00EF4D39" w:rsidRPr="00DB1670">
        <w:rPr>
          <w:rFonts w:ascii="Tahoma" w:eastAsia="Times New Roman" w:hAnsi="Tahoma" w:cs="Tahoma"/>
          <w:b/>
          <w:color w:val="00000A"/>
          <w:lang w:eastAsia="ar-SA" w:bidi="en-US"/>
        </w:rPr>
        <w:t>zadania do</w:t>
      </w:r>
      <w:r w:rsidRPr="00DB1670">
        <w:rPr>
          <w:rFonts w:ascii="Tahoma" w:eastAsia="Times New Roman" w:hAnsi="Tahoma" w:cs="Tahoma"/>
          <w:b/>
          <w:color w:val="00000A"/>
          <w:lang w:eastAsia="ar-SA" w:bidi="en-US"/>
        </w:rPr>
        <w:t xml:space="preserve"> 180 dni od dnia podpisania umowy.</w:t>
      </w:r>
    </w:p>
    <w:p w14:paraId="6CD9B379" w14:textId="77777777" w:rsidR="00D01AF0" w:rsidRPr="00DB1670" w:rsidRDefault="00D01AF0" w:rsidP="009B7269">
      <w:pPr>
        <w:widowControl w:val="0"/>
        <w:spacing w:after="0" w:line="360" w:lineRule="auto"/>
        <w:ind w:left="708"/>
        <w:jc w:val="both"/>
        <w:rPr>
          <w:rFonts w:ascii="Tahoma" w:eastAsia="Times New Roman" w:hAnsi="Tahoma" w:cs="Tahoma"/>
          <w:b/>
          <w:u w:val="single"/>
          <w:lang w:eastAsia="ar-SA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 </w:t>
      </w:r>
    </w:p>
    <w:p w14:paraId="76C711A1" w14:textId="77777777" w:rsidR="00D01AF0" w:rsidRPr="00DB1670" w:rsidRDefault="00D01AF0" w:rsidP="009B7269">
      <w:pPr>
        <w:keepNext/>
        <w:widowControl w:val="0"/>
        <w:numPr>
          <w:ilvl w:val="0"/>
          <w:numId w:val="31"/>
        </w:numPr>
        <w:spacing w:after="0" w:line="360" w:lineRule="auto"/>
        <w:ind w:left="709"/>
        <w:jc w:val="both"/>
        <w:outlineLvl w:val="3"/>
        <w:rPr>
          <w:rFonts w:ascii="Tahoma" w:hAnsi="Tahoma" w:cs="Tahoma"/>
          <w:color w:val="00000A"/>
          <w:lang w:bidi="en-US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 xml:space="preserve">Informacje o środkach komunikacji elektronicznej, przy użyciu których Zamawiający będzie komunikowała się z Wykonawcami, oraz informacji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br/>
        <w:t xml:space="preserve">o wymaganiach technicznych i organizacyjnych sporządzania, wysyłania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br/>
        <w:t>i odbierania korespondencji elektronicznej.</w:t>
      </w:r>
    </w:p>
    <w:p w14:paraId="20C84261" w14:textId="77777777" w:rsidR="00D01AF0" w:rsidRPr="00DB1670" w:rsidRDefault="00D01AF0" w:rsidP="009B7269">
      <w:pPr>
        <w:widowControl w:val="0"/>
        <w:spacing w:after="0" w:line="360" w:lineRule="auto"/>
        <w:ind w:left="720"/>
        <w:jc w:val="both"/>
        <w:rPr>
          <w:rFonts w:ascii="Tahoma" w:eastAsia="Times New Roman" w:hAnsi="Tahoma" w:cs="Tahoma"/>
          <w:b/>
          <w:color w:val="00000A"/>
          <w:u w:val="single"/>
          <w:lang w:eastAsia="ar-SA" w:bidi="en-US"/>
        </w:rPr>
      </w:pPr>
    </w:p>
    <w:p w14:paraId="7A2FCC75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Dodatkowy e</w:t>
      </w:r>
      <w:r w:rsidRPr="00DB1670">
        <w:rPr>
          <w:rFonts w:ascii="Tahoma" w:hAnsi="Tahoma" w:cs="Tahoma"/>
          <w:bCs/>
        </w:rPr>
        <w:t>-mail do korespondencji z działem zamówień publicznych:</w:t>
      </w:r>
      <w:r w:rsidRPr="00DB1670">
        <w:rPr>
          <w:rFonts w:ascii="Tahoma" w:hAnsi="Tahoma" w:cs="Tahoma"/>
          <w:b/>
        </w:rPr>
        <w:t xml:space="preserve"> </w:t>
      </w:r>
      <w:hyperlink r:id="rId8" w:history="1">
        <w:r w:rsidRPr="00DB1670">
          <w:rPr>
            <w:rFonts w:ascii="Tahoma" w:hAnsi="Tahoma" w:cs="Tahoma"/>
          </w:rPr>
          <w:t>zam.pub@wspl.info.pl</w:t>
        </w:r>
      </w:hyperlink>
    </w:p>
    <w:p w14:paraId="16C3AA54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  <w:b/>
          <w:bCs/>
        </w:rPr>
      </w:pPr>
      <w:r w:rsidRPr="00DB1670">
        <w:rPr>
          <w:rFonts w:ascii="Tahoma" w:hAnsi="Tahoma" w:cs="Tahoma"/>
        </w:rPr>
        <w:t xml:space="preserve">Postępowanie prowadzone jest w języku polskim w formie elektronicznej za pośrednictwem </w:t>
      </w:r>
      <w:hyperlink r:id="rId9" w:history="1">
        <w:r w:rsidRPr="00DB1670">
          <w:rPr>
            <w:rFonts w:ascii="Tahoma" w:hAnsi="Tahoma" w:cs="Tahoma"/>
          </w:rPr>
          <w:t>platformazakupowa.pl</w:t>
        </w:r>
      </w:hyperlink>
      <w:r w:rsidRPr="00DB1670">
        <w:rPr>
          <w:rFonts w:ascii="Tahoma" w:hAnsi="Tahoma" w:cs="Tahoma"/>
        </w:rPr>
        <w:t xml:space="preserve"> pod adresem: </w:t>
      </w:r>
      <w:hyperlink r:id="rId10" w:tgtFrame="_blank" w:history="1">
        <w:r w:rsidRPr="00DB1670">
          <w:rPr>
            <w:rStyle w:val="Hipercze"/>
            <w:rFonts w:ascii="Tahoma" w:hAnsi="Tahoma" w:cs="Tahoma"/>
            <w:b/>
            <w:bCs/>
            <w:color w:val="1155CC"/>
            <w:shd w:val="clear" w:color="auto" w:fill="FFFFFF"/>
          </w:rPr>
          <w:t>https://platformazakupowa.pl/pn/wspl</w:t>
        </w:r>
      </w:hyperlink>
    </w:p>
    <w:p w14:paraId="6B6A1BE0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</w:t>
      </w:r>
      <w:r w:rsidRPr="00DB1670">
        <w:rPr>
          <w:rFonts w:ascii="Tahoma" w:hAnsi="Tahoma" w:cs="Tahoma"/>
        </w:rPr>
        <w:lastRenderedPageBreak/>
        <w:t xml:space="preserve">pośrednictwem </w:t>
      </w:r>
      <w:hyperlink r:id="rId11" w:history="1">
        <w:r w:rsidRPr="00DB1670">
          <w:rPr>
            <w:rFonts w:ascii="Tahoma" w:hAnsi="Tahoma" w:cs="Tahoma"/>
            <w:b/>
            <w:bCs/>
          </w:rPr>
          <w:t>platformazakupowa.pl</w:t>
        </w:r>
      </w:hyperlink>
      <w:r w:rsidRPr="00DB1670">
        <w:rPr>
          <w:rFonts w:ascii="Tahoma" w:hAnsi="Tahoma" w:cs="Tahoma"/>
          <w:b/>
          <w:bCs/>
        </w:rPr>
        <w:t xml:space="preserve"> </w:t>
      </w:r>
      <w:r w:rsidRPr="00DB1670">
        <w:rPr>
          <w:rFonts w:ascii="Tahoma" w:hAnsi="Tahoma" w:cs="Tahoma"/>
        </w:rPr>
        <w:t xml:space="preserve">i formularza </w:t>
      </w:r>
      <w:r w:rsidRPr="00DB1670">
        <w:rPr>
          <w:rFonts w:ascii="Tahoma" w:hAnsi="Tahoma" w:cs="Tahoma"/>
          <w:b/>
          <w:bCs/>
        </w:rPr>
        <w:t>„Wyślij wiadomość do zamawiającego”.</w:t>
      </w:r>
      <w:r w:rsidRPr="00DB1670">
        <w:rPr>
          <w:rFonts w:ascii="Tahoma" w:hAnsi="Tahoma" w:cs="Tahoma"/>
        </w:rPr>
        <w:t> </w:t>
      </w:r>
    </w:p>
    <w:p w14:paraId="60BC4587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Za datę przekazania (wpływu) oświadczeń, wniosków, zawiadomień oraz informacji przyjmuje się datę ich przesłania za pośrednictwem </w:t>
      </w:r>
      <w:hyperlink r:id="rId12" w:history="1">
        <w:r w:rsidRPr="00DB1670">
          <w:rPr>
            <w:rFonts w:ascii="Tahoma" w:hAnsi="Tahoma" w:cs="Tahoma"/>
          </w:rPr>
          <w:t>platformazakupowa.pl</w:t>
        </w:r>
      </w:hyperlink>
      <w:r w:rsidRPr="00DB1670">
        <w:rPr>
          <w:rFonts w:ascii="Tahoma" w:hAnsi="Tahoma" w:cs="Tahoma"/>
        </w:rPr>
        <w:t xml:space="preserve"> poprzez kliknięcie przycisku „Wyślij wiadomość do zamawiającego” po których pojawi się komunikat, że wiadomość została wysłana do zamawiającego.</w:t>
      </w:r>
    </w:p>
    <w:p w14:paraId="31C42E46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Zamawiający będzie przekazywał wykonawcom informacje w formie elektronicznej za pośrednictwem </w:t>
      </w:r>
      <w:hyperlink r:id="rId13" w:history="1">
        <w:r w:rsidRPr="00DB1670">
          <w:rPr>
            <w:rFonts w:ascii="Tahoma" w:hAnsi="Tahoma" w:cs="Tahoma"/>
            <w:b/>
            <w:bCs/>
          </w:rPr>
          <w:t>platformazakupowa.pl</w:t>
        </w:r>
      </w:hyperlink>
      <w:r w:rsidRPr="00DB1670">
        <w:rPr>
          <w:rFonts w:ascii="Tahoma" w:hAnsi="Tahoma" w:cs="Tahoma"/>
          <w:b/>
          <w:bCs/>
        </w:rPr>
        <w:t>.</w:t>
      </w:r>
      <w:r w:rsidRPr="00DB1670">
        <w:rPr>
          <w:rFonts w:ascii="Tahoma" w:hAnsi="Tahoma" w:cs="Tahoma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 w:history="1">
        <w:r w:rsidRPr="00DB1670">
          <w:rPr>
            <w:rFonts w:ascii="Tahoma" w:hAnsi="Tahoma" w:cs="Tahoma"/>
          </w:rPr>
          <w:t>platformazakupowa.pl</w:t>
        </w:r>
      </w:hyperlink>
      <w:r w:rsidRPr="00DB1670">
        <w:rPr>
          <w:rFonts w:ascii="Tahoma" w:hAnsi="Tahoma" w:cs="Tahoma"/>
        </w:rPr>
        <w:t xml:space="preserve"> do konkretnego wykonawcy.</w:t>
      </w:r>
    </w:p>
    <w:p w14:paraId="4E30124A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253A7913" w14:textId="2F4585AE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Zamawiający, zgodnie z Rozporządzeniem Prezesa Rady Ministrów z dnia 31 grudnia 2020 r.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15" w:history="1">
        <w:r w:rsidRPr="00DB1670">
          <w:rPr>
            <w:rFonts w:ascii="Tahoma" w:hAnsi="Tahoma" w:cs="Tahoma"/>
          </w:rPr>
          <w:t>platformazakupowa.pl</w:t>
        </w:r>
      </w:hyperlink>
      <w:r w:rsidRPr="00DB1670">
        <w:rPr>
          <w:rFonts w:ascii="Tahoma" w:hAnsi="Tahoma" w:cs="Tahoma"/>
        </w:rPr>
        <w:t>.</w:t>
      </w:r>
    </w:p>
    <w:p w14:paraId="35F7D9D4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Wykonawca, przystępując do niniejszego postępowania o udzielenie zamówienia publicznego:</w:t>
      </w:r>
    </w:p>
    <w:p w14:paraId="006C7642" w14:textId="77777777" w:rsidR="009515BB" w:rsidRPr="00DB1670" w:rsidRDefault="009515BB" w:rsidP="009B7269">
      <w:pPr>
        <w:pStyle w:val="Akapitzlist"/>
        <w:numPr>
          <w:ilvl w:val="1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akceptuje warunki korzystania z </w:t>
      </w:r>
      <w:hyperlink r:id="rId16" w:history="1">
        <w:r w:rsidRPr="00DB1670">
          <w:rPr>
            <w:rFonts w:ascii="Tahoma" w:hAnsi="Tahoma" w:cs="Tahoma"/>
          </w:rPr>
          <w:t>platformazakupowa.pl</w:t>
        </w:r>
      </w:hyperlink>
      <w:r w:rsidRPr="00DB1670">
        <w:rPr>
          <w:rFonts w:ascii="Tahoma" w:hAnsi="Tahoma" w:cs="Tahoma"/>
        </w:rPr>
        <w:t xml:space="preserve"> określone w Regulaminie zamieszczonym na stronie internetowej </w:t>
      </w:r>
      <w:hyperlink r:id="rId17" w:history="1">
        <w:r w:rsidRPr="00DB1670">
          <w:rPr>
            <w:rFonts w:ascii="Tahoma" w:hAnsi="Tahoma" w:cs="Tahoma"/>
          </w:rPr>
          <w:t>pod linkiem</w:t>
        </w:r>
      </w:hyperlink>
      <w:r w:rsidRPr="00DB1670">
        <w:rPr>
          <w:rFonts w:ascii="Tahoma" w:hAnsi="Tahoma" w:cs="Tahoma"/>
        </w:rPr>
        <w:t>  w zakładce „Regulamin" oraz uznaje go za wiążący,</w:t>
      </w:r>
    </w:p>
    <w:p w14:paraId="5C016617" w14:textId="77777777" w:rsidR="009515BB" w:rsidRPr="00DB1670" w:rsidRDefault="009515BB" w:rsidP="009B7269">
      <w:pPr>
        <w:pStyle w:val="Akapitzlist"/>
        <w:numPr>
          <w:ilvl w:val="1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zapoznał i stosuje się do Instrukcji składania ofert/wniosków dostępnej </w:t>
      </w:r>
      <w:hyperlink r:id="rId18" w:history="1">
        <w:r w:rsidRPr="00DB1670">
          <w:rPr>
            <w:rFonts w:ascii="Tahoma" w:hAnsi="Tahoma" w:cs="Tahoma"/>
          </w:rPr>
          <w:t>pod linkiem</w:t>
        </w:r>
      </w:hyperlink>
      <w:r w:rsidRPr="00DB1670">
        <w:rPr>
          <w:rFonts w:ascii="Tahoma" w:hAnsi="Tahoma" w:cs="Tahoma"/>
        </w:rPr>
        <w:t>. </w:t>
      </w:r>
    </w:p>
    <w:p w14:paraId="3CB66F53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Zamawiający nie ponosi odpowiedzialności za złożenie oferty w sposób niezgodny z Instrukcją korzystania z </w:t>
      </w:r>
      <w:hyperlink r:id="rId19" w:history="1">
        <w:r w:rsidRPr="00DB1670">
          <w:rPr>
            <w:rFonts w:ascii="Tahoma" w:hAnsi="Tahoma" w:cs="Tahoma"/>
          </w:rPr>
          <w:t>platformazakupowa.pl</w:t>
        </w:r>
      </w:hyperlink>
      <w:r w:rsidRPr="00DB1670">
        <w:rPr>
          <w:rFonts w:ascii="Tahoma" w:hAnsi="Tahoma" w:cs="Tahoma"/>
        </w:rPr>
        <w:t xml:space="preserve"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</w:t>
      </w:r>
      <w:r w:rsidRPr="00DB1670">
        <w:rPr>
          <w:rFonts w:ascii="Tahoma" w:hAnsi="Tahoma" w:cs="Tahoma"/>
        </w:rPr>
        <w:lastRenderedPageBreak/>
        <w:t>przedmiotowym postępowaniu, ponieważ nie został spełniony obowiązek narzucony w art. 221 Ustawy Prawo Zamówień Publicznych.</w:t>
      </w:r>
    </w:p>
    <w:p w14:paraId="3DD9A8D5" w14:textId="77777777" w:rsidR="009515BB" w:rsidRPr="00DB1670" w:rsidRDefault="009515BB" w:rsidP="009B7269">
      <w:pPr>
        <w:pStyle w:val="Akapitzlist"/>
        <w:numPr>
          <w:ilvl w:val="0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Zamawiający informuje, że instrukcje korzystania z </w:t>
      </w:r>
      <w:hyperlink r:id="rId20" w:history="1">
        <w:r w:rsidRPr="00DB1670">
          <w:rPr>
            <w:rFonts w:ascii="Tahoma" w:hAnsi="Tahoma" w:cs="Tahoma"/>
            <w:b/>
            <w:bCs/>
          </w:rPr>
          <w:t>platformazakupowa.pl</w:t>
        </w:r>
      </w:hyperlink>
      <w:r w:rsidRPr="00DB1670">
        <w:rPr>
          <w:rFonts w:ascii="Tahoma" w:hAnsi="Tahoma" w:cs="Tahoma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1" w:history="1">
        <w:r w:rsidRPr="00DB1670">
          <w:rPr>
            <w:rFonts w:ascii="Tahoma" w:hAnsi="Tahoma" w:cs="Tahoma"/>
          </w:rPr>
          <w:t>platformazakupowa.pl</w:t>
        </w:r>
      </w:hyperlink>
      <w:r w:rsidRPr="00DB1670">
        <w:rPr>
          <w:rFonts w:ascii="Tahoma" w:hAnsi="Tahoma" w:cs="Tahoma"/>
        </w:rPr>
        <w:t xml:space="preserve"> znajdują się w zakładce </w:t>
      </w:r>
      <w:r w:rsidRPr="00DB1670">
        <w:rPr>
          <w:rFonts w:ascii="Tahoma" w:hAnsi="Tahoma" w:cs="Tahoma"/>
          <w:b/>
          <w:bCs/>
        </w:rPr>
        <w:t>„Instrukcje dla Wykonawców"</w:t>
      </w:r>
      <w:r w:rsidRPr="00DB1670">
        <w:rPr>
          <w:rFonts w:ascii="Tahoma" w:hAnsi="Tahoma" w:cs="Tahoma"/>
        </w:rPr>
        <w:t xml:space="preserve"> na stronie internetowej pod adresem: </w:t>
      </w:r>
      <w:hyperlink r:id="rId22" w:history="1">
        <w:r w:rsidRPr="00DB1670">
          <w:rPr>
            <w:rFonts w:ascii="Tahoma" w:hAnsi="Tahoma" w:cs="Tahoma"/>
            <w:b/>
            <w:bCs/>
          </w:rPr>
          <w:t>https://platformazakupowa.pl/strona/45-instrukcje</w:t>
        </w:r>
      </w:hyperlink>
    </w:p>
    <w:p w14:paraId="622EB983" w14:textId="77777777" w:rsidR="009515BB" w:rsidRPr="00DB1670" w:rsidRDefault="009515BB" w:rsidP="009B7269">
      <w:pPr>
        <w:spacing w:line="360" w:lineRule="auto"/>
        <w:ind w:left="360"/>
        <w:jc w:val="both"/>
        <w:rPr>
          <w:rFonts w:ascii="Tahoma" w:hAnsi="Tahoma" w:cs="Tahoma"/>
          <w:b/>
          <w:bCs/>
        </w:rPr>
      </w:pPr>
      <w:r w:rsidRPr="00DB1670">
        <w:rPr>
          <w:rFonts w:ascii="Tahoma" w:hAnsi="Tahoma" w:cs="Tahoma"/>
          <w:b/>
          <w:bCs/>
        </w:rPr>
        <w:t>Zalecenia:</w:t>
      </w:r>
    </w:p>
    <w:p w14:paraId="358FB107" w14:textId="0A90C588" w:rsidR="009515BB" w:rsidRPr="00DB1670" w:rsidRDefault="009515BB" w:rsidP="009B7269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  <w:b/>
          <w:bCs/>
        </w:rPr>
        <w:t>Formaty plików wykorzystywanych przez wykonawców</w:t>
      </w:r>
      <w:r w:rsidRPr="00DB1670">
        <w:rPr>
          <w:rFonts w:ascii="Tahoma" w:hAnsi="Tahoma" w:cs="Tahoma"/>
        </w:rPr>
        <w:t xml:space="preserve"> powinny być zgodne z </w:t>
      </w:r>
      <w:r w:rsidR="00A56C03" w:rsidRPr="00DB1670">
        <w:rPr>
          <w:rFonts w:ascii="Tahoma" w:hAnsi="Tahoma" w:cs="Tahoma"/>
        </w:rPr>
        <w:t xml:space="preserve">Rozporządzeniem Rady Ministrów </w:t>
      </w:r>
      <w:r w:rsidRPr="00DB1670">
        <w:rPr>
          <w:rFonts w:ascii="Tahoma" w:hAnsi="Tahoma" w:cs="Tahoma"/>
        </w:rPr>
        <w:t xml:space="preserve">z dnia </w:t>
      </w:r>
      <w:r w:rsidR="00A56C03" w:rsidRPr="00DB1670">
        <w:rPr>
          <w:rFonts w:ascii="Tahoma" w:hAnsi="Tahoma" w:cs="Tahoma"/>
        </w:rPr>
        <w:t>21 maja</w:t>
      </w:r>
      <w:r w:rsidRPr="00DB1670">
        <w:rPr>
          <w:rFonts w:ascii="Tahoma" w:hAnsi="Tahoma" w:cs="Tahoma"/>
        </w:rPr>
        <w:t xml:space="preserve"> 20</w:t>
      </w:r>
      <w:r w:rsidR="00A56C03" w:rsidRPr="00DB1670">
        <w:rPr>
          <w:rFonts w:ascii="Tahoma" w:hAnsi="Tahoma" w:cs="Tahoma"/>
        </w:rPr>
        <w:t>24</w:t>
      </w:r>
      <w:r w:rsidRPr="00DB1670">
        <w:rPr>
          <w:rFonts w:ascii="Tahoma" w:hAnsi="Tahoma" w:cs="Tahoma"/>
        </w:rPr>
        <w:t xml:space="preserve">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64873C99" w14:textId="77777777" w:rsidR="009515BB" w:rsidRPr="00DB1670" w:rsidRDefault="009515BB" w:rsidP="009B7269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Poniżej przedstawiamy listę sugerowanych zapisów do specyfikacji:</w:t>
      </w:r>
    </w:p>
    <w:p w14:paraId="332C985E" w14:textId="3F08F55B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Zamawiający rekomenduje wykorzystanie formatów: .pdf .</w:t>
      </w:r>
      <w:proofErr w:type="spellStart"/>
      <w:r w:rsidRPr="00DB1670">
        <w:rPr>
          <w:rFonts w:ascii="Tahoma" w:hAnsi="Tahoma" w:cs="Tahoma"/>
        </w:rPr>
        <w:t>doc</w:t>
      </w:r>
      <w:proofErr w:type="spellEnd"/>
      <w:r w:rsidRPr="00DB1670">
        <w:rPr>
          <w:rFonts w:ascii="Tahoma" w:hAnsi="Tahoma" w:cs="Tahoma"/>
        </w:rPr>
        <w:t xml:space="preserve"> .xls .jpg (.</w:t>
      </w:r>
      <w:proofErr w:type="spellStart"/>
      <w:r w:rsidRPr="00DB1670">
        <w:rPr>
          <w:rFonts w:ascii="Tahoma" w:hAnsi="Tahoma" w:cs="Tahoma"/>
        </w:rPr>
        <w:t>jpeg</w:t>
      </w:r>
      <w:proofErr w:type="spellEnd"/>
      <w:r w:rsidRPr="00DB1670">
        <w:rPr>
          <w:rFonts w:ascii="Tahoma" w:hAnsi="Tahoma" w:cs="Tahoma"/>
        </w:rPr>
        <w:t>)</w:t>
      </w:r>
      <w:r w:rsidR="00A56C03" w:rsidRPr="00DB1670">
        <w:rPr>
          <w:rFonts w:ascii="Tahoma" w:hAnsi="Tahoma" w:cs="Tahoma"/>
        </w:rPr>
        <w:t>.</w:t>
      </w:r>
      <w:r w:rsidRPr="00DB1670">
        <w:rPr>
          <w:rFonts w:ascii="Tahoma" w:hAnsi="Tahoma" w:cs="Tahoma"/>
        </w:rPr>
        <w:t xml:space="preserve"> </w:t>
      </w:r>
    </w:p>
    <w:p w14:paraId="50DE1F5F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W celu ewentualnej kompresji danych Zamawiający rekomenduje wykorzystanie jednego z formatów:</w:t>
      </w:r>
    </w:p>
    <w:p w14:paraId="74665574" w14:textId="77777777" w:rsidR="009515BB" w:rsidRPr="00DB1670" w:rsidRDefault="009515BB" w:rsidP="009B7269">
      <w:pPr>
        <w:pStyle w:val="Akapitzlist"/>
        <w:numPr>
          <w:ilvl w:val="1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.zip </w:t>
      </w:r>
    </w:p>
    <w:p w14:paraId="14E92A18" w14:textId="77777777" w:rsidR="009515BB" w:rsidRPr="00DB1670" w:rsidRDefault="009515BB" w:rsidP="009B7269">
      <w:pPr>
        <w:pStyle w:val="Akapitzlist"/>
        <w:numPr>
          <w:ilvl w:val="1"/>
          <w:numId w:val="68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.7Z</w:t>
      </w:r>
    </w:p>
    <w:p w14:paraId="5000A45F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Wśród formatów powszechnych a NIE występujących w rozporządzeniu występują: .</w:t>
      </w:r>
      <w:proofErr w:type="spellStart"/>
      <w:r w:rsidRPr="00DB1670">
        <w:rPr>
          <w:rFonts w:ascii="Tahoma" w:hAnsi="Tahoma" w:cs="Tahoma"/>
        </w:rPr>
        <w:t>rar</w:t>
      </w:r>
      <w:proofErr w:type="spellEnd"/>
      <w:r w:rsidRPr="00DB1670">
        <w:rPr>
          <w:rFonts w:ascii="Tahoma" w:hAnsi="Tahoma" w:cs="Tahoma"/>
        </w:rPr>
        <w:t xml:space="preserve"> .gif .</w:t>
      </w:r>
      <w:proofErr w:type="spellStart"/>
      <w:proofErr w:type="gramStart"/>
      <w:r w:rsidRPr="00DB1670">
        <w:rPr>
          <w:rFonts w:ascii="Tahoma" w:hAnsi="Tahoma" w:cs="Tahoma"/>
        </w:rPr>
        <w:t>bmp</w:t>
      </w:r>
      <w:proofErr w:type="spellEnd"/>
      <w:r w:rsidRPr="00DB1670">
        <w:rPr>
          <w:rFonts w:ascii="Tahoma" w:hAnsi="Tahoma" w:cs="Tahoma"/>
        </w:rPr>
        <w:t xml:space="preserve"> .</w:t>
      </w:r>
      <w:proofErr w:type="spellStart"/>
      <w:r w:rsidRPr="00DB1670">
        <w:rPr>
          <w:rFonts w:ascii="Tahoma" w:hAnsi="Tahoma" w:cs="Tahoma"/>
        </w:rPr>
        <w:t>numbers</w:t>
      </w:r>
      <w:proofErr w:type="spellEnd"/>
      <w:proofErr w:type="gramEnd"/>
      <w:r w:rsidRPr="00DB1670">
        <w:rPr>
          <w:rFonts w:ascii="Tahoma" w:hAnsi="Tahoma" w:cs="Tahoma"/>
        </w:rPr>
        <w:t xml:space="preserve"> .</w:t>
      </w:r>
      <w:proofErr w:type="spellStart"/>
      <w:r w:rsidRPr="00DB1670">
        <w:rPr>
          <w:rFonts w:ascii="Tahoma" w:hAnsi="Tahoma" w:cs="Tahoma"/>
        </w:rPr>
        <w:t>pages</w:t>
      </w:r>
      <w:proofErr w:type="spellEnd"/>
      <w:r w:rsidRPr="00DB1670">
        <w:rPr>
          <w:rFonts w:ascii="Tahoma" w:hAnsi="Tahoma" w:cs="Tahoma"/>
        </w:rPr>
        <w:t>. Dokumenty złożone w takich plikach zostaną uznane za złożone nieskutecznie.</w:t>
      </w:r>
    </w:p>
    <w:p w14:paraId="43AEBF8E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DB1670">
        <w:rPr>
          <w:rFonts w:ascii="Tahoma" w:hAnsi="Tahoma" w:cs="Tahoma"/>
        </w:rPr>
        <w:t>eDoApp</w:t>
      </w:r>
      <w:proofErr w:type="spellEnd"/>
      <w:r w:rsidRPr="00DB1670">
        <w:rPr>
          <w:rFonts w:ascii="Tahoma" w:hAnsi="Tahoma" w:cs="Tahoma"/>
        </w:rPr>
        <w:t xml:space="preserve"> służącej do składania podpisu osobistego, który wynosi max 5MB.</w:t>
      </w:r>
    </w:p>
    <w:p w14:paraId="21F78BC5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 w:rsidRPr="00DB1670">
        <w:rPr>
          <w:rFonts w:ascii="Tahoma" w:hAnsi="Tahoma" w:cs="Tahoma"/>
        </w:rPr>
        <w:t>PAdES</w:t>
      </w:r>
      <w:proofErr w:type="spellEnd"/>
      <w:r w:rsidRPr="00DB1670">
        <w:rPr>
          <w:rFonts w:ascii="Tahoma" w:hAnsi="Tahoma" w:cs="Tahoma"/>
        </w:rPr>
        <w:t>. </w:t>
      </w:r>
    </w:p>
    <w:p w14:paraId="30B9CE99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lastRenderedPageBreak/>
        <w:t xml:space="preserve">Pliki w innych formatach niż PDF zaleca się opatrzyć zewnętrznym podpisem </w:t>
      </w:r>
      <w:proofErr w:type="spellStart"/>
      <w:r w:rsidRPr="00DB1670">
        <w:rPr>
          <w:rFonts w:ascii="Tahoma" w:hAnsi="Tahoma" w:cs="Tahoma"/>
        </w:rPr>
        <w:t>XAdES</w:t>
      </w:r>
      <w:proofErr w:type="spellEnd"/>
      <w:r w:rsidRPr="00DB1670">
        <w:rPr>
          <w:rFonts w:ascii="Tahoma" w:hAnsi="Tahoma" w:cs="Tahoma"/>
        </w:rPr>
        <w:t>. Wykonawca powinien pamiętać, aby plik z podpisem przekazywać łącznie z dokumentem podpisywanym.</w:t>
      </w:r>
    </w:p>
    <w:p w14:paraId="633788BD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Zamawiający zaleca, aby w przypadku podpisywania pliku przez kilka osób, stosować podpisy tego samego rodzaju. Podpisywanie różnymi rodzajami podpisów np. osobistym i kwalifikowanym może doprowadzić do problemów w weryfikacji plików. </w:t>
      </w:r>
    </w:p>
    <w:p w14:paraId="6485AD99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Zamawiający zaleca, aby Wykonawca z odpowiednim wyprzedzeniem przetestował możliwość prawidłowego wykorzystania wybranej metody podpisania plików oferty.</w:t>
      </w:r>
    </w:p>
    <w:p w14:paraId="7761B8D8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Zaleca się, aby komunikacja z wykonawcami odbywała się tylko na Platformie za pośrednictwem formularza “Wyślij wiadomość do zamawiającego”, nie za pośrednictwem adresu email.</w:t>
      </w:r>
    </w:p>
    <w:p w14:paraId="7AFD36BE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Osobą składającą ofertę powinna być osoba kontaktowa podawana w dokumentacji.</w:t>
      </w:r>
    </w:p>
    <w:p w14:paraId="5F2A1606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6C9BDFE2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Podczas podpisywania plików zaleca się stosowanie algorytmu skrótu SHA2 zamiast SHA1.</w:t>
      </w:r>
    </w:p>
    <w:p w14:paraId="32E8DD09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 Jeśli wykonawca pakuje dokumenty np. w plik ZIP zalecamy wcześniejsze podpisanie każdego ze skompresowanych plików. </w:t>
      </w:r>
    </w:p>
    <w:p w14:paraId="2A746688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Zamawiający rekomenduje wykorzystanie podpisu z kwalifikowanym znacznikiem czasu.</w:t>
      </w:r>
    </w:p>
    <w:p w14:paraId="4E8E3517" w14:textId="77777777" w:rsidR="009515BB" w:rsidRPr="00DB1670" w:rsidRDefault="009515BB" w:rsidP="009B7269">
      <w:pPr>
        <w:pStyle w:val="Akapitzlist"/>
        <w:numPr>
          <w:ilvl w:val="0"/>
          <w:numId w:val="69"/>
        </w:numPr>
        <w:suppressAutoHyphens w:val="0"/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Zamawiający zaleca, aby nie wprowadzać jakichkolwiek zmian w plikach po podpisaniu ich podpisem kwalifikowanym. Może to skutkować naruszeniem integralności plików co równoważne będzie z koniecznością odrzucenia oferty w postępowaniu.</w:t>
      </w:r>
    </w:p>
    <w:p w14:paraId="55ED397E" w14:textId="77777777" w:rsidR="00D01AF0" w:rsidRPr="00DB1670" w:rsidRDefault="00D01AF0" w:rsidP="009B7269">
      <w:pPr>
        <w:widowControl w:val="0"/>
        <w:numPr>
          <w:ilvl w:val="0"/>
          <w:numId w:val="31"/>
        </w:numPr>
        <w:spacing w:after="0" w:line="360" w:lineRule="auto"/>
        <w:ind w:left="851" w:hanging="851"/>
        <w:jc w:val="both"/>
        <w:rPr>
          <w:rFonts w:ascii="Tahoma" w:hAnsi="Tahoma" w:cs="Tahoma"/>
          <w:lang w:bidi="en-US"/>
        </w:rPr>
      </w:pPr>
      <w:r w:rsidRPr="00DB1670">
        <w:rPr>
          <w:rFonts w:ascii="Tahoma" w:eastAsia="Times New Roman" w:hAnsi="Tahoma" w:cs="Tahoma"/>
          <w:b/>
          <w:color w:val="00000A"/>
          <w:u w:val="single"/>
          <w:lang w:eastAsia="ar-SA" w:bidi="en-US"/>
        </w:rPr>
        <w:t>Informacja o warunkach udziału w postępowaniu.</w:t>
      </w:r>
    </w:p>
    <w:p w14:paraId="08C37842" w14:textId="77777777" w:rsidR="00D01AF0" w:rsidRPr="00DB1670" w:rsidRDefault="00D01AF0" w:rsidP="009B7269">
      <w:pPr>
        <w:widowControl w:val="0"/>
        <w:numPr>
          <w:ilvl w:val="0"/>
          <w:numId w:val="28"/>
        </w:numPr>
        <w:spacing w:line="360" w:lineRule="auto"/>
        <w:ind w:left="1134" w:hanging="283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hAnsi="Tahoma" w:cs="Tahoma"/>
          <w:lang w:bidi="en-US"/>
        </w:rPr>
        <w:t xml:space="preserve">W postępowaniu mogą wziąć udział Wykonawcy, którzy nie podlegają wykluczeniu   z postępowania o udzielenie zamówienia publicznego z art. 108 </w:t>
      </w:r>
      <w:r w:rsidRPr="00DB1670">
        <w:rPr>
          <w:rFonts w:ascii="Tahoma" w:hAnsi="Tahoma" w:cs="Tahoma"/>
          <w:lang w:bidi="en-US"/>
        </w:rPr>
        <w:br/>
        <w:t xml:space="preserve">ust. 1 oraz art. 109 ust. 1 pkt 4, 5, 7, 8, 9, 10 ustawy </w:t>
      </w:r>
      <w:proofErr w:type="spellStart"/>
      <w:r w:rsidRPr="00DB1670">
        <w:rPr>
          <w:rFonts w:ascii="Tahoma" w:hAnsi="Tahoma" w:cs="Tahoma"/>
          <w:lang w:bidi="en-US"/>
        </w:rPr>
        <w:t>Pzp</w:t>
      </w:r>
      <w:proofErr w:type="spellEnd"/>
      <w:r w:rsidRPr="00DB1670">
        <w:rPr>
          <w:rFonts w:ascii="Tahoma" w:hAnsi="Tahoma" w:cs="Tahoma"/>
          <w:lang w:bidi="en-US"/>
        </w:rPr>
        <w:t xml:space="preserve"> oraz na podstawie art. 7 ust. 1 pkt. 1 – 3 Ustawy z dnia 13 kwietnia 2022 r. o szczególnych rozwiązaniach </w:t>
      </w:r>
      <w:r w:rsidRPr="00DB1670">
        <w:rPr>
          <w:rFonts w:ascii="Tahoma" w:hAnsi="Tahoma" w:cs="Tahoma"/>
          <w:lang w:bidi="en-US"/>
        </w:rPr>
        <w:br/>
        <w:t>w zakresie przeciwdziałania wspieraniu agresji na Ukrainę oraz służących ochronie bezpieczeństwa narodowego.</w:t>
      </w:r>
    </w:p>
    <w:p w14:paraId="4DE93B84" w14:textId="77777777" w:rsidR="00D01AF0" w:rsidRPr="00DB1670" w:rsidRDefault="00D01AF0" w:rsidP="009B7269">
      <w:pPr>
        <w:widowControl w:val="0"/>
        <w:numPr>
          <w:ilvl w:val="3"/>
          <w:numId w:val="11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 udzielenie zamówienia mogą ubiegać się Wykonawcy, którzy spełniają warunki </w:t>
      </w:r>
      <w:r w:rsidRPr="00DB1670">
        <w:rPr>
          <w:rFonts w:ascii="Tahoma" w:eastAsia="Times New Roman" w:hAnsi="Tahoma" w:cs="Tahoma"/>
          <w:lang w:eastAsia="ar-SA"/>
        </w:rPr>
        <w:lastRenderedPageBreak/>
        <w:t xml:space="preserve">udziału w postępowaniu zgodnie z art. 112 ust. 2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, określone przez Zamawiającego w ogłoszeniu o zamówieniu i niniejszej SWZ, dotyczące:</w:t>
      </w:r>
    </w:p>
    <w:p w14:paraId="079D11FF" w14:textId="77777777" w:rsidR="00D01AF0" w:rsidRPr="00DB1670" w:rsidRDefault="00D01AF0" w:rsidP="009B7269">
      <w:pPr>
        <w:widowControl w:val="0"/>
        <w:numPr>
          <w:ilvl w:val="0"/>
          <w:numId w:val="42"/>
        </w:numPr>
        <w:tabs>
          <w:tab w:val="left" w:pos="1418"/>
        </w:tabs>
        <w:spacing w:after="0" w:line="360" w:lineRule="auto"/>
        <w:ind w:left="1418" w:hanging="284"/>
        <w:jc w:val="both"/>
        <w:rPr>
          <w:rFonts w:ascii="Tahoma" w:eastAsia="Times New Roman" w:hAnsi="Tahoma" w:cs="Tahoma"/>
          <w:i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 xml:space="preserve">zdolności do występowania w obrocie gospodarczym. </w:t>
      </w:r>
    </w:p>
    <w:p w14:paraId="2FC80B5A" w14:textId="77777777" w:rsidR="00D01AF0" w:rsidRPr="00DB1670" w:rsidRDefault="00D01AF0" w:rsidP="009B7269">
      <w:pPr>
        <w:widowControl w:val="0"/>
        <w:tabs>
          <w:tab w:val="left" w:pos="1418"/>
        </w:tabs>
        <w:spacing w:after="0" w:line="360" w:lineRule="auto"/>
        <w:ind w:left="1418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i/>
          <w:lang w:eastAsia="ar-SA"/>
        </w:rPr>
        <w:t>Zamawiający nie precyzuje w zakresie tego warunku żadnych wymagań, których spełnienie Wykonawca zobowiązany jest wykazać w sposób szczególny na etapie składania ofert.</w:t>
      </w:r>
    </w:p>
    <w:p w14:paraId="28683983" w14:textId="77777777" w:rsidR="00D01AF0" w:rsidRPr="00DB1670" w:rsidRDefault="00D01AF0" w:rsidP="009B7269">
      <w:pPr>
        <w:widowControl w:val="0"/>
        <w:numPr>
          <w:ilvl w:val="0"/>
          <w:numId w:val="42"/>
        </w:numPr>
        <w:tabs>
          <w:tab w:val="left" w:pos="1418"/>
        </w:tabs>
        <w:spacing w:after="0" w:line="360" w:lineRule="auto"/>
        <w:ind w:left="1418" w:hanging="284"/>
        <w:jc w:val="both"/>
        <w:rPr>
          <w:rFonts w:ascii="Tahoma" w:eastAsia="Times New Roman" w:hAnsi="Tahoma" w:cs="Tahoma"/>
          <w:i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 xml:space="preserve">uprawnień do prowadzenia określonej działalności gospodarczej lub zawodowej o ile wynika to z odrębnych przepisów. </w:t>
      </w:r>
    </w:p>
    <w:p w14:paraId="41732ACF" w14:textId="77777777" w:rsidR="00D01AF0" w:rsidRPr="00DB1670" w:rsidRDefault="00D01AF0" w:rsidP="009B7269">
      <w:pPr>
        <w:widowControl w:val="0"/>
        <w:tabs>
          <w:tab w:val="left" w:pos="1418"/>
        </w:tabs>
        <w:spacing w:after="0" w:line="360" w:lineRule="auto"/>
        <w:ind w:left="1418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i/>
          <w:lang w:eastAsia="ar-SA"/>
        </w:rPr>
        <w:t>Zamawiający nie precyzuje w zakresie tego warunku żadnych wymagań, których spełnienie Wykonawca zobowiązany jest wykazać w sposób szczególny na etapie składania ofert.</w:t>
      </w:r>
    </w:p>
    <w:p w14:paraId="7A3E2754" w14:textId="77777777" w:rsidR="00D01AF0" w:rsidRPr="00DB1670" w:rsidRDefault="00D01AF0" w:rsidP="009B7269">
      <w:pPr>
        <w:widowControl w:val="0"/>
        <w:numPr>
          <w:ilvl w:val="0"/>
          <w:numId w:val="42"/>
        </w:numPr>
        <w:tabs>
          <w:tab w:val="left" w:pos="1418"/>
        </w:tabs>
        <w:spacing w:after="0" w:line="360" w:lineRule="auto"/>
        <w:ind w:left="1418" w:hanging="284"/>
        <w:jc w:val="both"/>
        <w:rPr>
          <w:rFonts w:ascii="Tahoma" w:eastAsia="Times New Roman" w:hAnsi="Tahoma" w:cs="Tahoma"/>
          <w:i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 xml:space="preserve">sytuacji ekonomicznej lub finansowej. </w:t>
      </w:r>
    </w:p>
    <w:p w14:paraId="3D77C371" w14:textId="77777777" w:rsidR="00D01AF0" w:rsidRPr="00DB1670" w:rsidRDefault="00D01AF0" w:rsidP="009B7269">
      <w:pPr>
        <w:widowControl w:val="0"/>
        <w:tabs>
          <w:tab w:val="left" w:pos="1418"/>
          <w:tab w:val="left" w:pos="1843"/>
        </w:tabs>
        <w:spacing w:after="0" w:line="360" w:lineRule="auto"/>
        <w:ind w:left="1418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i/>
          <w:lang w:eastAsia="ar-SA"/>
        </w:rPr>
        <w:t xml:space="preserve">Zamawiający nie precyzuje w zakresie tego warunku żadnych wymagań, których spełnienie Wykonawca zobowiązany jest wykazać w sposób szczególny na etapie składania ofert. </w:t>
      </w:r>
    </w:p>
    <w:p w14:paraId="1C7D4A5A" w14:textId="322BD98D" w:rsidR="009B7269" w:rsidRPr="009B7269" w:rsidRDefault="00D01AF0" w:rsidP="009B7269">
      <w:pPr>
        <w:widowControl w:val="0"/>
        <w:numPr>
          <w:ilvl w:val="0"/>
          <w:numId w:val="42"/>
        </w:numPr>
        <w:tabs>
          <w:tab w:val="left" w:pos="1418"/>
        </w:tabs>
        <w:spacing w:after="0" w:line="360" w:lineRule="auto"/>
        <w:ind w:hanging="437"/>
        <w:jc w:val="both"/>
        <w:rPr>
          <w:rFonts w:ascii="Tahoma" w:hAnsi="Tahoma" w:cs="Tahoma"/>
          <w:color w:val="000000"/>
        </w:rPr>
      </w:pPr>
      <w:r w:rsidRPr="00DB1670">
        <w:rPr>
          <w:rFonts w:ascii="Tahoma" w:eastAsia="Times New Roman" w:hAnsi="Tahoma" w:cs="Tahoma"/>
          <w:b/>
          <w:lang w:eastAsia="ar-SA"/>
        </w:rPr>
        <w:t>zdolności technicznej lub zawodowej:</w:t>
      </w:r>
    </w:p>
    <w:p w14:paraId="104B737C" w14:textId="49423C7B" w:rsidR="009B7269" w:rsidRPr="009B7269" w:rsidRDefault="009B7269" w:rsidP="009B7269">
      <w:pPr>
        <w:pStyle w:val="Akapitzlist"/>
        <w:widowControl w:val="0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b/>
          <w:iCs/>
          <w:u w:val="single"/>
        </w:rPr>
      </w:pPr>
      <w:r w:rsidRPr="009B7269">
        <w:rPr>
          <w:rFonts w:ascii="Tahoma" w:hAnsi="Tahoma" w:cs="Tahoma"/>
          <w:iCs/>
          <w:lang w:eastAsia="pl-PL"/>
        </w:rPr>
        <w:t xml:space="preserve">Zamawiający uzna, iż wykonawca spełnia powyższy warunek udziału w postępowaniu, jeśli wykaże, że wykonał w okresie ostatnich 5 lat przed upływem terminu składania ofert, a jeżeli okres prowadzenia działalności jest krótszy – w tym okresie co najmniej dwie roboty budowlane, z których każda polegała na wykonaniu tożsamych z przedmiotem postępowania prac, na kwotę co najmniej </w:t>
      </w:r>
      <w:r w:rsidRPr="009B7269">
        <w:rPr>
          <w:rFonts w:ascii="Tahoma" w:hAnsi="Tahoma" w:cs="Tahoma"/>
          <w:b/>
          <w:bCs/>
          <w:iCs/>
          <w:lang w:eastAsia="pl-PL"/>
        </w:rPr>
        <w:t>500.0</w:t>
      </w:r>
      <w:r w:rsidRPr="009B7269">
        <w:rPr>
          <w:rFonts w:ascii="Tahoma" w:hAnsi="Tahoma" w:cs="Tahoma"/>
          <w:b/>
          <w:iCs/>
          <w:lang w:eastAsia="pl-PL"/>
        </w:rPr>
        <w:t>00,00</w:t>
      </w:r>
      <w:r w:rsidRPr="009B7269">
        <w:rPr>
          <w:rFonts w:ascii="Tahoma" w:hAnsi="Tahoma" w:cs="Tahoma"/>
          <w:iCs/>
          <w:lang w:eastAsia="pl-PL"/>
        </w:rPr>
        <w:t xml:space="preserve"> zł brutto każda robota.</w:t>
      </w:r>
    </w:p>
    <w:p w14:paraId="0B81C193" w14:textId="177C22B0" w:rsidR="00D01AF0" w:rsidRPr="00DB1670" w:rsidRDefault="00D01AF0" w:rsidP="009B7269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284"/>
        <w:jc w:val="both"/>
        <w:rPr>
          <w:rFonts w:ascii="Tahoma" w:hAnsi="Tahoma" w:cs="Tahoma"/>
          <w:b/>
          <w:u w:val="single"/>
        </w:rPr>
      </w:pPr>
      <w:r w:rsidRPr="00DB1670">
        <w:rPr>
          <w:rFonts w:ascii="Tahoma" w:hAnsi="Tahoma" w:cs="Tahoma"/>
          <w:color w:val="000000"/>
        </w:rPr>
        <w:t xml:space="preserve">Wykonawca winien dysponować </w:t>
      </w:r>
      <w:r w:rsidRPr="00DB1670">
        <w:rPr>
          <w:rFonts w:ascii="Tahoma" w:hAnsi="Tahoma" w:cs="Tahoma"/>
        </w:rPr>
        <w:t xml:space="preserve">osobami należącymi do Izby Inżynierów Budownictwa oraz legitymującymi się uprawnieniami budowlanymi zgodnymi z przepisami polskiego prawa budowlanego bez ograniczeń, </w:t>
      </w:r>
    </w:p>
    <w:p w14:paraId="0BEBCCA4" w14:textId="77777777" w:rsidR="00D01AF0" w:rsidRPr="00DB1670" w:rsidRDefault="00D01AF0" w:rsidP="009B7269">
      <w:pPr>
        <w:pStyle w:val="Akapitzlist"/>
        <w:widowControl w:val="0"/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  <w:b/>
          <w:u w:val="single"/>
        </w:rPr>
        <w:t>do projektowania, sprawdzania projektów architektoniczno-budowlanych i technicznych oraz sprawowaniu nadzoru autorskiego w specjalnościach:</w:t>
      </w:r>
    </w:p>
    <w:p w14:paraId="701677CE" w14:textId="77777777" w:rsidR="00D01AF0" w:rsidRPr="00DB1670" w:rsidRDefault="00D01AF0" w:rsidP="009B7269">
      <w:pPr>
        <w:pStyle w:val="Bezodstpw"/>
        <w:widowControl w:val="0"/>
        <w:numPr>
          <w:ilvl w:val="0"/>
          <w:numId w:val="59"/>
        </w:numPr>
        <w:spacing w:line="360" w:lineRule="auto"/>
        <w:ind w:left="2410" w:hanging="284"/>
        <w:jc w:val="both"/>
        <w:rPr>
          <w:rFonts w:ascii="Tahoma" w:hAnsi="Tahoma" w:cs="Tahoma"/>
          <w:sz w:val="22"/>
          <w:szCs w:val="22"/>
          <w:lang w:val="pl-PL"/>
        </w:rPr>
      </w:pPr>
      <w:proofErr w:type="spellStart"/>
      <w:r w:rsidRPr="00DB1670">
        <w:rPr>
          <w:rFonts w:ascii="Tahoma" w:hAnsi="Tahoma" w:cs="Tahoma"/>
          <w:sz w:val="22"/>
          <w:szCs w:val="22"/>
        </w:rPr>
        <w:t>konstrukcyjno</w:t>
      </w:r>
      <w:proofErr w:type="spellEnd"/>
      <w:r w:rsidRPr="00DB1670">
        <w:rPr>
          <w:rFonts w:ascii="Tahoma" w:hAnsi="Tahoma" w:cs="Tahoma"/>
          <w:sz w:val="22"/>
          <w:szCs w:val="22"/>
        </w:rPr>
        <w:t xml:space="preserve"> – </w:t>
      </w:r>
      <w:proofErr w:type="spellStart"/>
      <w:proofErr w:type="gramStart"/>
      <w:r w:rsidRPr="00DB1670">
        <w:rPr>
          <w:rFonts w:ascii="Tahoma" w:hAnsi="Tahoma" w:cs="Tahoma"/>
          <w:sz w:val="22"/>
          <w:szCs w:val="22"/>
        </w:rPr>
        <w:t>budowalnej</w:t>
      </w:r>
      <w:proofErr w:type="spellEnd"/>
      <w:r w:rsidRPr="00DB1670">
        <w:rPr>
          <w:rFonts w:ascii="Tahoma" w:hAnsi="Tahoma" w:cs="Tahoma"/>
          <w:sz w:val="22"/>
          <w:szCs w:val="22"/>
        </w:rPr>
        <w:t xml:space="preserve"> </w:t>
      </w:r>
      <w:bookmarkStart w:id="1" w:name="_Hlk143596949"/>
      <w:bookmarkEnd w:id="1"/>
      <w:r w:rsidRPr="00DB1670">
        <w:rPr>
          <w:rFonts w:ascii="Tahoma" w:hAnsi="Tahoma" w:cs="Tahoma"/>
          <w:sz w:val="22"/>
          <w:szCs w:val="22"/>
        </w:rPr>
        <w:t>;</w:t>
      </w:r>
      <w:proofErr w:type="gramEnd"/>
    </w:p>
    <w:p w14:paraId="28FF1DF0" w14:textId="77777777" w:rsidR="00D01AF0" w:rsidRPr="00DB1670" w:rsidRDefault="00D01AF0" w:rsidP="009B7269">
      <w:pPr>
        <w:pStyle w:val="Bezodstpw"/>
        <w:widowControl w:val="0"/>
        <w:numPr>
          <w:ilvl w:val="0"/>
          <w:numId w:val="59"/>
        </w:numPr>
        <w:spacing w:line="360" w:lineRule="auto"/>
        <w:ind w:left="2410" w:hanging="284"/>
        <w:jc w:val="both"/>
        <w:rPr>
          <w:rFonts w:ascii="Tahoma" w:hAnsi="Tahoma" w:cs="Tahoma"/>
          <w:sz w:val="22"/>
          <w:szCs w:val="22"/>
          <w:lang w:val="pl-PL"/>
        </w:rPr>
      </w:pPr>
      <w:bookmarkStart w:id="2" w:name="_Hlk143596885"/>
      <w:r w:rsidRPr="00DB1670">
        <w:rPr>
          <w:rFonts w:ascii="Tahoma" w:hAnsi="Tahoma" w:cs="Tahoma"/>
          <w:sz w:val="22"/>
          <w:szCs w:val="22"/>
          <w:lang w:val="pl-PL"/>
        </w:rPr>
        <w:t xml:space="preserve">instalacyjnej w zakresie sieci, instalacji i urządzeń </w:t>
      </w:r>
      <w:bookmarkEnd w:id="2"/>
      <w:r w:rsidRPr="00DB1670">
        <w:rPr>
          <w:rFonts w:ascii="Tahoma" w:hAnsi="Tahoma" w:cs="Tahoma"/>
          <w:sz w:val="22"/>
          <w:szCs w:val="22"/>
          <w:lang w:val="pl-PL"/>
        </w:rPr>
        <w:t xml:space="preserve">elektrycznych </w:t>
      </w:r>
      <w:r w:rsidRPr="00DB1670">
        <w:rPr>
          <w:rFonts w:ascii="Tahoma" w:hAnsi="Tahoma" w:cs="Tahoma"/>
          <w:sz w:val="22"/>
          <w:szCs w:val="22"/>
          <w:lang w:val="pl-PL"/>
        </w:rPr>
        <w:br/>
        <w:t xml:space="preserve">i </w:t>
      </w:r>
      <w:proofErr w:type="gramStart"/>
      <w:r w:rsidRPr="00DB1670">
        <w:rPr>
          <w:rFonts w:ascii="Tahoma" w:hAnsi="Tahoma" w:cs="Tahoma"/>
          <w:sz w:val="22"/>
          <w:szCs w:val="22"/>
          <w:lang w:val="pl-PL"/>
        </w:rPr>
        <w:t xml:space="preserve">elektroenergetycznych </w:t>
      </w:r>
      <w:r w:rsidRPr="00DB1670">
        <w:rPr>
          <w:rFonts w:ascii="Tahoma" w:hAnsi="Tahoma" w:cs="Tahoma"/>
          <w:sz w:val="22"/>
          <w:szCs w:val="22"/>
        </w:rPr>
        <w:t>;</w:t>
      </w:r>
      <w:proofErr w:type="gramEnd"/>
    </w:p>
    <w:p w14:paraId="621FC2E9" w14:textId="73B7E68C" w:rsidR="00D01AF0" w:rsidRPr="009B7269" w:rsidRDefault="00D01AF0" w:rsidP="009B7269">
      <w:pPr>
        <w:pStyle w:val="Bezodstpw"/>
        <w:widowControl w:val="0"/>
        <w:numPr>
          <w:ilvl w:val="0"/>
          <w:numId w:val="59"/>
        </w:numPr>
        <w:spacing w:line="360" w:lineRule="auto"/>
        <w:ind w:left="2410" w:hanging="284"/>
        <w:jc w:val="both"/>
        <w:rPr>
          <w:rFonts w:ascii="Tahoma" w:hAnsi="Tahoma" w:cs="Tahoma"/>
          <w:sz w:val="22"/>
          <w:szCs w:val="22"/>
        </w:rPr>
      </w:pPr>
      <w:bookmarkStart w:id="3" w:name="_Hlk143596975"/>
      <w:bookmarkStart w:id="4" w:name="_Hlk143597073"/>
      <w:r w:rsidRPr="00DB1670">
        <w:rPr>
          <w:rFonts w:ascii="Tahoma" w:hAnsi="Tahoma" w:cs="Tahoma"/>
          <w:sz w:val="22"/>
          <w:szCs w:val="22"/>
          <w:lang w:val="pl-PL"/>
        </w:rPr>
        <w:t xml:space="preserve">instalacyjnej w zakresie sieci, instalacji i urządzeń </w:t>
      </w:r>
      <w:bookmarkEnd w:id="3"/>
      <w:r w:rsidRPr="00DB1670">
        <w:rPr>
          <w:rFonts w:ascii="Tahoma" w:hAnsi="Tahoma" w:cs="Tahoma"/>
          <w:sz w:val="22"/>
          <w:szCs w:val="22"/>
          <w:lang w:val="pl-PL"/>
        </w:rPr>
        <w:t>cieplnych, wentylacyjnych, gazowych, wodociągowych i kanalizacyjnych;</w:t>
      </w:r>
      <w:bookmarkEnd w:id="4"/>
    </w:p>
    <w:p w14:paraId="7785423A" w14:textId="77777777" w:rsidR="00D01AF0" w:rsidRPr="00DB1670" w:rsidRDefault="00D01AF0" w:rsidP="009B7269">
      <w:pPr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  <w:b/>
          <w:color w:val="00000A"/>
          <w:u w:val="single"/>
          <w:lang w:bidi="en-US"/>
        </w:rPr>
        <w:lastRenderedPageBreak/>
        <w:t xml:space="preserve">do kierowania budową lub innymi robotami budowlanymi </w:t>
      </w:r>
      <w:r w:rsidRPr="00DB1670">
        <w:rPr>
          <w:rFonts w:ascii="Tahoma" w:hAnsi="Tahoma" w:cs="Tahoma"/>
          <w:b/>
          <w:color w:val="00000A"/>
          <w:u w:val="single"/>
          <w:lang w:bidi="en-US"/>
        </w:rPr>
        <w:br/>
        <w:t>w specjalnościach:</w:t>
      </w:r>
    </w:p>
    <w:p w14:paraId="4E4AA640" w14:textId="77777777" w:rsidR="00D01AF0" w:rsidRPr="00DB1670" w:rsidRDefault="00D01AF0" w:rsidP="009B7269">
      <w:pPr>
        <w:pStyle w:val="Bezodstpw"/>
        <w:widowControl w:val="0"/>
        <w:numPr>
          <w:ilvl w:val="0"/>
          <w:numId w:val="59"/>
        </w:numPr>
        <w:spacing w:line="360" w:lineRule="auto"/>
        <w:ind w:left="2410" w:hanging="284"/>
        <w:jc w:val="both"/>
        <w:rPr>
          <w:rFonts w:ascii="Tahoma" w:hAnsi="Tahoma" w:cs="Tahoma"/>
          <w:sz w:val="22"/>
          <w:szCs w:val="22"/>
          <w:lang w:val="pl-PL"/>
        </w:rPr>
      </w:pPr>
      <w:proofErr w:type="spellStart"/>
      <w:r w:rsidRPr="00DB1670">
        <w:rPr>
          <w:rFonts w:ascii="Tahoma" w:hAnsi="Tahoma" w:cs="Tahoma"/>
          <w:sz w:val="22"/>
          <w:szCs w:val="22"/>
        </w:rPr>
        <w:t>konstrukcyjno</w:t>
      </w:r>
      <w:proofErr w:type="spellEnd"/>
      <w:r w:rsidRPr="00DB1670">
        <w:rPr>
          <w:rFonts w:ascii="Tahoma" w:hAnsi="Tahoma" w:cs="Tahoma"/>
          <w:sz w:val="22"/>
          <w:szCs w:val="22"/>
        </w:rPr>
        <w:t xml:space="preserve"> – </w:t>
      </w:r>
      <w:proofErr w:type="spellStart"/>
      <w:r w:rsidRPr="00DB1670">
        <w:rPr>
          <w:rFonts w:ascii="Tahoma" w:hAnsi="Tahoma" w:cs="Tahoma"/>
          <w:sz w:val="22"/>
          <w:szCs w:val="22"/>
        </w:rPr>
        <w:t>budowalnej</w:t>
      </w:r>
      <w:proofErr w:type="spellEnd"/>
      <w:r w:rsidRPr="00DB1670">
        <w:rPr>
          <w:rFonts w:ascii="Tahoma" w:hAnsi="Tahoma" w:cs="Tahoma"/>
          <w:sz w:val="22"/>
          <w:szCs w:val="22"/>
        </w:rPr>
        <w:t>;</w:t>
      </w:r>
    </w:p>
    <w:p w14:paraId="20D8D6C5" w14:textId="77777777" w:rsidR="00D01AF0" w:rsidRPr="00DB1670" w:rsidRDefault="00D01AF0" w:rsidP="009B7269">
      <w:pPr>
        <w:pStyle w:val="Bezodstpw"/>
        <w:widowControl w:val="0"/>
        <w:numPr>
          <w:ilvl w:val="0"/>
          <w:numId w:val="59"/>
        </w:numPr>
        <w:spacing w:line="360" w:lineRule="auto"/>
        <w:ind w:left="2552" w:hanging="284"/>
        <w:jc w:val="both"/>
        <w:rPr>
          <w:rFonts w:ascii="Tahoma" w:hAnsi="Tahoma" w:cs="Tahoma"/>
          <w:sz w:val="22"/>
          <w:szCs w:val="22"/>
          <w:lang w:val="pl-PL"/>
        </w:rPr>
      </w:pPr>
      <w:r w:rsidRPr="00DB1670">
        <w:rPr>
          <w:rFonts w:ascii="Tahoma" w:hAnsi="Tahoma" w:cs="Tahoma"/>
          <w:sz w:val="22"/>
          <w:szCs w:val="22"/>
          <w:lang w:val="pl-PL"/>
        </w:rPr>
        <w:t xml:space="preserve">instalacyjnej w zakresie sieci, instalacji i urządzeń elektrycznych </w:t>
      </w:r>
      <w:r w:rsidRPr="00DB1670">
        <w:rPr>
          <w:rFonts w:ascii="Tahoma" w:hAnsi="Tahoma" w:cs="Tahoma"/>
          <w:sz w:val="22"/>
          <w:szCs w:val="22"/>
          <w:lang w:val="pl-PL"/>
        </w:rPr>
        <w:br/>
        <w:t>i elektroenergetycznych</w:t>
      </w:r>
      <w:r w:rsidRPr="00DB1670">
        <w:rPr>
          <w:rFonts w:ascii="Tahoma" w:hAnsi="Tahoma" w:cs="Tahoma"/>
          <w:sz w:val="22"/>
          <w:szCs w:val="22"/>
        </w:rPr>
        <w:t>;</w:t>
      </w:r>
    </w:p>
    <w:p w14:paraId="39B3FE29" w14:textId="13B1581F" w:rsidR="00D01AF0" w:rsidRPr="009B7269" w:rsidRDefault="00D01AF0" w:rsidP="009B7269">
      <w:pPr>
        <w:pStyle w:val="Bezodstpw"/>
        <w:numPr>
          <w:ilvl w:val="0"/>
          <w:numId w:val="59"/>
        </w:numPr>
        <w:spacing w:line="360" w:lineRule="auto"/>
        <w:rPr>
          <w:rFonts w:ascii="Tahoma" w:hAnsi="Tahoma" w:cs="Tahoma"/>
          <w:sz w:val="22"/>
          <w:szCs w:val="22"/>
        </w:rPr>
      </w:pPr>
      <w:r w:rsidRPr="00DB1670">
        <w:rPr>
          <w:rFonts w:ascii="Tahoma" w:hAnsi="Tahoma" w:cs="Tahoma"/>
          <w:sz w:val="22"/>
          <w:szCs w:val="22"/>
          <w:lang w:val="pl-PL"/>
        </w:rPr>
        <w:t xml:space="preserve">instalacyjnej w zakresie sieci, instalacji i urządzeń cieplnych, wentylacyjnych, gazowych, wodociągowych i </w:t>
      </w:r>
      <w:bookmarkStart w:id="5" w:name="_Hlk143597160"/>
      <w:r w:rsidR="005F1CFE" w:rsidRPr="00DB1670">
        <w:rPr>
          <w:rFonts w:ascii="Tahoma" w:hAnsi="Tahoma" w:cs="Tahoma"/>
          <w:sz w:val="22"/>
          <w:szCs w:val="22"/>
          <w:lang w:val="pl-PL"/>
        </w:rPr>
        <w:t>kanalizacyjnych;</w:t>
      </w:r>
    </w:p>
    <w:bookmarkEnd w:id="5"/>
    <w:p w14:paraId="6B146A13" w14:textId="77777777" w:rsidR="00D01AF0" w:rsidRPr="00DB1670" w:rsidRDefault="00D01AF0" w:rsidP="009B726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lang w:eastAsia="ar-SA"/>
        </w:rPr>
        <w:t>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93657D0" w14:textId="77777777" w:rsidR="00D01AF0" w:rsidRPr="00DB1670" w:rsidRDefault="00D01AF0" w:rsidP="009B726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Wykonawca może w celu potwierdzenia spełniania warunków udziału 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br/>
        <w:t xml:space="preserve">w postępowaniu, w stosownych sytuacjach polegać na zdolnościach technicznych lub zawodowych lub sytuacji finansowej lub ekonomicznej podmiotów udostępniających zasoby, niezależnie od charakteru prawnego łączących go z nimi stosunków prawnych. </w:t>
      </w:r>
    </w:p>
    <w:p w14:paraId="04D37240" w14:textId="77777777" w:rsidR="00D01AF0" w:rsidRPr="00DB1670" w:rsidRDefault="00D01AF0" w:rsidP="009B726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br/>
        <w:t>W takim przypadku Wykonawcy wspólnie ubiegający się o udzielenie zamówienia dołączają do oferty oświadczenie, z którego wynika, które roboty budowlane lub usługi wykonają poszczególni Wykonawcy.</w:t>
      </w:r>
    </w:p>
    <w:p w14:paraId="3ED2B0C1" w14:textId="442A0E99" w:rsidR="00D01AF0" w:rsidRPr="00DB1670" w:rsidRDefault="00D01AF0" w:rsidP="009B7269">
      <w:pPr>
        <w:widowControl w:val="0"/>
        <w:numPr>
          <w:ilvl w:val="0"/>
          <w:numId w:val="16"/>
        </w:numPr>
        <w:spacing w:after="0" w:line="360" w:lineRule="auto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W przypadku Wykonawców wspólnie ubiegających się o udzielenie zamówienia, Zamawiający dokonując oceny spełniania warunku udziału w postępowaniu dotyczącego doświadczenia uzna, iż warunek został </w:t>
      </w:r>
      <w:r w:rsidR="008D0CEC" w:rsidRPr="00DB1670">
        <w:rPr>
          <w:rFonts w:ascii="Tahoma" w:eastAsia="Times New Roman" w:hAnsi="Tahoma" w:cs="Tahoma"/>
          <w:color w:val="00000A"/>
          <w:lang w:eastAsia="ar-SA" w:bidi="en-US"/>
        </w:rPr>
        <w:t>spełniony,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 jeżeli co najmniej jeden z Wykonawców samodzielnie wykaże spełnianie tego warunku.</w:t>
      </w:r>
    </w:p>
    <w:p w14:paraId="5CE3D8B5" w14:textId="77777777" w:rsidR="00D01AF0" w:rsidRPr="00DB1670" w:rsidRDefault="00D01AF0" w:rsidP="009B7269">
      <w:pPr>
        <w:widowControl w:val="0"/>
        <w:numPr>
          <w:ilvl w:val="0"/>
          <w:numId w:val="31"/>
        </w:numPr>
        <w:spacing w:after="0" w:line="360" w:lineRule="auto"/>
        <w:ind w:hanging="938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b/>
          <w:color w:val="00000A"/>
          <w:u w:val="single"/>
          <w:lang w:eastAsia="ar-SA" w:bidi="en-US"/>
        </w:rPr>
        <w:t>Podstawy wykluczenia Wykonawcy z postępowania.</w:t>
      </w:r>
    </w:p>
    <w:p w14:paraId="2BFD787D" w14:textId="1B2D0F72" w:rsidR="00D01AF0" w:rsidRPr="00DB1670" w:rsidRDefault="00D01AF0" w:rsidP="009B7269">
      <w:pPr>
        <w:widowControl w:val="0"/>
        <w:numPr>
          <w:ilvl w:val="0"/>
          <w:numId w:val="38"/>
        </w:numPr>
        <w:spacing w:line="360" w:lineRule="auto"/>
        <w:ind w:left="993"/>
        <w:contextualSpacing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O udzielenie przedmiotowego zamówienia mogą ubiegać się Wykonawcy, którzy nie podlegają wykluczeniu na podstawie art. 108 ust. 1 oraz art. 109 ust. 1 pkt 4, 5, 7, 8, 9, </w:t>
      </w:r>
      <w:r w:rsidR="00475B16" w:rsidRPr="00DB1670">
        <w:rPr>
          <w:rFonts w:ascii="Tahoma" w:eastAsia="Times New Roman" w:hAnsi="Tahoma" w:cs="Tahoma"/>
          <w:color w:val="00000A"/>
          <w:lang w:eastAsia="ar-SA" w:bidi="en-US"/>
        </w:rPr>
        <w:t>10 ustawy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 </w:t>
      </w:r>
      <w:proofErr w:type="spellStart"/>
      <w:r w:rsidRPr="00DB1670">
        <w:rPr>
          <w:rFonts w:ascii="Tahoma" w:eastAsia="Times New Roman" w:hAnsi="Tahoma" w:cs="Tahoma"/>
          <w:color w:val="00000A"/>
          <w:lang w:eastAsia="ar-SA" w:bidi="en-US"/>
        </w:rPr>
        <w:t>Pzp</w:t>
      </w:r>
      <w:proofErr w:type="spellEnd"/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 oraz</w:t>
      </w:r>
      <w:r w:rsidRPr="00DB1670">
        <w:rPr>
          <w:rFonts w:ascii="Tahoma" w:hAnsi="Tahoma" w:cs="Tahoma"/>
          <w:lang w:bidi="en-US"/>
        </w:rPr>
        <w:t xml:space="preserve"> na podstawie art. 7 ust. 1 pkt. 1 – 3 Ustawy z dnia 13 kwietnia 2022 r. o szczególnych rozwiązaniach w zakresie przeciwdziałania wspieraniu </w:t>
      </w:r>
      <w:r w:rsidRPr="00DB1670">
        <w:rPr>
          <w:rFonts w:ascii="Tahoma" w:hAnsi="Tahoma" w:cs="Tahoma"/>
          <w:lang w:bidi="en-US"/>
        </w:rPr>
        <w:lastRenderedPageBreak/>
        <w:t>agresji na Ukrainę oraz służących ochronie bezpieczeństwa narodowego.</w:t>
      </w:r>
    </w:p>
    <w:p w14:paraId="360419FE" w14:textId="60B1B5FC" w:rsidR="00D01AF0" w:rsidRPr="00DB1670" w:rsidRDefault="00D01AF0" w:rsidP="009B7269">
      <w:pPr>
        <w:widowControl w:val="0"/>
        <w:numPr>
          <w:ilvl w:val="0"/>
          <w:numId w:val="38"/>
        </w:numPr>
        <w:spacing w:after="0" w:line="360" w:lineRule="auto"/>
        <w:ind w:left="993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Jeżeli Wykonawca polega na zdolnościach lub sytuacji podmiotów udostępniających zasoby Zamawiający zbada, czy nie </w:t>
      </w:r>
      <w:r w:rsidR="00475B16" w:rsidRPr="00DB1670">
        <w:rPr>
          <w:rFonts w:ascii="Tahoma" w:eastAsia="Times New Roman" w:hAnsi="Tahoma" w:cs="Tahoma"/>
          <w:color w:val="00000A"/>
          <w:lang w:eastAsia="ar-SA" w:bidi="en-US"/>
        </w:rPr>
        <w:t>zachodzą,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 wobec tego podmiotu podstawy wykluczenia, które zostały przewidziane względem Wykonawcy.</w:t>
      </w:r>
    </w:p>
    <w:p w14:paraId="56660328" w14:textId="77777777" w:rsidR="00D01AF0" w:rsidRPr="00DB1670" w:rsidRDefault="00D01AF0" w:rsidP="009B7269">
      <w:pPr>
        <w:widowControl w:val="0"/>
        <w:numPr>
          <w:ilvl w:val="0"/>
          <w:numId w:val="38"/>
        </w:numPr>
        <w:spacing w:after="0" w:line="360" w:lineRule="auto"/>
        <w:ind w:left="993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W przypadku wspólnego ubiegania się Wykonawców o udzielenie zamówienia Zamawiający bada, czy nie zachodzą podstawy wykluczenia wobec każdego 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br/>
        <w:t>z tych Wykonawców.</w:t>
      </w:r>
    </w:p>
    <w:p w14:paraId="2294063A" w14:textId="3427AE0B" w:rsidR="00D01AF0" w:rsidRPr="00DB1670" w:rsidRDefault="00D01AF0" w:rsidP="009B7269">
      <w:pPr>
        <w:widowControl w:val="0"/>
        <w:numPr>
          <w:ilvl w:val="0"/>
          <w:numId w:val="38"/>
        </w:numPr>
        <w:spacing w:after="0" w:line="360" w:lineRule="auto"/>
        <w:ind w:left="993"/>
        <w:jc w:val="both"/>
        <w:rPr>
          <w:rFonts w:ascii="Tahoma" w:eastAsia="Times New Roman" w:hAnsi="Tahoma" w:cs="Tahoma"/>
          <w:color w:val="00000A"/>
          <w:lang w:eastAsia="ar-SA" w:bidi="en-US"/>
        </w:rPr>
      </w:pP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Jeżeli Wykonawcy zamierza powierzyć wykonanie części zamówienia Podwykonawcy, Zamawiający zbada, czy nie </w:t>
      </w:r>
      <w:r w:rsidR="00475B16" w:rsidRPr="00DB1670">
        <w:rPr>
          <w:rFonts w:ascii="Tahoma" w:eastAsia="Times New Roman" w:hAnsi="Tahoma" w:cs="Tahoma"/>
          <w:color w:val="00000A"/>
          <w:lang w:eastAsia="ar-SA" w:bidi="en-US"/>
        </w:rPr>
        <w:t>zachodzą,</w:t>
      </w:r>
      <w:r w:rsidRPr="00DB1670">
        <w:rPr>
          <w:rFonts w:ascii="Tahoma" w:eastAsia="Times New Roman" w:hAnsi="Tahoma" w:cs="Tahoma"/>
          <w:color w:val="00000A"/>
          <w:lang w:eastAsia="ar-SA" w:bidi="en-US"/>
        </w:rPr>
        <w:t xml:space="preserve"> wobec tego Podwykonawcy podstawy wykluczenia, które zostały przewidziane względem Wykonawcy.</w:t>
      </w:r>
    </w:p>
    <w:p w14:paraId="23BF99BE" w14:textId="77777777" w:rsidR="00D01AF0" w:rsidRPr="00DB1670" w:rsidRDefault="00D01AF0" w:rsidP="009B7269">
      <w:pPr>
        <w:widowControl w:val="0"/>
        <w:spacing w:after="0" w:line="360" w:lineRule="auto"/>
        <w:ind w:left="993" w:hanging="360"/>
        <w:jc w:val="both"/>
        <w:rPr>
          <w:rFonts w:ascii="Tahoma" w:eastAsia="Times New Roman" w:hAnsi="Tahoma" w:cs="Tahoma"/>
          <w:color w:val="00000A"/>
          <w:lang w:eastAsia="ar-SA" w:bidi="en-US"/>
        </w:rPr>
      </w:pPr>
    </w:p>
    <w:p w14:paraId="0879CA1F" w14:textId="77777777" w:rsidR="00D01AF0" w:rsidRPr="00DB1670" w:rsidRDefault="00D01AF0" w:rsidP="009B7269">
      <w:pPr>
        <w:keepNext/>
        <w:widowControl w:val="0"/>
        <w:numPr>
          <w:ilvl w:val="0"/>
          <w:numId w:val="5"/>
        </w:numPr>
        <w:spacing w:after="0" w:line="360" w:lineRule="auto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Wykaz wymaganych dokumentów i oświadczeń, które należy złożyć wraz z ofertą.</w:t>
      </w:r>
    </w:p>
    <w:p w14:paraId="434BAE4D" w14:textId="77777777" w:rsidR="00D01AF0" w:rsidRPr="00DB1670" w:rsidRDefault="00D01AF0" w:rsidP="009B7269">
      <w:pPr>
        <w:widowControl w:val="0"/>
        <w:spacing w:after="0" w:line="360" w:lineRule="auto"/>
        <w:ind w:left="993" w:hanging="284"/>
        <w:jc w:val="both"/>
        <w:rPr>
          <w:rFonts w:ascii="Tahoma" w:eastAsia="Times New Roman" w:hAnsi="Tahoma" w:cs="Tahoma"/>
          <w:bCs/>
          <w:u w:val="single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1. Oświadczenie składane na podstawie art. 125 ust 1 ustawy, w zakresie wskazanym </w:t>
      </w:r>
      <w:r w:rsidRPr="00DB1670">
        <w:rPr>
          <w:rFonts w:ascii="Tahoma" w:eastAsia="Times New Roman" w:hAnsi="Tahoma" w:cs="Tahoma"/>
          <w:lang w:eastAsia="ar-SA"/>
        </w:rPr>
        <w:br/>
        <w:t xml:space="preserve">w </w:t>
      </w:r>
      <w:r w:rsidRPr="00DB1670">
        <w:rPr>
          <w:rFonts w:ascii="Tahoma" w:eastAsia="Times New Roman" w:hAnsi="Tahoma" w:cs="Tahoma"/>
          <w:b/>
          <w:lang w:eastAsia="ar-SA"/>
        </w:rPr>
        <w:t>załączniku nr 2 do SWZ.</w:t>
      </w:r>
    </w:p>
    <w:p w14:paraId="496A8BCD" w14:textId="77777777" w:rsidR="00D01AF0" w:rsidRPr="00DB1670" w:rsidRDefault="00D01AF0" w:rsidP="009B7269">
      <w:pPr>
        <w:widowControl w:val="0"/>
        <w:tabs>
          <w:tab w:val="left" w:pos="426"/>
        </w:tabs>
        <w:kinsoku w:val="0"/>
        <w:overflowPunct w:val="0"/>
        <w:spacing w:after="0" w:line="360" w:lineRule="auto"/>
        <w:ind w:left="993"/>
        <w:contextualSpacing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Cs/>
          <w:u w:val="single"/>
          <w:lang w:eastAsia="ar-SA"/>
        </w:rPr>
        <w:t>W przypadku</w:t>
      </w:r>
      <w:r w:rsidRPr="00DB1670">
        <w:rPr>
          <w:rFonts w:ascii="Tahoma" w:eastAsia="Times New Roman" w:hAnsi="Tahoma" w:cs="Tahoma"/>
          <w:b/>
          <w:bCs/>
          <w:u w:val="single"/>
          <w:lang w:eastAsia="ar-SA"/>
        </w:rPr>
        <w:t>:</w:t>
      </w:r>
    </w:p>
    <w:p w14:paraId="17820A6C" w14:textId="77777777" w:rsidR="00D01AF0" w:rsidRPr="00DB1670" w:rsidRDefault="00D01AF0" w:rsidP="009B7269">
      <w:pPr>
        <w:widowControl w:val="0"/>
        <w:numPr>
          <w:ilvl w:val="0"/>
          <w:numId w:val="63"/>
        </w:numPr>
        <w:tabs>
          <w:tab w:val="left" w:pos="426"/>
        </w:tabs>
        <w:kinsoku w:val="0"/>
        <w:overflowPunct w:val="0"/>
        <w:spacing w:after="0" w:line="360" w:lineRule="auto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>wspólnego ubiegania się o zamówienie przez Wykonawców</w:t>
      </w:r>
      <w:r w:rsidRPr="00DB1670">
        <w:rPr>
          <w:rFonts w:ascii="Tahoma" w:eastAsia="Times New Roman" w:hAnsi="Tahoma" w:cs="Tahoma"/>
          <w:lang w:eastAsia="ar-SA"/>
        </w:rPr>
        <w:t xml:space="preserve"> - Oświadczenie składane na podstawie art. 125 ust 1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, składa każdy </w:t>
      </w:r>
      <w:r w:rsidRPr="00DB1670">
        <w:rPr>
          <w:rFonts w:ascii="Tahoma" w:eastAsia="Times New Roman" w:hAnsi="Tahoma" w:cs="Tahoma"/>
          <w:lang w:eastAsia="ar-SA"/>
        </w:rPr>
        <w:br/>
        <w:t xml:space="preserve">z Wykonawców wspólnie ubiegających się o zamówienie. Oświadczenie to winno potwierdzać brak podstaw do wykluczenia oraz spełnianie warunków udziału w postępowaniu w zakresie, w jakim każdy z Wykonawców wykazuje spełnianie warunków udziału w postępowaniu, </w:t>
      </w:r>
      <w:bookmarkStart w:id="6" w:name="_Hlk61858138"/>
      <w:r w:rsidRPr="00DB1670">
        <w:rPr>
          <w:rFonts w:ascii="Tahoma" w:eastAsia="Times New Roman" w:hAnsi="Tahoma" w:cs="Tahoma"/>
          <w:lang w:eastAsia="ar-SA"/>
        </w:rPr>
        <w:t xml:space="preserve">według wzoru stanowiącego </w:t>
      </w:r>
      <w:r w:rsidRPr="00DB1670">
        <w:rPr>
          <w:rFonts w:ascii="Tahoma" w:eastAsia="Times New Roman" w:hAnsi="Tahoma" w:cs="Tahoma"/>
          <w:b/>
          <w:lang w:eastAsia="ar-SA"/>
        </w:rPr>
        <w:t>załącznik nr 2 do SWZ</w:t>
      </w:r>
      <w:r w:rsidRPr="00DB1670">
        <w:rPr>
          <w:rFonts w:ascii="Tahoma" w:eastAsia="Times New Roman" w:hAnsi="Tahoma" w:cs="Tahoma"/>
          <w:lang w:eastAsia="ar-SA"/>
        </w:rPr>
        <w:t>;</w:t>
      </w:r>
      <w:bookmarkEnd w:id="6"/>
    </w:p>
    <w:p w14:paraId="2B1E26BF" w14:textId="77777777" w:rsidR="00D01AF0" w:rsidRPr="00DB1670" w:rsidRDefault="00D01AF0" w:rsidP="009B7269">
      <w:pPr>
        <w:widowControl w:val="0"/>
        <w:numPr>
          <w:ilvl w:val="0"/>
          <w:numId w:val="63"/>
        </w:numPr>
        <w:tabs>
          <w:tab w:val="left" w:pos="426"/>
        </w:tabs>
        <w:kinsoku w:val="0"/>
        <w:overflowPunct w:val="0"/>
        <w:spacing w:after="0" w:line="360" w:lineRule="auto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>polegania przez Wykonawcę na zdolnościach lub sytuacji podmiotów udostępniających zasoby na podstawie w art. 118 ust. 1 ustawy</w:t>
      </w:r>
      <w:r w:rsidRPr="00DB1670">
        <w:rPr>
          <w:rFonts w:ascii="Tahoma" w:eastAsia="Times New Roman" w:hAnsi="Tahoma" w:cs="Tahoma"/>
          <w:lang w:eastAsia="ar-SA"/>
        </w:rPr>
        <w:t xml:space="preserve"> </w:t>
      </w:r>
      <w:proofErr w:type="spellStart"/>
      <w:r w:rsidRPr="00DB1670">
        <w:rPr>
          <w:rFonts w:ascii="Tahoma" w:eastAsia="Times New Roman" w:hAnsi="Tahoma" w:cs="Tahoma"/>
          <w:b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:</w:t>
      </w:r>
    </w:p>
    <w:p w14:paraId="3EC13F95" w14:textId="77777777" w:rsidR="00D01AF0" w:rsidRPr="00DB1670" w:rsidRDefault="00D01AF0" w:rsidP="009B7269">
      <w:pPr>
        <w:widowControl w:val="0"/>
        <w:numPr>
          <w:ilvl w:val="0"/>
          <w:numId w:val="56"/>
        </w:numPr>
        <w:kinsoku w:val="0"/>
        <w:overflowPunct w:val="0"/>
        <w:spacing w:after="0" w:line="360" w:lineRule="auto"/>
        <w:ind w:left="1701" w:hanging="283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oświadczenie składane na podstawie art. 125 ust 1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, </w:t>
      </w:r>
      <w:r w:rsidRPr="00DB1670">
        <w:rPr>
          <w:rFonts w:ascii="Tahoma" w:eastAsia="Times New Roman" w:hAnsi="Tahoma" w:cs="Tahoma"/>
          <w:lang w:eastAsia="ar-SA"/>
        </w:rPr>
        <w:br/>
        <w:t>w zakresie, w jakim Wykonawca powołuje się na jego zasoby,</w:t>
      </w:r>
    </w:p>
    <w:p w14:paraId="23631A91" w14:textId="3539775B" w:rsidR="00D01AF0" w:rsidRPr="009B7269" w:rsidRDefault="00D01AF0" w:rsidP="009B7269">
      <w:pPr>
        <w:widowControl w:val="0"/>
        <w:numPr>
          <w:ilvl w:val="0"/>
          <w:numId w:val="56"/>
        </w:numPr>
        <w:kinsoku w:val="0"/>
        <w:overflowPunct w:val="0"/>
        <w:spacing w:after="0" w:line="360" w:lineRule="auto"/>
        <w:ind w:left="1701" w:hanging="283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zobowiązanie podmiotu udostępniającego zasoby do oddania </w:t>
      </w:r>
      <w:r w:rsidRPr="00DB1670">
        <w:rPr>
          <w:rFonts w:ascii="Tahoma" w:eastAsia="Times New Roman" w:hAnsi="Tahoma" w:cs="Tahoma"/>
          <w:lang w:eastAsia="ar-SA"/>
        </w:rPr>
        <w:br/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2BFEFB0D" w14:textId="77777777" w:rsidR="00D01AF0" w:rsidRPr="00DB1670" w:rsidRDefault="00D01AF0" w:rsidP="009B7269">
      <w:pPr>
        <w:widowControl w:val="0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Wypełniony i podpisany formularz ofertowy sporządzony z wykorzystaniem wzoru stanowiącego </w:t>
      </w:r>
      <w:r w:rsidRPr="00DB1670">
        <w:rPr>
          <w:rFonts w:ascii="Tahoma" w:eastAsia="Times New Roman" w:hAnsi="Tahoma" w:cs="Tahoma"/>
          <w:b/>
          <w:lang w:eastAsia="ar-SA"/>
        </w:rPr>
        <w:t>załącznik nr 1 do SWZ</w:t>
      </w:r>
      <w:r w:rsidRPr="00DB1670">
        <w:rPr>
          <w:rFonts w:ascii="Tahoma" w:eastAsia="Times New Roman" w:hAnsi="Tahoma" w:cs="Tahoma"/>
          <w:lang w:eastAsia="ar-SA"/>
        </w:rPr>
        <w:t>.</w:t>
      </w:r>
    </w:p>
    <w:p w14:paraId="6FF1FB69" w14:textId="77777777" w:rsidR="00D01AF0" w:rsidRPr="00DB1670" w:rsidRDefault="00D01AF0" w:rsidP="009B7269">
      <w:pPr>
        <w:widowControl w:val="0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lastRenderedPageBreak/>
        <w:t xml:space="preserve">Wypełniona i podpisana tabela elementów ryczałtowych sporządzoną </w:t>
      </w:r>
      <w:r w:rsidRPr="00DB1670">
        <w:rPr>
          <w:rFonts w:ascii="Tahoma" w:eastAsia="Times New Roman" w:hAnsi="Tahoma" w:cs="Tahoma"/>
          <w:lang w:eastAsia="ar-SA"/>
        </w:rPr>
        <w:br/>
        <w:t xml:space="preserve">z wykorzystaniem wzoru stanowiącego – </w:t>
      </w:r>
      <w:r w:rsidRPr="00DB1670">
        <w:rPr>
          <w:rFonts w:ascii="Tahoma" w:eastAsia="Times New Roman" w:hAnsi="Tahoma" w:cs="Tahoma"/>
          <w:b/>
          <w:lang w:eastAsia="ar-SA"/>
        </w:rPr>
        <w:t>załącznik nr 1.1 do SWZ.</w:t>
      </w:r>
    </w:p>
    <w:p w14:paraId="3146D53F" w14:textId="77777777" w:rsidR="00D01AF0" w:rsidRPr="00DB1670" w:rsidRDefault="00D01AF0" w:rsidP="009B7269">
      <w:pPr>
        <w:widowControl w:val="0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Dokument potwierdzający wniesienie wadium.</w:t>
      </w:r>
    </w:p>
    <w:p w14:paraId="056F8D29" w14:textId="3644BB1C" w:rsidR="00D01AF0" w:rsidRPr="00DB1670" w:rsidRDefault="00D01AF0" w:rsidP="009B7269">
      <w:pPr>
        <w:widowControl w:val="0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Pełnomocnictwo do reprezentowania Wykonawcy lub Wykonawców, </w:t>
      </w:r>
      <w:r w:rsidRPr="00DB1670">
        <w:rPr>
          <w:rFonts w:ascii="Tahoma" w:eastAsia="Times New Roman" w:hAnsi="Tahoma" w:cs="Tahoma"/>
          <w:lang w:eastAsia="ar-SA"/>
        </w:rPr>
        <w:br/>
        <w:t xml:space="preserve">w </w:t>
      </w:r>
      <w:r w:rsidR="00475B16" w:rsidRPr="00DB1670">
        <w:rPr>
          <w:rFonts w:ascii="Tahoma" w:eastAsia="Times New Roman" w:hAnsi="Tahoma" w:cs="Tahoma"/>
          <w:lang w:eastAsia="ar-SA"/>
        </w:rPr>
        <w:t>przypadku,</w:t>
      </w:r>
      <w:r w:rsidRPr="00DB1670">
        <w:rPr>
          <w:rFonts w:ascii="Tahoma" w:eastAsia="Times New Roman" w:hAnsi="Tahoma" w:cs="Tahoma"/>
          <w:lang w:eastAsia="ar-SA"/>
        </w:rPr>
        <w:t xml:space="preserve"> gdy:</w:t>
      </w:r>
    </w:p>
    <w:p w14:paraId="23870502" w14:textId="77777777" w:rsidR="00D01AF0" w:rsidRPr="00DB1670" w:rsidRDefault="00D01AF0" w:rsidP="009B7269">
      <w:pPr>
        <w:widowControl w:val="0"/>
        <w:numPr>
          <w:ilvl w:val="0"/>
          <w:numId w:val="58"/>
        </w:numPr>
        <w:spacing w:after="0" w:line="360" w:lineRule="auto"/>
        <w:ind w:left="1418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ofertę podpisuje w imieniu Wykonawcy inna osoba,</w:t>
      </w:r>
    </w:p>
    <w:p w14:paraId="0DD7F087" w14:textId="77777777" w:rsidR="00D01AF0" w:rsidRPr="00DB1670" w:rsidRDefault="00D01AF0" w:rsidP="009B7269">
      <w:pPr>
        <w:widowControl w:val="0"/>
        <w:numPr>
          <w:ilvl w:val="0"/>
          <w:numId w:val="58"/>
        </w:numPr>
        <w:spacing w:after="0" w:line="360" w:lineRule="auto"/>
        <w:ind w:left="1418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 przypadku podpisania oferty i opatrzenia dokumentów klauzulą za zgodność </w:t>
      </w:r>
      <w:r w:rsidRPr="00DB1670">
        <w:rPr>
          <w:rFonts w:ascii="Tahoma" w:eastAsia="Times New Roman" w:hAnsi="Tahoma" w:cs="Tahoma"/>
          <w:lang w:eastAsia="ar-SA"/>
        </w:rPr>
        <w:br/>
        <w:t xml:space="preserve">z oryginałem przez osobę inną niż wymieniona w dokumencie rejestrowym, </w:t>
      </w:r>
      <w:r w:rsidRPr="00DB1670">
        <w:rPr>
          <w:rFonts w:ascii="Tahoma" w:eastAsia="Times New Roman" w:hAnsi="Tahoma" w:cs="Tahoma"/>
          <w:lang w:eastAsia="ar-SA"/>
        </w:rPr>
        <w:br/>
        <w:t>a reprezentującą Wykonawcę,</w:t>
      </w:r>
    </w:p>
    <w:p w14:paraId="30331381" w14:textId="55D321DB" w:rsidR="00D01AF0" w:rsidRPr="00DB1670" w:rsidRDefault="00D01AF0" w:rsidP="009B7269">
      <w:pPr>
        <w:widowControl w:val="0"/>
        <w:numPr>
          <w:ilvl w:val="0"/>
          <w:numId w:val="58"/>
        </w:numPr>
        <w:spacing w:after="0" w:line="360" w:lineRule="auto"/>
        <w:ind w:left="1418" w:hanging="284"/>
        <w:jc w:val="both"/>
        <w:rPr>
          <w:rFonts w:ascii="Tahoma" w:eastAsia="Times New Roman" w:hAnsi="Tahoma" w:cs="Tahoma"/>
          <w:iCs/>
          <w:lang w:eastAsia="pl-PL"/>
        </w:rPr>
      </w:pPr>
      <w:r w:rsidRPr="00DB1670">
        <w:rPr>
          <w:rFonts w:ascii="Tahoma" w:eastAsia="Times New Roman" w:hAnsi="Tahoma" w:cs="Tahoma"/>
          <w:lang w:eastAsia="ar-SA"/>
        </w:rPr>
        <w:t xml:space="preserve">ofertę składają Wykonawcy ubiegający się wspólnie o udzielenie zamówienia publicznego (np. konsorcjum), o treści wymaganej w art. 58 ust. 2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</w:t>
      </w:r>
      <w:r w:rsidR="00475B16" w:rsidRPr="00DB1670">
        <w:rPr>
          <w:rFonts w:ascii="Tahoma" w:eastAsia="Times New Roman" w:hAnsi="Tahoma" w:cs="Tahoma"/>
          <w:lang w:eastAsia="ar-SA"/>
        </w:rPr>
        <w:t>- dokument</w:t>
      </w:r>
      <w:r w:rsidRPr="00DB1670">
        <w:rPr>
          <w:rFonts w:ascii="Tahoma" w:eastAsia="Times New Roman" w:hAnsi="Tahoma" w:cs="Tahoma"/>
          <w:lang w:eastAsia="ar-SA"/>
        </w:rPr>
        <w:t xml:space="preserve"> pełnomocnictwa musi być podpisany przez wszystkich wykonawców ubiegających się wspólnie o udzielenie zamówienia. Podpisy muszą być złożone przez osoby uprawnione do składania oświadczeń woli </w:t>
      </w:r>
      <w:r w:rsidRPr="00DB1670">
        <w:rPr>
          <w:rFonts w:ascii="Tahoma" w:eastAsia="Times New Roman" w:hAnsi="Tahoma" w:cs="Tahoma"/>
          <w:lang w:eastAsia="ar-SA"/>
        </w:rPr>
        <w:br/>
        <w:t>w imieniu każdego z wykonawców.</w:t>
      </w:r>
    </w:p>
    <w:p w14:paraId="32801900" w14:textId="77777777" w:rsidR="00D01AF0" w:rsidRPr="00DB1670" w:rsidRDefault="00D01AF0" w:rsidP="009B7269">
      <w:pPr>
        <w:widowControl w:val="0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iCs/>
          <w:lang w:eastAsia="pl-PL"/>
        </w:rPr>
        <w:t xml:space="preserve">Zobowiązanie podmiotu trzeciego udostępniającego zasoby (jeśli dotyczy) – </w:t>
      </w:r>
      <w:r w:rsidRPr="00DB1670">
        <w:rPr>
          <w:rFonts w:ascii="Tahoma" w:eastAsia="Times New Roman" w:hAnsi="Tahoma" w:cs="Tahoma"/>
          <w:b/>
          <w:iCs/>
          <w:lang w:eastAsia="pl-PL"/>
        </w:rPr>
        <w:t>załącznik nr 7 do SWZ</w:t>
      </w:r>
      <w:r w:rsidRPr="00DB1670">
        <w:rPr>
          <w:rFonts w:ascii="Tahoma" w:eastAsia="Times New Roman" w:hAnsi="Tahoma" w:cs="Tahoma"/>
          <w:iCs/>
          <w:lang w:eastAsia="pl-PL"/>
        </w:rPr>
        <w:t>.</w:t>
      </w:r>
    </w:p>
    <w:p w14:paraId="774BE65E" w14:textId="77777777" w:rsidR="00D01AF0" w:rsidRPr="00DB1670" w:rsidRDefault="00D01AF0" w:rsidP="009B7269">
      <w:pPr>
        <w:widowControl w:val="0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Oświadczenia podmiotu udostępniającego zasoby dotyczące przesłanek wykluczenia z art. 5k rozporządzenia 833/2014 oraz art. 7 ust. 1 ustawy </w:t>
      </w:r>
      <w:r w:rsidRPr="00DB1670">
        <w:rPr>
          <w:rFonts w:ascii="Tahoma" w:eastAsia="Times New Roman" w:hAnsi="Tahoma" w:cs="Tahoma"/>
          <w:lang w:eastAsia="ar-SA"/>
        </w:rPr>
        <w:br/>
        <w:t xml:space="preserve">o szczególnych rozwiązaniach w zakresie przeciwdziałania wspieraniu agresji na Ukrainę oraz służących ochronie bezpieczeństwa narodowego składane na podstawie art. 125 ust. 5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- </w:t>
      </w:r>
      <w:r w:rsidRPr="00DB1670">
        <w:rPr>
          <w:rFonts w:ascii="Tahoma" w:eastAsia="Times New Roman" w:hAnsi="Tahoma" w:cs="Tahoma"/>
          <w:b/>
          <w:lang w:eastAsia="ar-SA"/>
        </w:rPr>
        <w:t>załącznik nr 8 do SWZ.</w:t>
      </w:r>
    </w:p>
    <w:p w14:paraId="35D1AE64" w14:textId="77777777" w:rsidR="00D01AF0" w:rsidRPr="00DB1670" w:rsidRDefault="00D01AF0" w:rsidP="009B7269">
      <w:pPr>
        <w:widowControl w:val="0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Oświadczenia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- </w:t>
      </w:r>
      <w:r w:rsidRPr="00DB1670">
        <w:rPr>
          <w:rFonts w:ascii="Tahoma" w:eastAsia="Times New Roman" w:hAnsi="Tahoma" w:cs="Tahoma"/>
          <w:b/>
          <w:lang w:eastAsia="ar-SA"/>
        </w:rPr>
        <w:t>załącznik nr 9 do SWZ.</w:t>
      </w:r>
    </w:p>
    <w:p w14:paraId="481C111D" w14:textId="77777777" w:rsidR="00D01AF0" w:rsidRPr="00DB1670" w:rsidRDefault="00D01AF0" w:rsidP="009B7269">
      <w:pPr>
        <w:widowControl w:val="0"/>
        <w:kinsoku w:val="0"/>
        <w:overflowPunct w:val="0"/>
        <w:spacing w:after="0" w:line="360" w:lineRule="auto"/>
        <w:contextualSpacing/>
        <w:jc w:val="both"/>
        <w:rPr>
          <w:rFonts w:ascii="Tahoma" w:eastAsia="Times New Roman" w:hAnsi="Tahoma" w:cs="Tahoma"/>
          <w:b/>
          <w:lang w:eastAsia="ar-SA"/>
        </w:rPr>
      </w:pPr>
    </w:p>
    <w:p w14:paraId="77C956C1" w14:textId="77777777" w:rsidR="00D01AF0" w:rsidRPr="00DB1670" w:rsidRDefault="00D01AF0" w:rsidP="009B7269">
      <w:pPr>
        <w:widowControl w:val="0"/>
        <w:numPr>
          <w:ilvl w:val="0"/>
          <w:numId w:val="40"/>
        </w:numPr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Wykaz podmiotowych środków dowodowych na potwierdzenie spełniania warunków udziału w postępowaniu, które należy złożyć na wezwanie Zamawiającego.</w:t>
      </w:r>
    </w:p>
    <w:p w14:paraId="0212266C" w14:textId="77777777" w:rsidR="00D01AF0" w:rsidRPr="00DB1670" w:rsidRDefault="00D01AF0" w:rsidP="009B7269">
      <w:pPr>
        <w:widowControl w:val="0"/>
        <w:numPr>
          <w:ilvl w:val="0"/>
          <w:numId w:val="47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Wykaz osób</w:t>
      </w:r>
      <w:r w:rsidRPr="00DB1670">
        <w:rPr>
          <w:rFonts w:ascii="Tahoma" w:eastAsia="Times New Roman" w:hAnsi="Tahoma" w:cs="Tahoma"/>
          <w:lang w:eastAsia="ar-SA"/>
        </w:rPr>
        <w:t xml:space="preserve">, skierowanych przez Wykonawcę do realizacji zamówienia publicznego, wraz z informacjami na temat ich kwalifikacji zawodowych, uprawnień, doświadczenia i wykształcenia niezbędnych do wykonania zamówienia publicznego, </w:t>
      </w:r>
      <w:r w:rsidRPr="00DB1670">
        <w:rPr>
          <w:rFonts w:ascii="Tahoma" w:eastAsia="Times New Roman" w:hAnsi="Tahoma" w:cs="Tahoma"/>
          <w:lang w:eastAsia="ar-SA"/>
        </w:rPr>
        <w:lastRenderedPageBreak/>
        <w:t xml:space="preserve">a także zakresu wykonywanych przez nie czynności oraz informacją </w:t>
      </w:r>
      <w:r w:rsidRPr="00DB1670">
        <w:rPr>
          <w:rFonts w:ascii="Tahoma" w:eastAsia="Times New Roman" w:hAnsi="Tahoma" w:cs="Tahoma"/>
          <w:lang w:eastAsia="ar-SA"/>
        </w:rPr>
        <w:br/>
        <w:t xml:space="preserve">o podstawie dysponowania tymi osobami – </w:t>
      </w:r>
      <w:r w:rsidRPr="00DB1670">
        <w:rPr>
          <w:rFonts w:ascii="Tahoma" w:eastAsia="Times New Roman" w:hAnsi="Tahoma" w:cs="Tahoma"/>
          <w:b/>
          <w:lang w:eastAsia="ar-SA"/>
        </w:rPr>
        <w:t>załącznik nr 3 do SWZ.</w:t>
      </w:r>
    </w:p>
    <w:p w14:paraId="2079F108" w14:textId="77777777" w:rsidR="00D01AF0" w:rsidRPr="00DB1670" w:rsidRDefault="00D01AF0" w:rsidP="009B7269">
      <w:pPr>
        <w:widowControl w:val="0"/>
        <w:numPr>
          <w:ilvl w:val="0"/>
          <w:numId w:val="47"/>
        </w:numPr>
        <w:spacing w:after="0" w:line="360" w:lineRule="auto"/>
        <w:ind w:left="1134"/>
        <w:jc w:val="both"/>
        <w:rPr>
          <w:rFonts w:ascii="Tahoma" w:eastAsia="Times New Roman" w:hAnsi="Tahoma" w:cs="Tahoma"/>
          <w:i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Oświadczenie Wykonawcy dotyczące zatrudnienia pracowników </w:t>
      </w:r>
      <w:r w:rsidRPr="00DB1670">
        <w:rPr>
          <w:rFonts w:ascii="Tahoma" w:eastAsia="Times New Roman" w:hAnsi="Tahoma" w:cs="Tahoma"/>
          <w:b/>
          <w:lang w:eastAsia="ar-SA"/>
        </w:rPr>
        <w:t xml:space="preserve">– załącznik nr 6 do SWZ. </w:t>
      </w:r>
    </w:p>
    <w:p w14:paraId="228C7B48" w14:textId="5B276A2D" w:rsidR="001908CE" w:rsidRPr="00DB1670" w:rsidRDefault="001908CE" w:rsidP="009B7269">
      <w:pPr>
        <w:pStyle w:val="Tekstpodstawowy"/>
        <w:numPr>
          <w:ilvl w:val="0"/>
          <w:numId w:val="47"/>
        </w:numPr>
        <w:rPr>
          <w:rFonts w:ascii="Tahoma" w:hAnsi="Tahoma" w:cs="Tahoma"/>
          <w:color w:val="000000"/>
          <w:sz w:val="22"/>
        </w:rPr>
      </w:pPr>
      <w:r w:rsidRPr="00DB1670">
        <w:rPr>
          <w:rFonts w:ascii="Tahoma" w:eastAsia="SimSun" w:hAnsi="Tahoma" w:cs="Tahoma"/>
          <w:sz w:val="22"/>
        </w:rPr>
        <w:t xml:space="preserve">Wykaz robót budowlanych wykonanych nie wcześniej niż w okresie ostatnich 5 lat przed upływem terminu składania ofert, a jeżeli okres prowadzenia działalności jest krótszy – w tym okresie, wraz z podaniem ich rodzaju, wartości, daty i miejsca wykonania i podmiotów, na rzecz których roboty te zostały wykonane, z załączeniem dowodów, określających czy te roboty budowlane zostały wykonane należycie, w szczególności informacji o tym czy roboty zostały wykonane zgodnie z przepisami prawa budowlanego i prawidłowo ukończone – przy uwzględnieniu warunku opisanego w pkt VII, </w:t>
      </w:r>
      <w:proofErr w:type="spellStart"/>
      <w:r w:rsidRPr="00DB1670">
        <w:rPr>
          <w:rFonts w:ascii="Tahoma" w:eastAsia="SimSun" w:hAnsi="Tahoma" w:cs="Tahoma"/>
          <w:sz w:val="22"/>
        </w:rPr>
        <w:t>ppkt</w:t>
      </w:r>
      <w:proofErr w:type="spellEnd"/>
      <w:r w:rsidRPr="00DB1670">
        <w:rPr>
          <w:rFonts w:ascii="Tahoma" w:eastAsia="SimSun" w:hAnsi="Tahoma" w:cs="Tahoma"/>
          <w:sz w:val="22"/>
        </w:rPr>
        <w:t xml:space="preserve"> 4 </w:t>
      </w:r>
      <w:proofErr w:type="spellStart"/>
      <w:r w:rsidRPr="00DB1670">
        <w:rPr>
          <w:rFonts w:ascii="Tahoma" w:eastAsia="SimSun" w:hAnsi="Tahoma" w:cs="Tahoma"/>
          <w:sz w:val="22"/>
        </w:rPr>
        <w:t>swz</w:t>
      </w:r>
      <w:proofErr w:type="spellEnd"/>
      <w:r w:rsidRPr="00DB1670">
        <w:rPr>
          <w:rFonts w:ascii="Tahoma" w:eastAsia="SimSun" w:hAnsi="Tahoma" w:cs="Tahoma"/>
          <w:sz w:val="22"/>
        </w:rPr>
        <w:t>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5C5F2112" w14:textId="77777777" w:rsidR="001908CE" w:rsidRPr="00DB1670" w:rsidRDefault="001908CE" w:rsidP="009B7269">
      <w:pPr>
        <w:widowControl w:val="0"/>
        <w:numPr>
          <w:ilvl w:val="0"/>
          <w:numId w:val="47"/>
        </w:numPr>
        <w:spacing w:after="0" w:line="360" w:lineRule="auto"/>
        <w:ind w:left="1134"/>
        <w:jc w:val="both"/>
        <w:rPr>
          <w:rFonts w:ascii="Tahoma" w:eastAsia="Times New Roman" w:hAnsi="Tahoma" w:cs="Tahoma"/>
          <w:i/>
          <w:lang w:eastAsia="ar-SA"/>
        </w:rPr>
      </w:pPr>
    </w:p>
    <w:p w14:paraId="01208D89" w14:textId="77777777" w:rsidR="00D01AF0" w:rsidRPr="00DB1670" w:rsidRDefault="00D01AF0" w:rsidP="009B7269">
      <w:pPr>
        <w:widowControl w:val="0"/>
        <w:spacing w:after="0" w:line="360" w:lineRule="auto"/>
        <w:ind w:left="709"/>
        <w:jc w:val="both"/>
        <w:rPr>
          <w:rFonts w:ascii="Tahoma" w:eastAsia="Times New Roman" w:hAnsi="Tahoma" w:cs="Tahoma"/>
          <w:i/>
          <w:lang w:eastAsia="ar-SA"/>
        </w:rPr>
      </w:pPr>
      <w:r w:rsidRPr="00DB1670">
        <w:rPr>
          <w:rFonts w:ascii="Tahoma" w:eastAsia="Times New Roman" w:hAnsi="Tahoma" w:cs="Tahoma"/>
          <w:i/>
          <w:lang w:eastAsia="ar-SA"/>
        </w:rPr>
        <w:t xml:space="preserve">Jeżeli Wykonawca nie złożył podmiotowych środków dowodowych lub złożone przedmiotowe środki dowodowe są niekompletne, zamawiający wzywa do ich złożenia lub uzupełnienia w wyznaczonym terminie. </w:t>
      </w:r>
    </w:p>
    <w:p w14:paraId="58E27B23" w14:textId="77777777" w:rsidR="00D01AF0" w:rsidRPr="00DB1670" w:rsidRDefault="00D01AF0" w:rsidP="009B7269">
      <w:pPr>
        <w:widowControl w:val="0"/>
        <w:spacing w:after="0" w:line="360" w:lineRule="auto"/>
        <w:ind w:left="709"/>
        <w:jc w:val="both"/>
        <w:rPr>
          <w:rFonts w:ascii="Tahoma" w:eastAsia="Times New Roman" w:hAnsi="Tahoma" w:cs="Tahoma"/>
          <w:i/>
          <w:lang w:eastAsia="ar-SA"/>
        </w:rPr>
      </w:pPr>
      <w:r w:rsidRPr="00DB1670">
        <w:rPr>
          <w:rFonts w:ascii="Tahoma" w:eastAsia="Times New Roman" w:hAnsi="Tahoma" w:cs="Tahoma"/>
          <w:i/>
          <w:lang w:eastAsia="ar-SA"/>
        </w:rPr>
        <w:t xml:space="preserve">Podmiotowe środki dowodowe oraz inne dokumenty lub oświadczenia należy przekazać Zamawiającemu przy użyciu środków komunikacji elektronicznej dopuszczonych </w:t>
      </w:r>
      <w:r w:rsidRPr="00DB1670">
        <w:rPr>
          <w:rFonts w:ascii="Tahoma" w:eastAsia="Times New Roman" w:hAnsi="Tahoma" w:cs="Tahoma"/>
          <w:i/>
          <w:lang w:eastAsia="ar-SA"/>
        </w:rPr>
        <w:br/>
        <w:t xml:space="preserve">w SWZ, w zakresie i sposób określony w przepisach rozporządzenia wydanego na podstawie art. 70 ustawy </w:t>
      </w:r>
      <w:proofErr w:type="spellStart"/>
      <w:r w:rsidRPr="00DB1670">
        <w:rPr>
          <w:rFonts w:ascii="Tahoma" w:eastAsia="Times New Roman" w:hAnsi="Tahoma" w:cs="Tahoma"/>
          <w:i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i/>
          <w:lang w:eastAsia="ar-SA"/>
        </w:rPr>
        <w:t>. Podmiotowe środki dowodowe sporządzone w języku obcym muszą być złożone wraz z tłumaczeniem na język polski.</w:t>
      </w:r>
    </w:p>
    <w:p w14:paraId="039ADAAA" w14:textId="77777777" w:rsidR="00D01AF0" w:rsidRPr="00DB1670" w:rsidRDefault="00D01AF0" w:rsidP="009B7269">
      <w:pPr>
        <w:widowControl w:val="0"/>
        <w:spacing w:after="0" w:line="360" w:lineRule="auto"/>
        <w:ind w:left="1134"/>
        <w:jc w:val="both"/>
        <w:rPr>
          <w:rFonts w:ascii="Tahoma" w:eastAsia="Times New Roman" w:hAnsi="Tahoma" w:cs="Tahoma"/>
          <w:i/>
          <w:lang w:eastAsia="ar-SA"/>
        </w:rPr>
      </w:pPr>
    </w:p>
    <w:p w14:paraId="66C36EBE" w14:textId="77777777" w:rsidR="00D01AF0" w:rsidRPr="00DB1670" w:rsidRDefault="00D01AF0" w:rsidP="009B7269">
      <w:pPr>
        <w:widowControl w:val="0"/>
        <w:numPr>
          <w:ilvl w:val="0"/>
          <w:numId w:val="40"/>
        </w:numPr>
        <w:spacing w:after="0" w:line="360" w:lineRule="auto"/>
        <w:ind w:hanging="578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Wykaz podmiotowych środków dowodowych na potwierdzenie braku podstaw wykluczenia, które należy złożyć na wezwanie Zamawiającego.</w:t>
      </w:r>
    </w:p>
    <w:p w14:paraId="727C57B2" w14:textId="77777777" w:rsidR="00D01AF0" w:rsidRPr="00DB1670" w:rsidRDefault="00D01AF0" w:rsidP="009B7269">
      <w:pPr>
        <w:widowControl w:val="0"/>
        <w:numPr>
          <w:ilvl w:val="6"/>
          <w:numId w:val="11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Oświadczenie o przynależności do grupy kapitałowej wraz z dokumentami lub informacjami potwierdzającymi przygotowanie oferty niezależnie od innego Wykonawcy należącego do tej samej grupy kapitałowej, zgodnie ze wzorem stanowiącym </w:t>
      </w:r>
      <w:r w:rsidRPr="00DB1670">
        <w:rPr>
          <w:rFonts w:ascii="Tahoma" w:eastAsia="Times New Roman" w:hAnsi="Tahoma" w:cs="Tahoma"/>
          <w:b/>
          <w:lang w:eastAsia="ar-SA"/>
        </w:rPr>
        <w:t>załącznik nr 5 do SWZ</w:t>
      </w:r>
      <w:r w:rsidRPr="00DB1670">
        <w:rPr>
          <w:rFonts w:ascii="Tahoma" w:eastAsia="Times New Roman" w:hAnsi="Tahoma" w:cs="Tahoma"/>
          <w:lang w:eastAsia="ar-SA"/>
        </w:rPr>
        <w:t>.</w:t>
      </w:r>
    </w:p>
    <w:p w14:paraId="273D3E5A" w14:textId="77777777" w:rsidR="00D01AF0" w:rsidRPr="00DB1670" w:rsidRDefault="00D01AF0" w:rsidP="009B7269">
      <w:pPr>
        <w:widowControl w:val="0"/>
        <w:spacing w:after="0" w:line="360" w:lineRule="auto"/>
        <w:ind w:left="993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Każdy wykonawca wspólnie ubiegający się o udzielenie zamówienia jest zobowiązany złożyć stosowne oświadczenie.</w:t>
      </w:r>
    </w:p>
    <w:p w14:paraId="738DD1BE" w14:textId="77777777" w:rsidR="00D01AF0" w:rsidRPr="00DB1670" w:rsidRDefault="00D01AF0" w:rsidP="009B7269">
      <w:pPr>
        <w:widowControl w:val="0"/>
        <w:spacing w:after="0" w:line="360" w:lineRule="auto"/>
        <w:ind w:left="1134"/>
        <w:jc w:val="both"/>
        <w:rPr>
          <w:rFonts w:ascii="Tahoma" w:eastAsia="Times New Roman" w:hAnsi="Tahoma" w:cs="Tahoma"/>
          <w:b/>
          <w:lang w:eastAsia="ar-SA"/>
        </w:rPr>
      </w:pPr>
    </w:p>
    <w:p w14:paraId="22B45811" w14:textId="77777777" w:rsidR="00D01AF0" w:rsidRPr="00DB1670" w:rsidRDefault="00D01AF0" w:rsidP="009B7269">
      <w:pPr>
        <w:keepNext/>
        <w:widowControl w:val="0"/>
        <w:numPr>
          <w:ilvl w:val="0"/>
          <w:numId w:val="40"/>
        </w:numPr>
        <w:tabs>
          <w:tab w:val="left" w:pos="0"/>
        </w:tabs>
        <w:spacing w:after="0" w:line="360" w:lineRule="auto"/>
        <w:ind w:left="709" w:hanging="567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lastRenderedPageBreak/>
        <w:t>Termin związania ofertą.</w:t>
      </w:r>
    </w:p>
    <w:p w14:paraId="7BA34955" w14:textId="44FE340D" w:rsidR="00D01AF0" w:rsidRPr="00DB1670" w:rsidRDefault="00D01AF0" w:rsidP="009B7269">
      <w:pPr>
        <w:widowControl w:val="0"/>
        <w:numPr>
          <w:ilvl w:val="0"/>
          <w:numId w:val="64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Wykonawcy będzie związany ofertą przez </w:t>
      </w:r>
      <w:r w:rsidR="001908CE" w:rsidRPr="00DB1670">
        <w:rPr>
          <w:rFonts w:ascii="Tahoma" w:eastAsia="Times New Roman" w:hAnsi="Tahoma" w:cs="Tahoma"/>
          <w:lang w:eastAsia="ar-SA"/>
        </w:rPr>
        <w:t xml:space="preserve">okres </w:t>
      </w:r>
      <w:r w:rsidR="001908CE" w:rsidRPr="00DB1670">
        <w:rPr>
          <w:rFonts w:ascii="Tahoma" w:eastAsia="Times New Roman" w:hAnsi="Tahoma" w:cs="Tahoma"/>
          <w:b/>
          <w:u w:val="single"/>
          <w:lang w:eastAsia="ar-SA"/>
        </w:rPr>
        <w:t>30</w:t>
      </w:r>
      <w:r w:rsidR="00DA4173" w:rsidRPr="00DB1670">
        <w:rPr>
          <w:rFonts w:ascii="Tahoma" w:eastAsia="Times New Roman" w:hAnsi="Tahoma" w:cs="Tahoma"/>
          <w:b/>
          <w:u w:val="single"/>
          <w:lang w:eastAsia="ar-SA"/>
        </w:rPr>
        <w:t xml:space="preserve">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t>dni.</w:t>
      </w:r>
      <w:r w:rsidRPr="00DB1670">
        <w:rPr>
          <w:rFonts w:ascii="Tahoma" w:eastAsia="Times New Roman" w:hAnsi="Tahoma" w:cs="Tahoma"/>
          <w:lang w:eastAsia="ar-SA"/>
        </w:rPr>
        <w:t xml:space="preserve"> Pierwszym dniem terminu związania ofertą jest dzień, w którym upływa termin składania ofert. </w:t>
      </w:r>
    </w:p>
    <w:p w14:paraId="424134D2" w14:textId="77777777" w:rsidR="00D01AF0" w:rsidRPr="00DB1670" w:rsidRDefault="00D01AF0" w:rsidP="009B7269">
      <w:pPr>
        <w:widowControl w:val="0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 przypadku gdy wybór najkorzystniejszej oferty nie nastąpi przed upływem terminu związania ofertą określonego w dokumentach zamówienia, zamawiający przed upływem terminu związania ofertą zwraca się jednokrotnie </w:t>
      </w:r>
      <w:r w:rsidRPr="00DB1670">
        <w:rPr>
          <w:rFonts w:ascii="Tahoma" w:eastAsia="Times New Roman" w:hAnsi="Tahoma" w:cs="Tahoma"/>
          <w:lang w:eastAsia="ar-SA"/>
        </w:rPr>
        <w:br/>
        <w:t xml:space="preserve">do Wykonawców o wyrażenie zgody na przedłużenie tego terminu o wskazywany przez niego okres, nie dłuższy niż 30 dni. </w:t>
      </w:r>
    </w:p>
    <w:p w14:paraId="5A942857" w14:textId="77777777" w:rsidR="00D01AF0" w:rsidRPr="00DB1670" w:rsidRDefault="00D01AF0" w:rsidP="009B7269">
      <w:pPr>
        <w:widowControl w:val="0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Przedłużenie terminu związania ofertą, o którym mowa w ust. 2, wymaga złożenia przez Wykonawcę pisemnego oświadczenia o wyrażeniu zgody na przedłużenie terminu związania ofertą.</w:t>
      </w:r>
    </w:p>
    <w:p w14:paraId="00DC7976" w14:textId="36D39B8A" w:rsidR="00D01AF0" w:rsidRPr="00DB1670" w:rsidRDefault="00D01AF0" w:rsidP="009B7269">
      <w:pPr>
        <w:widowControl w:val="0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 przypadku gdy Zamawiający żąda wniesienia wadium, przedłużenie terminu związania ofertą, o którym mowa w ust. 2, następuje wraz z przedłużeniem okresu ważności wadium </w:t>
      </w:r>
      <w:r w:rsidR="00DA4173" w:rsidRPr="00DB1670">
        <w:rPr>
          <w:rFonts w:ascii="Tahoma" w:eastAsia="Times New Roman" w:hAnsi="Tahoma" w:cs="Tahoma"/>
          <w:lang w:eastAsia="ar-SA"/>
        </w:rPr>
        <w:t>albo</w:t>
      </w:r>
      <w:r w:rsidRPr="00DB1670">
        <w:rPr>
          <w:rFonts w:ascii="Tahoma" w:eastAsia="Times New Roman" w:hAnsi="Tahoma" w:cs="Tahoma"/>
          <w:lang w:eastAsia="ar-SA"/>
        </w:rPr>
        <w:t xml:space="preserve"> jeżeli nie jest to możliwe, z wniesieniem nowego wadium na przedłużony okres związania ofertą.</w:t>
      </w:r>
    </w:p>
    <w:p w14:paraId="252C4DE7" w14:textId="77777777" w:rsidR="00D01AF0" w:rsidRPr="00DB1670" w:rsidRDefault="00D01AF0" w:rsidP="009B7269">
      <w:pPr>
        <w:widowControl w:val="0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b/>
          <w:u w:val="single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Jeżeli termin związania ofertą upłynie przed wyborem najkorzystniejszej oferty, zamawiający wzywa Wykonawcę, którego oferta otrzymała najwyższą ocenę, do wyrażenia w wyznaczonym przez zamawiającego terminie pisemnej zgody na wybór jego oferty. W przypadku braku zgody Zamawiający zwraca się </w:t>
      </w:r>
      <w:r w:rsidRPr="00DB1670">
        <w:rPr>
          <w:rFonts w:ascii="Tahoma" w:eastAsia="Times New Roman" w:hAnsi="Tahoma" w:cs="Tahoma"/>
          <w:lang w:eastAsia="ar-SA"/>
        </w:rPr>
        <w:br/>
        <w:t>o wyrażenie takiej zgody do kolejnego Wykonawcy, którego oferta została najwyżej oceniona, chyba że zachodzą przesłanki do unieważnienia postępowania.</w:t>
      </w:r>
    </w:p>
    <w:p w14:paraId="2FB56CF0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ind w:left="993" w:hanging="284"/>
        <w:jc w:val="both"/>
        <w:outlineLvl w:val="3"/>
        <w:rPr>
          <w:rFonts w:ascii="Tahoma" w:eastAsia="Times New Roman" w:hAnsi="Tahoma" w:cs="Tahoma"/>
          <w:b/>
          <w:u w:val="single"/>
          <w:lang w:eastAsia="ar-SA"/>
        </w:rPr>
      </w:pPr>
    </w:p>
    <w:p w14:paraId="5E21063E" w14:textId="77777777" w:rsidR="00D01AF0" w:rsidRPr="00DB1670" w:rsidRDefault="00D01AF0" w:rsidP="009B7269">
      <w:pPr>
        <w:keepNext/>
        <w:widowControl w:val="0"/>
        <w:numPr>
          <w:ilvl w:val="0"/>
          <w:numId w:val="40"/>
        </w:numPr>
        <w:tabs>
          <w:tab w:val="left" w:pos="0"/>
        </w:tabs>
        <w:spacing w:after="0" w:line="360" w:lineRule="auto"/>
        <w:ind w:left="993" w:hanging="851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Wymagania dotyczące wadium.</w:t>
      </w:r>
    </w:p>
    <w:p w14:paraId="33F972EB" w14:textId="69ED13A3" w:rsidR="00D01AF0" w:rsidRPr="00DB1670" w:rsidRDefault="00D01AF0" w:rsidP="009B7269">
      <w:pPr>
        <w:widowControl w:val="0"/>
        <w:numPr>
          <w:ilvl w:val="0"/>
          <w:numId w:val="23"/>
        </w:numPr>
        <w:tabs>
          <w:tab w:val="left" w:pos="851"/>
        </w:tabs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Wadium wynosi:</w:t>
      </w:r>
      <w:r w:rsidRPr="00DB1670">
        <w:rPr>
          <w:rFonts w:ascii="Tahoma" w:eastAsia="Times New Roman" w:hAnsi="Tahoma" w:cs="Tahoma"/>
          <w:b/>
          <w:lang w:eastAsia="ar-SA"/>
        </w:rPr>
        <w:t xml:space="preserve"> </w:t>
      </w:r>
      <w:r w:rsidR="00DA4173" w:rsidRPr="00DB1670">
        <w:rPr>
          <w:rFonts w:ascii="Tahoma" w:eastAsia="Times New Roman" w:hAnsi="Tahoma" w:cs="Tahoma"/>
          <w:b/>
          <w:lang w:eastAsia="ar-SA"/>
        </w:rPr>
        <w:t>16 000,00</w:t>
      </w:r>
      <w:r w:rsidRPr="00DB1670">
        <w:rPr>
          <w:rFonts w:ascii="Tahoma" w:eastAsia="Times New Roman" w:hAnsi="Tahoma" w:cs="Tahoma"/>
          <w:b/>
          <w:lang w:eastAsia="ar-SA"/>
        </w:rPr>
        <w:t xml:space="preserve"> zł;</w:t>
      </w:r>
    </w:p>
    <w:p w14:paraId="03BA833B" w14:textId="77777777" w:rsidR="00D01AF0" w:rsidRPr="00DB1670" w:rsidRDefault="00D01AF0" w:rsidP="009B7269">
      <w:pPr>
        <w:widowControl w:val="0"/>
        <w:numPr>
          <w:ilvl w:val="0"/>
          <w:numId w:val="23"/>
        </w:numPr>
        <w:tabs>
          <w:tab w:val="left" w:pos="851"/>
        </w:tabs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Wadium może być wniesione w formach przewidzianych w art. 97 ust. </w:t>
      </w:r>
      <w:r w:rsidRPr="00DB1670">
        <w:rPr>
          <w:rFonts w:ascii="Tahoma" w:eastAsia="Times New Roman" w:hAnsi="Tahoma" w:cs="Tahoma"/>
          <w:lang w:eastAsia="ar-SA"/>
        </w:rPr>
        <w:br/>
        <w:t xml:space="preserve">7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0F7B595B" w14:textId="5BF02B43" w:rsidR="00D01AF0" w:rsidRPr="008D0CEC" w:rsidRDefault="00D01AF0" w:rsidP="009B7269">
      <w:pPr>
        <w:widowControl w:val="0"/>
        <w:numPr>
          <w:ilvl w:val="0"/>
          <w:numId w:val="23"/>
        </w:numPr>
        <w:tabs>
          <w:tab w:val="left" w:pos="851"/>
        </w:tabs>
        <w:spacing w:after="0" w:line="360" w:lineRule="auto"/>
        <w:ind w:left="1134"/>
        <w:jc w:val="both"/>
        <w:rPr>
          <w:rFonts w:ascii="Tahoma" w:eastAsia="Times New Roman" w:hAnsi="Tahoma" w:cs="Tahoma"/>
          <w:bCs/>
          <w:i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 przypadku wniesienia wadium w formie pieniężnej, należy je wnieść przelewem na konto WSPL SPZOZ: </w:t>
      </w:r>
      <w:r w:rsidR="00DA4173" w:rsidRPr="00DB1670">
        <w:rPr>
          <w:rFonts w:ascii="Tahoma" w:hAnsi="Tahoma" w:cs="Tahoma"/>
        </w:rPr>
        <w:t>BGK 43 1130 1088 0001 3137 0720 0005</w:t>
      </w:r>
      <w:r w:rsidRPr="00DB1670">
        <w:rPr>
          <w:rFonts w:ascii="Tahoma" w:eastAsia="Times New Roman" w:hAnsi="Tahoma" w:cs="Tahoma"/>
          <w:lang w:eastAsia="ar-SA"/>
        </w:rPr>
        <w:t>, z dopiskiem</w:t>
      </w:r>
      <w:r w:rsidRPr="00DB1670">
        <w:rPr>
          <w:rFonts w:ascii="Tahoma" w:hAnsi="Tahoma" w:cs="Tahoma"/>
          <w:b/>
        </w:rPr>
        <w:t xml:space="preserve"> </w:t>
      </w:r>
      <w:r w:rsidRPr="00DB1670">
        <w:rPr>
          <w:rFonts w:ascii="Tahoma" w:eastAsia="Times New Roman" w:hAnsi="Tahoma" w:cs="Tahoma"/>
          <w:lang w:eastAsia="ar-SA"/>
        </w:rPr>
        <w:t>w przelewie:</w:t>
      </w:r>
      <w:r w:rsidR="00DA4173" w:rsidRPr="00DB1670">
        <w:rPr>
          <w:rFonts w:ascii="Tahoma" w:eastAsia="Times New Roman" w:hAnsi="Tahoma" w:cs="Tahoma"/>
          <w:lang w:eastAsia="ar-SA"/>
        </w:rPr>
        <w:t xml:space="preserve"> </w:t>
      </w:r>
      <w:r w:rsidR="008D0CEC">
        <w:rPr>
          <w:rFonts w:ascii="Tahoma" w:eastAsia="Times New Roman" w:hAnsi="Tahoma" w:cs="Tahoma"/>
          <w:lang w:eastAsia="ar-SA"/>
        </w:rPr>
        <w:t>„</w:t>
      </w:r>
      <w:r w:rsidRPr="008D0CEC">
        <w:rPr>
          <w:rFonts w:ascii="Tahoma" w:eastAsia="Times New Roman" w:hAnsi="Tahoma" w:cs="Tahoma"/>
          <w:bCs/>
          <w:i/>
          <w:lang w:eastAsia="ar-SA"/>
        </w:rPr>
        <w:t xml:space="preserve">Zadanie </w:t>
      </w:r>
      <w:r w:rsidR="00DA4173" w:rsidRPr="008D0CEC">
        <w:rPr>
          <w:rFonts w:ascii="Tahoma" w:eastAsia="Times New Roman" w:hAnsi="Tahoma" w:cs="Tahoma"/>
          <w:bCs/>
          <w:i/>
          <w:lang w:eastAsia="ar-SA"/>
        </w:rPr>
        <w:t>– klimatyzacja</w:t>
      </w:r>
      <w:r w:rsidR="008D0CEC">
        <w:rPr>
          <w:rFonts w:ascii="Tahoma" w:eastAsia="Times New Roman" w:hAnsi="Tahoma" w:cs="Tahoma"/>
          <w:bCs/>
          <w:i/>
          <w:lang w:eastAsia="ar-SA"/>
        </w:rPr>
        <w:t>”</w:t>
      </w:r>
      <w:r w:rsidR="00DA4173" w:rsidRPr="008D0CEC">
        <w:rPr>
          <w:rFonts w:ascii="Tahoma" w:eastAsia="Times New Roman" w:hAnsi="Tahoma" w:cs="Tahoma"/>
          <w:bCs/>
          <w:i/>
          <w:lang w:eastAsia="ar-SA"/>
        </w:rPr>
        <w:t xml:space="preserve"> </w:t>
      </w:r>
      <w:r w:rsidRPr="008D0CEC">
        <w:rPr>
          <w:rFonts w:ascii="Tahoma" w:eastAsia="Times New Roman" w:hAnsi="Tahoma" w:cs="Tahoma"/>
          <w:bCs/>
          <w:lang w:eastAsia="ar-SA"/>
        </w:rPr>
        <w:t xml:space="preserve">do dnia </w:t>
      </w:r>
      <w:r w:rsidR="00DA4173" w:rsidRPr="008D0CEC">
        <w:rPr>
          <w:rFonts w:ascii="Tahoma" w:eastAsia="Times New Roman" w:hAnsi="Tahoma" w:cs="Tahoma"/>
          <w:bCs/>
          <w:lang w:eastAsia="ar-SA"/>
        </w:rPr>
        <w:t>08</w:t>
      </w:r>
      <w:r w:rsidRPr="008D0CEC">
        <w:rPr>
          <w:rFonts w:ascii="Tahoma" w:eastAsia="Times New Roman" w:hAnsi="Tahoma" w:cs="Tahoma"/>
          <w:bCs/>
          <w:lang w:eastAsia="ar-SA"/>
        </w:rPr>
        <w:t>.</w:t>
      </w:r>
      <w:r w:rsidR="00DA4173" w:rsidRPr="008D0CEC">
        <w:rPr>
          <w:rFonts w:ascii="Tahoma" w:eastAsia="Times New Roman" w:hAnsi="Tahoma" w:cs="Tahoma"/>
          <w:bCs/>
          <w:lang w:eastAsia="ar-SA"/>
        </w:rPr>
        <w:t>0</w:t>
      </w:r>
      <w:r w:rsidRPr="008D0CEC">
        <w:rPr>
          <w:rFonts w:ascii="Tahoma" w:eastAsia="Times New Roman" w:hAnsi="Tahoma" w:cs="Tahoma"/>
          <w:bCs/>
          <w:lang w:eastAsia="ar-SA"/>
        </w:rPr>
        <w:t>1.202</w:t>
      </w:r>
      <w:r w:rsidR="00DA4173" w:rsidRPr="008D0CEC">
        <w:rPr>
          <w:rFonts w:ascii="Tahoma" w:eastAsia="Times New Roman" w:hAnsi="Tahoma" w:cs="Tahoma"/>
          <w:bCs/>
          <w:lang w:eastAsia="ar-SA"/>
        </w:rPr>
        <w:t>5</w:t>
      </w:r>
      <w:r w:rsidR="00304101" w:rsidRPr="008D0CEC">
        <w:rPr>
          <w:rFonts w:ascii="Tahoma" w:eastAsia="Times New Roman" w:hAnsi="Tahoma" w:cs="Tahoma"/>
          <w:bCs/>
          <w:lang w:eastAsia="ar-SA"/>
        </w:rPr>
        <w:t xml:space="preserve"> </w:t>
      </w:r>
      <w:r w:rsidRPr="008D0CEC">
        <w:rPr>
          <w:rFonts w:ascii="Tahoma" w:eastAsia="Times New Roman" w:hAnsi="Tahoma" w:cs="Tahoma"/>
          <w:bCs/>
          <w:lang w:eastAsia="ar-SA"/>
        </w:rPr>
        <w:t>r.</w:t>
      </w:r>
      <w:r w:rsidR="00304101" w:rsidRPr="008D0CEC">
        <w:rPr>
          <w:rFonts w:ascii="Tahoma" w:eastAsia="Times New Roman" w:hAnsi="Tahoma" w:cs="Tahoma"/>
          <w:bCs/>
          <w:lang w:eastAsia="ar-SA"/>
        </w:rPr>
        <w:t xml:space="preserve"> godz.10:00</w:t>
      </w:r>
    </w:p>
    <w:p w14:paraId="0A1FA446" w14:textId="77777777" w:rsidR="00D01AF0" w:rsidRPr="00DB1670" w:rsidRDefault="00D01AF0" w:rsidP="009B7269">
      <w:pPr>
        <w:widowControl w:val="0"/>
        <w:numPr>
          <w:ilvl w:val="0"/>
          <w:numId w:val="23"/>
        </w:numPr>
        <w:tabs>
          <w:tab w:val="left" w:pos="851"/>
        </w:tabs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Zamawiający zaleca, aby w przypadku wniesienia wadium w formie:</w:t>
      </w:r>
    </w:p>
    <w:p w14:paraId="7AEDBBFC" w14:textId="77777777" w:rsidR="00D01AF0" w:rsidRPr="00DB1670" w:rsidRDefault="00D01AF0" w:rsidP="009B7269">
      <w:pPr>
        <w:widowControl w:val="0"/>
        <w:numPr>
          <w:ilvl w:val="0"/>
          <w:numId w:val="36"/>
        </w:numPr>
        <w:spacing w:after="0" w:line="360" w:lineRule="auto"/>
        <w:ind w:left="1418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pieniężnej - dokument potwierdzający dokonanie przelewu wadium został załączony do oferty;</w:t>
      </w:r>
    </w:p>
    <w:p w14:paraId="0D51B959" w14:textId="77777777" w:rsidR="00D01AF0" w:rsidRPr="00DB1670" w:rsidRDefault="00D01AF0" w:rsidP="009B7269">
      <w:pPr>
        <w:widowControl w:val="0"/>
        <w:numPr>
          <w:ilvl w:val="0"/>
          <w:numId w:val="36"/>
        </w:numPr>
        <w:spacing w:after="0" w:line="360" w:lineRule="auto"/>
        <w:ind w:left="1418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innej niż pieniądz - musi być złożone wraz z ofertą w postaci oryginału (np. oryginał gwarancji ubezpieczeniowej) w formie elektronicznej, podpisane </w:t>
      </w:r>
      <w:r w:rsidRPr="00DB1670">
        <w:rPr>
          <w:rFonts w:ascii="Tahoma" w:eastAsia="Times New Roman" w:hAnsi="Tahoma" w:cs="Tahoma"/>
          <w:lang w:eastAsia="ar-SA"/>
        </w:rPr>
        <w:lastRenderedPageBreak/>
        <w:t xml:space="preserve">kwalifikowanym podpisem elektronicznym przez jego wystawcę (upoważnionego przedstawiciela Gwaranta). Zamawiający żąda, aby </w:t>
      </w:r>
      <w:r w:rsidRPr="00DB1670">
        <w:rPr>
          <w:rFonts w:ascii="Tahoma" w:eastAsia="Times New Roman" w:hAnsi="Tahoma" w:cs="Tahoma"/>
          <w:lang w:eastAsia="ar-SA"/>
        </w:rPr>
        <w:br/>
        <w:t xml:space="preserve">w przypadku wnoszenia wadium w formie innej niż pieniężna, oryginał dokumentu w formie elektronicznej, został załączony do oferty wraz z innymi dokumentami (plikami) skompresowany do jednego pliku. </w:t>
      </w:r>
    </w:p>
    <w:p w14:paraId="1340361F" w14:textId="77777777" w:rsidR="00D01AF0" w:rsidRPr="00DB1670" w:rsidRDefault="00D01AF0" w:rsidP="009B7269">
      <w:pPr>
        <w:widowControl w:val="0"/>
        <w:numPr>
          <w:ilvl w:val="0"/>
          <w:numId w:val="36"/>
        </w:numPr>
        <w:spacing w:after="0" w:line="360" w:lineRule="auto"/>
        <w:ind w:left="1418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 treści gwarancji/poręczenia winno wynikać bezwarunkowe, na każde pisemne żądanie zgłoszone przez Zamawiającego w terminie związania ofertą, zobowiązanie Gwaranta do wypłaty Zamawiającemu pełnej kwoty wadium </w:t>
      </w:r>
      <w:r w:rsidRPr="00DB1670">
        <w:rPr>
          <w:rFonts w:ascii="Tahoma" w:eastAsia="Times New Roman" w:hAnsi="Tahoma" w:cs="Tahoma"/>
          <w:lang w:eastAsia="ar-SA"/>
        </w:rPr>
        <w:br/>
        <w:t xml:space="preserve">w okolicznościach określonych w art. 98 ust. 6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;</w:t>
      </w:r>
    </w:p>
    <w:p w14:paraId="2168EBE0" w14:textId="77777777" w:rsidR="00D01AF0" w:rsidRPr="00DB1670" w:rsidRDefault="00D01AF0" w:rsidP="009B7269">
      <w:pPr>
        <w:widowControl w:val="0"/>
        <w:numPr>
          <w:ilvl w:val="0"/>
          <w:numId w:val="23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Oferta Wykonawcy, który nie wniesie wadium lub wniesie w sposób nieprawidłowy lub złożył wniosek o zwrot wadium w przypadku, o którym mowa </w:t>
      </w:r>
      <w:r w:rsidRPr="00DB1670">
        <w:rPr>
          <w:rFonts w:ascii="Tahoma" w:eastAsia="Times New Roman" w:hAnsi="Tahoma" w:cs="Tahoma"/>
          <w:lang w:eastAsia="ar-SA"/>
        </w:rPr>
        <w:br/>
        <w:t xml:space="preserve">w art. 98 ust. 3 zostanie odrzucona (na podstawie art. 226 ust. 1. pkt 14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).</w:t>
      </w:r>
    </w:p>
    <w:p w14:paraId="512DB515" w14:textId="77777777" w:rsidR="00D01AF0" w:rsidRPr="00DB1670" w:rsidRDefault="00D01AF0" w:rsidP="009B7269">
      <w:pPr>
        <w:widowControl w:val="0"/>
        <w:numPr>
          <w:ilvl w:val="0"/>
          <w:numId w:val="23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Okoliczności i zasady zwrotu wadium, jego przepadku oraz zasady jego zaliczenia na poczet zabezpieczenia należytego wykonania umowy określa ustawa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6188D61F" w14:textId="77777777" w:rsidR="00D01AF0" w:rsidRPr="00DB1670" w:rsidRDefault="00D01AF0" w:rsidP="009B7269">
      <w:pPr>
        <w:widowControl w:val="0"/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</w:p>
    <w:p w14:paraId="598B47E4" w14:textId="77777777" w:rsidR="00D01AF0" w:rsidRPr="00DB1670" w:rsidRDefault="00D01AF0" w:rsidP="009B7269">
      <w:pPr>
        <w:widowControl w:val="0"/>
        <w:numPr>
          <w:ilvl w:val="0"/>
          <w:numId w:val="40"/>
        </w:numPr>
        <w:tabs>
          <w:tab w:val="left" w:pos="709"/>
        </w:tabs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Sposób oraz termin składania oferty.</w:t>
      </w:r>
    </w:p>
    <w:p w14:paraId="4F51CD7E" w14:textId="77777777" w:rsidR="00D01AF0" w:rsidRPr="00DB1670" w:rsidRDefault="00D01AF0" w:rsidP="009B7269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Wykonawca może złożyć tylko jedną ofertę.</w:t>
      </w:r>
    </w:p>
    <w:p w14:paraId="1045488C" w14:textId="77777777" w:rsidR="00D01AF0" w:rsidRPr="00DB1670" w:rsidRDefault="00D01AF0" w:rsidP="009B7269">
      <w:pPr>
        <w:pStyle w:val="Akapitzlist"/>
        <w:widowControl w:val="0"/>
        <w:numPr>
          <w:ilvl w:val="0"/>
          <w:numId w:val="1"/>
        </w:numPr>
        <w:spacing w:after="5" w:line="360" w:lineRule="auto"/>
        <w:ind w:left="1134" w:right="8" w:hanging="425"/>
        <w:contextualSpacing w:val="0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Wykonawca składa ofertę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t>pod rygorem nieważności</w:t>
      </w:r>
      <w:r w:rsidRPr="00DB1670">
        <w:rPr>
          <w:rFonts w:ascii="Tahoma" w:eastAsia="Times New Roman" w:hAnsi="Tahoma" w:cs="Tahoma"/>
          <w:lang w:eastAsia="ar-SA"/>
        </w:rPr>
        <w:t xml:space="preserve"> w formie elektronicznej. Zamawiający rekomenduje złożenie oferty w formacie danych .</w:t>
      </w:r>
      <w:proofErr w:type="spellStart"/>
      <w:r w:rsidRPr="00DB1670">
        <w:rPr>
          <w:rFonts w:ascii="Tahoma" w:eastAsia="Times New Roman" w:hAnsi="Tahoma" w:cs="Tahoma"/>
          <w:lang w:eastAsia="ar-SA"/>
        </w:rPr>
        <w:t>doc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, .xls, .pdf opatrzonej kwalifikowanym podpisem elektronicznym, profilem zaufanym lub elektronicznym podpisem osobistym. </w:t>
      </w:r>
      <w:r w:rsidRPr="00DB1670">
        <w:rPr>
          <w:rFonts w:ascii="Tahoma" w:hAnsi="Tahoma" w:cs="Tahoma"/>
        </w:rPr>
        <w:t>W celu ewentualnej kompresji danych zamawiaj</w:t>
      </w:r>
      <w:r w:rsidRPr="00DB1670">
        <w:rPr>
          <w:rFonts w:ascii="Tahoma" w:eastAsia="MS Gothic" w:hAnsi="Tahoma" w:cs="Tahoma"/>
        </w:rPr>
        <w:t>ą</w:t>
      </w:r>
      <w:r w:rsidRPr="00DB1670">
        <w:rPr>
          <w:rFonts w:ascii="Tahoma" w:hAnsi="Tahoma" w:cs="Tahoma"/>
        </w:rPr>
        <w:t xml:space="preserve">cy rekomenduje wykorzystanie jednego z formatów: .zip, .7z. </w:t>
      </w:r>
    </w:p>
    <w:p w14:paraId="4CFCDA4E" w14:textId="77777777" w:rsidR="00D01AF0" w:rsidRPr="00DB1670" w:rsidRDefault="00D01AF0" w:rsidP="009B7269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Oferta powinna być podpisana przez osobę upoważnioną/osoby upoważnione do reprezentowania Wykonawcy.</w:t>
      </w:r>
    </w:p>
    <w:p w14:paraId="1B4FCC10" w14:textId="77777777" w:rsidR="00D01AF0" w:rsidRPr="00DB1670" w:rsidRDefault="00D01AF0" w:rsidP="009B7269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Jeżeli w imieniu Wykonawcy działa osoba, której umocowanie do jego reprezentowania nie wynika z dokumentów rejestrowych (KRS, </w:t>
      </w:r>
      <w:proofErr w:type="spellStart"/>
      <w:r w:rsidRPr="00DB1670">
        <w:rPr>
          <w:rFonts w:ascii="Tahoma" w:eastAsia="Times New Roman" w:hAnsi="Tahoma" w:cs="Tahoma"/>
          <w:lang w:eastAsia="ar-SA"/>
        </w:rPr>
        <w:t>CEiDG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lub innego właściwego rejestru), Wykonawca dołącza do oferty pełnomocnictwo.</w:t>
      </w:r>
    </w:p>
    <w:p w14:paraId="5F54409A" w14:textId="4494A94B" w:rsidR="00D01AF0" w:rsidRPr="00DB1670" w:rsidRDefault="00D01AF0" w:rsidP="009B7269">
      <w:pPr>
        <w:widowControl w:val="0"/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Pełnomocnictwo do złożenia oferty lub oświadczenia, o którym mowa w art. 125 ust. 1 ustawy, przekazuje się: w formie elektronicznej tj. w postaci elektronicznej opatrzonej podpisem elektronicznym. </w:t>
      </w:r>
    </w:p>
    <w:p w14:paraId="3E3F3607" w14:textId="77777777" w:rsidR="00D01AF0" w:rsidRPr="00DB1670" w:rsidRDefault="00D01AF0" w:rsidP="009B7269">
      <w:pPr>
        <w:widowControl w:val="0"/>
        <w:numPr>
          <w:ilvl w:val="0"/>
          <w:numId w:val="1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 przypadku Wykonawców ubiegających się wspólnie o udzielenie zamówienia do oferty należy załączyć pełnomocnictwo dla pełnomocnika do reprezentowania ich w </w:t>
      </w:r>
      <w:r w:rsidRPr="00DB1670">
        <w:rPr>
          <w:rFonts w:ascii="Tahoma" w:eastAsia="Times New Roman" w:hAnsi="Tahoma" w:cs="Tahoma"/>
          <w:lang w:eastAsia="ar-SA"/>
        </w:rPr>
        <w:lastRenderedPageBreak/>
        <w:t xml:space="preserve">postępowaniu o udzielenie zamówienia albo do reprezentowania </w:t>
      </w:r>
      <w:r w:rsidRPr="00DB1670">
        <w:rPr>
          <w:rFonts w:ascii="Tahoma" w:eastAsia="Times New Roman" w:hAnsi="Tahoma" w:cs="Tahoma"/>
          <w:lang w:eastAsia="ar-SA"/>
        </w:rPr>
        <w:br/>
        <w:t xml:space="preserve">w postępowaniu i zawarcia umowy w sprawie zamówienia publicznego. </w:t>
      </w:r>
    </w:p>
    <w:p w14:paraId="1A087B78" w14:textId="39EC5234" w:rsidR="00D01AF0" w:rsidRPr="00DB1670" w:rsidRDefault="00D01AF0" w:rsidP="009B7269">
      <w:pPr>
        <w:widowControl w:val="0"/>
        <w:numPr>
          <w:ilvl w:val="0"/>
          <w:numId w:val="1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Wykonawca składa ofertę za pośrednictwem Platformy zakupowej</w:t>
      </w:r>
      <w:r w:rsidR="00304101" w:rsidRPr="00DB1670">
        <w:rPr>
          <w:rFonts w:ascii="Tahoma" w:eastAsia="Times New Roman" w:hAnsi="Tahoma" w:cs="Tahoma"/>
          <w:lang w:eastAsia="ar-SA"/>
        </w:rPr>
        <w:t xml:space="preserve"> </w:t>
      </w:r>
      <w:hyperlink r:id="rId23" w:history="1">
        <w:r w:rsidR="00304101" w:rsidRPr="00DB1670">
          <w:rPr>
            <w:rStyle w:val="Hipercze"/>
            <w:rFonts w:ascii="Tahoma" w:hAnsi="Tahoma" w:cs="Tahoma"/>
            <w:b/>
            <w:bCs/>
            <w:shd w:val="clear" w:color="auto" w:fill="FFFFFF"/>
          </w:rPr>
          <w:t>https://platformazakupowa.pl/pn/wspl</w:t>
        </w:r>
      </w:hyperlink>
    </w:p>
    <w:p w14:paraId="527564AA" w14:textId="09B24B4B" w:rsidR="00D01AF0" w:rsidRPr="00DB1670" w:rsidRDefault="00D01AF0" w:rsidP="009B7269">
      <w:pPr>
        <w:widowControl w:val="0"/>
        <w:numPr>
          <w:ilvl w:val="0"/>
          <w:numId w:val="1"/>
        </w:numPr>
        <w:spacing w:after="0" w:line="360" w:lineRule="auto"/>
        <w:ind w:left="1134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Wszelkie informacje stanowiące tajemnicę przedsiębiorstwa w rozumieniu ustawy z 16 kwietnia 1993 r. o zwalczaniu nieuczciwej konkurencji, które Wykonawca zastrzeże jako tajemnicę przedsiębiorstwa, powinny zostać przekazane w wydzielonym i odpowiednio oznaczonym pliku. Wykonawca zobowiązany jest wraz </w:t>
      </w:r>
      <w:r w:rsidR="008D0CEC" w:rsidRPr="00DB1670">
        <w:rPr>
          <w:rFonts w:ascii="Tahoma" w:eastAsia="Times New Roman" w:hAnsi="Tahoma" w:cs="Tahoma"/>
          <w:lang w:eastAsia="ar-SA"/>
        </w:rPr>
        <w:t>z przekazaniem</w:t>
      </w:r>
      <w:r w:rsidRPr="00DB1670">
        <w:rPr>
          <w:rFonts w:ascii="Tahoma" w:eastAsia="Times New Roman" w:hAnsi="Tahoma" w:cs="Tahoma"/>
          <w:lang w:eastAsia="ar-SA"/>
        </w:rPr>
        <w:t xml:space="preserve"> informacji zastrzeżonych jako tajemnica przedsiębiorstwa wykazać spełnienie przesłanek określonych w art. 11 ust. 2 ustawy z 16 kwietnia 1993 r. o zwalczaniu nieuczciwej konkurencji. Zastrzeżenie przez Wykonawcę tajemnicy przedsiębiorstwa bez uzasadnienia będzie traktowane przez Zamawiającego jako bezskuteczne, ze względu na zaniechanie przez Wykonawcę podjęcia, przy dołożeniu należytej staranności, działań w celu utrzymania poufności objętych klauzulą informacji zgodnie z art. 18 ust. 3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7CA39ED4" w14:textId="50C4D577" w:rsidR="00D01AF0" w:rsidRPr="00DB1670" w:rsidRDefault="00D01AF0" w:rsidP="009B7269">
      <w:pPr>
        <w:widowControl w:val="0"/>
        <w:numPr>
          <w:ilvl w:val="0"/>
          <w:numId w:val="1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 xml:space="preserve">Termin składania ofert upływa dnia </w:t>
      </w:r>
      <w:r w:rsidR="00304101" w:rsidRPr="00DB1670">
        <w:rPr>
          <w:rFonts w:ascii="Tahoma" w:eastAsia="Times New Roman" w:hAnsi="Tahoma" w:cs="Tahoma"/>
          <w:b/>
          <w:lang w:eastAsia="ar-SA"/>
        </w:rPr>
        <w:t xml:space="preserve">8 stycznia </w:t>
      </w:r>
      <w:r w:rsidRPr="00DB1670">
        <w:rPr>
          <w:rFonts w:ascii="Tahoma" w:eastAsia="Times New Roman" w:hAnsi="Tahoma" w:cs="Tahoma"/>
          <w:b/>
          <w:lang w:eastAsia="ar-SA"/>
        </w:rPr>
        <w:t>202</w:t>
      </w:r>
      <w:r w:rsidR="00304101" w:rsidRPr="00DB1670">
        <w:rPr>
          <w:rFonts w:ascii="Tahoma" w:eastAsia="Times New Roman" w:hAnsi="Tahoma" w:cs="Tahoma"/>
          <w:b/>
          <w:lang w:eastAsia="ar-SA"/>
        </w:rPr>
        <w:t xml:space="preserve">5 </w:t>
      </w:r>
      <w:r w:rsidRPr="00DB1670">
        <w:rPr>
          <w:rFonts w:ascii="Tahoma" w:eastAsia="Times New Roman" w:hAnsi="Tahoma" w:cs="Tahoma"/>
          <w:b/>
          <w:lang w:eastAsia="ar-SA"/>
        </w:rPr>
        <w:t xml:space="preserve">r. do godz. 10:00. </w:t>
      </w:r>
      <w:r w:rsidRPr="00DB1670">
        <w:rPr>
          <w:rFonts w:ascii="Tahoma" w:eastAsia="Times New Roman" w:hAnsi="Tahoma" w:cs="Tahoma"/>
          <w:lang w:eastAsia="ar-SA"/>
        </w:rPr>
        <w:t>Decydujące znaczenie dla oceny zachowania terminu składnia ofert ma data przekazania na Platformę zakupową.</w:t>
      </w:r>
    </w:p>
    <w:p w14:paraId="2C111963" w14:textId="77777777" w:rsidR="00D01AF0" w:rsidRPr="00DB1670" w:rsidRDefault="00D01AF0" w:rsidP="009B7269">
      <w:pPr>
        <w:widowControl w:val="0"/>
        <w:numPr>
          <w:ilvl w:val="0"/>
          <w:numId w:val="1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Oferta złożona po terminie zostanie odrzucona na podstawie art. 226 ust. 1 pkt 1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</w:p>
    <w:p w14:paraId="2707B3DF" w14:textId="77777777" w:rsidR="00D01AF0" w:rsidRPr="00DB1670" w:rsidRDefault="00D01AF0" w:rsidP="009B7269">
      <w:pPr>
        <w:widowControl w:val="0"/>
        <w:numPr>
          <w:ilvl w:val="0"/>
          <w:numId w:val="1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Wykonawca przed upływem terminu do składania ofert może zmienić lub wycofać ofertę. Zasady wycofania lub zmiany oferty określa Regulamin Platformy zakupowej.</w:t>
      </w:r>
    </w:p>
    <w:p w14:paraId="6D8C41BC" w14:textId="77777777" w:rsidR="00D01AF0" w:rsidRPr="00DB1670" w:rsidRDefault="00D01AF0" w:rsidP="009B7269">
      <w:pPr>
        <w:widowControl w:val="0"/>
        <w:numPr>
          <w:ilvl w:val="0"/>
          <w:numId w:val="1"/>
        </w:numPr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Wykonawca nie może skutecznie wycofać oferty ani wprowadzić zmian w treści oferty po upływie terminu składania ofert.</w:t>
      </w:r>
    </w:p>
    <w:p w14:paraId="38C2AD54" w14:textId="77777777" w:rsidR="00D01AF0" w:rsidRPr="00DB1670" w:rsidRDefault="00D01AF0" w:rsidP="009B7269">
      <w:pPr>
        <w:widowControl w:val="0"/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</w:p>
    <w:p w14:paraId="1F8035E0" w14:textId="77777777" w:rsidR="00D01AF0" w:rsidRPr="00DB1670" w:rsidRDefault="00D01AF0" w:rsidP="009B7269">
      <w:pPr>
        <w:keepNext/>
        <w:widowControl w:val="0"/>
        <w:numPr>
          <w:ilvl w:val="0"/>
          <w:numId w:val="15"/>
        </w:numPr>
        <w:spacing w:after="0" w:line="360" w:lineRule="auto"/>
        <w:jc w:val="both"/>
        <w:outlineLvl w:val="3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Termin otwarcia ofert.</w:t>
      </w:r>
    </w:p>
    <w:p w14:paraId="149F9B5C" w14:textId="086E40ED" w:rsidR="00D01AF0" w:rsidRPr="00DB1670" w:rsidRDefault="00D01AF0" w:rsidP="009B7269">
      <w:pPr>
        <w:widowControl w:val="0"/>
        <w:numPr>
          <w:ilvl w:val="6"/>
          <w:numId w:val="1"/>
        </w:numPr>
        <w:tabs>
          <w:tab w:val="left" w:pos="0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Otwarcie ofert nastąpi po upływie terminu składania ofert, tj. w dniu</w:t>
      </w:r>
      <w:r w:rsidR="00304101" w:rsidRPr="00DB1670">
        <w:rPr>
          <w:rFonts w:ascii="Tahoma" w:eastAsia="Times New Roman" w:hAnsi="Tahoma" w:cs="Tahoma"/>
          <w:b/>
          <w:lang w:eastAsia="ar-SA"/>
        </w:rPr>
        <w:t xml:space="preserve"> 8 stycznia 2025 r.</w:t>
      </w:r>
      <w:r w:rsidRPr="00DB1670">
        <w:rPr>
          <w:rFonts w:ascii="Tahoma" w:eastAsia="Times New Roman" w:hAnsi="Tahoma" w:cs="Tahoma"/>
          <w:b/>
          <w:lang w:eastAsia="ar-SA"/>
        </w:rPr>
        <w:t xml:space="preserve"> o godzinie 10:0</w:t>
      </w:r>
      <w:r w:rsidR="00304101" w:rsidRPr="00DB1670">
        <w:rPr>
          <w:rFonts w:ascii="Tahoma" w:eastAsia="Times New Roman" w:hAnsi="Tahoma" w:cs="Tahoma"/>
          <w:b/>
          <w:lang w:eastAsia="ar-SA"/>
        </w:rPr>
        <w:t>5</w:t>
      </w:r>
      <w:r w:rsidRPr="00DB1670">
        <w:rPr>
          <w:rFonts w:ascii="Tahoma" w:eastAsia="Times New Roman" w:hAnsi="Tahoma" w:cs="Tahoma"/>
          <w:b/>
          <w:lang w:eastAsia="ar-SA"/>
        </w:rPr>
        <w:t>.</w:t>
      </w:r>
    </w:p>
    <w:p w14:paraId="4A17C8C0" w14:textId="77777777" w:rsidR="00D01AF0" w:rsidRPr="00DB1670" w:rsidRDefault="00D01AF0" w:rsidP="009B7269">
      <w:pPr>
        <w:widowControl w:val="0"/>
        <w:numPr>
          <w:ilvl w:val="6"/>
          <w:numId w:val="1"/>
        </w:numPr>
        <w:tabs>
          <w:tab w:val="left" w:pos="0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Zamawiający, najpóźniej przed otwarciem ofert, udostępni na stronie internetowej</w:t>
      </w:r>
      <w:r w:rsidRPr="00DB1670">
        <w:rPr>
          <w:rFonts w:ascii="Tahoma" w:eastAsia="Times New Roman" w:hAnsi="Tahoma" w:cs="Tahoma"/>
          <w:b/>
          <w:lang w:eastAsia="ar-SA"/>
        </w:rPr>
        <w:t xml:space="preserve"> </w:t>
      </w:r>
      <w:r w:rsidRPr="00DB1670">
        <w:rPr>
          <w:rFonts w:ascii="Tahoma" w:eastAsia="Times New Roman" w:hAnsi="Tahoma" w:cs="Tahoma"/>
          <w:lang w:eastAsia="ar-SA"/>
        </w:rPr>
        <w:t>prowadzonego postępowania (Platformie) informację o kwocie, jaką zamierza przeznaczyć na sfinansowanie zamówienia.</w:t>
      </w:r>
    </w:p>
    <w:p w14:paraId="0D7D4DA9" w14:textId="77777777" w:rsidR="00D01AF0" w:rsidRPr="00DB1670" w:rsidRDefault="00D01AF0" w:rsidP="009B7269">
      <w:pPr>
        <w:widowControl w:val="0"/>
        <w:numPr>
          <w:ilvl w:val="6"/>
          <w:numId w:val="1"/>
        </w:numPr>
        <w:tabs>
          <w:tab w:val="left" w:pos="0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Jeżeli otwarcie ofert następuje przy użyciu systemu teleinformatycznego, </w:t>
      </w:r>
      <w:r w:rsidRPr="00DB1670">
        <w:rPr>
          <w:rFonts w:ascii="Tahoma" w:eastAsia="Times New Roman" w:hAnsi="Tahoma" w:cs="Tahoma"/>
          <w:lang w:eastAsia="ar-SA"/>
        </w:rPr>
        <w:br/>
        <w:t>w przypadku</w:t>
      </w:r>
      <w:r w:rsidRPr="00DB1670">
        <w:rPr>
          <w:rFonts w:ascii="Tahoma" w:eastAsia="Times New Roman" w:hAnsi="Tahoma" w:cs="Tahoma"/>
          <w:b/>
          <w:lang w:eastAsia="ar-SA"/>
        </w:rPr>
        <w:t xml:space="preserve"> </w:t>
      </w:r>
      <w:r w:rsidRPr="00DB1670">
        <w:rPr>
          <w:rFonts w:ascii="Tahoma" w:eastAsia="Times New Roman" w:hAnsi="Tahoma" w:cs="Tahoma"/>
          <w:lang w:eastAsia="ar-SA"/>
        </w:rPr>
        <w:t>awarii tego systemu, która powoduje brak możliwości otwarcia ofert w terminie określonym</w:t>
      </w:r>
      <w:r w:rsidRPr="00DB1670">
        <w:rPr>
          <w:rFonts w:ascii="Tahoma" w:eastAsia="Times New Roman" w:hAnsi="Tahoma" w:cs="Tahoma"/>
          <w:b/>
          <w:lang w:eastAsia="ar-SA"/>
        </w:rPr>
        <w:t xml:space="preserve"> </w:t>
      </w:r>
      <w:r w:rsidRPr="00DB1670">
        <w:rPr>
          <w:rFonts w:ascii="Tahoma" w:eastAsia="Times New Roman" w:hAnsi="Tahoma" w:cs="Tahoma"/>
          <w:lang w:eastAsia="ar-SA"/>
        </w:rPr>
        <w:t xml:space="preserve">przez Zamawiającego, otwarcie ofert nastąpi niezwłocznie po </w:t>
      </w:r>
      <w:r w:rsidRPr="00DB1670">
        <w:rPr>
          <w:rFonts w:ascii="Tahoma" w:eastAsia="Times New Roman" w:hAnsi="Tahoma" w:cs="Tahoma"/>
          <w:lang w:eastAsia="ar-SA"/>
        </w:rPr>
        <w:lastRenderedPageBreak/>
        <w:t>usunięciu awarii.</w:t>
      </w:r>
    </w:p>
    <w:p w14:paraId="1B19130E" w14:textId="77777777" w:rsidR="00D01AF0" w:rsidRPr="00DB1670" w:rsidRDefault="00D01AF0" w:rsidP="009B7269">
      <w:pPr>
        <w:widowControl w:val="0"/>
        <w:numPr>
          <w:ilvl w:val="6"/>
          <w:numId w:val="1"/>
        </w:numPr>
        <w:tabs>
          <w:tab w:val="left" w:pos="0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Niezwłocznie po otwarciu ofert Zamawiający udostępni na stronie internetowej</w:t>
      </w:r>
      <w:r w:rsidRPr="00DB1670">
        <w:rPr>
          <w:rFonts w:ascii="Tahoma" w:eastAsia="Times New Roman" w:hAnsi="Tahoma" w:cs="Tahoma"/>
          <w:b/>
          <w:lang w:eastAsia="ar-SA"/>
        </w:rPr>
        <w:t xml:space="preserve"> </w:t>
      </w:r>
      <w:r w:rsidRPr="00DB1670">
        <w:rPr>
          <w:rFonts w:ascii="Tahoma" w:eastAsia="Times New Roman" w:hAnsi="Tahoma" w:cs="Tahoma"/>
          <w:lang w:eastAsia="ar-SA"/>
        </w:rPr>
        <w:t>prowadzonego postępowania (Platformie) informacje o:</w:t>
      </w:r>
    </w:p>
    <w:p w14:paraId="2BFCBE94" w14:textId="77777777" w:rsidR="00D01AF0" w:rsidRPr="00DB1670" w:rsidRDefault="00D01AF0" w:rsidP="009B7269">
      <w:pPr>
        <w:widowControl w:val="0"/>
        <w:numPr>
          <w:ilvl w:val="6"/>
          <w:numId w:val="62"/>
        </w:numPr>
        <w:tabs>
          <w:tab w:val="left" w:pos="0"/>
        </w:tabs>
        <w:spacing w:after="0" w:line="360" w:lineRule="auto"/>
        <w:ind w:left="1418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nazwach albo imionach i nazwiskach oraz siedzibach lub miejscach prowadzonej działalności gospodarczej albo miejscach zamieszkania Wykonawców, których oferty zostały otwarte;</w:t>
      </w:r>
    </w:p>
    <w:p w14:paraId="0AADA6DE" w14:textId="7786248D" w:rsidR="00D01AF0" w:rsidRPr="008D0CEC" w:rsidRDefault="00D01AF0" w:rsidP="008D0CEC">
      <w:pPr>
        <w:widowControl w:val="0"/>
        <w:numPr>
          <w:ilvl w:val="6"/>
          <w:numId w:val="62"/>
        </w:numPr>
        <w:tabs>
          <w:tab w:val="left" w:pos="0"/>
        </w:tabs>
        <w:spacing w:after="0" w:line="360" w:lineRule="auto"/>
        <w:ind w:left="1418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cenach lub kosztach zawartych w ofertach.</w:t>
      </w:r>
    </w:p>
    <w:p w14:paraId="42E74B38" w14:textId="77777777" w:rsidR="00D01AF0" w:rsidRPr="00DB1670" w:rsidRDefault="00D01AF0" w:rsidP="009B7269">
      <w:pPr>
        <w:keepNext/>
        <w:widowControl w:val="0"/>
        <w:numPr>
          <w:ilvl w:val="0"/>
          <w:numId w:val="15"/>
        </w:numPr>
        <w:tabs>
          <w:tab w:val="left" w:pos="0"/>
        </w:tabs>
        <w:spacing w:after="0" w:line="360" w:lineRule="auto"/>
        <w:ind w:hanging="862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Opis sposobu obliczenia ceny.</w:t>
      </w:r>
    </w:p>
    <w:p w14:paraId="3E3D8281" w14:textId="77777777" w:rsidR="00D01AF0" w:rsidRPr="00DB1670" w:rsidRDefault="00D01AF0" w:rsidP="009B7269">
      <w:pPr>
        <w:widowControl w:val="0"/>
        <w:numPr>
          <w:ilvl w:val="0"/>
          <w:numId w:val="44"/>
        </w:numPr>
        <w:spacing w:after="0" w:line="360" w:lineRule="auto"/>
        <w:ind w:left="1134" w:right="-3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Wykonawca winien przedstawić w formularzu ofertowym cenę brutto </w:t>
      </w:r>
      <w:r w:rsidRPr="00DB1670">
        <w:rPr>
          <w:rFonts w:ascii="Tahoma" w:eastAsia="Times New Roman" w:hAnsi="Tahoma" w:cs="Tahoma"/>
          <w:lang w:eastAsia="ar-SA"/>
        </w:rPr>
        <w:br/>
        <w:t xml:space="preserve">(z podatkiem VAT) wynikającą z wypełnienia Tabeli elementów ryczałtowych. </w:t>
      </w:r>
    </w:p>
    <w:p w14:paraId="58C45C90" w14:textId="77777777" w:rsidR="00D01AF0" w:rsidRPr="00DB1670" w:rsidRDefault="00D01AF0" w:rsidP="009B7269">
      <w:pPr>
        <w:pStyle w:val="Akapitzlist"/>
        <w:widowControl w:val="0"/>
        <w:numPr>
          <w:ilvl w:val="0"/>
          <w:numId w:val="44"/>
        </w:numPr>
        <w:tabs>
          <w:tab w:val="right" w:pos="284"/>
          <w:tab w:val="right" w:pos="567"/>
        </w:tabs>
        <w:spacing w:after="0" w:line="360" w:lineRule="auto"/>
        <w:ind w:left="1134" w:right="-3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Cena oferty musi być wyrażona w walucie polskiej (PLN) z dokładnością </w:t>
      </w:r>
      <w:r w:rsidRPr="00DB1670">
        <w:rPr>
          <w:rFonts w:ascii="Tahoma" w:eastAsia="Times New Roman" w:hAnsi="Tahoma" w:cs="Tahoma"/>
          <w:lang w:eastAsia="ar-SA"/>
        </w:rPr>
        <w:br/>
        <w:t xml:space="preserve">do dwóch miejsc po przecinku i musi być podana cyfrowo i słownie. </w:t>
      </w:r>
    </w:p>
    <w:p w14:paraId="6314A3EA" w14:textId="54E70D6A" w:rsidR="00D01AF0" w:rsidRPr="008D0CEC" w:rsidRDefault="00D01AF0" w:rsidP="008D0CEC">
      <w:pPr>
        <w:pStyle w:val="Akapitzlist"/>
        <w:widowControl w:val="0"/>
        <w:numPr>
          <w:ilvl w:val="0"/>
          <w:numId w:val="44"/>
        </w:numPr>
        <w:spacing w:after="0" w:line="360" w:lineRule="auto"/>
        <w:ind w:left="1134" w:right="-3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Cenę końcową należy zaokrąglać do dwóch miejsc po przecinku </w:t>
      </w:r>
      <w:r w:rsidRPr="00DB1670">
        <w:rPr>
          <w:rFonts w:ascii="Tahoma" w:eastAsia="Times New Roman" w:hAnsi="Tahoma" w:cs="Tahoma"/>
          <w:lang w:eastAsia="ar-SA"/>
        </w:rPr>
        <w:br/>
        <w:t>do 1 grosza.</w:t>
      </w:r>
    </w:p>
    <w:p w14:paraId="29E12645" w14:textId="77777777" w:rsidR="00D01AF0" w:rsidRPr="00DB1670" w:rsidRDefault="00D01AF0" w:rsidP="009B7269">
      <w:pPr>
        <w:widowControl w:val="0"/>
        <w:numPr>
          <w:ilvl w:val="0"/>
          <w:numId w:val="19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u w:val="single"/>
          <w:lang w:eastAsia="pl-PL"/>
        </w:rPr>
      </w:pPr>
      <w:r w:rsidRPr="00DB1670">
        <w:rPr>
          <w:rFonts w:ascii="Tahoma" w:eastAsia="Times New Roman" w:hAnsi="Tahoma" w:cs="Tahoma"/>
          <w:b/>
          <w:bCs/>
          <w:u w:val="single"/>
          <w:lang w:eastAsia="pl-PL"/>
        </w:rPr>
        <w:t>Opis kryteriów, którymi zamawiający będzie się kierował przy wyborze oferty   wraz z podaniem wag tych kryteriów.</w:t>
      </w:r>
    </w:p>
    <w:p w14:paraId="3D85FA43" w14:textId="77777777" w:rsidR="00D01AF0" w:rsidRPr="00DB1670" w:rsidRDefault="00D01AF0" w:rsidP="009B7269">
      <w:pPr>
        <w:widowControl w:val="0"/>
        <w:spacing w:after="0" w:line="360" w:lineRule="auto"/>
        <w:ind w:left="720"/>
        <w:jc w:val="both"/>
        <w:rPr>
          <w:rFonts w:ascii="Tahoma" w:eastAsia="Times New Roman" w:hAnsi="Tahoma" w:cs="Tahoma"/>
          <w:b/>
          <w:bCs/>
          <w:u w:val="single"/>
          <w:lang w:eastAsia="pl-PL"/>
        </w:rPr>
      </w:pPr>
    </w:p>
    <w:p w14:paraId="57DEA3F8" w14:textId="77777777" w:rsidR="00D01AF0" w:rsidRPr="00DB1670" w:rsidRDefault="00D01AF0" w:rsidP="009B7269">
      <w:pPr>
        <w:widowControl w:val="0"/>
        <w:numPr>
          <w:ilvl w:val="1"/>
          <w:numId w:val="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 ofertę najkorzystniejszą zostanie uznana oferta zawierająca najkorzystniejszy bilans punktów w kryteriach:</w:t>
      </w:r>
    </w:p>
    <w:p w14:paraId="134553D0" w14:textId="77777777" w:rsidR="00D01AF0" w:rsidRPr="00DB1670" w:rsidRDefault="00D01AF0" w:rsidP="009B7269">
      <w:pPr>
        <w:widowControl w:val="0"/>
        <w:spacing w:after="0" w:line="360" w:lineRule="auto"/>
        <w:ind w:left="851"/>
        <w:jc w:val="both"/>
        <w:rPr>
          <w:rFonts w:ascii="Tahoma" w:eastAsia="Times New Roman" w:hAnsi="Tahoma" w:cs="Tahoma"/>
          <w:lang w:eastAsia="ar-SA"/>
        </w:rPr>
      </w:pPr>
    </w:p>
    <w:tbl>
      <w:tblPr>
        <w:tblW w:w="875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709"/>
        <w:gridCol w:w="5247"/>
        <w:gridCol w:w="2797"/>
      </w:tblGrid>
      <w:tr w:rsidR="00D01AF0" w:rsidRPr="00DB1670" w14:paraId="0C86E354" w14:textId="77777777" w:rsidTr="00304101">
        <w:trPr>
          <w:trHeight w:val="3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D098F" w14:textId="77777777" w:rsidR="00D01AF0" w:rsidRPr="00DB1670" w:rsidRDefault="00D01AF0" w:rsidP="009B7269">
            <w:pPr>
              <w:widowControl w:val="0"/>
              <w:tabs>
                <w:tab w:val="left" w:pos="284"/>
              </w:tabs>
              <w:spacing w:line="360" w:lineRule="auto"/>
              <w:contextualSpacing/>
              <w:jc w:val="center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</w:rPr>
              <w:t>Lp.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4993A" w14:textId="77777777" w:rsidR="00D01AF0" w:rsidRPr="00DB1670" w:rsidRDefault="00D01AF0" w:rsidP="009B7269">
            <w:pPr>
              <w:widowControl w:val="0"/>
              <w:tabs>
                <w:tab w:val="left" w:pos="284"/>
              </w:tabs>
              <w:spacing w:line="360" w:lineRule="auto"/>
              <w:contextualSpacing/>
              <w:jc w:val="center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</w:rPr>
              <w:t>Kryterium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71D96" w14:textId="77777777" w:rsidR="00D01AF0" w:rsidRPr="00DB1670" w:rsidRDefault="00D01AF0" w:rsidP="009B7269">
            <w:pPr>
              <w:widowControl w:val="0"/>
              <w:tabs>
                <w:tab w:val="left" w:pos="284"/>
              </w:tabs>
              <w:spacing w:after="0" w:line="360" w:lineRule="auto"/>
              <w:contextualSpacing/>
              <w:jc w:val="center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</w:rPr>
              <w:t>Ilość punktów</w:t>
            </w:r>
          </w:p>
        </w:tc>
      </w:tr>
      <w:tr w:rsidR="00D01AF0" w:rsidRPr="00DB1670" w14:paraId="7CDF819C" w14:textId="77777777" w:rsidTr="00304101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BCD35" w14:textId="77777777" w:rsidR="00D01AF0" w:rsidRPr="00DB1670" w:rsidRDefault="00D01AF0" w:rsidP="009B7269">
            <w:pPr>
              <w:widowControl w:val="0"/>
              <w:tabs>
                <w:tab w:val="left" w:pos="284"/>
              </w:tabs>
              <w:spacing w:after="0" w:line="360" w:lineRule="auto"/>
              <w:contextualSpacing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</w:rPr>
              <w:t>1.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2CDD" w14:textId="77777777" w:rsidR="00D01AF0" w:rsidRPr="00DB1670" w:rsidRDefault="00D01AF0" w:rsidP="009B7269">
            <w:pPr>
              <w:widowControl w:val="0"/>
              <w:tabs>
                <w:tab w:val="left" w:pos="284"/>
              </w:tabs>
              <w:spacing w:after="0" w:line="360" w:lineRule="auto"/>
              <w:contextualSpacing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</w:rPr>
              <w:t>Cena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067B" w14:textId="2BEF4EC9" w:rsidR="00D01AF0" w:rsidRPr="00DB1670" w:rsidRDefault="00304101" w:rsidP="009B7269">
            <w:pPr>
              <w:widowControl w:val="0"/>
              <w:tabs>
                <w:tab w:val="left" w:pos="284"/>
              </w:tabs>
              <w:spacing w:after="0" w:line="360" w:lineRule="auto"/>
              <w:contextualSpacing/>
              <w:jc w:val="center"/>
              <w:rPr>
                <w:rFonts w:ascii="Tahoma" w:eastAsia="Times New Roman" w:hAnsi="Tahoma" w:cs="Tahoma"/>
              </w:rPr>
            </w:pPr>
            <w:r w:rsidRPr="00DB1670">
              <w:rPr>
                <w:rFonts w:ascii="Tahoma" w:eastAsia="Times New Roman" w:hAnsi="Tahoma" w:cs="Tahoma"/>
              </w:rPr>
              <w:t>100</w:t>
            </w:r>
          </w:p>
        </w:tc>
      </w:tr>
    </w:tbl>
    <w:p w14:paraId="7D09B93B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7914140D" w14:textId="5803110D" w:rsidR="00D01AF0" w:rsidRPr="00DB1670" w:rsidRDefault="00D01AF0" w:rsidP="009B7269">
      <w:pPr>
        <w:widowControl w:val="0"/>
        <w:numPr>
          <w:ilvl w:val="1"/>
          <w:numId w:val="43"/>
        </w:numPr>
        <w:spacing w:after="0" w:line="360" w:lineRule="auto"/>
        <w:ind w:left="709" w:hanging="425"/>
        <w:jc w:val="both"/>
        <w:rPr>
          <w:rFonts w:ascii="Tahoma" w:eastAsia="Times New Roman" w:hAnsi="Tahoma" w:cs="Tahoma"/>
          <w:b/>
          <w:u w:val="single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 xml:space="preserve">Oferta z ceną najniższą otrzyma </w:t>
      </w:r>
      <w:r w:rsidR="00304101" w:rsidRPr="00DB1670">
        <w:rPr>
          <w:rFonts w:ascii="Tahoma" w:eastAsia="Times New Roman" w:hAnsi="Tahoma" w:cs="Tahoma"/>
          <w:b/>
          <w:u w:val="single"/>
          <w:lang w:eastAsia="ar-SA"/>
        </w:rPr>
        <w:t>10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t>0 pkt</w:t>
      </w:r>
    </w:p>
    <w:p w14:paraId="12522E3D" w14:textId="77777777" w:rsidR="00D01AF0" w:rsidRPr="00DB1670" w:rsidRDefault="00D01AF0" w:rsidP="009B7269">
      <w:pPr>
        <w:widowControl w:val="0"/>
        <w:spacing w:after="0" w:line="360" w:lineRule="auto"/>
        <w:ind w:left="851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75C482D8" w14:textId="77777777" w:rsidR="00D01AF0" w:rsidRPr="00DB1670" w:rsidRDefault="00D01AF0" w:rsidP="009B7269">
      <w:pPr>
        <w:widowControl w:val="0"/>
        <w:spacing w:after="0" w:line="360" w:lineRule="auto"/>
        <w:ind w:left="851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0EDC8A83" w14:textId="77777777" w:rsidR="00D01AF0" w:rsidRPr="00DB1670" w:rsidRDefault="00D01AF0" w:rsidP="009B7269">
      <w:pPr>
        <w:widowControl w:val="0"/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                                                Cena najniższej oferty</w:t>
      </w:r>
    </w:p>
    <w:p w14:paraId="3DBA88C0" w14:textId="57E8ED29" w:rsidR="00D01AF0" w:rsidRPr="00DB1670" w:rsidRDefault="00D01AF0" w:rsidP="009B7269">
      <w:pPr>
        <w:widowControl w:val="0"/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       Ilość punktów     =       ----------------------------------      x </w:t>
      </w:r>
      <w:r w:rsidR="00304101" w:rsidRPr="00DB1670">
        <w:rPr>
          <w:rFonts w:ascii="Tahoma" w:eastAsia="Times New Roman" w:hAnsi="Tahoma" w:cs="Tahoma"/>
          <w:lang w:eastAsia="ar-SA"/>
        </w:rPr>
        <w:t>10</w:t>
      </w:r>
      <w:r w:rsidRPr="00DB1670">
        <w:rPr>
          <w:rFonts w:ascii="Tahoma" w:eastAsia="Times New Roman" w:hAnsi="Tahoma" w:cs="Tahoma"/>
          <w:lang w:eastAsia="ar-SA"/>
        </w:rPr>
        <w:t>0 pkt</w:t>
      </w:r>
    </w:p>
    <w:p w14:paraId="381CFA54" w14:textId="77777777" w:rsidR="00D01AF0" w:rsidRPr="00DB1670" w:rsidRDefault="00D01AF0" w:rsidP="009B7269">
      <w:pPr>
        <w:widowControl w:val="0"/>
        <w:spacing w:after="0" w:line="360" w:lineRule="auto"/>
        <w:ind w:left="1134" w:hanging="425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                                                  Cena badanej oferty</w:t>
      </w:r>
    </w:p>
    <w:p w14:paraId="5F2FA103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</w:p>
    <w:p w14:paraId="4140C908" w14:textId="77777777" w:rsidR="00D01AF0" w:rsidRPr="00DB1670" w:rsidRDefault="00D01AF0" w:rsidP="009B7269">
      <w:pPr>
        <w:keepNext/>
        <w:widowControl w:val="0"/>
        <w:numPr>
          <w:ilvl w:val="0"/>
          <w:numId w:val="49"/>
        </w:numPr>
        <w:spacing w:after="0" w:line="360" w:lineRule="auto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 xml:space="preserve">Informację o formalnościach, jakie powinny zostać dopełnione po wyborze oferty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br/>
      </w:r>
      <w:r w:rsidRPr="00DB1670">
        <w:rPr>
          <w:rFonts w:ascii="Tahoma" w:eastAsia="Times New Roman" w:hAnsi="Tahoma" w:cs="Tahoma"/>
          <w:b/>
          <w:u w:val="single"/>
          <w:lang w:eastAsia="ar-SA"/>
        </w:rPr>
        <w:lastRenderedPageBreak/>
        <w:t>w celu zawarcia umowy w sprawie zamówienia publicznego.</w:t>
      </w:r>
    </w:p>
    <w:p w14:paraId="6D6D02AF" w14:textId="77777777" w:rsidR="00D01AF0" w:rsidRPr="00DB1670" w:rsidRDefault="00D01AF0" w:rsidP="009B7269">
      <w:pPr>
        <w:widowControl w:val="0"/>
        <w:numPr>
          <w:ilvl w:val="0"/>
          <w:numId w:val="55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Umowa na wykonanie zamówienia musi być sporządzona zgodnie z projektem stanowiącym CZĘŚĆ II SWZ - Projekt umowy.</w:t>
      </w:r>
    </w:p>
    <w:p w14:paraId="0A0CD80F" w14:textId="77777777" w:rsidR="00D01AF0" w:rsidRPr="00DB1670" w:rsidRDefault="00D01AF0" w:rsidP="009B7269">
      <w:pPr>
        <w:widowControl w:val="0"/>
        <w:numPr>
          <w:ilvl w:val="0"/>
          <w:numId w:val="55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Zamawiający</w:t>
      </w:r>
      <w:r w:rsidRPr="00DB1670">
        <w:rPr>
          <w:rFonts w:ascii="Tahoma" w:eastAsia="Times New Roman" w:hAnsi="Tahoma" w:cs="Tahoma"/>
          <w:b/>
          <w:lang w:eastAsia="ar-SA"/>
        </w:rPr>
        <w:t xml:space="preserve"> </w:t>
      </w:r>
      <w:r w:rsidRPr="00DB1670">
        <w:rPr>
          <w:rFonts w:ascii="Tahoma" w:eastAsia="Times New Roman" w:hAnsi="Tahoma" w:cs="Tahoma"/>
          <w:lang w:eastAsia="ar-SA"/>
        </w:rPr>
        <w:t xml:space="preserve">przewiduje możliwości udzielenia zaliczek na poczet wykonania zamówienia. </w:t>
      </w:r>
    </w:p>
    <w:p w14:paraId="29C95AE4" w14:textId="77777777" w:rsidR="00D01AF0" w:rsidRPr="00DB1670" w:rsidRDefault="00D01AF0" w:rsidP="009B7269">
      <w:pPr>
        <w:widowControl w:val="0"/>
        <w:numPr>
          <w:ilvl w:val="0"/>
          <w:numId w:val="55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Wykonawca jest zobowiązany do przedstawienia w dniu podpisania umowy </w:t>
      </w:r>
      <w:proofErr w:type="gramStart"/>
      <w:r w:rsidRPr="00DB1670">
        <w:rPr>
          <w:rFonts w:ascii="Tahoma" w:eastAsia="Times New Roman" w:hAnsi="Tahoma" w:cs="Tahoma"/>
          <w:lang w:eastAsia="ar-SA"/>
        </w:rPr>
        <w:t>oryginału  lub</w:t>
      </w:r>
      <w:proofErr w:type="gramEnd"/>
      <w:r w:rsidRPr="00DB1670">
        <w:rPr>
          <w:rFonts w:ascii="Tahoma" w:eastAsia="Times New Roman" w:hAnsi="Tahoma" w:cs="Tahoma"/>
          <w:lang w:eastAsia="ar-SA"/>
        </w:rPr>
        <w:t xml:space="preserve"> kopii potwierdzonych za zgodność z oryginałem:</w:t>
      </w:r>
    </w:p>
    <w:p w14:paraId="2CB0B372" w14:textId="77777777" w:rsidR="00D01AF0" w:rsidRPr="00DB1670" w:rsidRDefault="00D01AF0" w:rsidP="009B7269">
      <w:pPr>
        <w:widowControl w:val="0"/>
        <w:numPr>
          <w:ilvl w:val="0"/>
          <w:numId w:val="33"/>
        </w:numPr>
        <w:spacing w:after="0" w:line="360" w:lineRule="auto"/>
        <w:ind w:left="1701" w:right="-143" w:hanging="425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uprawnień budowlanych,</w:t>
      </w:r>
    </w:p>
    <w:p w14:paraId="2D6FAB77" w14:textId="52CF5D13" w:rsidR="005F2FF5" w:rsidRPr="008D0CEC" w:rsidRDefault="00D01AF0" w:rsidP="008D0CEC">
      <w:pPr>
        <w:widowControl w:val="0"/>
        <w:numPr>
          <w:ilvl w:val="0"/>
          <w:numId w:val="33"/>
        </w:numPr>
        <w:spacing w:after="0" w:line="360" w:lineRule="auto"/>
        <w:ind w:left="1701" w:hanging="425"/>
        <w:contextualSpacing/>
        <w:jc w:val="both"/>
        <w:rPr>
          <w:rFonts w:ascii="Tahoma" w:eastAsia="Times New Roman" w:hAnsi="Tahoma" w:cs="Tahoma"/>
          <w:bCs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Wykaz pracowników świadczących usługę</w:t>
      </w:r>
      <w:r w:rsidR="005F2FF5" w:rsidRPr="00DB1670">
        <w:rPr>
          <w:rFonts w:ascii="Tahoma" w:eastAsia="Times New Roman" w:hAnsi="Tahoma" w:cs="Tahoma"/>
          <w:lang w:eastAsia="ar-SA"/>
        </w:rPr>
        <w:t>.</w:t>
      </w:r>
      <w:r w:rsidRPr="00DB1670">
        <w:rPr>
          <w:rFonts w:ascii="Tahoma" w:eastAsia="Times New Roman" w:hAnsi="Tahoma" w:cs="Tahoma"/>
          <w:lang w:eastAsia="ar-SA"/>
        </w:rPr>
        <w:t xml:space="preserve"> </w:t>
      </w:r>
    </w:p>
    <w:p w14:paraId="4975EC39" w14:textId="77777777" w:rsidR="00D01AF0" w:rsidRPr="00DB1670" w:rsidRDefault="00D01AF0" w:rsidP="009B7269">
      <w:pPr>
        <w:widowControl w:val="0"/>
        <w:numPr>
          <w:ilvl w:val="0"/>
          <w:numId w:val="18"/>
        </w:numPr>
        <w:tabs>
          <w:tab w:val="left" w:pos="567"/>
          <w:tab w:val="left" w:pos="709"/>
        </w:tabs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bCs/>
          <w:u w:val="single"/>
          <w:lang w:eastAsia="ar-SA"/>
        </w:rPr>
        <w:t xml:space="preserve">Informacja o wymaganiach, o których mowa w art. 95 ustawy </w:t>
      </w:r>
      <w:proofErr w:type="spellStart"/>
      <w:r w:rsidRPr="00DB1670">
        <w:rPr>
          <w:rFonts w:ascii="Tahoma" w:eastAsia="Times New Roman" w:hAnsi="Tahoma" w:cs="Tahoma"/>
          <w:b/>
          <w:bCs/>
          <w:u w:val="single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b/>
          <w:bCs/>
          <w:u w:val="single"/>
          <w:lang w:eastAsia="ar-SA"/>
        </w:rPr>
        <w:t>.</w:t>
      </w:r>
    </w:p>
    <w:p w14:paraId="0A376288" w14:textId="0745A64A" w:rsidR="00D01AF0" w:rsidRPr="009B7269" w:rsidRDefault="00D01AF0" w:rsidP="009B7269">
      <w:pPr>
        <w:widowControl w:val="0"/>
        <w:tabs>
          <w:tab w:val="left" w:pos="567"/>
        </w:tabs>
        <w:spacing w:after="0" w:line="360" w:lineRule="auto"/>
        <w:ind w:left="567"/>
        <w:rPr>
          <w:rFonts w:ascii="Tahoma" w:eastAsia="Times New Roman" w:hAnsi="Tahoma" w:cs="Tahoma"/>
          <w:bCs/>
          <w:lang w:eastAsia="ar-SA"/>
        </w:rPr>
      </w:pPr>
      <w:r w:rsidRPr="009B7269">
        <w:rPr>
          <w:rFonts w:ascii="Tahoma" w:eastAsia="Times New Roman" w:hAnsi="Tahoma" w:cs="Tahoma"/>
          <w:bCs/>
          <w:lang w:eastAsia="ar-SA"/>
        </w:rPr>
        <w:t xml:space="preserve">Zamawiający wymaga zatrudnienia przez Wykonawcę lub podwykonawcę </w:t>
      </w:r>
      <w:r w:rsidRPr="009B7269">
        <w:rPr>
          <w:rFonts w:ascii="Tahoma" w:eastAsia="Times New Roman" w:hAnsi="Tahoma" w:cs="Tahoma"/>
          <w:bCs/>
          <w:lang w:eastAsia="ar-SA"/>
        </w:rPr>
        <w:br/>
        <w:t>na podstawie umowy o pracę</w:t>
      </w:r>
      <w:r w:rsidR="005F2FF5" w:rsidRPr="009B7269">
        <w:rPr>
          <w:rFonts w:ascii="Tahoma" w:eastAsia="Times New Roman" w:hAnsi="Tahoma" w:cs="Tahoma"/>
          <w:bCs/>
          <w:lang w:eastAsia="ar-SA"/>
        </w:rPr>
        <w:t>.</w:t>
      </w:r>
    </w:p>
    <w:p w14:paraId="648856B7" w14:textId="4312A196" w:rsidR="00D01AF0" w:rsidRPr="008D0CEC" w:rsidRDefault="00D01AF0" w:rsidP="008D0CEC">
      <w:pPr>
        <w:keepNext/>
        <w:widowControl w:val="0"/>
        <w:tabs>
          <w:tab w:val="left" w:pos="1843"/>
          <w:tab w:val="left" w:pos="1985"/>
        </w:tabs>
        <w:spacing w:after="0" w:line="360" w:lineRule="auto"/>
        <w:ind w:left="567"/>
        <w:outlineLvl w:val="3"/>
        <w:rPr>
          <w:rFonts w:ascii="Tahoma" w:eastAsia="Times New Roman" w:hAnsi="Tahoma" w:cs="Tahoma"/>
          <w:bCs/>
          <w:lang w:eastAsia="ar-SA"/>
        </w:rPr>
      </w:pPr>
      <w:r w:rsidRPr="009B7269">
        <w:rPr>
          <w:rFonts w:ascii="Tahoma" w:eastAsia="Times New Roman" w:hAnsi="Tahoma" w:cs="Tahoma"/>
          <w:bCs/>
          <w:lang w:eastAsia="ar-SA"/>
        </w:rPr>
        <w:t xml:space="preserve">Wykonawca zobowiązany jest, w dniu podpisania umowy, do przedłożenia </w:t>
      </w:r>
      <w:r w:rsidRPr="009B7269">
        <w:rPr>
          <w:rFonts w:ascii="Tahoma" w:eastAsia="Times New Roman" w:hAnsi="Tahoma" w:cs="Tahoma"/>
          <w:bCs/>
          <w:u w:val="single"/>
          <w:lang w:eastAsia="ar-SA"/>
        </w:rPr>
        <w:t>wykazu pracowników świadczących usługę zatrudnionych</w:t>
      </w:r>
      <w:r w:rsidR="005F2FF5" w:rsidRPr="009B7269">
        <w:rPr>
          <w:rFonts w:ascii="Tahoma" w:eastAsia="Times New Roman" w:hAnsi="Tahoma" w:cs="Tahoma"/>
          <w:bCs/>
          <w:u w:val="single"/>
          <w:lang w:eastAsia="ar-SA"/>
        </w:rPr>
        <w:t xml:space="preserve"> na </w:t>
      </w:r>
      <w:r w:rsidR="005F2FF5" w:rsidRPr="009B7269">
        <w:rPr>
          <w:rFonts w:ascii="Tahoma" w:eastAsia="Times New Roman" w:hAnsi="Tahoma" w:cs="Tahoma"/>
          <w:bCs/>
          <w:lang w:eastAsia="ar-SA"/>
        </w:rPr>
        <w:t>umowę o pracę</w:t>
      </w:r>
      <w:r w:rsidRPr="009B7269">
        <w:rPr>
          <w:rFonts w:ascii="Tahoma" w:eastAsia="Times New Roman" w:hAnsi="Tahoma" w:cs="Tahoma"/>
          <w:bCs/>
          <w:u w:val="single"/>
          <w:lang w:eastAsia="ar-SA"/>
        </w:rPr>
        <w:t xml:space="preserve"> </w:t>
      </w:r>
      <w:r w:rsidRPr="009B7269">
        <w:rPr>
          <w:rFonts w:ascii="Tahoma" w:eastAsia="Times New Roman" w:hAnsi="Tahoma" w:cs="Tahoma"/>
          <w:bCs/>
          <w:lang w:eastAsia="ar-SA"/>
        </w:rPr>
        <w:t xml:space="preserve">oraz oświadczenia, że osoby wykonujące wyżej wymienione czynności </w:t>
      </w:r>
      <w:r w:rsidRPr="009B7269">
        <w:rPr>
          <w:rFonts w:ascii="Tahoma" w:eastAsia="Times New Roman" w:hAnsi="Tahoma" w:cs="Tahoma"/>
          <w:bCs/>
          <w:lang w:eastAsia="ar-SA"/>
        </w:rPr>
        <w:br/>
        <w:t xml:space="preserve">są zatrudnione na umowę o pracę w rozumieniu art. 22 §1 ustawy z dnia 26 czerwca 1974 r. – Kodeks pracy. Ponadto Wykonawca w okresie realizacji zamówienia zobowiązuje się do dostarczenia Zamawiającemu do wglądu, na każde jego pisemne żądanie, kopii umów o pracę zawartych przez Wykonawcę z w/w osobami. Jeżeli </w:t>
      </w:r>
      <w:r w:rsidRPr="009B7269">
        <w:rPr>
          <w:rFonts w:ascii="Tahoma" w:eastAsia="Times New Roman" w:hAnsi="Tahoma" w:cs="Tahoma"/>
          <w:bCs/>
          <w:lang w:eastAsia="ar-SA"/>
        </w:rPr>
        <w:br/>
        <w:t>z przyczyn o charakterze obiektywnym w/w osoby nie będą w stanie wykonywać niniejszego zamówienia, Wykonawca w ramach zastępstwa i po uprzednim pisemnym powiadomieniu Zamawiającego, będzie uprawniony do powierzenia wykonywania prac innym osobom spełniającym wymagania.</w:t>
      </w:r>
    </w:p>
    <w:p w14:paraId="5D7386A4" w14:textId="77777777" w:rsidR="00D01AF0" w:rsidRPr="00DB1670" w:rsidRDefault="00D01AF0" w:rsidP="009B7269">
      <w:pPr>
        <w:pStyle w:val="Akapitzlist"/>
        <w:widowControl w:val="0"/>
        <w:numPr>
          <w:ilvl w:val="0"/>
          <w:numId w:val="18"/>
        </w:numPr>
        <w:spacing w:line="360" w:lineRule="auto"/>
        <w:ind w:left="567" w:hanging="207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bCs/>
          <w:u w:val="single"/>
          <w:lang w:eastAsia="ar-SA"/>
        </w:rPr>
        <w:t>Zabezpieczenie należytego wykonania umowy.</w:t>
      </w:r>
    </w:p>
    <w:p w14:paraId="55E2F9B1" w14:textId="72CF7E60" w:rsidR="005F2FF5" w:rsidRPr="008D0CEC" w:rsidRDefault="00D01AF0" w:rsidP="008D0CEC">
      <w:pPr>
        <w:pStyle w:val="Akapitzlist"/>
        <w:widowControl w:val="0"/>
        <w:spacing w:line="360" w:lineRule="auto"/>
        <w:ind w:left="567"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Wykonawca, którego oferta zostanie wybrana, przed zawarciem umowy zobowiązany jest wnieść zabezpieczenie należytego wykonania umowy w wysokości </w:t>
      </w:r>
      <w:r w:rsidRPr="00DB1670">
        <w:rPr>
          <w:rFonts w:ascii="Tahoma" w:eastAsia="Times New Roman" w:hAnsi="Tahoma" w:cs="Tahoma"/>
          <w:b/>
          <w:lang w:eastAsia="ar-SA"/>
        </w:rPr>
        <w:t xml:space="preserve">5 </w:t>
      </w:r>
      <w:r w:rsidRPr="00DB1670">
        <w:rPr>
          <w:rFonts w:ascii="Tahoma" w:eastAsia="Times New Roman" w:hAnsi="Tahoma" w:cs="Tahoma"/>
          <w:lang w:eastAsia="ar-SA"/>
        </w:rPr>
        <w:t xml:space="preserve">% </w:t>
      </w:r>
      <w:r w:rsidRPr="00DB1670">
        <w:rPr>
          <w:rFonts w:ascii="Tahoma" w:eastAsia="Times New Roman" w:hAnsi="Tahoma" w:cs="Tahoma"/>
          <w:b/>
          <w:lang w:eastAsia="ar-SA"/>
        </w:rPr>
        <w:t>ceny ofertowej brutto</w:t>
      </w:r>
      <w:r w:rsidRPr="00DB1670">
        <w:rPr>
          <w:rFonts w:ascii="Tahoma" w:eastAsia="Times New Roman" w:hAnsi="Tahoma" w:cs="Tahoma"/>
          <w:lang w:eastAsia="ar-SA"/>
        </w:rPr>
        <w:t xml:space="preserve">. Zabezpieczenie może być wniesione według wyboru wykonawcy </w:t>
      </w:r>
      <w:r w:rsidRPr="00DB1670">
        <w:rPr>
          <w:rFonts w:ascii="Tahoma" w:eastAsia="Times New Roman" w:hAnsi="Tahoma" w:cs="Tahoma"/>
          <w:lang w:eastAsia="ar-SA"/>
        </w:rPr>
        <w:br/>
        <w:t xml:space="preserve">w jednej lub w kilku formach określonych w art. 450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. Zabezpieczenie wnoszone w pieniądzu Wykonawca wnosi przelewem na rachunek bankowy WSPL </w:t>
      </w:r>
      <w:r w:rsidR="008D0CEC" w:rsidRPr="00DB1670">
        <w:rPr>
          <w:rFonts w:ascii="Tahoma" w:eastAsia="Times New Roman" w:hAnsi="Tahoma" w:cs="Tahoma"/>
          <w:lang w:eastAsia="ar-SA"/>
        </w:rPr>
        <w:t xml:space="preserve">SPZOZ: </w:t>
      </w:r>
      <w:r w:rsidR="008D0CEC" w:rsidRPr="00DB1670">
        <w:rPr>
          <w:rFonts w:ascii="Tahoma" w:eastAsia="Times New Roman" w:hAnsi="Tahoma" w:cs="Tahoma"/>
          <w:b/>
          <w:bCs/>
          <w:lang w:eastAsia="ar-SA"/>
        </w:rPr>
        <w:t>BGK</w:t>
      </w:r>
      <w:r w:rsidR="005F2FF5" w:rsidRPr="00DB1670">
        <w:rPr>
          <w:rFonts w:ascii="Tahoma" w:hAnsi="Tahoma" w:cs="Tahoma"/>
        </w:rPr>
        <w:t xml:space="preserve"> 43 1130 1088 0001 3137 0720 0005</w:t>
      </w:r>
      <w:r w:rsidRPr="00DB1670">
        <w:rPr>
          <w:rFonts w:ascii="Tahoma" w:eastAsia="Times New Roman" w:hAnsi="Tahoma" w:cs="Tahoma"/>
          <w:b/>
          <w:bCs/>
          <w:lang w:eastAsia="ar-SA"/>
        </w:rPr>
        <w:t>.</w:t>
      </w:r>
    </w:p>
    <w:p w14:paraId="2BECCDDE" w14:textId="77777777" w:rsidR="00D01AF0" w:rsidRPr="00DB1670" w:rsidRDefault="00D01AF0" w:rsidP="009B7269">
      <w:pPr>
        <w:keepNext/>
        <w:widowControl w:val="0"/>
        <w:numPr>
          <w:ilvl w:val="0"/>
          <w:numId w:val="18"/>
        </w:numPr>
        <w:tabs>
          <w:tab w:val="left" w:pos="567"/>
        </w:tabs>
        <w:spacing w:after="0" w:line="360" w:lineRule="auto"/>
        <w:ind w:left="567" w:hanging="28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 xml:space="preserve">Informację o formalnościach, jakie muszą zostać dopełnione po wyborze oferty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br/>
        <w:t>w celu zawarcia umowy w sprawie zamówienia publicznego.</w:t>
      </w:r>
    </w:p>
    <w:p w14:paraId="36A2977D" w14:textId="77777777" w:rsidR="00D01AF0" w:rsidRPr="00DB1670" w:rsidRDefault="00D01AF0" w:rsidP="009B7269">
      <w:pPr>
        <w:widowControl w:val="0"/>
        <w:numPr>
          <w:ilvl w:val="0"/>
          <w:numId w:val="65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Zawarcie umowy nastąpi wg wzoru Zamawiającego, stanowiącego </w:t>
      </w:r>
      <w:r w:rsidRPr="00DB1670">
        <w:rPr>
          <w:rFonts w:ascii="Tahoma" w:eastAsia="Times New Roman" w:hAnsi="Tahoma" w:cs="Tahoma"/>
          <w:b/>
          <w:lang w:eastAsia="ar-SA"/>
        </w:rPr>
        <w:t>część II SWZ.</w:t>
      </w:r>
    </w:p>
    <w:p w14:paraId="169A6816" w14:textId="77777777" w:rsidR="00D01AF0" w:rsidRPr="00DB1670" w:rsidRDefault="00D01AF0" w:rsidP="009B7269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lastRenderedPageBreak/>
        <w:t>Osoby reprezentujące Wykonawcę przy podpisywaniu umowy powinny posiadać ze sobą dokumenty, potwierdzające ich umocowanie do podpisania umowy, o ile umocowanie to nie będzie wynikać z dokumentów załączonych do oferty.</w:t>
      </w:r>
    </w:p>
    <w:p w14:paraId="3C97C705" w14:textId="77777777" w:rsidR="00D01AF0" w:rsidRPr="00DB1670" w:rsidRDefault="00D01AF0" w:rsidP="009B7269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 przypadku wyboru oferty złożonej przez Wykonawców wspólnie ubiegających się o udzielenie zamówienia, Zamawiający może żądać przed zawarciem umowy przedstawienia umowy regulującej współpracę tych Wykonawców. Umowa taka winna określać 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14:paraId="25BAD90B" w14:textId="77777777" w:rsidR="00D01AF0" w:rsidRPr="00DB1670" w:rsidRDefault="00D01AF0" w:rsidP="009B7269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Postanowienia ustalone we wzorze umowy nie podlegają negocjacjom.</w:t>
      </w:r>
    </w:p>
    <w:p w14:paraId="0D17FFBB" w14:textId="4A43ADB2" w:rsidR="00D01AF0" w:rsidRPr="008D0CEC" w:rsidRDefault="00D01AF0" w:rsidP="008D0CEC">
      <w:pPr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ahoma" w:eastAsia="Times New Roman" w:hAnsi="Tahoma" w:cs="Tahoma"/>
          <w:b/>
          <w:bCs/>
          <w:u w:val="single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Jeżeli Wykonawca, którego oferta została wybrana jako najkorzystniejsza, uchyla się od zawarcia umowy, Zamawiający będzie mógł wybrać ofertę najkorzystniejszą spośród pozostałych ofert, bez przeprowadzania ich ponownego badania i oceny, chyba, że zachodzą przesłanki, o których mowa w art. 255 pkt 1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>.</w:t>
      </w:r>
      <w:r w:rsidRPr="008D0CEC">
        <w:rPr>
          <w:rFonts w:ascii="Tahoma" w:eastAsia="Times New Roman" w:hAnsi="Tahoma" w:cs="Tahoma"/>
          <w:b/>
          <w:bCs/>
          <w:u w:val="single"/>
          <w:lang w:eastAsia="ar-SA"/>
        </w:rPr>
        <w:t xml:space="preserve"> </w:t>
      </w:r>
    </w:p>
    <w:p w14:paraId="6CBA6373" w14:textId="77777777" w:rsidR="00D01AF0" w:rsidRPr="00DB1670" w:rsidRDefault="00D01AF0" w:rsidP="009B7269">
      <w:pPr>
        <w:widowControl w:val="0"/>
        <w:numPr>
          <w:ilvl w:val="0"/>
          <w:numId w:val="32"/>
        </w:numPr>
        <w:spacing w:after="0" w:line="360" w:lineRule="auto"/>
        <w:jc w:val="both"/>
        <w:rPr>
          <w:rFonts w:ascii="Tahoma" w:eastAsia="Times New Roman" w:hAnsi="Tahoma" w:cs="Tahoma"/>
          <w:bCs/>
          <w:lang w:eastAsia="ar-SA"/>
        </w:rPr>
      </w:pPr>
      <w:r w:rsidRPr="00DB1670">
        <w:rPr>
          <w:rFonts w:ascii="Tahoma" w:eastAsia="Times New Roman" w:hAnsi="Tahoma" w:cs="Tahoma"/>
          <w:b/>
          <w:bCs/>
          <w:u w:val="single"/>
          <w:lang w:eastAsia="ar-SA"/>
        </w:rPr>
        <w:t>Projektowane postanowienia umowy w sprawie zamówienia publicznego, które zostaną wprowadzone do treści tej umowy.</w:t>
      </w:r>
    </w:p>
    <w:p w14:paraId="4792820A" w14:textId="1D302DE0" w:rsidR="00D01AF0" w:rsidRPr="00DB1670" w:rsidRDefault="00D01AF0" w:rsidP="008D0CEC">
      <w:pPr>
        <w:widowControl w:val="0"/>
        <w:spacing w:after="0" w:line="360" w:lineRule="auto"/>
        <w:ind w:left="567"/>
        <w:jc w:val="both"/>
        <w:rPr>
          <w:rFonts w:ascii="Tahoma" w:eastAsia="Times New Roman" w:hAnsi="Tahoma" w:cs="Tahoma"/>
          <w:bCs/>
          <w:lang w:eastAsia="ar-SA"/>
        </w:rPr>
      </w:pPr>
      <w:r w:rsidRPr="00DB1670">
        <w:rPr>
          <w:rFonts w:ascii="Tahoma" w:eastAsia="Times New Roman" w:hAnsi="Tahoma" w:cs="Tahoma"/>
          <w:bCs/>
          <w:lang w:eastAsia="ar-SA"/>
        </w:rPr>
        <w:t xml:space="preserve">Wzór umowy stanowi </w:t>
      </w:r>
      <w:r w:rsidRPr="00DB1670">
        <w:rPr>
          <w:rFonts w:ascii="Tahoma" w:eastAsia="Times New Roman" w:hAnsi="Tahoma" w:cs="Tahoma"/>
          <w:b/>
          <w:bCs/>
          <w:lang w:eastAsia="ar-SA"/>
        </w:rPr>
        <w:t>część II SWZ.</w:t>
      </w:r>
      <w:r w:rsidRPr="00DB1670">
        <w:rPr>
          <w:rFonts w:ascii="Tahoma" w:eastAsia="Times New Roman" w:hAnsi="Tahoma" w:cs="Tahoma"/>
          <w:bCs/>
          <w:lang w:eastAsia="ar-SA"/>
        </w:rPr>
        <w:t xml:space="preserve"> </w:t>
      </w:r>
    </w:p>
    <w:p w14:paraId="5A9384B6" w14:textId="77777777" w:rsidR="00D01AF0" w:rsidRPr="00DB1670" w:rsidRDefault="00D01AF0" w:rsidP="009B7269">
      <w:pPr>
        <w:keepNext/>
        <w:widowControl w:val="0"/>
        <w:numPr>
          <w:ilvl w:val="0"/>
          <w:numId w:val="32"/>
        </w:numPr>
        <w:spacing w:after="0" w:line="360" w:lineRule="auto"/>
        <w:ind w:left="567" w:hanging="294"/>
        <w:jc w:val="both"/>
        <w:outlineLvl w:val="3"/>
        <w:rPr>
          <w:rFonts w:ascii="Tahoma" w:eastAsia="Arial Unicode MS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Pouczenie o środkach ochrony prawnej.</w:t>
      </w:r>
    </w:p>
    <w:p w14:paraId="6FAB2F6A" w14:textId="5C5CADBC" w:rsidR="00D01AF0" w:rsidRPr="00DB1670" w:rsidRDefault="00D01AF0" w:rsidP="008D0CEC">
      <w:pPr>
        <w:widowControl w:val="0"/>
        <w:tabs>
          <w:tab w:val="left" w:pos="709"/>
        </w:tabs>
        <w:spacing w:after="0" w:line="360" w:lineRule="auto"/>
        <w:ind w:left="567"/>
        <w:jc w:val="both"/>
        <w:rPr>
          <w:rFonts w:ascii="Tahoma" w:eastAsia="Arial Unicode MS" w:hAnsi="Tahoma" w:cs="Tahoma"/>
          <w:lang w:eastAsia="ar-SA"/>
        </w:rPr>
      </w:pPr>
      <w:r w:rsidRPr="00DB1670">
        <w:rPr>
          <w:rFonts w:ascii="Tahoma" w:eastAsia="Arial Unicode MS" w:hAnsi="Tahoma" w:cs="Tahoma"/>
          <w:lang w:eastAsia="ar-SA"/>
        </w:rPr>
        <w:t xml:space="preserve">Wykonawcy oraz innemu podmiotowi, jeżeli ma lub miał interes w uzyskaniu zamówienia oraz poniósł lub może ponieść szkodę w wyniku naruszenia przez Zamawiającego przepisów ustawy </w:t>
      </w:r>
      <w:proofErr w:type="spellStart"/>
      <w:r w:rsidRPr="00DB1670">
        <w:rPr>
          <w:rFonts w:ascii="Tahoma" w:eastAsia="Arial Unicode MS" w:hAnsi="Tahoma" w:cs="Tahoma"/>
          <w:lang w:eastAsia="ar-SA"/>
        </w:rPr>
        <w:t>Pzp</w:t>
      </w:r>
      <w:proofErr w:type="spellEnd"/>
      <w:r w:rsidRPr="00DB1670">
        <w:rPr>
          <w:rFonts w:ascii="Tahoma" w:eastAsia="Arial Unicode MS" w:hAnsi="Tahoma" w:cs="Tahoma"/>
          <w:lang w:eastAsia="ar-SA"/>
        </w:rPr>
        <w:t xml:space="preserve">, przysługują środki ochrony prawnej określone </w:t>
      </w:r>
      <w:r w:rsidRPr="00DB1670">
        <w:rPr>
          <w:rFonts w:ascii="Tahoma" w:eastAsia="Arial Unicode MS" w:hAnsi="Tahoma" w:cs="Tahoma"/>
          <w:lang w:eastAsia="ar-SA"/>
        </w:rPr>
        <w:br/>
        <w:t xml:space="preserve">w Dziale IX ustawy </w:t>
      </w:r>
      <w:proofErr w:type="spellStart"/>
      <w:r w:rsidRPr="00DB1670">
        <w:rPr>
          <w:rFonts w:ascii="Tahoma" w:eastAsia="Arial Unicode MS" w:hAnsi="Tahoma" w:cs="Tahoma"/>
          <w:lang w:eastAsia="ar-SA"/>
        </w:rPr>
        <w:t>Pzp</w:t>
      </w:r>
      <w:proofErr w:type="spellEnd"/>
      <w:r w:rsidRPr="00DB1670">
        <w:rPr>
          <w:rFonts w:ascii="Tahoma" w:eastAsia="Arial Unicode MS" w:hAnsi="Tahoma" w:cs="Tahoma"/>
          <w:lang w:eastAsia="ar-SA"/>
        </w:rPr>
        <w:t>.</w:t>
      </w:r>
    </w:p>
    <w:p w14:paraId="65C79A89" w14:textId="2699AA4C" w:rsidR="004C245F" w:rsidRPr="00DB1670" w:rsidRDefault="004C245F" w:rsidP="009B7269">
      <w:pPr>
        <w:numPr>
          <w:ilvl w:val="0"/>
          <w:numId w:val="32"/>
        </w:numPr>
        <w:spacing w:after="0" w:line="360" w:lineRule="auto"/>
        <w:rPr>
          <w:rFonts w:ascii="Tahoma" w:eastAsia="Times New Roman" w:hAnsi="Tahoma" w:cs="Tahoma"/>
          <w:color w:val="000000"/>
          <w:lang w:eastAsia="ar-SA"/>
        </w:rPr>
      </w:pPr>
      <w:r w:rsidRPr="00DB1670">
        <w:rPr>
          <w:rFonts w:ascii="Tahoma" w:hAnsi="Tahoma" w:cs="Tahoma"/>
          <w:b/>
          <w:bCs/>
          <w:u w:val="single"/>
          <w:lang w:val="de-DE"/>
        </w:rPr>
        <w:t>KLAUZULA INFORMACYJNA Z ART. 13 RODO W CELU ZWIĄZANYM Z POSTĘPOWANIEM O UDZIELENIE ZAMÓWIENIA PUBLICZNEGO</w:t>
      </w:r>
    </w:p>
    <w:p w14:paraId="1F0F3F66" w14:textId="77777777" w:rsidR="004C245F" w:rsidRPr="00DB1670" w:rsidRDefault="004C245F" w:rsidP="009B7269">
      <w:pPr>
        <w:spacing w:after="0" w:line="360" w:lineRule="auto"/>
        <w:ind w:left="720"/>
        <w:rPr>
          <w:rFonts w:ascii="Tahoma" w:eastAsia="Times New Roman" w:hAnsi="Tahoma" w:cs="Tahoma"/>
          <w:color w:val="000000"/>
          <w:lang w:eastAsia="ar-SA"/>
        </w:rPr>
      </w:pPr>
    </w:p>
    <w:p w14:paraId="178FF3C9" w14:textId="77777777" w:rsidR="004C245F" w:rsidRPr="00DB1670" w:rsidRDefault="004C245F" w:rsidP="009B7269">
      <w:pPr>
        <w:spacing w:after="150" w:line="360" w:lineRule="auto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 xml:space="preserve">Zgodnie z art. 13 ust. 1 i 2 </w:t>
      </w:r>
      <w:r w:rsidRPr="00DB1670">
        <w:rPr>
          <w:rFonts w:ascii="Tahoma" w:hAnsi="Tahoma" w:cs="Tahom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B1670">
        <w:rPr>
          <w:rFonts w:ascii="Tahoma" w:eastAsia="Times New Roman" w:hAnsi="Tahoma" w:cs="Tahoma"/>
          <w:lang w:eastAsia="pl-PL"/>
        </w:rPr>
        <w:t xml:space="preserve">dalej „RODO”, informuję, że: </w:t>
      </w:r>
    </w:p>
    <w:p w14:paraId="088827A9" w14:textId="77777777" w:rsidR="004C245F" w:rsidRPr="00DB1670" w:rsidRDefault="004C245F" w:rsidP="009B7269">
      <w:pPr>
        <w:pStyle w:val="Akapitzlist"/>
        <w:numPr>
          <w:ilvl w:val="0"/>
          <w:numId w:val="70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i/>
        </w:rPr>
      </w:pPr>
      <w:r w:rsidRPr="00DB1670">
        <w:rPr>
          <w:rFonts w:ascii="Tahoma" w:hAnsi="Tahoma" w:cs="Tahoma"/>
        </w:rPr>
        <w:lastRenderedPageBreak/>
        <w:t xml:space="preserve">administratorem Pani/Pana danych osobowych jest Wojskowa Specjalistyczna Przychodnia Lekarska, Samodzielny Publiczny Zakład Opieki Zdrowotnej ul. Solna 21, 61-736 Poznań. Strona internetowa: </w:t>
      </w:r>
      <w:hyperlink r:id="rId24" w:history="1">
        <w:r w:rsidRPr="00DB1670">
          <w:rPr>
            <w:rStyle w:val="Hipercze"/>
            <w:rFonts w:ascii="Tahoma" w:hAnsi="Tahoma" w:cs="Tahoma"/>
          </w:rPr>
          <w:t>www.wspl.info.pl</w:t>
        </w:r>
      </w:hyperlink>
    </w:p>
    <w:p w14:paraId="6A66365D" w14:textId="77777777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color w:val="00B0F0"/>
        </w:rPr>
      </w:pPr>
      <w:r w:rsidRPr="00DB1670">
        <w:rPr>
          <w:rFonts w:ascii="Tahoma" w:hAnsi="Tahoma" w:cs="Tahoma"/>
        </w:rPr>
        <w:t>z inspektorem ochrony danych osobowych w Wojskowej Specjalistycznej Przychodni Lekarskiej, SPZOZ ul. Solna 21, 61-736 Poznań</w:t>
      </w:r>
      <w:r w:rsidRPr="00DB1670">
        <w:rPr>
          <w:rFonts w:ascii="Tahoma" w:hAnsi="Tahoma" w:cs="Tahoma"/>
          <w:i/>
        </w:rPr>
        <w:t xml:space="preserve"> </w:t>
      </w:r>
      <w:r w:rsidRPr="00DB1670">
        <w:rPr>
          <w:rFonts w:ascii="Tahoma" w:hAnsi="Tahoma" w:cs="Tahoma"/>
        </w:rPr>
        <w:t xml:space="preserve">można się skontaktować: </w:t>
      </w:r>
      <w:r w:rsidRPr="00DB1670">
        <w:rPr>
          <w:rStyle w:val="Pogrubienie"/>
          <w:rFonts w:ascii="Tahoma" w:hAnsi="Tahoma" w:cs="Tahoma"/>
          <w:color w:val="222222"/>
          <w:shd w:val="clear" w:color="auto" w:fill="FFFFFF"/>
        </w:rPr>
        <w:t xml:space="preserve"> </w:t>
      </w:r>
      <w:hyperlink r:id="rId25" w:history="1">
        <w:r w:rsidRPr="00DB1670">
          <w:rPr>
            <w:rStyle w:val="Hipercze"/>
            <w:rFonts w:ascii="Tahoma" w:hAnsi="Tahoma" w:cs="Tahoma"/>
            <w:shd w:val="clear" w:color="auto" w:fill="FFFFFF"/>
          </w:rPr>
          <w:t>iod@wspl.info.pl</w:t>
        </w:r>
      </w:hyperlink>
      <w:r w:rsidRPr="00DB1670">
        <w:rPr>
          <w:rStyle w:val="Pogrubienie"/>
          <w:rFonts w:ascii="Tahoma" w:hAnsi="Tahoma" w:cs="Tahoma"/>
          <w:color w:val="222222"/>
          <w:shd w:val="clear" w:color="auto" w:fill="FFFFFF"/>
        </w:rPr>
        <w:t>;</w:t>
      </w:r>
      <w:r w:rsidRPr="00DB1670">
        <w:rPr>
          <w:rStyle w:val="Pogrubienie"/>
          <w:rFonts w:ascii="Tahoma" w:hAnsi="Tahoma" w:cs="Tahoma"/>
          <w:color w:val="1A1A1A"/>
          <w:shd w:val="clear" w:color="auto" w:fill="E6E6E6"/>
        </w:rPr>
        <w:t xml:space="preserve"> </w:t>
      </w:r>
    </w:p>
    <w:p w14:paraId="6E4081EC" w14:textId="66CB0398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color w:val="00B0F0"/>
        </w:rPr>
      </w:pPr>
      <w:r w:rsidRPr="00DB1670">
        <w:rPr>
          <w:rFonts w:ascii="Tahoma" w:hAnsi="Tahoma" w:cs="Tahoma"/>
        </w:rPr>
        <w:t>Pani/Pana dane osobowe przetwarzane będą na podstawie art. 6 ust. 1 lit. c</w:t>
      </w:r>
      <w:r w:rsidRPr="00DB1670">
        <w:rPr>
          <w:rFonts w:ascii="Tahoma" w:hAnsi="Tahoma" w:cs="Tahoma"/>
          <w:i/>
        </w:rPr>
        <w:t xml:space="preserve"> </w:t>
      </w:r>
      <w:r w:rsidRPr="00DB1670">
        <w:rPr>
          <w:rFonts w:ascii="Tahoma" w:hAnsi="Tahoma" w:cs="Tahoma"/>
        </w:rPr>
        <w:t xml:space="preserve">RODO w celu związanym z postępowaniem o udzielenie zamówienia publicznego zam. pub </w:t>
      </w:r>
      <w:r w:rsidRPr="00DB1670">
        <w:rPr>
          <w:rFonts w:ascii="Tahoma" w:hAnsi="Tahoma" w:cs="Tahoma"/>
          <w:i/>
          <w:iCs/>
          <w:color w:val="FF0000"/>
          <w:highlight w:val="yellow"/>
        </w:rPr>
        <w:t>nr 32/</w:t>
      </w:r>
      <w:proofErr w:type="gramStart"/>
      <w:r w:rsidRPr="00DB1670">
        <w:rPr>
          <w:rFonts w:ascii="Tahoma" w:hAnsi="Tahoma" w:cs="Tahoma"/>
          <w:i/>
          <w:iCs/>
          <w:color w:val="FF0000"/>
          <w:highlight w:val="yellow"/>
        </w:rPr>
        <w:t>24</w:t>
      </w:r>
      <w:r w:rsidRPr="00DB1670">
        <w:rPr>
          <w:rFonts w:ascii="Tahoma" w:hAnsi="Tahoma" w:cs="Tahoma"/>
          <w:color w:val="FF0000"/>
          <w:highlight w:val="yellow"/>
        </w:rPr>
        <w:t xml:space="preserve"> </w:t>
      </w:r>
      <w:r w:rsidRPr="00DB1670">
        <w:rPr>
          <w:rFonts w:ascii="Tahoma" w:hAnsi="Tahoma" w:cs="Tahoma"/>
          <w:i/>
          <w:color w:val="FF0000"/>
          <w:highlight w:val="yellow"/>
        </w:rPr>
        <w:t xml:space="preserve"> </w:t>
      </w:r>
      <w:r w:rsidRPr="00DB1670">
        <w:rPr>
          <w:rFonts w:ascii="Tahoma" w:hAnsi="Tahoma" w:cs="Tahoma"/>
          <w:highlight w:val="yellow"/>
        </w:rPr>
        <w:t>;</w:t>
      </w:r>
      <w:proofErr w:type="gramEnd"/>
    </w:p>
    <w:p w14:paraId="3BC52967" w14:textId="77777777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color w:val="00B0F0"/>
        </w:rPr>
      </w:pPr>
      <w:r w:rsidRPr="00DB1670">
        <w:rPr>
          <w:rFonts w:ascii="Tahoma" w:hAnsi="Tahoma" w:cs="Tahoma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publicznych, dalej „ustawa </w:t>
      </w:r>
      <w:proofErr w:type="spellStart"/>
      <w:r w:rsidRPr="00DB1670">
        <w:rPr>
          <w:rFonts w:ascii="Tahoma" w:hAnsi="Tahoma" w:cs="Tahoma"/>
        </w:rPr>
        <w:t>Pzp</w:t>
      </w:r>
      <w:proofErr w:type="spellEnd"/>
      <w:r w:rsidRPr="00DB1670">
        <w:rPr>
          <w:rFonts w:ascii="Tahoma" w:hAnsi="Tahoma" w:cs="Tahoma"/>
        </w:rPr>
        <w:t xml:space="preserve">”;  </w:t>
      </w:r>
    </w:p>
    <w:p w14:paraId="15D23933" w14:textId="77777777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color w:val="00B0F0"/>
        </w:rPr>
      </w:pPr>
      <w:r w:rsidRPr="00DB1670">
        <w:rPr>
          <w:rFonts w:ascii="Tahoma" w:hAnsi="Tahoma" w:cs="Tahoma"/>
        </w:rPr>
        <w:t xml:space="preserve">Pani/Pana dane osobowe będą przechowywane, zgodnie z art. 97 ust. 1 ustawy </w:t>
      </w:r>
      <w:proofErr w:type="spellStart"/>
      <w:r w:rsidRPr="00DB1670">
        <w:rPr>
          <w:rFonts w:ascii="Tahoma" w:hAnsi="Tahoma" w:cs="Tahoma"/>
        </w:rPr>
        <w:t>Pzp</w:t>
      </w:r>
      <w:proofErr w:type="spellEnd"/>
      <w:r w:rsidRPr="00DB1670">
        <w:rPr>
          <w:rFonts w:ascii="Tahoma" w:hAnsi="Tahoma" w:cs="Tahoma"/>
        </w:rPr>
        <w:t>, przez okres 4 lat od dnia zakończenia postępowania o udzielenie zamówienia, a jeżeli czas trwania umowy przekracza 4 lata, okres przechowywania obejmuje cały czas trwania umowy;</w:t>
      </w:r>
    </w:p>
    <w:p w14:paraId="3CE918C4" w14:textId="77777777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b/>
          <w:i/>
        </w:rPr>
      </w:pPr>
      <w:r w:rsidRPr="00DB1670">
        <w:rPr>
          <w:rFonts w:ascii="Tahoma" w:hAnsi="Tahoma" w:cs="Tahoma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B1670">
        <w:rPr>
          <w:rFonts w:ascii="Tahoma" w:hAnsi="Tahoma" w:cs="Tahoma"/>
        </w:rPr>
        <w:t>Pzp</w:t>
      </w:r>
      <w:proofErr w:type="spellEnd"/>
      <w:r w:rsidRPr="00DB1670">
        <w:rPr>
          <w:rFonts w:ascii="Tahoma" w:hAnsi="Tahoma" w:cs="Tahom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B1670">
        <w:rPr>
          <w:rFonts w:ascii="Tahoma" w:hAnsi="Tahoma" w:cs="Tahoma"/>
        </w:rPr>
        <w:t>Pzp</w:t>
      </w:r>
      <w:proofErr w:type="spellEnd"/>
      <w:r w:rsidRPr="00DB1670">
        <w:rPr>
          <w:rFonts w:ascii="Tahoma" w:hAnsi="Tahoma" w:cs="Tahoma"/>
        </w:rPr>
        <w:t xml:space="preserve">;  </w:t>
      </w:r>
    </w:p>
    <w:p w14:paraId="5567FCBB" w14:textId="77777777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>w odniesieniu do Pani/Pana danych osobowych decyzje nie będą podejmowane w sposób zautomatyzowany, stosowanie do art. 22 RODO;</w:t>
      </w:r>
    </w:p>
    <w:p w14:paraId="1157707F" w14:textId="77777777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color w:val="00B0F0"/>
        </w:rPr>
      </w:pPr>
      <w:r w:rsidRPr="00DB1670">
        <w:rPr>
          <w:rFonts w:ascii="Tahoma" w:hAnsi="Tahoma" w:cs="Tahoma"/>
        </w:rPr>
        <w:t>posiada Pani/Pan:</w:t>
      </w:r>
    </w:p>
    <w:p w14:paraId="62837474" w14:textId="77777777" w:rsidR="004C245F" w:rsidRPr="00DB1670" w:rsidRDefault="004C245F" w:rsidP="009B7269">
      <w:pPr>
        <w:pStyle w:val="Akapitzlist"/>
        <w:numPr>
          <w:ilvl w:val="0"/>
          <w:numId w:val="72"/>
        </w:numPr>
        <w:suppressAutoHyphens w:val="0"/>
        <w:spacing w:after="150" w:line="360" w:lineRule="auto"/>
        <w:ind w:left="709" w:hanging="283"/>
        <w:jc w:val="both"/>
        <w:rPr>
          <w:rFonts w:ascii="Tahoma" w:hAnsi="Tahoma" w:cs="Tahoma"/>
          <w:color w:val="00B0F0"/>
        </w:rPr>
      </w:pPr>
      <w:r w:rsidRPr="00DB1670">
        <w:rPr>
          <w:rFonts w:ascii="Tahoma" w:hAnsi="Tahoma" w:cs="Tahoma"/>
        </w:rPr>
        <w:t>na podstawie art. 15 RODO prawo dostępu do danych osobowych Pani/Pana dotyczących;</w:t>
      </w:r>
    </w:p>
    <w:p w14:paraId="68176872" w14:textId="77777777" w:rsidR="004C245F" w:rsidRPr="00DB1670" w:rsidRDefault="004C245F" w:rsidP="009B7269">
      <w:pPr>
        <w:pStyle w:val="Akapitzlist"/>
        <w:numPr>
          <w:ilvl w:val="0"/>
          <w:numId w:val="72"/>
        </w:numPr>
        <w:suppressAutoHyphens w:val="0"/>
        <w:spacing w:after="150" w:line="360" w:lineRule="auto"/>
        <w:ind w:left="709" w:hanging="283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na podstawie art. 16 RODO prawo do sprostowania Pani/Pana danych osobowych </w:t>
      </w:r>
      <w:r w:rsidRPr="00DB1670">
        <w:rPr>
          <w:rFonts w:ascii="Tahoma" w:hAnsi="Tahoma" w:cs="Tahoma"/>
          <w:b/>
          <w:vertAlign w:val="superscript"/>
        </w:rPr>
        <w:t>**</w:t>
      </w:r>
      <w:r w:rsidRPr="00DB1670">
        <w:rPr>
          <w:rFonts w:ascii="Tahoma" w:hAnsi="Tahoma" w:cs="Tahoma"/>
        </w:rPr>
        <w:t>;</w:t>
      </w:r>
    </w:p>
    <w:p w14:paraId="650EC33D" w14:textId="77777777" w:rsidR="004C245F" w:rsidRPr="00DB1670" w:rsidRDefault="004C245F" w:rsidP="009B7269">
      <w:pPr>
        <w:pStyle w:val="Akapitzlist"/>
        <w:numPr>
          <w:ilvl w:val="0"/>
          <w:numId w:val="72"/>
        </w:numPr>
        <w:suppressAutoHyphens w:val="0"/>
        <w:spacing w:after="150" w:line="360" w:lineRule="auto"/>
        <w:ind w:left="709" w:hanging="283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264F599" w14:textId="77777777" w:rsidR="004C245F" w:rsidRPr="00DB1670" w:rsidRDefault="004C245F" w:rsidP="009B7269">
      <w:pPr>
        <w:pStyle w:val="Akapitzlist"/>
        <w:numPr>
          <w:ilvl w:val="0"/>
          <w:numId w:val="72"/>
        </w:numPr>
        <w:suppressAutoHyphens w:val="0"/>
        <w:spacing w:after="150" w:line="360" w:lineRule="auto"/>
        <w:ind w:left="709" w:hanging="283"/>
        <w:jc w:val="both"/>
        <w:rPr>
          <w:rFonts w:ascii="Tahoma" w:hAnsi="Tahoma" w:cs="Tahoma"/>
          <w:i/>
          <w:color w:val="00B0F0"/>
        </w:rPr>
      </w:pPr>
      <w:r w:rsidRPr="00DB1670">
        <w:rPr>
          <w:rFonts w:ascii="Tahoma" w:hAnsi="Tahoma" w:cs="Tahoma"/>
        </w:rPr>
        <w:t>prawo do wniesienia skargi do Prezesa Urzędu Ochrony Danych Osobowych, gdy uzna Pani/Pan, że przetwarzanie danych osobowych Pani/Pana dotyczących narusza przepisy RODO;</w:t>
      </w:r>
    </w:p>
    <w:p w14:paraId="762E9A69" w14:textId="77777777" w:rsidR="004C245F" w:rsidRPr="00DB1670" w:rsidRDefault="004C245F" w:rsidP="009B7269">
      <w:pPr>
        <w:pStyle w:val="Akapitzlist"/>
        <w:numPr>
          <w:ilvl w:val="0"/>
          <w:numId w:val="71"/>
        </w:numPr>
        <w:suppressAutoHyphens w:val="0"/>
        <w:spacing w:after="150" w:line="360" w:lineRule="auto"/>
        <w:ind w:left="426" w:hanging="426"/>
        <w:jc w:val="both"/>
        <w:rPr>
          <w:rFonts w:ascii="Tahoma" w:hAnsi="Tahoma" w:cs="Tahoma"/>
          <w:i/>
          <w:color w:val="00B0F0"/>
        </w:rPr>
      </w:pPr>
      <w:r w:rsidRPr="00DB1670">
        <w:rPr>
          <w:rFonts w:ascii="Tahoma" w:hAnsi="Tahoma" w:cs="Tahoma"/>
        </w:rPr>
        <w:t>nie przysługuje Pani/Panu:</w:t>
      </w:r>
    </w:p>
    <w:p w14:paraId="74E6B850" w14:textId="77777777" w:rsidR="004C245F" w:rsidRPr="00DB1670" w:rsidRDefault="004C245F" w:rsidP="009B7269">
      <w:pPr>
        <w:pStyle w:val="Akapitzlist"/>
        <w:numPr>
          <w:ilvl w:val="0"/>
          <w:numId w:val="73"/>
        </w:numPr>
        <w:suppressAutoHyphens w:val="0"/>
        <w:spacing w:after="150" w:line="360" w:lineRule="auto"/>
        <w:ind w:left="709" w:hanging="283"/>
        <w:jc w:val="both"/>
        <w:rPr>
          <w:rFonts w:ascii="Tahoma" w:hAnsi="Tahoma" w:cs="Tahoma"/>
          <w:i/>
          <w:color w:val="00B0F0"/>
        </w:rPr>
      </w:pPr>
      <w:r w:rsidRPr="00DB1670">
        <w:rPr>
          <w:rFonts w:ascii="Tahoma" w:hAnsi="Tahoma" w:cs="Tahoma"/>
        </w:rPr>
        <w:t>w związku z art. 17 ust. 3 lit. b, d lub e RODO prawo do usunięcia danych osobowych;</w:t>
      </w:r>
    </w:p>
    <w:p w14:paraId="5239C3E1" w14:textId="77777777" w:rsidR="004C245F" w:rsidRPr="00DB1670" w:rsidRDefault="004C245F" w:rsidP="009B7269">
      <w:pPr>
        <w:pStyle w:val="Akapitzlist"/>
        <w:numPr>
          <w:ilvl w:val="0"/>
          <w:numId w:val="73"/>
        </w:numPr>
        <w:suppressAutoHyphens w:val="0"/>
        <w:spacing w:after="150" w:line="360" w:lineRule="auto"/>
        <w:ind w:left="709" w:hanging="283"/>
        <w:jc w:val="both"/>
        <w:rPr>
          <w:rFonts w:ascii="Tahoma" w:hAnsi="Tahoma" w:cs="Tahoma"/>
          <w:b/>
          <w:i/>
        </w:rPr>
      </w:pPr>
      <w:r w:rsidRPr="00DB1670">
        <w:rPr>
          <w:rFonts w:ascii="Tahoma" w:hAnsi="Tahoma" w:cs="Tahoma"/>
        </w:rPr>
        <w:t>prawo do przenoszenia danych osobowych, o którym mowa w art. 20 RODO;</w:t>
      </w:r>
    </w:p>
    <w:p w14:paraId="0D1C8175" w14:textId="77777777" w:rsidR="004C245F" w:rsidRPr="00DB1670" w:rsidRDefault="004C245F" w:rsidP="009B7269">
      <w:pPr>
        <w:pStyle w:val="Akapitzlist"/>
        <w:numPr>
          <w:ilvl w:val="0"/>
          <w:numId w:val="73"/>
        </w:numPr>
        <w:suppressAutoHyphens w:val="0"/>
        <w:spacing w:after="150" w:line="360" w:lineRule="auto"/>
        <w:ind w:left="709" w:hanging="283"/>
        <w:jc w:val="both"/>
        <w:rPr>
          <w:rFonts w:ascii="Tahoma" w:hAnsi="Tahoma" w:cs="Tahoma"/>
          <w:b/>
          <w:i/>
        </w:rPr>
      </w:pPr>
      <w:r w:rsidRPr="00DB1670">
        <w:rPr>
          <w:rFonts w:ascii="Tahoma" w:hAnsi="Tahoma" w:cs="Tahoma"/>
          <w:b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DB1670">
        <w:rPr>
          <w:rFonts w:ascii="Tahoma" w:hAnsi="Tahoma" w:cs="Tahoma"/>
        </w:rPr>
        <w:t>.</w:t>
      </w:r>
      <w:r w:rsidRPr="00DB1670">
        <w:rPr>
          <w:rFonts w:ascii="Tahoma" w:hAnsi="Tahoma" w:cs="Tahoma"/>
          <w:b/>
        </w:rPr>
        <w:t xml:space="preserve"> </w:t>
      </w:r>
    </w:p>
    <w:p w14:paraId="199F1C81" w14:textId="77777777" w:rsidR="004C245F" w:rsidRPr="00DB1670" w:rsidRDefault="004C245F" w:rsidP="009B7269">
      <w:pPr>
        <w:spacing w:after="150" w:line="360" w:lineRule="auto"/>
        <w:ind w:left="426"/>
        <w:jc w:val="both"/>
        <w:rPr>
          <w:rFonts w:ascii="Tahoma" w:eastAsia="Times New Roman" w:hAnsi="Tahoma" w:cs="Tahoma"/>
          <w:i/>
          <w:lang w:eastAsia="pl-PL"/>
        </w:rPr>
      </w:pPr>
      <w:r w:rsidRPr="00DB1670">
        <w:rPr>
          <w:rFonts w:ascii="Tahoma" w:hAnsi="Tahoma" w:cs="Tahoma"/>
          <w:b/>
          <w:i/>
          <w:vertAlign w:val="superscript"/>
        </w:rPr>
        <w:t>*</w:t>
      </w:r>
      <w:r w:rsidRPr="00DB1670">
        <w:rPr>
          <w:rFonts w:ascii="Tahoma" w:hAnsi="Tahoma" w:cs="Tahoma"/>
          <w:b/>
          <w:i/>
        </w:rPr>
        <w:t xml:space="preserve"> Wyjaśnienie:</w:t>
      </w:r>
      <w:r w:rsidRPr="00DB1670">
        <w:rPr>
          <w:rFonts w:ascii="Tahoma" w:hAnsi="Tahoma" w:cs="Tahoma"/>
          <w:i/>
        </w:rPr>
        <w:t xml:space="preserve"> informacja w tym zakresie jest wymagana, jeżeli w odniesieniu do danego administratora lub podmiotu przetwarzającego </w:t>
      </w:r>
      <w:r w:rsidRPr="00DB1670">
        <w:rPr>
          <w:rFonts w:ascii="Tahoma" w:eastAsia="Times New Roman" w:hAnsi="Tahoma" w:cs="Tahoma"/>
          <w:i/>
          <w:lang w:eastAsia="pl-PL"/>
        </w:rPr>
        <w:t>istnieje obowiązek wyznaczenia inspektora ochrony danych osobowych.</w:t>
      </w:r>
    </w:p>
    <w:p w14:paraId="081540C8" w14:textId="77777777" w:rsidR="004C245F" w:rsidRPr="00DB1670" w:rsidRDefault="004C245F" w:rsidP="009B7269">
      <w:pPr>
        <w:pStyle w:val="Akapitzlist"/>
        <w:spacing w:line="360" w:lineRule="auto"/>
        <w:ind w:left="426"/>
        <w:jc w:val="both"/>
        <w:rPr>
          <w:rFonts w:ascii="Tahoma" w:hAnsi="Tahoma" w:cs="Tahoma"/>
          <w:i/>
        </w:rPr>
      </w:pPr>
      <w:r w:rsidRPr="00DB1670">
        <w:rPr>
          <w:rFonts w:ascii="Tahoma" w:hAnsi="Tahoma" w:cs="Tahoma"/>
          <w:b/>
          <w:i/>
          <w:vertAlign w:val="superscript"/>
        </w:rPr>
        <w:t xml:space="preserve">** </w:t>
      </w:r>
      <w:r w:rsidRPr="00DB1670">
        <w:rPr>
          <w:rFonts w:ascii="Tahoma" w:hAnsi="Tahoma" w:cs="Tahoma"/>
          <w:b/>
          <w:i/>
        </w:rPr>
        <w:t>Wyjaśnienie:</w:t>
      </w:r>
      <w:r w:rsidRPr="00DB1670">
        <w:rPr>
          <w:rFonts w:ascii="Tahoma" w:hAnsi="Tahoma" w:cs="Tahoma"/>
          <w:i/>
        </w:rPr>
        <w:t xml:space="preserve"> skorzystanie z prawa do sprostowania nie może skutkować zmianą wyniku postępowania</w:t>
      </w:r>
      <w:r w:rsidRPr="00DB1670">
        <w:rPr>
          <w:rFonts w:ascii="Tahoma" w:hAnsi="Tahoma" w:cs="Tahoma"/>
          <w:i/>
        </w:rPr>
        <w:br/>
        <w:t xml:space="preserve">o udzielenie zamówienia publicznego ani zmianą postanowień umowy w zakresie niezgodnym z ustawą </w:t>
      </w:r>
      <w:proofErr w:type="spellStart"/>
      <w:r w:rsidRPr="00DB1670">
        <w:rPr>
          <w:rFonts w:ascii="Tahoma" w:hAnsi="Tahoma" w:cs="Tahoma"/>
          <w:i/>
        </w:rPr>
        <w:t>Pzp</w:t>
      </w:r>
      <w:proofErr w:type="spellEnd"/>
      <w:r w:rsidRPr="00DB1670">
        <w:rPr>
          <w:rFonts w:ascii="Tahoma" w:hAnsi="Tahoma" w:cs="Tahoma"/>
          <w:i/>
        </w:rPr>
        <w:t xml:space="preserve"> oraz nie może naruszać integralności protokołu oraz jego załączników.</w:t>
      </w:r>
    </w:p>
    <w:p w14:paraId="3262E9CF" w14:textId="77777777" w:rsidR="004C245F" w:rsidRPr="00DB1670" w:rsidRDefault="004C245F" w:rsidP="009B7269">
      <w:pPr>
        <w:pStyle w:val="Akapitzlist"/>
        <w:spacing w:line="360" w:lineRule="auto"/>
        <w:ind w:left="426"/>
        <w:jc w:val="both"/>
        <w:rPr>
          <w:rFonts w:ascii="Tahoma" w:hAnsi="Tahoma" w:cs="Tahoma"/>
          <w:i/>
        </w:rPr>
      </w:pPr>
      <w:r w:rsidRPr="00DB1670">
        <w:rPr>
          <w:rFonts w:ascii="Tahoma" w:hAnsi="Tahoma" w:cs="Tahoma"/>
          <w:b/>
          <w:i/>
          <w:vertAlign w:val="superscript"/>
        </w:rPr>
        <w:t xml:space="preserve">*** </w:t>
      </w:r>
      <w:r w:rsidRPr="00DB1670">
        <w:rPr>
          <w:rFonts w:ascii="Tahoma" w:hAnsi="Tahoma" w:cs="Tahoma"/>
          <w:b/>
          <w:i/>
        </w:rPr>
        <w:t>Wyjaśnienie:</w:t>
      </w:r>
      <w:r w:rsidRPr="00DB1670">
        <w:rPr>
          <w:rFonts w:ascii="Tahoma" w:hAnsi="Tahoma" w:cs="Tahoma"/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A5E15BB" w14:textId="5D11DC01" w:rsidR="00D01AF0" w:rsidRPr="00DB1670" w:rsidRDefault="00D01AF0" w:rsidP="009B7269">
      <w:pPr>
        <w:widowControl w:val="0"/>
        <w:numPr>
          <w:ilvl w:val="0"/>
          <w:numId w:val="32"/>
        </w:numPr>
        <w:spacing w:after="0" w:line="360" w:lineRule="auto"/>
        <w:ind w:hanging="29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>Postanowienia końcowe.</w:t>
      </w:r>
    </w:p>
    <w:p w14:paraId="267461D4" w14:textId="77777777" w:rsidR="00D01AF0" w:rsidRPr="00DB1670" w:rsidRDefault="00D01AF0" w:rsidP="009B7269">
      <w:pPr>
        <w:widowControl w:val="0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Część II SWZ stanowi projekt umowy, która zostanie zawarta z Wykonawcą, </w:t>
      </w:r>
      <w:proofErr w:type="gramStart"/>
      <w:r w:rsidRPr="00DB1670">
        <w:rPr>
          <w:rFonts w:ascii="Tahoma" w:eastAsia="Times New Roman" w:hAnsi="Tahoma" w:cs="Tahoma"/>
          <w:lang w:eastAsia="ar-SA"/>
        </w:rPr>
        <w:t>którego  oferta</w:t>
      </w:r>
      <w:proofErr w:type="gramEnd"/>
      <w:r w:rsidRPr="00DB1670">
        <w:rPr>
          <w:rFonts w:ascii="Tahoma" w:eastAsia="Times New Roman" w:hAnsi="Tahoma" w:cs="Tahoma"/>
          <w:lang w:eastAsia="ar-SA"/>
        </w:rPr>
        <w:t xml:space="preserve"> zostanie uznana za najkorzystniejszą.</w:t>
      </w:r>
    </w:p>
    <w:p w14:paraId="59D9D303" w14:textId="77777777" w:rsidR="00D01AF0" w:rsidRPr="00DB1670" w:rsidRDefault="00D01AF0" w:rsidP="009B7269">
      <w:pPr>
        <w:widowControl w:val="0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Zamawiający zawiera umowę, z uwzględnieniem art. 577, w terminie nie krótszym niż 5 dni od dnia przesłania zawiadomienia o wyborze najkorzystniejszej oferty, jeżeli zawiadomienie to zostało przesłane przy użyciu środków komunikacji elektronicznych.</w:t>
      </w:r>
    </w:p>
    <w:p w14:paraId="1481017E" w14:textId="77777777" w:rsidR="00D01AF0" w:rsidRPr="00DB1670" w:rsidRDefault="00D01AF0" w:rsidP="009B7269">
      <w:pPr>
        <w:widowControl w:val="0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Zamawiający może zawrzeć umowę przed upływem terminu, o którym mowa </w:t>
      </w:r>
      <w:r w:rsidRPr="00DB1670">
        <w:rPr>
          <w:rFonts w:ascii="Tahoma" w:eastAsia="Times New Roman" w:hAnsi="Tahoma" w:cs="Tahoma"/>
          <w:lang w:eastAsia="ar-SA"/>
        </w:rPr>
        <w:br/>
        <w:t>w pkt. 2, w przypadku, gdy do przetargu złożono tylko jedną ofertę.</w:t>
      </w:r>
    </w:p>
    <w:p w14:paraId="34230BBA" w14:textId="77777777" w:rsidR="00D01AF0" w:rsidRPr="00DB1670" w:rsidRDefault="00D01AF0" w:rsidP="009B7269">
      <w:pPr>
        <w:widowControl w:val="0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Zamawiający nie przewiduje żadnych szczególnych formalności, które powinny zostać dopełnione po zakończeniu postępowania w celu zawarcia umowy.</w:t>
      </w:r>
    </w:p>
    <w:p w14:paraId="3C8038DB" w14:textId="77777777" w:rsidR="009515BB" w:rsidRPr="00DB1670" w:rsidRDefault="009515BB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4D8E6D89" w14:textId="77777777" w:rsidR="009515BB" w:rsidRPr="00DB1670" w:rsidRDefault="009515BB" w:rsidP="009B7269">
      <w:pPr>
        <w:keepNext/>
        <w:widowControl w:val="0"/>
        <w:numPr>
          <w:ilvl w:val="0"/>
          <w:numId w:val="67"/>
        </w:numPr>
        <w:tabs>
          <w:tab w:val="left" w:pos="0"/>
          <w:tab w:val="left" w:pos="1418"/>
        </w:tabs>
        <w:spacing w:after="0" w:line="360" w:lineRule="auto"/>
        <w:ind w:left="360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Program funkcjonalno-użytkowy, stanowiący </w:t>
      </w:r>
      <w:r w:rsidRPr="00DB1670">
        <w:rPr>
          <w:rFonts w:ascii="Tahoma" w:eastAsia="Times New Roman" w:hAnsi="Tahoma" w:cs="Tahoma"/>
          <w:b/>
          <w:lang w:eastAsia="ar-SA"/>
        </w:rPr>
        <w:t xml:space="preserve">część III SWZ; </w:t>
      </w:r>
    </w:p>
    <w:p w14:paraId="6C0D0240" w14:textId="77777777" w:rsidR="009515BB" w:rsidRPr="00DB1670" w:rsidRDefault="009515BB" w:rsidP="009B7269">
      <w:pPr>
        <w:keepNext/>
        <w:widowControl w:val="0"/>
        <w:numPr>
          <w:ilvl w:val="0"/>
          <w:numId w:val="67"/>
        </w:numPr>
        <w:tabs>
          <w:tab w:val="left" w:pos="0"/>
          <w:tab w:val="left" w:pos="1418"/>
        </w:tabs>
        <w:spacing w:after="0" w:line="360" w:lineRule="auto"/>
        <w:ind w:left="283" w:hanging="283"/>
        <w:jc w:val="both"/>
        <w:outlineLvl w:val="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wzór umowy, stanowiący </w:t>
      </w:r>
      <w:r w:rsidRPr="00DB1670">
        <w:rPr>
          <w:rFonts w:ascii="Tahoma" w:eastAsia="Times New Roman" w:hAnsi="Tahoma" w:cs="Tahoma"/>
          <w:b/>
          <w:lang w:eastAsia="ar-SA"/>
        </w:rPr>
        <w:t>część II SWZ;</w:t>
      </w:r>
      <w:r w:rsidRPr="00DB1670">
        <w:rPr>
          <w:rFonts w:ascii="Tahoma" w:eastAsia="Times New Roman" w:hAnsi="Tahoma" w:cs="Tahoma"/>
          <w:lang w:eastAsia="ar-SA"/>
        </w:rPr>
        <w:t xml:space="preserve"> </w:t>
      </w:r>
    </w:p>
    <w:p w14:paraId="33869853" w14:textId="77777777" w:rsidR="009515BB" w:rsidRPr="00DB1670" w:rsidRDefault="009515BB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3F85A6F4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0562A3F4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7ADFE528" w14:textId="77777777" w:rsidR="00D01AF0" w:rsidRPr="00DB1670" w:rsidRDefault="00D01AF0" w:rsidP="009B7269">
      <w:pPr>
        <w:pageBreakBefore/>
        <w:widowControl w:val="0"/>
        <w:spacing w:after="0" w:line="360" w:lineRule="auto"/>
        <w:jc w:val="right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lastRenderedPageBreak/>
        <w:t>ZAŁĄCZNIK NR 1</w:t>
      </w:r>
    </w:p>
    <w:p w14:paraId="7A673640" w14:textId="77777777" w:rsidR="00D01AF0" w:rsidRPr="00DB1670" w:rsidRDefault="00D01AF0" w:rsidP="009B7269">
      <w:pPr>
        <w:widowControl w:val="0"/>
        <w:spacing w:after="0" w:line="360" w:lineRule="auto"/>
        <w:ind w:firstLine="708"/>
        <w:rPr>
          <w:rFonts w:ascii="Tahoma" w:eastAsia="Times New Roman" w:hAnsi="Tahoma" w:cs="Tahoma"/>
          <w:b/>
          <w:lang w:eastAsia="ar-SA"/>
        </w:rPr>
      </w:pPr>
    </w:p>
    <w:p w14:paraId="649925DE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FORMULARZ OFERTOWY</w:t>
      </w:r>
    </w:p>
    <w:p w14:paraId="624E8FC9" w14:textId="77777777" w:rsidR="00D01AF0" w:rsidRPr="00DB1670" w:rsidRDefault="00D01AF0" w:rsidP="009B7269">
      <w:pPr>
        <w:widowControl w:val="0"/>
        <w:spacing w:after="0" w:line="360" w:lineRule="auto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 xml:space="preserve">              </w:t>
      </w:r>
    </w:p>
    <w:p w14:paraId="7AEEFF90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jc w:val="center"/>
        <w:outlineLvl w:val="0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>NAZWA WYKONAWCY</w:t>
      </w:r>
    </w:p>
    <w:p w14:paraId="3DCF2695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jc w:val="center"/>
        <w:outlineLvl w:val="0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 xml:space="preserve"> </w:t>
      </w:r>
    </w:p>
    <w:p w14:paraId="4F07F1ED" w14:textId="77777777" w:rsidR="00D01AF0" w:rsidRPr="00DB1670" w:rsidRDefault="00D01AF0" w:rsidP="009B7269">
      <w:pPr>
        <w:widowControl w:val="0"/>
        <w:tabs>
          <w:tab w:val="left" w:pos="8222"/>
        </w:tabs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                   ...................................................................................................................................</w:t>
      </w:r>
    </w:p>
    <w:p w14:paraId="7ED8FC17" w14:textId="77777777" w:rsidR="00D01AF0" w:rsidRPr="00DB1670" w:rsidRDefault="00D01AF0" w:rsidP="009B7269">
      <w:pPr>
        <w:widowControl w:val="0"/>
        <w:tabs>
          <w:tab w:val="left" w:pos="8222"/>
        </w:tabs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Adres         ...................................................................................................................................</w:t>
      </w:r>
    </w:p>
    <w:p w14:paraId="654C0D3E" w14:textId="77777777" w:rsidR="00D01AF0" w:rsidRPr="00DB1670" w:rsidRDefault="00D01AF0" w:rsidP="009B7269">
      <w:pPr>
        <w:widowControl w:val="0"/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                   ...................................................................................................................................</w:t>
      </w:r>
    </w:p>
    <w:p w14:paraId="31A4EC59" w14:textId="77777777" w:rsidR="00D01AF0" w:rsidRPr="00DB1670" w:rsidRDefault="00D01AF0" w:rsidP="009B7269">
      <w:pPr>
        <w:widowControl w:val="0"/>
        <w:tabs>
          <w:tab w:val="left" w:pos="1134"/>
          <w:tab w:val="left" w:pos="8364"/>
        </w:tabs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NIP            ………………………………………………………………………………………</w:t>
      </w:r>
    </w:p>
    <w:p w14:paraId="1F0BF098" w14:textId="77777777" w:rsidR="00D01AF0" w:rsidRPr="00DB1670" w:rsidRDefault="00D01AF0" w:rsidP="009B7269">
      <w:pPr>
        <w:widowControl w:val="0"/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KRS           ……………………………………………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>.…………………………………..</w:t>
      </w:r>
    </w:p>
    <w:p w14:paraId="2819BE07" w14:textId="77777777" w:rsidR="00D01AF0" w:rsidRPr="00DB1670" w:rsidRDefault="00D01AF0" w:rsidP="009B7269">
      <w:pPr>
        <w:widowControl w:val="0"/>
        <w:tabs>
          <w:tab w:val="left" w:pos="8505"/>
        </w:tabs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Regon        ……............................................................................................................................</w:t>
      </w:r>
    </w:p>
    <w:p w14:paraId="7E9BDEF7" w14:textId="77777777" w:rsidR="00D01AF0" w:rsidRPr="00DB1670" w:rsidRDefault="00D01AF0" w:rsidP="009B7269">
      <w:pPr>
        <w:widowControl w:val="0"/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Nr konta bankowego     ................................................................................................................ </w:t>
      </w:r>
    </w:p>
    <w:p w14:paraId="3CC5B46C" w14:textId="77777777" w:rsidR="00D01AF0" w:rsidRPr="00DB1670" w:rsidRDefault="00D01AF0" w:rsidP="009B7269">
      <w:pPr>
        <w:widowControl w:val="0"/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Nr telefonu …...............................................................................................................................</w:t>
      </w:r>
    </w:p>
    <w:p w14:paraId="07A77578" w14:textId="77777777" w:rsidR="00D01AF0" w:rsidRPr="00DB1670" w:rsidRDefault="00D01AF0" w:rsidP="009B7269">
      <w:pPr>
        <w:widowControl w:val="0"/>
        <w:tabs>
          <w:tab w:val="left" w:pos="7938"/>
          <w:tab w:val="left" w:pos="8364"/>
        </w:tabs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E-mail      ……………..................................................................................................................</w:t>
      </w:r>
    </w:p>
    <w:p w14:paraId="3E523517" w14:textId="77777777" w:rsidR="00D01AF0" w:rsidRPr="00DB1670" w:rsidRDefault="00D01AF0" w:rsidP="009B7269">
      <w:pPr>
        <w:widowControl w:val="0"/>
        <w:tabs>
          <w:tab w:val="left" w:pos="7938"/>
          <w:tab w:val="left" w:pos="8364"/>
        </w:tabs>
        <w:spacing w:after="0" w:line="360" w:lineRule="auto"/>
        <w:rPr>
          <w:rFonts w:ascii="Tahoma" w:eastAsia="Times New Roman" w:hAnsi="Tahoma" w:cs="Tahoma"/>
          <w:lang w:eastAsia="ar-SA"/>
        </w:rPr>
      </w:pPr>
    </w:p>
    <w:p w14:paraId="72CB8B8B" w14:textId="77777777" w:rsidR="00D01AF0" w:rsidRPr="00DB1670" w:rsidRDefault="00D01AF0" w:rsidP="009B7269">
      <w:pPr>
        <w:widowControl w:val="0"/>
        <w:spacing w:after="0" w:line="360" w:lineRule="auto"/>
        <w:ind w:left="5245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>WSPL SPZOZ</w:t>
      </w:r>
    </w:p>
    <w:p w14:paraId="05B54BAF" w14:textId="77777777" w:rsidR="00D01AF0" w:rsidRPr="00DB1670" w:rsidRDefault="00D01AF0" w:rsidP="009B7269">
      <w:pPr>
        <w:widowControl w:val="0"/>
        <w:tabs>
          <w:tab w:val="left" w:pos="5245"/>
        </w:tabs>
        <w:spacing w:after="0" w:line="360" w:lineRule="auto"/>
        <w:rPr>
          <w:rFonts w:ascii="Tahoma" w:eastAsia="Times New Roman" w:hAnsi="Tahoma" w:cs="Tahoma"/>
          <w:b/>
          <w:bCs/>
          <w:lang w:eastAsia="ar-SA"/>
        </w:rPr>
      </w:pPr>
    </w:p>
    <w:p w14:paraId="1725398A" w14:textId="77777777" w:rsidR="00D01AF0" w:rsidRPr="00DB1670" w:rsidRDefault="00D01AF0" w:rsidP="009B7269">
      <w:pPr>
        <w:keepNext/>
        <w:widowControl w:val="0"/>
        <w:tabs>
          <w:tab w:val="left" w:pos="0"/>
        </w:tabs>
        <w:spacing w:after="0" w:line="360" w:lineRule="auto"/>
        <w:jc w:val="center"/>
        <w:outlineLvl w:val="1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>OFERTA</w:t>
      </w:r>
    </w:p>
    <w:p w14:paraId="0A1D291F" w14:textId="418E6193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Nawiązując do ogłoszenia w sprawie składania ofert o udzielenie zamówienia publicznego </w:t>
      </w:r>
      <w:r w:rsidRPr="00DB1670">
        <w:rPr>
          <w:rFonts w:ascii="Tahoma" w:eastAsia="Times New Roman" w:hAnsi="Tahoma" w:cs="Tahoma"/>
          <w:lang w:eastAsia="ar-SA"/>
        </w:rPr>
        <w:br/>
        <w:t xml:space="preserve">w trybie </w:t>
      </w:r>
      <w:r w:rsidR="004C245F" w:rsidRPr="00DB1670">
        <w:rPr>
          <w:rFonts w:ascii="Tahoma" w:eastAsia="Times New Roman" w:hAnsi="Tahoma" w:cs="Tahoma"/>
          <w:lang w:eastAsia="ar-SA"/>
        </w:rPr>
        <w:t>podstawowym:</w:t>
      </w:r>
      <w:r w:rsidRPr="00DB1670">
        <w:rPr>
          <w:rFonts w:ascii="Tahoma" w:eastAsia="Times New Roman" w:hAnsi="Tahoma" w:cs="Tahoma"/>
          <w:b/>
          <w:bCs/>
          <w:lang w:eastAsia="ar-SA"/>
        </w:rPr>
        <w:t xml:space="preserve"> </w:t>
      </w:r>
    </w:p>
    <w:p w14:paraId="1BBF3067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</w:p>
    <w:p w14:paraId="10B0A45B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>Zadanie ……………………………………………………………………. Sprawa nr ………………………...</w:t>
      </w:r>
    </w:p>
    <w:p w14:paraId="639DEEBA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</w:p>
    <w:p w14:paraId="3CDC5433" w14:textId="7CC7C965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 xml:space="preserve">Oferujemy wykonanie przedmiotu zamówienia określonego w SWZ i projekcie </w:t>
      </w:r>
      <w:r w:rsidR="004C245F" w:rsidRPr="00DB1670">
        <w:rPr>
          <w:rFonts w:ascii="Tahoma" w:eastAsia="Times New Roman" w:hAnsi="Tahoma" w:cs="Tahoma"/>
          <w:b/>
          <w:lang w:eastAsia="ar-SA"/>
        </w:rPr>
        <w:t>umowy za</w:t>
      </w:r>
      <w:r w:rsidRPr="00DB1670">
        <w:rPr>
          <w:rFonts w:ascii="Tahoma" w:eastAsia="Times New Roman" w:hAnsi="Tahoma" w:cs="Tahoma"/>
          <w:b/>
          <w:lang w:eastAsia="ar-SA"/>
        </w:rPr>
        <w:t xml:space="preserve"> kwotę wynagrodzenia ryczałtowego za całość przedmiotu </w:t>
      </w:r>
      <w:r w:rsidRPr="00DB1670">
        <w:rPr>
          <w:rFonts w:ascii="Tahoma" w:eastAsia="Times New Roman" w:hAnsi="Tahoma" w:cs="Tahoma"/>
          <w:b/>
          <w:lang w:eastAsia="ar-SA"/>
        </w:rPr>
        <w:lastRenderedPageBreak/>
        <w:t xml:space="preserve">zamówienia brutto ...................................... zł, </w:t>
      </w:r>
    </w:p>
    <w:p w14:paraId="2A68E52E" w14:textId="77777777" w:rsidR="00A21287" w:rsidRPr="00DB1670" w:rsidRDefault="00A21287" w:rsidP="009B7269">
      <w:pPr>
        <w:pStyle w:val="Tekstpodstawowy"/>
        <w:ind w:left="720"/>
        <w:rPr>
          <w:rFonts w:ascii="Tahoma" w:hAnsi="Tahoma" w:cs="Tahoma"/>
          <w:b/>
          <w:sz w:val="22"/>
          <w:u w:val="single"/>
        </w:rPr>
      </w:pPr>
      <w:r w:rsidRPr="00DB1670">
        <w:rPr>
          <w:rFonts w:ascii="Tahoma" w:hAnsi="Tahoma" w:cs="Tahoma"/>
          <w:b/>
          <w:sz w:val="22"/>
          <w:u w:val="single"/>
        </w:rPr>
        <w:t>w tym:</w:t>
      </w:r>
    </w:p>
    <w:p w14:paraId="152CD674" w14:textId="1DC9624D" w:rsidR="00A21287" w:rsidRPr="00DB1670" w:rsidRDefault="00A21287" w:rsidP="009B7269">
      <w:pPr>
        <w:pStyle w:val="Tekstpodstawowy"/>
        <w:ind w:left="360"/>
        <w:rPr>
          <w:rFonts w:ascii="Tahoma" w:hAnsi="Tahoma" w:cs="Tahoma"/>
          <w:sz w:val="22"/>
        </w:rPr>
      </w:pPr>
      <w:r w:rsidRPr="00DB1670">
        <w:rPr>
          <w:rFonts w:ascii="Tahoma" w:hAnsi="Tahoma" w:cs="Tahoma"/>
          <w:sz w:val="22"/>
        </w:rPr>
        <w:t xml:space="preserve">b) za opracowanie dokumentacji projektowej, uzyskanie decyzji umożliwiających rozpoczęcie robót, za przeniesienie majątkowych praw autorskich, upoważnienie do wykonywania praw zależnych, zezwolenie na sporządzanie utworów zależnych, na powierzanie sporządzania utworów zależnych, za rozporządzanie i korzystanie z opracowań, uprawnienia w zakresie osobistych praw autorskich oraz za przeniesienie własności egzemplarzy utworów; w wysokości </w:t>
      </w:r>
      <w:r w:rsidRPr="00DB1670">
        <w:rPr>
          <w:rFonts w:ascii="Tahoma" w:hAnsi="Tahoma" w:cs="Tahoma"/>
          <w:b/>
          <w:bCs/>
          <w:sz w:val="22"/>
        </w:rPr>
        <w:t>brutto</w:t>
      </w:r>
      <w:r w:rsidRPr="00DB1670">
        <w:rPr>
          <w:rFonts w:ascii="Tahoma" w:hAnsi="Tahoma" w:cs="Tahoma"/>
          <w:sz w:val="22"/>
        </w:rPr>
        <w:t xml:space="preserve"> …………</w:t>
      </w:r>
      <w:proofErr w:type="gramStart"/>
      <w:r w:rsidRPr="00DB1670">
        <w:rPr>
          <w:rFonts w:ascii="Tahoma" w:hAnsi="Tahoma" w:cs="Tahoma"/>
          <w:sz w:val="22"/>
        </w:rPr>
        <w:t>…….</w:t>
      </w:r>
      <w:proofErr w:type="gramEnd"/>
      <w:r w:rsidRPr="00DB1670">
        <w:rPr>
          <w:rFonts w:ascii="Tahoma" w:hAnsi="Tahoma" w:cs="Tahoma"/>
          <w:b/>
          <w:sz w:val="22"/>
        </w:rPr>
        <w:t>zł</w:t>
      </w:r>
      <w:r w:rsidR="001F4944" w:rsidRPr="00DB1670">
        <w:rPr>
          <w:rFonts w:ascii="Tahoma" w:hAnsi="Tahoma" w:cs="Tahoma"/>
          <w:b/>
          <w:sz w:val="22"/>
        </w:rPr>
        <w:t>.</w:t>
      </w:r>
    </w:p>
    <w:p w14:paraId="742BD137" w14:textId="77777777" w:rsidR="00A21287" w:rsidRPr="00DB1670" w:rsidRDefault="00A21287" w:rsidP="009B7269">
      <w:pPr>
        <w:pStyle w:val="Tekstpodstawowy"/>
        <w:ind w:left="720"/>
        <w:rPr>
          <w:rFonts w:ascii="Tahoma" w:hAnsi="Tahoma" w:cs="Tahoma"/>
          <w:sz w:val="22"/>
        </w:rPr>
      </w:pPr>
    </w:p>
    <w:p w14:paraId="50062A35" w14:textId="003AD91C" w:rsidR="00A21287" w:rsidRPr="00DB1670" w:rsidRDefault="00A21287" w:rsidP="009B7269">
      <w:pPr>
        <w:pStyle w:val="Tekstpodstawowy"/>
        <w:ind w:left="360"/>
        <w:rPr>
          <w:rFonts w:ascii="Tahoma" w:hAnsi="Tahoma" w:cs="Tahoma"/>
          <w:sz w:val="22"/>
        </w:rPr>
      </w:pPr>
      <w:r w:rsidRPr="00DB1670">
        <w:rPr>
          <w:rFonts w:ascii="Tahoma" w:hAnsi="Tahoma" w:cs="Tahoma"/>
          <w:sz w:val="22"/>
        </w:rPr>
        <w:t xml:space="preserve">c) za wykonanie robót budowlanych wraz z montażem wszelkich niezbędnych </w:t>
      </w:r>
      <w:r w:rsidR="001F4944" w:rsidRPr="00DB1670">
        <w:rPr>
          <w:rFonts w:ascii="Tahoma" w:hAnsi="Tahoma" w:cs="Tahoma"/>
          <w:sz w:val="22"/>
        </w:rPr>
        <w:t>urządzeń i</w:t>
      </w:r>
      <w:r w:rsidRPr="00DB1670">
        <w:rPr>
          <w:rFonts w:ascii="Tahoma" w:hAnsi="Tahoma" w:cs="Tahoma"/>
          <w:sz w:val="22"/>
        </w:rPr>
        <w:t xml:space="preserve"> uzyskanie decyzji umożliwiających </w:t>
      </w:r>
      <w:proofErr w:type="gramStart"/>
      <w:r w:rsidRPr="00DB1670">
        <w:rPr>
          <w:rFonts w:ascii="Tahoma" w:hAnsi="Tahoma" w:cs="Tahoma"/>
          <w:sz w:val="22"/>
        </w:rPr>
        <w:t>eksploatację ,</w:t>
      </w:r>
      <w:proofErr w:type="gramEnd"/>
      <w:r w:rsidRPr="00DB1670">
        <w:rPr>
          <w:rFonts w:ascii="Tahoma" w:hAnsi="Tahoma" w:cs="Tahoma"/>
          <w:sz w:val="22"/>
        </w:rPr>
        <w:t xml:space="preserve"> w wysokości </w:t>
      </w:r>
      <w:r w:rsidRPr="00DB1670">
        <w:rPr>
          <w:rFonts w:ascii="Tahoma" w:hAnsi="Tahoma" w:cs="Tahoma"/>
          <w:b/>
          <w:bCs/>
          <w:sz w:val="22"/>
        </w:rPr>
        <w:t>brutto</w:t>
      </w:r>
      <w:r w:rsidRPr="00DB1670">
        <w:rPr>
          <w:rFonts w:ascii="Tahoma" w:hAnsi="Tahoma" w:cs="Tahoma"/>
          <w:b/>
          <w:sz w:val="22"/>
        </w:rPr>
        <w:t>……………... zł,</w:t>
      </w:r>
      <w:r w:rsidR="001F4944" w:rsidRPr="00DB1670">
        <w:rPr>
          <w:rFonts w:ascii="Tahoma" w:hAnsi="Tahoma" w:cs="Tahoma"/>
          <w:b/>
          <w:sz w:val="22"/>
        </w:rPr>
        <w:t xml:space="preserve"> </w:t>
      </w:r>
      <w:r w:rsidRPr="00DB1670">
        <w:rPr>
          <w:rFonts w:ascii="Tahoma" w:hAnsi="Tahoma" w:cs="Tahoma"/>
          <w:sz w:val="22"/>
        </w:rPr>
        <w:t>ustalone na podstawie tabeli elementów wyceny ryczałtowej stanowiącej załącznik nr 1 do umowy.</w:t>
      </w:r>
    </w:p>
    <w:p w14:paraId="6B970151" w14:textId="77777777" w:rsidR="00D01AF0" w:rsidRPr="00DB1670" w:rsidRDefault="00D01AF0" w:rsidP="009B7269">
      <w:pPr>
        <w:widowControl w:val="0"/>
        <w:spacing w:after="0" w:line="360" w:lineRule="auto"/>
        <w:ind w:left="426"/>
        <w:jc w:val="both"/>
        <w:rPr>
          <w:rFonts w:ascii="Tahoma" w:eastAsia="Times New Roman" w:hAnsi="Tahoma" w:cs="Tahoma"/>
          <w:b/>
          <w:lang w:eastAsia="ar-SA"/>
        </w:rPr>
      </w:pPr>
    </w:p>
    <w:p w14:paraId="78741233" w14:textId="77777777" w:rsidR="001F4944" w:rsidRPr="00DB1670" w:rsidRDefault="001F4944" w:rsidP="009B7269">
      <w:pPr>
        <w:widowControl w:val="0"/>
        <w:spacing w:after="0" w:line="360" w:lineRule="auto"/>
        <w:ind w:left="426"/>
        <w:jc w:val="both"/>
        <w:rPr>
          <w:rFonts w:ascii="Tahoma" w:eastAsia="Times New Roman" w:hAnsi="Tahoma" w:cs="Tahoma"/>
          <w:b/>
          <w:lang w:eastAsia="ar-SA"/>
        </w:rPr>
      </w:pPr>
    </w:p>
    <w:p w14:paraId="1B1A63A2" w14:textId="77777777" w:rsidR="00D01AF0" w:rsidRPr="00DB1670" w:rsidRDefault="00D01AF0" w:rsidP="009B7269">
      <w:pPr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Oferujemy wykonanie przedmiotu zamówienia</w:t>
      </w:r>
      <w:r w:rsidRPr="00DB1670">
        <w:rPr>
          <w:rFonts w:ascii="Tahoma" w:eastAsia="Times New Roman" w:hAnsi="Tahoma" w:cs="Tahoma"/>
          <w:b/>
          <w:bCs/>
          <w:lang w:eastAsia="ar-SA"/>
        </w:rPr>
        <w:t xml:space="preserve"> </w:t>
      </w:r>
      <w:r w:rsidRPr="00DB1670">
        <w:rPr>
          <w:rFonts w:ascii="Tahoma" w:eastAsia="Times New Roman" w:hAnsi="Tahoma" w:cs="Tahoma"/>
          <w:b/>
          <w:lang w:eastAsia="ar-SA"/>
        </w:rPr>
        <w:t>w terminie:</w:t>
      </w:r>
    </w:p>
    <w:p w14:paraId="5E6D0435" w14:textId="08B1B5F4" w:rsidR="00D01AF0" w:rsidRPr="00DB1670" w:rsidRDefault="00D01AF0" w:rsidP="009B7269">
      <w:pPr>
        <w:numPr>
          <w:ilvl w:val="0"/>
          <w:numId w:val="24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 xml:space="preserve">Etap I - dokumentacja projektowo – kosztorysowa wraz z uzyskaniem pozwolenia na </w:t>
      </w:r>
      <w:r w:rsidR="004C245F" w:rsidRPr="00DB1670">
        <w:rPr>
          <w:rFonts w:ascii="Tahoma" w:eastAsia="Times New Roman" w:hAnsi="Tahoma" w:cs="Tahoma"/>
          <w:b/>
          <w:bCs/>
          <w:lang w:eastAsia="ar-SA"/>
        </w:rPr>
        <w:t>budowę -</w:t>
      </w:r>
      <w:r w:rsidRPr="00DB1670">
        <w:rPr>
          <w:rFonts w:ascii="Tahoma" w:eastAsia="Times New Roman" w:hAnsi="Tahoma" w:cs="Tahoma"/>
          <w:b/>
          <w:bCs/>
          <w:lang w:eastAsia="ar-SA"/>
        </w:rPr>
        <w:t xml:space="preserve"> ………</w:t>
      </w:r>
      <w:r w:rsidR="004C245F" w:rsidRPr="00DB1670">
        <w:rPr>
          <w:rFonts w:ascii="Tahoma" w:eastAsia="Times New Roman" w:hAnsi="Tahoma" w:cs="Tahoma"/>
          <w:b/>
          <w:bCs/>
          <w:lang w:eastAsia="ar-SA"/>
        </w:rPr>
        <w:t>……</w:t>
      </w:r>
      <w:r w:rsidRPr="00DB1670">
        <w:rPr>
          <w:rFonts w:ascii="Tahoma" w:eastAsia="Times New Roman" w:hAnsi="Tahoma" w:cs="Tahoma"/>
          <w:b/>
          <w:bCs/>
          <w:lang w:eastAsia="ar-SA"/>
        </w:rPr>
        <w:t xml:space="preserve">. </w:t>
      </w:r>
      <w:bookmarkStart w:id="7" w:name="_Hlk144374078"/>
      <w:r w:rsidRPr="00DB1670">
        <w:rPr>
          <w:rFonts w:ascii="Tahoma" w:eastAsia="Times New Roman" w:hAnsi="Tahoma" w:cs="Tahoma"/>
          <w:b/>
          <w:bCs/>
          <w:lang w:eastAsia="ar-SA"/>
        </w:rPr>
        <w:t>dni kalendarzowych</w:t>
      </w:r>
      <w:bookmarkEnd w:id="7"/>
      <w:r w:rsidRPr="00DB1670">
        <w:rPr>
          <w:rFonts w:ascii="Tahoma" w:eastAsia="Times New Roman" w:hAnsi="Tahoma" w:cs="Tahoma"/>
          <w:b/>
          <w:bCs/>
          <w:lang w:eastAsia="ar-SA"/>
        </w:rPr>
        <w:t>;</w:t>
      </w:r>
    </w:p>
    <w:p w14:paraId="1747549A" w14:textId="77777777" w:rsidR="00D01AF0" w:rsidRPr="00DB1670" w:rsidRDefault="00D01AF0" w:rsidP="009B7269">
      <w:pPr>
        <w:numPr>
          <w:ilvl w:val="0"/>
          <w:numId w:val="24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t xml:space="preserve">Etap II - wykonanie robót budowlano – montażowych wraz z uzyskaniem prawomocnej decyzji o udzielenie pozwolenia na budowę – </w:t>
      </w:r>
      <w:r w:rsidRPr="00DB1670">
        <w:rPr>
          <w:rFonts w:ascii="Tahoma" w:eastAsia="Times New Roman" w:hAnsi="Tahoma" w:cs="Tahoma"/>
          <w:b/>
          <w:bCs/>
          <w:lang w:eastAsia="ar-SA"/>
        </w:rPr>
        <w:br/>
        <w:t>do …………………. dni kalendarzowych</w:t>
      </w:r>
    </w:p>
    <w:p w14:paraId="62328556" w14:textId="77777777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u w:val="single"/>
          <w:lang w:eastAsia="ar-SA"/>
        </w:rPr>
        <w:t>Oświadczenia:</w:t>
      </w:r>
    </w:p>
    <w:p w14:paraId="47322143" w14:textId="249E15FA" w:rsidR="00D01AF0" w:rsidRPr="00DB1670" w:rsidRDefault="00D01AF0" w:rsidP="009B7269">
      <w:pPr>
        <w:widowControl w:val="0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oświadczamy, że uważamy się za związanych niniejszą ofertą</w:t>
      </w:r>
      <w:r w:rsidRPr="00DB1670">
        <w:rPr>
          <w:rFonts w:ascii="Tahoma" w:eastAsia="Times New Roman" w:hAnsi="Tahoma" w:cs="Tahoma"/>
          <w:b/>
          <w:lang w:eastAsia="ar-SA"/>
        </w:rPr>
        <w:t>.</w:t>
      </w:r>
    </w:p>
    <w:p w14:paraId="6932EC31" w14:textId="77777777" w:rsidR="00D01AF0" w:rsidRPr="00DB1670" w:rsidRDefault="00D01AF0" w:rsidP="009B7269">
      <w:pPr>
        <w:widowControl w:val="0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oświadczam, że </w:t>
      </w:r>
      <w:r w:rsidRPr="00DB1670">
        <w:rPr>
          <w:rFonts w:ascii="Tahoma" w:eastAsia="Times New Roman" w:hAnsi="Tahoma" w:cs="Tahoma"/>
          <w:b/>
          <w:lang w:eastAsia="ar-SA"/>
        </w:rPr>
        <w:t>brałem udział w wizji lokalnej</w:t>
      </w:r>
      <w:r w:rsidRPr="00DB1670">
        <w:rPr>
          <w:rFonts w:ascii="Tahoma" w:eastAsia="Times New Roman" w:hAnsi="Tahoma" w:cs="Tahoma"/>
          <w:lang w:eastAsia="ar-SA"/>
        </w:rPr>
        <w:t xml:space="preserve"> </w:t>
      </w:r>
      <w:r w:rsidRPr="00DB1670">
        <w:rPr>
          <w:rFonts w:ascii="Tahoma" w:eastAsia="Times New Roman" w:hAnsi="Tahoma" w:cs="Tahoma"/>
          <w:b/>
          <w:lang w:eastAsia="ar-SA"/>
        </w:rPr>
        <w:t xml:space="preserve">w dniu </w:t>
      </w:r>
      <w:proofErr w:type="gramStart"/>
      <w:r w:rsidRPr="00DB1670">
        <w:rPr>
          <w:rFonts w:ascii="Tahoma" w:eastAsia="Times New Roman" w:hAnsi="Tahoma" w:cs="Tahoma"/>
          <w:b/>
          <w:lang w:eastAsia="ar-SA"/>
        </w:rPr>
        <w:t>…....</w:t>
      </w:r>
      <w:proofErr w:type="gramEnd"/>
      <w:r w:rsidRPr="00DB1670">
        <w:rPr>
          <w:rFonts w:ascii="Tahoma" w:eastAsia="Times New Roman" w:hAnsi="Tahoma" w:cs="Tahoma"/>
          <w:b/>
          <w:lang w:eastAsia="ar-SA"/>
        </w:rPr>
        <w:t>2024 r.</w:t>
      </w:r>
    </w:p>
    <w:p w14:paraId="619C005F" w14:textId="77777777" w:rsidR="00D01AF0" w:rsidRPr="00DB1670" w:rsidRDefault="00D01AF0" w:rsidP="009B7269">
      <w:pPr>
        <w:widowControl w:val="0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oświadczamy, że w cenie naszej oferty zostały uwzględnione wszystkie koszty wykonania zamówienia. </w:t>
      </w:r>
    </w:p>
    <w:p w14:paraId="38C71DEB" w14:textId="77777777" w:rsidR="00D01AF0" w:rsidRPr="00DB1670" w:rsidRDefault="00D01AF0" w:rsidP="009B7269">
      <w:pPr>
        <w:widowControl w:val="0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oświadczamy, że zapoznaliśmy się z SWZ oraz wzorem umowy i przyjmujemy warunki </w:t>
      </w:r>
      <w:r w:rsidRPr="00DB1670">
        <w:rPr>
          <w:rFonts w:ascii="Tahoma" w:eastAsia="Times New Roman" w:hAnsi="Tahoma" w:cs="Tahoma"/>
          <w:lang w:eastAsia="ar-SA"/>
        </w:rPr>
        <w:br/>
        <w:t>w nich zawarte.</w:t>
      </w:r>
    </w:p>
    <w:p w14:paraId="49D39F4E" w14:textId="77777777" w:rsidR="00D01AF0" w:rsidRPr="00DB1670" w:rsidRDefault="00D01AF0" w:rsidP="009B7269">
      <w:pPr>
        <w:widowControl w:val="0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ahoma" w:eastAsia="Times New Roman" w:hAnsi="Tahoma" w:cs="Tahoma"/>
          <w:u w:val="single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oświadczamy, że zapoznaliśmy się i akceptujemy zapisy Regulaminu korzystania </w:t>
      </w:r>
      <w:r w:rsidRPr="00DB1670">
        <w:rPr>
          <w:rFonts w:ascii="Tahoma" w:eastAsia="Times New Roman" w:hAnsi="Tahoma" w:cs="Tahoma"/>
          <w:lang w:eastAsia="ar-SA"/>
        </w:rPr>
        <w:br/>
        <w:t>z Platformy zakupowej;</w:t>
      </w:r>
    </w:p>
    <w:p w14:paraId="5693527E" w14:textId="77777777" w:rsidR="00D01AF0" w:rsidRPr="00DB1670" w:rsidRDefault="00D01AF0" w:rsidP="009B7269">
      <w:pPr>
        <w:widowControl w:val="0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u w:val="single"/>
          <w:lang w:eastAsia="ar-SA"/>
        </w:rPr>
        <w:t>oświadczam, że wypełniłem obowiązki informacyjne przewidziane w art. 13 lub art. 14 RODO</w:t>
      </w:r>
      <w:r w:rsidRPr="00DB1670">
        <w:rPr>
          <w:rFonts w:ascii="Tahoma" w:eastAsia="Times New Roman" w:hAnsi="Tahoma" w:cs="Tahoma"/>
          <w:u w:val="single"/>
          <w:vertAlign w:val="superscript"/>
          <w:lang w:eastAsia="ar-SA"/>
        </w:rPr>
        <w:t xml:space="preserve">1) </w:t>
      </w:r>
      <w:r w:rsidRPr="00DB1670">
        <w:rPr>
          <w:rFonts w:ascii="Tahoma" w:eastAsia="Times New Roman" w:hAnsi="Tahoma" w:cs="Tahoma"/>
          <w:u w:val="single"/>
          <w:lang w:eastAsia="ar-SA"/>
        </w:rPr>
        <w:t>wobec osób fizycznych,</w:t>
      </w:r>
      <w:r w:rsidRPr="00DB1670">
        <w:rPr>
          <w:rFonts w:ascii="Tahoma" w:eastAsia="Times New Roman" w:hAnsi="Tahoma" w:cs="Tahoma"/>
          <w:u w:val="single"/>
          <w:vertAlign w:val="superscript"/>
          <w:lang w:eastAsia="ar-SA"/>
        </w:rPr>
        <w:t xml:space="preserve"> </w:t>
      </w:r>
      <w:r w:rsidRPr="00DB1670">
        <w:rPr>
          <w:rFonts w:ascii="Tahoma" w:eastAsia="Times New Roman" w:hAnsi="Tahoma" w:cs="Tahoma"/>
          <w:u w:val="single"/>
          <w:lang w:eastAsia="ar-SA"/>
        </w:rPr>
        <w:t xml:space="preserve">od których dane osobowe bezpośrednio lub pośrednio pozyskałem w celu ubiegania się o udzielenie zamówienia publicznego w niniejszym </w:t>
      </w:r>
      <w:proofErr w:type="gramStart"/>
      <w:r w:rsidRPr="00DB1670">
        <w:rPr>
          <w:rFonts w:ascii="Tahoma" w:eastAsia="Times New Roman" w:hAnsi="Tahoma" w:cs="Tahoma"/>
          <w:u w:val="single"/>
          <w:lang w:eastAsia="ar-SA"/>
        </w:rPr>
        <w:t>postępowaniu.</w:t>
      </w:r>
      <w:r w:rsidRPr="00DB1670">
        <w:rPr>
          <w:rFonts w:ascii="Tahoma" w:eastAsia="Times New Roman" w:hAnsi="Tahoma" w:cs="Tahoma"/>
          <w:u w:val="single"/>
          <w:vertAlign w:val="superscript"/>
          <w:lang w:eastAsia="ar-SA"/>
        </w:rPr>
        <w:t>*</w:t>
      </w:r>
      <w:proofErr w:type="gramEnd"/>
    </w:p>
    <w:p w14:paraId="6CD09FD6" w14:textId="77777777" w:rsidR="00D01AF0" w:rsidRPr="00DB1670" w:rsidRDefault="00D01AF0" w:rsidP="009B7269">
      <w:pPr>
        <w:widowControl w:val="0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lastRenderedPageBreak/>
        <w:t xml:space="preserve">Oświadczamy, że w myśl ustawy o swobodzie działalności gospodarczej z dnia </w:t>
      </w:r>
      <w:r w:rsidRPr="00DB1670">
        <w:rPr>
          <w:rFonts w:ascii="Tahoma" w:eastAsia="Times New Roman" w:hAnsi="Tahoma" w:cs="Tahoma"/>
          <w:lang w:eastAsia="ar-SA"/>
        </w:rPr>
        <w:br/>
        <w:t>2 lipca 2004 r, jestem przedsiębiorcą*:</w:t>
      </w:r>
    </w:p>
    <w:p w14:paraId="1A90BC72" w14:textId="77777777" w:rsidR="00D01AF0" w:rsidRPr="00DB1670" w:rsidRDefault="00D01AF0" w:rsidP="009B7269">
      <w:pPr>
        <w:widowControl w:val="0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mikro</w:t>
      </w:r>
    </w:p>
    <w:p w14:paraId="3D9A23E0" w14:textId="77777777" w:rsidR="00D01AF0" w:rsidRPr="00DB1670" w:rsidRDefault="00D01AF0" w:rsidP="009B7269">
      <w:pPr>
        <w:widowControl w:val="0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małym</w:t>
      </w:r>
    </w:p>
    <w:p w14:paraId="5D5F26A2" w14:textId="77777777" w:rsidR="00D01AF0" w:rsidRPr="00DB1670" w:rsidRDefault="00D01AF0" w:rsidP="009B7269">
      <w:pPr>
        <w:widowControl w:val="0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średnim</w:t>
      </w:r>
    </w:p>
    <w:p w14:paraId="265A0206" w14:textId="77777777" w:rsidR="00D01AF0" w:rsidRPr="00DB1670" w:rsidRDefault="00D01AF0" w:rsidP="009B7269">
      <w:pPr>
        <w:widowControl w:val="0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dużym</w:t>
      </w:r>
    </w:p>
    <w:p w14:paraId="660C6C9B" w14:textId="77777777" w:rsidR="00D01AF0" w:rsidRPr="00DB1670" w:rsidRDefault="00D01AF0" w:rsidP="009B7269">
      <w:pPr>
        <w:widowControl w:val="0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jednoosobowa działalność gospodarcza</w:t>
      </w:r>
    </w:p>
    <w:p w14:paraId="05AF5AA4" w14:textId="77777777" w:rsidR="00D01AF0" w:rsidRPr="00DB1670" w:rsidRDefault="00D01AF0" w:rsidP="009B7269">
      <w:pPr>
        <w:widowControl w:val="0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osoba fizyczna nieprowadząca działalności gospodarczej</w:t>
      </w:r>
    </w:p>
    <w:p w14:paraId="3335015F" w14:textId="77777777" w:rsidR="00D01AF0" w:rsidRPr="00DB1670" w:rsidRDefault="00D01AF0" w:rsidP="009B7269">
      <w:pPr>
        <w:widowControl w:val="0"/>
        <w:numPr>
          <w:ilvl w:val="0"/>
          <w:numId w:val="45"/>
        </w:numPr>
        <w:spacing w:after="0" w:line="360" w:lineRule="auto"/>
        <w:ind w:left="993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inny rodzaj</w:t>
      </w:r>
    </w:p>
    <w:p w14:paraId="13827168" w14:textId="77777777" w:rsidR="00D01AF0" w:rsidRPr="00DB1670" w:rsidRDefault="00D01AF0" w:rsidP="009B7269">
      <w:pPr>
        <w:widowControl w:val="0"/>
        <w:spacing w:after="0" w:line="360" w:lineRule="auto"/>
        <w:ind w:firstLine="708"/>
        <w:jc w:val="both"/>
        <w:rPr>
          <w:rFonts w:ascii="Tahoma" w:eastAsia="Times New Roman" w:hAnsi="Tahoma" w:cs="Tahoma"/>
          <w:u w:val="single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*właściwe zaznaczyć</w:t>
      </w:r>
    </w:p>
    <w:p w14:paraId="0E4558BC" w14:textId="77777777" w:rsidR="00D01AF0" w:rsidRPr="00DB1670" w:rsidRDefault="00D01AF0" w:rsidP="009B7269">
      <w:pPr>
        <w:widowControl w:val="0"/>
        <w:spacing w:after="0" w:line="360" w:lineRule="auto"/>
        <w:ind w:left="567"/>
        <w:jc w:val="both"/>
        <w:rPr>
          <w:rFonts w:ascii="Tahoma" w:eastAsia="Times New Roman" w:hAnsi="Tahoma" w:cs="Tahoma"/>
          <w:u w:val="single"/>
          <w:lang w:eastAsia="ar-SA"/>
        </w:rPr>
      </w:pPr>
    </w:p>
    <w:p w14:paraId="1569CF62" w14:textId="77777777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Wadium w kwocie ………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>.… PLN (</w:t>
      </w:r>
      <w:proofErr w:type="gramStart"/>
      <w:r w:rsidRPr="00DB1670">
        <w:rPr>
          <w:rFonts w:ascii="Tahoma" w:eastAsia="Times New Roman" w:hAnsi="Tahoma" w:cs="Tahoma"/>
          <w:lang w:eastAsia="ar-SA"/>
        </w:rPr>
        <w:t>słownie:…</w:t>
      </w:r>
      <w:proofErr w:type="gramEnd"/>
      <w:r w:rsidRPr="00DB1670">
        <w:rPr>
          <w:rFonts w:ascii="Tahoma" w:eastAsia="Times New Roman" w:hAnsi="Tahoma" w:cs="Tahoma"/>
          <w:lang w:eastAsia="ar-SA"/>
        </w:rPr>
        <w:t>…….…………………..……………..)  zostało wniesione w dniu ........................... w formie……………………...…………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>…</w:t>
      </w:r>
    </w:p>
    <w:p w14:paraId="1745A717" w14:textId="77777777" w:rsidR="00D01AF0" w:rsidRPr="00DB1670" w:rsidRDefault="00D01AF0" w:rsidP="009B7269">
      <w:pPr>
        <w:widowControl w:val="0"/>
        <w:spacing w:after="0" w:line="360" w:lineRule="auto"/>
        <w:ind w:left="709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prosimy o zwrot wadium (wniesionego w pieniądzu) na zasadach określonych</w:t>
      </w:r>
      <w:r w:rsidRPr="00DB1670">
        <w:rPr>
          <w:rFonts w:ascii="Tahoma" w:eastAsia="Times New Roman" w:hAnsi="Tahoma" w:cs="Tahoma"/>
          <w:lang w:eastAsia="ar-SA"/>
        </w:rPr>
        <w:br/>
        <w:t xml:space="preserve"> w art. 98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, na następujący rachunek 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>.…………..……………………..……</w:t>
      </w:r>
    </w:p>
    <w:p w14:paraId="6627D194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20A00BC2" w14:textId="77777777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Adres poczty elektronicznej Wykonawcy, e-mail: ………………………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 xml:space="preserve">.,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t>niezbędny</w:t>
      </w:r>
      <w:r w:rsidRPr="00DB1670">
        <w:rPr>
          <w:rFonts w:ascii="Tahoma" w:eastAsia="Times New Roman" w:hAnsi="Tahoma" w:cs="Tahoma"/>
          <w:lang w:eastAsia="ar-SA"/>
        </w:rPr>
        <w:t xml:space="preserve"> do komunikacji z Zamawiającym.</w:t>
      </w:r>
    </w:p>
    <w:p w14:paraId="36EFE805" w14:textId="77777777" w:rsidR="00D01AF0" w:rsidRPr="00DB1670" w:rsidRDefault="00D01AF0" w:rsidP="009B7269">
      <w:pPr>
        <w:widowControl w:val="0"/>
        <w:spacing w:after="0" w:line="360" w:lineRule="auto"/>
        <w:ind w:hanging="426"/>
        <w:jc w:val="both"/>
        <w:rPr>
          <w:rFonts w:ascii="Tahoma" w:eastAsia="Times New Roman" w:hAnsi="Tahoma" w:cs="Tahoma"/>
          <w:lang w:eastAsia="ar-SA"/>
        </w:rPr>
      </w:pPr>
    </w:p>
    <w:p w14:paraId="2CA4D9CA" w14:textId="77777777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u w:val="single"/>
          <w:lang w:eastAsia="ar-SA"/>
        </w:rPr>
        <w:t>Zobowiązanie w przypadku przyznania zamówienia:</w:t>
      </w:r>
    </w:p>
    <w:p w14:paraId="4B43E948" w14:textId="77777777" w:rsidR="00D01AF0" w:rsidRPr="00DB1670" w:rsidRDefault="00D01AF0" w:rsidP="009B7269">
      <w:pPr>
        <w:widowControl w:val="0"/>
        <w:numPr>
          <w:ilvl w:val="0"/>
          <w:numId w:val="20"/>
        </w:numPr>
        <w:spacing w:after="0" w:line="360" w:lineRule="auto"/>
        <w:ind w:left="1134" w:hanging="426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Zobowiązuje się do zawarcia umowy w miejscu i terminie wyznaczonym przez Zamawiającego;</w:t>
      </w:r>
    </w:p>
    <w:p w14:paraId="07595344" w14:textId="77777777" w:rsidR="00D01AF0" w:rsidRPr="00DB1670" w:rsidRDefault="00D01AF0" w:rsidP="009B7269">
      <w:pPr>
        <w:widowControl w:val="0"/>
        <w:numPr>
          <w:ilvl w:val="0"/>
          <w:numId w:val="20"/>
        </w:numPr>
        <w:spacing w:after="0" w:line="360" w:lineRule="auto"/>
        <w:ind w:left="1134" w:hanging="426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Zobowiązuję się do wniesienia najpóźniej w dniu zawarcia umowy zabezpieczenia należytego wykonania umowy w wysokości 5 % ceny ofertowej brutto;</w:t>
      </w:r>
    </w:p>
    <w:p w14:paraId="08DBFE98" w14:textId="77777777" w:rsidR="00D01AF0" w:rsidRPr="00DB1670" w:rsidRDefault="00D01AF0" w:rsidP="009B7269">
      <w:pPr>
        <w:widowControl w:val="0"/>
        <w:numPr>
          <w:ilvl w:val="0"/>
          <w:numId w:val="20"/>
        </w:numPr>
        <w:spacing w:after="0" w:line="360" w:lineRule="auto"/>
        <w:ind w:left="1134" w:hanging="426"/>
        <w:jc w:val="both"/>
        <w:rPr>
          <w:rFonts w:ascii="Tahoma" w:eastAsia="Times New Roman" w:hAnsi="Tahoma" w:cs="Tahoma"/>
          <w:u w:val="single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Osobą upoważnioną do kontaktów z zamawiającym w sprawach dotyczących realizacji umowy jest ……………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>…………., e-mail ………..………………, tel. / ………………………… .</w:t>
      </w:r>
    </w:p>
    <w:p w14:paraId="7AC2CB1B" w14:textId="77777777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u w:val="single"/>
          <w:lang w:eastAsia="ar-SA"/>
        </w:rPr>
        <w:t>Podwykonawcy:</w:t>
      </w:r>
    </w:p>
    <w:p w14:paraId="1DF6CC5D" w14:textId="77777777" w:rsidR="00D01AF0" w:rsidRPr="00DB1670" w:rsidRDefault="00D01AF0" w:rsidP="009B7269">
      <w:pPr>
        <w:widowControl w:val="0"/>
        <w:spacing w:after="0" w:line="360" w:lineRule="auto"/>
        <w:ind w:left="426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Podwykonawcom </w:t>
      </w:r>
      <w:r w:rsidRPr="00DB1670">
        <w:rPr>
          <w:rFonts w:ascii="Tahoma" w:eastAsia="Times New Roman" w:hAnsi="Tahoma" w:cs="Tahoma"/>
          <w:b/>
          <w:lang w:eastAsia="ar-SA"/>
        </w:rPr>
        <w:t xml:space="preserve">zamierzam </w:t>
      </w:r>
      <w:r w:rsidRPr="00DB1670">
        <w:rPr>
          <w:rFonts w:ascii="Tahoma" w:eastAsia="Times New Roman" w:hAnsi="Tahoma" w:cs="Tahoma"/>
          <w:lang w:eastAsia="ar-SA"/>
        </w:rPr>
        <w:t xml:space="preserve">powierzyć poniższe części zamówienia/niniejsze zamówienie </w:t>
      </w:r>
      <w:r w:rsidRPr="00DB1670">
        <w:rPr>
          <w:rFonts w:ascii="Tahoma" w:eastAsia="Times New Roman" w:hAnsi="Tahoma" w:cs="Tahoma"/>
          <w:b/>
          <w:lang w:eastAsia="ar-SA"/>
        </w:rPr>
        <w:t>będę realizował bez udziału</w:t>
      </w:r>
      <w:r w:rsidRPr="00DB1670">
        <w:rPr>
          <w:rFonts w:ascii="Tahoma" w:eastAsia="Times New Roman" w:hAnsi="Tahoma" w:cs="Tahoma"/>
          <w:lang w:eastAsia="ar-SA"/>
        </w:rPr>
        <w:t xml:space="preserve"> podwykonawców*:  </w:t>
      </w:r>
    </w:p>
    <w:p w14:paraId="200AC183" w14:textId="77777777" w:rsidR="00D01AF0" w:rsidRPr="00DB1670" w:rsidRDefault="00D01AF0" w:rsidP="009B7269">
      <w:pPr>
        <w:widowControl w:val="0"/>
        <w:spacing w:after="0" w:line="360" w:lineRule="auto"/>
        <w:ind w:left="426" w:firstLine="282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Nazwa podwykonawcy 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>zakres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</w:p>
    <w:p w14:paraId="57AE7B21" w14:textId="77777777" w:rsidR="00D01AF0" w:rsidRPr="00DB1670" w:rsidRDefault="00D01AF0" w:rsidP="009B7269">
      <w:pPr>
        <w:widowControl w:val="0"/>
        <w:numPr>
          <w:ilvl w:val="1"/>
          <w:numId w:val="60"/>
        </w:numPr>
        <w:tabs>
          <w:tab w:val="left" w:pos="747"/>
        </w:tabs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………………………………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>…………………………………</w:t>
      </w:r>
    </w:p>
    <w:p w14:paraId="5BB69833" w14:textId="77777777" w:rsidR="00D01AF0" w:rsidRPr="00DB1670" w:rsidRDefault="00D01AF0" w:rsidP="009B7269">
      <w:pPr>
        <w:widowControl w:val="0"/>
        <w:numPr>
          <w:ilvl w:val="1"/>
          <w:numId w:val="60"/>
        </w:numPr>
        <w:tabs>
          <w:tab w:val="left" w:pos="747"/>
        </w:tabs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………………………………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>…………………………………</w:t>
      </w:r>
    </w:p>
    <w:p w14:paraId="06F9B5FF" w14:textId="77777777" w:rsidR="00D01AF0" w:rsidRPr="00DB1670" w:rsidRDefault="00D01AF0" w:rsidP="009B7269">
      <w:pPr>
        <w:widowControl w:val="0"/>
        <w:numPr>
          <w:ilvl w:val="1"/>
          <w:numId w:val="60"/>
        </w:numPr>
        <w:tabs>
          <w:tab w:val="left" w:pos="747"/>
        </w:tabs>
        <w:spacing w:after="0" w:line="360" w:lineRule="auto"/>
        <w:ind w:left="113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lastRenderedPageBreak/>
        <w:t>………………………………</w:t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</w:r>
      <w:r w:rsidRPr="00DB1670">
        <w:rPr>
          <w:rFonts w:ascii="Tahoma" w:eastAsia="Times New Roman" w:hAnsi="Tahoma" w:cs="Tahoma"/>
          <w:lang w:eastAsia="ar-SA"/>
        </w:rPr>
        <w:tab/>
        <w:t>…………………………………</w:t>
      </w:r>
    </w:p>
    <w:p w14:paraId="34C7A678" w14:textId="77777777" w:rsidR="00D01AF0" w:rsidRPr="00DB1670" w:rsidRDefault="00D01AF0" w:rsidP="009B7269">
      <w:pPr>
        <w:widowControl w:val="0"/>
        <w:tabs>
          <w:tab w:val="left" w:pos="747"/>
        </w:tabs>
        <w:spacing w:after="0" w:line="360" w:lineRule="auto"/>
        <w:ind w:left="1134" w:hanging="284"/>
        <w:jc w:val="both"/>
        <w:rPr>
          <w:rFonts w:ascii="Tahoma" w:eastAsia="Times New Roman" w:hAnsi="Tahoma" w:cs="Tahoma"/>
          <w:lang w:eastAsia="ar-SA"/>
        </w:rPr>
      </w:pPr>
    </w:p>
    <w:p w14:paraId="6A4A1139" w14:textId="77777777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u w:val="single"/>
          <w:lang w:eastAsia="ar-SA"/>
        </w:rPr>
        <w:t>Spis treści:</w:t>
      </w:r>
    </w:p>
    <w:p w14:paraId="3683AA6C" w14:textId="77777777" w:rsidR="00D01AF0" w:rsidRPr="00DB1670" w:rsidRDefault="00D01AF0" w:rsidP="009B7269">
      <w:pPr>
        <w:widowControl w:val="0"/>
        <w:spacing w:after="0" w:line="360" w:lineRule="auto"/>
        <w:ind w:left="709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1)………………………………………………………….</w:t>
      </w:r>
    </w:p>
    <w:p w14:paraId="742DCE98" w14:textId="77777777" w:rsidR="00D01AF0" w:rsidRPr="00DB1670" w:rsidRDefault="00D01AF0" w:rsidP="009B7269">
      <w:pPr>
        <w:widowControl w:val="0"/>
        <w:spacing w:after="0" w:line="360" w:lineRule="auto"/>
        <w:ind w:left="709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2)………………………………………………………….</w:t>
      </w:r>
    </w:p>
    <w:p w14:paraId="1C5B8380" w14:textId="77777777" w:rsidR="00D01AF0" w:rsidRPr="00DB1670" w:rsidRDefault="00D01AF0" w:rsidP="009B7269">
      <w:pPr>
        <w:widowControl w:val="0"/>
        <w:spacing w:after="0" w:line="360" w:lineRule="auto"/>
        <w:ind w:left="709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3)…………………………………………………………</w:t>
      </w:r>
    </w:p>
    <w:p w14:paraId="7DD076B9" w14:textId="77777777" w:rsidR="00D01AF0" w:rsidRPr="00DB1670" w:rsidRDefault="00D01AF0" w:rsidP="009B7269">
      <w:pPr>
        <w:widowControl w:val="0"/>
        <w:spacing w:after="0" w:line="360" w:lineRule="auto"/>
        <w:ind w:left="709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4)…………………………………………………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>.</w:t>
      </w:r>
    </w:p>
    <w:p w14:paraId="4167A45F" w14:textId="77777777" w:rsidR="00D01AF0" w:rsidRPr="00DB1670" w:rsidRDefault="00D01AF0" w:rsidP="009B7269">
      <w:pPr>
        <w:widowControl w:val="0"/>
        <w:tabs>
          <w:tab w:val="left" w:pos="9781"/>
        </w:tabs>
        <w:spacing w:after="0" w:line="360" w:lineRule="auto"/>
        <w:ind w:left="709" w:right="139"/>
        <w:rPr>
          <w:rFonts w:ascii="Tahoma" w:eastAsia="Times New Roman" w:hAnsi="Tahoma" w:cs="Tahoma"/>
          <w:lang w:eastAsia="ar-SA"/>
        </w:rPr>
      </w:pPr>
    </w:p>
    <w:p w14:paraId="4019B271" w14:textId="77777777" w:rsidR="00D01AF0" w:rsidRPr="00DB1670" w:rsidRDefault="00D01AF0" w:rsidP="009B7269">
      <w:pPr>
        <w:widowControl w:val="0"/>
        <w:numPr>
          <w:ilvl w:val="0"/>
          <w:numId w:val="46"/>
        </w:numPr>
        <w:spacing w:after="0" w:line="360" w:lineRule="auto"/>
        <w:ind w:right="-3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u w:val="single"/>
          <w:lang w:eastAsia="ar-SA"/>
        </w:rPr>
        <w:t>Tajemnica przedsiębiorstwa:</w:t>
      </w:r>
    </w:p>
    <w:p w14:paraId="34DF8267" w14:textId="5FBDE478" w:rsidR="00D01AF0" w:rsidRPr="00DB1670" w:rsidRDefault="00D01AF0" w:rsidP="009B7269">
      <w:pPr>
        <w:widowControl w:val="0"/>
        <w:tabs>
          <w:tab w:val="left" w:pos="9781"/>
        </w:tabs>
        <w:spacing w:after="0" w:line="360" w:lineRule="auto"/>
        <w:ind w:left="426" w:right="139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Niniejszym informuję, że niżej wymienione dokumenty stanowią tajemnicę przedsiębiorstwa w rozumieniu przepisów ustawy z dnia 16 kwietnia 1993r. </w:t>
      </w:r>
      <w:r w:rsidRPr="00DB1670">
        <w:rPr>
          <w:rFonts w:ascii="Tahoma" w:eastAsia="Times New Roman" w:hAnsi="Tahoma" w:cs="Tahoma"/>
          <w:lang w:eastAsia="ar-SA"/>
        </w:rPr>
        <w:br/>
        <w:t>o zwalczaniu nieuczciwej konkurencji i zgodnie z art. 11 ust. 4.</w:t>
      </w:r>
    </w:p>
    <w:p w14:paraId="7D9A6BBA" w14:textId="77777777" w:rsidR="00D01AF0" w:rsidRPr="00DB1670" w:rsidRDefault="00D01AF0" w:rsidP="009B7269">
      <w:pPr>
        <w:widowControl w:val="0"/>
        <w:tabs>
          <w:tab w:val="left" w:pos="9781"/>
        </w:tabs>
        <w:spacing w:after="0" w:line="360" w:lineRule="auto"/>
        <w:ind w:left="426" w:right="139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………………………………………………………………………………………………</w:t>
      </w:r>
    </w:p>
    <w:p w14:paraId="2823B542" w14:textId="77777777" w:rsidR="00D01AF0" w:rsidRPr="00DB1670" w:rsidRDefault="00D01AF0" w:rsidP="009B7269">
      <w:pPr>
        <w:widowControl w:val="0"/>
        <w:tabs>
          <w:tab w:val="left" w:pos="9781"/>
        </w:tabs>
        <w:spacing w:after="0" w:line="360" w:lineRule="auto"/>
        <w:ind w:left="426" w:right="139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………………………………………………………………………………………….......</w:t>
      </w:r>
    </w:p>
    <w:p w14:paraId="7CED7406" w14:textId="77777777" w:rsidR="00D01AF0" w:rsidRPr="00DB1670" w:rsidRDefault="00D01AF0" w:rsidP="009B7269">
      <w:pPr>
        <w:widowControl w:val="0"/>
        <w:tabs>
          <w:tab w:val="left" w:pos="9781"/>
        </w:tabs>
        <w:spacing w:after="0" w:line="360" w:lineRule="auto"/>
        <w:ind w:right="139"/>
        <w:rPr>
          <w:rFonts w:ascii="Tahoma" w:eastAsia="Times New Roman" w:hAnsi="Tahoma" w:cs="Tahoma"/>
          <w:lang w:eastAsia="ar-SA"/>
        </w:rPr>
      </w:pPr>
    </w:p>
    <w:p w14:paraId="3C88FC39" w14:textId="77777777" w:rsidR="00D01AF0" w:rsidRPr="00DB1670" w:rsidRDefault="00D01AF0" w:rsidP="009B7269">
      <w:pPr>
        <w:widowControl w:val="0"/>
        <w:tabs>
          <w:tab w:val="left" w:pos="9781"/>
        </w:tabs>
        <w:spacing w:after="0" w:line="360" w:lineRule="auto"/>
        <w:ind w:right="139"/>
        <w:rPr>
          <w:rFonts w:ascii="Tahoma" w:eastAsia="Times New Roman" w:hAnsi="Tahoma" w:cs="Tahoma"/>
          <w:lang w:eastAsia="ar-SA"/>
        </w:rPr>
      </w:pPr>
    </w:p>
    <w:p w14:paraId="6E40DBDD" w14:textId="77777777" w:rsidR="00D01AF0" w:rsidRPr="00DB1670" w:rsidRDefault="00D01AF0" w:rsidP="009B7269">
      <w:pPr>
        <w:pageBreakBefore/>
        <w:widowControl w:val="0"/>
        <w:spacing w:after="0" w:line="360" w:lineRule="auto"/>
        <w:ind w:left="5103" w:right="-3" w:hanging="4743"/>
        <w:jc w:val="right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lastRenderedPageBreak/>
        <w:t>ZAŁĄCZNIK NR 2</w:t>
      </w:r>
    </w:p>
    <w:p w14:paraId="493FA03A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</w:p>
    <w:p w14:paraId="28F29D20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</w:p>
    <w:p w14:paraId="7E82961C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  <w:u w:val="single"/>
        </w:rPr>
        <w:t>Oświadczenie Wykonawcy</w:t>
      </w:r>
    </w:p>
    <w:p w14:paraId="72C5A6EE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23A1F4EB" w14:textId="77777777" w:rsidR="00D01AF0" w:rsidRPr="00DB1670" w:rsidRDefault="00D01AF0" w:rsidP="009B7269">
      <w:pPr>
        <w:keepNext/>
        <w:widowControl w:val="0"/>
        <w:spacing w:after="0" w:line="360" w:lineRule="auto"/>
        <w:ind w:left="284"/>
        <w:contextualSpacing/>
        <w:jc w:val="center"/>
        <w:rPr>
          <w:rFonts w:ascii="Tahoma" w:eastAsia="Times New Roman" w:hAnsi="Tahoma" w:cs="Tahoma"/>
          <w:bCs/>
          <w:i/>
          <w:lang w:eastAsia="ar-SA"/>
        </w:rPr>
      </w:pPr>
      <w:r w:rsidRPr="00DB1670">
        <w:rPr>
          <w:rFonts w:ascii="Tahoma" w:hAnsi="Tahoma" w:cs="Tahoma"/>
          <w:b/>
        </w:rPr>
        <w:t>Prawo zamówień publicznych</w:t>
      </w:r>
    </w:p>
    <w:p w14:paraId="173DA9F9" w14:textId="77777777" w:rsidR="00D01AF0" w:rsidRPr="00DB1670" w:rsidRDefault="00D01AF0" w:rsidP="009B7269">
      <w:pPr>
        <w:keepNext/>
        <w:widowControl w:val="0"/>
        <w:spacing w:after="0" w:line="360" w:lineRule="auto"/>
        <w:ind w:left="284"/>
        <w:contextualSpacing/>
        <w:jc w:val="center"/>
        <w:rPr>
          <w:rFonts w:ascii="Tahoma" w:eastAsia="Times New Roman" w:hAnsi="Tahoma" w:cs="Tahoma"/>
          <w:bCs/>
          <w:i/>
          <w:lang w:eastAsia="ar-SA"/>
        </w:rPr>
      </w:pPr>
    </w:p>
    <w:p w14:paraId="33AE7DB0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Działając w imieniu ...................................................................................................................</w:t>
      </w:r>
    </w:p>
    <w:p w14:paraId="4818A6AC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..................................................................................................................................................</w:t>
      </w:r>
    </w:p>
    <w:p w14:paraId="74BEF73D" w14:textId="77777777" w:rsidR="00D01AF0" w:rsidRPr="00DB1670" w:rsidRDefault="00D01AF0" w:rsidP="009B7269">
      <w:pPr>
        <w:keepNext/>
        <w:widowControl w:val="0"/>
        <w:spacing w:after="0" w:line="360" w:lineRule="auto"/>
        <w:ind w:left="284"/>
        <w:contextualSpacing/>
        <w:jc w:val="center"/>
        <w:rPr>
          <w:rFonts w:ascii="Tahoma" w:eastAsia="Times New Roman" w:hAnsi="Tahoma" w:cs="Tahoma"/>
          <w:i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/nazwa Wykonawcy/</w:t>
      </w:r>
    </w:p>
    <w:p w14:paraId="5D1FC86F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lang w:eastAsia="ar-SA"/>
        </w:rPr>
      </w:pPr>
    </w:p>
    <w:p w14:paraId="27592C1C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Przystępując do postępowania pn.</w:t>
      </w:r>
      <w:r w:rsidRPr="00DB1670">
        <w:rPr>
          <w:rFonts w:ascii="Tahoma" w:eastAsia="Times New Roman" w:hAnsi="Tahoma" w:cs="Tahoma"/>
          <w:b/>
          <w:lang w:eastAsia="ar-SA"/>
        </w:rPr>
        <w:t xml:space="preserve"> </w:t>
      </w:r>
      <w:r w:rsidRPr="00DB1670">
        <w:rPr>
          <w:rFonts w:ascii="Tahoma" w:hAnsi="Tahoma" w:cs="Tahoma"/>
          <w:b/>
        </w:rPr>
        <w:t>Zadanie ……………………………………………………………………</w:t>
      </w:r>
      <w:proofErr w:type="gramStart"/>
      <w:r w:rsidRPr="00DB1670">
        <w:rPr>
          <w:rFonts w:ascii="Tahoma" w:hAnsi="Tahoma" w:cs="Tahoma"/>
          <w:b/>
        </w:rPr>
        <w:t>...”–</w:t>
      </w:r>
      <w:proofErr w:type="gramEnd"/>
      <w:r w:rsidRPr="00DB1670">
        <w:rPr>
          <w:rFonts w:ascii="Tahoma" w:hAnsi="Tahoma" w:cs="Tahoma"/>
          <w:b/>
        </w:rPr>
        <w:t xml:space="preserve"> zaprojektuj i wybuduj.</w:t>
      </w:r>
      <w:r w:rsidRPr="00DB1670">
        <w:rPr>
          <w:rFonts w:ascii="Tahoma" w:hAnsi="Tahoma" w:cs="Tahoma"/>
          <w:b/>
        </w:rPr>
        <w:br/>
      </w:r>
      <w:r w:rsidRPr="00DB1670">
        <w:rPr>
          <w:rFonts w:ascii="Tahoma" w:eastAsia="Times New Roman" w:hAnsi="Tahoma" w:cs="Tahoma"/>
          <w:lang w:eastAsia="ar-SA"/>
        </w:rPr>
        <w:t>w imieniu reprezentowanego przeze mnie Wykonawcy zamówienia oświadczam, że:</w:t>
      </w:r>
    </w:p>
    <w:p w14:paraId="22FDE339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lang w:eastAsia="ar-SA"/>
        </w:rPr>
      </w:pPr>
    </w:p>
    <w:p w14:paraId="0102CC44" w14:textId="77777777" w:rsidR="00D01AF0" w:rsidRPr="00DB1670" w:rsidRDefault="00D01AF0" w:rsidP="009B7269">
      <w:pPr>
        <w:widowControl w:val="0"/>
        <w:numPr>
          <w:ilvl w:val="0"/>
          <w:numId w:val="66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Nie podlegam wykluczeniu na podstawie art. 108 ust. 1 i art. 109 ust. 1 pkt 4, 5, 7, 8, 9,10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oraz na podstawie art. 7 ust. 1 pkt. 1 – 3 Ustawy z dnia 13 kwietnia 2022 r. </w:t>
      </w:r>
      <w:r w:rsidRPr="00DB1670">
        <w:rPr>
          <w:rFonts w:ascii="Tahoma" w:eastAsia="Times New Roman" w:hAnsi="Tahoma" w:cs="Tahoma"/>
          <w:lang w:eastAsia="ar-SA"/>
        </w:rPr>
        <w:br/>
        <w:t>o szczególnych rozwiązaniach w zakresie przeciwdziałania wspieraniu agresji na Ukrainę oraz służących ochronie bezpieczeństwa narodowego.</w:t>
      </w:r>
    </w:p>
    <w:p w14:paraId="6362F5E9" w14:textId="77777777" w:rsidR="00D01AF0" w:rsidRPr="00DB1670" w:rsidRDefault="00D01AF0" w:rsidP="009B7269">
      <w:pPr>
        <w:widowControl w:val="0"/>
        <w:spacing w:after="0" w:line="360" w:lineRule="auto"/>
        <w:ind w:left="426"/>
        <w:jc w:val="both"/>
        <w:rPr>
          <w:rFonts w:ascii="Tahoma" w:eastAsia="Times New Roman" w:hAnsi="Tahoma" w:cs="Tahoma"/>
          <w:lang w:eastAsia="ar-SA"/>
        </w:rPr>
      </w:pPr>
    </w:p>
    <w:p w14:paraId="6680E819" w14:textId="77777777" w:rsidR="00D01AF0" w:rsidRPr="00DB1670" w:rsidRDefault="00D01AF0" w:rsidP="009B7269">
      <w:pPr>
        <w:widowControl w:val="0"/>
        <w:numPr>
          <w:ilvl w:val="0"/>
          <w:numId w:val="3"/>
        </w:numPr>
        <w:tabs>
          <w:tab w:val="left" w:pos="-360"/>
        </w:tabs>
        <w:spacing w:after="0" w:line="360" w:lineRule="auto"/>
        <w:ind w:left="360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Oświadczam, że zachodzą w stosunku do mnie podstawy wykluczenia z postępowania na podstawie art. …………. Ustawy </w:t>
      </w:r>
      <w:proofErr w:type="spellStart"/>
      <w:r w:rsidRPr="00DB1670">
        <w:rPr>
          <w:rFonts w:ascii="Tahoma" w:eastAsia="Times New Roman" w:hAnsi="Tahoma" w:cs="Tahoma"/>
          <w:lang w:eastAsia="ar-SA"/>
        </w:rPr>
        <w:t>Pzp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</w:t>
      </w:r>
      <w:r w:rsidRPr="00DB1670">
        <w:rPr>
          <w:rFonts w:ascii="Tahoma" w:eastAsia="Times New Roman" w:hAnsi="Tahoma" w:cs="Tahoma"/>
          <w:i/>
          <w:lang w:eastAsia="ar-SA"/>
        </w:rPr>
        <w:t>(podać mającą zastosowanie podstawę wykluczenia spośród wymienionych wyżej podstaw wykluczenia)</w:t>
      </w:r>
      <w:r w:rsidRPr="00DB1670">
        <w:rPr>
          <w:rFonts w:ascii="Tahoma" w:eastAsia="Times New Roman" w:hAnsi="Tahoma" w:cs="Tahoma"/>
          <w:lang w:eastAsia="ar-SA"/>
        </w:rPr>
        <w:t xml:space="preserve">. </w:t>
      </w:r>
    </w:p>
    <w:p w14:paraId="7A55076E" w14:textId="77777777" w:rsidR="00D01AF0" w:rsidRPr="00DB1670" w:rsidRDefault="00D01AF0" w:rsidP="009B7269">
      <w:pPr>
        <w:widowControl w:val="0"/>
        <w:spacing w:after="0" w:line="360" w:lineRule="auto"/>
        <w:ind w:left="720"/>
        <w:contextualSpacing/>
        <w:jc w:val="both"/>
        <w:rPr>
          <w:rFonts w:ascii="Tahoma" w:eastAsia="Times New Roman" w:hAnsi="Tahoma" w:cs="Tahoma"/>
          <w:lang w:eastAsia="ar-SA"/>
        </w:rPr>
      </w:pPr>
    </w:p>
    <w:p w14:paraId="2B0B0CEF" w14:textId="77777777" w:rsidR="00D01AF0" w:rsidRPr="00DB1670" w:rsidRDefault="00D01AF0" w:rsidP="009B7269">
      <w:pPr>
        <w:widowControl w:val="0"/>
        <w:numPr>
          <w:ilvl w:val="0"/>
          <w:numId w:val="3"/>
        </w:numPr>
        <w:tabs>
          <w:tab w:val="left" w:pos="-360"/>
        </w:tabs>
        <w:spacing w:after="0" w:line="360" w:lineRule="auto"/>
        <w:ind w:left="360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Oświadczam, że spełniam warunki udziału w postępowaniu określone przez Zamawiającego </w:t>
      </w:r>
      <w:proofErr w:type="gramStart"/>
      <w:r w:rsidRPr="00DB1670">
        <w:rPr>
          <w:rFonts w:ascii="Tahoma" w:eastAsia="Times New Roman" w:hAnsi="Tahoma" w:cs="Tahoma"/>
          <w:lang w:eastAsia="ar-SA"/>
        </w:rPr>
        <w:t>w  SWZ</w:t>
      </w:r>
      <w:proofErr w:type="gramEnd"/>
      <w:r w:rsidRPr="00DB1670">
        <w:rPr>
          <w:rFonts w:ascii="Tahoma" w:eastAsia="Times New Roman" w:hAnsi="Tahoma" w:cs="Tahoma"/>
          <w:lang w:eastAsia="ar-SA"/>
        </w:rPr>
        <w:t>.</w:t>
      </w:r>
    </w:p>
    <w:p w14:paraId="61FBFDF8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1B4B086F" w14:textId="77777777" w:rsidR="00D01AF0" w:rsidRPr="00DB1670" w:rsidRDefault="00D01AF0" w:rsidP="009B7269">
      <w:pPr>
        <w:widowControl w:val="0"/>
        <w:numPr>
          <w:ilvl w:val="0"/>
          <w:numId w:val="3"/>
        </w:numPr>
        <w:spacing w:after="0" w:line="360" w:lineRule="auto"/>
        <w:ind w:left="360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Oświadczam, że w celu wykazania spełniania warunków udziału </w:t>
      </w:r>
      <w:r w:rsidRPr="00DB1670">
        <w:rPr>
          <w:rFonts w:ascii="Tahoma" w:eastAsia="Times New Roman" w:hAnsi="Tahoma" w:cs="Tahoma"/>
          <w:lang w:eastAsia="ar-SA"/>
        </w:rPr>
        <w:br/>
        <w:t xml:space="preserve">w postępowaniu, określonych przez Zamawiającego w SWZ: </w:t>
      </w:r>
    </w:p>
    <w:p w14:paraId="288F4F09" w14:textId="77777777" w:rsidR="00D01AF0" w:rsidRPr="00DB1670" w:rsidRDefault="00D01AF0" w:rsidP="009B7269">
      <w:pPr>
        <w:widowControl w:val="0"/>
        <w:numPr>
          <w:ilvl w:val="0"/>
          <w:numId w:val="53"/>
        </w:numPr>
        <w:spacing w:after="0" w:line="360" w:lineRule="auto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nie polegam na zasobach innych podmiotów*</w:t>
      </w:r>
    </w:p>
    <w:p w14:paraId="1CD7D567" w14:textId="77777777" w:rsidR="00D01AF0" w:rsidRPr="00DB1670" w:rsidRDefault="00D01AF0" w:rsidP="009B7269">
      <w:pPr>
        <w:widowControl w:val="0"/>
        <w:numPr>
          <w:ilvl w:val="0"/>
          <w:numId w:val="53"/>
        </w:numPr>
        <w:spacing w:after="0" w:line="360" w:lineRule="auto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lastRenderedPageBreak/>
        <w:t>polegam na zasobach następującego/</w:t>
      </w:r>
      <w:proofErr w:type="spellStart"/>
      <w:r w:rsidRPr="00DB1670">
        <w:rPr>
          <w:rFonts w:ascii="Tahoma" w:eastAsia="Times New Roman" w:hAnsi="Tahoma" w:cs="Tahoma"/>
          <w:lang w:eastAsia="ar-SA"/>
        </w:rPr>
        <w:t>ych</w:t>
      </w:r>
      <w:proofErr w:type="spellEnd"/>
      <w:r w:rsidRPr="00DB1670">
        <w:rPr>
          <w:rFonts w:ascii="Tahoma" w:eastAsia="Times New Roman" w:hAnsi="Tahoma" w:cs="Tahoma"/>
          <w:lang w:eastAsia="ar-SA"/>
        </w:rPr>
        <w:t xml:space="preserve"> podmiotu/ów* ………………………. ………………………………………………………………………………………...</w:t>
      </w:r>
    </w:p>
    <w:p w14:paraId="1F228EB0" w14:textId="77777777" w:rsidR="00D01AF0" w:rsidRPr="00DB1670" w:rsidRDefault="00D01AF0" w:rsidP="009B7269">
      <w:pPr>
        <w:widowControl w:val="0"/>
        <w:spacing w:after="0" w:line="360" w:lineRule="auto"/>
        <w:ind w:left="720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w następującym zakresie: ......………………………………………………………………………………</w:t>
      </w:r>
      <w:proofErr w:type="gramStart"/>
      <w:r w:rsidRPr="00DB1670">
        <w:rPr>
          <w:rFonts w:ascii="Tahoma" w:eastAsia="Times New Roman" w:hAnsi="Tahoma" w:cs="Tahoma"/>
          <w:lang w:eastAsia="ar-SA"/>
        </w:rPr>
        <w:t>…….</w:t>
      </w:r>
      <w:proofErr w:type="gramEnd"/>
      <w:r w:rsidRPr="00DB1670">
        <w:rPr>
          <w:rFonts w:ascii="Tahoma" w:eastAsia="Times New Roman" w:hAnsi="Tahoma" w:cs="Tahoma"/>
          <w:lang w:eastAsia="ar-SA"/>
        </w:rPr>
        <w:t>…..…………….………………………………………………………………………………</w:t>
      </w:r>
    </w:p>
    <w:p w14:paraId="0BC8A73E" w14:textId="77777777" w:rsidR="00D01AF0" w:rsidRPr="00DB1670" w:rsidRDefault="00D01AF0" w:rsidP="009B7269">
      <w:pPr>
        <w:widowControl w:val="0"/>
        <w:spacing w:after="0" w:line="360" w:lineRule="auto"/>
        <w:ind w:left="720"/>
        <w:contextualSpacing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 xml:space="preserve">oraz oświadczam, że ww. podmiot/-y spełnia/ją warunek/i w zakresie </w:t>
      </w:r>
      <w:r w:rsidRPr="00DB1670">
        <w:rPr>
          <w:rFonts w:ascii="Tahoma" w:eastAsia="Times New Roman" w:hAnsi="Tahoma" w:cs="Tahoma"/>
          <w:lang w:eastAsia="ar-SA"/>
        </w:rPr>
        <w:br/>
        <w:t xml:space="preserve">w jakim powołuję się na jego/ich zasoby oraz nie podlegają wykluczeniu </w:t>
      </w:r>
      <w:r w:rsidRPr="00DB1670">
        <w:rPr>
          <w:rFonts w:ascii="Tahoma" w:eastAsia="Times New Roman" w:hAnsi="Tahoma" w:cs="Tahoma"/>
          <w:lang w:eastAsia="ar-SA"/>
        </w:rPr>
        <w:br/>
        <w:t>z postępowania o udzielenie zamówienia.</w:t>
      </w:r>
    </w:p>
    <w:p w14:paraId="2BC4BCEF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3590D446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bCs/>
          <w:lang w:eastAsia="ar-SA"/>
        </w:rPr>
        <w:t>*zaznaczyć właściwe</w:t>
      </w:r>
    </w:p>
    <w:p w14:paraId="102C44CB" w14:textId="77777777" w:rsidR="00D01AF0" w:rsidRPr="00DB1670" w:rsidRDefault="00D01AF0" w:rsidP="009B7269">
      <w:pPr>
        <w:pageBreakBefore/>
        <w:widowControl w:val="0"/>
        <w:tabs>
          <w:tab w:val="left" w:pos="3663"/>
        </w:tabs>
        <w:spacing w:line="360" w:lineRule="auto"/>
        <w:jc w:val="right"/>
        <w:rPr>
          <w:rFonts w:ascii="Tahoma" w:eastAsia="Times New Roman" w:hAnsi="Tahoma" w:cs="Tahoma"/>
          <w:b/>
          <w:bCs/>
          <w:u w:val="single"/>
          <w:lang w:eastAsia="ar-SA"/>
        </w:rPr>
      </w:pPr>
      <w:r w:rsidRPr="00DB1670">
        <w:rPr>
          <w:rFonts w:ascii="Tahoma" w:eastAsia="Times New Roman" w:hAnsi="Tahoma" w:cs="Tahoma"/>
          <w:b/>
          <w:bCs/>
          <w:lang w:eastAsia="ar-SA"/>
        </w:rPr>
        <w:lastRenderedPageBreak/>
        <w:t>ZAŁĄCZNIK NR 3</w:t>
      </w:r>
    </w:p>
    <w:p w14:paraId="0D57DE8A" w14:textId="77777777" w:rsidR="00D01AF0" w:rsidRPr="00DB1670" w:rsidRDefault="00D01AF0" w:rsidP="009B7269">
      <w:pPr>
        <w:widowControl w:val="0"/>
        <w:spacing w:after="0" w:line="360" w:lineRule="auto"/>
        <w:rPr>
          <w:rFonts w:ascii="Tahoma" w:eastAsia="Times New Roman" w:hAnsi="Tahoma" w:cs="Tahoma"/>
          <w:b/>
          <w:bCs/>
          <w:u w:val="single"/>
          <w:lang w:eastAsia="ar-SA"/>
        </w:rPr>
      </w:pPr>
    </w:p>
    <w:p w14:paraId="66C9EF1E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b/>
          <w:u w:val="single"/>
          <w:lang w:eastAsia="ar-SA"/>
        </w:rPr>
      </w:pPr>
    </w:p>
    <w:p w14:paraId="6BE73254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b/>
          <w:u w:val="single"/>
          <w:lang w:eastAsia="ar-SA"/>
        </w:rPr>
      </w:pPr>
      <w:r w:rsidRPr="00DB1670">
        <w:rPr>
          <w:rFonts w:ascii="Tahoma" w:eastAsia="Times New Roman" w:hAnsi="Tahoma" w:cs="Tahoma"/>
          <w:b/>
          <w:u w:val="single"/>
          <w:lang w:eastAsia="ar-SA"/>
        </w:rPr>
        <w:t xml:space="preserve">WYKAZ OSÓB SKIEROWANYCH PRZEZ WYKONAWCĘ </w:t>
      </w:r>
      <w:r w:rsidRPr="00DB1670">
        <w:rPr>
          <w:rFonts w:ascii="Tahoma" w:eastAsia="Times New Roman" w:hAnsi="Tahoma" w:cs="Tahoma"/>
          <w:b/>
          <w:u w:val="single"/>
          <w:lang w:eastAsia="ar-SA"/>
        </w:rPr>
        <w:br/>
        <w:t>DO REALIZACJI ZAMÓWIENIA</w:t>
      </w:r>
    </w:p>
    <w:p w14:paraId="1F82B7F4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b/>
          <w:u w:val="single"/>
          <w:lang w:eastAsia="ar-SA"/>
        </w:rPr>
      </w:pPr>
    </w:p>
    <w:p w14:paraId="74D7D3CB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>w postępowaniu o udzielenie zamówienia publicznego pn.:</w:t>
      </w:r>
    </w:p>
    <w:p w14:paraId="16E50FE1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6C9EEB66" w14:textId="77777777" w:rsidR="00D01AF0" w:rsidRPr="00DB1670" w:rsidRDefault="00D01AF0" w:rsidP="009B7269">
      <w:pPr>
        <w:widowControl w:val="0"/>
        <w:tabs>
          <w:tab w:val="left" w:pos="1620"/>
        </w:tabs>
        <w:spacing w:after="0" w:line="360" w:lineRule="auto"/>
        <w:jc w:val="center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>Zadanie …………………………………………………………………………………</w:t>
      </w:r>
      <w:proofErr w:type="gramStart"/>
      <w:r w:rsidRPr="00DB1670">
        <w:rPr>
          <w:rFonts w:ascii="Tahoma" w:hAnsi="Tahoma" w:cs="Tahoma"/>
          <w:b/>
        </w:rPr>
        <w:t>...”–</w:t>
      </w:r>
      <w:proofErr w:type="gramEnd"/>
      <w:r w:rsidRPr="00DB1670">
        <w:rPr>
          <w:rFonts w:ascii="Tahoma" w:hAnsi="Tahoma" w:cs="Tahoma"/>
          <w:b/>
        </w:rPr>
        <w:t xml:space="preserve"> zaprojektuj i wybuduj.</w:t>
      </w:r>
    </w:p>
    <w:p w14:paraId="27B99EE5" w14:textId="77777777" w:rsidR="00D01AF0" w:rsidRPr="00DB1670" w:rsidRDefault="00D01AF0" w:rsidP="009B7269">
      <w:pPr>
        <w:widowControl w:val="0"/>
        <w:tabs>
          <w:tab w:val="left" w:pos="1620"/>
        </w:tabs>
        <w:spacing w:after="0" w:line="360" w:lineRule="auto"/>
        <w:jc w:val="center"/>
        <w:rPr>
          <w:rFonts w:ascii="Tahoma" w:hAnsi="Tahoma" w:cs="Tahoma"/>
          <w:b/>
        </w:rPr>
      </w:pPr>
    </w:p>
    <w:p w14:paraId="12B46E1B" w14:textId="77777777" w:rsidR="00D01AF0" w:rsidRPr="00DB1670" w:rsidRDefault="00D01AF0" w:rsidP="009B7269">
      <w:pPr>
        <w:widowControl w:val="0"/>
        <w:tabs>
          <w:tab w:val="left" w:pos="1620"/>
        </w:tabs>
        <w:spacing w:after="0" w:line="360" w:lineRule="auto"/>
        <w:jc w:val="center"/>
        <w:rPr>
          <w:rFonts w:ascii="Tahoma" w:hAnsi="Tahoma" w:cs="Tahoma"/>
          <w:b/>
        </w:rPr>
      </w:pPr>
    </w:p>
    <w:tbl>
      <w:tblPr>
        <w:tblW w:w="9479" w:type="dxa"/>
        <w:tblInd w:w="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0"/>
        <w:gridCol w:w="3685"/>
        <w:gridCol w:w="2410"/>
        <w:gridCol w:w="1374"/>
      </w:tblGrid>
      <w:tr w:rsidR="00D01AF0" w:rsidRPr="00DB1670" w14:paraId="2A63A83F" w14:textId="77777777" w:rsidTr="004C245F">
        <w:trPr>
          <w:trHeight w:val="207"/>
          <w:tblHeader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14:paraId="2EF0BF53" w14:textId="77777777" w:rsidR="00D01AF0" w:rsidRPr="00DB1670" w:rsidRDefault="00D01AF0" w:rsidP="009B7269">
            <w:pPr>
              <w:keepNext/>
              <w:keepLines/>
              <w:widowControl w:val="0"/>
              <w:tabs>
                <w:tab w:val="left" w:pos="0"/>
              </w:tabs>
              <w:snapToGrid w:val="0"/>
              <w:spacing w:before="200" w:line="360" w:lineRule="auto"/>
              <w:jc w:val="center"/>
              <w:outlineLvl w:val="8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  <w:t xml:space="preserve">Nazwisko </w:t>
            </w:r>
            <w:r w:rsidRPr="00DB1670"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  <w:br/>
              <w:t>i imię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64E8B1DC" w14:textId="77777777" w:rsidR="00D01AF0" w:rsidRPr="00DB1670" w:rsidRDefault="00D01AF0" w:rsidP="009B7269">
            <w:pPr>
              <w:keepNext/>
              <w:keepLines/>
              <w:widowControl w:val="0"/>
              <w:tabs>
                <w:tab w:val="left" w:pos="0"/>
              </w:tabs>
              <w:snapToGrid w:val="0"/>
              <w:spacing w:before="200" w:line="360" w:lineRule="auto"/>
              <w:jc w:val="center"/>
              <w:outlineLvl w:val="8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  <w:t>Rola w realizacji zamówienia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FC358A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center"/>
              <w:rPr>
                <w:rFonts w:ascii="Tahoma" w:eastAsia="Times New Roman" w:hAnsi="Tahoma" w:cs="Tahoma"/>
                <w:i/>
                <w:lang w:eastAsia="pl-PL"/>
              </w:rPr>
            </w:pPr>
            <w:proofErr w:type="gramStart"/>
            <w:r w:rsidRPr="00DB1670">
              <w:rPr>
                <w:rFonts w:ascii="Tahoma" w:eastAsia="Times New Roman" w:hAnsi="Tahoma" w:cs="Tahoma"/>
                <w:i/>
                <w:lang w:eastAsia="pl-PL"/>
              </w:rPr>
              <w:t>Nr  uprawnień</w:t>
            </w:r>
            <w:proofErr w:type="gramEnd"/>
            <w:r w:rsidRPr="00DB1670">
              <w:rPr>
                <w:rFonts w:ascii="Tahoma" w:eastAsia="Times New Roman" w:hAnsi="Tahoma" w:cs="Tahoma"/>
                <w:i/>
                <w:lang w:eastAsia="pl-PL"/>
              </w:rPr>
              <w:t xml:space="preserve"> zawodowych</w:t>
            </w:r>
          </w:p>
          <w:p w14:paraId="5F9EC932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i/>
                <w:lang w:eastAsia="pl-PL"/>
              </w:rPr>
              <w:t>Nr zaświadczenia o przynależności do OIIB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1B551718" w14:textId="12F2C8D5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D01AF0" w:rsidRPr="00DB1670" w14:paraId="15FFDEBA" w14:textId="77777777" w:rsidTr="004C245F">
        <w:trPr>
          <w:trHeight w:val="206"/>
          <w:tblHeader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14:paraId="4C3A3906" w14:textId="77777777" w:rsidR="00D01AF0" w:rsidRPr="00DB1670" w:rsidRDefault="00D01AF0" w:rsidP="009B7269">
            <w:pPr>
              <w:keepNext/>
              <w:keepLines/>
              <w:widowControl w:val="0"/>
              <w:tabs>
                <w:tab w:val="left" w:pos="0"/>
              </w:tabs>
              <w:snapToGrid w:val="0"/>
              <w:spacing w:after="0" w:line="360" w:lineRule="auto"/>
              <w:jc w:val="center"/>
              <w:outlineLvl w:val="8"/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70AA8799" w14:textId="77777777" w:rsidR="00D01AF0" w:rsidRPr="00DB1670" w:rsidRDefault="00D01AF0" w:rsidP="009B7269">
            <w:pPr>
              <w:keepNext/>
              <w:keepLines/>
              <w:widowControl w:val="0"/>
              <w:tabs>
                <w:tab w:val="left" w:pos="0"/>
              </w:tabs>
              <w:snapToGrid w:val="0"/>
              <w:spacing w:after="0" w:line="360" w:lineRule="auto"/>
              <w:jc w:val="center"/>
              <w:outlineLvl w:val="8"/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20F26A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center"/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6000B3D5" w14:textId="070F42D0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D01AF0" w:rsidRPr="00DB1670" w14:paraId="75DFB2BC" w14:textId="77777777" w:rsidTr="004C245F">
        <w:trPr>
          <w:trHeight w:val="63"/>
          <w:tblHeader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14:paraId="14105213" w14:textId="77777777" w:rsidR="00D01AF0" w:rsidRPr="00DB1670" w:rsidRDefault="00D01AF0" w:rsidP="009B7269">
            <w:pPr>
              <w:keepNext/>
              <w:keepLines/>
              <w:widowControl w:val="0"/>
              <w:tabs>
                <w:tab w:val="left" w:pos="0"/>
              </w:tabs>
              <w:snapToGrid w:val="0"/>
              <w:spacing w:after="0" w:line="360" w:lineRule="auto"/>
              <w:jc w:val="center"/>
              <w:outlineLvl w:val="8"/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512967D6" w14:textId="77777777" w:rsidR="00D01AF0" w:rsidRPr="00DB1670" w:rsidRDefault="00D01AF0" w:rsidP="009B7269">
            <w:pPr>
              <w:keepNext/>
              <w:keepLines/>
              <w:widowControl w:val="0"/>
              <w:tabs>
                <w:tab w:val="left" w:pos="0"/>
              </w:tabs>
              <w:snapToGrid w:val="0"/>
              <w:spacing w:after="0" w:line="360" w:lineRule="auto"/>
              <w:jc w:val="center"/>
              <w:outlineLvl w:val="8"/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815AC7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center"/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845C8F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i/>
                <w:iCs/>
                <w:color w:val="404040"/>
                <w:lang w:eastAsia="pl-PL"/>
              </w:rPr>
            </w:pPr>
          </w:p>
        </w:tc>
      </w:tr>
      <w:tr w:rsidR="00D01AF0" w:rsidRPr="00DB1670" w14:paraId="4D321652" w14:textId="77777777" w:rsidTr="004C245F">
        <w:trPr>
          <w:trHeight w:val="264"/>
          <w:tblHeader/>
        </w:trPr>
        <w:tc>
          <w:tcPr>
            <w:tcW w:w="201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1D8DFDE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b/>
                <w:i/>
                <w:lang w:eastAsia="pl-PL"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10E02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b/>
                <w:i/>
                <w:lang w:eastAsia="pl-PL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32BB4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b/>
                <w:i/>
                <w:lang w:eastAsia="pl-PL"/>
              </w:rPr>
              <w:t>3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09572" w14:textId="6F82D836" w:rsidR="00D01AF0" w:rsidRPr="00DB1670" w:rsidRDefault="00D01AF0" w:rsidP="009B7269">
            <w:pPr>
              <w:widowControl w:val="0"/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D01AF0" w:rsidRPr="00DB1670" w14:paraId="70062D22" w14:textId="77777777" w:rsidTr="004C245F">
        <w:trPr>
          <w:trHeight w:val="745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1A94DF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CDEEEC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lang w:eastAsia="pl-PL"/>
              </w:rPr>
              <w:t xml:space="preserve">Osoba z uprawnieniami budowlanymi do projektowania bez ograniczeń w specjalności </w:t>
            </w:r>
            <w:proofErr w:type="spellStart"/>
            <w:r w:rsidRPr="00DB1670">
              <w:rPr>
                <w:rFonts w:ascii="Tahoma" w:eastAsia="Times New Roman" w:hAnsi="Tahoma" w:cs="Tahoma"/>
                <w:b/>
                <w:lang w:eastAsia="pl-PL"/>
              </w:rPr>
              <w:t>konstrukcyjno</w:t>
            </w:r>
            <w:proofErr w:type="spellEnd"/>
            <w:r w:rsidRPr="00DB1670">
              <w:rPr>
                <w:rFonts w:ascii="Tahoma" w:eastAsia="Times New Roman" w:hAnsi="Tahoma" w:cs="Tahoma"/>
                <w:b/>
                <w:lang w:eastAsia="pl-PL"/>
              </w:rPr>
              <w:t xml:space="preserve"> – budowalnej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53D19D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A5A05E" w14:textId="7444B66F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0101FB69" w14:textId="77777777" w:rsidTr="004C245F">
        <w:trPr>
          <w:trHeight w:val="745"/>
        </w:trPr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FE5C46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26CB10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F24A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C890A" w14:textId="0B17AEB2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12C647D4" w14:textId="77777777" w:rsidTr="004C245F">
        <w:trPr>
          <w:trHeight w:val="745"/>
        </w:trPr>
        <w:tc>
          <w:tcPr>
            <w:tcW w:w="201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4169627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18B3A0D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  <w:r w:rsidRPr="00DB1670">
              <w:rPr>
                <w:rFonts w:ascii="Tahoma" w:eastAsia="Times New Roman" w:hAnsi="Tahoma" w:cs="Tahoma"/>
                <w:lang w:eastAsia="ar-SA"/>
              </w:rPr>
              <w:t xml:space="preserve">Osoba z uprawnieniami budowlanymi do projektowania bez ograniczeń w specjalności instalacyjnej w zakresie </w:t>
            </w:r>
            <w:r w:rsidRPr="00DB1670">
              <w:rPr>
                <w:rFonts w:ascii="Tahoma" w:eastAsia="Times New Roman" w:hAnsi="Tahoma" w:cs="Tahoma"/>
                <w:b/>
                <w:lang w:eastAsia="ar-SA"/>
              </w:rPr>
              <w:t>sieci, instalacji i urządzeń elektrycznych i elektroenergetycznych</w:t>
            </w:r>
          </w:p>
          <w:p w14:paraId="453EC888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9FF202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C716E7" w14:textId="2695AB92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4DFC14F9" w14:textId="77777777" w:rsidTr="009400BD">
        <w:trPr>
          <w:trHeight w:val="1242"/>
        </w:trPr>
        <w:tc>
          <w:tcPr>
            <w:tcW w:w="20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BE546C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B9AD38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370C19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F3BF5" w14:textId="56E3CFC3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1DCB8488" w14:textId="77777777" w:rsidTr="004C245F">
        <w:trPr>
          <w:trHeight w:val="382"/>
        </w:trPr>
        <w:tc>
          <w:tcPr>
            <w:tcW w:w="201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ABD6EBF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B58BDE4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79A44E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D984E0" w14:textId="7CA64FDE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57D58CBD" w14:textId="77777777" w:rsidTr="004C245F">
        <w:trPr>
          <w:trHeight w:val="627"/>
        </w:trPr>
        <w:tc>
          <w:tcPr>
            <w:tcW w:w="20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A81253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D3C77C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987E8B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094B3" w14:textId="1352E44C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29C1860C" w14:textId="77777777" w:rsidTr="004C245F">
        <w:trPr>
          <w:trHeight w:val="627"/>
        </w:trPr>
        <w:tc>
          <w:tcPr>
            <w:tcW w:w="201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6851636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AB1F082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  <w:r w:rsidRPr="00DB1670">
              <w:rPr>
                <w:rFonts w:ascii="Tahoma" w:eastAsia="Times New Roman" w:hAnsi="Tahoma" w:cs="Tahoma"/>
                <w:lang w:eastAsia="ar-SA"/>
              </w:rPr>
              <w:t xml:space="preserve">Osoba z uprawnieniami budowlanymi do projektowania bez ograniczeń w specjalności instalacyjnej w zakresie </w:t>
            </w:r>
            <w:r w:rsidRPr="00DB1670">
              <w:rPr>
                <w:rFonts w:ascii="Tahoma" w:eastAsia="Times New Roman" w:hAnsi="Tahoma" w:cs="Tahoma"/>
                <w:b/>
                <w:lang w:eastAsia="ar-SA"/>
              </w:rPr>
              <w:t>sieci, instalacji i urządzeń cieplnych, wentylacyjnych, gazowych, wodociągowych i kanalizacyjnych</w:t>
            </w:r>
          </w:p>
          <w:p w14:paraId="07646B5E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77BB35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C96200" w14:textId="6E0CF9C5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7A109885" w14:textId="77777777" w:rsidTr="004C245F">
        <w:trPr>
          <w:trHeight w:val="627"/>
        </w:trPr>
        <w:tc>
          <w:tcPr>
            <w:tcW w:w="20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40515B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7DBF1D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199812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180A2" w14:textId="02D6E352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71C0EA18" w14:textId="77777777" w:rsidTr="004C245F">
        <w:trPr>
          <w:trHeight w:val="627"/>
        </w:trPr>
        <w:tc>
          <w:tcPr>
            <w:tcW w:w="201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9B82611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8994ED7" w14:textId="07C5F0B6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hAnsi="Tahoma" w:cs="Tahom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7260D4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27F3CE" w14:textId="08DB71DF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2A34774E" w14:textId="77777777" w:rsidTr="004C245F">
        <w:trPr>
          <w:trHeight w:val="627"/>
        </w:trPr>
        <w:tc>
          <w:tcPr>
            <w:tcW w:w="20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E19DC6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6E5C91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E203E3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0599" w14:textId="65AC2A84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5DDD11EB" w14:textId="77777777" w:rsidTr="004C245F">
        <w:trPr>
          <w:trHeight w:val="660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D1B212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F8A1C16" w14:textId="4FB03368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6459C6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b/>
                <w:lang w:eastAsia="pl-PL"/>
              </w:rPr>
            </w:pPr>
          </w:p>
          <w:p w14:paraId="14D4DC58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  <w:p w14:paraId="0471D75C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9727C2" w14:textId="18E7E4C2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049DF3E9" w14:textId="77777777" w:rsidTr="004C245F">
        <w:trPr>
          <w:trHeight w:val="702"/>
        </w:trPr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05596A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43E058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026994" w14:textId="77777777" w:rsidR="00D01AF0" w:rsidRPr="00DB1670" w:rsidRDefault="00D01AF0" w:rsidP="009B7269">
            <w:pPr>
              <w:widowControl w:val="0"/>
              <w:snapToGrid w:val="0"/>
              <w:spacing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535CE" w14:textId="133FB6BA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6CB35DA3" w14:textId="77777777" w:rsidTr="004C245F">
        <w:trPr>
          <w:trHeight w:val="412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744EAE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FB374A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lang w:eastAsia="pl-PL"/>
              </w:rPr>
              <w:t xml:space="preserve">Osoba z uprawnieniami budowlanymi do kierowania robotami budowlanymi bez ograniczeń w specjalności </w:t>
            </w:r>
            <w:proofErr w:type="spellStart"/>
            <w:r w:rsidRPr="00DB1670">
              <w:rPr>
                <w:rFonts w:ascii="Tahoma" w:eastAsia="Times New Roman" w:hAnsi="Tahoma" w:cs="Tahoma"/>
                <w:b/>
                <w:lang w:eastAsia="pl-PL"/>
              </w:rPr>
              <w:t>konstrukcyjno</w:t>
            </w:r>
            <w:proofErr w:type="spellEnd"/>
            <w:r w:rsidRPr="00DB1670">
              <w:rPr>
                <w:rFonts w:ascii="Tahoma" w:eastAsia="Times New Roman" w:hAnsi="Tahoma" w:cs="Tahoma"/>
                <w:b/>
                <w:lang w:eastAsia="pl-PL"/>
              </w:rPr>
              <w:t xml:space="preserve"> – budowalnej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84CFB3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279607" w14:textId="158907F9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0485E7EB" w14:textId="77777777" w:rsidTr="004C245F">
        <w:trPr>
          <w:trHeight w:val="411"/>
        </w:trPr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C20EA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277DA9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0C8F44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5626" w14:textId="45038C89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7E5C116C" w14:textId="77777777" w:rsidTr="004C245F">
        <w:trPr>
          <w:trHeight w:val="744"/>
        </w:trPr>
        <w:tc>
          <w:tcPr>
            <w:tcW w:w="20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EDC5E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F8CC40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  <w:r w:rsidRPr="00DB1670">
              <w:rPr>
                <w:rFonts w:ascii="Tahoma" w:eastAsia="Times New Roman" w:hAnsi="Tahoma" w:cs="Tahoma"/>
                <w:lang w:eastAsia="ar-SA"/>
              </w:rPr>
              <w:t xml:space="preserve">Osoba z uprawnieniami </w:t>
            </w:r>
            <w:r w:rsidRPr="00DB1670">
              <w:rPr>
                <w:rFonts w:ascii="Tahoma" w:eastAsia="Times New Roman" w:hAnsi="Tahoma" w:cs="Tahoma"/>
                <w:lang w:eastAsia="ar-SA"/>
              </w:rPr>
              <w:lastRenderedPageBreak/>
              <w:t xml:space="preserve">budowlanymi do kierowania robotami budowlanymi bez ograniczeń w specjalności instalacyjnej w zakresie </w:t>
            </w:r>
            <w:r w:rsidRPr="00DB1670">
              <w:rPr>
                <w:rFonts w:ascii="Tahoma" w:eastAsia="Times New Roman" w:hAnsi="Tahoma" w:cs="Tahoma"/>
                <w:b/>
                <w:lang w:eastAsia="ar-SA"/>
              </w:rPr>
              <w:t>sieci, instalacji i urządzeń elektrycznych i elektroenergetycznych</w:t>
            </w:r>
          </w:p>
          <w:p w14:paraId="15C0A5BE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A3327B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53EA9C" w14:textId="34333CA3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5B167F77" w14:textId="77777777" w:rsidTr="004C245F">
        <w:trPr>
          <w:trHeight w:val="743"/>
        </w:trPr>
        <w:tc>
          <w:tcPr>
            <w:tcW w:w="20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1569A0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81EFAD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D47D70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375B" w14:textId="2CA9FD0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6E63FBDD" w14:textId="77777777" w:rsidTr="004C245F">
        <w:trPr>
          <w:trHeight w:val="412"/>
        </w:trPr>
        <w:tc>
          <w:tcPr>
            <w:tcW w:w="20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24D72B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5F456A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hAnsi="Tahoma" w:cs="Tahoma"/>
              </w:rPr>
            </w:pPr>
            <w:r w:rsidRPr="00DB1670">
              <w:rPr>
                <w:rFonts w:ascii="Tahoma" w:eastAsia="Times New Roman" w:hAnsi="Tahoma" w:cs="Tahoma"/>
                <w:lang w:eastAsia="ar-SA"/>
              </w:rPr>
              <w:t xml:space="preserve">Osoba z uprawnieniami budowlanymi do kierowania robotami budowlanymi bez ograniczeń w specjalności instalacyjnej w zakresie </w:t>
            </w:r>
            <w:r w:rsidRPr="00DB1670">
              <w:rPr>
                <w:rFonts w:ascii="Tahoma" w:eastAsia="Times New Roman" w:hAnsi="Tahoma" w:cs="Tahoma"/>
                <w:b/>
                <w:lang w:eastAsia="ar-SA"/>
              </w:rPr>
              <w:t>sieci instalacji i urządzeń cieplnych, wentylacyjnych, gazowych, wodociągowych i kanalizacyjnych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F6E793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F2E5BA" w14:textId="105CB7C8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D01AF0" w:rsidRPr="00DB1670" w14:paraId="231AF7DC" w14:textId="77777777" w:rsidTr="004C245F">
        <w:trPr>
          <w:trHeight w:val="411"/>
        </w:trPr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251B0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47EEB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B6C4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E499D" w14:textId="50033D03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5CA37502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05CCAF83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>*Niepotrzebne skreślić</w:t>
      </w:r>
    </w:p>
    <w:p w14:paraId="1875E9A4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</w:p>
    <w:p w14:paraId="7E910321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</w:p>
    <w:p w14:paraId="1C31FEEE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b/>
          <w:u w:val="single"/>
          <w:lang w:eastAsia="pl-PL"/>
        </w:rPr>
        <w:t>W przypadku ofert składanych wspólnie Wykonawca musi określić, która firma dysponuje ww. osobami</w:t>
      </w:r>
      <w:r w:rsidRPr="00DB1670">
        <w:rPr>
          <w:rFonts w:ascii="Tahoma" w:eastAsia="Times New Roman" w:hAnsi="Tahoma" w:cs="Tahoma"/>
          <w:lang w:eastAsia="pl-PL"/>
        </w:rPr>
        <w:t>.</w:t>
      </w:r>
    </w:p>
    <w:p w14:paraId="450DA057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36CD0611" w14:textId="77777777" w:rsidR="00D01AF0" w:rsidRPr="00DB1670" w:rsidRDefault="00D01AF0" w:rsidP="009B7269">
      <w:pPr>
        <w:spacing w:line="360" w:lineRule="auto"/>
        <w:rPr>
          <w:rFonts w:ascii="Tahoma" w:hAnsi="Tahoma" w:cs="Tahoma"/>
        </w:rPr>
        <w:sectPr w:rsidR="00D01AF0" w:rsidRPr="00DB1670" w:rsidSect="00D01AF0">
          <w:headerReference w:type="default" r:id="rId26"/>
          <w:footerReference w:type="default" r:id="rId27"/>
          <w:pgSz w:w="11906" w:h="16838"/>
          <w:pgMar w:top="1134" w:right="1276" w:bottom="2268" w:left="1418" w:header="709" w:footer="709" w:gutter="0"/>
          <w:cols w:space="708"/>
          <w:docGrid w:linePitch="360"/>
        </w:sectPr>
      </w:pPr>
    </w:p>
    <w:p w14:paraId="726E998F" w14:textId="77777777" w:rsidR="00D01AF0" w:rsidRPr="00DB1670" w:rsidRDefault="00D01AF0" w:rsidP="009B7269">
      <w:pPr>
        <w:widowControl w:val="0"/>
        <w:spacing w:after="0" w:line="360" w:lineRule="auto"/>
        <w:rPr>
          <w:rFonts w:ascii="Tahoma" w:eastAsia="Times New Roman" w:hAnsi="Tahoma" w:cs="Tahoma"/>
          <w:b/>
          <w:lang w:eastAsia="pl-PL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7"/>
        <w:gridCol w:w="5031"/>
      </w:tblGrid>
      <w:tr w:rsidR="00D01AF0" w:rsidRPr="00DB1670" w14:paraId="19546EB0" w14:textId="77777777" w:rsidTr="00A11DEA">
        <w:tc>
          <w:tcPr>
            <w:tcW w:w="8647" w:type="dxa"/>
            <w:shd w:val="clear" w:color="auto" w:fill="auto"/>
          </w:tcPr>
          <w:p w14:paraId="1805E58F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ind w:right="639"/>
              <w:jc w:val="center"/>
              <w:rPr>
                <w:rFonts w:ascii="Tahoma" w:eastAsia="Times New Roman" w:hAnsi="Tahoma" w:cs="Tahoma"/>
                <w:i/>
                <w:lang w:eastAsia="ar-SA"/>
              </w:rPr>
            </w:pPr>
          </w:p>
        </w:tc>
        <w:tc>
          <w:tcPr>
            <w:tcW w:w="5031" w:type="dxa"/>
            <w:shd w:val="clear" w:color="auto" w:fill="auto"/>
            <w:vAlign w:val="bottom"/>
          </w:tcPr>
          <w:p w14:paraId="354453ED" w14:textId="77777777" w:rsidR="00D01AF0" w:rsidRPr="00DB1670" w:rsidRDefault="00D01AF0" w:rsidP="009B7269">
            <w:pPr>
              <w:widowControl w:val="0"/>
              <w:snapToGrid w:val="0"/>
              <w:spacing w:after="0" w:line="360" w:lineRule="auto"/>
              <w:jc w:val="center"/>
              <w:rPr>
                <w:rFonts w:ascii="Tahoma" w:eastAsia="Times New Roman" w:hAnsi="Tahoma" w:cs="Tahoma"/>
                <w:i/>
                <w:lang w:eastAsia="pl-PL"/>
              </w:rPr>
            </w:pPr>
          </w:p>
        </w:tc>
      </w:tr>
    </w:tbl>
    <w:p w14:paraId="57270345" w14:textId="77777777" w:rsidR="00D01AF0" w:rsidRPr="00DB1670" w:rsidRDefault="00D01AF0" w:rsidP="009B7269">
      <w:pPr>
        <w:widowControl w:val="0"/>
        <w:tabs>
          <w:tab w:val="left" w:pos="7463"/>
        </w:tabs>
        <w:spacing w:after="0" w:line="360" w:lineRule="auto"/>
        <w:jc w:val="right"/>
        <w:rPr>
          <w:rFonts w:ascii="Tahoma" w:eastAsia="Times New Roman" w:hAnsi="Tahoma" w:cs="Tahoma"/>
          <w:b/>
          <w:bCs/>
          <w:i/>
          <w:iCs/>
          <w:lang w:eastAsia="pl-PL"/>
        </w:rPr>
      </w:pPr>
      <w:r w:rsidRPr="00DB1670">
        <w:rPr>
          <w:rFonts w:ascii="Tahoma" w:eastAsia="Times New Roman" w:hAnsi="Tahoma" w:cs="Tahoma"/>
          <w:b/>
          <w:bCs/>
          <w:iCs/>
          <w:lang w:eastAsia="pl-PL"/>
        </w:rPr>
        <w:t>ZAŁĄCZNIK NR 5</w:t>
      </w:r>
    </w:p>
    <w:p w14:paraId="0EB543CA" w14:textId="77777777" w:rsidR="00D01AF0" w:rsidRPr="00DB1670" w:rsidRDefault="00D01AF0" w:rsidP="009B7269">
      <w:pPr>
        <w:widowControl w:val="0"/>
        <w:spacing w:after="0" w:line="360" w:lineRule="auto"/>
        <w:ind w:right="-3"/>
        <w:jc w:val="both"/>
        <w:rPr>
          <w:rFonts w:ascii="Tahoma" w:eastAsia="Times New Roman" w:hAnsi="Tahoma" w:cs="Tahoma"/>
          <w:b/>
          <w:bCs/>
          <w:i/>
          <w:iCs/>
          <w:lang w:eastAsia="pl-PL"/>
        </w:rPr>
      </w:pPr>
    </w:p>
    <w:p w14:paraId="5AF64811" w14:textId="77777777" w:rsidR="00D01AF0" w:rsidRPr="00DB1670" w:rsidRDefault="00D01AF0" w:rsidP="009B7269">
      <w:pPr>
        <w:widowControl w:val="0"/>
        <w:spacing w:after="0" w:line="360" w:lineRule="auto"/>
        <w:ind w:right="-3"/>
        <w:jc w:val="both"/>
        <w:rPr>
          <w:rFonts w:ascii="Tahoma" w:eastAsia="Times New Roman" w:hAnsi="Tahoma" w:cs="Tahoma"/>
          <w:b/>
          <w:bCs/>
          <w:i/>
          <w:iCs/>
          <w:lang w:eastAsia="pl-PL"/>
        </w:rPr>
      </w:pPr>
    </w:p>
    <w:p w14:paraId="35378A0B" w14:textId="77777777" w:rsidR="00D01AF0" w:rsidRPr="00DB1670" w:rsidRDefault="00D01AF0" w:rsidP="009B7269">
      <w:pPr>
        <w:widowControl w:val="0"/>
        <w:spacing w:after="0" w:line="360" w:lineRule="auto"/>
        <w:ind w:right="-3"/>
        <w:jc w:val="both"/>
        <w:rPr>
          <w:rFonts w:ascii="Tahoma" w:eastAsia="Times New Roman" w:hAnsi="Tahoma" w:cs="Tahoma"/>
          <w:i/>
          <w:lang w:eastAsia="pl-PL"/>
        </w:rPr>
      </w:pPr>
    </w:p>
    <w:p w14:paraId="2EB7A7FB" w14:textId="77777777" w:rsidR="00D01AF0" w:rsidRPr="00DB1670" w:rsidRDefault="00D01AF0" w:rsidP="009B7269">
      <w:pPr>
        <w:widowControl w:val="0"/>
        <w:spacing w:line="360" w:lineRule="auto"/>
        <w:ind w:right="-3"/>
        <w:jc w:val="center"/>
        <w:rPr>
          <w:rFonts w:ascii="Tahoma" w:eastAsia="Times New Roman" w:hAnsi="Tahoma" w:cs="Tahoma"/>
          <w:b/>
          <w:lang w:eastAsia="pl-PL"/>
        </w:rPr>
      </w:pPr>
      <w:r w:rsidRPr="00DB1670">
        <w:rPr>
          <w:rFonts w:ascii="Tahoma" w:eastAsia="Times New Roman" w:hAnsi="Tahoma" w:cs="Tahoma"/>
          <w:b/>
          <w:lang w:eastAsia="pl-PL"/>
        </w:rPr>
        <w:t>OŚWIADCZENIE DOTYCZĄCE GRUPY KAPITAŁOWEJ</w:t>
      </w:r>
    </w:p>
    <w:p w14:paraId="56B415CF" w14:textId="77777777" w:rsidR="00D01AF0" w:rsidRPr="00DB1670" w:rsidRDefault="00D01AF0" w:rsidP="009B7269">
      <w:pPr>
        <w:widowControl w:val="0"/>
        <w:spacing w:line="360" w:lineRule="auto"/>
        <w:ind w:right="-3"/>
        <w:jc w:val="center"/>
        <w:rPr>
          <w:rFonts w:ascii="Tahoma" w:eastAsia="Times New Roman" w:hAnsi="Tahoma" w:cs="Tahoma"/>
          <w:b/>
          <w:lang w:eastAsia="pl-PL"/>
        </w:rPr>
      </w:pPr>
    </w:p>
    <w:p w14:paraId="55B586EE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iCs/>
          <w:lang w:eastAsia="pl-PL"/>
        </w:rPr>
        <w:t xml:space="preserve">Składając ofertę w przedmiotowym postępowaniu prowadzonym w trybie podstawowym dla zadania pn.: </w:t>
      </w:r>
      <w:r w:rsidRPr="00DB1670">
        <w:rPr>
          <w:rFonts w:ascii="Tahoma" w:hAnsi="Tahoma" w:cs="Tahoma"/>
          <w:b/>
        </w:rPr>
        <w:t>Zadanie …………………………………………………</w:t>
      </w:r>
      <w:proofErr w:type="gramStart"/>
      <w:r w:rsidRPr="00DB1670">
        <w:rPr>
          <w:rFonts w:ascii="Tahoma" w:hAnsi="Tahoma" w:cs="Tahoma"/>
          <w:b/>
        </w:rPr>
        <w:t>...”–</w:t>
      </w:r>
      <w:proofErr w:type="gramEnd"/>
      <w:r w:rsidRPr="00DB1670">
        <w:rPr>
          <w:rFonts w:ascii="Tahoma" w:hAnsi="Tahoma" w:cs="Tahoma"/>
          <w:b/>
        </w:rPr>
        <w:t xml:space="preserve"> zaprojektuj i wybuduj.,</w:t>
      </w:r>
      <w:r w:rsidRPr="00DB1670">
        <w:rPr>
          <w:rFonts w:ascii="Tahoma" w:eastAsia="Times New Roman" w:hAnsi="Tahoma" w:cs="Tahoma"/>
          <w:b/>
          <w:bCs/>
          <w:lang w:eastAsia="ar-SA"/>
        </w:rPr>
        <w:t xml:space="preserve"> </w:t>
      </w:r>
      <w:r w:rsidRPr="00DB1670">
        <w:rPr>
          <w:rFonts w:ascii="Tahoma" w:eastAsia="Times New Roman" w:hAnsi="Tahoma" w:cs="Tahoma"/>
          <w:iCs/>
          <w:lang w:eastAsia="pl-PL"/>
        </w:rPr>
        <w:t>oświadczam, że:</w:t>
      </w:r>
    </w:p>
    <w:p w14:paraId="30064568" w14:textId="77777777" w:rsidR="00D01AF0" w:rsidRPr="00DB1670" w:rsidRDefault="00D01AF0" w:rsidP="009B7269">
      <w:pPr>
        <w:widowControl w:val="0"/>
        <w:numPr>
          <w:ilvl w:val="0"/>
          <w:numId w:val="39"/>
        </w:numPr>
        <w:spacing w:before="120" w:line="360" w:lineRule="auto"/>
        <w:ind w:right="-3"/>
        <w:jc w:val="both"/>
        <w:rPr>
          <w:rFonts w:ascii="Tahoma" w:eastAsia="Times New Roman" w:hAnsi="Tahoma" w:cs="Tahoma"/>
          <w:b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 xml:space="preserve">nie należę do tej samej / nie należę do żadnej* grupy kapitałowej w rozumieniu ustawy </w:t>
      </w:r>
      <w:r w:rsidRPr="00DB1670">
        <w:rPr>
          <w:rFonts w:ascii="Tahoma" w:eastAsia="Times New Roman" w:hAnsi="Tahoma" w:cs="Tahoma"/>
          <w:lang w:eastAsia="pl-PL"/>
        </w:rPr>
        <w:br/>
        <w:t xml:space="preserve">z dnia 16 lutego 2007 r. o ochronie konkurencji i konsumentów (Dz. U. z 2020 poz. 1076 </w:t>
      </w:r>
      <w:r w:rsidRPr="00DB1670">
        <w:rPr>
          <w:rFonts w:ascii="Tahoma" w:eastAsia="Times New Roman" w:hAnsi="Tahoma" w:cs="Tahoma"/>
          <w:lang w:eastAsia="pl-PL"/>
        </w:rPr>
        <w:br/>
        <w:t xml:space="preserve">i 1086) z innym wykonawcą, który złożył odrębną ofertę w niniejszym postępowaniu*, </w:t>
      </w:r>
    </w:p>
    <w:p w14:paraId="7BA184AA" w14:textId="77777777" w:rsidR="00D01AF0" w:rsidRPr="00DB1670" w:rsidRDefault="00D01AF0" w:rsidP="009B7269">
      <w:pPr>
        <w:widowControl w:val="0"/>
        <w:spacing w:before="120" w:line="360" w:lineRule="auto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b/>
          <w:lang w:eastAsia="pl-PL"/>
        </w:rPr>
        <w:t>lub</w:t>
      </w:r>
    </w:p>
    <w:p w14:paraId="7E6B5E72" w14:textId="77777777" w:rsidR="00D01AF0" w:rsidRPr="00DB1670" w:rsidRDefault="00D01AF0" w:rsidP="009B7269">
      <w:pPr>
        <w:widowControl w:val="0"/>
        <w:numPr>
          <w:ilvl w:val="0"/>
          <w:numId w:val="39"/>
        </w:numPr>
        <w:spacing w:before="120" w:line="360" w:lineRule="auto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 xml:space="preserve">należę do tej samej grupy kapitałowej w rozumieniu ustawy z dnia 16 lutego 2007 r. </w:t>
      </w:r>
      <w:r w:rsidRPr="00DB1670">
        <w:rPr>
          <w:rFonts w:ascii="Tahoma" w:eastAsia="Times New Roman" w:hAnsi="Tahoma" w:cs="Tahoma"/>
          <w:lang w:eastAsia="pl-PL"/>
        </w:rPr>
        <w:br/>
        <w:t>o ochronie konkurencji i konsumentów (Dz. U. z 2020 poz. 1076 i 1086)</w:t>
      </w:r>
      <w:r w:rsidRPr="00DB1670">
        <w:rPr>
          <w:rFonts w:ascii="Tahoma" w:eastAsia="Times New Roman" w:hAnsi="Tahoma" w:cs="Tahoma"/>
          <w:lang w:eastAsia="pl-PL"/>
        </w:rPr>
        <w:br/>
        <w:t xml:space="preserve">z </w:t>
      </w:r>
      <w:proofErr w:type="gramStart"/>
      <w:r w:rsidRPr="00DB1670">
        <w:rPr>
          <w:rFonts w:ascii="Tahoma" w:eastAsia="Times New Roman" w:hAnsi="Tahoma" w:cs="Tahoma"/>
          <w:lang w:eastAsia="pl-PL"/>
        </w:rPr>
        <w:t>następującymi  Wykonawcami</w:t>
      </w:r>
      <w:proofErr w:type="gramEnd"/>
      <w:r w:rsidRPr="00DB1670">
        <w:rPr>
          <w:rFonts w:ascii="Tahoma" w:eastAsia="Times New Roman" w:hAnsi="Tahoma" w:cs="Tahoma"/>
          <w:lang w:eastAsia="pl-PL"/>
        </w:rPr>
        <w:t>, którzy złożyli odrębną ofertę w niniejszym postępowaniu:</w:t>
      </w:r>
    </w:p>
    <w:p w14:paraId="781342CE" w14:textId="77777777" w:rsidR="00D01AF0" w:rsidRPr="00DB1670" w:rsidRDefault="00D01AF0" w:rsidP="009B7269">
      <w:pPr>
        <w:widowControl w:val="0"/>
        <w:numPr>
          <w:ilvl w:val="0"/>
          <w:numId w:val="52"/>
        </w:numPr>
        <w:spacing w:before="120" w:line="360" w:lineRule="auto"/>
        <w:ind w:left="567" w:hanging="142"/>
        <w:jc w:val="both"/>
        <w:rPr>
          <w:rFonts w:ascii="Tahoma" w:eastAsia="Times New Roman" w:hAnsi="Tahoma" w:cs="Tahoma"/>
          <w:i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……………………………………………………………………………………….……</w:t>
      </w:r>
    </w:p>
    <w:p w14:paraId="15F6E1BC" w14:textId="77777777" w:rsidR="00D01AF0" w:rsidRPr="00DB1670" w:rsidRDefault="00D01AF0" w:rsidP="009B7269">
      <w:pPr>
        <w:widowControl w:val="0"/>
        <w:spacing w:before="120" w:line="360" w:lineRule="auto"/>
        <w:ind w:left="567" w:hanging="142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i/>
          <w:lang w:eastAsia="pl-PL"/>
        </w:rPr>
        <w:t xml:space="preserve">(podać pełną </w:t>
      </w:r>
      <w:proofErr w:type="gramStart"/>
      <w:r w:rsidRPr="00DB1670">
        <w:rPr>
          <w:rFonts w:ascii="Tahoma" w:eastAsia="Times New Roman" w:hAnsi="Tahoma" w:cs="Tahoma"/>
          <w:i/>
          <w:lang w:eastAsia="pl-PL"/>
        </w:rPr>
        <w:t>nazwę  /</w:t>
      </w:r>
      <w:proofErr w:type="gramEnd"/>
      <w:r w:rsidRPr="00DB1670">
        <w:rPr>
          <w:rFonts w:ascii="Tahoma" w:eastAsia="Times New Roman" w:hAnsi="Tahoma" w:cs="Tahoma"/>
          <w:i/>
          <w:lang w:eastAsia="pl-PL"/>
        </w:rPr>
        <w:t xml:space="preserve"> firmę, adres, a także w zależności od podmiotu: NIP/PESEL, KRS/</w:t>
      </w:r>
      <w:proofErr w:type="spellStart"/>
      <w:r w:rsidRPr="00DB1670">
        <w:rPr>
          <w:rFonts w:ascii="Tahoma" w:eastAsia="Times New Roman" w:hAnsi="Tahoma" w:cs="Tahoma"/>
          <w:i/>
          <w:lang w:eastAsia="pl-PL"/>
        </w:rPr>
        <w:t>CEiDG</w:t>
      </w:r>
      <w:proofErr w:type="spellEnd"/>
      <w:r w:rsidRPr="00DB1670">
        <w:rPr>
          <w:rFonts w:ascii="Tahoma" w:eastAsia="Times New Roman" w:hAnsi="Tahoma" w:cs="Tahoma"/>
          <w:i/>
          <w:lang w:eastAsia="pl-PL"/>
        </w:rPr>
        <w:t>)</w:t>
      </w:r>
    </w:p>
    <w:p w14:paraId="3B3E9761" w14:textId="77777777" w:rsidR="00D01AF0" w:rsidRPr="00DB1670" w:rsidRDefault="00D01AF0" w:rsidP="009B7269">
      <w:pPr>
        <w:widowControl w:val="0"/>
        <w:numPr>
          <w:ilvl w:val="0"/>
          <w:numId w:val="52"/>
        </w:numPr>
        <w:spacing w:before="120" w:line="360" w:lineRule="auto"/>
        <w:ind w:left="567" w:hanging="142"/>
        <w:jc w:val="both"/>
        <w:rPr>
          <w:rFonts w:ascii="Tahoma" w:eastAsia="Times New Roman" w:hAnsi="Tahoma" w:cs="Tahoma"/>
          <w:i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…………………………………………………………………………………………….</w:t>
      </w:r>
    </w:p>
    <w:p w14:paraId="6B4232E9" w14:textId="77777777" w:rsidR="00D01AF0" w:rsidRPr="00DB1670" w:rsidRDefault="00D01AF0" w:rsidP="009B7269">
      <w:pPr>
        <w:widowControl w:val="0"/>
        <w:spacing w:before="120" w:line="360" w:lineRule="auto"/>
        <w:ind w:left="567" w:hanging="142"/>
        <w:jc w:val="both"/>
        <w:rPr>
          <w:rFonts w:ascii="Tahoma" w:eastAsia="Times New Roman" w:hAnsi="Tahoma" w:cs="Tahoma"/>
          <w:lang w:eastAsia="pl-PL"/>
        </w:rPr>
      </w:pPr>
      <w:r w:rsidRPr="00DB1670">
        <w:rPr>
          <w:rFonts w:ascii="Tahoma" w:eastAsia="Times New Roman" w:hAnsi="Tahoma" w:cs="Tahoma"/>
          <w:i/>
          <w:lang w:eastAsia="pl-PL"/>
        </w:rPr>
        <w:t xml:space="preserve">(podać pełną </w:t>
      </w:r>
      <w:proofErr w:type="gramStart"/>
      <w:r w:rsidRPr="00DB1670">
        <w:rPr>
          <w:rFonts w:ascii="Tahoma" w:eastAsia="Times New Roman" w:hAnsi="Tahoma" w:cs="Tahoma"/>
          <w:i/>
          <w:lang w:eastAsia="pl-PL"/>
        </w:rPr>
        <w:t>nazwę  /</w:t>
      </w:r>
      <w:proofErr w:type="gramEnd"/>
      <w:r w:rsidRPr="00DB1670">
        <w:rPr>
          <w:rFonts w:ascii="Tahoma" w:eastAsia="Times New Roman" w:hAnsi="Tahoma" w:cs="Tahoma"/>
          <w:i/>
          <w:lang w:eastAsia="pl-PL"/>
        </w:rPr>
        <w:t xml:space="preserve"> firmę, adres, a także w zależności od podmiotu: NIP/PESEL, KRS/</w:t>
      </w:r>
      <w:proofErr w:type="spellStart"/>
      <w:r w:rsidRPr="00DB1670">
        <w:rPr>
          <w:rFonts w:ascii="Tahoma" w:eastAsia="Times New Roman" w:hAnsi="Tahoma" w:cs="Tahoma"/>
          <w:i/>
          <w:lang w:eastAsia="pl-PL"/>
        </w:rPr>
        <w:t>CeiDG</w:t>
      </w:r>
      <w:proofErr w:type="spellEnd"/>
      <w:r w:rsidRPr="00DB1670">
        <w:rPr>
          <w:rFonts w:ascii="Tahoma" w:eastAsia="Times New Roman" w:hAnsi="Tahoma" w:cs="Tahoma"/>
          <w:i/>
          <w:lang w:eastAsia="pl-PL"/>
        </w:rPr>
        <w:t>)</w:t>
      </w:r>
    </w:p>
    <w:p w14:paraId="65A80A34" w14:textId="77777777" w:rsidR="00D01AF0" w:rsidRPr="00DB1670" w:rsidRDefault="00D01AF0" w:rsidP="009B7269">
      <w:pPr>
        <w:widowControl w:val="0"/>
        <w:numPr>
          <w:ilvl w:val="0"/>
          <w:numId w:val="52"/>
        </w:numPr>
        <w:spacing w:before="120" w:line="360" w:lineRule="auto"/>
        <w:ind w:left="567" w:hanging="142"/>
        <w:jc w:val="both"/>
        <w:rPr>
          <w:rFonts w:ascii="Tahoma" w:eastAsia="Times New Roman" w:hAnsi="Tahoma" w:cs="Tahoma"/>
          <w:i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>……………………………………………………………………………………………</w:t>
      </w:r>
    </w:p>
    <w:p w14:paraId="7A9C6CF1" w14:textId="77777777" w:rsidR="00D01AF0" w:rsidRPr="00DB1670" w:rsidRDefault="00D01AF0" w:rsidP="009B7269">
      <w:pPr>
        <w:widowControl w:val="0"/>
        <w:spacing w:before="120" w:line="360" w:lineRule="auto"/>
        <w:ind w:left="567" w:hanging="142"/>
        <w:jc w:val="both"/>
        <w:rPr>
          <w:rFonts w:ascii="Tahoma" w:eastAsia="Times New Roman" w:hAnsi="Tahoma" w:cs="Tahoma"/>
          <w:i/>
          <w:lang w:eastAsia="pl-PL"/>
        </w:rPr>
      </w:pPr>
      <w:r w:rsidRPr="00DB1670">
        <w:rPr>
          <w:rFonts w:ascii="Tahoma" w:eastAsia="Times New Roman" w:hAnsi="Tahoma" w:cs="Tahoma"/>
          <w:i/>
          <w:lang w:eastAsia="pl-PL"/>
        </w:rPr>
        <w:t xml:space="preserve">(podać pełną </w:t>
      </w:r>
      <w:proofErr w:type="gramStart"/>
      <w:r w:rsidRPr="00DB1670">
        <w:rPr>
          <w:rFonts w:ascii="Tahoma" w:eastAsia="Times New Roman" w:hAnsi="Tahoma" w:cs="Tahoma"/>
          <w:i/>
          <w:lang w:eastAsia="pl-PL"/>
        </w:rPr>
        <w:t>nazwę  /</w:t>
      </w:r>
      <w:proofErr w:type="gramEnd"/>
      <w:r w:rsidRPr="00DB1670">
        <w:rPr>
          <w:rFonts w:ascii="Tahoma" w:eastAsia="Times New Roman" w:hAnsi="Tahoma" w:cs="Tahoma"/>
          <w:i/>
          <w:lang w:eastAsia="pl-PL"/>
        </w:rPr>
        <w:t xml:space="preserve"> firmę, adres, a także w zależności od podmiotu: NIP/PESEL, KRS/</w:t>
      </w:r>
      <w:proofErr w:type="spellStart"/>
      <w:r w:rsidRPr="00DB1670">
        <w:rPr>
          <w:rFonts w:ascii="Tahoma" w:eastAsia="Times New Roman" w:hAnsi="Tahoma" w:cs="Tahoma"/>
          <w:i/>
          <w:lang w:eastAsia="pl-PL"/>
        </w:rPr>
        <w:t>CeiDG</w:t>
      </w:r>
      <w:proofErr w:type="spellEnd"/>
      <w:r w:rsidRPr="00DB1670">
        <w:rPr>
          <w:rFonts w:ascii="Tahoma" w:eastAsia="Times New Roman" w:hAnsi="Tahoma" w:cs="Tahoma"/>
          <w:i/>
          <w:lang w:eastAsia="pl-PL"/>
        </w:rPr>
        <w:t>)</w:t>
      </w:r>
    </w:p>
    <w:p w14:paraId="5E0C43A6" w14:textId="77777777" w:rsidR="00D01AF0" w:rsidRPr="00DB1670" w:rsidRDefault="00D01AF0" w:rsidP="009B7269">
      <w:pPr>
        <w:widowControl w:val="0"/>
        <w:spacing w:line="360" w:lineRule="auto"/>
        <w:ind w:left="426"/>
        <w:rPr>
          <w:rFonts w:ascii="Tahoma" w:eastAsia="Times New Roman" w:hAnsi="Tahoma" w:cs="Tahoma"/>
          <w:i/>
          <w:lang w:eastAsia="pl-PL"/>
        </w:rPr>
      </w:pPr>
    </w:p>
    <w:p w14:paraId="178C18F0" w14:textId="77777777" w:rsidR="00D01AF0" w:rsidRPr="00DB1670" w:rsidRDefault="00D01AF0" w:rsidP="009B7269">
      <w:pPr>
        <w:widowControl w:val="0"/>
        <w:spacing w:line="360" w:lineRule="auto"/>
        <w:ind w:left="426"/>
        <w:rPr>
          <w:rFonts w:ascii="Tahoma" w:eastAsia="Times New Roman" w:hAnsi="Tahoma" w:cs="Tahoma"/>
          <w:i/>
          <w:lang w:eastAsia="pl-PL"/>
        </w:rPr>
      </w:pPr>
      <w:r w:rsidRPr="00DB1670">
        <w:rPr>
          <w:rFonts w:ascii="Tahoma" w:eastAsia="Times New Roman" w:hAnsi="Tahoma" w:cs="Tahoma"/>
          <w:lang w:eastAsia="pl-PL"/>
        </w:rPr>
        <w:t xml:space="preserve">*niepotrzebne skreślić </w:t>
      </w:r>
    </w:p>
    <w:p w14:paraId="74A57CA9" w14:textId="77777777" w:rsidR="00D01AF0" w:rsidRPr="00DB1670" w:rsidRDefault="00D01AF0" w:rsidP="009B7269">
      <w:pPr>
        <w:widowControl w:val="0"/>
        <w:tabs>
          <w:tab w:val="center" w:pos="4536"/>
          <w:tab w:val="right" w:pos="9072"/>
        </w:tabs>
        <w:spacing w:after="0" w:line="360" w:lineRule="auto"/>
        <w:ind w:left="426"/>
        <w:jc w:val="both"/>
        <w:rPr>
          <w:rFonts w:ascii="Tahoma" w:eastAsia="Times New Roman" w:hAnsi="Tahoma" w:cs="Tahoma"/>
          <w:i/>
          <w:lang w:eastAsia="pl-PL"/>
        </w:rPr>
      </w:pPr>
    </w:p>
    <w:p w14:paraId="0BAC588F" w14:textId="77777777" w:rsidR="00D01AF0" w:rsidRPr="00DB1670" w:rsidRDefault="00D01AF0" w:rsidP="009B7269">
      <w:pPr>
        <w:widowControl w:val="0"/>
        <w:spacing w:after="160" w:line="360" w:lineRule="auto"/>
        <w:ind w:left="426"/>
        <w:jc w:val="both"/>
        <w:rPr>
          <w:rFonts w:ascii="Tahoma" w:eastAsia="Times New Roman" w:hAnsi="Tahoma" w:cs="Tahoma"/>
          <w:color w:val="000000"/>
          <w:lang w:eastAsia="pl-PL"/>
        </w:rPr>
      </w:pPr>
      <w:r w:rsidRPr="00DB1670">
        <w:rPr>
          <w:rFonts w:ascii="Tahoma" w:hAnsi="Tahoma" w:cs="Tahoma"/>
          <w:b/>
          <w:color w:val="000000"/>
          <w:u w:val="single"/>
        </w:rPr>
        <w:t>Uwaga:</w:t>
      </w:r>
      <w:r w:rsidRPr="00DB1670">
        <w:rPr>
          <w:rFonts w:ascii="Tahoma" w:hAnsi="Tahoma" w:cs="Tahoma"/>
          <w:color w:val="000000"/>
        </w:rPr>
        <w:t xml:space="preserve"> W przypadku </w:t>
      </w:r>
      <w:r w:rsidRPr="00DB1670">
        <w:rPr>
          <w:rFonts w:ascii="Tahoma" w:hAnsi="Tahoma" w:cs="Tahoma"/>
          <w:color w:val="000000"/>
          <w:u w:val="single"/>
        </w:rPr>
        <w:t>przynależności do tej samej grupy kapitałowej</w:t>
      </w:r>
      <w:r w:rsidRPr="00DB1670">
        <w:rPr>
          <w:rFonts w:ascii="Tahoma" w:hAnsi="Tahoma" w:cs="Tahoma"/>
          <w:color w:val="000000"/>
        </w:rPr>
        <w:t xml:space="preserve"> Wykonawca składa dokumenty lub informacje potwierdzające przygotowanie oferty, niezależnie od innego Wykonawcy należącego do tej samej grupy kapitałowej.</w:t>
      </w:r>
    </w:p>
    <w:p w14:paraId="6DCE0E7C" w14:textId="77777777" w:rsidR="00D01AF0" w:rsidRPr="00DB1670" w:rsidRDefault="00D01AF0" w:rsidP="009B7269">
      <w:pPr>
        <w:widowControl w:val="0"/>
        <w:spacing w:after="0" w:line="360" w:lineRule="auto"/>
        <w:ind w:left="426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150E8F27" w14:textId="77777777" w:rsidR="00D01AF0" w:rsidRPr="00DB1670" w:rsidRDefault="00D01AF0" w:rsidP="009B7269">
      <w:pPr>
        <w:pageBreakBefore/>
        <w:widowControl w:val="0"/>
        <w:spacing w:after="0" w:line="360" w:lineRule="auto"/>
        <w:ind w:left="426"/>
        <w:jc w:val="both"/>
        <w:rPr>
          <w:rFonts w:ascii="Tahoma" w:eastAsia="Times New Roman" w:hAnsi="Tahoma" w:cs="Tahoma"/>
          <w:b/>
          <w:bCs/>
          <w:color w:val="000000"/>
          <w:lang w:eastAsia="ar-SA"/>
        </w:rPr>
      </w:pPr>
    </w:p>
    <w:p w14:paraId="6A96986B" w14:textId="77777777" w:rsidR="00D01AF0" w:rsidRPr="00DB1670" w:rsidRDefault="00D01AF0" w:rsidP="009B7269">
      <w:pPr>
        <w:widowControl w:val="0"/>
        <w:spacing w:after="0" w:line="360" w:lineRule="auto"/>
        <w:jc w:val="right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>ZAŁĄCZNIK NR 6</w:t>
      </w:r>
    </w:p>
    <w:p w14:paraId="2E622520" w14:textId="77777777" w:rsidR="00D01AF0" w:rsidRPr="00DB1670" w:rsidRDefault="00D01AF0" w:rsidP="009B7269">
      <w:pPr>
        <w:widowControl w:val="0"/>
        <w:spacing w:after="0" w:line="360" w:lineRule="auto"/>
        <w:jc w:val="right"/>
        <w:rPr>
          <w:rFonts w:ascii="Tahoma" w:eastAsia="Times New Roman" w:hAnsi="Tahoma" w:cs="Tahoma"/>
          <w:b/>
          <w:lang w:eastAsia="ar-SA"/>
        </w:rPr>
      </w:pPr>
    </w:p>
    <w:p w14:paraId="063717D1" w14:textId="77777777" w:rsidR="00D01AF0" w:rsidRPr="00DB1670" w:rsidRDefault="00D01AF0" w:rsidP="009B7269">
      <w:pPr>
        <w:widowControl w:val="0"/>
        <w:spacing w:after="0" w:line="360" w:lineRule="auto"/>
        <w:jc w:val="right"/>
        <w:rPr>
          <w:rFonts w:ascii="Tahoma" w:eastAsia="Times New Roman" w:hAnsi="Tahoma" w:cs="Tahoma"/>
          <w:b/>
          <w:lang w:eastAsia="ar-SA"/>
        </w:rPr>
      </w:pPr>
    </w:p>
    <w:p w14:paraId="0A996294" w14:textId="77777777" w:rsidR="00D01AF0" w:rsidRPr="00DB1670" w:rsidRDefault="00D01AF0" w:rsidP="009B7269">
      <w:pPr>
        <w:widowControl w:val="0"/>
        <w:spacing w:after="0" w:line="360" w:lineRule="auto"/>
        <w:jc w:val="right"/>
        <w:rPr>
          <w:rFonts w:ascii="Tahoma" w:eastAsia="Times New Roman" w:hAnsi="Tahoma" w:cs="Tahoma"/>
          <w:lang w:eastAsia="ar-SA"/>
        </w:rPr>
      </w:pPr>
    </w:p>
    <w:p w14:paraId="39677D57" w14:textId="77777777" w:rsidR="00D01AF0" w:rsidRPr="00DB1670" w:rsidRDefault="00D01AF0" w:rsidP="009B7269">
      <w:pPr>
        <w:keepNext/>
        <w:widowControl w:val="0"/>
        <w:spacing w:after="0" w:line="360" w:lineRule="auto"/>
        <w:ind w:right="-3"/>
        <w:jc w:val="center"/>
        <w:rPr>
          <w:rFonts w:ascii="Tahoma" w:hAnsi="Tahoma" w:cs="Tahoma"/>
          <w:b/>
          <w:kern w:val="2"/>
          <w:lang w:eastAsia="ar-SA"/>
        </w:rPr>
      </w:pPr>
      <w:r w:rsidRPr="00DB1670">
        <w:rPr>
          <w:rFonts w:ascii="Tahoma" w:hAnsi="Tahoma" w:cs="Tahoma"/>
          <w:b/>
          <w:kern w:val="2"/>
          <w:lang w:eastAsia="ar-SA"/>
        </w:rPr>
        <w:t>OŚWIADCZENIE WYKONAWCY O ZATRUDNIENIU</w:t>
      </w:r>
    </w:p>
    <w:p w14:paraId="52404793" w14:textId="77777777" w:rsidR="00D01AF0" w:rsidRPr="00DB1670" w:rsidRDefault="00D01AF0" w:rsidP="009B7269">
      <w:pPr>
        <w:keepNext/>
        <w:widowControl w:val="0"/>
        <w:spacing w:after="0" w:line="360" w:lineRule="auto"/>
        <w:ind w:right="-3"/>
        <w:rPr>
          <w:rFonts w:ascii="Tahoma" w:hAnsi="Tahoma" w:cs="Tahoma"/>
          <w:b/>
          <w:kern w:val="2"/>
          <w:lang w:eastAsia="ar-SA"/>
        </w:rPr>
      </w:pPr>
    </w:p>
    <w:p w14:paraId="0706AB7F" w14:textId="77777777" w:rsidR="00D01AF0" w:rsidRPr="00DB1670" w:rsidRDefault="00D01AF0" w:rsidP="009B7269">
      <w:pPr>
        <w:keepNext/>
        <w:widowControl w:val="0"/>
        <w:spacing w:after="0" w:line="360" w:lineRule="auto"/>
        <w:ind w:right="-3"/>
        <w:rPr>
          <w:rFonts w:ascii="Tahoma" w:hAnsi="Tahoma" w:cs="Tahoma"/>
          <w:b/>
          <w:kern w:val="2"/>
          <w:lang w:eastAsia="ar-SA"/>
        </w:rPr>
      </w:pPr>
    </w:p>
    <w:p w14:paraId="25EDD97E" w14:textId="77777777" w:rsidR="00D01AF0" w:rsidRPr="00DB1670" w:rsidRDefault="00D01AF0" w:rsidP="009B7269">
      <w:pPr>
        <w:keepNext/>
        <w:widowControl w:val="0"/>
        <w:spacing w:after="0" w:line="360" w:lineRule="auto"/>
        <w:ind w:right="-3"/>
        <w:rPr>
          <w:rFonts w:ascii="Tahoma" w:hAnsi="Tahoma" w:cs="Tahoma"/>
          <w:b/>
          <w:kern w:val="2"/>
          <w:lang w:eastAsia="ar-SA"/>
        </w:rPr>
      </w:pPr>
    </w:p>
    <w:p w14:paraId="30BD6CA6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Działając w imieniu......................................................................................................................</w:t>
      </w:r>
    </w:p>
    <w:p w14:paraId="6DFDE6C8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......................................................................................................................................................</w:t>
      </w:r>
    </w:p>
    <w:p w14:paraId="408B75A0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lang w:eastAsia="ar-SA"/>
        </w:rPr>
      </w:pPr>
      <w:r w:rsidRPr="00DB1670">
        <w:rPr>
          <w:rFonts w:ascii="Tahoma" w:eastAsia="Times New Roman" w:hAnsi="Tahoma" w:cs="Tahoma"/>
          <w:lang w:eastAsia="ar-SA"/>
        </w:rPr>
        <w:t>/nazwa Wykonawcy/</w:t>
      </w:r>
    </w:p>
    <w:p w14:paraId="412C556A" w14:textId="77777777" w:rsidR="00D01AF0" w:rsidRPr="00DB1670" w:rsidRDefault="00D01AF0" w:rsidP="009B7269">
      <w:pPr>
        <w:widowControl w:val="0"/>
        <w:spacing w:after="0" w:line="360" w:lineRule="auto"/>
        <w:jc w:val="center"/>
        <w:rPr>
          <w:rFonts w:ascii="Tahoma" w:eastAsia="Times New Roman" w:hAnsi="Tahoma" w:cs="Tahoma"/>
          <w:lang w:eastAsia="ar-SA"/>
        </w:rPr>
      </w:pPr>
    </w:p>
    <w:p w14:paraId="5CD598A0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p w14:paraId="5AF54EC1" w14:textId="2E704FD0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  <w:r w:rsidRPr="00DB1670">
        <w:rPr>
          <w:rFonts w:ascii="Tahoma" w:eastAsia="Times New Roman" w:hAnsi="Tahoma" w:cs="Tahoma"/>
          <w:color w:val="000000"/>
          <w:lang w:eastAsia="ar-SA"/>
        </w:rPr>
        <w:t xml:space="preserve">i będąc należycie upoważnionym do jego reprezentowania w postępowaniu </w:t>
      </w:r>
      <w:r w:rsidRPr="00DB1670">
        <w:rPr>
          <w:rFonts w:ascii="Tahoma" w:eastAsia="Times New Roman" w:hAnsi="Tahoma" w:cs="Tahoma"/>
          <w:color w:val="000000"/>
          <w:lang w:eastAsia="ar-SA"/>
        </w:rPr>
        <w:br/>
        <w:t xml:space="preserve">o udzielenie zamówienia publicznego na: </w:t>
      </w:r>
      <w:r w:rsidRPr="00DB1670">
        <w:rPr>
          <w:rFonts w:ascii="Tahoma" w:hAnsi="Tahoma" w:cs="Tahoma"/>
          <w:b/>
        </w:rPr>
        <w:t>Zadanie …………………………………………………</w:t>
      </w:r>
      <w:proofErr w:type="gramStart"/>
      <w:r w:rsidRPr="00DB1670">
        <w:rPr>
          <w:rFonts w:ascii="Tahoma" w:hAnsi="Tahoma" w:cs="Tahoma"/>
          <w:b/>
        </w:rPr>
        <w:t>…….</w:t>
      </w:r>
      <w:proofErr w:type="gramEnd"/>
      <w:r w:rsidRPr="00DB1670">
        <w:rPr>
          <w:rFonts w:ascii="Tahoma" w:hAnsi="Tahoma" w:cs="Tahoma"/>
          <w:b/>
        </w:rPr>
        <w:t>.”– zaprojektuj i wybuduj,</w:t>
      </w:r>
      <w:r w:rsidRPr="00DB1670">
        <w:rPr>
          <w:rFonts w:ascii="Tahoma" w:eastAsia="Times New Roman" w:hAnsi="Tahoma" w:cs="Tahoma"/>
          <w:b/>
          <w:bCs/>
          <w:lang w:eastAsia="ar-SA"/>
        </w:rPr>
        <w:t xml:space="preserve"> </w:t>
      </w:r>
      <w:r w:rsidRPr="00DB1670">
        <w:rPr>
          <w:rFonts w:ascii="Tahoma" w:eastAsia="Times New Roman" w:hAnsi="Tahoma" w:cs="Tahoma"/>
          <w:bCs/>
          <w:lang w:eastAsia="ar-SA"/>
        </w:rPr>
        <w:t>oświadczam, że do realizacji przedmiotowego zamówienia zatrudnię</w:t>
      </w:r>
      <w:r w:rsidR="009400BD" w:rsidRPr="00DB1670">
        <w:rPr>
          <w:rFonts w:ascii="Tahoma" w:eastAsia="Times New Roman" w:hAnsi="Tahoma" w:cs="Tahoma"/>
          <w:bCs/>
          <w:lang w:eastAsia="ar-SA"/>
        </w:rPr>
        <w:t xml:space="preserve"> pracowników </w:t>
      </w:r>
      <w:r w:rsidRPr="00DB1670">
        <w:rPr>
          <w:rFonts w:ascii="Tahoma" w:eastAsia="Times New Roman" w:hAnsi="Tahoma" w:cs="Tahoma"/>
          <w:bCs/>
          <w:lang w:eastAsia="ar-SA"/>
        </w:rPr>
        <w:t xml:space="preserve">na podstawie umowy o pracę </w:t>
      </w:r>
      <w:r w:rsidR="009400BD" w:rsidRPr="00DB1670">
        <w:rPr>
          <w:rFonts w:ascii="Tahoma" w:eastAsia="Times New Roman" w:hAnsi="Tahoma" w:cs="Tahoma"/>
          <w:bCs/>
          <w:lang w:eastAsia="ar-SA"/>
        </w:rPr>
        <w:t xml:space="preserve"> zgodnie </w:t>
      </w:r>
      <w:r w:rsidRPr="00DB1670">
        <w:rPr>
          <w:rFonts w:ascii="Tahoma" w:eastAsia="Times New Roman" w:hAnsi="Tahoma" w:cs="Tahoma"/>
          <w:bCs/>
          <w:lang w:eastAsia="ar-SA"/>
        </w:rPr>
        <w:t>ustaw</w:t>
      </w:r>
      <w:r w:rsidR="009400BD" w:rsidRPr="00DB1670">
        <w:rPr>
          <w:rFonts w:ascii="Tahoma" w:eastAsia="Times New Roman" w:hAnsi="Tahoma" w:cs="Tahoma"/>
          <w:bCs/>
          <w:lang w:eastAsia="ar-SA"/>
        </w:rPr>
        <w:t>ą</w:t>
      </w:r>
      <w:r w:rsidRPr="00DB1670">
        <w:rPr>
          <w:rFonts w:ascii="Tahoma" w:eastAsia="Times New Roman" w:hAnsi="Tahoma" w:cs="Tahoma"/>
          <w:bCs/>
          <w:lang w:eastAsia="ar-SA"/>
        </w:rPr>
        <w:t xml:space="preserve"> </w:t>
      </w:r>
      <w:r w:rsidRPr="00DB1670">
        <w:rPr>
          <w:rFonts w:ascii="Tahoma" w:eastAsia="Times New Roman" w:hAnsi="Tahoma" w:cs="Tahoma"/>
          <w:bCs/>
          <w:lang w:eastAsia="ar-SA"/>
        </w:rPr>
        <w:br/>
        <w:t>z dnia 26 czerwca 1974 r. – Kodeks pracy</w:t>
      </w:r>
      <w:r w:rsidR="009400BD" w:rsidRPr="00DB1670">
        <w:rPr>
          <w:rFonts w:ascii="Tahoma" w:eastAsia="Times New Roman" w:hAnsi="Tahoma" w:cs="Tahoma"/>
          <w:bCs/>
          <w:lang w:eastAsia="ar-SA"/>
        </w:rPr>
        <w:t>.</w:t>
      </w:r>
    </w:p>
    <w:p w14:paraId="0FDB1B82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Cs/>
          <w:lang w:eastAsia="ar-SA"/>
        </w:rPr>
      </w:pPr>
    </w:p>
    <w:p w14:paraId="63BAF216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b/>
          <w:bCs/>
          <w:lang w:eastAsia="ar-SA"/>
        </w:rPr>
      </w:pPr>
    </w:p>
    <w:p w14:paraId="15E6281C" w14:textId="77777777" w:rsidR="00D01AF0" w:rsidRPr="00DB1670" w:rsidRDefault="00D01AF0" w:rsidP="009B7269">
      <w:pPr>
        <w:keepNext/>
        <w:widowControl w:val="0"/>
        <w:spacing w:after="0" w:line="360" w:lineRule="auto"/>
        <w:ind w:right="-3"/>
        <w:jc w:val="right"/>
        <w:rPr>
          <w:rFonts w:ascii="Tahoma" w:eastAsia="Times New Roman" w:hAnsi="Tahoma" w:cs="Tahoma"/>
          <w:b/>
          <w:bCs/>
          <w:kern w:val="2"/>
          <w:lang w:eastAsia="ar-SA"/>
        </w:rPr>
      </w:pPr>
    </w:p>
    <w:p w14:paraId="399D8626" w14:textId="77777777" w:rsidR="00D01AF0" w:rsidRPr="00DB1670" w:rsidRDefault="00D01AF0" w:rsidP="009B7269">
      <w:pPr>
        <w:widowControl w:val="0"/>
        <w:tabs>
          <w:tab w:val="left" w:pos="7463"/>
        </w:tabs>
        <w:spacing w:after="0" w:line="360" w:lineRule="auto"/>
        <w:jc w:val="both"/>
        <w:rPr>
          <w:rFonts w:ascii="Tahoma" w:eastAsia="Times New Roman" w:hAnsi="Tahoma" w:cs="Tahoma"/>
          <w:b/>
          <w:bCs/>
          <w:iCs/>
          <w:kern w:val="2"/>
          <w:lang w:eastAsia="pl-PL"/>
        </w:rPr>
      </w:pPr>
    </w:p>
    <w:p w14:paraId="6B3040AF" w14:textId="77777777" w:rsidR="00D01AF0" w:rsidRPr="00DB1670" w:rsidRDefault="00D01AF0" w:rsidP="009B7269">
      <w:pPr>
        <w:widowControl w:val="0"/>
        <w:tabs>
          <w:tab w:val="left" w:pos="7463"/>
        </w:tabs>
        <w:spacing w:after="0" w:line="360" w:lineRule="auto"/>
        <w:jc w:val="both"/>
        <w:rPr>
          <w:rFonts w:ascii="Tahoma" w:eastAsia="Times New Roman" w:hAnsi="Tahoma" w:cs="Tahoma"/>
          <w:b/>
          <w:iCs/>
          <w:kern w:val="2"/>
          <w:lang w:eastAsia="pl-PL"/>
        </w:rPr>
      </w:pPr>
    </w:p>
    <w:p w14:paraId="352E7475" w14:textId="77777777" w:rsidR="00D01AF0" w:rsidRPr="00DB1670" w:rsidRDefault="00D01AF0" w:rsidP="009B7269">
      <w:pPr>
        <w:widowControl w:val="0"/>
        <w:tabs>
          <w:tab w:val="left" w:pos="7463"/>
        </w:tabs>
        <w:spacing w:after="0" w:line="360" w:lineRule="auto"/>
        <w:jc w:val="both"/>
        <w:rPr>
          <w:rFonts w:ascii="Tahoma" w:eastAsia="Times New Roman" w:hAnsi="Tahoma" w:cs="Tahoma"/>
          <w:b/>
          <w:iCs/>
          <w:lang w:eastAsia="pl-PL"/>
        </w:rPr>
      </w:pPr>
    </w:p>
    <w:p w14:paraId="52368225" w14:textId="77777777" w:rsidR="00D01AF0" w:rsidRPr="00DB1670" w:rsidRDefault="00D01AF0" w:rsidP="009B7269">
      <w:pPr>
        <w:widowControl w:val="0"/>
        <w:tabs>
          <w:tab w:val="left" w:pos="7463"/>
        </w:tabs>
        <w:spacing w:after="0" w:line="360" w:lineRule="auto"/>
        <w:jc w:val="both"/>
        <w:rPr>
          <w:rFonts w:ascii="Tahoma" w:eastAsia="Times New Roman" w:hAnsi="Tahoma" w:cs="Tahoma"/>
          <w:b/>
          <w:iCs/>
          <w:lang w:eastAsia="pl-PL"/>
        </w:rPr>
      </w:pPr>
    </w:p>
    <w:p w14:paraId="102BB6E3" w14:textId="77777777" w:rsidR="00D01AF0" w:rsidRPr="00DB1670" w:rsidRDefault="00D01AF0" w:rsidP="009B7269">
      <w:pPr>
        <w:widowControl w:val="0"/>
        <w:tabs>
          <w:tab w:val="left" w:pos="7463"/>
        </w:tabs>
        <w:spacing w:after="0" w:line="360" w:lineRule="auto"/>
        <w:jc w:val="both"/>
        <w:rPr>
          <w:rFonts w:ascii="Tahoma" w:eastAsia="Times New Roman" w:hAnsi="Tahoma" w:cs="Tahoma"/>
          <w:b/>
          <w:iCs/>
          <w:lang w:eastAsia="pl-PL"/>
        </w:rPr>
      </w:pPr>
    </w:p>
    <w:p w14:paraId="7813D616" w14:textId="77777777" w:rsidR="00D01AF0" w:rsidRPr="00DB1670" w:rsidRDefault="00D01AF0" w:rsidP="009B7269">
      <w:pPr>
        <w:widowControl w:val="0"/>
        <w:tabs>
          <w:tab w:val="left" w:pos="7463"/>
        </w:tabs>
        <w:spacing w:after="0" w:line="360" w:lineRule="auto"/>
        <w:jc w:val="both"/>
        <w:rPr>
          <w:rFonts w:ascii="Tahoma" w:eastAsia="Times New Roman" w:hAnsi="Tahoma" w:cs="Tahoma"/>
          <w:b/>
          <w:iCs/>
          <w:lang w:eastAsia="pl-PL"/>
        </w:rPr>
      </w:pPr>
    </w:p>
    <w:p w14:paraId="2C090FF7" w14:textId="77777777" w:rsidR="00D01AF0" w:rsidRPr="00DB1670" w:rsidRDefault="00D01AF0" w:rsidP="009B7269">
      <w:pPr>
        <w:pageBreakBefore/>
        <w:widowControl w:val="0"/>
        <w:tabs>
          <w:tab w:val="left" w:pos="9781"/>
        </w:tabs>
        <w:spacing w:line="360" w:lineRule="auto"/>
        <w:ind w:right="139"/>
        <w:jc w:val="right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i/>
          <w:lang w:eastAsia="ar-SA"/>
        </w:rPr>
        <w:lastRenderedPageBreak/>
        <w:t xml:space="preserve">                                                                                                                  </w:t>
      </w:r>
      <w:r w:rsidRPr="00DB1670">
        <w:rPr>
          <w:rFonts w:ascii="Tahoma" w:eastAsia="Times New Roman" w:hAnsi="Tahoma" w:cs="Tahoma"/>
          <w:b/>
          <w:lang w:eastAsia="ar-SA"/>
        </w:rPr>
        <w:t>ZAŁĄCZNIK NR 7</w:t>
      </w:r>
    </w:p>
    <w:p w14:paraId="72B647E0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b/>
          <w:lang w:eastAsia="ar-SA"/>
        </w:rPr>
      </w:pPr>
    </w:p>
    <w:p w14:paraId="55F051B6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b/>
          <w:lang w:eastAsia="ar-SA"/>
        </w:rPr>
      </w:pPr>
    </w:p>
    <w:p w14:paraId="7F7B9E56" w14:textId="77777777" w:rsidR="00D01AF0" w:rsidRPr="00DB1670" w:rsidRDefault="00D01AF0" w:rsidP="009B7269">
      <w:pPr>
        <w:widowControl w:val="0"/>
        <w:spacing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DB1670">
        <w:rPr>
          <w:rFonts w:ascii="Tahoma" w:eastAsia="Times New Roman" w:hAnsi="Tahoma" w:cs="Tahoma"/>
          <w:b/>
          <w:lang w:eastAsia="ar-SA"/>
        </w:rPr>
        <w:t xml:space="preserve">ZOBOWIĄZANIE DO ODDANIA DO DYSPOZYCJI NIEZBĘDNYCH ZASOBÓW </w:t>
      </w:r>
      <w:r w:rsidRPr="00DB1670">
        <w:rPr>
          <w:rFonts w:ascii="Tahoma" w:eastAsia="Times New Roman" w:hAnsi="Tahoma" w:cs="Tahoma"/>
          <w:b/>
          <w:lang w:eastAsia="ar-SA"/>
        </w:rPr>
        <w:br/>
        <w:t>NA OKRES KORZYSTANIA Z NICH PRZY WYKONYWANIU ZAMÓWIENIA</w:t>
      </w:r>
    </w:p>
    <w:p w14:paraId="447646AC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b/>
          <w:lang w:eastAsia="ar-SA"/>
        </w:rPr>
      </w:pPr>
    </w:p>
    <w:p w14:paraId="08821106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D3D32C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i/>
          <w:color w:val="000000"/>
          <w:lang w:eastAsia="ar-SA"/>
        </w:rPr>
        <w:t>(nazwa i adres Wykonawcy – podmiotu oddającego do dyspozycji zasoby)</w:t>
      </w:r>
    </w:p>
    <w:p w14:paraId="5958F71B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</w:p>
    <w:p w14:paraId="450CA286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color w:val="000000"/>
          <w:lang w:eastAsia="ar-SA"/>
        </w:rPr>
      </w:pPr>
      <w:r w:rsidRPr="00DB1670">
        <w:rPr>
          <w:rFonts w:ascii="Tahoma" w:eastAsia="Times New Roman" w:hAnsi="Tahoma" w:cs="Tahoma"/>
          <w:b/>
          <w:color w:val="000000"/>
          <w:lang w:eastAsia="ar-SA"/>
        </w:rPr>
        <w:t>zobowiązuję/my się do oddana na rzecz</w:t>
      </w:r>
    </w:p>
    <w:p w14:paraId="10C3BA36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CB60B1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i/>
          <w:color w:val="000000"/>
          <w:lang w:eastAsia="ar-SA"/>
        </w:rPr>
        <w:t>(nazwa i adres Wykonawcy, któremu inny podmiot oddaje do dyspozycji zasoby)</w:t>
      </w:r>
    </w:p>
    <w:p w14:paraId="78492D2E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</w:p>
    <w:p w14:paraId="2A573779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color w:val="000000"/>
          <w:lang w:eastAsia="ar-SA"/>
        </w:rPr>
      </w:pPr>
      <w:r w:rsidRPr="00DB1670">
        <w:rPr>
          <w:rFonts w:ascii="Tahoma" w:eastAsia="Times New Roman" w:hAnsi="Tahoma" w:cs="Tahoma"/>
          <w:b/>
          <w:color w:val="000000"/>
          <w:lang w:eastAsia="ar-SA"/>
        </w:rPr>
        <w:t>do dyspozycji niezbędnych zasobów, tj.</w:t>
      </w:r>
    </w:p>
    <w:p w14:paraId="6EF7D6E0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FB38E0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i/>
          <w:color w:val="000000"/>
          <w:lang w:eastAsia="ar-SA"/>
        </w:rPr>
        <w:t>(rodzaj udostępnianych zasobów)</w:t>
      </w:r>
    </w:p>
    <w:p w14:paraId="24C1B9A0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</w:p>
    <w:p w14:paraId="36FAF735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color w:val="000000"/>
          <w:lang w:eastAsia="ar-SA"/>
        </w:rPr>
      </w:pPr>
      <w:r w:rsidRPr="00DB1670">
        <w:rPr>
          <w:rFonts w:ascii="Tahoma" w:eastAsia="Times New Roman" w:hAnsi="Tahoma" w:cs="Tahoma"/>
          <w:b/>
          <w:color w:val="000000"/>
          <w:lang w:eastAsia="ar-SA"/>
        </w:rPr>
        <w:t>do realizacji zamówienia publicznego, pn.:</w:t>
      </w:r>
    </w:p>
    <w:p w14:paraId="54EA7C0D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A5E9B8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i/>
          <w:color w:val="000000"/>
          <w:lang w:eastAsia="ar-SA"/>
        </w:rPr>
        <w:t>(nazwa zadania)</w:t>
      </w:r>
    </w:p>
    <w:p w14:paraId="7204205E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</w:p>
    <w:p w14:paraId="235A9EE6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color w:val="000000"/>
          <w:lang w:eastAsia="ar-SA"/>
        </w:rPr>
      </w:pPr>
      <w:r w:rsidRPr="00DB1670">
        <w:rPr>
          <w:rFonts w:ascii="Tahoma" w:eastAsia="Times New Roman" w:hAnsi="Tahoma" w:cs="Tahoma"/>
          <w:b/>
          <w:color w:val="000000"/>
          <w:lang w:eastAsia="ar-SA"/>
        </w:rPr>
        <w:t>w zakresie powierzonych do wykonania</w:t>
      </w:r>
    </w:p>
    <w:p w14:paraId="668EB4FE" w14:textId="77777777" w:rsidR="00D01AF0" w:rsidRPr="00DB1670" w:rsidRDefault="00D01AF0" w:rsidP="009B7269">
      <w:pPr>
        <w:widowControl w:val="0"/>
        <w:spacing w:after="0"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C27381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  <w:r w:rsidRPr="00DB1670">
        <w:rPr>
          <w:rFonts w:ascii="Tahoma" w:eastAsia="Times New Roman" w:hAnsi="Tahoma" w:cs="Tahoma"/>
          <w:i/>
          <w:color w:val="000000"/>
          <w:lang w:eastAsia="ar-SA"/>
        </w:rPr>
        <w:t>(wskazać rodzaj i zakres powierzonych do wykonania robót budowlanych lub czynności oraz charakterze w jakim podmiot będzie brał udział w postępowaniu (np. podwykonawca)</w:t>
      </w:r>
    </w:p>
    <w:p w14:paraId="3DD5DFAD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</w:p>
    <w:p w14:paraId="50F2B215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i/>
          <w:color w:val="000000"/>
          <w:lang w:eastAsia="ar-SA"/>
        </w:rPr>
      </w:pPr>
    </w:p>
    <w:p w14:paraId="09A6BF5A" w14:textId="77777777" w:rsidR="00D01AF0" w:rsidRPr="00DB1670" w:rsidRDefault="00D01AF0" w:rsidP="009B7269">
      <w:pPr>
        <w:widowControl w:val="0"/>
        <w:spacing w:line="360" w:lineRule="auto"/>
        <w:jc w:val="both"/>
        <w:rPr>
          <w:rFonts w:ascii="Tahoma" w:eastAsia="Times New Roman" w:hAnsi="Tahoma" w:cs="Tahoma"/>
          <w:color w:val="000000"/>
          <w:lang w:eastAsia="ar-SA"/>
        </w:rPr>
      </w:pPr>
    </w:p>
    <w:p w14:paraId="6D4F49C7" w14:textId="77777777" w:rsidR="00D01AF0" w:rsidRPr="00DB1670" w:rsidRDefault="00D01AF0" w:rsidP="009B7269">
      <w:pPr>
        <w:spacing w:before="480" w:after="0" w:line="360" w:lineRule="auto"/>
        <w:jc w:val="right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 xml:space="preserve">ZAŁĄCZNIK NR 8 </w:t>
      </w:r>
    </w:p>
    <w:p w14:paraId="15CE4212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  <w:b/>
        </w:rPr>
      </w:pPr>
    </w:p>
    <w:p w14:paraId="24C959DF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</w:rPr>
      </w:pPr>
      <w:r w:rsidRPr="00DB1670">
        <w:rPr>
          <w:rFonts w:ascii="Tahoma" w:hAnsi="Tahoma" w:cs="Tahoma"/>
          <w:b/>
        </w:rPr>
        <w:t>Podmiot udostępniający zasoby:</w:t>
      </w:r>
    </w:p>
    <w:p w14:paraId="5B8995BA" w14:textId="77777777" w:rsidR="00D01AF0" w:rsidRPr="00DB1670" w:rsidRDefault="00D01AF0" w:rsidP="009B7269">
      <w:pPr>
        <w:spacing w:after="0" w:line="360" w:lineRule="auto"/>
        <w:ind w:right="5954"/>
        <w:rPr>
          <w:rFonts w:ascii="Tahoma" w:hAnsi="Tahoma" w:cs="Tahoma"/>
          <w:i/>
        </w:rPr>
      </w:pPr>
      <w:r w:rsidRPr="00DB1670">
        <w:rPr>
          <w:rFonts w:ascii="Tahoma" w:hAnsi="Tahoma" w:cs="Tahoma"/>
        </w:rPr>
        <w:t>……………………………………………</w:t>
      </w:r>
    </w:p>
    <w:p w14:paraId="4841F8FB" w14:textId="77777777" w:rsidR="00D01AF0" w:rsidRPr="00DB1670" w:rsidRDefault="00D01AF0" w:rsidP="009B7269">
      <w:pPr>
        <w:spacing w:line="360" w:lineRule="auto"/>
        <w:ind w:right="5953"/>
        <w:rPr>
          <w:rFonts w:ascii="Tahoma" w:hAnsi="Tahoma" w:cs="Tahoma"/>
          <w:u w:val="single"/>
        </w:rPr>
      </w:pPr>
      <w:r w:rsidRPr="00DB1670">
        <w:rPr>
          <w:rFonts w:ascii="Tahoma" w:hAnsi="Tahoma" w:cs="Tahoma"/>
          <w:i/>
        </w:rPr>
        <w:t>(pełna nazwa/firma, adres, w zależności od podmiotu: NIP/PESEL, KRS/</w:t>
      </w:r>
      <w:proofErr w:type="spellStart"/>
      <w:r w:rsidRPr="00DB1670">
        <w:rPr>
          <w:rFonts w:ascii="Tahoma" w:hAnsi="Tahoma" w:cs="Tahoma"/>
          <w:i/>
        </w:rPr>
        <w:t>CEiDG</w:t>
      </w:r>
      <w:proofErr w:type="spellEnd"/>
      <w:r w:rsidRPr="00DB1670">
        <w:rPr>
          <w:rFonts w:ascii="Tahoma" w:hAnsi="Tahoma" w:cs="Tahoma"/>
          <w:i/>
        </w:rPr>
        <w:t>)</w:t>
      </w:r>
    </w:p>
    <w:p w14:paraId="25F98B0E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</w:rPr>
      </w:pPr>
      <w:r w:rsidRPr="00DB1670">
        <w:rPr>
          <w:rFonts w:ascii="Tahoma" w:hAnsi="Tahoma" w:cs="Tahoma"/>
          <w:u w:val="single"/>
        </w:rPr>
        <w:t>reprezentowany przez:</w:t>
      </w:r>
    </w:p>
    <w:p w14:paraId="715851B4" w14:textId="77777777" w:rsidR="00D01AF0" w:rsidRPr="00DB1670" w:rsidRDefault="00D01AF0" w:rsidP="009B7269">
      <w:pPr>
        <w:spacing w:after="0" w:line="360" w:lineRule="auto"/>
        <w:ind w:right="5954"/>
        <w:rPr>
          <w:rFonts w:ascii="Tahoma" w:hAnsi="Tahoma" w:cs="Tahoma"/>
          <w:i/>
        </w:rPr>
      </w:pPr>
      <w:r w:rsidRPr="00DB1670">
        <w:rPr>
          <w:rFonts w:ascii="Tahoma" w:hAnsi="Tahoma" w:cs="Tahoma"/>
        </w:rPr>
        <w:t>……………………………………………</w:t>
      </w:r>
    </w:p>
    <w:p w14:paraId="64435A61" w14:textId="77777777" w:rsidR="00D01AF0" w:rsidRPr="00DB1670" w:rsidRDefault="00D01AF0" w:rsidP="009B7269">
      <w:pPr>
        <w:spacing w:after="0" w:line="360" w:lineRule="auto"/>
        <w:ind w:right="5953"/>
        <w:rPr>
          <w:rFonts w:ascii="Tahoma" w:hAnsi="Tahoma" w:cs="Tahoma"/>
          <w:i/>
        </w:rPr>
      </w:pPr>
      <w:r w:rsidRPr="00DB1670">
        <w:rPr>
          <w:rFonts w:ascii="Tahoma" w:hAnsi="Tahoma" w:cs="Tahoma"/>
          <w:i/>
        </w:rPr>
        <w:t>(imię, nazwisko, stanowisko/podstawa do reprezentacji)</w:t>
      </w:r>
    </w:p>
    <w:p w14:paraId="06EF1BF9" w14:textId="77777777" w:rsidR="00D01AF0" w:rsidRPr="00DB1670" w:rsidRDefault="00D01AF0" w:rsidP="009B7269">
      <w:pPr>
        <w:spacing w:line="360" w:lineRule="auto"/>
        <w:rPr>
          <w:rFonts w:ascii="Tahoma" w:hAnsi="Tahoma" w:cs="Tahoma"/>
          <w:i/>
        </w:rPr>
      </w:pPr>
    </w:p>
    <w:p w14:paraId="1E10E60B" w14:textId="77777777" w:rsidR="00D01AF0" w:rsidRPr="00DB1670" w:rsidRDefault="00D01AF0" w:rsidP="009B7269">
      <w:pPr>
        <w:spacing w:line="360" w:lineRule="auto"/>
        <w:rPr>
          <w:rFonts w:ascii="Tahoma" w:hAnsi="Tahoma" w:cs="Tahoma"/>
          <w:i/>
        </w:rPr>
      </w:pPr>
    </w:p>
    <w:p w14:paraId="0955EB86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  <w:b/>
        </w:rPr>
      </w:pPr>
    </w:p>
    <w:p w14:paraId="403917A5" w14:textId="77777777" w:rsidR="00D01AF0" w:rsidRPr="00DB1670" w:rsidRDefault="00D01AF0" w:rsidP="009B7269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DB1670">
        <w:rPr>
          <w:rFonts w:ascii="Tahoma" w:hAnsi="Tahoma" w:cs="Tahoma"/>
          <w:b/>
          <w:u w:val="single"/>
        </w:rPr>
        <w:t xml:space="preserve">Oświadczenia podmiotu udostępniającego zasoby </w:t>
      </w:r>
    </w:p>
    <w:p w14:paraId="694CF5F9" w14:textId="77777777" w:rsidR="00D01AF0" w:rsidRPr="00DB1670" w:rsidRDefault="00D01AF0" w:rsidP="009B7269">
      <w:pPr>
        <w:spacing w:before="120" w:after="0" w:line="360" w:lineRule="auto"/>
        <w:jc w:val="center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  <w:u w:val="single"/>
        </w:rPr>
        <w:t xml:space="preserve">DOTYCZĄCE PRZESŁANEK WYKLUCZENIA Z ART. 5K ROZPORZĄDZENIA 833/2014 ORAZ ART. 7 UST. 1 USTAWY </w:t>
      </w:r>
      <w:r w:rsidRPr="00DB1670">
        <w:rPr>
          <w:rFonts w:ascii="Tahoma" w:hAnsi="Tahoma" w:cs="Tahoma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88533EA" w14:textId="77777777" w:rsidR="00D01AF0" w:rsidRPr="00DB1670" w:rsidRDefault="00D01AF0" w:rsidP="009B7269">
      <w:pPr>
        <w:spacing w:before="120" w:after="0" w:line="360" w:lineRule="auto"/>
        <w:jc w:val="center"/>
        <w:rPr>
          <w:rFonts w:ascii="Tahoma" w:hAnsi="Tahoma" w:cs="Tahoma"/>
        </w:rPr>
      </w:pPr>
      <w:r w:rsidRPr="00DB1670">
        <w:rPr>
          <w:rFonts w:ascii="Tahoma" w:hAnsi="Tahoma" w:cs="Tahoma"/>
          <w:b/>
        </w:rPr>
        <w:t xml:space="preserve">składane na podstawie art. 125 ust. 5 ustawy </w:t>
      </w:r>
      <w:proofErr w:type="spellStart"/>
      <w:r w:rsidRPr="00DB1670">
        <w:rPr>
          <w:rFonts w:ascii="Tahoma" w:hAnsi="Tahoma" w:cs="Tahoma"/>
          <w:b/>
        </w:rPr>
        <w:t>Pzp</w:t>
      </w:r>
      <w:proofErr w:type="spellEnd"/>
    </w:p>
    <w:p w14:paraId="39256569" w14:textId="77777777" w:rsidR="00D01AF0" w:rsidRPr="00DB1670" w:rsidRDefault="00D01AF0" w:rsidP="009B7269">
      <w:pPr>
        <w:spacing w:before="240" w:after="0" w:line="360" w:lineRule="auto"/>
        <w:ind w:firstLine="709"/>
        <w:jc w:val="both"/>
        <w:rPr>
          <w:rFonts w:ascii="Tahoma" w:hAnsi="Tahoma" w:cs="Tahoma"/>
          <w:b/>
        </w:rPr>
      </w:pPr>
      <w:r w:rsidRPr="00DB1670">
        <w:rPr>
          <w:rFonts w:ascii="Tahoma" w:hAnsi="Tahoma" w:cs="Tahoma"/>
        </w:rPr>
        <w:t>Na potrzeby postępowania o udzielenie zamówienia publicznego pn. ……………………………………………………………</w:t>
      </w:r>
      <w:proofErr w:type="gramStart"/>
      <w:r w:rsidRPr="00DB1670">
        <w:rPr>
          <w:rFonts w:ascii="Tahoma" w:hAnsi="Tahoma" w:cs="Tahoma"/>
        </w:rPr>
        <w:t>…….</w:t>
      </w:r>
      <w:proofErr w:type="gramEnd"/>
      <w:r w:rsidRPr="00DB1670">
        <w:rPr>
          <w:rFonts w:ascii="Tahoma" w:hAnsi="Tahoma" w:cs="Tahoma"/>
        </w:rPr>
        <w:t>……………</w:t>
      </w:r>
      <w:r w:rsidRPr="00DB1670">
        <w:rPr>
          <w:rFonts w:ascii="Tahoma" w:hAnsi="Tahoma" w:cs="Tahoma"/>
          <w:i/>
        </w:rPr>
        <w:t xml:space="preserve">…. </w:t>
      </w:r>
      <w:r w:rsidRPr="00DB1670">
        <w:rPr>
          <w:rFonts w:ascii="Tahoma" w:hAnsi="Tahoma" w:cs="Tahoma"/>
        </w:rPr>
        <w:t>oświadczam, co następuje:</w:t>
      </w:r>
    </w:p>
    <w:p w14:paraId="6AB038F8" w14:textId="77777777" w:rsidR="00D01AF0" w:rsidRPr="00DB1670" w:rsidRDefault="00D01AF0" w:rsidP="009B7269">
      <w:pPr>
        <w:shd w:val="clear" w:color="auto" w:fill="BFBFBF"/>
        <w:spacing w:before="360" w:after="0" w:line="360" w:lineRule="auto"/>
        <w:rPr>
          <w:rFonts w:ascii="Tahoma" w:hAnsi="Tahoma" w:cs="Tahoma"/>
        </w:rPr>
      </w:pPr>
      <w:r w:rsidRPr="00DB1670">
        <w:rPr>
          <w:rFonts w:ascii="Tahoma" w:hAnsi="Tahoma" w:cs="Tahoma"/>
          <w:b/>
        </w:rPr>
        <w:t>OŚWIADCZENIA DOTYCZĄCE PODMIOTU UDOSTEPNIAJĄCEGO ZASOBY:</w:t>
      </w:r>
    </w:p>
    <w:p w14:paraId="05867B68" w14:textId="77777777" w:rsidR="00D01AF0" w:rsidRPr="00DB1670" w:rsidRDefault="00D01AF0" w:rsidP="009B7269">
      <w:pPr>
        <w:numPr>
          <w:ilvl w:val="0"/>
          <w:numId w:val="41"/>
        </w:numPr>
        <w:spacing w:before="360" w:after="0" w:line="360" w:lineRule="auto"/>
        <w:contextualSpacing/>
        <w:jc w:val="both"/>
        <w:rPr>
          <w:rFonts w:ascii="Tahoma" w:eastAsia="Times New Roman" w:hAnsi="Tahoma" w:cs="Tahoma"/>
          <w:color w:val="00000A"/>
          <w:lang w:eastAsia="pl-PL"/>
        </w:rPr>
      </w:pPr>
      <w:r w:rsidRPr="00DB1670">
        <w:rPr>
          <w:rFonts w:ascii="Tahoma" w:hAnsi="Tahoma" w:cs="Tahoma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DB1670">
        <w:rPr>
          <w:rFonts w:ascii="Tahoma" w:hAnsi="Tahoma" w:cs="Tahoma"/>
        </w:rPr>
        <w:lastRenderedPageBreak/>
        <w:t>ograniczających w związku z działaniami Rosji destabilizującymi sytuację na Ukrainie (Dz. Urz. UE nr L 111 z 8.4.2022, str. 1), dalej: rozporządzenie 2022/576.</w:t>
      </w:r>
    </w:p>
    <w:p w14:paraId="1338FB2F" w14:textId="77777777" w:rsidR="00D01AF0" w:rsidRPr="00DB1670" w:rsidRDefault="00D01AF0" w:rsidP="009B7269">
      <w:pPr>
        <w:numPr>
          <w:ilvl w:val="0"/>
          <w:numId w:val="41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color w:val="00000A"/>
          <w:lang w:eastAsia="pl-PL"/>
        </w:rPr>
      </w:pPr>
      <w:r w:rsidRPr="00DB1670">
        <w:rPr>
          <w:rFonts w:ascii="Tahoma" w:eastAsia="Times New Roman" w:hAnsi="Tahoma" w:cs="Tahoma"/>
          <w:color w:val="00000A"/>
          <w:lang w:eastAsia="pl-PL"/>
        </w:rPr>
        <w:t xml:space="preserve">Oświadczam, że nie zachodzą w stosunku do mnie przesłanki wykluczenia z postępowania na podstawie art. </w:t>
      </w:r>
      <w:r w:rsidRPr="00DB1670">
        <w:rPr>
          <w:rFonts w:ascii="Tahoma" w:eastAsia="Times New Roman" w:hAnsi="Tahoma" w:cs="Tahoma"/>
          <w:color w:val="222222"/>
          <w:lang w:eastAsia="pl-PL"/>
        </w:rPr>
        <w:t>7 ust. 1 ustawy z dnia 13 kwietnia 2022 r.</w:t>
      </w:r>
      <w:r w:rsidRPr="00DB1670">
        <w:rPr>
          <w:rFonts w:ascii="Tahoma" w:eastAsia="Times New Roman" w:hAnsi="Tahoma" w:cs="Tahoma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DB1670">
        <w:rPr>
          <w:rFonts w:ascii="Tahoma" w:eastAsia="Times New Roman" w:hAnsi="Tahoma" w:cs="Tahoma"/>
          <w:color w:val="222222"/>
          <w:lang w:eastAsia="pl-PL"/>
        </w:rPr>
        <w:t>(Dz. U. poz. 835)</w:t>
      </w:r>
      <w:r w:rsidRPr="00DB1670">
        <w:rPr>
          <w:rFonts w:ascii="Tahoma" w:eastAsia="Times New Roman" w:hAnsi="Tahoma" w:cs="Tahoma"/>
          <w:i/>
          <w:iCs/>
          <w:color w:val="222222"/>
          <w:lang w:eastAsia="pl-PL"/>
        </w:rPr>
        <w:t>.</w:t>
      </w:r>
    </w:p>
    <w:p w14:paraId="0C08E89C" w14:textId="77777777" w:rsidR="00D01AF0" w:rsidRPr="00DB1670" w:rsidRDefault="00D01AF0" w:rsidP="009B7269">
      <w:pPr>
        <w:spacing w:after="0" w:line="360" w:lineRule="auto"/>
        <w:ind w:left="720"/>
        <w:jc w:val="both"/>
        <w:rPr>
          <w:rFonts w:ascii="Tahoma" w:eastAsia="Times New Roman" w:hAnsi="Tahoma" w:cs="Tahoma"/>
          <w:b/>
          <w:bCs/>
          <w:color w:val="00000A"/>
          <w:lang w:eastAsia="pl-PL"/>
        </w:rPr>
      </w:pPr>
    </w:p>
    <w:p w14:paraId="4CD0546E" w14:textId="77777777" w:rsidR="00D01AF0" w:rsidRPr="00DB1670" w:rsidRDefault="00D01AF0" w:rsidP="009B7269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b/>
          <w:bCs/>
          <w:i/>
          <w:color w:val="00000A"/>
          <w:lang w:eastAsia="pl-PL"/>
        </w:rPr>
      </w:pPr>
    </w:p>
    <w:p w14:paraId="6F43DCCB" w14:textId="77777777" w:rsidR="00D01AF0" w:rsidRPr="00DB1670" w:rsidRDefault="00D01AF0" w:rsidP="009B7269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b/>
          <w:bCs/>
          <w:i/>
          <w:color w:val="00000A"/>
          <w:lang w:eastAsia="pl-PL"/>
        </w:rPr>
      </w:pPr>
    </w:p>
    <w:p w14:paraId="197A59F9" w14:textId="77777777" w:rsidR="00D01AF0" w:rsidRPr="00DB1670" w:rsidRDefault="00D01AF0" w:rsidP="009B7269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>OŚWIADCZENIE DOTYCZĄCE PODANYCH INFORMACJI:</w:t>
      </w:r>
    </w:p>
    <w:p w14:paraId="05DA739C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  <w:b/>
        </w:rPr>
      </w:pPr>
    </w:p>
    <w:p w14:paraId="2891EC75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Oświadczam, że wszystkie informacje podane w powyższych oświadczeniach są aktualne </w:t>
      </w:r>
      <w:r w:rsidRPr="00DB1670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0129149B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</w:rPr>
      </w:pPr>
    </w:p>
    <w:p w14:paraId="20083875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</w:rPr>
      </w:pPr>
    </w:p>
    <w:p w14:paraId="766A922E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</w:rPr>
      </w:pPr>
    </w:p>
    <w:p w14:paraId="7176E475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</w:rPr>
      </w:pPr>
    </w:p>
    <w:p w14:paraId="5B4CA36C" w14:textId="77777777" w:rsidR="00BC01A7" w:rsidRPr="00DB1670" w:rsidRDefault="00BC01A7" w:rsidP="009B7269">
      <w:pPr>
        <w:spacing w:after="0" w:line="360" w:lineRule="auto"/>
        <w:jc w:val="both"/>
        <w:rPr>
          <w:rFonts w:ascii="Tahoma" w:hAnsi="Tahoma" w:cs="Tahoma"/>
        </w:rPr>
      </w:pPr>
    </w:p>
    <w:p w14:paraId="259CFD41" w14:textId="77777777" w:rsidR="00BC01A7" w:rsidRPr="00DB1670" w:rsidRDefault="00BC01A7" w:rsidP="009B7269">
      <w:pPr>
        <w:spacing w:after="0" w:line="360" w:lineRule="auto"/>
        <w:jc w:val="both"/>
        <w:rPr>
          <w:rFonts w:ascii="Tahoma" w:hAnsi="Tahoma" w:cs="Tahoma"/>
        </w:rPr>
      </w:pPr>
    </w:p>
    <w:p w14:paraId="7E5898DA" w14:textId="77777777" w:rsidR="00BC01A7" w:rsidRPr="00DB1670" w:rsidRDefault="00BC01A7" w:rsidP="009B7269">
      <w:pPr>
        <w:spacing w:after="0" w:line="360" w:lineRule="auto"/>
        <w:jc w:val="both"/>
        <w:rPr>
          <w:rFonts w:ascii="Tahoma" w:hAnsi="Tahoma" w:cs="Tahoma"/>
        </w:rPr>
      </w:pPr>
    </w:p>
    <w:p w14:paraId="46E2261C" w14:textId="77777777" w:rsidR="00BC01A7" w:rsidRPr="00DB1670" w:rsidRDefault="00BC01A7" w:rsidP="009B7269">
      <w:pPr>
        <w:spacing w:after="0" w:line="360" w:lineRule="auto"/>
        <w:jc w:val="both"/>
        <w:rPr>
          <w:rFonts w:ascii="Tahoma" w:hAnsi="Tahoma" w:cs="Tahoma"/>
        </w:rPr>
      </w:pPr>
    </w:p>
    <w:p w14:paraId="79275AC1" w14:textId="77777777" w:rsidR="00D01AF0" w:rsidRDefault="00D01AF0" w:rsidP="009B7269">
      <w:pPr>
        <w:spacing w:after="0" w:line="360" w:lineRule="auto"/>
        <w:jc w:val="both"/>
        <w:rPr>
          <w:rFonts w:ascii="Tahoma" w:hAnsi="Tahoma" w:cs="Tahoma"/>
        </w:rPr>
      </w:pPr>
    </w:p>
    <w:p w14:paraId="150C1FDD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60E63DE6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1890B348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1D35278A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31B813C2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4FBB72A8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291362DB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6EA4775D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0578146C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1CAE00BF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1A926511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7FD9A4D8" w14:textId="77777777" w:rsidR="008D0CEC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230FBC49" w14:textId="77777777" w:rsidR="008D0CEC" w:rsidRPr="00DB1670" w:rsidRDefault="008D0CEC" w:rsidP="009B7269">
      <w:pPr>
        <w:spacing w:after="0" w:line="360" w:lineRule="auto"/>
        <w:jc w:val="both"/>
        <w:rPr>
          <w:rFonts w:ascii="Tahoma" w:hAnsi="Tahoma" w:cs="Tahoma"/>
        </w:rPr>
      </w:pPr>
    </w:p>
    <w:p w14:paraId="75D1A0DC" w14:textId="77777777" w:rsidR="00D01AF0" w:rsidRPr="00DB1670" w:rsidRDefault="00D01AF0" w:rsidP="009B7269">
      <w:pPr>
        <w:spacing w:after="0" w:line="360" w:lineRule="auto"/>
        <w:ind w:right="-3"/>
        <w:rPr>
          <w:rFonts w:ascii="Tahoma" w:eastAsia="Times New Roman" w:hAnsi="Tahoma" w:cs="Tahoma"/>
          <w:i/>
          <w:lang w:eastAsia="ar-SA"/>
        </w:rPr>
      </w:pPr>
    </w:p>
    <w:p w14:paraId="061516C8" w14:textId="77777777" w:rsidR="00D01AF0" w:rsidRPr="00DB1670" w:rsidRDefault="00D01AF0" w:rsidP="009B7269">
      <w:pPr>
        <w:spacing w:after="0" w:line="360" w:lineRule="auto"/>
        <w:ind w:right="-3"/>
        <w:jc w:val="right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lastRenderedPageBreak/>
        <w:t>ZAŁĄCZNIK NR 9</w:t>
      </w:r>
    </w:p>
    <w:p w14:paraId="721797B2" w14:textId="77777777" w:rsidR="00D01AF0" w:rsidRPr="00DB1670" w:rsidRDefault="00D01AF0" w:rsidP="009B7269">
      <w:pPr>
        <w:spacing w:line="360" w:lineRule="auto"/>
        <w:rPr>
          <w:rFonts w:ascii="Tahoma" w:hAnsi="Tahoma" w:cs="Tahoma"/>
          <w:b/>
        </w:rPr>
      </w:pPr>
    </w:p>
    <w:p w14:paraId="0E238BD7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  <w:b/>
        </w:rPr>
      </w:pPr>
    </w:p>
    <w:p w14:paraId="04B87A78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</w:rPr>
      </w:pPr>
      <w:r w:rsidRPr="00DB1670">
        <w:rPr>
          <w:rFonts w:ascii="Tahoma" w:hAnsi="Tahoma" w:cs="Tahoma"/>
          <w:b/>
        </w:rPr>
        <w:t>Wykonawca:</w:t>
      </w:r>
    </w:p>
    <w:p w14:paraId="343F0C62" w14:textId="77777777" w:rsidR="00D01AF0" w:rsidRPr="00DB1670" w:rsidRDefault="00D01AF0" w:rsidP="009B7269">
      <w:pPr>
        <w:spacing w:after="0" w:line="360" w:lineRule="auto"/>
        <w:ind w:right="5954"/>
        <w:rPr>
          <w:rFonts w:ascii="Tahoma" w:hAnsi="Tahoma" w:cs="Tahoma"/>
          <w:i/>
        </w:rPr>
      </w:pPr>
      <w:r w:rsidRPr="00DB1670">
        <w:rPr>
          <w:rFonts w:ascii="Tahoma" w:hAnsi="Tahoma" w:cs="Tahoma"/>
        </w:rPr>
        <w:t>……………………………………………</w:t>
      </w:r>
    </w:p>
    <w:p w14:paraId="71CAEDAE" w14:textId="77777777" w:rsidR="00D01AF0" w:rsidRPr="00DB1670" w:rsidRDefault="00D01AF0" w:rsidP="009B7269">
      <w:pPr>
        <w:spacing w:line="360" w:lineRule="auto"/>
        <w:ind w:right="5953"/>
        <w:rPr>
          <w:rFonts w:ascii="Tahoma" w:hAnsi="Tahoma" w:cs="Tahoma"/>
          <w:u w:val="single"/>
        </w:rPr>
      </w:pPr>
      <w:r w:rsidRPr="00DB1670">
        <w:rPr>
          <w:rFonts w:ascii="Tahoma" w:hAnsi="Tahoma" w:cs="Tahoma"/>
          <w:i/>
        </w:rPr>
        <w:t>(pełna nazwa/firma, adres, w zależności od podmiotu: NIP/PESEL, KRS/</w:t>
      </w:r>
      <w:proofErr w:type="spellStart"/>
      <w:r w:rsidRPr="00DB1670">
        <w:rPr>
          <w:rFonts w:ascii="Tahoma" w:hAnsi="Tahoma" w:cs="Tahoma"/>
          <w:i/>
        </w:rPr>
        <w:t>CEiDG</w:t>
      </w:r>
      <w:proofErr w:type="spellEnd"/>
      <w:r w:rsidRPr="00DB1670">
        <w:rPr>
          <w:rFonts w:ascii="Tahoma" w:hAnsi="Tahoma" w:cs="Tahoma"/>
          <w:i/>
        </w:rPr>
        <w:t>)</w:t>
      </w:r>
    </w:p>
    <w:p w14:paraId="110D2380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</w:rPr>
      </w:pPr>
      <w:r w:rsidRPr="00DB1670">
        <w:rPr>
          <w:rFonts w:ascii="Tahoma" w:hAnsi="Tahoma" w:cs="Tahoma"/>
          <w:u w:val="single"/>
        </w:rPr>
        <w:t>reprezentowany przez:</w:t>
      </w:r>
    </w:p>
    <w:p w14:paraId="40179F92" w14:textId="77777777" w:rsidR="00D01AF0" w:rsidRPr="00DB1670" w:rsidRDefault="00D01AF0" w:rsidP="009B7269">
      <w:pPr>
        <w:spacing w:after="0" w:line="360" w:lineRule="auto"/>
        <w:ind w:right="5954"/>
        <w:rPr>
          <w:rFonts w:ascii="Tahoma" w:hAnsi="Tahoma" w:cs="Tahoma"/>
          <w:i/>
        </w:rPr>
      </w:pPr>
      <w:r w:rsidRPr="00DB1670">
        <w:rPr>
          <w:rFonts w:ascii="Tahoma" w:hAnsi="Tahoma" w:cs="Tahoma"/>
        </w:rPr>
        <w:t>……………………………………………</w:t>
      </w:r>
    </w:p>
    <w:p w14:paraId="6551751C" w14:textId="77777777" w:rsidR="00D01AF0" w:rsidRPr="00DB1670" w:rsidRDefault="00D01AF0" w:rsidP="009B7269">
      <w:pPr>
        <w:spacing w:after="0" w:line="360" w:lineRule="auto"/>
        <w:ind w:right="5953"/>
        <w:rPr>
          <w:rFonts w:ascii="Tahoma" w:hAnsi="Tahoma" w:cs="Tahoma"/>
          <w:i/>
        </w:rPr>
      </w:pPr>
      <w:r w:rsidRPr="00DB1670">
        <w:rPr>
          <w:rFonts w:ascii="Tahoma" w:hAnsi="Tahoma" w:cs="Tahoma"/>
          <w:i/>
        </w:rPr>
        <w:t>(imię, nazwisko, stanowisko/podstawa do reprezentacji)</w:t>
      </w:r>
    </w:p>
    <w:p w14:paraId="0106A18C" w14:textId="77777777" w:rsidR="00D01AF0" w:rsidRPr="00DB1670" w:rsidRDefault="00D01AF0" w:rsidP="009B7269">
      <w:pPr>
        <w:spacing w:after="0" w:line="360" w:lineRule="auto"/>
        <w:ind w:right="5953"/>
        <w:rPr>
          <w:rFonts w:ascii="Tahoma" w:hAnsi="Tahoma" w:cs="Tahoma"/>
          <w:i/>
        </w:rPr>
      </w:pPr>
    </w:p>
    <w:p w14:paraId="45AED146" w14:textId="77777777" w:rsidR="00D01AF0" w:rsidRPr="00DB1670" w:rsidRDefault="00D01AF0" w:rsidP="009B7269">
      <w:pPr>
        <w:spacing w:after="0" w:line="360" w:lineRule="auto"/>
        <w:rPr>
          <w:rFonts w:ascii="Tahoma" w:hAnsi="Tahoma" w:cs="Tahoma"/>
          <w:b/>
          <w:i/>
        </w:rPr>
      </w:pPr>
    </w:p>
    <w:p w14:paraId="5E9F37D4" w14:textId="77777777" w:rsidR="00D01AF0" w:rsidRPr="00DB1670" w:rsidRDefault="00D01AF0" w:rsidP="009B7269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DB1670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1D2DB235" w14:textId="77777777" w:rsidR="00D01AF0" w:rsidRPr="00DB1670" w:rsidRDefault="00D01AF0" w:rsidP="009B7269">
      <w:pPr>
        <w:spacing w:before="120" w:after="0" w:line="360" w:lineRule="auto"/>
        <w:jc w:val="center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  <w:u w:val="single"/>
        </w:rPr>
        <w:t xml:space="preserve">DOTYCZĄCE PRZESŁANEK WYKLUCZENIA Z ART. 5K ROZPORZĄDZENIA 833/2014 ORAZ ART. 7 UST. 1 USTAWY </w:t>
      </w:r>
      <w:r w:rsidRPr="00DB1670">
        <w:rPr>
          <w:rFonts w:ascii="Tahoma" w:hAnsi="Tahoma" w:cs="Tahoma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D1A6E32" w14:textId="77777777" w:rsidR="00D01AF0" w:rsidRPr="00DB1670" w:rsidRDefault="00D01AF0" w:rsidP="009B7269">
      <w:pPr>
        <w:spacing w:before="120" w:after="0" w:line="360" w:lineRule="auto"/>
        <w:jc w:val="center"/>
        <w:rPr>
          <w:rFonts w:ascii="Tahoma" w:hAnsi="Tahoma" w:cs="Tahoma"/>
        </w:rPr>
      </w:pPr>
      <w:r w:rsidRPr="00DB1670">
        <w:rPr>
          <w:rFonts w:ascii="Tahoma" w:hAnsi="Tahoma" w:cs="Tahoma"/>
          <w:b/>
        </w:rPr>
        <w:t xml:space="preserve">składane na podstawie art. 125 ust. 1 ustawy </w:t>
      </w:r>
      <w:proofErr w:type="spellStart"/>
      <w:r w:rsidRPr="00DB1670">
        <w:rPr>
          <w:rFonts w:ascii="Tahoma" w:hAnsi="Tahoma" w:cs="Tahoma"/>
          <w:b/>
        </w:rPr>
        <w:t>Pzp</w:t>
      </w:r>
      <w:proofErr w:type="spellEnd"/>
    </w:p>
    <w:p w14:paraId="7A027749" w14:textId="77777777" w:rsidR="00D01AF0" w:rsidRPr="00DB1670" w:rsidRDefault="00D01AF0" w:rsidP="009B7269">
      <w:pPr>
        <w:spacing w:before="240" w:after="0" w:line="360" w:lineRule="auto"/>
        <w:jc w:val="both"/>
        <w:rPr>
          <w:rFonts w:ascii="Tahoma" w:hAnsi="Tahoma" w:cs="Tahoma"/>
          <w:b/>
        </w:rPr>
      </w:pPr>
      <w:r w:rsidRPr="00DB1670">
        <w:rPr>
          <w:rFonts w:ascii="Tahoma" w:hAnsi="Tahoma" w:cs="Tahoma"/>
        </w:rPr>
        <w:t>Na potrzeby postępowania o udzielenie zamówienia publicznego pn. ………………………  oświadczam, co następuje:</w:t>
      </w:r>
    </w:p>
    <w:p w14:paraId="4BA726ED" w14:textId="77777777" w:rsidR="00D01AF0" w:rsidRPr="00DB1670" w:rsidRDefault="00D01AF0" w:rsidP="009B7269">
      <w:pPr>
        <w:shd w:val="clear" w:color="auto" w:fill="BFBFBF"/>
        <w:spacing w:before="360" w:after="0" w:line="360" w:lineRule="auto"/>
        <w:rPr>
          <w:rFonts w:ascii="Tahoma" w:hAnsi="Tahoma" w:cs="Tahoma"/>
        </w:rPr>
      </w:pPr>
      <w:r w:rsidRPr="00DB1670">
        <w:rPr>
          <w:rFonts w:ascii="Tahoma" w:hAnsi="Tahoma" w:cs="Tahoma"/>
          <w:b/>
        </w:rPr>
        <w:t>OŚWIADCZENIA DOTYCZĄCE WYKONAWCY:</w:t>
      </w:r>
    </w:p>
    <w:p w14:paraId="668D323B" w14:textId="77777777" w:rsidR="00D01AF0" w:rsidRPr="00DB1670" w:rsidRDefault="00D01AF0" w:rsidP="009B7269">
      <w:pPr>
        <w:numPr>
          <w:ilvl w:val="0"/>
          <w:numId w:val="61"/>
        </w:numPr>
        <w:spacing w:before="360" w:after="0" w:line="360" w:lineRule="auto"/>
        <w:contextualSpacing/>
        <w:jc w:val="both"/>
        <w:rPr>
          <w:rFonts w:ascii="Tahoma" w:eastAsia="Times New Roman" w:hAnsi="Tahoma" w:cs="Tahoma"/>
          <w:color w:val="00000A"/>
          <w:lang w:eastAsia="pl-PL"/>
        </w:rPr>
      </w:pPr>
      <w:r w:rsidRPr="00DB1670">
        <w:rPr>
          <w:rFonts w:ascii="Tahoma" w:hAnsi="Tahoma" w:cs="Tahoma"/>
        </w:rPr>
        <w:t xml:space="preserve">Oświadczam, że nie podlegam wykluczeniu z postępowania na podstawie </w:t>
      </w:r>
      <w:r w:rsidRPr="00DB1670">
        <w:rPr>
          <w:rFonts w:ascii="Tahoma" w:hAnsi="Tahoma" w:cs="Tahom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1CCDCFF" w14:textId="77777777" w:rsidR="00D01AF0" w:rsidRPr="00DB1670" w:rsidRDefault="00D01AF0" w:rsidP="009B7269">
      <w:pPr>
        <w:numPr>
          <w:ilvl w:val="0"/>
          <w:numId w:val="61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color w:val="00000A"/>
          <w:lang w:eastAsia="pl-PL"/>
        </w:rPr>
      </w:pPr>
      <w:r w:rsidRPr="00DB1670">
        <w:rPr>
          <w:rFonts w:ascii="Tahoma" w:eastAsia="Times New Roman" w:hAnsi="Tahoma" w:cs="Tahoma"/>
          <w:color w:val="00000A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DB1670">
        <w:rPr>
          <w:rFonts w:ascii="Tahoma" w:eastAsia="Times New Roman" w:hAnsi="Tahoma" w:cs="Tahoma"/>
          <w:color w:val="222222"/>
          <w:lang w:eastAsia="pl-PL"/>
        </w:rPr>
        <w:t>7 ust. 1 ustawy z dnia 13 kwietnia 2022 r.</w:t>
      </w:r>
      <w:r w:rsidRPr="00DB1670">
        <w:rPr>
          <w:rFonts w:ascii="Tahoma" w:eastAsia="Times New Roman" w:hAnsi="Tahoma" w:cs="Tahoma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DB1670">
        <w:rPr>
          <w:rFonts w:ascii="Tahoma" w:eastAsia="Times New Roman" w:hAnsi="Tahoma" w:cs="Tahoma"/>
          <w:color w:val="222222"/>
          <w:lang w:eastAsia="pl-PL"/>
        </w:rPr>
        <w:t>(Dz. U. poz. 835)</w:t>
      </w:r>
      <w:r w:rsidRPr="00DB1670">
        <w:rPr>
          <w:rFonts w:ascii="Tahoma" w:eastAsia="Times New Roman" w:hAnsi="Tahoma" w:cs="Tahoma"/>
          <w:i/>
          <w:iCs/>
          <w:color w:val="222222"/>
          <w:lang w:eastAsia="pl-PL"/>
        </w:rPr>
        <w:t>.</w:t>
      </w:r>
    </w:p>
    <w:p w14:paraId="3B46FB21" w14:textId="77777777" w:rsidR="00D01AF0" w:rsidRPr="00DB1670" w:rsidRDefault="00D01AF0" w:rsidP="009B7269">
      <w:pPr>
        <w:spacing w:after="0" w:line="360" w:lineRule="auto"/>
        <w:ind w:left="225"/>
        <w:jc w:val="both"/>
        <w:rPr>
          <w:rFonts w:ascii="Tahoma" w:eastAsia="Times New Roman" w:hAnsi="Tahoma" w:cs="Tahoma"/>
          <w:b/>
          <w:bCs/>
          <w:color w:val="00000A"/>
          <w:lang w:eastAsia="pl-PL"/>
        </w:rPr>
      </w:pPr>
    </w:p>
    <w:p w14:paraId="2D1CE852" w14:textId="77777777" w:rsidR="00D01AF0" w:rsidRPr="00DB1670" w:rsidRDefault="00D01AF0" w:rsidP="009B7269">
      <w:pPr>
        <w:spacing w:after="0" w:line="360" w:lineRule="auto"/>
        <w:jc w:val="both"/>
        <w:rPr>
          <w:rFonts w:ascii="Tahoma" w:eastAsia="Times New Roman" w:hAnsi="Tahoma" w:cs="Tahoma"/>
          <w:b/>
          <w:bCs/>
          <w:i/>
          <w:color w:val="00000A"/>
          <w:lang w:eastAsia="pl-PL"/>
        </w:rPr>
      </w:pPr>
    </w:p>
    <w:p w14:paraId="490968A1" w14:textId="77777777" w:rsidR="00D01AF0" w:rsidRPr="00DB1670" w:rsidRDefault="00D01AF0" w:rsidP="009B7269">
      <w:pPr>
        <w:shd w:val="clear" w:color="auto" w:fill="BFBFBF"/>
        <w:spacing w:before="240" w:after="0" w:line="360" w:lineRule="auto"/>
        <w:jc w:val="both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>OŚWIADCZENIE DOTYCZĄCE PODANYCH INFORMACJI:</w:t>
      </w:r>
    </w:p>
    <w:p w14:paraId="08FFD656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  <w:b/>
        </w:rPr>
      </w:pPr>
    </w:p>
    <w:p w14:paraId="59CE5FA8" w14:textId="77777777" w:rsidR="00D01AF0" w:rsidRPr="00DB1670" w:rsidRDefault="00D01AF0" w:rsidP="009B7269">
      <w:pPr>
        <w:spacing w:after="0"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t xml:space="preserve">Oświadczam, że wszystkie informacje podane w powyższych oświadczeniach są aktualne </w:t>
      </w:r>
      <w:r w:rsidRPr="00DB1670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5D3895A2" w14:textId="77777777" w:rsidR="00D01AF0" w:rsidRPr="00DB1670" w:rsidRDefault="00D01AF0" w:rsidP="009B7269">
      <w:pPr>
        <w:spacing w:line="360" w:lineRule="auto"/>
        <w:jc w:val="both"/>
        <w:rPr>
          <w:rFonts w:ascii="Tahoma" w:hAnsi="Tahoma" w:cs="Tahoma"/>
        </w:rPr>
      </w:pPr>
    </w:p>
    <w:p w14:paraId="14DE7FA4" w14:textId="47AB64CE" w:rsidR="00D61A94" w:rsidRPr="00DB1670" w:rsidRDefault="00D61A94" w:rsidP="009B7269">
      <w:pPr>
        <w:pageBreakBefore/>
        <w:spacing w:line="360" w:lineRule="auto"/>
        <w:jc w:val="right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lastRenderedPageBreak/>
        <w:t xml:space="preserve">Załącznik nr </w:t>
      </w:r>
      <w:r w:rsidR="008D0CEC">
        <w:rPr>
          <w:rFonts w:ascii="Tahoma" w:hAnsi="Tahoma" w:cs="Tahoma"/>
          <w:b/>
        </w:rPr>
        <w:t>4</w:t>
      </w:r>
    </w:p>
    <w:p w14:paraId="58FA6F75" w14:textId="77777777" w:rsidR="00D61A94" w:rsidRPr="00DB1670" w:rsidRDefault="00D61A94" w:rsidP="009B7269">
      <w:pPr>
        <w:spacing w:line="360" w:lineRule="auto"/>
        <w:rPr>
          <w:rFonts w:ascii="Tahoma" w:hAnsi="Tahoma" w:cs="Tahoma"/>
          <w:b/>
        </w:rPr>
      </w:pPr>
      <w:r w:rsidRPr="00DB1670">
        <w:rPr>
          <w:rFonts w:ascii="Tahoma" w:hAnsi="Tahoma" w:cs="Tahoma"/>
          <w:b/>
        </w:rPr>
        <w:t>WYKAZ ROBÓT BUDOWLANYCH POTWIERDZAJĄCYCH SPEŁNIANIE PRZEZ WYKONAWCĘ WARUNKU OPISANEGO W SPECYFIKACJI ISTOTNYCH WARUNKÓW ZAMÓWIENIA</w:t>
      </w:r>
    </w:p>
    <w:p w14:paraId="1A92B20C" w14:textId="77777777" w:rsidR="00D61A94" w:rsidRPr="00DB1670" w:rsidRDefault="00D61A94" w:rsidP="009B7269">
      <w:pPr>
        <w:spacing w:line="360" w:lineRule="auto"/>
        <w:rPr>
          <w:rFonts w:ascii="Tahoma" w:hAnsi="Tahoma" w:cs="Tahoma"/>
          <w:b/>
        </w:rPr>
      </w:pPr>
    </w:p>
    <w:p w14:paraId="08C54856" w14:textId="77777777" w:rsidR="00D61A94" w:rsidRPr="00DB1670" w:rsidRDefault="00D61A94" w:rsidP="009B7269">
      <w:pPr>
        <w:spacing w:line="360" w:lineRule="auto"/>
        <w:jc w:val="both"/>
        <w:rPr>
          <w:rFonts w:ascii="Tahoma" w:hAnsi="Tahoma" w:cs="Tahoma"/>
          <w:b/>
        </w:rPr>
      </w:pPr>
      <w:r w:rsidRPr="00DB1670">
        <w:rPr>
          <w:rFonts w:ascii="Tahoma" w:hAnsi="Tahoma" w:cs="Tahoma"/>
        </w:rPr>
        <w:t>Nazwa postępowania: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95"/>
        <w:gridCol w:w="1799"/>
        <w:gridCol w:w="1419"/>
        <w:gridCol w:w="1469"/>
        <w:gridCol w:w="1425"/>
        <w:gridCol w:w="2353"/>
      </w:tblGrid>
      <w:tr w:rsidR="00D61A94" w:rsidRPr="00DB1670" w14:paraId="3B268593" w14:textId="77777777" w:rsidTr="00D61A94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6F7AA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  <w:r w:rsidRPr="00DB1670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816EA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  <w:r w:rsidRPr="00DB1670">
              <w:rPr>
                <w:rFonts w:ascii="Tahoma" w:hAnsi="Tahoma" w:cs="Tahoma"/>
                <w:b/>
              </w:rPr>
              <w:t xml:space="preserve">Rodzaj roboty budowlanej </w:t>
            </w:r>
          </w:p>
          <w:p w14:paraId="1983E6E7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  <w:r w:rsidRPr="00DB1670">
              <w:rPr>
                <w:rFonts w:ascii="Tahoma" w:hAnsi="Tahoma" w:cs="Tahoma"/>
                <w:b/>
              </w:rPr>
              <w:t xml:space="preserve">(należy określić </w:t>
            </w:r>
            <w:r w:rsidRPr="00DB1670">
              <w:rPr>
                <w:rFonts w:ascii="Tahoma" w:hAnsi="Tahoma" w:cs="Tahoma"/>
                <w:b/>
              </w:rPr>
              <w:br/>
              <w:t>w sposób umożliwiający ocenę spełniania warunku)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DE1DD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i/>
              </w:rPr>
            </w:pPr>
            <w:r w:rsidRPr="00DB1670">
              <w:rPr>
                <w:rFonts w:ascii="Tahoma" w:hAnsi="Tahoma" w:cs="Tahoma"/>
                <w:b/>
              </w:rPr>
              <w:t>Data wykonania</w:t>
            </w:r>
          </w:p>
          <w:p w14:paraId="050ED319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  <w:r w:rsidRPr="00DB1670">
              <w:rPr>
                <w:rFonts w:ascii="Tahoma" w:hAnsi="Tahoma" w:cs="Tahoma"/>
                <w:i/>
              </w:rPr>
              <w:t>(pełne daty od do)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52AA5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  <w:r w:rsidRPr="00DB1670">
              <w:rPr>
                <w:rFonts w:ascii="Tahoma" w:hAnsi="Tahoma" w:cs="Tahoma"/>
                <w:b/>
              </w:rPr>
              <w:t>Miejsce wykonania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1B723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  <w:r w:rsidRPr="00DB1670">
              <w:rPr>
                <w:rFonts w:ascii="Tahoma" w:hAnsi="Tahoma" w:cs="Tahoma"/>
                <w:b/>
              </w:rPr>
              <w:t>Podmiot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8039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  <w:r w:rsidRPr="00DB1670">
              <w:rPr>
                <w:rFonts w:ascii="Tahoma" w:hAnsi="Tahoma" w:cs="Tahoma"/>
                <w:b/>
              </w:rPr>
              <w:t xml:space="preserve">Wartość </w:t>
            </w:r>
          </w:p>
          <w:p w14:paraId="3ED2E1A0" w14:textId="18BC7C9F" w:rsidR="00D61A94" w:rsidRPr="00DB1670" w:rsidRDefault="00D61A94" w:rsidP="009B7269">
            <w:pPr>
              <w:spacing w:line="360" w:lineRule="auto"/>
              <w:rPr>
                <w:rFonts w:ascii="Tahoma" w:hAnsi="Tahoma" w:cs="Tahoma"/>
              </w:rPr>
            </w:pPr>
            <w:r w:rsidRPr="00DB1670">
              <w:rPr>
                <w:rFonts w:ascii="Tahoma" w:hAnsi="Tahoma" w:cs="Tahoma"/>
                <w:b/>
              </w:rPr>
              <w:t>(należy wpisać wyłącznie wartość robót umożliwiającą ocenę spełniania warunku)</w:t>
            </w:r>
          </w:p>
        </w:tc>
      </w:tr>
      <w:tr w:rsidR="00D61A94" w:rsidRPr="00DB1670" w14:paraId="1E615D05" w14:textId="77777777" w:rsidTr="00D61A94"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F390F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  <w:p w14:paraId="419CDA6D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</w:p>
          <w:p w14:paraId="3974699B" w14:textId="77777777" w:rsidR="00D61A94" w:rsidRPr="00DB1670" w:rsidRDefault="00D61A94" w:rsidP="009B7269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42943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FD3E5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0C8E3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79E5C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2E680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D61A94" w:rsidRPr="00DB1670" w14:paraId="14A0D9A6" w14:textId="77777777" w:rsidTr="00D61A94">
        <w:trPr>
          <w:trHeight w:val="669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A5C37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07AD5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4F07B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A73E1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C4660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476DE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D61A94" w:rsidRPr="00DB1670" w14:paraId="5AE924CA" w14:textId="77777777" w:rsidTr="00D61A94">
        <w:trPr>
          <w:trHeight w:val="693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A7538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FD3DC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F9C20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56578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29185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8EEF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D61A94" w:rsidRPr="00DB1670" w14:paraId="463FA9F5" w14:textId="77777777" w:rsidTr="00D61A94">
        <w:trPr>
          <w:trHeight w:val="752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53B8A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9F506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9C37E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D8A38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C7131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F3F64" w14:textId="77777777" w:rsidR="00D61A94" w:rsidRPr="00DB1670" w:rsidRDefault="00D61A94" w:rsidP="009B7269">
            <w:pPr>
              <w:snapToGrid w:val="0"/>
              <w:spacing w:line="360" w:lineRule="auto"/>
              <w:rPr>
                <w:rFonts w:ascii="Tahoma" w:hAnsi="Tahoma" w:cs="Tahoma"/>
                <w:b/>
              </w:rPr>
            </w:pPr>
          </w:p>
        </w:tc>
      </w:tr>
    </w:tbl>
    <w:p w14:paraId="1367F28D" w14:textId="77777777" w:rsidR="00D61A94" w:rsidRPr="00DB1670" w:rsidRDefault="00D61A94" w:rsidP="009B7269">
      <w:pPr>
        <w:spacing w:line="360" w:lineRule="auto"/>
        <w:rPr>
          <w:rFonts w:ascii="Tahoma" w:hAnsi="Tahoma" w:cs="Tahoma"/>
          <w:b/>
        </w:rPr>
      </w:pPr>
    </w:p>
    <w:p w14:paraId="0302D848" w14:textId="7A3DF79C" w:rsidR="00D61A94" w:rsidRPr="00DB1670" w:rsidRDefault="00D61A94" w:rsidP="009B7269">
      <w:pPr>
        <w:spacing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  <w:b/>
        </w:rPr>
        <w:t>W załączeniu przedstawiam dowody określające, czy ww. roboty budowlane zostały wykonane należycie w szczególności czy zostały wykonane zgodnie z przepisami prawa budowlanego i prawidłowo ukończone</w:t>
      </w:r>
      <w:r w:rsidRPr="00DB1670">
        <w:rPr>
          <w:rFonts w:ascii="Tahoma" w:hAnsi="Tahoma" w:cs="Tahoma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1F2FFFE6" w14:textId="77777777" w:rsidR="00D61A94" w:rsidRPr="00DB1670" w:rsidRDefault="00D61A94" w:rsidP="009B7269">
      <w:pPr>
        <w:spacing w:line="360" w:lineRule="auto"/>
        <w:jc w:val="both"/>
        <w:rPr>
          <w:rFonts w:ascii="Tahoma" w:hAnsi="Tahoma" w:cs="Tahoma"/>
          <w:u w:val="single"/>
        </w:rPr>
      </w:pPr>
    </w:p>
    <w:p w14:paraId="0F78E7D0" w14:textId="77777777" w:rsidR="00D61A94" w:rsidRPr="00DB1670" w:rsidRDefault="00D61A94" w:rsidP="009B7269">
      <w:pPr>
        <w:spacing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  <w:u w:val="single"/>
        </w:rPr>
        <w:t>POUCZENIE:</w:t>
      </w:r>
    </w:p>
    <w:p w14:paraId="2C61C518" w14:textId="77777777" w:rsidR="00D61A94" w:rsidRPr="00DB1670" w:rsidRDefault="00D61A94" w:rsidP="009B7269">
      <w:pPr>
        <w:spacing w:line="360" w:lineRule="auto"/>
        <w:jc w:val="both"/>
        <w:rPr>
          <w:rFonts w:ascii="Tahoma" w:hAnsi="Tahoma" w:cs="Tahoma"/>
        </w:rPr>
      </w:pPr>
      <w:r w:rsidRPr="00DB1670">
        <w:rPr>
          <w:rFonts w:ascii="Tahoma" w:hAnsi="Tahoma" w:cs="Tahoma"/>
        </w:rPr>
        <w:lastRenderedPageBreak/>
        <w:t xml:space="preserve">Zgodnie z art. 297 § 1 Kodeksu Karnego: </w:t>
      </w:r>
      <w:r w:rsidRPr="00DB1670">
        <w:rPr>
          <w:rFonts w:ascii="Tahoma" w:hAnsi="Tahoma" w:cs="Tahoma"/>
          <w:i/>
        </w:rPr>
        <w:t>Kto, w celu uzyskania dla siebie lub kogo innego (…) od (…) organu lub instytucji dysponujących środkami publicznymi (</w:t>
      </w:r>
      <w:proofErr w:type="gramStart"/>
      <w:r w:rsidRPr="00DB1670">
        <w:rPr>
          <w:rFonts w:ascii="Tahoma" w:hAnsi="Tahoma" w:cs="Tahoma"/>
          <w:i/>
        </w:rPr>
        <w:t>…)zamówienia</w:t>
      </w:r>
      <w:proofErr w:type="gramEnd"/>
      <w:r w:rsidRPr="00DB1670">
        <w:rPr>
          <w:rFonts w:ascii="Tahoma" w:hAnsi="Tahoma" w:cs="Tahoma"/>
          <w:i/>
        </w:rPr>
        <w:t xml:space="preserve"> publicznego, przedkłada podrobiony, przerobiony, poświadczający nieprawdę albo nierzetelny dokument albo nierzetelne, pisemne oświadczenie dotyczące okoliczności o istotnym znaczeniu dla uzyskania (…) zamówienia publicznego, podlega karze pozbawienia wolności od 3 miesięcy do lat 5.</w:t>
      </w:r>
    </w:p>
    <w:p w14:paraId="3DD2FBD7" w14:textId="77777777" w:rsidR="00D61A94" w:rsidRPr="00DB1670" w:rsidRDefault="00D61A94" w:rsidP="009B7269">
      <w:pPr>
        <w:spacing w:line="360" w:lineRule="auto"/>
        <w:rPr>
          <w:rFonts w:ascii="Tahoma" w:hAnsi="Tahoma" w:cs="Tahoma"/>
        </w:rPr>
      </w:pPr>
    </w:p>
    <w:p w14:paraId="621443F1" w14:textId="77777777" w:rsidR="00D61A94" w:rsidRPr="00DB1670" w:rsidRDefault="00D61A94" w:rsidP="009B7269">
      <w:pPr>
        <w:spacing w:line="360" w:lineRule="auto"/>
        <w:rPr>
          <w:rFonts w:ascii="Tahoma" w:hAnsi="Tahoma" w:cs="Tahoma"/>
        </w:rPr>
      </w:pPr>
    </w:p>
    <w:p w14:paraId="3E7F506A" w14:textId="77777777" w:rsidR="00D61A94" w:rsidRPr="00DB1670" w:rsidRDefault="00D61A94" w:rsidP="009B7269">
      <w:pPr>
        <w:spacing w:line="360" w:lineRule="auto"/>
        <w:rPr>
          <w:rFonts w:ascii="Tahoma" w:hAnsi="Tahoma" w:cs="Tahoma"/>
        </w:rPr>
      </w:pPr>
    </w:p>
    <w:sectPr w:rsidR="00D61A94" w:rsidRPr="00DB1670" w:rsidSect="00D61A94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footnotePr>
        <w:pos w:val="beneathText"/>
      </w:footnotePr>
      <w:pgSz w:w="11906" w:h="16838"/>
      <w:pgMar w:top="776" w:right="1418" w:bottom="993" w:left="1418" w:header="708" w:footer="40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B883D" w14:textId="77777777" w:rsidR="00685729" w:rsidRDefault="00685729" w:rsidP="00AC1BD2">
      <w:pPr>
        <w:spacing w:after="0" w:line="240" w:lineRule="auto"/>
      </w:pPr>
      <w:r>
        <w:separator/>
      </w:r>
    </w:p>
  </w:endnote>
  <w:endnote w:type="continuationSeparator" w:id="0">
    <w:p w14:paraId="1D6D2D54" w14:textId="77777777" w:rsidR="00685729" w:rsidRDefault="00685729" w:rsidP="00AC1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14D61" w14:textId="77777777" w:rsidR="00751269" w:rsidRDefault="00751269">
    <w:pPr>
      <w:pStyle w:val="Stopka"/>
      <w:jc w:val="center"/>
      <w:rPr>
        <w:rFonts w:ascii="Times New Roman" w:hAnsi="Times New Roman"/>
        <w:b/>
        <w:color w:val="00000A"/>
        <w:sz w:val="20"/>
        <w:szCs w:val="20"/>
        <w:lang w:bidi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C5AC7" w14:textId="77777777" w:rsidR="00751269" w:rsidRDefault="007512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48FC" w14:textId="77777777" w:rsidR="00751269" w:rsidRDefault="00751269">
    <w:pPr>
      <w:pStyle w:val="Stopka"/>
      <w:jc w:val="right"/>
      <w:rPr>
        <w:rFonts w:ascii="Times New Roman" w:hAnsi="Times New Roman"/>
        <w:b/>
        <w:color w:val="00000A"/>
        <w:sz w:val="20"/>
        <w:szCs w:val="20"/>
        <w:lang w:bidi="en-US"/>
      </w:rPr>
    </w:pPr>
  </w:p>
  <w:p w14:paraId="1A30BAAC" w14:textId="77777777" w:rsidR="00751269" w:rsidRDefault="00751269">
    <w:pPr>
      <w:rPr>
        <w:rFonts w:ascii="Times New Roman" w:hAnsi="Times New Roman"/>
        <w:b/>
        <w:color w:val="00000A"/>
        <w:sz w:val="20"/>
        <w:szCs w:val="20"/>
        <w:lang w:bidi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FBC3" w14:textId="77777777" w:rsidR="00751269" w:rsidRDefault="007512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F96C6" w14:textId="77777777" w:rsidR="00685729" w:rsidRDefault="00685729" w:rsidP="00AC1BD2">
      <w:pPr>
        <w:spacing w:after="0" w:line="240" w:lineRule="auto"/>
      </w:pPr>
      <w:r>
        <w:separator/>
      </w:r>
    </w:p>
  </w:footnote>
  <w:footnote w:type="continuationSeparator" w:id="0">
    <w:p w14:paraId="09592183" w14:textId="77777777" w:rsidR="00685729" w:rsidRDefault="00685729" w:rsidP="00AC1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0EBEE" w14:textId="385DDDCE" w:rsidR="00AC1BD2" w:rsidRPr="00AC1BD2" w:rsidRDefault="00AC1BD2" w:rsidP="00AC1BD2">
    <w:pPr>
      <w:tabs>
        <w:tab w:val="left" w:pos="3592"/>
      </w:tabs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>. nr 32/24</w:t>
    </w:r>
    <w:r>
      <w:rPr>
        <w:rFonts w:ascii="Tahoma" w:hAnsi="Tahoma" w:cs="Tahoma"/>
        <w:sz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854CA" w14:textId="77777777" w:rsidR="00751269" w:rsidRDefault="007512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64C3" w14:textId="23FFB74A" w:rsidR="00751269" w:rsidRPr="00AC1BD2" w:rsidRDefault="00751269" w:rsidP="00AC1BD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1783E" w14:textId="77777777" w:rsidR="00751269" w:rsidRDefault="007512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singleLevel"/>
    <w:tmpl w:val="53380526"/>
    <w:name w:val="WW8Num5"/>
    <w:lvl w:ilvl="0">
      <w:start w:val="9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  <w:b/>
        <w:bCs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31" w:hanging="360"/>
      </w:pPr>
      <w:rPr>
        <w:b w:val="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71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B"/>
    <w:multiLevelType w:val="multilevel"/>
    <w:tmpl w:val="0000000B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4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0F"/>
    <w:multiLevelType w:val="singleLevel"/>
    <w:tmpl w:val="F9D4E4DA"/>
    <w:name w:val="WW8Num16"/>
    <w:lvl w:ilvl="0">
      <w:start w:val="15"/>
      <w:numFmt w:val="upperRoman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u w:val="none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3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</w:rPr>
    </w:lvl>
  </w:abstractNum>
  <w:abstractNum w:abstractNumId="17" w15:restartNumberingAfterBreak="0">
    <w:nsid w:val="00000012"/>
    <w:multiLevelType w:val="singleLevel"/>
    <w:tmpl w:val="D512903E"/>
    <w:name w:val="WW8Num19"/>
    <w:lvl w:ilvl="0">
      <w:start w:val="19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8" w15:restartNumberingAfterBreak="0">
    <w:nsid w:val="00000013"/>
    <w:multiLevelType w:val="singleLevel"/>
    <w:tmpl w:val="7AC66EE0"/>
    <w:name w:val="WW8Num20"/>
    <w:lvl w:ilvl="0">
      <w:start w:val="17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21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219" w:hanging="360"/>
      </w:p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b w:val="0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5EEAD2E4"/>
    <w:name w:val="WW8Num42"/>
    <w:lvl w:ilvl="0">
      <w:start w:val="10"/>
      <w:numFmt w:val="upperRoman"/>
      <w:lvlText w:val="%1."/>
      <w:lvlJc w:val="left"/>
      <w:pPr>
        <w:ind w:left="720" w:hanging="360"/>
      </w:pPr>
      <w:rPr>
        <w:rFonts w:hint="default"/>
        <w:b/>
        <w:u w:val="none"/>
      </w:r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</w:abstractNum>
  <w:abstractNum w:abstractNumId="26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</w:abstractNum>
  <w:abstractNum w:abstractNumId="27" w15:restartNumberingAfterBreak="0">
    <w:nsid w:val="0000001C"/>
    <w:multiLevelType w:val="single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28" w15:restartNumberingAfterBreak="0">
    <w:nsid w:val="0000001D"/>
    <w:multiLevelType w:val="singleLevel"/>
    <w:tmpl w:val="0000001D"/>
    <w:name w:val="WW8Num31"/>
    <w:lvl w:ilvl="0">
      <w:start w:val="2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eastAsia="Times New Roman" w:hint="default"/>
        <w:u w:val="none"/>
      </w:rPr>
    </w:lvl>
  </w:abstractNum>
  <w:abstractNum w:abstractNumId="29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4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singleLevel"/>
    <w:tmpl w:val="0000001F"/>
    <w:name w:val="WW8Num33"/>
    <w:lvl w:ilvl="0">
      <w:start w:val="5"/>
      <w:numFmt w:val="upperRoman"/>
      <w:lvlText w:val="%1."/>
      <w:lvlJc w:val="left"/>
      <w:pPr>
        <w:tabs>
          <w:tab w:val="num" w:pos="632"/>
        </w:tabs>
        <w:ind w:left="1004" w:hanging="720"/>
      </w:pPr>
      <w:rPr>
        <w:rFonts w:hint="default"/>
        <w:b/>
        <w:u w:val="none"/>
      </w:rPr>
    </w:lvl>
  </w:abstractNum>
  <w:abstractNum w:abstractNumId="31" w15:restartNumberingAfterBreak="0">
    <w:nsid w:val="00000020"/>
    <w:multiLevelType w:val="singleLevel"/>
    <w:tmpl w:val="0214177C"/>
    <w:name w:val="WW8Num34"/>
    <w:lvl w:ilvl="0">
      <w:start w:val="22"/>
      <w:numFmt w:val="upperRoman"/>
      <w:lvlText w:val="%1."/>
      <w:lvlJc w:val="righ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32" w15:restartNumberingAfterBreak="0">
    <w:nsid w:val="00000021"/>
    <w:multiLevelType w:val="singleLevel"/>
    <w:tmpl w:val="0000002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0000022"/>
    <w:multiLevelType w:val="singleLevel"/>
    <w:tmpl w:val="00000022"/>
    <w:name w:val="WW8Num36"/>
    <w:lvl w:ilvl="0">
      <w:start w:val="1"/>
      <w:numFmt w:val="upperLetter"/>
      <w:lvlText w:val="%1."/>
      <w:lvlJc w:val="left"/>
      <w:pPr>
        <w:tabs>
          <w:tab w:val="num" w:pos="0"/>
        </w:tabs>
        <w:ind w:left="2421" w:hanging="360"/>
      </w:pPr>
    </w:lvl>
  </w:abstractNum>
  <w:abstractNum w:abstractNumId="34" w15:restartNumberingAfterBreak="0">
    <w:nsid w:val="00000023"/>
    <w:multiLevelType w:val="singleLevel"/>
    <w:tmpl w:val="00000023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</w:abstractNum>
  <w:abstractNum w:abstractNumId="35" w15:restartNumberingAfterBreak="0">
    <w:nsid w:val="00000024"/>
    <w:multiLevelType w:val="singleLevel"/>
    <w:tmpl w:val="00000024"/>
    <w:name w:val="WW8Num3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 w:val="0"/>
      </w:rPr>
    </w:lvl>
  </w:abstractNum>
  <w:abstractNum w:abstractNumId="36" w15:restartNumberingAfterBreak="0">
    <w:nsid w:val="00000025"/>
    <w:multiLevelType w:val="singleLevel"/>
    <w:tmpl w:val="00000025"/>
    <w:name w:val="WW8Num3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37" w15:restartNumberingAfterBreak="0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 w:val="0"/>
      </w:rPr>
    </w:lvl>
  </w:abstractNum>
  <w:abstractNum w:abstractNumId="39" w15:restartNumberingAfterBreak="0">
    <w:nsid w:val="00000028"/>
    <w:multiLevelType w:val="singleLevel"/>
    <w:tmpl w:val="F95A9636"/>
    <w:name w:val="WW8Num42"/>
    <w:lvl w:ilvl="0">
      <w:start w:val="10"/>
      <w:numFmt w:val="upperRoman"/>
      <w:lvlText w:val="%1."/>
      <w:lvlJc w:val="left"/>
      <w:pPr>
        <w:ind w:left="720" w:hanging="360"/>
      </w:pPr>
      <w:rPr>
        <w:rFonts w:hint="default"/>
        <w:b/>
        <w:u w:val="none"/>
      </w:rPr>
    </w:lvl>
  </w:abstractNum>
  <w:abstractNum w:abstractNumId="40" w15:restartNumberingAfterBreak="0">
    <w:nsid w:val="00000029"/>
    <w:multiLevelType w:val="singleLevel"/>
    <w:tmpl w:val="00000029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A"/>
    <w:multiLevelType w:val="singleLevel"/>
    <w:tmpl w:val="0000002A"/>
    <w:name w:val="WW8Num44"/>
    <w:lvl w:ilvl="0">
      <w:start w:val="1"/>
      <w:numFmt w:val="decimal"/>
      <w:lvlText w:val="%1)"/>
      <w:lvlJc w:val="left"/>
      <w:pPr>
        <w:tabs>
          <w:tab w:val="num" w:pos="708"/>
        </w:tabs>
        <w:ind w:left="1571" w:hanging="360"/>
      </w:pPr>
      <w:rPr>
        <w:b/>
        <w:i w:val="0"/>
      </w:rPr>
    </w:lvl>
  </w:abstractNum>
  <w:abstractNum w:abstractNumId="42" w15:restartNumberingAfterBreak="0">
    <w:nsid w:val="0000002B"/>
    <w:multiLevelType w:val="multilevel"/>
    <w:tmpl w:val="0000002B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43" w15:restartNumberingAfterBreak="0">
    <w:nsid w:val="0000002C"/>
    <w:multiLevelType w:val="singleLevel"/>
    <w:tmpl w:val="0000002C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4" w15:restartNumberingAfterBreak="0">
    <w:nsid w:val="0000002D"/>
    <w:multiLevelType w:val="singleLevel"/>
    <w:tmpl w:val="0000002D"/>
    <w:name w:val="WW8Num47"/>
    <w:lvl w:ilvl="0">
      <w:start w:val="1"/>
      <w:numFmt w:val="bullet"/>
      <w:lvlText w:val="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2F"/>
    <w:multiLevelType w:val="singleLevel"/>
    <w:tmpl w:val="0000002F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6" w15:restartNumberingAfterBreak="0">
    <w:nsid w:val="00000030"/>
    <w:multiLevelType w:val="single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</w:abstractNum>
  <w:abstractNum w:abstractNumId="47" w15:restartNumberingAfterBreak="0">
    <w:nsid w:val="00000031"/>
    <w:multiLevelType w:val="singleLevel"/>
    <w:tmpl w:val="9CD083AA"/>
    <w:name w:val="WW8Num52"/>
    <w:lvl w:ilvl="0">
      <w:start w:val="18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hint="default"/>
        <w:b/>
      </w:rPr>
    </w:lvl>
  </w:abstractNum>
  <w:abstractNum w:abstractNumId="48" w15:restartNumberingAfterBreak="0">
    <w:nsid w:val="00000032"/>
    <w:multiLevelType w:val="singleLevel"/>
    <w:tmpl w:val="00000032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</w:abstractNum>
  <w:abstractNum w:abstractNumId="49" w15:restartNumberingAfterBreak="0">
    <w:nsid w:val="00000033"/>
    <w:multiLevelType w:val="multilevel"/>
    <w:tmpl w:val="00000033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00000034"/>
    <w:multiLevelType w:val="singleLevel"/>
    <w:tmpl w:val="00000034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1" w15:restartNumberingAfterBreak="0">
    <w:nsid w:val="00000035"/>
    <w:multiLevelType w:val="singleLevel"/>
    <w:tmpl w:val="00000035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singleLevel"/>
    <w:tmpl w:val="00000036"/>
    <w:name w:val="WW8Num57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</w:abstractNum>
  <w:abstractNum w:abstractNumId="53" w15:restartNumberingAfterBreak="0">
    <w:nsid w:val="00000037"/>
    <w:multiLevelType w:val="singleLevel"/>
    <w:tmpl w:val="00000037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4" w15:restartNumberingAfterBreak="0">
    <w:nsid w:val="00000038"/>
    <w:multiLevelType w:val="singleLevel"/>
    <w:tmpl w:val="00000038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</w:abstractNum>
  <w:abstractNum w:abstractNumId="55" w15:restartNumberingAfterBreak="0">
    <w:nsid w:val="00000039"/>
    <w:multiLevelType w:val="singleLevel"/>
    <w:tmpl w:val="00000039"/>
    <w:name w:val="WW8Num60"/>
    <w:lvl w:ilvl="0">
      <w:start w:val="4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hint="default"/>
        <w:b/>
        <w:u w:val="none"/>
      </w:rPr>
    </w:lvl>
  </w:abstractNum>
  <w:abstractNum w:abstractNumId="56" w15:restartNumberingAfterBreak="0">
    <w:nsid w:val="0000003A"/>
    <w:multiLevelType w:val="singleLevel"/>
    <w:tmpl w:val="0000003A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57" w15:restartNumberingAfterBreak="0">
    <w:nsid w:val="0000003B"/>
    <w:multiLevelType w:val="singleLevel"/>
    <w:tmpl w:val="0000003B"/>
    <w:name w:val="WW8Num62"/>
    <w:lvl w:ilvl="0">
      <w:start w:val="1"/>
      <w:numFmt w:val="bullet"/>
      <w:lvlText w:val=""/>
      <w:lvlJc w:val="left"/>
      <w:pPr>
        <w:tabs>
          <w:tab w:val="num" w:pos="0"/>
        </w:tabs>
        <w:ind w:left="2563" w:hanging="360"/>
      </w:pPr>
      <w:rPr>
        <w:rFonts w:ascii="Symbol" w:hAnsi="Symbol" w:cs="Symbol" w:hint="default"/>
      </w:rPr>
    </w:lvl>
  </w:abstractNum>
  <w:abstractNum w:abstractNumId="58" w15:restartNumberingAfterBreak="0">
    <w:nsid w:val="0000003C"/>
    <w:multiLevelType w:val="multilevel"/>
    <w:tmpl w:val="0000003C"/>
    <w:name w:val="WW8Num6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0000003D"/>
    <w:multiLevelType w:val="singleLevel"/>
    <w:tmpl w:val="0000003D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0" w15:restartNumberingAfterBreak="0">
    <w:nsid w:val="0000003E"/>
    <w:multiLevelType w:val="multilevel"/>
    <w:tmpl w:val="0000003E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0000003F"/>
    <w:multiLevelType w:val="singleLevel"/>
    <w:tmpl w:val="0000003F"/>
    <w:name w:val="WW8Num66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00000042"/>
    <w:multiLevelType w:val="multilevel"/>
    <w:tmpl w:val="00000042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042F33D1"/>
    <w:multiLevelType w:val="hybridMultilevel"/>
    <w:tmpl w:val="37A0873C"/>
    <w:lvl w:ilvl="0" w:tplc="6066C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D6D634B"/>
    <w:multiLevelType w:val="hybridMultilevel"/>
    <w:tmpl w:val="F2C89068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BB7C10"/>
    <w:multiLevelType w:val="multilevel"/>
    <w:tmpl w:val="9F1A0ED8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imes New Roman"/>
        <w:dstrike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imes New Roman"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imes New Roman"/>
        <w:dstrike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2" w15:restartNumberingAfterBreak="0">
    <w:nsid w:val="66657959"/>
    <w:multiLevelType w:val="singleLevel"/>
    <w:tmpl w:val="00000016"/>
    <w:lvl w:ilvl="0">
      <w:start w:val="1"/>
      <w:numFmt w:val="decimal"/>
      <w:lvlText w:val="%1)"/>
      <w:lvlJc w:val="left"/>
      <w:pPr>
        <w:tabs>
          <w:tab w:val="num" w:pos="0"/>
        </w:tabs>
        <w:ind w:left="219" w:hanging="360"/>
      </w:pPr>
    </w:lvl>
  </w:abstractNum>
  <w:abstractNum w:abstractNumId="73" w15:restartNumberingAfterBreak="0">
    <w:nsid w:val="711C223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8577225"/>
    <w:multiLevelType w:val="hybridMultilevel"/>
    <w:tmpl w:val="FE12C566"/>
    <w:lvl w:ilvl="0" w:tplc="9EE40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480445">
    <w:abstractNumId w:val="0"/>
  </w:num>
  <w:num w:numId="2" w16cid:durableId="922253357">
    <w:abstractNumId w:val="1"/>
  </w:num>
  <w:num w:numId="3" w16cid:durableId="813375668">
    <w:abstractNumId w:val="2"/>
  </w:num>
  <w:num w:numId="4" w16cid:durableId="1128741115">
    <w:abstractNumId w:val="3"/>
  </w:num>
  <w:num w:numId="5" w16cid:durableId="804396153">
    <w:abstractNumId w:val="4"/>
  </w:num>
  <w:num w:numId="6" w16cid:durableId="222643707">
    <w:abstractNumId w:val="5"/>
  </w:num>
  <w:num w:numId="7" w16cid:durableId="1624194781">
    <w:abstractNumId w:val="6"/>
  </w:num>
  <w:num w:numId="8" w16cid:durableId="1570379166">
    <w:abstractNumId w:val="7"/>
  </w:num>
  <w:num w:numId="9" w16cid:durableId="2022311440">
    <w:abstractNumId w:val="8"/>
  </w:num>
  <w:num w:numId="10" w16cid:durableId="984894262">
    <w:abstractNumId w:val="9"/>
  </w:num>
  <w:num w:numId="11" w16cid:durableId="381708638">
    <w:abstractNumId w:val="10"/>
  </w:num>
  <w:num w:numId="12" w16cid:durableId="272909398">
    <w:abstractNumId w:val="11"/>
  </w:num>
  <w:num w:numId="13" w16cid:durableId="1401444422">
    <w:abstractNumId w:val="12"/>
  </w:num>
  <w:num w:numId="14" w16cid:durableId="1236863086">
    <w:abstractNumId w:val="13"/>
  </w:num>
  <w:num w:numId="15" w16cid:durableId="147669593">
    <w:abstractNumId w:val="14"/>
  </w:num>
  <w:num w:numId="16" w16cid:durableId="433718477">
    <w:abstractNumId w:val="15"/>
  </w:num>
  <w:num w:numId="17" w16cid:durableId="1394893725">
    <w:abstractNumId w:val="16"/>
  </w:num>
  <w:num w:numId="18" w16cid:durableId="1406414517">
    <w:abstractNumId w:val="17"/>
  </w:num>
  <w:num w:numId="19" w16cid:durableId="267472773">
    <w:abstractNumId w:val="18"/>
  </w:num>
  <w:num w:numId="20" w16cid:durableId="1873884085">
    <w:abstractNumId w:val="19"/>
  </w:num>
  <w:num w:numId="21" w16cid:durableId="1689529235">
    <w:abstractNumId w:val="20"/>
  </w:num>
  <w:num w:numId="22" w16cid:durableId="1774008297">
    <w:abstractNumId w:val="21"/>
  </w:num>
  <w:num w:numId="23" w16cid:durableId="654844805">
    <w:abstractNumId w:val="22"/>
  </w:num>
  <w:num w:numId="24" w16cid:durableId="1581718618">
    <w:abstractNumId w:val="23"/>
  </w:num>
  <w:num w:numId="25" w16cid:durableId="1728215407">
    <w:abstractNumId w:val="24"/>
  </w:num>
  <w:num w:numId="26" w16cid:durableId="2012441790">
    <w:abstractNumId w:val="25"/>
  </w:num>
  <w:num w:numId="27" w16cid:durableId="2091348583">
    <w:abstractNumId w:val="26"/>
  </w:num>
  <w:num w:numId="28" w16cid:durableId="909777219">
    <w:abstractNumId w:val="27"/>
  </w:num>
  <w:num w:numId="29" w16cid:durableId="1196507610">
    <w:abstractNumId w:val="28"/>
  </w:num>
  <w:num w:numId="30" w16cid:durableId="246694194">
    <w:abstractNumId w:val="29"/>
  </w:num>
  <w:num w:numId="31" w16cid:durableId="1563519324">
    <w:abstractNumId w:val="30"/>
  </w:num>
  <w:num w:numId="32" w16cid:durableId="1097871530">
    <w:abstractNumId w:val="31"/>
  </w:num>
  <w:num w:numId="33" w16cid:durableId="561214453">
    <w:abstractNumId w:val="32"/>
  </w:num>
  <w:num w:numId="34" w16cid:durableId="1414354070">
    <w:abstractNumId w:val="33"/>
  </w:num>
  <w:num w:numId="35" w16cid:durableId="1462965661">
    <w:abstractNumId w:val="34"/>
  </w:num>
  <w:num w:numId="36" w16cid:durableId="1429042961">
    <w:abstractNumId w:val="35"/>
  </w:num>
  <w:num w:numId="37" w16cid:durableId="255986457">
    <w:abstractNumId w:val="36"/>
  </w:num>
  <w:num w:numId="38" w16cid:durableId="1711882106">
    <w:abstractNumId w:val="37"/>
  </w:num>
  <w:num w:numId="39" w16cid:durableId="1517694175">
    <w:abstractNumId w:val="38"/>
  </w:num>
  <w:num w:numId="40" w16cid:durableId="672613512">
    <w:abstractNumId w:val="39"/>
  </w:num>
  <w:num w:numId="41" w16cid:durableId="1490713874">
    <w:abstractNumId w:val="40"/>
  </w:num>
  <w:num w:numId="42" w16cid:durableId="1651864939">
    <w:abstractNumId w:val="41"/>
  </w:num>
  <w:num w:numId="43" w16cid:durableId="1776248468">
    <w:abstractNumId w:val="42"/>
  </w:num>
  <w:num w:numId="44" w16cid:durableId="285549530">
    <w:abstractNumId w:val="43"/>
  </w:num>
  <w:num w:numId="45" w16cid:durableId="371223768">
    <w:abstractNumId w:val="44"/>
  </w:num>
  <w:num w:numId="46" w16cid:durableId="2028016165">
    <w:abstractNumId w:val="73"/>
  </w:num>
  <w:num w:numId="47" w16cid:durableId="1395592293">
    <w:abstractNumId w:val="45"/>
  </w:num>
  <w:num w:numId="48" w16cid:durableId="883560211">
    <w:abstractNumId w:val="46"/>
  </w:num>
  <w:num w:numId="49" w16cid:durableId="1921139997">
    <w:abstractNumId w:val="47"/>
  </w:num>
  <w:num w:numId="50" w16cid:durableId="734399436">
    <w:abstractNumId w:val="48"/>
  </w:num>
  <w:num w:numId="51" w16cid:durableId="886571868">
    <w:abstractNumId w:val="49"/>
  </w:num>
  <w:num w:numId="52" w16cid:durableId="99643074">
    <w:abstractNumId w:val="50"/>
  </w:num>
  <w:num w:numId="53" w16cid:durableId="1338076047">
    <w:abstractNumId w:val="51"/>
  </w:num>
  <w:num w:numId="54" w16cid:durableId="512308938">
    <w:abstractNumId w:val="52"/>
  </w:num>
  <w:num w:numId="55" w16cid:durableId="487941462">
    <w:abstractNumId w:val="53"/>
  </w:num>
  <w:num w:numId="56" w16cid:durableId="1330326760">
    <w:abstractNumId w:val="54"/>
  </w:num>
  <w:num w:numId="57" w16cid:durableId="106897639">
    <w:abstractNumId w:val="55"/>
  </w:num>
  <w:num w:numId="58" w16cid:durableId="1808820646">
    <w:abstractNumId w:val="56"/>
  </w:num>
  <w:num w:numId="59" w16cid:durableId="1331443613">
    <w:abstractNumId w:val="57"/>
  </w:num>
  <w:num w:numId="60" w16cid:durableId="980382455">
    <w:abstractNumId w:val="58"/>
  </w:num>
  <w:num w:numId="61" w16cid:durableId="1343506067">
    <w:abstractNumId w:val="59"/>
  </w:num>
  <w:num w:numId="62" w16cid:durableId="1225407278">
    <w:abstractNumId w:val="60"/>
  </w:num>
  <w:num w:numId="63" w16cid:durableId="182282115">
    <w:abstractNumId w:val="61"/>
  </w:num>
  <w:num w:numId="64" w16cid:durableId="1392071099">
    <w:abstractNumId w:val="62"/>
  </w:num>
  <w:num w:numId="65" w16cid:durableId="1201169681">
    <w:abstractNumId w:val="63"/>
  </w:num>
  <w:num w:numId="66" w16cid:durableId="297105284">
    <w:abstractNumId w:val="64"/>
  </w:num>
  <w:num w:numId="67" w16cid:durableId="214585387">
    <w:abstractNumId w:val="72"/>
  </w:num>
  <w:num w:numId="68" w16cid:durableId="625240451">
    <w:abstractNumId w:val="65"/>
  </w:num>
  <w:num w:numId="69" w16cid:durableId="508983618">
    <w:abstractNumId w:val="74"/>
  </w:num>
  <w:num w:numId="70" w16cid:durableId="1619023829">
    <w:abstractNumId w:val="70"/>
  </w:num>
  <w:num w:numId="71" w16cid:durableId="994409568">
    <w:abstractNumId w:val="67"/>
  </w:num>
  <w:num w:numId="72" w16cid:durableId="143359208">
    <w:abstractNumId w:val="66"/>
  </w:num>
  <w:num w:numId="73" w16cid:durableId="1507864387">
    <w:abstractNumId w:val="69"/>
  </w:num>
  <w:num w:numId="74" w16cid:durableId="283273961">
    <w:abstractNumId w:val="8"/>
    <w:lvlOverride w:ilvl="0">
      <w:lvl w:ilvl="0">
        <w:start w:val="1"/>
        <w:numFmt w:val="decimal"/>
        <w:lvlText w:val="%1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/>
        </w:rPr>
      </w:lvl>
    </w:lvlOverride>
  </w:num>
  <w:num w:numId="75" w16cid:durableId="1108739520">
    <w:abstractNumId w:val="71"/>
  </w:num>
  <w:num w:numId="76" w16cid:durableId="219637964">
    <w:abstractNumId w:val="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F0"/>
    <w:rsid w:val="000B0F5F"/>
    <w:rsid w:val="00117FC5"/>
    <w:rsid w:val="00183829"/>
    <w:rsid w:val="001908CE"/>
    <w:rsid w:val="001F4944"/>
    <w:rsid w:val="00232F71"/>
    <w:rsid w:val="00273428"/>
    <w:rsid w:val="00304101"/>
    <w:rsid w:val="00327253"/>
    <w:rsid w:val="003632A0"/>
    <w:rsid w:val="00475B16"/>
    <w:rsid w:val="004C245F"/>
    <w:rsid w:val="005F1CFE"/>
    <w:rsid w:val="005F2FF5"/>
    <w:rsid w:val="00685729"/>
    <w:rsid w:val="006B7C85"/>
    <w:rsid w:val="00707836"/>
    <w:rsid w:val="00751269"/>
    <w:rsid w:val="008363DA"/>
    <w:rsid w:val="008D0CEC"/>
    <w:rsid w:val="009400BD"/>
    <w:rsid w:val="009515BB"/>
    <w:rsid w:val="009B7269"/>
    <w:rsid w:val="00A21287"/>
    <w:rsid w:val="00A26D6D"/>
    <w:rsid w:val="00A56C03"/>
    <w:rsid w:val="00AC1BD2"/>
    <w:rsid w:val="00BC01A7"/>
    <w:rsid w:val="00D01AF0"/>
    <w:rsid w:val="00D17656"/>
    <w:rsid w:val="00D61A94"/>
    <w:rsid w:val="00DA4173"/>
    <w:rsid w:val="00DB1670"/>
    <w:rsid w:val="00DF205D"/>
    <w:rsid w:val="00E62044"/>
    <w:rsid w:val="00E7573C"/>
    <w:rsid w:val="00EF4D39"/>
    <w:rsid w:val="00F51F58"/>
    <w:rsid w:val="00FA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3DEF"/>
  <w15:chartTrackingRefBased/>
  <w15:docId w15:val="{2D85577E-A745-4C93-9CB1-A7A4979B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5B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01AF0"/>
    <w:rPr>
      <w:color w:val="0000FF"/>
      <w:u w:val="single"/>
    </w:rPr>
  </w:style>
  <w:style w:type="paragraph" w:styleId="Akapitzlist">
    <w:name w:val="List Paragraph"/>
    <w:aliases w:val="CW_Lista,normalny tekst,L1,Numerowanie,Akapit z listą5,T_SZ_List Paragraph,sw tekst,Akapit z listą BS,2 heading,A_wyliczenie,K-P_odwolanie,maz_wyliczenie,opis dzialania"/>
    <w:basedOn w:val="Normalny"/>
    <w:link w:val="AkapitzlistZnak"/>
    <w:uiPriority w:val="34"/>
    <w:qFormat/>
    <w:rsid w:val="00D01AF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01AF0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01AF0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Bezodstpw">
    <w:name w:val="No Spacing"/>
    <w:basedOn w:val="Normalny"/>
    <w:qFormat/>
    <w:rsid w:val="00D01AF0"/>
    <w:pPr>
      <w:spacing w:after="0" w:line="240" w:lineRule="auto"/>
    </w:pPr>
    <w:rPr>
      <w:rFonts w:ascii="Book Antiqua" w:hAnsi="Book Antiqua" w:cs="Book Antiqua"/>
      <w:color w:val="00000A"/>
      <w:sz w:val="24"/>
      <w:szCs w:val="32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AC1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BD2"/>
    <w:rPr>
      <w:rFonts w:ascii="Calibri" w:eastAsia="Calibri" w:hAnsi="Calibri" w:cs="Times New Roman"/>
      <w:kern w:val="0"/>
      <w:lang w:eastAsia="zh-CN"/>
      <w14:ligatures w14:val="none"/>
    </w:rPr>
  </w:style>
  <w:style w:type="character" w:customStyle="1" w:styleId="AkapitzlistZnak">
    <w:name w:val="Akapit z listą Znak"/>
    <w:aliases w:val="CW_Lista Znak,normalny tekst Znak,L1 Znak,Numerowanie Znak,Akapit z listą5 Znak,T_SZ_List Paragraph Znak,sw tekst Znak,Akapit z listą BS Znak,2 heading Znak,A_wyliczenie Znak,K-P_odwolanie Znak,maz_wyliczenie Znak,opis dzialania Znak"/>
    <w:link w:val="Akapitzlist"/>
    <w:uiPriority w:val="34"/>
    <w:qFormat/>
    <w:rsid w:val="006B7C85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6B7C85"/>
    <w:pPr>
      <w:suppressAutoHyphens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B7C85"/>
    <w:rPr>
      <w:rFonts w:ascii="Times New Roman" w:eastAsia="Times New Roman" w:hAnsi="Times New Roman" w:cs="Arial"/>
      <w:b/>
      <w:bCs/>
      <w:kern w:val="28"/>
      <w:sz w:val="32"/>
      <w:szCs w:val="32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410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C245F"/>
    <w:rPr>
      <w:b/>
      <w:bCs/>
    </w:rPr>
  </w:style>
  <w:style w:type="character" w:customStyle="1" w:styleId="TekstpodstawowyZnak">
    <w:name w:val="Tekst podstawowy Znak"/>
    <w:link w:val="Tekstpodstawowy"/>
    <w:qFormat/>
    <w:rsid w:val="00A21287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A21287"/>
    <w:pPr>
      <w:spacing w:after="0" w:line="360" w:lineRule="auto"/>
      <w:jc w:val="both"/>
    </w:pPr>
    <w:rPr>
      <w:rFonts w:ascii="Arial" w:eastAsiaTheme="minorHAnsi" w:hAnsi="Arial" w:cstheme="minorBidi"/>
      <w:kern w:val="2"/>
      <w:sz w:val="24"/>
      <w:lang w:eastAsia="en-US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21287"/>
    <w:rPr>
      <w:rFonts w:ascii="Calibri" w:eastAsia="Calibri" w:hAnsi="Calibri" w:cs="Times New Roman"/>
      <w:kern w:val="0"/>
      <w:lang w:eastAsia="zh-CN"/>
      <w14:ligatures w14:val="none"/>
    </w:rPr>
  </w:style>
  <w:style w:type="numbering" w:customStyle="1" w:styleId="Styl2">
    <w:name w:val="Styl2"/>
    <w:rsid w:val="001908CE"/>
    <w:pPr>
      <w:numPr>
        <w:numId w:val="75"/>
      </w:numPr>
    </w:pPr>
  </w:style>
  <w:style w:type="character" w:customStyle="1" w:styleId="StopkaZnak1">
    <w:name w:val="Stopka Znak1"/>
    <w:basedOn w:val="Domylnaczcionkaakapitu"/>
    <w:uiPriority w:val="99"/>
    <w:locked/>
    <w:rsid w:val="00D61A94"/>
    <w:rPr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locked/>
    <w:rsid w:val="00D61A9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.pub@wspl.info.pl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platformazakupowa.pl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zam.pub@wspl.info.pl" TargetMode="Externa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mailto:iod@wspl.info.pl" TargetMode="External"/><Relationship Id="rId33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://www.wspl.info.pl" TargetMode="External"/><Relationship Id="rId32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pn/wspl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platformazakupowa.pl/pn/ws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footer" Target="footer1.xml"/><Relationship Id="rId30" Type="http://schemas.openxmlformats.org/officeDocument/2006/relationships/footer" Target="footer2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40</Pages>
  <Words>8093</Words>
  <Characters>48562</Characters>
  <Application>Microsoft Office Word</Application>
  <DocSecurity>0</DocSecurity>
  <Lines>404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cp:keywords/>
  <dc:description/>
  <cp:lastModifiedBy>Rafał Konieczny</cp:lastModifiedBy>
  <cp:revision>17</cp:revision>
  <dcterms:created xsi:type="dcterms:W3CDTF">2024-12-16T12:08:00Z</dcterms:created>
  <dcterms:modified xsi:type="dcterms:W3CDTF">2024-12-19T12:49:00Z</dcterms:modified>
</cp:coreProperties>
</file>