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20" w:rsidRDefault="004E3820" w:rsidP="00FA76D1">
      <w:pPr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F570C0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SWZ</w:t>
      </w:r>
    </w:p>
    <w:p w:rsidR="004E3820" w:rsidRDefault="004E3820" w:rsidP="00FA76D1">
      <w:pPr>
        <w:ind w:left="5246" w:firstLine="708"/>
        <w:rPr>
          <w:rFonts w:ascii="Arial" w:hAnsi="Arial" w:cs="Arial"/>
          <w:b/>
        </w:rPr>
      </w:pPr>
    </w:p>
    <w:p w:rsidR="00FA76D1" w:rsidRPr="001E07A2" w:rsidRDefault="00FA76D1" w:rsidP="00FA76D1">
      <w:pPr>
        <w:ind w:left="5246" w:firstLine="708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Zamawiający: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Powiat Gdański 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  <w:b/>
        </w:rPr>
      </w:pPr>
      <w:r w:rsidRPr="001E07A2">
        <w:rPr>
          <w:rFonts w:ascii="Arial" w:hAnsi="Arial" w:cs="Arial"/>
        </w:rPr>
        <w:t>z siedzibą w Pruszczu Gdańskim</w:t>
      </w:r>
    </w:p>
    <w:p w:rsidR="00FA76D1" w:rsidRPr="001E07A2" w:rsidRDefault="00FA76D1" w:rsidP="00FA76D1">
      <w:pPr>
        <w:ind w:left="4672" w:firstLine="1282"/>
        <w:rPr>
          <w:rFonts w:ascii="Arial" w:hAnsi="Arial" w:cs="Arial"/>
        </w:rPr>
      </w:pPr>
      <w:r w:rsidRPr="001E07A2">
        <w:rPr>
          <w:rFonts w:ascii="Arial" w:hAnsi="Arial" w:cs="Arial"/>
        </w:rPr>
        <w:t>ul. Wojska Polskiego 16</w:t>
      </w:r>
    </w:p>
    <w:p w:rsidR="00FA76D1" w:rsidRPr="001E07A2" w:rsidRDefault="00473AD4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  <w:t xml:space="preserve">     </w:t>
      </w:r>
      <w:r w:rsidR="00FA76D1" w:rsidRPr="001E07A2">
        <w:rPr>
          <w:rFonts w:ascii="Arial" w:hAnsi="Arial" w:cs="Arial"/>
        </w:rPr>
        <w:t>83-000 Pruszcz Gdański</w:t>
      </w:r>
    </w:p>
    <w:p w:rsidR="00473AD4" w:rsidRDefault="001E07A2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  </w:t>
      </w:r>
    </w:p>
    <w:p w:rsidR="00FA76D1" w:rsidRPr="001E07A2" w:rsidRDefault="00FA76D1" w:rsidP="00FA76D1">
      <w:pPr>
        <w:jc w:val="center"/>
        <w:rPr>
          <w:rFonts w:ascii="Arial" w:hAnsi="Arial" w:cs="Arial"/>
          <w:b/>
          <w:iCs/>
        </w:rPr>
      </w:pPr>
    </w:p>
    <w:p w:rsidR="00FA76D1" w:rsidRPr="001E07A2" w:rsidRDefault="0045519E" w:rsidP="00FA76D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FORMULARZ </w:t>
      </w:r>
      <w:r w:rsidR="00FA76D1" w:rsidRPr="001E07A2">
        <w:rPr>
          <w:rFonts w:ascii="Arial" w:hAnsi="Arial" w:cs="Arial"/>
          <w:b/>
          <w:bCs/>
        </w:rPr>
        <w:t>OFERT</w:t>
      </w:r>
      <w:r w:rsidR="00473AD4">
        <w:rPr>
          <w:rFonts w:ascii="Arial" w:hAnsi="Arial" w:cs="Arial"/>
          <w:b/>
          <w:bCs/>
        </w:rPr>
        <w:t>OWY</w:t>
      </w:r>
    </w:p>
    <w:p w:rsidR="001E07A2" w:rsidRDefault="00A71C48" w:rsidP="001E07A2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="00FA76D1" w:rsidRPr="001E07A2">
        <w:rPr>
          <w:rFonts w:ascii="Arial" w:hAnsi="Arial" w:cs="Arial"/>
          <w:b/>
          <w:bCs/>
        </w:rPr>
        <w:t>a</w:t>
      </w:r>
    </w:p>
    <w:p w:rsidR="00A71C48" w:rsidRDefault="00A71C48" w:rsidP="001E07A2">
      <w:pPr>
        <w:widowControl/>
        <w:jc w:val="center"/>
        <w:rPr>
          <w:rFonts w:ascii="Arial" w:hAnsi="Arial" w:cs="Arial"/>
          <w:b/>
          <w:bCs/>
        </w:rPr>
      </w:pPr>
    </w:p>
    <w:p w:rsidR="00BA60BD" w:rsidRPr="00BA60BD" w:rsidRDefault="00BA60BD" w:rsidP="00BA60BD">
      <w:pPr>
        <w:widowControl/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Przebudowę</w:t>
      </w:r>
      <w:r w:rsidRPr="00BA60BD">
        <w:rPr>
          <w:rFonts w:asciiTheme="minorHAnsi" w:hAnsiTheme="minorHAnsi" w:cstheme="minorHAnsi"/>
          <w:b/>
          <w:sz w:val="24"/>
          <w:szCs w:val="24"/>
        </w:rPr>
        <w:t xml:space="preserve"> drogi powiatowej nr 2215G w </w:t>
      </w:r>
      <w:proofErr w:type="spellStart"/>
      <w:r w:rsidRPr="00BA60BD">
        <w:rPr>
          <w:rFonts w:asciiTheme="minorHAnsi" w:hAnsiTheme="minorHAnsi" w:cstheme="minorHAnsi"/>
          <w:b/>
          <w:sz w:val="24"/>
          <w:szCs w:val="24"/>
        </w:rPr>
        <w:t>msc</w:t>
      </w:r>
      <w:proofErr w:type="spellEnd"/>
      <w:r w:rsidRPr="00BA60BD">
        <w:rPr>
          <w:rFonts w:asciiTheme="minorHAnsi" w:hAnsiTheme="minorHAnsi" w:cstheme="minorHAnsi"/>
          <w:b/>
          <w:sz w:val="24"/>
          <w:szCs w:val="24"/>
        </w:rPr>
        <w:t>. Borzęcin – etap IV</w:t>
      </w:r>
    </w:p>
    <w:p w:rsidR="00473AD4" w:rsidRPr="00095843" w:rsidRDefault="00473AD4" w:rsidP="00095843">
      <w:pPr>
        <w:jc w:val="center"/>
        <w:rPr>
          <w:rFonts w:ascii="Arial" w:hAnsi="Arial" w:cs="Arial"/>
        </w:rPr>
      </w:pPr>
    </w:p>
    <w:p w:rsidR="00FA76D1" w:rsidRPr="001E07A2" w:rsidRDefault="003C687B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</w:t>
      </w:r>
      <w:r w:rsidR="00FA76D1" w:rsidRPr="001E07A2">
        <w:rPr>
          <w:rFonts w:ascii="Arial" w:hAnsi="Arial" w:cs="Arial"/>
          <w:color w:val="000000"/>
          <w:sz w:val="20"/>
          <w:szCs w:val="20"/>
        </w:rPr>
        <w:t>……………………………………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Nazwa (firma) Wykonawcy / Wykonawców wspólnie ubiegających się o udzielenie zamówienia</w:t>
      </w:r>
    </w:p>
    <w:p w:rsidR="00FA76D1" w:rsidRPr="001E07A2" w:rsidRDefault="00FA76D1" w:rsidP="00FA76D1">
      <w:pPr>
        <w:pStyle w:val="Styl"/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…………………………………………………………………………………………………………………...…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Adres Wykonawcy / Adresy Wykonawców wspólnie ubiegających się o udzielenie zamówienia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............</w:t>
      </w:r>
    </w:p>
    <w:p w:rsidR="003C687B" w:rsidRPr="005C0921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 w:rsidRPr="005C0921">
        <w:rPr>
          <w:rFonts w:ascii="Arial" w:hAnsi="Arial" w:cs="Arial"/>
          <w:i/>
          <w:iCs/>
          <w:sz w:val="16"/>
          <w:szCs w:val="16"/>
          <w:lang w:val="de-DE"/>
        </w:rPr>
        <w:t>Adres do korespondencji</w:t>
      </w:r>
      <w:r>
        <w:rPr>
          <w:rFonts w:ascii="Arial" w:hAnsi="Arial" w:cs="Arial"/>
          <w:i/>
          <w:iCs/>
          <w:sz w:val="16"/>
          <w:szCs w:val="16"/>
          <w:lang w:val="de-DE"/>
        </w:rPr>
        <w:t>, województwo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:rsidR="003C687B" w:rsidRDefault="00A0689D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>
        <w:rPr>
          <w:rFonts w:ascii="Arial" w:hAnsi="Arial" w:cs="Arial"/>
          <w:i/>
          <w:iCs/>
          <w:sz w:val="16"/>
          <w:szCs w:val="16"/>
          <w:lang w:val="de-DE"/>
        </w:rPr>
        <w:t xml:space="preserve">telefon, </w:t>
      </w:r>
      <w:r w:rsidR="003C687B" w:rsidRPr="005C0921">
        <w:rPr>
          <w:rFonts w:ascii="Arial" w:hAnsi="Arial" w:cs="Arial"/>
          <w:i/>
          <w:iCs/>
          <w:sz w:val="16"/>
          <w:szCs w:val="16"/>
          <w:lang w:val="de-DE"/>
        </w:rPr>
        <w:t>e-mail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:rsidR="003C687B" w:rsidRPr="005C0921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>
        <w:rPr>
          <w:rFonts w:ascii="Arial" w:hAnsi="Arial" w:cs="Arial"/>
          <w:i/>
          <w:iCs/>
          <w:sz w:val="16"/>
          <w:szCs w:val="16"/>
          <w:lang w:val="de-DE"/>
        </w:rPr>
        <w:t>Numer NIP</w:t>
      </w:r>
    </w:p>
    <w:p w:rsidR="003C687B" w:rsidRPr="001E07A2" w:rsidRDefault="003C687B" w:rsidP="003C687B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  <w:r>
        <w:rPr>
          <w:rFonts w:ascii="Arial" w:hAnsi="Arial" w:cs="Arial"/>
          <w:lang w:val="de-DE"/>
        </w:rPr>
        <w:t>...........</w:t>
      </w:r>
    </w:p>
    <w:p w:rsidR="003C687B" w:rsidRDefault="003C687B" w:rsidP="003C687B">
      <w:pPr>
        <w:jc w:val="center"/>
        <w:rPr>
          <w:rFonts w:ascii="Arial" w:hAnsi="Arial" w:cs="Arial"/>
          <w:i/>
          <w:iCs/>
          <w:sz w:val="16"/>
          <w:szCs w:val="16"/>
          <w:lang w:val="de-DE"/>
        </w:rPr>
      </w:pPr>
      <w:r>
        <w:rPr>
          <w:rFonts w:ascii="Arial" w:hAnsi="Arial" w:cs="Arial"/>
          <w:i/>
          <w:iCs/>
          <w:sz w:val="16"/>
          <w:szCs w:val="16"/>
          <w:lang w:val="de-DE"/>
        </w:rPr>
        <w:t>Numer KRS (jeżeli dotyczy)</w:t>
      </w:r>
    </w:p>
    <w:p w:rsidR="00FA76D1" w:rsidRDefault="00FA76D1" w:rsidP="00FA76D1">
      <w:pPr>
        <w:jc w:val="center"/>
        <w:rPr>
          <w:rFonts w:ascii="Arial" w:hAnsi="Arial" w:cs="Arial"/>
          <w:i/>
          <w:iCs/>
          <w:lang w:val="de-DE"/>
        </w:rPr>
      </w:pPr>
    </w:p>
    <w:p w:rsidR="003C687B" w:rsidRPr="001E07A2" w:rsidRDefault="003C687B" w:rsidP="00FA76D1">
      <w:pPr>
        <w:jc w:val="center"/>
        <w:rPr>
          <w:rFonts w:ascii="Arial" w:hAnsi="Arial" w:cs="Arial"/>
          <w:i/>
          <w:iCs/>
          <w:lang w:val="de-DE"/>
        </w:rPr>
      </w:pPr>
    </w:p>
    <w:p w:rsidR="003C687B" w:rsidRPr="00095843" w:rsidRDefault="00FA76D1" w:rsidP="00095843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A0689D">
        <w:rPr>
          <w:rFonts w:ascii="Arial" w:hAnsi="Arial" w:cs="Arial"/>
        </w:rPr>
        <w:t xml:space="preserve">W odpowiedzi na ogłoszenie o </w:t>
      </w:r>
      <w:r w:rsidR="000913EE" w:rsidRPr="00A0689D">
        <w:rPr>
          <w:rFonts w:ascii="Arial" w:hAnsi="Arial" w:cs="Arial"/>
        </w:rPr>
        <w:t>zamówieniu</w:t>
      </w:r>
      <w:r w:rsidR="00A0689D">
        <w:rPr>
          <w:rFonts w:ascii="Arial" w:hAnsi="Arial" w:cs="Arial"/>
        </w:rPr>
        <w:t>,</w:t>
      </w:r>
      <w:r w:rsidR="000913EE" w:rsidRPr="00A0689D">
        <w:rPr>
          <w:rFonts w:ascii="Arial" w:hAnsi="Arial" w:cs="Arial"/>
        </w:rPr>
        <w:t xml:space="preserve"> </w:t>
      </w:r>
      <w:r w:rsidR="00A0689D" w:rsidRPr="00A0689D">
        <w:rPr>
          <w:rFonts w:ascii="Arial" w:hAnsi="Arial" w:cs="Arial"/>
        </w:rPr>
        <w:t xml:space="preserve">o wartości poniżej 5 </w:t>
      </w:r>
      <w:r w:rsidR="00473AD4">
        <w:rPr>
          <w:rFonts w:ascii="Arial" w:hAnsi="Arial" w:cs="Arial"/>
        </w:rPr>
        <w:t>5</w:t>
      </w:r>
      <w:r w:rsidR="00A0689D" w:rsidRPr="00A0689D">
        <w:rPr>
          <w:rFonts w:ascii="Arial" w:hAnsi="Arial" w:cs="Arial"/>
        </w:rPr>
        <w:t>38 000 Euro na robotę budowlaną składam ofertę wykonania</w:t>
      </w:r>
      <w:r w:rsidR="00095843">
        <w:rPr>
          <w:rFonts w:ascii="Arial" w:hAnsi="Arial" w:cs="Arial"/>
        </w:rPr>
        <w:t xml:space="preserve"> przedmiotu zamówienia za</w:t>
      </w:r>
      <w:r w:rsidR="00A0689D" w:rsidRPr="00A0689D">
        <w:rPr>
          <w:rFonts w:ascii="Arial" w:hAnsi="Arial" w:cs="Arial"/>
        </w:rPr>
        <w:t>:</w:t>
      </w:r>
    </w:p>
    <w:p w:rsidR="00BA60BD" w:rsidRDefault="00BA60BD" w:rsidP="00BA60BD">
      <w:pPr>
        <w:pStyle w:val="Normalny6"/>
        <w:spacing w:line="276" w:lineRule="auto"/>
        <w:ind w:left="360"/>
        <w:jc w:val="both"/>
        <w:rPr>
          <w:rFonts w:ascii="Arial" w:hAnsi="Arial" w:cs="Arial"/>
        </w:rPr>
      </w:pPr>
    </w:p>
    <w:p w:rsidR="00BA60BD" w:rsidRDefault="00BA60BD" w:rsidP="00BA60BD">
      <w:pPr>
        <w:pStyle w:val="Normalny6"/>
        <w:spacing w:line="276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1E0E70">
        <w:rPr>
          <w:rFonts w:ascii="Arial" w:hAnsi="Arial" w:cs="Arial"/>
          <w:sz w:val="20"/>
          <w:szCs w:val="20"/>
        </w:rPr>
        <w:t xml:space="preserve">cenę ryczałtową brutto: </w:t>
      </w:r>
      <w:r w:rsidRPr="001E0E70">
        <w:rPr>
          <w:rFonts w:ascii="Arial" w:hAnsi="Arial" w:cs="Arial"/>
          <w:bCs/>
          <w:sz w:val="20"/>
          <w:szCs w:val="20"/>
        </w:rPr>
        <w:t>.................. zł (słownie cena brutto: …………………………..zł), w tym należny podatek VAT</w:t>
      </w:r>
    </w:p>
    <w:p w:rsidR="00EC2142" w:rsidRDefault="00EC2142" w:rsidP="000C771F">
      <w:pPr>
        <w:pStyle w:val="Tekstpodstawowy"/>
        <w:widowControl/>
        <w:tabs>
          <w:tab w:val="left" w:pos="100"/>
          <w:tab w:val="left" w:pos="460"/>
        </w:tabs>
        <w:suppressAutoHyphens/>
        <w:spacing w:line="276" w:lineRule="auto"/>
        <w:jc w:val="left"/>
        <w:rPr>
          <w:rFonts w:ascii="Arial" w:hAnsi="Arial" w:cs="Arial"/>
        </w:rPr>
      </w:pPr>
    </w:p>
    <w:p w:rsidR="00FA76D1" w:rsidRPr="001E07A2" w:rsidRDefault="00A0689D" w:rsidP="000C771F">
      <w:pPr>
        <w:pStyle w:val="Tekstpodstawowy"/>
        <w:widowControl/>
        <w:tabs>
          <w:tab w:val="left" w:pos="100"/>
          <w:tab w:val="left" w:pos="460"/>
        </w:tabs>
        <w:suppressAutoHyphens/>
        <w:spacing w:line="276" w:lineRule="auto"/>
        <w:jc w:val="left"/>
        <w:rPr>
          <w:rFonts w:ascii="Arial" w:hAnsi="Arial" w:cs="Arial"/>
        </w:rPr>
      </w:pPr>
      <w:r w:rsidRPr="002116BE">
        <w:rPr>
          <w:rFonts w:ascii="Arial" w:hAnsi="Arial" w:cs="Arial"/>
          <w:b/>
        </w:rPr>
        <w:t>2.</w:t>
      </w:r>
      <w:r>
        <w:rPr>
          <w:rFonts w:ascii="Arial" w:hAnsi="Arial" w:cs="Arial"/>
        </w:rPr>
        <w:tab/>
        <w:t>Oświadczam/my, iż przyjmuj</w:t>
      </w:r>
      <w:r>
        <w:rPr>
          <w:rFonts w:ascii="Arial" w:hAnsi="Arial" w:cs="Arial"/>
          <w:lang w:val="pl-PL"/>
        </w:rPr>
        <w:t>ę/my</w:t>
      </w:r>
      <w:r w:rsidR="00FA76D1" w:rsidRPr="001E07A2">
        <w:rPr>
          <w:rFonts w:ascii="Arial" w:hAnsi="Arial" w:cs="Arial"/>
        </w:rPr>
        <w:t xml:space="preserve"> bez zastrzeżeń wyznaczone przez Zamawiającego:</w:t>
      </w:r>
    </w:p>
    <w:p w:rsidR="00FA76D1" w:rsidRPr="001A4611" w:rsidRDefault="00FA76D1" w:rsidP="00A0689D">
      <w:pPr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Cs/>
        </w:rPr>
      </w:pPr>
      <w:r w:rsidRPr="001E07A2">
        <w:rPr>
          <w:rFonts w:ascii="Arial" w:hAnsi="Arial" w:cs="Arial"/>
          <w:b/>
        </w:rPr>
        <w:t>termin wykonania</w:t>
      </w:r>
      <w:r w:rsidR="004E33D7">
        <w:rPr>
          <w:rFonts w:ascii="Arial" w:hAnsi="Arial" w:cs="Arial"/>
          <w:b/>
        </w:rPr>
        <w:t>:</w:t>
      </w:r>
      <w:r w:rsidR="00161886">
        <w:rPr>
          <w:rFonts w:ascii="Arial" w:hAnsi="Arial" w:cs="Arial"/>
          <w:b/>
          <w:bCs/>
        </w:rPr>
        <w:t xml:space="preserve"> </w:t>
      </w:r>
      <w:r w:rsidR="00BA60BD">
        <w:rPr>
          <w:rFonts w:ascii="Arial" w:hAnsi="Arial" w:cs="Arial"/>
        </w:rPr>
        <w:t>33</w:t>
      </w:r>
      <w:r w:rsidR="00F570C0">
        <w:rPr>
          <w:rFonts w:ascii="Arial" w:hAnsi="Arial" w:cs="Arial"/>
        </w:rPr>
        <w:t>0 dni od dnia zawarcia umowy</w:t>
      </w:r>
    </w:p>
    <w:p w:rsidR="00000649" w:rsidRPr="00000649" w:rsidRDefault="00000649" w:rsidP="00000649">
      <w:pPr>
        <w:pStyle w:val="Akapitzlist"/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  <w:i/>
        </w:rPr>
      </w:pPr>
      <w:r w:rsidRPr="00000649">
        <w:rPr>
          <w:rFonts w:ascii="Arial" w:hAnsi="Arial" w:cs="Arial"/>
          <w:b/>
        </w:rPr>
        <w:t>warunki płatności</w:t>
      </w:r>
      <w:r w:rsidRPr="00000649">
        <w:rPr>
          <w:rFonts w:ascii="Arial" w:hAnsi="Arial" w:cs="Arial"/>
          <w:b/>
        </w:rPr>
        <w:tab/>
        <w:t>–</w:t>
      </w:r>
      <w:r w:rsidRPr="00000649">
        <w:rPr>
          <w:rFonts w:ascii="Arial" w:hAnsi="Arial" w:cs="Arial"/>
          <w:b/>
          <w:color w:val="FF0000"/>
        </w:rPr>
        <w:tab/>
      </w:r>
      <w:r w:rsidRPr="00000649">
        <w:rPr>
          <w:rFonts w:ascii="Arial" w:hAnsi="Arial" w:cs="Arial"/>
        </w:rPr>
        <w:t xml:space="preserve">należności wynikające z prawidłowo wystawionej faktury płatne będą w terminie do </w:t>
      </w:r>
      <w:r w:rsidRPr="00000649">
        <w:rPr>
          <w:rFonts w:ascii="Arial" w:hAnsi="Arial" w:cs="Arial"/>
          <w:b/>
        </w:rPr>
        <w:t xml:space="preserve">30 dni </w:t>
      </w:r>
      <w:r w:rsidRPr="00000649">
        <w:rPr>
          <w:rFonts w:ascii="Arial" w:eastAsia="Arial" w:hAnsi="Arial" w:cs="Arial"/>
        </w:rPr>
        <w:t>od daty otrzymania przez Zamawiającego prawidłowo wystawionej faktury</w:t>
      </w:r>
      <w:r w:rsidRPr="00000649">
        <w:rPr>
          <w:rFonts w:ascii="Arial" w:hAnsi="Arial" w:cs="Arial"/>
        </w:rPr>
        <w:t>, po dokonaniu i podpisaniu bezusterkowego protokołu odbioru końcowego,</w:t>
      </w:r>
    </w:p>
    <w:p w:rsidR="00BA60BD" w:rsidRPr="00AD5329" w:rsidRDefault="00BA60BD" w:rsidP="00BA60BD">
      <w:pPr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długość okresu rękojmi: </w:t>
      </w:r>
      <w:r w:rsidRPr="001E07A2">
        <w:rPr>
          <w:rFonts w:ascii="Arial" w:hAnsi="Arial" w:cs="Arial"/>
          <w:b/>
        </w:rPr>
        <w:t>… miesięcy</w:t>
      </w:r>
      <w:r w:rsidRPr="001E07A2">
        <w:rPr>
          <w:rFonts w:ascii="Arial" w:hAnsi="Arial" w:cs="Arial"/>
        </w:rPr>
        <w:t>, licząc od dnia podpisania protokołu odbioru</w:t>
      </w:r>
      <w:r>
        <w:rPr>
          <w:rFonts w:ascii="Arial" w:hAnsi="Arial" w:cs="Arial"/>
        </w:rPr>
        <w:t xml:space="preserve"> wykonanych </w:t>
      </w:r>
      <w:r w:rsidRPr="001E07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robót</w:t>
      </w:r>
      <w:r w:rsidRPr="001E07A2">
        <w:rPr>
          <w:rFonts w:ascii="Arial" w:hAnsi="Arial" w:cs="Arial"/>
        </w:rPr>
        <w:t>.</w:t>
      </w:r>
      <w:r w:rsidRPr="00AD5329">
        <w:rPr>
          <w:rFonts w:ascii="Arial" w:hAnsi="Arial" w:cs="Arial"/>
        </w:rPr>
        <w:t xml:space="preserve"> </w:t>
      </w:r>
    </w:p>
    <w:p w:rsidR="00A91547" w:rsidRPr="00C9140F" w:rsidRDefault="003C687B" w:rsidP="00C9140F">
      <w:pPr>
        <w:pStyle w:val="Akapitzlist"/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  <w:i/>
        </w:rPr>
      </w:pPr>
      <w:r w:rsidRPr="00000649">
        <w:rPr>
          <w:rFonts w:ascii="Arial" w:hAnsi="Arial" w:cs="Arial"/>
        </w:rPr>
        <w:t xml:space="preserve">Zgodnie z art. 225 ust. 2 w związku z art. 266 ustawy z dnia 11 września 2019 r. Prawo zamówień publicznych, informuję, że wybór złożonej przeze mnie oferty </w:t>
      </w:r>
      <w:r w:rsidRPr="00000649">
        <w:rPr>
          <w:rFonts w:ascii="Arial" w:hAnsi="Arial" w:cs="Arial"/>
          <w:b/>
        </w:rPr>
        <w:t>będzie prowadzić/nie będzie</w:t>
      </w:r>
      <w:r w:rsidRPr="00000649">
        <w:rPr>
          <w:rFonts w:ascii="Arial" w:hAnsi="Arial" w:cs="Arial"/>
          <w:b/>
          <w:vertAlign w:val="superscript"/>
        </w:rPr>
        <w:t>1)</w:t>
      </w:r>
      <w:r w:rsidRPr="00000649">
        <w:rPr>
          <w:rFonts w:ascii="Arial" w:hAnsi="Arial" w:cs="Arial"/>
          <w:b/>
        </w:rPr>
        <w:t xml:space="preserve"> prowadzić do powstania u Zamawiającego obowiązku podatkowego</w:t>
      </w:r>
      <w:r w:rsidRPr="00000649">
        <w:rPr>
          <w:rFonts w:ascii="Arial" w:hAnsi="Arial" w:cs="Arial"/>
        </w:rPr>
        <w:t xml:space="preserve">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</w:t>
      </w:r>
      <w:r w:rsidRPr="00000649">
        <w:rPr>
          <w:rFonts w:ascii="Arial" w:hAnsi="Arial" w:cs="Arial"/>
        </w:rPr>
        <w:br/>
        <w:t xml:space="preserve">wg mojej wiedzy powinna zostać zastosowana </w:t>
      </w:r>
      <w:r w:rsidRPr="00000649">
        <w:rPr>
          <w:rFonts w:ascii="Arial" w:hAnsi="Arial" w:cs="Arial"/>
          <w:b/>
        </w:rPr>
        <w:t>(Wypełnić jeżeli dotyczy)</w:t>
      </w:r>
      <w:r w:rsidRPr="00000649">
        <w:rPr>
          <w:rFonts w:ascii="Arial" w:hAnsi="Arial" w:cs="Arial"/>
        </w:rPr>
        <w:t>:</w:t>
      </w:r>
    </w:p>
    <w:tbl>
      <w:tblPr>
        <w:tblW w:w="859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4962"/>
        <w:gridCol w:w="1641"/>
        <w:gridCol w:w="1571"/>
      </w:tblGrid>
      <w:tr w:rsidR="00A91547" w:rsidRPr="001E07A2" w:rsidTr="003C687B">
        <w:trPr>
          <w:cantSplit/>
          <w:trHeight w:hRule="exact" w:val="719"/>
        </w:trPr>
        <w:tc>
          <w:tcPr>
            <w:tcW w:w="425" w:type="dxa"/>
            <w:vAlign w:val="center"/>
          </w:tcPr>
          <w:p w:rsidR="00A91547" w:rsidRPr="003C687B" w:rsidRDefault="000C3AFF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L</w:t>
            </w:r>
            <w:r w:rsidR="00A91547" w:rsidRPr="003C687B">
              <w:rPr>
                <w:rStyle w:val="txt-new"/>
                <w:rFonts w:ascii="Arial" w:hAnsi="Arial" w:cs="Arial"/>
                <w:sz w:val="16"/>
                <w:szCs w:val="16"/>
              </w:rPr>
              <w:t>p.</w:t>
            </w:r>
          </w:p>
        </w:tc>
        <w:tc>
          <w:tcPr>
            <w:tcW w:w="4962" w:type="dxa"/>
            <w:vAlign w:val="center"/>
          </w:tcPr>
          <w:p w:rsidR="00A91547" w:rsidRPr="003C687B" w:rsidRDefault="00A91547" w:rsidP="00F2711E">
            <w:pPr>
              <w:pStyle w:val="Styl"/>
              <w:ind w:right="14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641" w:type="dxa"/>
            <w:vAlign w:val="center"/>
          </w:tcPr>
          <w:p w:rsidR="00A91547" w:rsidRPr="003C687B" w:rsidRDefault="00A91547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Style w:val="txt-new"/>
                <w:rFonts w:ascii="Arial" w:hAnsi="Arial" w:cs="Arial"/>
                <w:sz w:val="16"/>
                <w:szCs w:val="16"/>
              </w:rPr>
              <w:t>wartość bez kwoty podatku</w:t>
            </w:r>
          </w:p>
        </w:tc>
        <w:tc>
          <w:tcPr>
            <w:tcW w:w="1571" w:type="dxa"/>
            <w:vAlign w:val="center"/>
          </w:tcPr>
          <w:p w:rsidR="00A91547" w:rsidRPr="003C687B" w:rsidRDefault="00A91547" w:rsidP="00F2711E">
            <w:pPr>
              <w:pStyle w:val="Sty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687B">
              <w:rPr>
                <w:rFonts w:ascii="Arial" w:hAnsi="Arial" w:cs="Arial"/>
                <w:sz w:val="16"/>
                <w:szCs w:val="16"/>
              </w:rPr>
              <w:t xml:space="preserve">stawka podatku </w:t>
            </w:r>
            <w:r w:rsidR="003C687B">
              <w:rPr>
                <w:rFonts w:ascii="Arial" w:hAnsi="Arial" w:cs="Arial"/>
                <w:sz w:val="16"/>
                <w:szCs w:val="16"/>
              </w:rPr>
              <w:br/>
            </w:r>
            <w:r w:rsidRPr="003C687B">
              <w:rPr>
                <w:rFonts w:ascii="Arial" w:hAnsi="Arial" w:cs="Arial"/>
                <w:sz w:val="16"/>
                <w:szCs w:val="16"/>
              </w:rPr>
              <w:t>od towarów i usług</w:t>
            </w:r>
          </w:p>
        </w:tc>
      </w:tr>
      <w:tr w:rsidR="00A91547" w:rsidRPr="001E07A2" w:rsidTr="003C687B">
        <w:trPr>
          <w:cantSplit/>
          <w:trHeight w:val="560"/>
        </w:trPr>
        <w:tc>
          <w:tcPr>
            <w:tcW w:w="425" w:type="dxa"/>
            <w:vAlign w:val="center"/>
          </w:tcPr>
          <w:p w:rsidR="00A91547" w:rsidRPr="003C687B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2" w:type="dxa"/>
            <w:vAlign w:val="center"/>
          </w:tcPr>
          <w:p w:rsidR="00A91547" w:rsidRPr="003C687B" w:rsidRDefault="00A91547" w:rsidP="00F2711E">
            <w:pPr>
              <w:pStyle w:val="Styl"/>
              <w:ind w:right="186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1" w:type="dxa"/>
            <w:vAlign w:val="center"/>
          </w:tcPr>
          <w:p w:rsidR="00A91547" w:rsidRPr="003C687B" w:rsidRDefault="00A91547" w:rsidP="00F2711E">
            <w:pPr>
              <w:pStyle w:val="Styl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1" w:type="dxa"/>
            <w:vAlign w:val="center"/>
          </w:tcPr>
          <w:p w:rsidR="00A91547" w:rsidRPr="003C687B" w:rsidRDefault="00A91547" w:rsidP="00F2711E">
            <w:pPr>
              <w:pStyle w:val="Styl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91547" w:rsidRPr="001E07A2" w:rsidTr="003C687B">
        <w:trPr>
          <w:cantSplit/>
          <w:trHeight w:val="560"/>
        </w:trPr>
        <w:tc>
          <w:tcPr>
            <w:tcW w:w="425" w:type="dxa"/>
            <w:vAlign w:val="center"/>
          </w:tcPr>
          <w:p w:rsidR="00A91547" w:rsidRPr="001E07A2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vAlign w:val="center"/>
          </w:tcPr>
          <w:p w:rsidR="00A91547" w:rsidRPr="001E07A2" w:rsidRDefault="00A91547" w:rsidP="00F2711E">
            <w:pPr>
              <w:pStyle w:val="Styl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687B" w:rsidRPr="003C687B" w:rsidRDefault="003C687B" w:rsidP="003C687B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 w:rsidRPr="003C687B">
        <w:rPr>
          <w:rFonts w:ascii="Arial" w:hAnsi="Arial" w:cs="Arial"/>
          <w:b/>
          <w:vertAlign w:val="superscript"/>
        </w:rPr>
        <w:t xml:space="preserve">        </w:t>
      </w:r>
      <w:r w:rsidRPr="003C687B">
        <w:rPr>
          <w:rFonts w:ascii="Arial" w:hAnsi="Arial" w:cs="Arial"/>
          <w:b/>
          <w:u w:val="single"/>
          <w:vertAlign w:val="superscript"/>
        </w:rPr>
        <w:t xml:space="preserve">1) </w:t>
      </w:r>
      <w:r w:rsidRPr="003C687B">
        <w:rPr>
          <w:rFonts w:ascii="Arial" w:hAnsi="Arial" w:cs="Arial"/>
          <w:b/>
          <w:u w:val="single"/>
        </w:rPr>
        <w:t>UWAGA1: niepotrzebne skreślić</w:t>
      </w:r>
    </w:p>
    <w:p w:rsidR="00A91547" w:rsidRPr="001E07A2" w:rsidRDefault="00A91547" w:rsidP="00A91547">
      <w:pPr>
        <w:pStyle w:val="Tekstpodstawowywcity2"/>
        <w:tabs>
          <w:tab w:val="left" w:pos="390"/>
        </w:tabs>
        <w:spacing w:line="240" w:lineRule="auto"/>
        <w:ind w:left="0"/>
        <w:rPr>
          <w:rFonts w:ascii="Arial" w:hAnsi="Arial" w:cs="Arial"/>
          <w:b/>
        </w:rPr>
      </w:pPr>
    </w:p>
    <w:p w:rsidR="00FA76D1" w:rsidRPr="001E07A2" w:rsidRDefault="00FA76D1" w:rsidP="000C771F">
      <w:pPr>
        <w:pStyle w:val="Tekstpodstawowy"/>
        <w:widowControl/>
        <w:numPr>
          <w:ilvl w:val="6"/>
          <w:numId w:val="9"/>
        </w:numPr>
        <w:tabs>
          <w:tab w:val="left" w:pos="100"/>
          <w:tab w:val="left" w:pos="460"/>
        </w:tabs>
        <w:suppressAutoHyphens/>
        <w:spacing w:line="276" w:lineRule="auto"/>
        <w:ind w:hanging="5400"/>
        <w:jc w:val="left"/>
        <w:rPr>
          <w:rFonts w:ascii="Arial" w:hAnsi="Arial" w:cs="Arial"/>
        </w:rPr>
      </w:pPr>
      <w:r w:rsidRPr="001E07A2">
        <w:rPr>
          <w:rFonts w:ascii="Arial" w:hAnsi="Arial" w:cs="Arial"/>
        </w:rPr>
        <w:t>Ponadto oświadczam/my, że: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Dane zawarte w dokumentach stanowiących załączniki do niniejszego formularza są aktualne </w:t>
      </w:r>
      <w:r w:rsidR="000C3AFF">
        <w:rPr>
          <w:rFonts w:ascii="Arial" w:hAnsi="Arial" w:cs="Arial"/>
        </w:rPr>
        <w:br/>
      </w:r>
      <w:r w:rsidRPr="001E07A2">
        <w:rPr>
          <w:rFonts w:ascii="Arial" w:hAnsi="Arial" w:cs="Arial"/>
        </w:rPr>
        <w:t xml:space="preserve">na dzień sporządzenia oferty i zgodne ze stanem faktycznym a załączone do oferty kopie dokumentów są zgodne z ich oryginałami, 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Akceptuję</w:t>
      </w:r>
      <w:r w:rsidR="008618AE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w pełni bez zastrzeżeń czy og</w:t>
      </w:r>
      <w:r w:rsidR="00A91547" w:rsidRPr="001E07A2">
        <w:rPr>
          <w:rFonts w:ascii="Arial" w:hAnsi="Arial" w:cs="Arial"/>
        </w:rPr>
        <w:t>raniczeń postanowienia: S</w:t>
      </w:r>
      <w:r w:rsidRPr="001E07A2">
        <w:rPr>
          <w:rFonts w:ascii="Arial" w:hAnsi="Arial" w:cs="Arial"/>
        </w:rPr>
        <w:t>WZ dla niniejs</w:t>
      </w:r>
      <w:r w:rsidR="008150DC" w:rsidRPr="001E07A2">
        <w:rPr>
          <w:rFonts w:ascii="Arial" w:hAnsi="Arial" w:cs="Arial"/>
        </w:rPr>
        <w:t>zego zamówienia, wyjaśnień do SWZ oraz zmian S</w:t>
      </w:r>
      <w:r w:rsidRPr="001E07A2">
        <w:rPr>
          <w:rFonts w:ascii="Arial" w:hAnsi="Arial" w:cs="Arial"/>
        </w:rPr>
        <w:t>WZ.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Uzyskaliśmy wszelkie informacje niezbędne do przygotowania oferty,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Gwarantuję</w:t>
      </w:r>
      <w:r w:rsidR="008618AE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wykonanie całości niniejszego zamówienia zgodnie z treścią </w:t>
      </w:r>
      <w:r w:rsidR="008150DC" w:rsidRPr="001E07A2">
        <w:rPr>
          <w:rFonts w:ascii="Arial" w:hAnsi="Arial" w:cs="Arial"/>
        </w:rPr>
        <w:t>S</w:t>
      </w:r>
      <w:r w:rsidR="000C3AFF">
        <w:rPr>
          <w:rFonts w:ascii="Arial" w:hAnsi="Arial" w:cs="Arial"/>
        </w:rPr>
        <w:t xml:space="preserve">WZ, wyjaśnień </w:t>
      </w:r>
      <w:r w:rsidR="008618AE">
        <w:rPr>
          <w:rFonts w:ascii="Arial" w:hAnsi="Arial" w:cs="Arial"/>
        </w:rPr>
        <w:br/>
      </w:r>
      <w:r w:rsidR="000C3AFF">
        <w:rPr>
          <w:rFonts w:ascii="Arial" w:hAnsi="Arial" w:cs="Arial"/>
        </w:rPr>
        <w:t>do S</w:t>
      </w:r>
      <w:r w:rsidRPr="001E07A2">
        <w:rPr>
          <w:rFonts w:ascii="Arial" w:hAnsi="Arial" w:cs="Arial"/>
        </w:rPr>
        <w:t>WZ ora</w:t>
      </w:r>
      <w:r w:rsidR="008150DC" w:rsidRPr="001E07A2">
        <w:rPr>
          <w:rFonts w:ascii="Arial" w:hAnsi="Arial" w:cs="Arial"/>
        </w:rPr>
        <w:t>z zmian wprowadzonych do S</w:t>
      </w:r>
      <w:r w:rsidRPr="001E07A2">
        <w:rPr>
          <w:rFonts w:ascii="Arial" w:hAnsi="Arial" w:cs="Arial"/>
        </w:rPr>
        <w:t>WZ.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Upewniłem</w:t>
      </w:r>
      <w:r w:rsidR="00E84710">
        <w:rPr>
          <w:rFonts w:ascii="Arial" w:hAnsi="Arial" w:cs="Arial"/>
        </w:rPr>
        <w:t>/łam</w:t>
      </w:r>
      <w:r w:rsidRPr="001E07A2">
        <w:rPr>
          <w:rFonts w:ascii="Arial" w:hAnsi="Arial" w:cs="Arial"/>
        </w:rPr>
        <w:t xml:space="preserve"> się co do prawidłowości i kompletności naszej Oferty i ceny. Wynagrodzenie, </w:t>
      </w:r>
      <w:r w:rsidR="00E84710">
        <w:rPr>
          <w:rFonts w:ascii="Arial" w:hAnsi="Arial" w:cs="Arial"/>
        </w:rPr>
        <w:t xml:space="preserve">           </w:t>
      </w:r>
      <w:r w:rsidRPr="001E07A2">
        <w:rPr>
          <w:rFonts w:ascii="Arial" w:hAnsi="Arial" w:cs="Arial"/>
        </w:rPr>
        <w:t xml:space="preserve">o którym mowa powyżej, pokrywa wszystkie nasze zobowiązania wynikające z zamówienia, </w:t>
      </w:r>
      <w:r w:rsidR="00E84710">
        <w:rPr>
          <w:rFonts w:ascii="Arial" w:hAnsi="Arial" w:cs="Arial"/>
        </w:rPr>
        <w:br/>
      </w:r>
      <w:r w:rsidRPr="001E07A2">
        <w:rPr>
          <w:rFonts w:ascii="Arial" w:hAnsi="Arial" w:cs="Arial"/>
        </w:rPr>
        <w:t>a także wszystkie koszty, które mogą być konieczne dla właściwego wykonania przedmiotu zamówienia.</w:t>
      </w:r>
    </w:p>
    <w:p w:rsidR="00DB6872" w:rsidRPr="00DB6872" w:rsidRDefault="00FA76D1" w:rsidP="00DB6872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B6872">
        <w:rPr>
          <w:rFonts w:ascii="Arial" w:hAnsi="Arial" w:cs="Arial"/>
        </w:rPr>
        <w:t xml:space="preserve">Ofertą naszą będziemy związani do dnia podpisania umowy na realizację przedmiotowego zamówienia, nie dłużej jednak, </w:t>
      </w:r>
      <w:r w:rsidR="00DB6872" w:rsidRPr="00DB6872">
        <w:rPr>
          <w:rFonts w:ascii="Arial" w:hAnsi="Arial" w:cs="Arial"/>
        </w:rPr>
        <w:t>niż 30 dni od upływu terminu składania ofert,</w:t>
      </w:r>
      <w:r w:rsidR="00473AD4">
        <w:rPr>
          <w:rFonts w:ascii="Arial" w:hAnsi="Arial" w:cs="Arial"/>
        </w:rPr>
        <w:t xml:space="preserve"> tj. do dnia </w:t>
      </w:r>
      <w:r w:rsidR="00473AD4">
        <w:rPr>
          <w:rFonts w:ascii="Arial" w:hAnsi="Arial" w:cs="Arial"/>
        </w:rPr>
        <w:br/>
        <w:t>wskazanego w SWZ.</w:t>
      </w:r>
    </w:p>
    <w:p w:rsidR="00FA76D1" w:rsidRPr="00DB687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DB6872">
        <w:rPr>
          <w:rFonts w:ascii="Arial" w:hAnsi="Arial" w:cs="Arial"/>
        </w:rPr>
        <w:t>Ośw</w:t>
      </w:r>
      <w:r w:rsidR="000C3AFF" w:rsidRPr="00DB6872">
        <w:rPr>
          <w:rFonts w:ascii="Arial" w:hAnsi="Arial" w:cs="Arial"/>
        </w:rPr>
        <w:t>iadczam</w:t>
      </w:r>
      <w:r w:rsidR="00E84710" w:rsidRPr="00DB6872">
        <w:rPr>
          <w:rFonts w:ascii="Arial" w:hAnsi="Arial" w:cs="Arial"/>
        </w:rPr>
        <w:t>/m</w:t>
      </w:r>
      <w:r w:rsidR="000C3AFF" w:rsidRPr="00DB6872">
        <w:rPr>
          <w:rFonts w:ascii="Arial" w:hAnsi="Arial" w:cs="Arial"/>
        </w:rPr>
        <w:t xml:space="preserve">y, że akceptujemy </w:t>
      </w:r>
      <w:r w:rsidR="00F31D50">
        <w:rPr>
          <w:rFonts w:ascii="Arial" w:hAnsi="Arial" w:cs="Arial"/>
        </w:rPr>
        <w:t>projektowane postanowienia</w:t>
      </w:r>
      <w:r w:rsidRPr="00DB6872">
        <w:rPr>
          <w:rFonts w:ascii="Arial" w:hAnsi="Arial" w:cs="Arial"/>
        </w:rPr>
        <w:t xml:space="preserve"> </w:t>
      </w:r>
      <w:r w:rsidR="000C3AFF" w:rsidRPr="00DB6872">
        <w:rPr>
          <w:rFonts w:ascii="Arial" w:hAnsi="Arial" w:cs="Arial"/>
        </w:rPr>
        <w:t>umowy</w:t>
      </w:r>
      <w:r w:rsidR="00F31D50">
        <w:rPr>
          <w:rFonts w:ascii="Arial" w:hAnsi="Arial" w:cs="Arial"/>
        </w:rPr>
        <w:t xml:space="preserve"> w sprawie zamówienia publicznego, stanowiące</w:t>
      </w:r>
      <w:r w:rsidR="000C3AFF" w:rsidRPr="00DB6872">
        <w:rPr>
          <w:rFonts w:ascii="Arial" w:hAnsi="Arial" w:cs="Arial"/>
        </w:rPr>
        <w:t xml:space="preserve"> załącznik </w:t>
      </w:r>
      <w:r w:rsidR="00F31D50">
        <w:rPr>
          <w:rFonts w:ascii="Arial" w:hAnsi="Arial" w:cs="Arial"/>
        </w:rPr>
        <w:t xml:space="preserve">Nr 2 </w:t>
      </w:r>
      <w:r w:rsidR="000C3AFF" w:rsidRPr="00DB6872">
        <w:rPr>
          <w:rFonts w:ascii="Arial" w:hAnsi="Arial" w:cs="Arial"/>
        </w:rPr>
        <w:t>do SWZ</w:t>
      </w:r>
      <w:r w:rsidRPr="00DB6872">
        <w:rPr>
          <w:rFonts w:ascii="Arial" w:hAnsi="Arial" w:cs="Arial"/>
        </w:rPr>
        <w:t>.</w:t>
      </w:r>
    </w:p>
    <w:p w:rsidR="00FA76D1" w:rsidRPr="001E07A2" w:rsidRDefault="00FA76D1" w:rsidP="00A0689D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W przypadku wybrania naszej oferty podpiszemy umowę według </w:t>
      </w:r>
      <w:r w:rsidR="00F31D50">
        <w:rPr>
          <w:rFonts w:ascii="Arial" w:hAnsi="Arial" w:cs="Arial"/>
        </w:rPr>
        <w:t>projektowanych postanowień umowy w sprawie zamówienia publicznego, stanowiących</w:t>
      </w:r>
      <w:r w:rsidRPr="001E07A2">
        <w:rPr>
          <w:rFonts w:ascii="Arial" w:hAnsi="Arial" w:cs="Arial"/>
        </w:rPr>
        <w:t xml:space="preserve"> załącznik do Specyfikacji Warunków Zamówienia, w terminie i miejscu określonym przez Zamawiającego i rozpocz</w:t>
      </w:r>
      <w:r w:rsidR="00F31D50">
        <w:rPr>
          <w:rFonts w:ascii="Arial" w:hAnsi="Arial" w:cs="Arial"/>
        </w:rPr>
        <w:t>niemy</w:t>
      </w:r>
      <w:r w:rsidRPr="001E07A2">
        <w:rPr>
          <w:rFonts w:ascii="Arial" w:hAnsi="Arial" w:cs="Arial"/>
        </w:rPr>
        <w:t xml:space="preserve"> realizacj</w:t>
      </w:r>
      <w:r w:rsidR="00F31D50">
        <w:rPr>
          <w:rFonts w:ascii="Arial" w:hAnsi="Arial" w:cs="Arial"/>
        </w:rPr>
        <w:t>ę</w:t>
      </w:r>
      <w:r w:rsidRPr="001E07A2">
        <w:rPr>
          <w:rFonts w:ascii="Arial" w:hAnsi="Arial" w:cs="Arial"/>
        </w:rPr>
        <w:t xml:space="preserve"> robót na warunkach określonych w projek</w:t>
      </w:r>
      <w:r w:rsidR="00F31D50">
        <w:rPr>
          <w:rFonts w:ascii="Arial" w:hAnsi="Arial" w:cs="Arial"/>
        </w:rPr>
        <w:t>towanych postanowieniach</w:t>
      </w:r>
      <w:r w:rsidRPr="001E07A2">
        <w:rPr>
          <w:rFonts w:ascii="Arial" w:hAnsi="Arial" w:cs="Arial"/>
        </w:rPr>
        <w:t xml:space="preserve"> umowy</w:t>
      </w:r>
      <w:r w:rsidR="00F31D50">
        <w:rPr>
          <w:rFonts w:ascii="Arial" w:hAnsi="Arial" w:cs="Arial"/>
        </w:rPr>
        <w:t xml:space="preserve"> w sprawie zamówienia publicznego</w:t>
      </w:r>
      <w:r w:rsidRPr="001E07A2">
        <w:rPr>
          <w:rFonts w:ascii="Arial" w:hAnsi="Arial" w:cs="Arial"/>
        </w:rPr>
        <w:t>.</w:t>
      </w:r>
    </w:p>
    <w:p w:rsidR="00FA76D1" w:rsidRDefault="00FA76D1" w:rsidP="00A0689D">
      <w:pPr>
        <w:pStyle w:val="Akapitzlist"/>
        <w:widowControl/>
        <w:numPr>
          <w:ilvl w:val="0"/>
          <w:numId w:val="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Wynagrodzenie z tytułu realizacji przedmiotu zamówienia, prosimy przekazać na rachunek </w:t>
      </w:r>
      <w:r w:rsidR="00EF6FAD">
        <w:rPr>
          <w:rFonts w:ascii="Arial" w:hAnsi="Arial" w:cs="Arial"/>
        </w:rPr>
        <w:br/>
        <w:t xml:space="preserve">nr </w:t>
      </w:r>
      <w:r w:rsidRPr="001E07A2">
        <w:rPr>
          <w:rFonts w:ascii="Arial" w:hAnsi="Arial" w:cs="Arial"/>
        </w:rPr>
        <w:t>……………….………………………………</w:t>
      </w:r>
      <w:r w:rsidR="000C3AFF">
        <w:rPr>
          <w:rFonts w:ascii="Arial" w:hAnsi="Arial" w:cs="Arial"/>
        </w:rPr>
        <w:t>……………………………………………………………...</w:t>
      </w:r>
    </w:p>
    <w:p w:rsidR="007E19F8" w:rsidRPr="001E07A2" w:rsidRDefault="007E19F8" w:rsidP="00A0689D">
      <w:pPr>
        <w:widowControl/>
        <w:numPr>
          <w:ilvl w:val="0"/>
          <w:numId w:val="5"/>
        </w:numPr>
        <w:tabs>
          <w:tab w:val="left" w:pos="-567"/>
        </w:tabs>
        <w:spacing w:line="276" w:lineRule="auto"/>
        <w:ind w:left="567" w:right="-108" w:hanging="425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Wadium wniesione w pieniądzu należy zwrócić na rachunek bankowy </w:t>
      </w:r>
      <w:r w:rsidR="00EF6FAD">
        <w:rPr>
          <w:rFonts w:ascii="Arial" w:hAnsi="Arial" w:cs="Arial"/>
        </w:rPr>
        <w:br/>
        <w:t>nr:</w:t>
      </w:r>
      <w:r>
        <w:rPr>
          <w:rFonts w:ascii="Arial" w:hAnsi="Arial" w:cs="Arial"/>
        </w:rPr>
        <w:t>…………………………………</w:t>
      </w:r>
      <w:r w:rsidR="00EF6FAD">
        <w:rPr>
          <w:rFonts w:ascii="Arial" w:hAnsi="Arial" w:cs="Arial"/>
        </w:rPr>
        <w:t>…………………………………………………………………………….</w:t>
      </w:r>
    </w:p>
    <w:p w:rsidR="000C3AFF" w:rsidRDefault="007E19F8" w:rsidP="00A0689D">
      <w:pPr>
        <w:tabs>
          <w:tab w:val="left" w:pos="-567"/>
        </w:tabs>
        <w:spacing w:line="360" w:lineRule="auto"/>
        <w:ind w:left="360" w:right="-108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Adres poczty elektronicznej </w:t>
      </w:r>
      <w:r w:rsidR="00A0689D" w:rsidRPr="001E07A2">
        <w:rPr>
          <w:rFonts w:ascii="Arial" w:hAnsi="Arial" w:cs="Arial"/>
        </w:rPr>
        <w:t xml:space="preserve">poręczyciela lub gwaranta w celu złożenia oświadczenia o zwolnieniu wadium, zgodnie z art. 98 ust. 5 Pzp: </w:t>
      </w:r>
      <w:r w:rsidRPr="001E07A2">
        <w:rPr>
          <w:rFonts w:ascii="Arial" w:hAnsi="Arial" w:cs="Arial"/>
        </w:rPr>
        <w:t>………………………</w:t>
      </w:r>
      <w:r w:rsidR="000C3AFF">
        <w:rPr>
          <w:rFonts w:ascii="Arial" w:hAnsi="Arial" w:cs="Arial"/>
        </w:rPr>
        <w:t>…….</w:t>
      </w:r>
      <w:r w:rsidRPr="001E07A2">
        <w:rPr>
          <w:rFonts w:ascii="Arial" w:hAnsi="Arial" w:cs="Arial"/>
        </w:rPr>
        <w:t>…@…………………………………</w:t>
      </w:r>
      <w:r w:rsidR="000C3AFF">
        <w:rPr>
          <w:rFonts w:ascii="Arial" w:hAnsi="Arial" w:cs="Arial"/>
        </w:rPr>
        <w:t>…..</w:t>
      </w:r>
    </w:p>
    <w:p w:rsidR="00E84710" w:rsidRPr="00E84710" w:rsidRDefault="00E84710" w:rsidP="00E84710">
      <w:pPr>
        <w:widowControl/>
        <w:numPr>
          <w:ilvl w:val="6"/>
          <w:numId w:val="9"/>
        </w:numPr>
        <w:tabs>
          <w:tab w:val="clear" w:pos="5400"/>
          <w:tab w:val="num" w:pos="360"/>
        </w:tabs>
        <w:spacing w:line="276" w:lineRule="auto"/>
        <w:ind w:left="360"/>
        <w:contextualSpacing/>
        <w:jc w:val="both"/>
        <w:rPr>
          <w:rFonts w:ascii="Arial" w:hAnsi="Arial" w:cs="Arial"/>
        </w:rPr>
      </w:pPr>
      <w:r w:rsidRPr="00E84710">
        <w:rPr>
          <w:rFonts w:ascii="Arial" w:hAnsi="Arial" w:cs="Arial"/>
          <w:b/>
        </w:rPr>
        <w:t>Oświadczam/my</w:t>
      </w:r>
      <w:r w:rsidRPr="00E84710">
        <w:rPr>
          <w:rFonts w:ascii="Arial" w:hAnsi="Arial" w:cs="Arial"/>
        </w:rPr>
        <w:t xml:space="preserve">, że w przypadku wybrania naszej oferty jako najkorzystniejszej, zobowiązuję/my się do wniesienia zabezpieczenia należytego wykonania umowy w wysokości </w:t>
      </w:r>
      <w:r w:rsidR="00473AD4">
        <w:rPr>
          <w:rFonts w:ascii="Arial" w:hAnsi="Arial" w:cs="Arial"/>
          <w:b/>
        </w:rPr>
        <w:t>3</w:t>
      </w:r>
      <w:r w:rsidRPr="00E84710">
        <w:rPr>
          <w:rFonts w:ascii="Arial" w:hAnsi="Arial" w:cs="Arial"/>
          <w:b/>
        </w:rPr>
        <w:t xml:space="preserve"> % </w:t>
      </w:r>
      <w:r w:rsidRPr="00E84710">
        <w:rPr>
          <w:rFonts w:ascii="Arial" w:hAnsi="Arial" w:cs="Arial"/>
        </w:rPr>
        <w:t xml:space="preserve">całkowitej wartości brutto. </w:t>
      </w:r>
    </w:p>
    <w:p w:rsidR="00BD0F58" w:rsidRPr="00F31D50" w:rsidRDefault="00BD0F58" w:rsidP="00BD0F58">
      <w:pPr>
        <w:pStyle w:val="Akapitzlist"/>
        <w:widowControl/>
        <w:numPr>
          <w:ilvl w:val="6"/>
          <w:numId w:val="9"/>
        </w:numPr>
        <w:tabs>
          <w:tab w:val="left" w:pos="284"/>
        </w:tabs>
        <w:suppressAutoHyphens/>
        <w:spacing w:line="276" w:lineRule="auto"/>
        <w:ind w:hanging="5400"/>
        <w:jc w:val="both"/>
        <w:rPr>
          <w:rFonts w:ascii="Arial" w:hAnsi="Arial" w:cs="Arial"/>
        </w:rPr>
      </w:pPr>
      <w:r w:rsidRPr="00BD0F58">
        <w:rPr>
          <w:rFonts w:ascii="Arial" w:hAnsi="Arial" w:cs="Arial"/>
          <w:b/>
          <w:szCs w:val="24"/>
        </w:rPr>
        <w:t>Oświadczam</w:t>
      </w:r>
      <w:r w:rsidR="00E84710">
        <w:rPr>
          <w:rFonts w:ascii="Arial" w:hAnsi="Arial" w:cs="Arial"/>
          <w:b/>
          <w:szCs w:val="24"/>
        </w:rPr>
        <w:t>/my</w:t>
      </w:r>
      <w:r w:rsidRPr="00BD0F58">
        <w:rPr>
          <w:rFonts w:ascii="Arial" w:hAnsi="Arial" w:cs="Arial"/>
          <w:b/>
          <w:szCs w:val="24"/>
        </w:rPr>
        <w:t xml:space="preserve"> iż  moj</w:t>
      </w:r>
      <w:r w:rsidR="00F570C0">
        <w:rPr>
          <w:rFonts w:ascii="Arial" w:hAnsi="Arial" w:cs="Arial"/>
          <w:b/>
          <w:szCs w:val="24"/>
        </w:rPr>
        <w:t>e</w:t>
      </w:r>
      <w:r w:rsidRPr="00BD0F58">
        <w:rPr>
          <w:rFonts w:ascii="Arial" w:hAnsi="Arial" w:cs="Arial"/>
          <w:b/>
          <w:szCs w:val="24"/>
        </w:rPr>
        <w:t>/nasz</w:t>
      </w:r>
      <w:r w:rsidR="00F570C0">
        <w:rPr>
          <w:rFonts w:ascii="Arial" w:hAnsi="Arial" w:cs="Arial"/>
          <w:b/>
          <w:szCs w:val="24"/>
        </w:rPr>
        <w:t>e</w:t>
      </w:r>
      <w:r w:rsidRPr="00BD0F58">
        <w:rPr>
          <w:rFonts w:ascii="Arial" w:hAnsi="Arial" w:cs="Arial"/>
          <w:b/>
          <w:szCs w:val="24"/>
        </w:rPr>
        <w:t xml:space="preserve"> </w:t>
      </w:r>
      <w:r w:rsidR="00F570C0">
        <w:rPr>
          <w:rFonts w:ascii="Arial" w:hAnsi="Arial" w:cs="Arial"/>
          <w:b/>
          <w:szCs w:val="24"/>
        </w:rPr>
        <w:t>przedsiębiorstwo</w:t>
      </w:r>
      <w:r w:rsidRPr="00BD0F58">
        <w:rPr>
          <w:rFonts w:ascii="Arial" w:hAnsi="Arial" w:cs="Arial"/>
          <w:b/>
          <w:szCs w:val="24"/>
        </w:rPr>
        <w:t xml:space="preserve"> jest</w:t>
      </w:r>
      <w:r w:rsidR="00774C89">
        <w:rPr>
          <w:rFonts w:ascii="Arial" w:hAnsi="Arial" w:cs="Arial"/>
          <w:b/>
          <w:szCs w:val="24"/>
        </w:rPr>
        <w:t>*</w:t>
      </w:r>
      <w:r w:rsidRPr="00BD0F58">
        <w:rPr>
          <w:rFonts w:ascii="Arial" w:hAnsi="Arial" w:cs="Arial"/>
          <w:b/>
          <w:szCs w:val="24"/>
        </w:rPr>
        <w:t>:</w:t>
      </w:r>
    </w:p>
    <w:p w:rsidR="00F31D50" w:rsidRPr="00BD0F58" w:rsidRDefault="00F31D50" w:rsidP="00F31D50">
      <w:pPr>
        <w:pStyle w:val="Akapitzlist"/>
        <w:widowControl/>
        <w:tabs>
          <w:tab w:val="left" w:pos="284"/>
        </w:tabs>
        <w:suppressAutoHyphens/>
        <w:spacing w:line="276" w:lineRule="auto"/>
        <w:ind w:left="5400"/>
        <w:jc w:val="both"/>
        <w:rPr>
          <w:rFonts w:ascii="Arial" w:hAnsi="Arial" w:cs="Arial"/>
        </w:rPr>
      </w:pPr>
    </w:p>
    <w:p w:rsidR="00BD0F58" w:rsidRPr="00BD0F58" w:rsidRDefault="00BD0F58" w:rsidP="00A0689D">
      <w:pPr>
        <w:spacing w:line="360" w:lineRule="auto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mikroprzedsiębiorstwem</w:t>
      </w:r>
    </w:p>
    <w:p w:rsidR="00BD0F58" w:rsidRPr="00BD0F58" w:rsidRDefault="00BD0F58" w:rsidP="00A0689D">
      <w:pPr>
        <w:spacing w:line="360" w:lineRule="auto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małym przedsiębiorstwem</w:t>
      </w:r>
    </w:p>
    <w:p w:rsidR="00E84710" w:rsidRDefault="00BD0F58" w:rsidP="00A0689D">
      <w:pPr>
        <w:spacing w:line="360" w:lineRule="auto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średnim przedsiębiorstwem</w:t>
      </w:r>
    </w:p>
    <w:p w:rsidR="00774C89" w:rsidRPr="00A700F5" w:rsidRDefault="00774C89" w:rsidP="00A700F5">
      <w:pPr>
        <w:tabs>
          <w:tab w:val="left" w:pos="284"/>
        </w:tabs>
        <w:jc w:val="both"/>
        <w:rPr>
          <w:rFonts w:ascii="Arial" w:hAnsi="Arial" w:cs="Arial"/>
          <w:color w:val="000000"/>
          <w:sz w:val="16"/>
          <w:szCs w:val="16"/>
        </w:rPr>
      </w:pPr>
      <w:r w:rsidRPr="00A700F5">
        <w:rPr>
          <w:rFonts w:ascii="Arial" w:hAnsi="Arial" w:cs="Arial"/>
          <w:color w:val="000000"/>
          <w:sz w:val="16"/>
          <w:szCs w:val="16"/>
        </w:rPr>
        <w:t>*Zaznaczyć właściwe. W przypadku, kiedy Wykonawca nie jest mikro, małym ani średnim przedsięb</w:t>
      </w:r>
      <w:r w:rsidR="00E84710" w:rsidRPr="00A700F5">
        <w:rPr>
          <w:rFonts w:ascii="Arial" w:hAnsi="Arial" w:cs="Arial"/>
          <w:color w:val="000000"/>
          <w:sz w:val="16"/>
          <w:szCs w:val="16"/>
        </w:rPr>
        <w:t>iorstwem, należy wykreślić pkt 5</w:t>
      </w:r>
    </w:p>
    <w:p w:rsidR="00E84710" w:rsidRPr="00774C89" w:rsidRDefault="00E84710" w:rsidP="00774C89">
      <w:pPr>
        <w:pStyle w:val="Akapitzlist"/>
        <w:tabs>
          <w:tab w:val="left" w:pos="284"/>
        </w:tabs>
        <w:ind w:left="360"/>
        <w:jc w:val="both"/>
        <w:rPr>
          <w:rFonts w:ascii="Arial" w:hAnsi="Arial" w:cs="Arial"/>
          <w:color w:val="000000"/>
          <w:sz w:val="16"/>
          <w:szCs w:val="16"/>
        </w:rPr>
      </w:pPr>
    </w:p>
    <w:p w:rsidR="000714B8" w:rsidRPr="002116BE" w:rsidRDefault="000714B8" w:rsidP="002116BE">
      <w:pPr>
        <w:pStyle w:val="Akapitzlist"/>
        <w:widowControl/>
        <w:numPr>
          <w:ilvl w:val="0"/>
          <w:numId w:val="7"/>
        </w:numPr>
        <w:tabs>
          <w:tab w:val="left" w:pos="-567"/>
        </w:tabs>
        <w:spacing w:line="276" w:lineRule="auto"/>
        <w:ind w:right="-108"/>
        <w:jc w:val="both"/>
        <w:rPr>
          <w:rFonts w:ascii="Arial" w:hAnsi="Arial" w:cs="Arial"/>
        </w:rPr>
      </w:pPr>
      <w:r w:rsidRPr="002116BE">
        <w:rPr>
          <w:rFonts w:ascii="Arial" w:hAnsi="Arial" w:cs="Arial"/>
          <w:b/>
        </w:rPr>
        <w:t>Jestem /nie jestem</w:t>
      </w:r>
      <w:r w:rsidR="00E84710" w:rsidRPr="002116BE">
        <w:rPr>
          <w:rFonts w:ascii="Arial" w:hAnsi="Arial" w:cs="Arial"/>
          <w:b/>
          <w:vertAlign w:val="superscript"/>
        </w:rPr>
        <w:t>2</w:t>
      </w:r>
      <w:r w:rsidRPr="002116BE">
        <w:rPr>
          <w:rFonts w:ascii="Arial" w:hAnsi="Arial" w:cs="Arial"/>
          <w:b/>
          <w:vertAlign w:val="superscript"/>
        </w:rPr>
        <w:t>)</w:t>
      </w:r>
      <w:r w:rsidRPr="002116BE">
        <w:rPr>
          <w:rFonts w:ascii="Arial" w:hAnsi="Arial" w:cs="Arial"/>
        </w:rPr>
        <w:t xml:space="preserve"> czynnym podatnikiem VAT.</w:t>
      </w:r>
    </w:p>
    <w:p w:rsidR="00FA76D1" w:rsidRPr="00A700F5" w:rsidRDefault="00FA76D1" w:rsidP="00A700F5">
      <w:pPr>
        <w:pStyle w:val="Akapitzlist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Oświadczam</w:t>
      </w:r>
      <w:r w:rsidR="00E84710">
        <w:rPr>
          <w:rFonts w:ascii="Arial" w:hAnsi="Arial" w:cs="Arial"/>
        </w:rPr>
        <w:t>/m</w:t>
      </w:r>
      <w:r w:rsidRPr="001E07A2">
        <w:rPr>
          <w:rFonts w:ascii="Arial" w:hAnsi="Arial" w:cs="Arial"/>
        </w:rPr>
        <w:t xml:space="preserve">y, że za wyjątkiem informacji i dokumentów zawartych w ofercie na stronach ……......, niniejsza oferta oraz wszelkie załączniki do niej, są jawne i nie zawierają informacji stanowiących tajemnice przedsiębiorstwa w rozumieniu przepisów o zwalczaniu nieuczciwej konkurencji, które chcemy zastrzec przed ogólnym dostępem. </w:t>
      </w:r>
      <w:r w:rsidRPr="00A700F5">
        <w:rPr>
          <w:rFonts w:ascii="Arial" w:hAnsi="Arial" w:cs="Arial"/>
          <w:kern w:val="1"/>
        </w:rPr>
        <w:t xml:space="preserve">Powyższe informacje zostały zastrzeżone, jako tajemnica przedsiębiorstwa z uwagi na (proszę wykazać uzasadnienie, dlaczego zastrzeżone informacje stanowią tajemnicę przedsiębiorstwa): </w:t>
      </w:r>
    </w:p>
    <w:p w:rsidR="00FA76D1" w:rsidRPr="001E07A2" w:rsidRDefault="00FA76D1" w:rsidP="00102A0E">
      <w:pPr>
        <w:spacing w:line="276" w:lineRule="auto"/>
        <w:ind w:left="426"/>
        <w:rPr>
          <w:rFonts w:ascii="Arial" w:hAnsi="Arial" w:cs="Arial"/>
          <w:kern w:val="1"/>
        </w:rPr>
      </w:pPr>
      <w:r w:rsidRPr="001E07A2">
        <w:rPr>
          <w:rFonts w:ascii="Arial" w:hAnsi="Arial" w:cs="Arial"/>
          <w:kern w:val="1"/>
        </w:rPr>
        <w:t>…………………………………………………………………………………………………………………</w:t>
      </w:r>
      <w:r w:rsidR="00627E21">
        <w:rPr>
          <w:rFonts w:ascii="Arial" w:hAnsi="Arial" w:cs="Arial"/>
          <w:kern w:val="1"/>
        </w:rPr>
        <w:t>...</w:t>
      </w:r>
      <w:r w:rsidRPr="001E07A2">
        <w:rPr>
          <w:rFonts w:ascii="Arial" w:hAnsi="Arial" w:cs="Arial"/>
          <w:kern w:val="1"/>
        </w:rPr>
        <w:t>……………............................................................................................................</w:t>
      </w:r>
      <w:r w:rsidR="00E832D4">
        <w:rPr>
          <w:rFonts w:ascii="Arial" w:hAnsi="Arial" w:cs="Arial"/>
          <w:kern w:val="1"/>
        </w:rPr>
        <w:t>.........................</w:t>
      </w:r>
      <w:r w:rsidRPr="001E07A2">
        <w:rPr>
          <w:rFonts w:ascii="Arial" w:hAnsi="Arial" w:cs="Arial"/>
          <w:kern w:val="1"/>
        </w:rPr>
        <w:t>....</w:t>
      </w:r>
      <w:r w:rsidR="00627E21">
        <w:rPr>
          <w:rFonts w:ascii="Arial" w:hAnsi="Arial" w:cs="Arial"/>
          <w:kern w:val="1"/>
        </w:rPr>
        <w:t>...</w:t>
      </w:r>
    </w:p>
    <w:p w:rsidR="00243D13" w:rsidRPr="00E832D4" w:rsidRDefault="002116BE" w:rsidP="00E832D4">
      <w:pPr>
        <w:widowControl/>
        <w:tabs>
          <w:tab w:val="left" w:pos="-567"/>
        </w:tabs>
        <w:spacing w:line="276" w:lineRule="auto"/>
        <w:jc w:val="both"/>
        <w:rPr>
          <w:rFonts w:ascii="Arial" w:hAnsi="Arial" w:cs="Arial"/>
        </w:rPr>
      </w:pPr>
      <w:r w:rsidRPr="002116BE">
        <w:rPr>
          <w:rFonts w:ascii="Arial" w:hAnsi="Arial" w:cs="Arial"/>
          <w:b/>
          <w:kern w:val="1"/>
        </w:rPr>
        <w:lastRenderedPageBreak/>
        <w:t>8</w:t>
      </w:r>
      <w:r w:rsidR="00F340E9" w:rsidRPr="002116BE">
        <w:rPr>
          <w:rFonts w:ascii="Arial" w:hAnsi="Arial" w:cs="Arial"/>
          <w:b/>
          <w:kern w:val="1"/>
        </w:rPr>
        <w:t>.</w:t>
      </w:r>
      <w:r w:rsidR="00F340E9" w:rsidRPr="00E832D4">
        <w:rPr>
          <w:rFonts w:ascii="Arial" w:hAnsi="Arial" w:cs="Arial"/>
          <w:kern w:val="1"/>
        </w:rPr>
        <w:t xml:space="preserve"> </w:t>
      </w:r>
      <w:r w:rsidR="00E84710">
        <w:rPr>
          <w:rFonts w:ascii="Arial" w:hAnsi="Arial" w:cs="Arial"/>
          <w:kern w:val="1"/>
        </w:rPr>
        <w:t xml:space="preserve">   </w:t>
      </w:r>
      <w:r w:rsidR="00243D13" w:rsidRPr="00E832D4">
        <w:rPr>
          <w:rFonts w:ascii="Arial" w:hAnsi="Arial" w:cs="Arial"/>
        </w:rPr>
        <w:t>Zamówienie wykonam</w:t>
      </w:r>
      <w:r w:rsidR="00E84710">
        <w:rPr>
          <w:rFonts w:ascii="Arial" w:hAnsi="Arial" w:cs="Arial"/>
        </w:rPr>
        <w:t>/my</w:t>
      </w:r>
      <w:r w:rsidR="00243D13" w:rsidRPr="00E832D4">
        <w:rPr>
          <w:rFonts w:ascii="Arial" w:hAnsi="Arial" w:cs="Arial"/>
        </w:rPr>
        <w:t xml:space="preserve">: </w:t>
      </w:r>
    </w:p>
    <w:p w:rsidR="00243D13" w:rsidRPr="00E832D4" w:rsidRDefault="00243D13" w:rsidP="00E832D4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bez udziału podwykonawców</w:t>
      </w:r>
      <w:r w:rsidR="00E84710">
        <w:rPr>
          <w:rFonts w:ascii="Arial" w:hAnsi="Arial" w:cs="Arial"/>
          <w:b/>
          <w:vertAlign w:val="superscript"/>
        </w:rPr>
        <w:t>2</w:t>
      </w:r>
      <w:r w:rsidRPr="00E832D4">
        <w:rPr>
          <w:rFonts w:ascii="Arial" w:hAnsi="Arial" w:cs="Arial"/>
          <w:b/>
          <w:vertAlign w:val="superscript"/>
        </w:rPr>
        <w:t>)</w:t>
      </w:r>
    </w:p>
    <w:p w:rsidR="00243D13" w:rsidRPr="00E832D4" w:rsidRDefault="00243D13" w:rsidP="00E832D4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części zamówienia, których wykonanie zamierzam powierzyć podwykonawcom</w:t>
      </w:r>
      <w:r w:rsidR="000A590D">
        <w:rPr>
          <w:rFonts w:ascii="Arial" w:hAnsi="Arial" w:cs="Arial"/>
          <w:b/>
          <w:vertAlign w:val="superscript"/>
        </w:rPr>
        <w:t>2</w:t>
      </w:r>
      <w:r w:rsidRPr="00E832D4">
        <w:rPr>
          <w:rFonts w:ascii="Arial" w:hAnsi="Arial" w:cs="Arial"/>
          <w:b/>
          <w:vertAlign w:val="superscript"/>
        </w:rPr>
        <w:t>)</w:t>
      </w:r>
      <w:r w:rsidR="00773221">
        <w:rPr>
          <w:rFonts w:ascii="Arial" w:hAnsi="Arial" w:cs="Arial"/>
          <w:b/>
          <w:vertAlign w:val="superscript"/>
        </w:rPr>
        <w:t>, 3)</w:t>
      </w:r>
      <w:r w:rsidRPr="00E832D4">
        <w:rPr>
          <w:rFonts w:ascii="Arial" w:hAnsi="Arial" w:cs="Arial"/>
        </w:rPr>
        <w:t>:</w:t>
      </w:r>
    </w:p>
    <w:p w:rsidR="00243D13" w:rsidRPr="00E832D4" w:rsidRDefault="00E832D4" w:rsidP="00E832D4">
      <w:pPr>
        <w:spacing w:line="276" w:lineRule="auto"/>
        <w:ind w:left="708"/>
        <w:rPr>
          <w:rFonts w:ascii="Arial" w:hAnsi="Arial" w:cs="Arial"/>
        </w:rPr>
      </w:pPr>
      <w:r w:rsidRPr="00E832D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7E21">
        <w:rPr>
          <w:rFonts w:ascii="Arial" w:hAnsi="Arial" w:cs="Arial"/>
        </w:rPr>
        <w:t>……</w:t>
      </w:r>
    </w:p>
    <w:p w:rsidR="00243D13" w:rsidRDefault="00243D13" w:rsidP="0056598B">
      <w:pPr>
        <w:widowControl/>
        <w:numPr>
          <w:ilvl w:val="1"/>
          <w:numId w:val="13"/>
        </w:numPr>
        <w:tabs>
          <w:tab w:val="clear" w:pos="792"/>
          <w:tab w:val="left" w:pos="-567"/>
          <w:tab w:val="num" w:pos="180"/>
          <w:tab w:val="left" w:pos="900"/>
        </w:tabs>
        <w:spacing w:line="276" w:lineRule="auto"/>
        <w:ind w:left="180" w:firstLine="246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nazwy (firmy) podwykonawców</w:t>
      </w:r>
      <w:r w:rsidR="00E84710">
        <w:rPr>
          <w:rFonts w:ascii="Arial" w:hAnsi="Arial" w:cs="Arial"/>
          <w:b/>
          <w:vertAlign w:val="superscript"/>
        </w:rPr>
        <w:t>3</w:t>
      </w:r>
      <w:r w:rsidRPr="00E832D4">
        <w:rPr>
          <w:rFonts w:ascii="Arial" w:hAnsi="Arial" w:cs="Arial"/>
          <w:b/>
          <w:vertAlign w:val="superscript"/>
        </w:rPr>
        <w:t>)</w:t>
      </w:r>
      <w:r w:rsidRPr="00E832D4">
        <w:rPr>
          <w:rFonts w:ascii="Arial" w:hAnsi="Arial" w:cs="Arial"/>
        </w:rPr>
        <w:t>:</w:t>
      </w:r>
    </w:p>
    <w:p w:rsidR="0056598B" w:rsidRPr="00E832D4" w:rsidRDefault="0056598B" w:rsidP="0056598B">
      <w:pPr>
        <w:widowControl/>
        <w:tabs>
          <w:tab w:val="left" w:pos="-567"/>
          <w:tab w:val="left" w:pos="900"/>
        </w:tabs>
        <w:spacing w:line="276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627E21">
        <w:rPr>
          <w:rFonts w:ascii="Arial" w:hAnsi="Arial" w:cs="Arial"/>
        </w:rPr>
        <w:t>.</w:t>
      </w:r>
      <w:r>
        <w:rPr>
          <w:rFonts w:ascii="Arial" w:hAnsi="Arial" w:cs="Arial"/>
        </w:rPr>
        <w:t>…………………………………………………………………………………………………………….</w:t>
      </w:r>
    </w:p>
    <w:p w:rsidR="00243D13" w:rsidRPr="00E832D4" w:rsidRDefault="00E84710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2</w:t>
      </w:r>
      <w:r w:rsidR="00243D13" w:rsidRPr="00E832D4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E832D4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2</w:t>
      </w:r>
      <w:r w:rsidR="00243D13" w:rsidRPr="00E832D4">
        <w:rPr>
          <w:rFonts w:ascii="Arial" w:hAnsi="Arial" w:cs="Arial"/>
          <w:b/>
          <w:u w:val="single"/>
        </w:rPr>
        <w:t>: niepotrzebne skreślić</w:t>
      </w:r>
    </w:p>
    <w:p w:rsidR="00243D13" w:rsidRPr="00E832D4" w:rsidRDefault="00E84710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3</w:t>
      </w:r>
      <w:r w:rsidR="00243D13" w:rsidRPr="00E832D4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E832D4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3</w:t>
      </w:r>
      <w:r w:rsidR="006E5480">
        <w:rPr>
          <w:rFonts w:ascii="Arial" w:hAnsi="Arial" w:cs="Arial"/>
          <w:b/>
          <w:u w:val="single"/>
        </w:rPr>
        <w:t>: podać, jeżeli</w:t>
      </w:r>
      <w:r w:rsidR="00243D13" w:rsidRPr="00E832D4">
        <w:rPr>
          <w:rFonts w:ascii="Arial" w:hAnsi="Arial" w:cs="Arial"/>
          <w:b/>
          <w:u w:val="single"/>
        </w:rPr>
        <w:t xml:space="preserve"> dotyczy</w:t>
      </w:r>
    </w:p>
    <w:p w:rsidR="000714B8" w:rsidRPr="001E07A2" w:rsidRDefault="002116BE" w:rsidP="00E832D4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56598B">
        <w:rPr>
          <w:rFonts w:ascii="Arial" w:hAnsi="Arial" w:cs="Arial"/>
          <w:b/>
        </w:rPr>
        <w:t xml:space="preserve">. </w:t>
      </w:r>
      <w:r w:rsidR="000C7579">
        <w:rPr>
          <w:rFonts w:ascii="Arial" w:hAnsi="Arial" w:cs="Arial"/>
          <w:b/>
        </w:rPr>
        <w:t xml:space="preserve">   </w:t>
      </w:r>
      <w:r w:rsidR="000714B8" w:rsidRPr="001E07A2">
        <w:rPr>
          <w:rFonts w:ascii="Arial" w:hAnsi="Arial" w:cs="Arial"/>
          <w:b/>
        </w:rPr>
        <w:t>Oświadczam</w:t>
      </w:r>
      <w:r w:rsidR="00E84710">
        <w:rPr>
          <w:rFonts w:ascii="Arial" w:hAnsi="Arial" w:cs="Arial"/>
          <w:b/>
        </w:rPr>
        <w:t>/my</w:t>
      </w:r>
      <w:r w:rsidR="000714B8" w:rsidRPr="001E07A2">
        <w:rPr>
          <w:rFonts w:ascii="Arial" w:hAnsi="Arial" w:cs="Arial"/>
          <w:b/>
        </w:rPr>
        <w:t>, że:</w:t>
      </w:r>
    </w:p>
    <w:p w:rsidR="000C7579" w:rsidRPr="000C7579" w:rsidRDefault="000C7579" w:rsidP="000C7579">
      <w:pPr>
        <w:widowControl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0C7579">
        <w:rPr>
          <w:rFonts w:ascii="Arial" w:hAnsi="Arial" w:cs="Arial"/>
        </w:rPr>
        <w:t>ypełniłem/łam obowiązki informacyjne przewidziane w art. 13 lub art. 14 RODO</w:t>
      </w:r>
      <w:r w:rsidRPr="000C7579">
        <w:rPr>
          <w:rFonts w:ascii="Arial" w:hAnsi="Arial" w:cs="Arial"/>
          <w:sz w:val="18"/>
        </w:rPr>
        <w:t>1</w:t>
      </w:r>
      <w:r w:rsidRPr="000C7579">
        <w:rPr>
          <w:rFonts w:ascii="Arial" w:hAnsi="Arial" w:cs="Arial"/>
        </w:rPr>
        <w:t>) wobec osób fizycznych, od których dane osobowe bezpośrednio lub pośrednio pozyskałem w celu ubiegania się o udzielenie zamówienia publicznego w niniejszym postępowaniu.*</w:t>
      </w:r>
    </w:p>
    <w:p w:rsidR="000C7579" w:rsidRPr="000C7579" w:rsidRDefault="000C7579" w:rsidP="00A700F5">
      <w:pPr>
        <w:widowControl/>
        <w:jc w:val="both"/>
        <w:rPr>
          <w:i/>
          <w:sz w:val="18"/>
          <w:szCs w:val="18"/>
        </w:rPr>
      </w:pPr>
      <w:r w:rsidRPr="000C7579">
        <w:rPr>
          <w:i/>
          <w:color w:val="000000"/>
          <w:sz w:val="18"/>
          <w:szCs w:val="18"/>
          <w:vertAlign w:val="superscript"/>
        </w:rPr>
        <w:t xml:space="preserve">           *</w:t>
      </w:r>
      <w:r w:rsidRPr="000C7579">
        <w:rPr>
          <w:i/>
          <w:sz w:val="18"/>
          <w:szCs w:val="18"/>
        </w:rPr>
        <w:t xml:space="preserve">Rozporządzenie Parlamentu Europejskiego i Rady (UE) 2016/679 z dnia 27 kwietnia 2016 r. w sprawie ochrony osób    </w:t>
      </w:r>
    </w:p>
    <w:p w:rsidR="000C7579" w:rsidRPr="000C7579" w:rsidRDefault="000C7579" w:rsidP="00A700F5">
      <w:pPr>
        <w:widowControl/>
        <w:jc w:val="both"/>
        <w:rPr>
          <w:i/>
          <w:sz w:val="18"/>
          <w:szCs w:val="18"/>
        </w:rPr>
      </w:pPr>
      <w:r w:rsidRPr="000C7579">
        <w:rPr>
          <w:i/>
          <w:sz w:val="18"/>
          <w:szCs w:val="18"/>
        </w:rPr>
        <w:t xml:space="preserve">         fizycznych w związku z przetwarzaniem danych osobowych i w sprawie swobodnego przepływu takich danych oraz   </w:t>
      </w:r>
    </w:p>
    <w:p w:rsidR="000C7579" w:rsidRPr="000C7579" w:rsidRDefault="000C7579" w:rsidP="00A700F5">
      <w:pPr>
        <w:widowControl/>
        <w:jc w:val="both"/>
        <w:rPr>
          <w:i/>
          <w:sz w:val="18"/>
          <w:szCs w:val="18"/>
        </w:rPr>
      </w:pPr>
      <w:r w:rsidRPr="000C7579">
        <w:rPr>
          <w:i/>
          <w:sz w:val="18"/>
          <w:szCs w:val="18"/>
        </w:rPr>
        <w:t xml:space="preserve">         uchylenia dyrektywy 95/46/WE (ogólne rozporządzenie o ochronie danych) (Dz. Urz. UE L 119 z 04.05.2016, str. 1). </w:t>
      </w:r>
    </w:p>
    <w:p w:rsidR="000C7579" w:rsidRPr="000C7579" w:rsidRDefault="000C7579" w:rsidP="00A700F5">
      <w:pPr>
        <w:widowControl/>
        <w:spacing w:line="276" w:lineRule="auto"/>
        <w:ind w:left="142" w:hanging="142"/>
        <w:jc w:val="both"/>
        <w:rPr>
          <w:rFonts w:eastAsia="Calibri"/>
          <w:i/>
          <w:sz w:val="18"/>
          <w:szCs w:val="18"/>
        </w:rPr>
      </w:pPr>
      <w:r w:rsidRPr="000C7579">
        <w:rPr>
          <w:rFonts w:eastAsia="Calibri"/>
          <w:i/>
          <w:color w:val="000000"/>
          <w:sz w:val="18"/>
          <w:szCs w:val="18"/>
          <w:vertAlign w:val="superscript"/>
        </w:rPr>
        <w:t xml:space="preserve"> </w:t>
      </w:r>
      <w:r w:rsidRPr="000C7579">
        <w:rPr>
          <w:rFonts w:eastAsia="Calibri"/>
          <w:i/>
          <w:color w:val="000000"/>
          <w:sz w:val="18"/>
          <w:szCs w:val="18"/>
        </w:rPr>
        <w:t xml:space="preserve">        W przypadku gdy wykonawca </w:t>
      </w:r>
      <w:r w:rsidRPr="000C7579">
        <w:rPr>
          <w:rFonts w:eastAsia="Calibri"/>
          <w:i/>
          <w:sz w:val="18"/>
          <w:szCs w:val="18"/>
        </w:rPr>
        <w:t xml:space="preserve">nie przekazuje danych osobowych innych niż bezpośrednio jego dotyczących lub zachodzi   </w:t>
      </w:r>
    </w:p>
    <w:p w:rsidR="000C7579" w:rsidRPr="000C7579" w:rsidRDefault="000C7579" w:rsidP="00A700F5">
      <w:pPr>
        <w:widowControl/>
        <w:spacing w:line="276" w:lineRule="auto"/>
        <w:ind w:left="142" w:hanging="142"/>
        <w:jc w:val="both"/>
        <w:rPr>
          <w:rFonts w:eastAsia="Calibri"/>
          <w:i/>
          <w:sz w:val="18"/>
          <w:szCs w:val="18"/>
        </w:rPr>
      </w:pPr>
      <w:r w:rsidRPr="000C7579">
        <w:rPr>
          <w:rFonts w:eastAsia="Calibri"/>
          <w:i/>
          <w:color w:val="000000"/>
          <w:sz w:val="18"/>
          <w:szCs w:val="18"/>
        </w:rPr>
        <w:t xml:space="preserve">         </w:t>
      </w:r>
      <w:r w:rsidRPr="000C7579">
        <w:rPr>
          <w:rFonts w:eastAsia="Calibri"/>
          <w:i/>
          <w:sz w:val="18"/>
          <w:szCs w:val="18"/>
        </w:rPr>
        <w:t xml:space="preserve">wyłączenie stosowania obowiązku informacyjnego, stosownie do art. 13 ust. 4 lub art. 14 ust. 5 RODO treści oświadczenia   </w:t>
      </w:r>
    </w:p>
    <w:p w:rsidR="000C7579" w:rsidRPr="000C7579" w:rsidRDefault="000C7579" w:rsidP="00A700F5">
      <w:pPr>
        <w:widowControl/>
        <w:spacing w:line="276" w:lineRule="auto"/>
        <w:ind w:left="142" w:hanging="142"/>
        <w:jc w:val="both"/>
        <w:rPr>
          <w:rFonts w:eastAsia="Calibri"/>
          <w:i/>
          <w:sz w:val="18"/>
          <w:szCs w:val="18"/>
        </w:rPr>
      </w:pPr>
      <w:r w:rsidRPr="000C7579">
        <w:rPr>
          <w:rFonts w:eastAsia="Calibri"/>
          <w:i/>
          <w:sz w:val="18"/>
          <w:szCs w:val="18"/>
        </w:rPr>
        <w:t xml:space="preserve">         wykonawca nie składa (usunięcie treści oświadczenia np. przez jego wykreślenie).</w:t>
      </w:r>
    </w:p>
    <w:p w:rsidR="000714B8" w:rsidRPr="001E07A2" w:rsidRDefault="000714B8" w:rsidP="00E832D4">
      <w:pPr>
        <w:spacing w:line="276" w:lineRule="auto"/>
        <w:rPr>
          <w:rFonts w:ascii="Arial" w:eastAsia="Calibri" w:hAnsi="Arial" w:cs="Arial"/>
          <w:lang w:eastAsia="en-US"/>
        </w:rPr>
      </w:pPr>
    </w:p>
    <w:p w:rsidR="000714B8" w:rsidRPr="001E07A2" w:rsidRDefault="000714B8" w:rsidP="002116BE">
      <w:pPr>
        <w:widowControl/>
        <w:numPr>
          <w:ilvl w:val="0"/>
          <w:numId w:val="14"/>
        </w:numPr>
        <w:tabs>
          <w:tab w:val="left" w:pos="-567"/>
        </w:tabs>
        <w:spacing w:line="276" w:lineRule="auto"/>
        <w:jc w:val="both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Oświadczam, że:</w:t>
      </w:r>
    </w:p>
    <w:p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</w:rPr>
      </w:pPr>
      <w:r w:rsidRPr="001E07A2">
        <w:rPr>
          <w:rFonts w:ascii="Arial" w:hAnsi="Arial" w:cs="Arial"/>
        </w:rPr>
        <w:t>wyrażam zgodę n</w:t>
      </w:r>
      <w:r w:rsidR="00627E21">
        <w:rPr>
          <w:rFonts w:ascii="Arial" w:hAnsi="Arial" w:cs="Arial"/>
        </w:rPr>
        <w:t>a podstawie art. 6 ust. 1 lit. c</w:t>
      </w:r>
      <w:r w:rsidRPr="001E07A2">
        <w:rPr>
          <w:rFonts w:ascii="Arial" w:hAnsi="Arial" w:cs="Arial"/>
        </w:rPr>
        <w:t xml:space="preserve"> RODO na przetwarzanie moich danych osobowych w celu określonym pkt. 3 informa</w:t>
      </w:r>
      <w:r w:rsidR="00627E21">
        <w:rPr>
          <w:rFonts w:ascii="Arial" w:hAnsi="Arial" w:cs="Arial"/>
        </w:rPr>
        <w:t>cji zamieszczonej w Rozdziale 2</w:t>
      </w:r>
      <w:r w:rsidRPr="001E07A2">
        <w:rPr>
          <w:rFonts w:ascii="Arial" w:hAnsi="Arial" w:cs="Arial"/>
        </w:rPr>
        <w:t xml:space="preserve"> SWZ.</w:t>
      </w:r>
    </w:p>
    <w:p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Ponadto:</w:t>
      </w:r>
    </w:p>
    <w:p w:rsidR="000714B8" w:rsidRPr="001E07A2" w:rsidRDefault="000714B8" w:rsidP="00E832D4">
      <w:pPr>
        <w:numPr>
          <w:ilvl w:val="0"/>
          <w:numId w:val="14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W przypadku wyboru mojej</w:t>
      </w:r>
      <w:r w:rsidR="006E5480">
        <w:rPr>
          <w:rFonts w:ascii="Arial" w:hAnsi="Arial" w:cs="Arial"/>
        </w:rPr>
        <w:t>/naszej</w:t>
      </w:r>
      <w:r w:rsidRPr="001E07A2">
        <w:rPr>
          <w:rFonts w:ascii="Arial" w:hAnsi="Arial" w:cs="Arial"/>
        </w:rPr>
        <w:t xml:space="preserve"> oferty zobowiązuję</w:t>
      </w:r>
      <w:r w:rsidR="006E5480">
        <w:rPr>
          <w:rFonts w:ascii="Arial" w:hAnsi="Arial" w:cs="Arial"/>
        </w:rPr>
        <w:t>/my</w:t>
      </w:r>
      <w:r w:rsidRPr="001E07A2">
        <w:rPr>
          <w:rFonts w:ascii="Arial" w:hAnsi="Arial" w:cs="Arial"/>
        </w:rPr>
        <w:t xml:space="preserve"> się wykonać wszelkie zobowiązania określone w SWZ, które muszą zostać spełnione przed zawarciem Umowy. </w:t>
      </w:r>
    </w:p>
    <w:p w:rsidR="000714B8" w:rsidRPr="001E07A2" w:rsidRDefault="000714B8" w:rsidP="00E832D4">
      <w:pPr>
        <w:pStyle w:val="Styl"/>
        <w:numPr>
          <w:ilvl w:val="0"/>
          <w:numId w:val="14"/>
        </w:numPr>
        <w:tabs>
          <w:tab w:val="left" w:pos="9180"/>
        </w:tabs>
        <w:spacing w:line="276" w:lineRule="auto"/>
        <w:ind w:right="-158"/>
        <w:jc w:val="both"/>
        <w:rPr>
          <w:rFonts w:ascii="Arial" w:hAnsi="Arial" w:cs="Arial"/>
          <w:sz w:val="20"/>
          <w:szCs w:val="20"/>
        </w:rPr>
      </w:pPr>
      <w:r w:rsidRPr="001E07A2">
        <w:rPr>
          <w:rFonts w:ascii="Arial" w:hAnsi="Arial" w:cs="Arial"/>
          <w:sz w:val="20"/>
          <w:szCs w:val="20"/>
        </w:rPr>
        <w:t>Nie uczestniczę w jakiejkolwiek innej ofercie, dotyczącej niniejszego zamówienia.</w:t>
      </w:r>
    </w:p>
    <w:p w:rsidR="00FA76D1" w:rsidRPr="00EF6FAD" w:rsidRDefault="000714B8" w:rsidP="00EF6FAD">
      <w:pPr>
        <w:widowControl/>
        <w:numPr>
          <w:ilvl w:val="0"/>
          <w:numId w:val="14"/>
        </w:numPr>
        <w:tabs>
          <w:tab w:val="left" w:pos="-2160"/>
        </w:tabs>
        <w:spacing w:line="276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Udzielam Zamawiającemu nieodwołalnego pełnomocnictwa do przeprowadzenia wszelkich badań mających na celu sprawdzenie informacji wynikających ze złożonych wraz z ofertą zaświadczeń, dokumentów i przedłożonych informacji oraz do wyjaśnienia każdych aspektów mojej oferty wraz </w:t>
      </w:r>
      <w:r w:rsidR="00627E21">
        <w:rPr>
          <w:rFonts w:ascii="Arial" w:hAnsi="Arial" w:cs="Arial"/>
        </w:rPr>
        <w:br/>
      </w:r>
      <w:r w:rsidRPr="001E07A2">
        <w:rPr>
          <w:rFonts w:ascii="Arial" w:hAnsi="Arial" w:cs="Arial"/>
        </w:rPr>
        <w:t>z wszelkimi załącznikami.</w:t>
      </w:r>
    </w:p>
    <w:p w:rsidR="00F31D50" w:rsidRDefault="00F31D50" w:rsidP="007E65C1">
      <w:pPr>
        <w:spacing w:line="276" w:lineRule="auto"/>
        <w:rPr>
          <w:rFonts w:ascii="Verdana" w:hAnsi="Verdana" w:cs="Verdana"/>
          <w:color w:val="2F5496"/>
          <w:sz w:val="18"/>
          <w:szCs w:val="18"/>
          <w:u w:val="single"/>
        </w:rPr>
      </w:pPr>
    </w:p>
    <w:p w:rsidR="00F31D50" w:rsidRDefault="00F31D50" w:rsidP="007E65C1">
      <w:pPr>
        <w:spacing w:line="276" w:lineRule="auto"/>
        <w:rPr>
          <w:rFonts w:ascii="Verdana" w:hAnsi="Verdana" w:cs="Verdana"/>
          <w:color w:val="2F5496"/>
          <w:sz w:val="18"/>
          <w:szCs w:val="18"/>
          <w:u w:val="single"/>
        </w:rPr>
      </w:pPr>
    </w:p>
    <w:p w:rsidR="00F31D50" w:rsidRDefault="00F31D50" w:rsidP="007E65C1">
      <w:pPr>
        <w:spacing w:line="276" w:lineRule="auto"/>
        <w:rPr>
          <w:rFonts w:ascii="Verdana" w:hAnsi="Verdana" w:cs="Verdana"/>
          <w:color w:val="2F5496"/>
          <w:sz w:val="18"/>
          <w:szCs w:val="18"/>
          <w:u w:val="single"/>
        </w:rPr>
      </w:pPr>
    </w:p>
    <w:p w:rsidR="007E65C1" w:rsidRPr="006F08CB" w:rsidRDefault="007E65C1" w:rsidP="007E65C1">
      <w:pPr>
        <w:spacing w:line="276" w:lineRule="auto"/>
        <w:rPr>
          <w:rFonts w:ascii="Verdana" w:hAnsi="Verdana" w:cs="Verdana"/>
          <w:color w:val="2F5496"/>
          <w:sz w:val="18"/>
          <w:szCs w:val="18"/>
          <w:u w:val="single"/>
        </w:rPr>
      </w:pPr>
      <w:bookmarkStart w:id="0" w:name="_GoBack"/>
      <w:bookmarkEnd w:id="0"/>
      <w:r w:rsidRPr="006F08CB">
        <w:rPr>
          <w:rFonts w:ascii="Verdana" w:hAnsi="Verdana" w:cs="Verdana"/>
          <w:color w:val="2F5496"/>
          <w:sz w:val="18"/>
          <w:szCs w:val="18"/>
          <w:u w:val="single"/>
        </w:rPr>
        <w:t>Informacja dla Wykonawców:</w:t>
      </w:r>
    </w:p>
    <w:p w:rsidR="000A590D" w:rsidRPr="00627E21" w:rsidRDefault="007E65C1" w:rsidP="00627E21">
      <w:pPr>
        <w:spacing w:line="276" w:lineRule="auto"/>
        <w:rPr>
          <w:rFonts w:ascii="Verdana" w:eastAsia="Verdana" w:hAnsi="Verdana" w:cs="Verdana"/>
          <w:i/>
          <w:color w:val="2F5496"/>
          <w:sz w:val="18"/>
          <w:szCs w:val="18"/>
        </w:rPr>
      </w:pPr>
      <w:r w:rsidRPr="006F08CB">
        <w:rPr>
          <w:rFonts w:ascii="Verdana" w:hAnsi="Verdana" w:cs="Verdana"/>
          <w:color w:val="2F5496"/>
          <w:sz w:val="18"/>
          <w:szCs w:val="18"/>
        </w:rPr>
        <w:t xml:space="preserve">Formularz oferty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musi być opatrzony</w:t>
      </w:r>
      <w:r w:rsidRPr="006F08CB">
        <w:rPr>
          <w:rFonts w:ascii="Verdana" w:hAnsi="Verdana" w:cs="Verdana"/>
          <w:color w:val="2F5496"/>
          <w:sz w:val="18"/>
          <w:szCs w:val="18"/>
        </w:rPr>
        <w:t xml:space="preserve"> przez osobę lub osoby uprawnione do reprezentowania firmy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kwalifikowanym podpisem elektronicznym, podpisem zaufanym lub podpisem osobistym</w:t>
      </w:r>
      <w:r w:rsidR="00627E21">
        <w:rPr>
          <w:rFonts w:ascii="Verdana" w:hAnsi="Verdana" w:cs="Verdana"/>
          <w:color w:val="2F5496"/>
          <w:sz w:val="18"/>
          <w:szCs w:val="18"/>
        </w:rPr>
        <w:t xml:space="preserve">.                </w:t>
      </w:r>
    </w:p>
    <w:sectPr w:rsidR="000A590D" w:rsidRPr="00627E21" w:rsidSect="00F2711E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CAE" w:rsidRDefault="00310CAE">
      <w:r>
        <w:separator/>
      </w:r>
    </w:p>
  </w:endnote>
  <w:endnote w:type="continuationSeparator" w:id="0">
    <w:p w:rsidR="00310CAE" w:rsidRDefault="00310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11E" w:rsidRDefault="00F2711E" w:rsidP="00F2711E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31D50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37054" w:rsidRDefault="0073705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CAE" w:rsidRDefault="00310CAE">
      <w:r>
        <w:separator/>
      </w:r>
    </w:p>
  </w:footnote>
  <w:footnote w:type="continuationSeparator" w:id="0">
    <w:p w:rsidR="00310CAE" w:rsidRDefault="00310C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0C0" w:rsidRPr="00621EEC" w:rsidRDefault="00F570C0" w:rsidP="00F570C0">
    <w:pPr>
      <w:pStyle w:val="Nagwek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Nr</w:t>
    </w:r>
    <w:r w:rsidRPr="00621EEC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p</w:t>
    </w:r>
    <w:r w:rsidRPr="00621EEC">
      <w:rPr>
        <w:rFonts w:ascii="Arial" w:hAnsi="Arial" w:cs="Arial"/>
        <w:sz w:val="18"/>
        <w:szCs w:val="18"/>
      </w:rPr>
      <w:t>ostęp</w:t>
    </w:r>
    <w:r>
      <w:rPr>
        <w:rFonts w:ascii="Arial" w:hAnsi="Arial" w:cs="Arial"/>
        <w:sz w:val="18"/>
        <w:szCs w:val="18"/>
      </w:rPr>
      <w:t>owania:</w:t>
    </w:r>
    <w:r w:rsidRPr="00621EEC">
      <w:rPr>
        <w:rFonts w:ascii="Arial" w:hAnsi="Arial" w:cs="Arial"/>
        <w:sz w:val="18"/>
        <w:szCs w:val="18"/>
      </w:rPr>
      <w:t xml:space="preserve"> ZP</w:t>
    </w:r>
    <w:r>
      <w:rPr>
        <w:rFonts w:ascii="Arial" w:hAnsi="Arial" w:cs="Arial"/>
        <w:sz w:val="18"/>
        <w:szCs w:val="18"/>
      </w:rPr>
      <w:t>iFZ</w:t>
    </w:r>
    <w:r w:rsidRPr="00621EEC">
      <w:rPr>
        <w:rFonts w:ascii="Arial" w:hAnsi="Arial" w:cs="Arial"/>
        <w:sz w:val="18"/>
        <w:szCs w:val="18"/>
      </w:rPr>
      <w:t>.272.1.</w:t>
    </w:r>
    <w:r w:rsidR="00BA60BD">
      <w:rPr>
        <w:rFonts w:ascii="Arial" w:hAnsi="Arial" w:cs="Arial"/>
        <w:sz w:val="18"/>
        <w:szCs w:val="18"/>
      </w:rPr>
      <w:t>11</w:t>
    </w:r>
    <w:r>
      <w:rPr>
        <w:rFonts w:ascii="Arial" w:hAnsi="Arial" w:cs="Arial"/>
        <w:sz w:val="18"/>
        <w:szCs w:val="18"/>
      </w:rPr>
      <w:t>.2025</w:t>
    </w:r>
    <w:r w:rsidRPr="00621EEC">
      <w:rPr>
        <w:rFonts w:ascii="Arial" w:hAnsi="Arial" w:cs="Arial"/>
        <w:sz w:val="18"/>
        <w:szCs w:val="18"/>
      </w:rPr>
      <w:t>.KT</w:t>
    </w:r>
  </w:p>
  <w:p w:rsidR="00F570C0" w:rsidRDefault="00F570C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9E721FD"/>
    <w:multiLevelType w:val="multilevel"/>
    <w:tmpl w:val="06B6B9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4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" w15:restartNumberingAfterBreak="0">
    <w:nsid w:val="1E1255E2"/>
    <w:multiLevelType w:val="multilevel"/>
    <w:tmpl w:val="12AC98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15607F9"/>
    <w:multiLevelType w:val="hybridMultilevel"/>
    <w:tmpl w:val="F3407448"/>
    <w:lvl w:ilvl="0" w:tplc="5694DA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24258C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8587B9C"/>
    <w:multiLevelType w:val="multilevel"/>
    <w:tmpl w:val="349E13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358B4A2C"/>
    <w:multiLevelType w:val="multilevel"/>
    <w:tmpl w:val="ED3818C8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1" w15:restartNumberingAfterBreak="0">
    <w:nsid w:val="428E00AA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1102FB"/>
    <w:multiLevelType w:val="hybridMultilevel"/>
    <w:tmpl w:val="E1A627AA"/>
    <w:lvl w:ilvl="0" w:tplc="F01C2A18">
      <w:start w:val="1"/>
      <w:numFmt w:val="lowerLetter"/>
      <w:lvlText w:val="%1)"/>
      <w:lvlJc w:val="left"/>
      <w:pPr>
        <w:ind w:left="990" w:hanging="63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4" w15:restartNumberingAfterBreak="0">
    <w:nsid w:val="4B7760D1"/>
    <w:multiLevelType w:val="hybridMultilevel"/>
    <w:tmpl w:val="460A6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54D16"/>
    <w:multiLevelType w:val="hybridMultilevel"/>
    <w:tmpl w:val="57523A68"/>
    <w:lvl w:ilvl="0" w:tplc="2806FCDE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7" w15:restartNumberingAfterBreak="0">
    <w:nsid w:val="50A03D9E"/>
    <w:multiLevelType w:val="multilevel"/>
    <w:tmpl w:val="5088072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7046AF3"/>
    <w:multiLevelType w:val="multilevel"/>
    <w:tmpl w:val="C8A0171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0" w15:restartNumberingAfterBreak="0">
    <w:nsid w:val="5A537B30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00908BF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05156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555334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5" w15:restartNumberingAfterBreak="0">
    <w:nsid w:val="6FA0240B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06C1F24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F2C58"/>
    <w:multiLevelType w:val="multilevel"/>
    <w:tmpl w:val="14F8F36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8" w15:restartNumberingAfterBreak="0">
    <w:nsid w:val="76864800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9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30" w15:restartNumberingAfterBreak="0">
    <w:nsid w:val="7B606BB6"/>
    <w:multiLevelType w:val="multilevel"/>
    <w:tmpl w:val="46FA488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EBB1745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3"/>
  </w:num>
  <w:num w:numId="2">
    <w:abstractNumId w:val="1"/>
  </w:num>
  <w:num w:numId="3">
    <w:abstractNumId w:val="3"/>
  </w:num>
  <w:num w:numId="4">
    <w:abstractNumId w:val="10"/>
  </w:num>
  <w:num w:numId="5">
    <w:abstractNumId w:val="13"/>
  </w:num>
  <w:num w:numId="6">
    <w:abstractNumId w:val="7"/>
  </w:num>
  <w:num w:numId="7">
    <w:abstractNumId w:val="9"/>
  </w:num>
  <w:num w:numId="8">
    <w:abstractNumId w:val="15"/>
  </w:num>
  <w:num w:numId="9">
    <w:abstractNumId w:val="19"/>
  </w:num>
  <w:num w:numId="10">
    <w:abstractNumId w:val="16"/>
  </w:num>
  <w:num w:numId="11">
    <w:abstractNumId w:val="2"/>
  </w:num>
  <w:num w:numId="12">
    <w:abstractNumId w:val="29"/>
  </w:num>
  <w:num w:numId="13">
    <w:abstractNumId w:val="30"/>
  </w:num>
  <w:num w:numId="14">
    <w:abstractNumId w:val="17"/>
  </w:num>
  <w:num w:numId="15">
    <w:abstractNumId w:val="18"/>
  </w:num>
  <w:num w:numId="16">
    <w:abstractNumId w:val="0"/>
  </w:num>
  <w:num w:numId="17">
    <w:abstractNumId w:val="24"/>
  </w:num>
  <w:num w:numId="18">
    <w:abstractNumId w:val="11"/>
  </w:num>
  <w:num w:numId="19">
    <w:abstractNumId w:val="27"/>
  </w:num>
  <w:num w:numId="20">
    <w:abstractNumId w:val="28"/>
  </w:num>
  <w:num w:numId="21">
    <w:abstractNumId w:val="25"/>
  </w:num>
  <w:num w:numId="22">
    <w:abstractNumId w:val="31"/>
  </w:num>
  <w:num w:numId="23">
    <w:abstractNumId w:val="20"/>
  </w:num>
  <w:num w:numId="24">
    <w:abstractNumId w:val="5"/>
  </w:num>
  <w:num w:numId="25">
    <w:abstractNumId w:val="26"/>
  </w:num>
  <w:num w:numId="26">
    <w:abstractNumId w:val="22"/>
  </w:num>
  <w:num w:numId="27">
    <w:abstractNumId w:val="8"/>
  </w:num>
  <w:num w:numId="28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4"/>
  </w:num>
  <w:num w:numId="31">
    <w:abstractNumId w:val="12"/>
  </w:num>
  <w:num w:numId="32">
    <w:abstractNumId w:val="14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00649"/>
    <w:rsid w:val="00053E11"/>
    <w:rsid w:val="00070132"/>
    <w:rsid w:val="000714B8"/>
    <w:rsid w:val="000765A1"/>
    <w:rsid w:val="000913EE"/>
    <w:rsid w:val="00095154"/>
    <w:rsid w:val="00095843"/>
    <w:rsid w:val="000A590D"/>
    <w:rsid w:val="000A7C23"/>
    <w:rsid w:val="000C2628"/>
    <w:rsid w:val="000C3AFF"/>
    <w:rsid w:val="000C7579"/>
    <w:rsid w:val="000C771F"/>
    <w:rsid w:val="00102A0E"/>
    <w:rsid w:val="00102F47"/>
    <w:rsid w:val="00161886"/>
    <w:rsid w:val="001A4611"/>
    <w:rsid w:val="001E07A2"/>
    <w:rsid w:val="001E5714"/>
    <w:rsid w:val="002116BE"/>
    <w:rsid w:val="00243D13"/>
    <w:rsid w:val="00290FD5"/>
    <w:rsid w:val="00307AE2"/>
    <w:rsid w:val="00310CAE"/>
    <w:rsid w:val="00330318"/>
    <w:rsid w:val="003722C9"/>
    <w:rsid w:val="00382A0C"/>
    <w:rsid w:val="003A2707"/>
    <w:rsid w:val="003C687B"/>
    <w:rsid w:val="003F2BA5"/>
    <w:rsid w:val="00417A39"/>
    <w:rsid w:val="00433B00"/>
    <w:rsid w:val="00436281"/>
    <w:rsid w:val="0045519E"/>
    <w:rsid w:val="00471AAD"/>
    <w:rsid w:val="00473AD4"/>
    <w:rsid w:val="004E33D7"/>
    <w:rsid w:val="004E3820"/>
    <w:rsid w:val="004E6FE5"/>
    <w:rsid w:val="004F7CA0"/>
    <w:rsid w:val="00551BC5"/>
    <w:rsid w:val="005535A2"/>
    <w:rsid w:val="0056598B"/>
    <w:rsid w:val="005B1897"/>
    <w:rsid w:val="005B40F9"/>
    <w:rsid w:val="005C0921"/>
    <w:rsid w:val="005D626B"/>
    <w:rsid w:val="005E0978"/>
    <w:rsid w:val="00623218"/>
    <w:rsid w:val="00627E21"/>
    <w:rsid w:val="006447C1"/>
    <w:rsid w:val="00663BB9"/>
    <w:rsid w:val="006969A1"/>
    <w:rsid w:val="006E5480"/>
    <w:rsid w:val="00700832"/>
    <w:rsid w:val="00711ADE"/>
    <w:rsid w:val="00737054"/>
    <w:rsid w:val="00740122"/>
    <w:rsid w:val="00746EFD"/>
    <w:rsid w:val="00773221"/>
    <w:rsid w:val="00774C89"/>
    <w:rsid w:val="00775489"/>
    <w:rsid w:val="00782402"/>
    <w:rsid w:val="007A45E5"/>
    <w:rsid w:val="007B1E55"/>
    <w:rsid w:val="007D0D6D"/>
    <w:rsid w:val="007E19F8"/>
    <w:rsid w:val="007E2430"/>
    <w:rsid w:val="007E65C1"/>
    <w:rsid w:val="007F767C"/>
    <w:rsid w:val="008050E6"/>
    <w:rsid w:val="00810EF4"/>
    <w:rsid w:val="008150DC"/>
    <w:rsid w:val="008532BE"/>
    <w:rsid w:val="008618AE"/>
    <w:rsid w:val="00862F4D"/>
    <w:rsid w:val="008F7317"/>
    <w:rsid w:val="009036BF"/>
    <w:rsid w:val="00926DB9"/>
    <w:rsid w:val="00934FC7"/>
    <w:rsid w:val="009636EE"/>
    <w:rsid w:val="00967092"/>
    <w:rsid w:val="009F2B63"/>
    <w:rsid w:val="009F3DFC"/>
    <w:rsid w:val="00A0689D"/>
    <w:rsid w:val="00A700F5"/>
    <w:rsid w:val="00A71A97"/>
    <w:rsid w:val="00A71C48"/>
    <w:rsid w:val="00A91547"/>
    <w:rsid w:val="00AA1843"/>
    <w:rsid w:val="00AD5329"/>
    <w:rsid w:val="00AE1184"/>
    <w:rsid w:val="00B272C9"/>
    <w:rsid w:val="00B305B9"/>
    <w:rsid w:val="00B4234D"/>
    <w:rsid w:val="00B62A61"/>
    <w:rsid w:val="00B97A99"/>
    <w:rsid w:val="00BA60BD"/>
    <w:rsid w:val="00BD0F58"/>
    <w:rsid w:val="00C128F4"/>
    <w:rsid w:val="00C761E8"/>
    <w:rsid w:val="00C9140F"/>
    <w:rsid w:val="00CA7BB1"/>
    <w:rsid w:val="00CB27D3"/>
    <w:rsid w:val="00CC2499"/>
    <w:rsid w:val="00CD441C"/>
    <w:rsid w:val="00CE7550"/>
    <w:rsid w:val="00CF2ED2"/>
    <w:rsid w:val="00D0165A"/>
    <w:rsid w:val="00D27539"/>
    <w:rsid w:val="00DB22E8"/>
    <w:rsid w:val="00DB3EB0"/>
    <w:rsid w:val="00DB6872"/>
    <w:rsid w:val="00DE1E65"/>
    <w:rsid w:val="00DE2A0D"/>
    <w:rsid w:val="00E0412A"/>
    <w:rsid w:val="00E832D4"/>
    <w:rsid w:val="00E84710"/>
    <w:rsid w:val="00EC2142"/>
    <w:rsid w:val="00EF4C85"/>
    <w:rsid w:val="00EF6FAD"/>
    <w:rsid w:val="00F2711E"/>
    <w:rsid w:val="00F31D50"/>
    <w:rsid w:val="00F340E9"/>
    <w:rsid w:val="00F570C0"/>
    <w:rsid w:val="00F73CED"/>
    <w:rsid w:val="00F76168"/>
    <w:rsid w:val="00FA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0C3A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2A0C"/>
    <w:pPr>
      <w:keepNext/>
      <w:widowControl/>
      <w:numPr>
        <w:numId w:val="16"/>
      </w:numPr>
      <w:suppressAutoHyphens/>
      <w:outlineLvl w:val="0"/>
    </w:pPr>
    <w:rPr>
      <w:sz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82A0C"/>
    <w:pPr>
      <w:keepNext/>
      <w:widowControl/>
      <w:numPr>
        <w:ilvl w:val="1"/>
        <w:numId w:val="16"/>
      </w:numPr>
      <w:suppressAutoHyphens/>
      <w:jc w:val="center"/>
      <w:outlineLvl w:val="1"/>
    </w:pPr>
    <w:rPr>
      <w:rFonts w:ascii="Arial" w:hAnsi="Arial"/>
      <w:b/>
      <w:sz w:val="24"/>
      <w:lang w:eastAsia="ar-SA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382A0C"/>
    <w:pPr>
      <w:keepNext/>
      <w:widowControl/>
      <w:numPr>
        <w:ilvl w:val="2"/>
        <w:numId w:val="16"/>
      </w:numPr>
      <w:suppressAutoHyphens/>
      <w:ind w:left="360" w:firstLine="0"/>
      <w:outlineLvl w:val="2"/>
    </w:pPr>
    <w:rPr>
      <w:sz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2A0C"/>
    <w:pPr>
      <w:keepNext/>
      <w:widowControl/>
      <w:numPr>
        <w:ilvl w:val="3"/>
        <w:numId w:val="16"/>
      </w:numPr>
      <w:suppressAutoHyphens/>
      <w:outlineLvl w:val="3"/>
    </w:pPr>
    <w:rPr>
      <w:rFonts w:ascii="Arial" w:hAnsi="Arial"/>
      <w:b/>
      <w:i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character" w:customStyle="1" w:styleId="Nagwek1Znak">
    <w:name w:val="Nagłówek 1 Znak"/>
    <w:basedOn w:val="Domylnaczcionkaakapitu"/>
    <w:link w:val="Nagwek1"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382A0C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uiPriority w:val="9"/>
    <w:semiHidden/>
    <w:rsid w:val="00382A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2A0C"/>
    <w:rPr>
      <w:rFonts w:ascii="Arial" w:eastAsia="Times New Roman" w:hAnsi="Arial" w:cs="Times New Roman"/>
      <w:b/>
      <w:i/>
      <w:sz w:val="24"/>
      <w:szCs w:val="20"/>
      <w:lang w:eastAsia="ar-SA"/>
    </w:rPr>
  </w:style>
  <w:style w:type="character" w:customStyle="1" w:styleId="Nagwek3Znak1">
    <w:name w:val="Nagłówek 3 Znak1"/>
    <w:link w:val="Nagwek3"/>
    <w:uiPriority w:val="99"/>
    <w:qFormat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F2711E"/>
    <w:pPr>
      <w:widowControl/>
      <w:suppressLineNumbers/>
      <w:suppressAutoHyphens/>
    </w:pPr>
    <w:rPr>
      <w:lang w:eastAsia="ar-SA"/>
    </w:rPr>
  </w:style>
  <w:style w:type="paragraph" w:customStyle="1" w:styleId="DefaultText">
    <w:name w:val="Default Text"/>
    <w:qFormat/>
    <w:rsid w:val="00F2711E"/>
    <w:pPr>
      <w:suppressAutoHyphens/>
      <w:spacing w:after="200" w:line="276" w:lineRule="auto"/>
    </w:pPr>
    <w:rPr>
      <w:rFonts w:ascii="Calibri" w:eastAsia="Times New Roman" w:hAnsi="Calibri" w:cs="Calibri"/>
      <w:kern w:val="1"/>
      <w:lang w:eastAsia="ar-SA"/>
    </w:rPr>
  </w:style>
  <w:style w:type="paragraph" w:customStyle="1" w:styleId="Normalny3">
    <w:name w:val="Normalny3"/>
    <w:rsid w:val="00F2711E"/>
    <w:pPr>
      <w:autoSpaceDE w:val="0"/>
      <w:spacing w:after="0" w:line="288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F2711E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D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D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D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D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B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tabeli">
    <w:name w:val="Treść tabeli"/>
    <w:basedOn w:val="Normalny"/>
    <w:qFormat/>
    <w:rsid w:val="00102F47"/>
    <w:pPr>
      <w:suppressLineNumbers/>
      <w:suppressAutoHyphens/>
      <w:autoSpaceDE w:val="0"/>
    </w:pPr>
    <w:rPr>
      <w:sz w:val="22"/>
      <w:szCs w:val="24"/>
      <w:lang w:eastAsia="ar-SA"/>
    </w:rPr>
  </w:style>
  <w:style w:type="paragraph" w:customStyle="1" w:styleId="Nagwektabeli">
    <w:name w:val="Nagłówek tabeli"/>
    <w:basedOn w:val="Tretabeli"/>
    <w:qFormat/>
    <w:rsid w:val="00102F47"/>
    <w:pPr>
      <w:jc w:val="center"/>
    </w:pPr>
    <w:rPr>
      <w:b/>
      <w:bCs/>
    </w:rPr>
  </w:style>
  <w:style w:type="paragraph" w:customStyle="1" w:styleId="LO-Normal">
    <w:name w:val="LO-Normal"/>
    <w:qFormat/>
    <w:rsid w:val="00102F47"/>
    <w:pPr>
      <w:suppressAutoHyphens/>
      <w:spacing w:after="0" w:line="288" w:lineRule="auto"/>
    </w:pPr>
    <w:rPr>
      <w:rFonts w:ascii="Times New Roman" w:eastAsia="Arial" w:hAnsi="Times New Roman" w:cs="Calibri"/>
      <w:color w:val="000000"/>
      <w:kern w:val="2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qFormat/>
    <w:locked/>
    <w:rsid w:val="00AE118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27E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7E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6">
    <w:name w:val="Normalny6"/>
    <w:basedOn w:val="Normalny"/>
    <w:rsid w:val="00BA60BD"/>
    <w:pPr>
      <w:autoSpaceDE w:val="0"/>
    </w:pPr>
    <w:rPr>
      <w:kern w:val="1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1137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47</cp:revision>
  <cp:lastPrinted>2025-03-18T09:18:00Z</cp:lastPrinted>
  <dcterms:created xsi:type="dcterms:W3CDTF">2021-03-25T07:31:00Z</dcterms:created>
  <dcterms:modified xsi:type="dcterms:W3CDTF">2025-03-21T07:00:00Z</dcterms:modified>
</cp:coreProperties>
</file>