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16821" w:rsidRPr="0003452B" w:rsidRDefault="00916821" w:rsidP="004020CE">
      <w:pPr>
        <w:spacing w:before="120"/>
        <w:ind w:left="5664" w:firstLine="708"/>
        <w:jc w:val="right"/>
        <w:rPr>
          <w:rFonts w:ascii="Arial" w:hAnsi="Arial" w:cs="Arial"/>
          <w:b/>
          <w:bCs/>
          <w:sz w:val="22"/>
          <w:szCs w:val="22"/>
        </w:rPr>
      </w:pPr>
      <w:r w:rsidRPr="0003452B">
        <w:rPr>
          <w:rFonts w:ascii="Arial" w:hAnsi="Arial" w:cs="Arial"/>
          <w:b/>
          <w:bCs/>
          <w:sz w:val="22"/>
          <w:szCs w:val="22"/>
        </w:rPr>
        <w:t>Załącznik nr 1</w:t>
      </w:r>
      <w:r w:rsidR="00CA0C66" w:rsidRPr="0003452B">
        <w:rPr>
          <w:rFonts w:ascii="Arial" w:hAnsi="Arial" w:cs="Arial"/>
          <w:b/>
          <w:bCs/>
          <w:sz w:val="22"/>
          <w:szCs w:val="22"/>
        </w:rPr>
        <w:t xml:space="preserve"> </w:t>
      </w:r>
      <w:r w:rsidR="00C376F9">
        <w:rPr>
          <w:rFonts w:ascii="Arial" w:hAnsi="Arial" w:cs="Arial"/>
          <w:b/>
          <w:bCs/>
          <w:sz w:val="22"/>
          <w:szCs w:val="22"/>
        </w:rPr>
        <w:t>do SW</w:t>
      </w:r>
      <w:r w:rsidR="000E1C61" w:rsidRPr="0003452B">
        <w:rPr>
          <w:rFonts w:ascii="Arial" w:hAnsi="Arial" w:cs="Arial"/>
          <w:b/>
          <w:bCs/>
          <w:sz w:val="22"/>
          <w:szCs w:val="22"/>
        </w:rPr>
        <w:t xml:space="preserve">Z </w:t>
      </w:r>
    </w:p>
    <w:p w:rsidR="004020CE" w:rsidRDefault="004020CE" w:rsidP="004020CE">
      <w:pPr>
        <w:tabs>
          <w:tab w:val="left" w:pos="2410"/>
        </w:tabs>
        <w:spacing w:before="120"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SA.270.2.2.2021</w:t>
      </w:r>
    </w:p>
    <w:p w:rsidR="00EC637A" w:rsidRPr="0003452B" w:rsidRDefault="00EC637A" w:rsidP="00BB7ACB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03452B">
        <w:rPr>
          <w:rFonts w:ascii="Arial" w:hAnsi="Arial" w:cs="Arial"/>
          <w:b/>
          <w:bCs/>
          <w:sz w:val="22"/>
          <w:szCs w:val="22"/>
        </w:rPr>
        <w:tab/>
      </w:r>
    </w:p>
    <w:p w:rsidR="000E1C61" w:rsidRPr="0003452B" w:rsidRDefault="000E1C61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916821" w:rsidRPr="0003452B" w:rsidRDefault="000E1C61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__________________________</w:t>
      </w:r>
      <w:r w:rsidR="0003452B">
        <w:rPr>
          <w:rFonts w:ascii="Arial" w:hAnsi="Arial" w:cs="Arial"/>
          <w:bCs/>
          <w:sz w:val="22"/>
          <w:szCs w:val="22"/>
        </w:rPr>
        <w:t>___</w:t>
      </w:r>
    </w:p>
    <w:p w:rsidR="00916821" w:rsidRPr="0003452B" w:rsidRDefault="000E1C61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__________________________</w:t>
      </w:r>
      <w:r w:rsidR="0003452B">
        <w:rPr>
          <w:rFonts w:ascii="Arial" w:hAnsi="Arial" w:cs="Arial"/>
          <w:bCs/>
          <w:sz w:val="22"/>
          <w:szCs w:val="22"/>
        </w:rPr>
        <w:t>___</w:t>
      </w:r>
    </w:p>
    <w:p w:rsidR="004E0C25" w:rsidRPr="0003452B" w:rsidRDefault="000E1C61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____</w:t>
      </w:r>
      <w:r w:rsidR="0003452B">
        <w:rPr>
          <w:rFonts w:ascii="Arial" w:hAnsi="Arial" w:cs="Arial"/>
          <w:bCs/>
          <w:sz w:val="22"/>
          <w:szCs w:val="22"/>
        </w:rPr>
        <w:t>_________________________</w:t>
      </w:r>
    </w:p>
    <w:p w:rsidR="00916821" w:rsidRPr="0003452B" w:rsidRDefault="00916821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(Nazwa i adres wykonawcy)</w:t>
      </w:r>
    </w:p>
    <w:p w:rsidR="000E1C61" w:rsidRPr="0003452B" w:rsidRDefault="000E1C61" w:rsidP="00BB7AC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:rsidR="00916821" w:rsidRPr="0003452B" w:rsidRDefault="0003452B" w:rsidP="0003452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</w:t>
      </w:r>
      <w:r w:rsidR="000E1C61" w:rsidRPr="0003452B">
        <w:rPr>
          <w:rFonts w:ascii="Arial" w:hAnsi="Arial" w:cs="Arial"/>
          <w:bCs/>
          <w:sz w:val="22"/>
          <w:szCs w:val="22"/>
        </w:rPr>
        <w:t>____</w:t>
      </w:r>
      <w:r w:rsidR="00916821" w:rsidRPr="0003452B">
        <w:rPr>
          <w:rFonts w:ascii="Arial" w:hAnsi="Arial" w:cs="Arial"/>
          <w:bCs/>
          <w:sz w:val="22"/>
          <w:szCs w:val="22"/>
        </w:rPr>
        <w:t xml:space="preserve">, dnia </w:t>
      </w:r>
      <w:r>
        <w:rPr>
          <w:rFonts w:ascii="Arial" w:hAnsi="Arial" w:cs="Arial"/>
          <w:bCs/>
          <w:sz w:val="22"/>
          <w:szCs w:val="22"/>
        </w:rPr>
        <w:t>____</w:t>
      </w:r>
      <w:r w:rsidR="000E1C61" w:rsidRPr="0003452B">
        <w:rPr>
          <w:rFonts w:ascii="Arial" w:hAnsi="Arial" w:cs="Arial"/>
          <w:bCs/>
          <w:sz w:val="22"/>
          <w:szCs w:val="22"/>
        </w:rPr>
        <w:t>_</w:t>
      </w:r>
      <w:r>
        <w:rPr>
          <w:rFonts w:ascii="Arial" w:hAnsi="Arial" w:cs="Arial"/>
          <w:bCs/>
          <w:sz w:val="22"/>
          <w:szCs w:val="22"/>
        </w:rPr>
        <w:t xml:space="preserve"> r.</w:t>
      </w:r>
    </w:p>
    <w:p w:rsidR="00916821" w:rsidRPr="0003452B" w:rsidRDefault="00916821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916821" w:rsidRPr="0003452B" w:rsidRDefault="00916821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916821" w:rsidRPr="0003452B" w:rsidRDefault="00856317" w:rsidP="00BB7AC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03452B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916821" w:rsidRPr="0003452B">
        <w:rPr>
          <w:rFonts w:ascii="Arial" w:hAnsi="Arial" w:cs="Arial"/>
          <w:b/>
          <w:bCs/>
          <w:sz w:val="22"/>
          <w:szCs w:val="22"/>
        </w:rPr>
        <w:t>OFERT</w:t>
      </w:r>
      <w:r w:rsidR="00926F26">
        <w:rPr>
          <w:rFonts w:ascii="Arial" w:hAnsi="Arial" w:cs="Arial"/>
          <w:b/>
          <w:bCs/>
          <w:sz w:val="22"/>
          <w:szCs w:val="22"/>
        </w:rPr>
        <w:t>Y</w:t>
      </w:r>
    </w:p>
    <w:p w:rsidR="000E1C61" w:rsidRPr="0003452B" w:rsidRDefault="000E1C61" w:rsidP="00C469FC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916821" w:rsidRPr="0003452B" w:rsidRDefault="00916821" w:rsidP="00C469FC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03452B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03452B">
        <w:rPr>
          <w:rFonts w:ascii="Arial" w:hAnsi="Arial" w:cs="Arial"/>
          <w:b/>
          <w:bCs/>
          <w:sz w:val="22"/>
          <w:szCs w:val="22"/>
        </w:rPr>
        <w:tab/>
      </w:r>
    </w:p>
    <w:p w:rsidR="00916821" w:rsidRPr="0003452B" w:rsidRDefault="00916821" w:rsidP="00C469FC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03452B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:rsidR="00916821" w:rsidRPr="0003452B" w:rsidRDefault="002C0047" w:rsidP="00C469FC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03452B">
        <w:rPr>
          <w:rFonts w:ascii="Arial" w:hAnsi="Arial" w:cs="Arial"/>
          <w:b/>
          <w:bCs/>
          <w:sz w:val="22"/>
          <w:szCs w:val="22"/>
        </w:rPr>
        <w:t>Nadleśnictwo Jędrzejów</w:t>
      </w:r>
      <w:r w:rsidR="00916821" w:rsidRPr="0003452B">
        <w:rPr>
          <w:rFonts w:ascii="Arial" w:hAnsi="Arial" w:cs="Arial"/>
          <w:b/>
          <w:bCs/>
          <w:sz w:val="22"/>
          <w:szCs w:val="22"/>
        </w:rPr>
        <w:tab/>
      </w:r>
    </w:p>
    <w:p w:rsidR="00916821" w:rsidRPr="0003452B" w:rsidRDefault="002C0047" w:rsidP="00C469FC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03452B">
        <w:rPr>
          <w:rFonts w:ascii="Arial" w:hAnsi="Arial" w:cs="Arial"/>
          <w:b/>
          <w:bCs/>
          <w:sz w:val="22"/>
          <w:szCs w:val="22"/>
        </w:rPr>
        <w:t>Ul. Wilanowska 2</w:t>
      </w:r>
    </w:p>
    <w:p w:rsidR="002C0047" w:rsidRPr="0003452B" w:rsidRDefault="002C0047" w:rsidP="00C469FC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03452B">
        <w:rPr>
          <w:rFonts w:ascii="Arial" w:hAnsi="Arial" w:cs="Arial"/>
          <w:b/>
          <w:bCs/>
          <w:sz w:val="22"/>
          <w:szCs w:val="22"/>
        </w:rPr>
        <w:t>28-300 Jędrzejów</w:t>
      </w:r>
    </w:p>
    <w:p w:rsidR="00916821" w:rsidRPr="0003452B" w:rsidRDefault="00916821" w:rsidP="00C469F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916821" w:rsidRPr="0003452B" w:rsidRDefault="00916821" w:rsidP="00C469F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Odpowiadając na ogłoszenie o przetargu nieograniczonym na</w:t>
      </w:r>
      <w:r w:rsidRPr="0003452B">
        <w:rPr>
          <w:rFonts w:ascii="Arial" w:hAnsi="Arial" w:cs="Arial"/>
          <w:b/>
          <w:bCs/>
          <w:sz w:val="22"/>
          <w:szCs w:val="22"/>
        </w:rPr>
        <w:t xml:space="preserve"> „</w:t>
      </w:r>
      <w:r w:rsidR="006B4E3D" w:rsidRPr="0003452B">
        <w:rPr>
          <w:rFonts w:ascii="Arial" w:hAnsi="Arial" w:cs="Arial"/>
          <w:b/>
          <w:sz w:val="22"/>
          <w:szCs w:val="22"/>
        </w:rPr>
        <w:t>Wykon</w:t>
      </w:r>
      <w:r w:rsidR="002C0047" w:rsidRPr="0003452B">
        <w:rPr>
          <w:rFonts w:ascii="Arial" w:hAnsi="Arial" w:cs="Arial"/>
          <w:b/>
          <w:sz w:val="22"/>
          <w:szCs w:val="22"/>
        </w:rPr>
        <w:t>ywanie usług z</w:t>
      </w:r>
      <w:r w:rsidR="00E03B88">
        <w:rPr>
          <w:rFonts w:ascii="Arial" w:hAnsi="Arial" w:cs="Arial"/>
          <w:b/>
          <w:sz w:val="22"/>
          <w:szCs w:val="22"/>
        </w:rPr>
        <w:t> </w:t>
      </w:r>
      <w:r w:rsidR="002C0047" w:rsidRPr="0003452B">
        <w:rPr>
          <w:rFonts w:ascii="Arial" w:hAnsi="Arial" w:cs="Arial"/>
          <w:b/>
          <w:sz w:val="22"/>
          <w:szCs w:val="22"/>
        </w:rPr>
        <w:t>zakresu  usuwania podszytów</w:t>
      </w:r>
      <w:r w:rsidR="006B4E3D" w:rsidRPr="0003452B">
        <w:rPr>
          <w:rFonts w:ascii="Arial" w:hAnsi="Arial" w:cs="Arial"/>
          <w:b/>
          <w:sz w:val="22"/>
          <w:szCs w:val="22"/>
        </w:rPr>
        <w:t xml:space="preserve"> w ramach „Kompleksowego projektu ochrony gatunków i siedlisk przyrodniczych na obszarach zarządzanych przez PGL Lasy Państwowe”, </w:t>
      </w:r>
      <w:r w:rsidR="002C0047" w:rsidRPr="0003452B">
        <w:rPr>
          <w:rFonts w:ascii="Arial" w:hAnsi="Arial" w:cs="Arial"/>
          <w:b/>
          <w:bCs/>
          <w:sz w:val="22"/>
          <w:szCs w:val="22"/>
        </w:rPr>
        <w:t>na terenie Nadleśnictwa Jędrzejów w latach 20</w:t>
      </w:r>
      <w:r w:rsidR="00272EF0" w:rsidRPr="0003452B">
        <w:rPr>
          <w:rFonts w:ascii="Arial" w:hAnsi="Arial" w:cs="Arial"/>
          <w:b/>
          <w:bCs/>
          <w:sz w:val="22"/>
          <w:szCs w:val="22"/>
        </w:rPr>
        <w:t>21</w:t>
      </w:r>
      <w:r w:rsidR="002C0047" w:rsidRPr="0003452B">
        <w:rPr>
          <w:rFonts w:ascii="Arial" w:hAnsi="Arial" w:cs="Arial"/>
          <w:b/>
          <w:bCs/>
          <w:sz w:val="22"/>
          <w:szCs w:val="22"/>
        </w:rPr>
        <w:t>-202</w:t>
      </w:r>
      <w:r w:rsidR="00272EF0" w:rsidRPr="0003452B">
        <w:rPr>
          <w:rFonts w:ascii="Arial" w:hAnsi="Arial" w:cs="Arial"/>
          <w:b/>
          <w:bCs/>
          <w:sz w:val="22"/>
          <w:szCs w:val="22"/>
        </w:rPr>
        <w:t>3</w:t>
      </w:r>
      <w:r w:rsidR="00856317" w:rsidRPr="0003452B">
        <w:rPr>
          <w:rFonts w:ascii="Arial" w:hAnsi="Arial" w:cs="Arial"/>
          <w:b/>
          <w:bCs/>
          <w:sz w:val="22"/>
          <w:szCs w:val="22"/>
        </w:rPr>
        <w:t>”</w:t>
      </w:r>
      <w:r w:rsidR="002C0047" w:rsidRPr="0003452B">
        <w:rPr>
          <w:rFonts w:ascii="Arial" w:hAnsi="Arial" w:cs="Arial"/>
          <w:bCs/>
          <w:sz w:val="22"/>
          <w:szCs w:val="22"/>
        </w:rPr>
        <w:t xml:space="preserve"> </w:t>
      </w:r>
      <w:r w:rsidRPr="0003452B">
        <w:rPr>
          <w:rFonts w:ascii="Arial" w:hAnsi="Arial" w:cs="Arial"/>
          <w:bCs/>
          <w:sz w:val="22"/>
          <w:szCs w:val="22"/>
        </w:rPr>
        <w:t>składamy niniejszym</w:t>
      </w:r>
      <w:r w:rsidR="00E03B88">
        <w:rPr>
          <w:rFonts w:ascii="Arial" w:hAnsi="Arial" w:cs="Arial"/>
          <w:bCs/>
          <w:sz w:val="22"/>
          <w:szCs w:val="22"/>
        </w:rPr>
        <w:t xml:space="preserve"> ofertę</w:t>
      </w:r>
      <w:r w:rsidRPr="0003452B">
        <w:rPr>
          <w:rFonts w:ascii="Arial" w:hAnsi="Arial" w:cs="Arial"/>
          <w:bCs/>
          <w:sz w:val="22"/>
          <w:szCs w:val="22"/>
        </w:rPr>
        <w:t>:</w:t>
      </w:r>
    </w:p>
    <w:p w:rsidR="0004046F" w:rsidRPr="0003452B" w:rsidRDefault="0004046F" w:rsidP="00C469F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916821" w:rsidRPr="0003452B" w:rsidRDefault="00916821" w:rsidP="00C469FC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 xml:space="preserve">1. </w:t>
      </w:r>
      <w:r w:rsidRPr="0003452B">
        <w:rPr>
          <w:rFonts w:ascii="Arial" w:hAnsi="Arial" w:cs="Arial"/>
          <w:bCs/>
          <w:sz w:val="22"/>
          <w:szCs w:val="22"/>
        </w:rPr>
        <w:tab/>
        <w:t xml:space="preserve">Za wykonanie przedmiotu zamówienia oferujemy następujące wynagrodzenie brutto: </w:t>
      </w:r>
      <w:r w:rsidRPr="001F5F5A">
        <w:rPr>
          <w:rFonts w:ascii="Arial" w:hAnsi="Arial" w:cs="Arial"/>
          <w:b/>
          <w:bCs/>
          <w:sz w:val="22"/>
          <w:szCs w:val="22"/>
        </w:rPr>
        <w:t>___________________________________________________________</w:t>
      </w:r>
      <w:r w:rsidR="00E62565" w:rsidRPr="0003452B">
        <w:rPr>
          <w:rFonts w:ascii="Arial" w:hAnsi="Arial" w:cs="Arial"/>
          <w:bCs/>
          <w:sz w:val="22"/>
          <w:szCs w:val="22"/>
        </w:rPr>
        <w:t xml:space="preserve"> </w:t>
      </w:r>
      <w:r w:rsidRPr="0003452B">
        <w:rPr>
          <w:rFonts w:ascii="Arial" w:hAnsi="Arial" w:cs="Arial"/>
          <w:bCs/>
          <w:sz w:val="22"/>
          <w:szCs w:val="22"/>
        </w:rPr>
        <w:t xml:space="preserve">PLN. </w:t>
      </w:r>
    </w:p>
    <w:p w:rsidR="006B1B51" w:rsidRPr="0003452B" w:rsidRDefault="006B1B51" w:rsidP="00BB7ACB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:rsidR="00916821" w:rsidRPr="0003452B" w:rsidRDefault="00916821" w:rsidP="00BB7ACB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2.</w:t>
      </w:r>
      <w:r w:rsidRPr="0003452B">
        <w:rPr>
          <w:rFonts w:ascii="Arial" w:hAnsi="Arial" w:cs="Arial"/>
          <w:bCs/>
          <w:sz w:val="22"/>
          <w:szCs w:val="22"/>
        </w:rPr>
        <w:tab/>
        <w:t xml:space="preserve">Wynagrodzenie zaoferowana w pkt 1 powyżej wynika z załączonego </w:t>
      </w:r>
      <w:r w:rsidR="00E03B88">
        <w:rPr>
          <w:rFonts w:ascii="Arial" w:hAnsi="Arial" w:cs="Arial"/>
          <w:bCs/>
          <w:sz w:val="22"/>
          <w:szCs w:val="22"/>
        </w:rPr>
        <w:t>K</w:t>
      </w:r>
      <w:r w:rsidRPr="0003452B">
        <w:rPr>
          <w:rFonts w:ascii="Arial" w:hAnsi="Arial" w:cs="Arial"/>
          <w:bCs/>
          <w:sz w:val="22"/>
          <w:szCs w:val="22"/>
        </w:rPr>
        <w:t>osztorysu ofertowego i stanowi sumę wartości całkowitych brutto za poszczególne pozycje (prace).</w:t>
      </w:r>
    </w:p>
    <w:p w:rsidR="006B1B51" w:rsidRPr="0003452B" w:rsidRDefault="006B1B51" w:rsidP="00084DF2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:rsidR="00084DF2" w:rsidRPr="0003452B" w:rsidRDefault="00084DF2" w:rsidP="00084DF2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3.</w:t>
      </w:r>
      <w:r w:rsidRPr="0003452B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03452B">
        <w:rPr>
          <w:rFonts w:ascii="Arial" w:hAnsi="Arial" w:cs="Arial"/>
          <w:b/>
          <w:bCs/>
          <w:sz w:val="22"/>
          <w:szCs w:val="22"/>
        </w:rPr>
        <w:t>nie będzie/będzie*</w:t>
      </w:r>
      <w:r w:rsidRPr="0003452B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:rsidR="00084DF2" w:rsidRPr="0003452B" w:rsidRDefault="00084DF2" w:rsidP="00084DF2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 xml:space="preserve">Rodzaj usługi których świadczenie będzie prowadzić do powstania u Zamawiającego obowiązku podatkowego zgodnie z przepisami o podatku od towarów i usług </w:t>
      </w:r>
      <w:r w:rsidR="00E62565" w:rsidRPr="0003452B">
        <w:rPr>
          <w:rFonts w:ascii="Arial" w:hAnsi="Arial" w:cs="Arial"/>
          <w:bCs/>
          <w:sz w:val="22"/>
          <w:szCs w:val="22"/>
        </w:rPr>
        <w:t>(VAT)</w:t>
      </w:r>
      <w:r w:rsidRPr="0003452B">
        <w:rPr>
          <w:rFonts w:ascii="Arial" w:hAnsi="Arial" w:cs="Arial"/>
          <w:bCs/>
          <w:sz w:val="22"/>
          <w:szCs w:val="22"/>
        </w:rPr>
        <w:t xml:space="preserve">: </w:t>
      </w:r>
      <w:r w:rsidR="006B1B51" w:rsidRPr="0003452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</w:t>
      </w:r>
      <w:r w:rsidR="006B1B51" w:rsidRPr="0003452B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</w:t>
      </w:r>
      <w:r w:rsidRPr="0003452B">
        <w:rPr>
          <w:rFonts w:ascii="Arial" w:hAnsi="Arial" w:cs="Arial"/>
          <w:bCs/>
          <w:sz w:val="22"/>
          <w:szCs w:val="22"/>
        </w:rPr>
        <w:t>_________</w:t>
      </w:r>
      <w:r w:rsidR="00BD37AF" w:rsidRPr="0003452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</w:t>
      </w:r>
      <w:r w:rsidRPr="0003452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</w:t>
      </w:r>
    </w:p>
    <w:p w:rsidR="00084DF2" w:rsidRPr="0003452B" w:rsidRDefault="00084DF2" w:rsidP="00084DF2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 xml:space="preserve">Wartość ww. usług bez kwoty podatku </w:t>
      </w:r>
      <w:r w:rsidR="00E62565" w:rsidRPr="0003452B">
        <w:rPr>
          <w:rFonts w:ascii="Arial" w:hAnsi="Arial" w:cs="Arial"/>
          <w:bCs/>
          <w:sz w:val="22"/>
          <w:szCs w:val="22"/>
        </w:rPr>
        <w:t xml:space="preserve">od towarów i usług (VAT) </w:t>
      </w:r>
      <w:r w:rsidRPr="0003452B">
        <w:rPr>
          <w:rFonts w:ascii="Arial" w:hAnsi="Arial" w:cs="Arial"/>
          <w:bCs/>
          <w:sz w:val="22"/>
          <w:szCs w:val="22"/>
        </w:rPr>
        <w:t>wynosi: _________________________________________ PLN.</w:t>
      </w:r>
    </w:p>
    <w:p w:rsidR="006B1B51" w:rsidRPr="0003452B" w:rsidRDefault="006B1B51" w:rsidP="00BB7ACB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:rsidR="00916821" w:rsidRPr="0003452B" w:rsidRDefault="00084DF2" w:rsidP="00BB7ACB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4</w:t>
      </w:r>
      <w:r w:rsidR="00916821" w:rsidRPr="0003452B">
        <w:rPr>
          <w:rFonts w:ascii="Arial" w:hAnsi="Arial" w:cs="Arial"/>
          <w:bCs/>
          <w:sz w:val="22"/>
          <w:szCs w:val="22"/>
        </w:rPr>
        <w:t xml:space="preserve">. </w:t>
      </w:r>
      <w:r w:rsidR="00916821" w:rsidRPr="0003452B">
        <w:rPr>
          <w:rFonts w:ascii="Arial" w:hAnsi="Arial" w:cs="Arial"/>
          <w:bCs/>
          <w:sz w:val="22"/>
          <w:szCs w:val="22"/>
        </w:rPr>
        <w:tab/>
        <w:t xml:space="preserve">Oświadczamy, że zapoznaliśmy się ze </w:t>
      </w:r>
      <w:r w:rsidR="00E03B88">
        <w:rPr>
          <w:rFonts w:ascii="Arial" w:hAnsi="Arial" w:cs="Arial"/>
          <w:bCs/>
          <w:sz w:val="22"/>
          <w:szCs w:val="22"/>
        </w:rPr>
        <w:t>S</w:t>
      </w:r>
      <w:r w:rsidR="00856317" w:rsidRPr="0003452B">
        <w:rPr>
          <w:rFonts w:ascii="Arial" w:hAnsi="Arial" w:cs="Arial"/>
          <w:bCs/>
          <w:sz w:val="22"/>
          <w:szCs w:val="22"/>
        </w:rPr>
        <w:t>pecyfikacją</w:t>
      </w:r>
      <w:r w:rsidR="00916821" w:rsidRPr="0003452B">
        <w:rPr>
          <w:rFonts w:ascii="Arial" w:hAnsi="Arial" w:cs="Arial"/>
          <w:bCs/>
          <w:sz w:val="22"/>
          <w:szCs w:val="22"/>
        </w:rPr>
        <w:t xml:space="preserve"> </w:t>
      </w:r>
      <w:r w:rsidR="00A0743B" w:rsidRPr="0003452B">
        <w:rPr>
          <w:rFonts w:ascii="Arial" w:hAnsi="Arial" w:cs="Arial"/>
          <w:bCs/>
          <w:sz w:val="22"/>
          <w:szCs w:val="22"/>
        </w:rPr>
        <w:t>w</w:t>
      </w:r>
      <w:r w:rsidR="00916821" w:rsidRPr="0003452B">
        <w:rPr>
          <w:rFonts w:ascii="Arial" w:hAnsi="Arial" w:cs="Arial"/>
          <w:bCs/>
          <w:sz w:val="22"/>
          <w:szCs w:val="22"/>
        </w:rPr>
        <w:t xml:space="preserve">arunków </w:t>
      </w:r>
      <w:r w:rsidR="00A0743B" w:rsidRPr="0003452B">
        <w:rPr>
          <w:rFonts w:ascii="Arial" w:hAnsi="Arial" w:cs="Arial"/>
          <w:bCs/>
          <w:sz w:val="22"/>
          <w:szCs w:val="22"/>
        </w:rPr>
        <w:t>z</w:t>
      </w:r>
      <w:r w:rsidR="00916821" w:rsidRPr="0003452B">
        <w:rPr>
          <w:rFonts w:ascii="Arial" w:hAnsi="Arial" w:cs="Arial"/>
          <w:bCs/>
          <w:sz w:val="22"/>
          <w:szCs w:val="22"/>
        </w:rPr>
        <w:t>amówienia, w tym także ze wzorem umowy i uzyskaliśmy wszelkie informacje niezbędne do przygotowania niniejszej oferty. W przypadku wyboru naszej oferty zobowiązujemy się do zawarcia umowy zgodnej z niniejszą ofertą, na warunkach określonych w</w:t>
      </w:r>
      <w:r w:rsidR="00E03B88">
        <w:rPr>
          <w:rFonts w:ascii="Arial" w:hAnsi="Arial" w:cs="Arial"/>
          <w:bCs/>
          <w:sz w:val="22"/>
          <w:szCs w:val="22"/>
        </w:rPr>
        <w:t> S</w:t>
      </w:r>
      <w:r w:rsidR="00856317" w:rsidRPr="0003452B">
        <w:rPr>
          <w:rFonts w:ascii="Arial" w:hAnsi="Arial" w:cs="Arial"/>
          <w:bCs/>
          <w:sz w:val="22"/>
          <w:szCs w:val="22"/>
        </w:rPr>
        <w:t>pecyfikacji</w:t>
      </w:r>
      <w:r w:rsidR="00916821" w:rsidRPr="0003452B">
        <w:rPr>
          <w:rFonts w:ascii="Arial" w:hAnsi="Arial" w:cs="Arial"/>
          <w:bCs/>
          <w:sz w:val="22"/>
          <w:szCs w:val="22"/>
        </w:rPr>
        <w:t xml:space="preserve"> </w:t>
      </w:r>
      <w:r w:rsidR="00A0743B" w:rsidRPr="0003452B">
        <w:rPr>
          <w:rFonts w:ascii="Arial" w:hAnsi="Arial" w:cs="Arial"/>
          <w:bCs/>
          <w:sz w:val="22"/>
          <w:szCs w:val="22"/>
        </w:rPr>
        <w:t>w</w:t>
      </w:r>
      <w:r w:rsidR="00916821" w:rsidRPr="0003452B">
        <w:rPr>
          <w:rFonts w:ascii="Arial" w:hAnsi="Arial" w:cs="Arial"/>
          <w:bCs/>
          <w:sz w:val="22"/>
          <w:szCs w:val="22"/>
        </w:rPr>
        <w:t xml:space="preserve">arunków </w:t>
      </w:r>
      <w:r w:rsidR="00A0743B" w:rsidRPr="0003452B">
        <w:rPr>
          <w:rFonts w:ascii="Arial" w:hAnsi="Arial" w:cs="Arial"/>
          <w:bCs/>
          <w:sz w:val="22"/>
          <w:szCs w:val="22"/>
        </w:rPr>
        <w:t>z</w:t>
      </w:r>
      <w:r w:rsidR="00916821" w:rsidRPr="0003452B">
        <w:rPr>
          <w:rFonts w:ascii="Arial" w:hAnsi="Arial" w:cs="Arial"/>
          <w:bCs/>
          <w:sz w:val="22"/>
          <w:szCs w:val="22"/>
        </w:rPr>
        <w:t>amówienia oraz w miejscu i terminie wyznaczonym przez Zamawiającego</w:t>
      </w:r>
      <w:r w:rsidR="002C0047" w:rsidRPr="0003452B">
        <w:rPr>
          <w:rFonts w:ascii="Arial" w:hAnsi="Arial" w:cs="Arial"/>
          <w:bCs/>
          <w:sz w:val="22"/>
          <w:szCs w:val="22"/>
        </w:rPr>
        <w:t>.</w:t>
      </w:r>
    </w:p>
    <w:p w:rsidR="006B1B51" w:rsidRPr="0003452B" w:rsidRDefault="006B1B51" w:rsidP="00BB7ACB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:rsidR="00916821" w:rsidRPr="0003452B" w:rsidRDefault="00084DF2" w:rsidP="00BB7ACB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5</w:t>
      </w:r>
      <w:r w:rsidR="00916821" w:rsidRPr="0003452B">
        <w:rPr>
          <w:rFonts w:ascii="Arial" w:hAnsi="Arial" w:cs="Arial"/>
          <w:bCs/>
          <w:sz w:val="22"/>
          <w:szCs w:val="22"/>
        </w:rPr>
        <w:t xml:space="preserve">. </w:t>
      </w:r>
      <w:r w:rsidR="00916821" w:rsidRPr="0003452B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</w:t>
      </w:r>
      <w:r w:rsidR="00856317" w:rsidRPr="0003452B">
        <w:rPr>
          <w:rFonts w:ascii="Arial" w:hAnsi="Arial" w:cs="Arial"/>
          <w:bCs/>
          <w:sz w:val="22"/>
          <w:szCs w:val="22"/>
        </w:rPr>
        <w:t xml:space="preserve">z czas wskazany w </w:t>
      </w:r>
      <w:r w:rsidR="00E03B88">
        <w:rPr>
          <w:rFonts w:ascii="Arial" w:hAnsi="Arial" w:cs="Arial"/>
          <w:bCs/>
          <w:sz w:val="22"/>
          <w:szCs w:val="22"/>
        </w:rPr>
        <w:t>S</w:t>
      </w:r>
      <w:r w:rsidR="00856317" w:rsidRPr="0003452B">
        <w:rPr>
          <w:rFonts w:ascii="Arial" w:hAnsi="Arial" w:cs="Arial"/>
          <w:bCs/>
          <w:sz w:val="22"/>
          <w:szCs w:val="22"/>
        </w:rPr>
        <w:t xml:space="preserve">pecyfikacji </w:t>
      </w:r>
      <w:r w:rsidR="00916821" w:rsidRPr="0003452B">
        <w:rPr>
          <w:rFonts w:ascii="Arial" w:hAnsi="Arial" w:cs="Arial"/>
          <w:bCs/>
          <w:sz w:val="22"/>
          <w:szCs w:val="22"/>
        </w:rPr>
        <w:t>warunków zamówienia.</w:t>
      </w:r>
    </w:p>
    <w:p w:rsidR="006B1B51" w:rsidRPr="0003452B" w:rsidRDefault="006B1B51" w:rsidP="00BB7ACB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:rsidR="002B0E6E" w:rsidRPr="0003452B" w:rsidRDefault="00084DF2" w:rsidP="00BB7ACB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6</w:t>
      </w:r>
      <w:r w:rsidR="00916821" w:rsidRPr="0003452B">
        <w:rPr>
          <w:rFonts w:ascii="Arial" w:hAnsi="Arial" w:cs="Arial"/>
          <w:bCs/>
          <w:sz w:val="22"/>
          <w:szCs w:val="22"/>
        </w:rPr>
        <w:t xml:space="preserve">. </w:t>
      </w:r>
      <w:r w:rsidR="00916821" w:rsidRPr="0003452B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5F2C5C" w:rsidRPr="0003452B">
        <w:rPr>
          <w:rFonts w:ascii="Arial" w:hAnsi="Arial" w:cs="Arial"/>
          <w:bCs/>
          <w:sz w:val="22"/>
          <w:szCs w:val="22"/>
        </w:rPr>
        <w:t xml:space="preserve">następującym </w:t>
      </w:r>
      <w:r w:rsidR="00916821" w:rsidRPr="0003452B">
        <w:rPr>
          <w:rFonts w:ascii="Arial" w:hAnsi="Arial" w:cs="Arial"/>
          <w:bCs/>
          <w:sz w:val="22"/>
          <w:szCs w:val="22"/>
        </w:rPr>
        <w:t xml:space="preserve">podwykonawcom: </w:t>
      </w:r>
    </w:p>
    <w:p w:rsidR="00A0743B" w:rsidRPr="0003452B" w:rsidRDefault="00A0743B" w:rsidP="00BB7ACB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8"/>
        <w:gridCol w:w="4142"/>
      </w:tblGrid>
      <w:tr w:rsidR="002B0E6E" w:rsidRPr="0003452B" w:rsidTr="002C0047">
        <w:tc>
          <w:tcPr>
            <w:tcW w:w="4310" w:type="dxa"/>
            <w:shd w:val="clear" w:color="auto" w:fill="auto"/>
          </w:tcPr>
          <w:p w:rsidR="002B0E6E" w:rsidRPr="0003452B" w:rsidRDefault="002B0E6E" w:rsidP="00E104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3452B">
              <w:rPr>
                <w:rFonts w:ascii="Arial" w:hAnsi="Arial" w:cs="Arial"/>
                <w:bCs/>
                <w:sz w:val="22"/>
                <w:szCs w:val="22"/>
              </w:rPr>
              <w:t>Podwykonawca (firma lub nazwa</w:t>
            </w:r>
            <w:r w:rsidR="00872531" w:rsidRPr="0003452B">
              <w:rPr>
                <w:rFonts w:ascii="Arial" w:hAnsi="Arial" w:cs="Arial"/>
                <w:bCs/>
                <w:sz w:val="22"/>
                <w:szCs w:val="22"/>
              </w:rPr>
              <w:t>, adres</w:t>
            </w:r>
            <w:r w:rsidRPr="0003452B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4266" w:type="dxa"/>
            <w:shd w:val="clear" w:color="auto" w:fill="auto"/>
          </w:tcPr>
          <w:p w:rsidR="002B0E6E" w:rsidRPr="0003452B" w:rsidRDefault="002B0E6E" w:rsidP="00E104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3452B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</w:p>
        </w:tc>
      </w:tr>
      <w:tr w:rsidR="002B0E6E" w:rsidRPr="0003452B" w:rsidTr="002C0047">
        <w:trPr>
          <w:trHeight w:val="837"/>
        </w:trPr>
        <w:tc>
          <w:tcPr>
            <w:tcW w:w="4310" w:type="dxa"/>
            <w:shd w:val="clear" w:color="auto" w:fill="auto"/>
          </w:tcPr>
          <w:p w:rsidR="002B0E6E" w:rsidRPr="0003452B" w:rsidRDefault="002B0E6E" w:rsidP="00E104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:rsidR="002B0E6E" w:rsidRPr="0003452B" w:rsidRDefault="002B0E6E" w:rsidP="00E104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B0E6E" w:rsidRPr="0003452B" w:rsidTr="002C0047">
        <w:trPr>
          <w:trHeight w:val="848"/>
        </w:trPr>
        <w:tc>
          <w:tcPr>
            <w:tcW w:w="4310" w:type="dxa"/>
            <w:shd w:val="clear" w:color="auto" w:fill="auto"/>
          </w:tcPr>
          <w:p w:rsidR="002B0E6E" w:rsidRPr="0003452B" w:rsidRDefault="002B0E6E" w:rsidP="00E104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66" w:type="dxa"/>
            <w:shd w:val="clear" w:color="auto" w:fill="auto"/>
          </w:tcPr>
          <w:p w:rsidR="002B0E6E" w:rsidRPr="0003452B" w:rsidRDefault="002B0E6E" w:rsidP="00E104D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56317" w:rsidRPr="0003452B" w:rsidRDefault="00856317" w:rsidP="00856317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</w:t>
      </w:r>
      <w:r w:rsidRPr="0003452B">
        <w:rPr>
          <w:rFonts w:ascii="Arial" w:hAnsi="Arial" w:cs="Arial"/>
          <w:bCs/>
          <w:sz w:val="22"/>
          <w:szCs w:val="22"/>
        </w:rPr>
        <w:br/>
        <w:t xml:space="preserve">w postępowaniu: </w:t>
      </w:r>
    </w:p>
    <w:p w:rsidR="00916821" w:rsidRPr="0003452B" w:rsidRDefault="00CF57A9" w:rsidP="00856317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6B1B51" w:rsidRPr="0003452B" w:rsidRDefault="006B1B51" w:rsidP="000E1C61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:rsidR="0003452B" w:rsidRDefault="00084DF2" w:rsidP="000E1C61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7</w:t>
      </w:r>
      <w:r w:rsidR="000E1C61" w:rsidRPr="0003452B">
        <w:rPr>
          <w:rFonts w:ascii="Arial" w:hAnsi="Arial" w:cs="Arial"/>
          <w:bCs/>
          <w:sz w:val="22"/>
          <w:szCs w:val="22"/>
        </w:rPr>
        <w:t xml:space="preserve">. </w:t>
      </w:r>
      <w:r w:rsidR="000E1C61" w:rsidRPr="0003452B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03452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03452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</w:t>
      </w:r>
      <w:r w:rsidR="006B1B51" w:rsidRPr="0003452B">
        <w:rPr>
          <w:rFonts w:ascii="Arial" w:hAnsi="Arial" w:cs="Arial"/>
          <w:bCs/>
          <w:sz w:val="22"/>
          <w:szCs w:val="22"/>
        </w:rPr>
        <w:t>__</w:t>
      </w:r>
      <w:r w:rsidR="00C469FC" w:rsidRPr="0003452B">
        <w:rPr>
          <w:rFonts w:ascii="Arial" w:hAnsi="Arial" w:cs="Arial"/>
          <w:bCs/>
          <w:sz w:val="22"/>
          <w:szCs w:val="22"/>
        </w:rPr>
        <w:t>_________________</w:t>
      </w:r>
      <w:r w:rsidR="000E1C61" w:rsidRPr="0003452B">
        <w:rPr>
          <w:rFonts w:ascii="Arial" w:hAnsi="Arial" w:cs="Arial"/>
          <w:bCs/>
          <w:sz w:val="22"/>
          <w:szCs w:val="22"/>
        </w:rPr>
        <w:t>.</w:t>
      </w:r>
    </w:p>
    <w:p w:rsidR="000E1C61" w:rsidRPr="0003452B" w:rsidRDefault="000E1C61" w:rsidP="0003452B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lastRenderedPageBreak/>
        <w:t xml:space="preserve"> Uzasadnienie zastrzeżenia ww. informacji jako tajemnicy przedsiębiorstwa zostało załączone do naszej oferty. </w:t>
      </w:r>
    </w:p>
    <w:p w:rsidR="006B1B51" w:rsidRPr="0003452B" w:rsidRDefault="006B1B51" w:rsidP="006B1B51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:rsidR="006B1B51" w:rsidRPr="0003452B" w:rsidRDefault="00084DF2" w:rsidP="006B1B51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8</w:t>
      </w:r>
      <w:r w:rsidR="00916821" w:rsidRPr="0003452B">
        <w:rPr>
          <w:rFonts w:ascii="Arial" w:hAnsi="Arial" w:cs="Arial"/>
          <w:bCs/>
          <w:sz w:val="22"/>
          <w:szCs w:val="22"/>
        </w:rPr>
        <w:t>.</w:t>
      </w:r>
      <w:r w:rsidR="00916821" w:rsidRPr="0003452B">
        <w:rPr>
          <w:rFonts w:ascii="Arial" w:hAnsi="Arial" w:cs="Arial"/>
          <w:bCs/>
          <w:sz w:val="22"/>
          <w:szCs w:val="22"/>
        </w:rPr>
        <w:tab/>
        <w:t>Wszelką korespondencję w sprawie niniejszego postęp</w:t>
      </w:r>
      <w:r w:rsidR="00856317" w:rsidRPr="0003452B">
        <w:rPr>
          <w:rFonts w:ascii="Arial" w:hAnsi="Arial" w:cs="Arial"/>
          <w:bCs/>
          <w:sz w:val="22"/>
          <w:szCs w:val="22"/>
        </w:rPr>
        <w:t>owania należy kierować na adres</w:t>
      </w:r>
      <w:r w:rsidR="00916821" w:rsidRPr="0003452B">
        <w:rPr>
          <w:rFonts w:ascii="Arial" w:hAnsi="Arial" w:cs="Arial"/>
          <w:bCs/>
          <w:sz w:val="22"/>
          <w:szCs w:val="22"/>
        </w:rPr>
        <w:tab/>
      </w:r>
    </w:p>
    <w:p w:rsidR="006B1B51" w:rsidRDefault="00916821" w:rsidP="0003452B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e-mail: _____________________________________</w:t>
      </w:r>
      <w:r w:rsidR="0003452B">
        <w:rPr>
          <w:rFonts w:ascii="Arial" w:hAnsi="Arial" w:cs="Arial"/>
          <w:bCs/>
          <w:sz w:val="22"/>
          <w:szCs w:val="22"/>
        </w:rPr>
        <w:t>__________________</w:t>
      </w:r>
    </w:p>
    <w:p w:rsidR="0003452B" w:rsidRPr="0003452B" w:rsidRDefault="0003452B" w:rsidP="0003452B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:rsidR="00856317" w:rsidRPr="0003452B" w:rsidRDefault="00A464EB" w:rsidP="00AB3F34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9</w:t>
      </w:r>
      <w:r w:rsidR="00486165" w:rsidRPr="0003452B">
        <w:rPr>
          <w:rFonts w:ascii="Arial" w:hAnsi="Arial" w:cs="Arial"/>
          <w:bCs/>
          <w:sz w:val="22"/>
          <w:szCs w:val="22"/>
        </w:rPr>
        <w:t>.</w:t>
      </w:r>
      <w:r w:rsidR="00486165" w:rsidRPr="0003452B">
        <w:rPr>
          <w:rFonts w:ascii="Arial" w:hAnsi="Arial" w:cs="Arial"/>
          <w:bCs/>
          <w:sz w:val="22"/>
          <w:szCs w:val="22"/>
        </w:rPr>
        <w:tab/>
      </w:r>
      <w:r w:rsidR="00856317" w:rsidRPr="0003452B">
        <w:rPr>
          <w:rFonts w:ascii="Arial" w:hAnsi="Arial" w:cs="Arial"/>
          <w:bCs/>
          <w:sz w:val="22"/>
          <w:szCs w:val="22"/>
        </w:rPr>
        <w:t>Informu</w:t>
      </w:r>
      <w:r w:rsidR="0003452B">
        <w:rPr>
          <w:rFonts w:ascii="Arial" w:hAnsi="Arial" w:cs="Arial"/>
          <w:bCs/>
          <w:sz w:val="22"/>
          <w:szCs w:val="22"/>
        </w:rPr>
        <w:t>jemy</w:t>
      </w:r>
      <w:r w:rsidR="00856317" w:rsidRPr="0003452B">
        <w:rPr>
          <w:rFonts w:ascii="Arial" w:hAnsi="Arial" w:cs="Arial"/>
          <w:bCs/>
          <w:sz w:val="22"/>
          <w:szCs w:val="22"/>
        </w:rPr>
        <w:t>, że jeste</w:t>
      </w:r>
      <w:r w:rsidR="0003452B">
        <w:rPr>
          <w:rFonts w:ascii="Arial" w:hAnsi="Arial" w:cs="Arial"/>
          <w:bCs/>
          <w:sz w:val="22"/>
          <w:szCs w:val="22"/>
        </w:rPr>
        <w:t>śmy</w:t>
      </w:r>
      <w:r w:rsidR="00856317" w:rsidRPr="0003452B">
        <w:rPr>
          <w:rFonts w:ascii="Arial" w:hAnsi="Arial" w:cs="Arial"/>
          <w:bCs/>
          <w:sz w:val="22"/>
          <w:szCs w:val="22"/>
        </w:rPr>
        <w:t xml:space="preserve"> </w:t>
      </w:r>
      <w:r w:rsidR="00856317" w:rsidRPr="0003452B">
        <w:rPr>
          <w:rFonts w:ascii="Arial" w:hAnsi="Arial" w:cs="Arial"/>
          <w:b/>
          <w:bCs/>
          <w:sz w:val="22"/>
          <w:szCs w:val="22"/>
        </w:rPr>
        <w:t>mikro/małym/średnim/dużym przedsiębiorcą*</w:t>
      </w:r>
    </w:p>
    <w:p w:rsidR="00856317" w:rsidRPr="0003452B" w:rsidRDefault="00856317" w:rsidP="00AB3F34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p w:rsidR="00AB3F34" w:rsidRPr="0003452B" w:rsidRDefault="0003452B" w:rsidP="00AB3F34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10.</w:t>
      </w:r>
      <w:r w:rsidRPr="0003452B">
        <w:rPr>
          <w:rFonts w:ascii="Arial" w:hAnsi="Arial" w:cs="Arial"/>
          <w:bCs/>
          <w:sz w:val="22"/>
          <w:szCs w:val="22"/>
        </w:rPr>
        <w:tab/>
      </w:r>
      <w:r w:rsidR="00486165" w:rsidRPr="0003452B">
        <w:rPr>
          <w:rFonts w:ascii="Arial" w:hAnsi="Arial" w:cs="Arial"/>
          <w:bCs/>
          <w:sz w:val="22"/>
          <w:szCs w:val="22"/>
        </w:rPr>
        <w:t xml:space="preserve">Wykonawca </w:t>
      </w:r>
      <w:r w:rsidR="00486165" w:rsidRPr="0003452B">
        <w:rPr>
          <w:rFonts w:ascii="Arial" w:hAnsi="Arial" w:cs="Arial"/>
          <w:b/>
          <w:bCs/>
          <w:sz w:val="22"/>
          <w:szCs w:val="22"/>
        </w:rPr>
        <w:t>zobowiązuje się/nie zobowiązuje się*</w:t>
      </w:r>
      <w:r w:rsidR="00486165" w:rsidRPr="0003452B">
        <w:rPr>
          <w:rFonts w:ascii="Arial" w:hAnsi="Arial" w:cs="Arial"/>
          <w:bCs/>
          <w:sz w:val="22"/>
          <w:szCs w:val="22"/>
        </w:rPr>
        <w:t xml:space="preserve"> do </w:t>
      </w:r>
      <w:r w:rsidR="006C32B4" w:rsidRPr="0003452B">
        <w:rPr>
          <w:rFonts w:ascii="Arial" w:hAnsi="Arial" w:cs="Arial"/>
          <w:bCs/>
          <w:sz w:val="22"/>
          <w:szCs w:val="22"/>
        </w:rPr>
        <w:t xml:space="preserve">samodzielnej realizacji </w:t>
      </w:r>
      <w:r w:rsidRPr="0003452B">
        <w:rPr>
          <w:rFonts w:ascii="Arial" w:hAnsi="Arial" w:cs="Arial"/>
          <w:bCs/>
          <w:sz w:val="22"/>
          <w:szCs w:val="22"/>
        </w:rPr>
        <w:t xml:space="preserve">kluczowych elementów </w:t>
      </w:r>
      <w:r w:rsidR="006C32B4" w:rsidRPr="0003452B">
        <w:rPr>
          <w:rFonts w:ascii="Arial" w:hAnsi="Arial" w:cs="Arial"/>
          <w:bCs/>
          <w:sz w:val="22"/>
          <w:szCs w:val="22"/>
        </w:rPr>
        <w:t xml:space="preserve">zamówienia </w:t>
      </w:r>
      <w:r w:rsidRPr="0003452B">
        <w:rPr>
          <w:rFonts w:ascii="Arial" w:hAnsi="Arial" w:cs="Arial"/>
          <w:bCs/>
          <w:sz w:val="22"/>
          <w:szCs w:val="22"/>
        </w:rPr>
        <w:t xml:space="preserve">określonych </w:t>
      </w:r>
      <w:r w:rsidR="006B4E3D" w:rsidRPr="0003452B">
        <w:rPr>
          <w:rFonts w:ascii="Arial" w:hAnsi="Arial" w:cs="Arial"/>
          <w:bCs/>
          <w:sz w:val="22"/>
          <w:szCs w:val="22"/>
        </w:rPr>
        <w:t xml:space="preserve">przez </w:t>
      </w:r>
      <w:r w:rsidRPr="0003452B">
        <w:rPr>
          <w:rFonts w:ascii="Arial" w:hAnsi="Arial" w:cs="Arial"/>
          <w:bCs/>
          <w:sz w:val="22"/>
          <w:szCs w:val="22"/>
        </w:rPr>
        <w:t xml:space="preserve">Zamawiającego w </w:t>
      </w:r>
      <w:r w:rsidR="00E03B88">
        <w:rPr>
          <w:rFonts w:ascii="Arial" w:hAnsi="Arial" w:cs="Arial"/>
          <w:bCs/>
          <w:sz w:val="22"/>
          <w:szCs w:val="22"/>
        </w:rPr>
        <w:t>S</w:t>
      </w:r>
      <w:r w:rsidRPr="0003452B">
        <w:rPr>
          <w:rFonts w:ascii="Arial" w:hAnsi="Arial" w:cs="Arial"/>
          <w:bCs/>
          <w:sz w:val="22"/>
          <w:szCs w:val="22"/>
        </w:rPr>
        <w:t>pecyfikacji</w:t>
      </w:r>
      <w:r w:rsidR="006C32B4" w:rsidRPr="0003452B">
        <w:rPr>
          <w:rFonts w:ascii="Arial" w:hAnsi="Arial" w:cs="Arial"/>
          <w:bCs/>
          <w:sz w:val="22"/>
          <w:szCs w:val="22"/>
        </w:rPr>
        <w:t xml:space="preserve"> warunków zamówienia</w:t>
      </w:r>
      <w:r w:rsidR="00486165" w:rsidRPr="0003452B">
        <w:rPr>
          <w:rFonts w:ascii="Arial" w:hAnsi="Arial" w:cs="Arial"/>
          <w:bCs/>
          <w:sz w:val="22"/>
          <w:szCs w:val="22"/>
        </w:rPr>
        <w:t xml:space="preserve"> </w:t>
      </w:r>
      <w:r w:rsidR="0004046F" w:rsidRPr="0003452B">
        <w:rPr>
          <w:rFonts w:ascii="Arial" w:hAnsi="Arial" w:cs="Arial"/>
          <w:bCs/>
          <w:sz w:val="22"/>
          <w:szCs w:val="22"/>
        </w:rPr>
        <w:t xml:space="preserve">(„Obowiązek Samodzielnej Realizacji” – zgodnie z wzorem umowy stanowiącym załącznik nr </w:t>
      </w:r>
      <w:r w:rsidR="001B2DC6" w:rsidRPr="0003452B">
        <w:rPr>
          <w:rFonts w:ascii="Arial" w:hAnsi="Arial" w:cs="Arial"/>
          <w:bCs/>
          <w:sz w:val="22"/>
          <w:szCs w:val="22"/>
        </w:rPr>
        <w:t>9</w:t>
      </w:r>
      <w:r w:rsidR="0004046F" w:rsidRPr="0003452B">
        <w:rPr>
          <w:rFonts w:ascii="Arial" w:hAnsi="Arial" w:cs="Arial"/>
          <w:bCs/>
          <w:sz w:val="22"/>
          <w:szCs w:val="22"/>
        </w:rPr>
        <w:t xml:space="preserve"> do SWZ)</w:t>
      </w:r>
    </w:p>
    <w:p w:rsidR="0003452B" w:rsidRPr="0003452B" w:rsidRDefault="00AB3F34" w:rsidP="0003452B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03452B">
        <w:rPr>
          <w:rFonts w:ascii="Arial" w:hAnsi="Arial" w:cs="Arial"/>
          <w:sz w:val="22"/>
          <w:szCs w:val="22"/>
        </w:rPr>
        <w:t xml:space="preserve">11. </w:t>
      </w:r>
      <w:r w:rsidRPr="0003452B">
        <w:rPr>
          <w:rFonts w:ascii="Arial" w:hAnsi="Arial" w:cs="Arial"/>
          <w:sz w:val="22"/>
          <w:szCs w:val="22"/>
        </w:rPr>
        <w:tab/>
      </w:r>
      <w:r w:rsidR="0003452B" w:rsidRPr="0003452B">
        <w:rPr>
          <w:rFonts w:ascii="Arial" w:hAnsi="Arial" w:cs="Arial"/>
          <w:sz w:val="22"/>
          <w:szCs w:val="22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:rsidR="0003452B" w:rsidRPr="0003452B" w:rsidRDefault="0003452B" w:rsidP="0003452B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03452B">
        <w:rPr>
          <w:rFonts w:ascii="Arial" w:hAnsi="Arial" w:cs="Arial"/>
          <w:sz w:val="22"/>
          <w:szCs w:val="22"/>
          <w:lang w:eastAsia="pl-PL"/>
        </w:rPr>
        <w:t>12.</w:t>
      </w:r>
      <w:r w:rsidRPr="0003452B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916821" w:rsidRPr="0003452B" w:rsidRDefault="0003452B" w:rsidP="00AB7DE9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13.</w:t>
      </w:r>
      <w:r w:rsidRPr="0003452B">
        <w:rPr>
          <w:rFonts w:ascii="Arial" w:hAnsi="Arial" w:cs="Arial"/>
          <w:bCs/>
          <w:sz w:val="22"/>
          <w:szCs w:val="22"/>
        </w:rPr>
        <w:tab/>
      </w:r>
      <w:r w:rsidR="00916821" w:rsidRPr="0003452B">
        <w:rPr>
          <w:rFonts w:ascii="Arial" w:hAnsi="Arial" w:cs="Arial"/>
          <w:bCs/>
          <w:sz w:val="22"/>
          <w:szCs w:val="22"/>
        </w:rPr>
        <w:t>Załącznikami do niniejszej oferty są:</w:t>
      </w:r>
    </w:p>
    <w:p w:rsidR="00916821" w:rsidRPr="0003452B" w:rsidRDefault="00916821" w:rsidP="00916821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____________________________________</w:t>
      </w:r>
      <w:r w:rsidR="0003452B">
        <w:rPr>
          <w:rFonts w:ascii="Arial" w:hAnsi="Arial" w:cs="Arial"/>
          <w:bCs/>
          <w:sz w:val="22"/>
          <w:szCs w:val="22"/>
        </w:rPr>
        <w:t>__________________________</w:t>
      </w:r>
      <w:r w:rsidRPr="0003452B">
        <w:rPr>
          <w:rFonts w:ascii="Arial" w:hAnsi="Arial" w:cs="Arial"/>
          <w:bCs/>
          <w:sz w:val="22"/>
          <w:szCs w:val="22"/>
        </w:rPr>
        <w:t>______</w:t>
      </w:r>
    </w:p>
    <w:p w:rsidR="00916821" w:rsidRPr="0003452B" w:rsidRDefault="00916821" w:rsidP="00916821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___________________________________________</w:t>
      </w:r>
      <w:r w:rsidR="0003452B">
        <w:rPr>
          <w:rFonts w:ascii="Arial" w:hAnsi="Arial" w:cs="Arial"/>
          <w:bCs/>
          <w:sz w:val="22"/>
          <w:szCs w:val="22"/>
        </w:rPr>
        <w:t>_________________________</w:t>
      </w:r>
    </w:p>
    <w:p w:rsidR="00916821" w:rsidRPr="0003452B" w:rsidRDefault="00916821" w:rsidP="00916821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_________________________________________________</w:t>
      </w:r>
      <w:r w:rsidR="0003452B">
        <w:rPr>
          <w:rFonts w:ascii="Arial" w:hAnsi="Arial" w:cs="Arial"/>
          <w:bCs/>
          <w:sz w:val="22"/>
          <w:szCs w:val="22"/>
        </w:rPr>
        <w:t>___________________</w:t>
      </w:r>
    </w:p>
    <w:p w:rsidR="00916821" w:rsidRPr="0003452B" w:rsidRDefault="00916821" w:rsidP="0003452B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>____________________________________________</w:t>
      </w:r>
      <w:r w:rsidR="0003452B">
        <w:rPr>
          <w:rFonts w:ascii="Arial" w:hAnsi="Arial" w:cs="Arial"/>
          <w:bCs/>
          <w:sz w:val="22"/>
          <w:szCs w:val="22"/>
        </w:rPr>
        <w:t>________________________</w:t>
      </w:r>
    </w:p>
    <w:p w:rsidR="00916821" w:rsidRPr="0003452B" w:rsidRDefault="00916821" w:rsidP="000E1C61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:rsidR="0003452B" w:rsidRPr="0003452B" w:rsidRDefault="0003452B" w:rsidP="0003452B">
      <w:pPr>
        <w:spacing w:before="240" w:after="240"/>
        <w:jc w:val="right"/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03452B">
        <w:rPr>
          <w:rFonts w:ascii="Arial" w:hAnsi="Arial" w:cs="Arial"/>
          <w:bCs/>
          <w:i/>
          <w:sz w:val="22"/>
          <w:szCs w:val="22"/>
        </w:rPr>
        <w:t>Dokument musi być z</w:t>
      </w:r>
      <w:r>
        <w:rPr>
          <w:rFonts w:ascii="Arial" w:hAnsi="Arial" w:cs="Arial"/>
          <w:bCs/>
          <w:i/>
          <w:sz w:val="22"/>
          <w:szCs w:val="22"/>
        </w:rPr>
        <w:t xml:space="preserve">łożony pod rygorem nieważności </w:t>
      </w:r>
      <w:r w:rsidRPr="0003452B">
        <w:rPr>
          <w:rFonts w:ascii="Arial" w:hAnsi="Arial" w:cs="Arial"/>
          <w:bCs/>
          <w:i/>
          <w:sz w:val="22"/>
          <w:szCs w:val="22"/>
        </w:rPr>
        <w:t>w formie elektronicznej, o której mowa w art. 78(1) KC (tj. podpisany kwalifikowanym podpisem elektronicznym)</w:t>
      </w:r>
      <w:bookmarkStart w:id="1" w:name="_GoBack"/>
      <w:bookmarkEnd w:id="1"/>
    </w:p>
    <w:bookmarkEnd w:id="0"/>
    <w:p w:rsidR="002C0047" w:rsidRPr="0003452B" w:rsidRDefault="002C0047" w:rsidP="00BB7ACB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:rsidR="002C0047" w:rsidRPr="0003452B" w:rsidRDefault="002C0047" w:rsidP="00BB7ACB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:rsidR="002C0047" w:rsidRPr="0003452B" w:rsidRDefault="002C0047" w:rsidP="00BB7ACB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:rsidR="002C0047" w:rsidRPr="0003452B" w:rsidRDefault="002C0047" w:rsidP="00BB7ACB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:rsidR="002B4E7F" w:rsidRPr="0003452B" w:rsidRDefault="002B4E7F" w:rsidP="00BB7ACB">
      <w:pPr>
        <w:spacing w:before="120"/>
        <w:rPr>
          <w:rFonts w:ascii="Arial" w:hAnsi="Arial" w:cs="Arial"/>
          <w:bCs/>
          <w:sz w:val="22"/>
          <w:szCs w:val="22"/>
        </w:rPr>
      </w:pPr>
      <w:r w:rsidRPr="0003452B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p w:rsidR="00AB3F34" w:rsidRPr="0003452B" w:rsidRDefault="00AB3F34" w:rsidP="00BB7ACB">
      <w:pPr>
        <w:spacing w:before="120"/>
        <w:rPr>
          <w:rFonts w:ascii="Arial" w:hAnsi="Arial" w:cs="Arial"/>
          <w:bCs/>
          <w:sz w:val="22"/>
          <w:szCs w:val="22"/>
        </w:rPr>
      </w:pPr>
    </w:p>
    <w:sectPr w:rsidR="00AB3F34" w:rsidRPr="0003452B" w:rsidSect="004311F3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14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A8B" w:rsidRDefault="00025A8B">
      <w:r>
        <w:separator/>
      </w:r>
    </w:p>
  </w:endnote>
  <w:endnote w:type="continuationSeparator" w:id="0">
    <w:p w:rsidR="00025A8B" w:rsidRDefault="00025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4311F3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4311F3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:rsidR="00C469FC" w:rsidRPr="00C469FC" w:rsidRDefault="00C469F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A8B" w:rsidRDefault="00025A8B">
      <w:r>
        <w:separator/>
      </w:r>
    </w:p>
  </w:footnote>
  <w:footnote w:type="continuationSeparator" w:id="0">
    <w:p w:rsidR="00025A8B" w:rsidRDefault="00025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1F3" w:rsidRDefault="004311F3">
    <w:pPr>
      <w:pStyle w:val="Nagwek"/>
    </w:pPr>
    <w:r w:rsidRPr="00064B1A">
      <w:rPr>
        <w:noProof/>
        <w:lang w:val="pl-PL" w:eastAsia="pl-PL"/>
      </w:rPr>
      <w:drawing>
        <wp:inline distT="0" distB="0" distL="0" distR="0" wp14:anchorId="392724E7" wp14:editId="2DBF8FF4">
          <wp:extent cx="5758815" cy="517989"/>
          <wp:effectExtent l="0" t="0" r="0" b="0"/>
          <wp:docPr id="2" name="Obraz 3" descr="http://www.ckps.lasy.gov.pl/documents/17417482/34418758/ciag+znakow+z+flaga+i+LP.png/48c40838-32e7-6709-da2d-99751807d5c5?t=15361418342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://www.ckps.lasy.gov.pl/documents/17417482/34418758/ciag+znakow+z+flaga+i+LP.png/48c40838-32e7-6709-da2d-99751807d5c5?t=15361418342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17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7A" w:rsidRPr="00EC637A" w:rsidRDefault="009C7892" w:rsidP="00EC637A">
    <w:pPr>
      <w:pStyle w:val="Nagwek"/>
      <w:jc w:val="both"/>
      <w:rPr>
        <w:rFonts w:ascii="Arial" w:hAnsi="Arial" w:cs="Arial"/>
        <w:color w:val="000000"/>
        <w:sz w:val="18"/>
        <w:szCs w:val="18"/>
        <w:lang w:eastAsia="pl-PL"/>
      </w:rPr>
    </w:pPr>
    <w:r w:rsidRPr="00064B1A">
      <w:rPr>
        <w:noProof/>
        <w:lang w:val="pl-PL" w:eastAsia="pl-PL"/>
      </w:rPr>
      <w:drawing>
        <wp:inline distT="0" distB="0" distL="0" distR="0">
          <wp:extent cx="5760720" cy="518160"/>
          <wp:effectExtent l="0" t="0" r="0" b="0"/>
          <wp:docPr id="1" name="Obraz 3" descr="http://www.ckps.lasy.gov.pl/documents/17417482/34418758/ciag+znakow+z+flaga+i+LP.png/48c40838-32e7-6709-da2d-99751807d5c5?t=15361418342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://www.ckps.lasy.gov.pl/documents/17417482/34418758/ciag+znakow+z+flaga+i+LP.png/48c40838-32e7-6709-da2d-99751807d5c5?t=15361418342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46600" w:rsidRDefault="003466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54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5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A8B"/>
    <w:rsid w:val="000261AA"/>
    <w:rsid w:val="00026BF5"/>
    <w:rsid w:val="00027803"/>
    <w:rsid w:val="000308F7"/>
    <w:rsid w:val="00031333"/>
    <w:rsid w:val="00032F05"/>
    <w:rsid w:val="0003452B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B1A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2DC6"/>
    <w:rsid w:val="001B4158"/>
    <w:rsid w:val="001B752F"/>
    <w:rsid w:val="001C05C9"/>
    <w:rsid w:val="001C204A"/>
    <w:rsid w:val="001C208E"/>
    <w:rsid w:val="001C2F87"/>
    <w:rsid w:val="001C3AF6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5F5A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EF0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047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660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4B7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C37"/>
    <w:rsid w:val="003B0127"/>
    <w:rsid w:val="003B1B0D"/>
    <w:rsid w:val="003B1C89"/>
    <w:rsid w:val="003B257D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0CE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11F3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37A63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FDE"/>
    <w:rsid w:val="005B7184"/>
    <w:rsid w:val="005B7D69"/>
    <w:rsid w:val="005C221B"/>
    <w:rsid w:val="005C2419"/>
    <w:rsid w:val="005C3461"/>
    <w:rsid w:val="005C3758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7F3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6F4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4F77"/>
    <w:rsid w:val="006753D1"/>
    <w:rsid w:val="006759C7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B51"/>
    <w:rsid w:val="006B1F78"/>
    <w:rsid w:val="006B1FA8"/>
    <w:rsid w:val="006B34A1"/>
    <w:rsid w:val="006B47FD"/>
    <w:rsid w:val="006B4933"/>
    <w:rsid w:val="006B4E3D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6AE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EC7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B5E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4278"/>
    <w:rsid w:val="008556B5"/>
    <w:rsid w:val="00855995"/>
    <w:rsid w:val="00856317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A6AAA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6F26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7892"/>
    <w:rsid w:val="009D25DD"/>
    <w:rsid w:val="009D39D0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286A"/>
    <w:rsid w:val="00A85F90"/>
    <w:rsid w:val="00A85FCE"/>
    <w:rsid w:val="00A9561C"/>
    <w:rsid w:val="00A95D2D"/>
    <w:rsid w:val="00AA3E41"/>
    <w:rsid w:val="00AB05FA"/>
    <w:rsid w:val="00AB0C55"/>
    <w:rsid w:val="00AB3F34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39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68A5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4B5E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6F9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4D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0188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B88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3D4D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37A"/>
    <w:rsid w:val="00EC643A"/>
    <w:rsid w:val="00ED20BB"/>
    <w:rsid w:val="00ED29F7"/>
    <w:rsid w:val="00ED2BC3"/>
    <w:rsid w:val="00ED63FA"/>
    <w:rsid w:val="00EE09C7"/>
    <w:rsid w:val="00EE1E61"/>
    <w:rsid w:val="00EE3A6B"/>
    <w:rsid w:val="00EE4A9F"/>
    <w:rsid w:val="00EE531D"/>
    <w:rsid w:val="00EE5D03"/>
    <w:rsid w:val="00EF0ABA"/>
    <w:rsid w:val="00EF2F40"/>
    <w:rsid w:val="00EF640B"/>
    <w:rsid w:val="00F004DD"/>
    <w:rsid w:val="00F02A85"/>
    <w:rsid w:val="00F04C7E"/>
    <w:rsid w:val="00F04E90"/>
    <w:rsid w:val="00F066A9"/>
    <w:rsid w:val="00F0724D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802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932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ADE7AD"/>
  <w15:chartTrackingRefBased/>
  <w15:docId w15:val="{E4FE4C59-F552-4DD4-A6FE-AFA2D99EB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4645F"/>
    <w:pPr>
      <w:spacing w:after="120"/>
    </w:pPr>
    <w:rPr>
      <w:lang w:val="x-none"/>
    </w:r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  <w:rPr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  <w:rPr>
      <w:lang w:val="x-none"/>
    </w:rPr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/>
      <w:lang w:val="x-none" w:eastAsia="x-none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5">
    <w:name w:val="List 5"/>
    <w:basedOn w:val="Normalny"/>
    <w:uiPriority w:val="99"/>
    <w:semiHidden/>
    <w:unhideWhenUsed/>
    <w:rsid w:val="00AB3F34"/>
    <w:pPr>
      <w:ind w:left="1415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96BE4-89CA-4A07-B479-8D9DBBD80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777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Nctwo Jędrzejów OPL</vt:lpstr>
    </vt:vector>
  </TitlesOfParts>
  <Company>Hewlett-Packard</Company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Nctwo Jędrzejów OPL</dc:title>
  <dc:subject/>
  <dc:creator>magdalena.rys@radom.lasy.gov.pl</dc:creator>
  <cp:keywords/>
  <cp:lastModifiedBy>Magdalena Ryś</cp:lastModifiedBy>
  <cp:revision>9</cp:revision>
  <cp:lastPrinted>2017-11-15T07:36:00Z</cp:lastPrinted>
  <dcterms:created xsi:type="dcterms:W3CDTF">2021-08-20T07:26:00Z</dcterms:created>
  <dcterms:modified xsi:type="dcterms:W3CDTF">2021-08-31T06:53:00Z</dcterms:modified>
</cp:coreProperties>
</file>