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384" w:rsidRDefault="00FB7CAA" w:rsidP="00613A53">
      <w:pPr>
        <w:pStyle w:val="Tytu"/>
        <w:rPr>
          <w:rFonts w:ascii="Arial" w:hAnsi="Arial" w:cs="Arial"/>
        </w:rPr>
      </w:pPr>
      <w:r w:rsidRPr="009B11FD">
        <w:rPr>
          <w:rFonts w:ascii="Arial" w:hAnsi="Arial" w:cs="Arial"/>
        </w:rPr>
        <w:t>PROJEKT</w:t>
      </w:r>
      <w:r w:rsidR="007F1384">
        <w:rPr>
          <w:rFonts w:ascii="Arial" w:hAnsi="Arial" w:cs="Arial"/>
        </w:rPr>
        <w:t>OWANE POSTANOWIENIA UMOWY</w:t>
      </w:r>
    </w:p>
    <w:p w:rsidR="006B7B82" w:rsidRDefault="006B7B82" w:rsidP="00613A53">
      <w:pPr>
        <w:pStyle w:val="Tytu"/>
        <w:rPr>
          <w:rFonts w:ascii="Arial" w:hAnsi="Arial" w:cs="Arial"/>
        </w:rPr>
      </w:pPr>
    </w:p>
    <w:p w:rsidR="006C3F81" w:rsidRDefault="006B7B82" w:rsidP="00613A53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UMOWA</w:t>
      </w:r>
      <w:r w:rsidR="00763118" w:rsidRPr="009B11FD">
        <w:rPr>
          <w:rFonts w:ascii="Arial" w:hAnsi="Arial" w:cs="Arial"/>
        </w:rPr>
        <w:t xml:space="preserve"> nr ................................</w:t>
      </w:r>
    </w:p>
    <w:p w:rsidR="003D4B7F" w:rsidRDefault="003D4B7F" w:rsidP="00613A53">
      <w:pPr>
        <w:pStyle w:val="Tytu"/>
        <w:rPr>
          <w:rFonts w:ascii="Arial" w:hAnsi="Arial" w:cs="Arial"/>
        </w:rPr>
      </w:pPr>
    </w:p>
    <w:p w:rsidR="003D4B7F" w:rsidRPr="009B11FD" w:rsidRDefault="00AC260B" w:rsidP="00613A53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Dla części ……</w:t>
      </w:r>
    </w:p>
    <w:p w:rsidR="00CC056B" w:rsidRPr="009B11FD" w:rsidRDefault="00CC056B" w:rsidP="0072774E">
      <w:pPr>
        <w:pStyle w:val="Tytu"/>
        <w:jc w:val="left"/>
        <w:rPr>
          <w:rFonts w:ascii="Arial" w:hAnsi="Arial" w:cs="Arial"/>
        </w:rPr>
      </w:pPr>
    </w:p>
    <w:p w:rsidR="00884BDB" w:rsidRPr="009B11FD" w:rsidRDefault="005564F3" w:rsidP="0072774E">
      <w:pPr>
        <w:rPr>
          <w:sz w:val="24"/>
        </w:rPr>
      </w:pPr>
      <w:r w:rsidRPr="009B11FD">
        <w:rPr>
          <w:sz w:val="24"/>
        </w:rPr>
        <w:t>w dniu …</w:t>
      </w:r>
      <w:r w:rsidR="00766CFE" w:rsidRPr="009B11FD">
        <w:rPr>
          <w:sz w:val="24"/>
        </w:rPr>
        <w:t>………</w:t>
      </w:r>
      <w:r w:rsidRPr="009B11FD">
        <w:rPr>
          <w:sz w:val="24"/>
        </w:rPr>
        <w:t>…………</w:t>
      </w:r>
      <w:r w:rsidR="00884BDB" w:rsidRPr="009B11FD">
        <w:rPr>
          <w:sz w:val="24"/>
        </w:rPr>
        <w:t xml:space="preserve"> </w:t>
      </w:r>
      <w:r w:rsidR="00FD2C4D">
        <w:rPr>
          <w:sz w:val="24"/>
        </w:rPr>
        <w:t>2023</w:t>
      </w:r>
      <w:r w:rsidRPr="009B11FD">
        <w:rPr>
          <w:sz w:val="24"/>
        </w:rPr>
        <w:t xml:space="preserve"> r.</w:t>
      </w:r>
      <w:r w:rsidR="00884BDB" w:rsidRPr="009B11FD">
        <w:rPr>
          <w:sz w:val="24"/>
        </w:rPr>
        <w:t>,</w:t>
      </w:r>
      <w:r w:rsidRPr="009B11FD">
        <w:rPr>
          <w:sz w:val="24"/>
        </w:rPr>
        <w:t xml:space="preserve"> w Gliwicach</w:t>
      </w:r>
      <w:r w:rsidR="00884BDB" w:rsidRPr="009B11FD">
        <w:rPr>
          <w:sz w:val="24"/>
        </w:rPr>
        <w:t>,</w:t>
      </w:r>
      <w:r w:rsidRPr="009B11FD">
        <w:rPr>
          <w:sz w:val="24"/>
        </w:rPr>
        <w:t xml:space="preserve"> pomiędzy</w:t>
      </w:r>
      <w:r w:rsidR="00884BDB" w:rsidRPr="009B11FD">
        <w:rPr>
          <w:sz w:val="24"/>
        </w:rPr>
        <w:t>:</w:t>
      </w:r>
    </w:p>
    <w:p w:rsidR="006B7B82" w:rsidRPr="006B7B82" w:rsidRDefault="006B7B82" w:rsidP="0072774E">
      <w:pPr>
        <w:widowControl w:val="0"/>
        <w:autoSpaceDN w:val="0"/>
        <w:adjustRightInd w:val="0"/>
        <w:rPr>
          <w:b/>
          <w:sz w:val="24"/>
        </w:rPr>
      </w:pPr>
      <w:r w:rsidRPr="006B7B82">
        <w:rPr>
          <w:b/>
          <w:sz w:val="24"/>
        </w:rPr>
        <w:t>Skarb Państwa - 4 Wojskowym Oddziałem Gospodarczym w Gliwicach</w:t>
      </w:r>
    </w:p>
    <w:p w:rsidR="006B7B82" w:rsidRPr="006B7B82" w:rsidRDefault="006B7B82" w:rsidP="0072774E">
      <w:pPr>
        <w:rPr>
          <w:sz w:val="24"/>
          <w:lang w:val="en-US"/>
        </w:rPr>
      </w:pPr>
      <w:r w:rsidRPr="006B7B82">
        <w:rPr>
          <w:sz w:val="24"/>
        </w:rPr>
        <w:t xml:space="preserve">z siedzibą przy ul. </w:t>
      </w:r>
      <w:r w:rsidRPr="006B7B82">
        <w:rPr>
          <w:sz w:val="24"/>
          <w:lang w:val="en-US"/>
        </w:rPr>
        <w:t xml:space="preserve">Gen. </w:t>
      </w:r>
      <w:proofErr w:type="spellStart"/>
      <w:r w:rsidRPr="006B7B82">
        <w:rPr>
          <w:sz w:val="24"/>
          <w:lang w:val="en-US"/>
        </w:rPr>
        <w:t>Andersa</w:t>
      </w:r>
      <w:proofErr w:type="spellEnd"/>
      <w:r w:rsidRPr="006B7B82">
        <w:rPr>
          <w:sz w:val="24"/>
          <w:lang w:val="en-US"/>
        </w:rPr>
        <w:t xml:space="preserve"> 47, 44-121 Gliwice,</w:t>
      </w:r>
    </w:p>
    <w:p w:rsidR="006B7B82" w:rsidRPr="006B7B82" w:rsidRDefault="006B7B82" w:rsidP="0072774E">
      <w:pPr>
        <w:rPr>
          <w:sz w:val="24"/>
          <w:lang w:val="en-US"/>
        </w:rPr>
      </w:pPr>
      <w:r w:rsidRPr="006B7B82">
        <w:rPr>
          <w:sz w:val="24"/>
          <w:lang w:val="en-US"/>
        </w:rPr>
        <w:t>NIP: 631-25-41-341, REGON: 240763798</w:t>
      </w:r>
    </w:p>
    <w:p w:rsidR="006B7B82" w:rsidRPr="006B7B82" w:rsidRDefault="006B7B82" w:rsidP="0072774E">
      <w:pPr>
        <w:rPr>
          <w:sz w:val="24"/>
        </w:rPr>
      </w:pPr>
      <w:r w:rsidRPr="006B7B82">
        <w:rPr>
          <w:sz w:val="24"/>
        </w:rPr>
        <w:t>reprezentowanym przez:</w:t>
      </w:r>
    </w:p>
    <w:p w:rsidR="006B7B82" w:rsidRPr="006B7B82" w:rsidRDefault="006B7B82" w:rsidP="0072774E">
      <w:pPr>
        <w:tabs>
          <w:tab w:val="num" w:pos="360"/>
        </w:tabs>
        <w:rPr>
          <w:sz w:val="24"/>
        </w:rPr>
      </w:pPr>
      <w:r w:rsidRPr="006B7B82">
        <w:rPr>
          <w:sz w:val="24"/>
        </w:rPr>
        <w:t>……………………......................................................................................………</w:t>
      </w:r>
    </w:p>
    <w:p w:rsidR="00884BDB" w:rsidRPr="009B11FD" w:rsidRDefault="00884BDB" w:rsidP="0072774E">
      <w:pPr>
        <w:rPr>
          <w:b/>
          <w:sz w:val="24"/>
        </w:rPr>
      </w:pPr>
      <w:r w:rsidRPr="009B11FD">
        <w:rPr>
          <w:sz w:val="24"/>
        </w:rPr>
        <w:t xml:space="preserve">zwaną dalej </w:t>
      </w:r>
      <w:r w:rsidR="00217D70" w:rsidRPr="009B11FD">
        <w:rPr>
          <w:b/>
          <w:sz w:val="24"/>
        </w:rPr>
        <w:t>Zamawiającym</w:t>
      </w:r>
      <w:r w:rsidRPr="009B11FD">
        <w:rPr>
          <w:b/>
          <w:sz w:val="24"/>
        </w:rPr>
        <w:t>,</w:t>
      </w:r>
    </w:p>
    <w:p w:rsidR="002B75A9" w:rsidRPr="006B7B82" w:rsidRDefault="00884BDB" w:rsidP="0072774E">
      <w:pPr>
        <w:rPr>
          <w:sz w:val="24"/>
        </w:rPr>
      </w:pPr>
      <w:r w:rsidRPr="006B7B82">
        <w:rPr>
          <w:sz w:val="24"/>
        </w:rPr>
        <w:t>a</w:t>
      </w:r>
    </w:p>
    <w:p w:rsidR="006B7B82" w:rsidRPr="00E2333C" w:rsidRDefault="006B7B82" w:rsidP="0072774E">
      <w:pPr>
        <w:rPr>
          <w:sz w:val="24"/>
        </w:rPr>
      </w:pPr>
      <w:r w:rsidRPr="00E2333C">
        <w:rPr>
          <w:sz w:val="24"/>
        </w:rPr>
        <w:t>…………………………………………….., wpisaną do Krajowego Rejestru Sądowego prowadzonego przez Sąd Rejonowy Wydział Gospodarczy Krajowego Rejestru Sądowego pod nr KRS:…………………; NIP: …………………; REGON: …………….…, z siedzibą: ……………………….,</w:t>
      </w:r>
    </w:p>
    <w:p w:rsidR="006B7B82" w:rsidRPr="00E2333C" w:rsidRDefault="006B7B82" w:rsidP="0072774E">
      <w:pPr>
        <w:rPr>
          <w:sz w:val="24"/>
        </w:rPr>
      </w:pPr>
      <w:r w:rsidRPr="00E2333C">
        <w:rPr>
          <w:sz w:val="24"/>
        </w:rPr>
        <w:t>lub</w:t>
      </w:r>
    </w:p>
    <w:p w:rsidR="006B7B82" w:rsidRPr="00E2333C" w:rsidRDefault="006B7B82" w:rsidP="0072774E">
      <w:pPr>
        <w:rPr>
          <w:sz w:val="24"/>
        </w:rPr>
      </w:pPr>
      <w:r w:rsidRPr="00E2333C">
        <w:rPr>
          <w:sz w:val="24"/>
        </w:rPr>
        <w:t>Panią / Panem …..........., prowadzącą (-</w:t>
      </w:r>
      <w:proofErr w:type="spellStart"/>
      <w:r w:rsidRPr="00E2333C">
        <w:rPr>
          <w:sz w:val="24"/>
        </w:rPr>
        <w:t>ym</w:t>
      </w:r>
      <w:proofErr w:type="spellEnd"/>
      <w:r w:rsidRPr="00E2333C">
        <w:rPr>
          <w:sz w:val="24"/>
        </w:rPr>
        <w:t>) działalność gospodarczą pod firmą: ……, wpisaną (-</w:t>
      </w:r>
      <w:proofErr w:type="spellStart"/>
      <w:r w:rsidRPr="00E2333C">
        <w:rPr>
          <w:sz w:val="24"/>
        </w:rPr>
        <w:t>ym</w:t>
      </w:r>
      <w:proofErr w:type="spellEnd"/>
      <w:r w:rsidRPr="00E2333C">
        <w:rPr>
          <w:sz w:val="24"/>
        </w:rPr>
        <w:t>) do Centralnej Ewidencji i Informacji o Działalności Gospodarczej; NIP: …………….; REGON: ……………..,</w:t>
      </w:r>
      <w:r w:rsidR="004D661F" w:rsidRPr="00E2333C">
        <w:rPr>
          <w:sz w:val="24"/>
        </w:rPr>
        <w:t xml:space="preserve"> </w:t>
      </w:r>
      <w:r w:rsidRPr="00E2333C">
        <w:rPr>
          <w:sz w:val="24"/>
        </w:rPr>
        <w:t>z siedzibą: …..………,</w:t>
      </w:r>
    </w:p>
    <w:p w:rsidR="00884BDB" w:rsidRPr="009B11FD" w:rsidRDefault="00884BDB" w:rsidP="0072774E">
      <w:pPr>
        <w:rPr>
          <w:sz w:val="24"/>
        </w:rPr>
      </w:pPr>
      <w:r w:rsidRPr="009B11FD">
        <w:rPr>
          <w:sz w:val="24"/>
        </w:rPr>
        <w:t>w imieniu której (-ego) działa:</w:t>
      </w:r>
    </w:p>
    <w:p w:rsidR="00884BDB" w:rsidRPr="009B11FD" w:rsidRDefault="00884BDB" w:rsidP="0072774E">
      <w:pPr>
        <w:rPr>
          <w:sz w:val="24"/>
        </w:rPr>
      </w:pPr>
      <w:r w:rsidRPr="009B11FD">
        <w:rPr>
          <w:sz w:val="24"/>
        </w:rPr>
        <w:t>………………………………………………………………,</w:t>
      </w:r>
    </w:p>
    <w:p w:rsidR="00017C20" w:rsidRPr="009B11FD" w:rsidRDefault="00884BDB" w:rsidP="0072774E">
      <w:pPr>
        <w:rPr>
          <w:sz w:val="24"/>
        </w:rPr>
      </w:pPr>
      <w:r w:rsidRPr="009B11FD">
        <w:rPr>
          <w:sz w:val="24"/>
        </w:rPr>
        <w:t>zwaną</w:t>
      </w:r>
      <w:r w:rsidR="006B7B82">
        <w:rPr>
          <w:sz w:val="24"/>
        </w:rPr>
        <w:t xml:space="preserve"> </w:t>
      </w:r>
      <w:r w:rsidRPr="009B11FD">
        <w:rPr>
          <w:sz w:val="24"/>
        </w:rPr>
        <w:t>(-</w:t>
      </w:r>
      <w:proofErr w:type="spellStart"/>
      <w:r w:rsidRPr="009B11FD">
        <w:rPr>
          <w:sz w:val="24"/>
        </w:rPr>
        <w:t>ym</w:t>
      </w:r>
      <w:proofErr w:type="spellEnd"/>
      <w:r w:rsidRPr="009B11FD">
        <w:rPr>
          <w:sz w:val="24"/>
        </w:rPr>
        <w:t xml:space="preserve">) dalej </w:t>
      </w:r>
      <w:r w:rsidRPr="009B11FD">
        <w:rPr>
          <w:b/>
          <w:sz w:val="24"/>
        </w:rPr>
        <w:t>Wykonawcą</w:t>
      </w:r>
    </w:p>
    <w:p w:rsidR="00967DC1" w:rsidRDefault="00967DC1" w:rsidP="0072774E">
      <w:pPr>
        <w:rPr>
          <w:sz w:val="24"/>
        </w:rPr>
      </w:pPr>
      <w:r w:rsidRPr="009B11FD">
        <w:rPr>
          <w:sz w:val="24"/>
        </w:rPr>
        <w:t xml:space="preserve">w wyniku przeprowadzonego przez Zamawiającego postępowania o udzielenie zamówienia publicznego na podstawie ustawy Prawo zamówień publicznych, </w:t>
      </w:r>
      <w:r w:rsidR="006B7B82">
        <w:rPr>
          <w:sz w:val="24"/>
        </w:rPr>
        <w:t>w </w:t>
      </w:r>
      <w:r w:rsidRPr="009B11FD">
        <w:rPr>
          <w:sz w:val="24"/>
        </w:rPr>
        <w:t xml:space="preserve">trybie </w:t>
      </w:r>
      <w:r w:rsidR="001E3566">
        <w:rPr>
          <w:sz w:val="24"/>
        </w:rPr>
        <w:t xml:space="preserve">podstawowym (art. 275 pkt 1 </w:t>
      </w:r>
      <w:r w:rsidRPr="009B11FD">
        <w:rPr>
          <w:sz w:val="24"/>
        </w:rPr>
        <w:t xml:space="preserve"> ustawy Prawo zamówień publicznych),  została zawarta Umowa następującej treści:</w:t>
      </w:r>
    </w:p>
    <w:p w:rsidR="007F1384" w:rsidRPr="009B11FD" w:rsidRDefault="007F1384" w:rsidP="0072774E">
      <w:pPr>
        <w:rPr>
          <w:sz w:val="24"/>
        </w:rPr>
      </w:pPr>
    </w:p>
    <w:p w:rsidR="00B76392" w:rsidRPr="009B11FD" w:rsidRDefault="00B76392" w:rsidP="0072774E">
      <w:pPr>
        <w:spacing w:before="120"/>
        <w:ind w:left="3540" w:firstLine="708"/>
        <w:rPr>
          <w:b/>
          <w:sz w:val="24"/>
        </w:rPr>
      </w:pPr>
      <w:r w:rsidRPr="009B11FD">
        <w:rPr>
          <w:b/>
          <w:sz w:val="24"/>
        </w:rPr>
        <w:t>§ 1</w:t>
      </w:r>
    </w:p>
    <w:p w:rsidR="00F14F8F" w:rsidRDefault="00092B62" w:rsidP="0072774E">
      <w:pPr>
        <w:ind w:left="2832" w:firstLine="708"/>
        <w:rPr>
          <w:b/>
          <w:sz w:val="24"/>
        </w:rPr>
      </w:pPr>
      <w:r w:rsidRPr="009B11FD">
        <w:rPr>
          <w:b/>
          <w:sz w:val="24"/>
        </w:rPr>
        <w:t>Przedmiot umowy</w:t>
      </w:r>
    </w:p>
    <w:p w:rsidR="007F1384" w:rsidRPr="009B11FD" w:rsidRDefault="007F1384" w:rsidP="0072774E">
      <w:pPr>
        <w:rPr>
          <w:b/>
          <w:sz w:val="24"/>
        </w:rPr>
      </w:pPr>
    </w:p>
    <w:p w:rsidR="00AB78B6" w:rsidRPr="0072774E" w:rsidRDefault="00305657" w:rsidP="0072774E">
      <w:pPr>
        <w:pStyle w:val="Akapitzlist"/>
        <w:numPr>
          <w:ilvl w:val="0"/>
          <w:numId w:val="27"/>
        </w:numPr>
        <w:rPr>
          <w:b/>
          <w:sz w:val="24"/>
        </w:rPr>
      </w:pPr>
      <w:r w:rsidRPr="0072774E">
        <w:rPr>
          <w:sz w:val="24"/>
        </w:rPr>
        <w:t xml:space="preserve">Przedmiotem umowy </w:t>
      </w:r>
      <w:r w:rsidR="009D57E6" w:rsidRPr="0072774E">
        <w:rPr>
          <w:sz w:val="24"/>
        </w:rPr>
        <w:t xml:space="preserve">jest </w:t>
      </w:r>
      <w:r w:rsidR="004A5A8A">
        <w:rPr>
          <w:b/>
          <w:sz w:val="22"/>
          <w:szCs w:val="22"/>
        </w:rPr>
        <w:t xml:space="preserve">Zakup </w:t>
      </w:r>
      <w:r w:rsidR="004A5A8A" w:rsidRPr="008972B9">
        <w:rPr>
          <w:b/>
          <w:sz w:val="22"/>
          <w:szCs w:val="22"/>
        </w:rPr>
        <w:t>materiałów elektr</w:t>
      </w:r>
      <w:r w:rsidR="004A5A8A">
        <w:rPr>
          <w:b/>
          <w:sz w:val="22"/>
          <w:szCs w:val="22"/>
        </w:rPr>
        <w:t>ycznych</w:t>
      </w:r>
      <w:r w:rsidR="004A5A8A" w:rsidRPr="008972B9">
        <w:rPr>
          <w:b/>
          <w:sz w:val="22"/>
          <w:szCs w:val="22"/>
        </w:rPr>
        <w:t xml:space="preserve"> i elektrotechnicznych</w:t>
      </w:r>
      <w:r w:rsidR="004A5A8A" w:rsidRPr="008972B9">
        <w:rPr>
          <w:b/>
          <w:sz w:val="24"/>
        </w:rPr>
        <w:t xml:space="preserve"> </w:t>
      </w:r>
      <w:r w:rsidR="004A5A8A">
        <w:rPr>
          <w:b/>
          <w:sz w:val="24"/>
        </w:rPr>
        <w:t xml:space="preserve">w  podziale na 14 części </w:t>
      </w:r>
      <w:r w:rsidR="00EE310A" w:rsidRPr="0072774E">
        <w:rPr>
          <w:sz w:val="24"/>
        </w:rPr>
        <w:t>obejmujący</w:t>
      </w:r>
      <w:r w:rsidR="0072774E" w:rsidRPr="0072774E">
        <w:rPr>
          <w:b/>
          <w:sz w:val="24"/>
        </w:rPr>
        <w:t xml:space="preserve"> ……………………………</w:t>
      </w:r>
      <w:r w:rsidR="00EE310A" w:rsidRPr="0072774E">
        <w:rPr>
          <w:i/>
          <w:sz w:val="24"/>
        </w:rPr>
        <w:t>.(odpowiednia część zostanie wpisane po wyborze oferty</w:t>
      </w:r>
      <w:r w:rsidR="00EE310A" w:rsidRPr="0072774E">
        <w:rPr>
          <w:sz w:val="24"/>
        </w:rPr>
        <w:t>)</w:t>
      </w:r>
      <w:r w:rsidR="000667FE" w:rsidRPr="0072774E">
        <w:rPr>
          <w:b/>
          <w:sz w:val="24"/>
        </w:rPr>
        <w:t xml:space="preserve"> </w:t>
      </w:r>
      <w:r w:rsidR="00CA4B4A" w:rsidRPr="0072774E">
        <w:rPr>
          <w:sz w:val="24"/>
        </w:rPr>
        <w:t>w asortymencie</w:t>
      </w:r>
      <w:r w:rsidR="00CA37BD" w:rsidRPr="0072774E">
        <w:rPr>
          <w:sz w:val="24"/>
        </w:rPr>
        <w:t>, iloś</w:t>
      </w:r>
      <w:r w:rsidR="00CA4B4A" w:rsidRPr="0072774E">
        <w:rPr>
          <w:sz w:val="24"/>
        </w:rPr>
        <w:t>ci</w:t>
      </w:r>
      <w:r w:rsidR="00CA37BD" w:rsidRPr="0072774E">
        <w:rPr>
          <w:sz w:val="24"/>
        </w:rPr>
        <w:t xml:space="preserve"> i cen</w:t>
      </w:r>
      <w:r w:rsidR="00CA4B4A" w:rsidRPr="0072774E">
        <w:rPr>
          <w:sz w:val="24"/>
        </w:rPr>
        <w:t>ach</w:t>
      </w:r>
      <w:r w:rsidR="00CA37BD" w:rsidRPr="0072774E">
        <w:rPr>
          <w:sz w:val="24"/>
        </w:rPr>
        <w:t xml:space="preserve"> jednostkow</w:t>
      </w:r>
      <w:r w:rsidR="00CA4B4A" w:rsidRPr="0072774E">
        <w:rPr>
          <w:sz w:val="24"/>
        </w:rPr>
        <w:t>ych</w:t>
      </w:r>
      <w:r w:rsidR="00CA37BD" w:rsidRPr="0072774E">
        <w:rPr>
          <w:sz w:val="24"/>
        </w:rPr>
        <w:t xml:space="preserve"> </w:t>
      </w:r>
      <w:r w:rsidR="00785B3A" w:rsidRPr="0072774E">
        <w:rPr>
          <w:sz w:val="24"/>
        </w:rPr>
        <w:t>zgodn</w:t>
      </w:r>
      <w:r w:rsidR="00CA4B4A" w:rsidRPr="0072774E">
        <w:rPr>
          <w:sz w:val="24"/>
        </w:rPr>
        <w:t>ych</w:t>
      </w:r>
      <w:r w:rsidR="00785B3A" w:rsidRPr="0072774E">
        <w:rPr>
          <w:sz w:val="24"/>
        </w:rPr>
        <w:t xml:space="preserve"> z </w:t>
      </w:r>
      <w:r w:rsidR="009D57E6" w:rsidRPr="0072774E">
        <w:rPr>
          <w:sz w:val="24"/>
        </w:rPr>
        <w:t>formularzem</w:t>
      </w:r>
      <w:r w:rsidR="00C10CBA" w:rsidRPr="0072774E">
        <w:rPr>
          <w:sz w:val="24"/>
        </w:rPr>
        <w:t xml:space="preserve"> </w:t>
      </w:r>
      <w:r w:rsidR="007F1384" w:rsidRPr="0072774E">
        <w:rPr>
          <w:sz w:val="24"/>
        </w:rPr>
        <w:t>ofertowym</w:t>
      </w:r>
      <w:r w:rsidR="00C10CBA" w:rsidRPr="0072774E">
        <w:rPr>
          <w:sz w:val="24"/>
        </w:rPr>
        <w:t xml:space="preserve"> złożonym przez Wykonawcę</w:t>
      </w:r>
      <w:r w:rsidR="00AB78B6" w:rsidRPr="0072774E">
        <w:rPr>
          <w:sz w:val="24"/>
        </w:rPr>
        <w:t>,</w:t>
      </w:r>
      <w:r w:rsidR="00C10CBA" w:rsidRPr="0072774E">
        <w:rPr>
          <w:sz w:val="24"/>
        </w:rPr>
        <w:t xml:space="preserve"> który stanowi </w:t>
      </w:r>
      <w:r w:rsidR="00F20D63" w:rsidRPr="0072774E">
        <w:rPr>
          <w:sz w:val="24"/>
        </w:rPr>
        <w:t>załącznik do umowy</w:t>
      </w:r>
      <w:r w:rsidR="004C4E41" w:rsidRPr="0072774E">
        <w:rPr>
          <w:sz w:val="24"/>
        </w:rPr>
        <w:t>.</w:t>
      </w:r>
    </w:p>
    <w:p w:rsidR="0072774E" w:rsidRDefault="00B36299" w:rsidP="0072774E">
      <w:pPr>
        <w:pStyle w:val="Akapitzlist"/>
        <w:numPr>
          <w:ilvl w:val="0"/>
          <w:numId w:val="25"/>
        </w:numPr>
        <w:rPr>
          <w:sz w:val="24"/>
        </w:rPr>
      </w:pPr>
      <w:r w:rsidRPr="0072774E">
        <w:rPr>
          <w:sz w:val="24"/>
        </w:rPr>
        <w:t xml:space="preserve">Wykonawca </w:t>
      </w:r>
      <w:proofErr w:type="spellStart"/>
      <w:r w:rsidR="003A331F" w:rsidRPr="0072774E">
        <w:rPr>
          <w:sz w:val="24"/>
        </w:rPr>
        <w:t>ośwadcza</w:t>
      </w:r>
      <w:proofErr w:type="spellEnd"/>
      <w:r w:rsidRPr="0072774E">
        <w:rPr>
          <w:sz w:val="24"/>
        </w:rPr>
        <w:t xml:space="preserve">, że dostarczony przedmiot zamówienia </w:t>
      </w:r>
      <w:r w:rsidR="003C2DDF" w:rsidRPr="0072774E">
        <w:rPr>
          <w:sz w:val="24"/>
        </w:rPr>
        <w:t>będzie</w:t>
      </w:r>
      <w:r w:rsidRPr="0072774E">
        <w:rPr>
          <w:sz w:val="24"/>
        </w:rPr>
        <w:t xml:space="preserve"> fabrycznie nowy, </w:t>
      </w:r>
      <w:r w:rsidR="00F20D63" w:rsidRPr="0072774E">
        <w:rPr>
          <w:sz w:val="24"/>
        </w:rPr>
        <w:t xml:space="preserve">pełnowartościowy, </w:t>
      </w:r>
      <w:r w:rsidR="00466E66" w:rsidRPr="0072774E">
        <w:rPr>
          <w:sz w:val="24"/>
        </w:rPr>
        <w:t>nieużywany, nienaprawiany</w:t>
      </w:r>
      <w:r w:rsidR="00F20D63" w:rsidRPr="0072774E">
        <w:rPr>
          <w:sz w:val="24"/>
        </w:rPr>
        <w:t xml:space="preserve">, </w:t>
      </w:r>
      <w:r w:rsidR="003C2DDF" w:rsidRPr="0072774E">
        <w:rPr>
          <w:sz w:val="24"/>
        </w:rPr>
        <w:t>wolny od </w:t>
      </w:r>
      <w:r w:rsidR="00F20D63" w:rsidRPr="0072774E">
        <w:rPr>
          <w:sz w:val="24"/>
        </w:rPr>
        <w:t>wad ilościowych, jakościowych i</w:t>
      </w:r>
      <w:r w:rsidR="003C2DDF" w:rsidRPr="0072774E">
        <w:rPr>
          <w:sz w:val="24"/>
        </w:rPr>
        <w:t xml:space="preserve"> </w:t>
      </w:r>
      <w:r w:rsidRPr="0072774E">
        <w:rPr>
          <w:sz w:val="24"/>
        </w:rPr>
        <w:t xml:space="preserve">prawnych oraz </w:t>
      </w:r>
      <w:r w:rsidR="001B22FC" w:rsidRPr="0072774E">
        <w:rPr>
          <w:sz w:val="24"/>
        </w:rPr>
        <w:t>będzie</w:t>
      </w:r>
      <w:r w:rsidRPr="0072774E">
        <w:rPr>
          <w:sz w:val="24"/>
        </w:rPr>
        <w:t xml:space="preserve"> zgodny z obowiąz</w:t>
      </w:r>
      <w:r w:rsidR="00CA37BD" w:rsidRPr="0072774E">
        <w:rPr>
          <w:sz w:val="24"/>
        </w:rPr>
        <w:t>ującymi normami bezpieczeństwa.</w:t>
      </w:r>
    </w:p>
    <w:p w:rsidR="0072774E" w:rsidRDefault="001C354A" w:rsidP="0072774E">
      <w:pPr>
        <w:pStyle w:val="Akapitzlist"/>
        <w:numPr>
          <w:ilvl w:val="0"/>
          <w:numId w:val="25"/>
        </w:numPr>
        <w:rPr>
          <w:sz w:val="24"/>
        </w:rPr>
      </w:pPr>
      <w:r w:rsidRPr="0072774E">
        <w:rPr>
          <w:sz w:val="24"/>
        </w:rPr>
        <w:t xml:space="preserve">Dostarczany przez Wykonawcę przedmiot zamówienia musi być zgodny z opisem </w:t>
      </w:r>
      <w:r w:rsidR="003D79D6" w:rsidRPr="0072774E">
        <w:rPr>
          <w:sz w:val="24"/>
        </w:rPr>
        <w:t xml:space="preserve">i wymaganiami określonymi </w:t>
      </w:r>
      <w:r w:rsidRPr="0072774E">
        <w:rPr>
          <w:sz w:val="24"/>
        </w:rPr>
        <w:t xml:space="preserve">w formularzu </w:t>
      </w:r>
      <w:r w:rsidR="007F1384" w:rsidRPr="0072774E">
        <w:rPr>
          <w:sz w:val="24"/>
        </w:rPr>
        <w:t>ofertowym</w:t>
      </w:r>
      <w:r w:rsidRPr="0072774E">
        <w:rPr>
          <w:sz w:val="24"/>
        </w:rPr>
        <w:t>.</w:t>
      </w:r>
    </w:p>
    <w:p w:rsidR="0072774E" w:rsidRDefault="001B18B5" w:rsidP="0072774E">
      <w:pPr>
        <w:pStyle w:val="Akapitzlist"/>
        <w:numPr>
          <w:ilvl w:val="0"/>
          <w:numId w:val="25"/>
        </w:numPr>
        <w:rPr>
          <w:sz w:val="24"/>
        </w:rPr>
      </w:pPr>
      <w:r w:rsidRPr="0072774E">
        <w:rPr>
          <w:sz w:val="24"/>
        </w:rPr>
        <w:t>Przedmiot zamówienia musi być dostarczony w nienaruszonych oryginalnych opakowaniach fabrycznych z zabezpieczeniami stosowanymi przez producenta gwarantującymi</w:t>
      </w:r>
      <w:r w:rsidR="00B36299" w:rsidRPr="0072774E">
        <w:rPr>
          <w:sz w:val="24"/>
        </w:rPr>
        <w:t xml:space="preserve"> (jeżeli występują)</w:t>
      </w:r>
      <w:r w:rsidRPr="0072774E">
        <w:rPr>
          <w:sz w:val="24"/>
        </w:rPr>
        <w:t xml:space="preserve">, iż nie zostanie on uszkodzony podczas transportu, przeładunku i magazynowania. Opakowanie musi umożliwić pełną identyfikację </w:t>
      </w:r>
      <w:r w:rsidRPr="0072774E">
        <w:rPr>
          <w:sz w:val="24"/>
        </w:rPr>
        <w:lastRenderedPageBreak/>
        <w:t>przedmiotu zamówienia np. nazwa, rodzaj, parametry,</w:t>
      </w:r>
      <w:r w:rsidR="00172ECA" w:rsidRPr="0072774E">
        <w:rPr>
          <w:sz w:val="24"/>
        </w:rPr>
        <w:t xml:space="preserve"> data ważności</w:t>
      </w:r>
      <w:r w:rsidRPr="0072774E">
        <w:rPr>
          <w:sz w:val="24"/>
        </w:rPr>
        <w:t xml:space="preserve"> bez konieczności naruszania opakowania</w:t>
      </w:r>
      <w:r w:rsidR="00387386" w:rsidRPr="0072774E">
        <w:rPr>
          <w:sz w:val="24"/>
        </w:rPr>
        <w:t>.</w:t>
      </w:r>
    </w:p>
    <w:p w:rsidR="00D6647B" w:rsidRPr="00E47389" w:rsidRDefault="00FD3932" w:rsidP="00E47389">
      <w:pPr>
        <w:pStyle w:val="Akapitzlist"/>
        <w:numPr>
          <w:ilvl w:val="0"/>
          <w:numId w:val="25"/>
        </w:numPr>
        <w:rPr>
          <w:sz w:val="24"/>
        </w:rPr>
      </w:pPr>
      <w:r w:rsidRPr="0072774E">
        <w:rPr>
          <w:sz w:val="24"/>
        </w:rPr>
        <w:t>Zamawiający wymaga, aby dostarczony przedmiot zamówienia był dopuszczony do obrotu handlowego i spełniał normy obowiązujące na terenie Unii Europejskiej</w:t>
      </w:r>
      <w:r w:rsidRPr="0072774E">
        <w:rPr>
          <w:i/>
          <w:sz w:val="24"/>
        </w:rPr>
        <w:t>.</w:t>
      </w:r>
    </w:p>
    <w:p w:rsidR="00F20D63" w:rsidRPr="009B11FD" w:rsidRDefault="00F20D63" w:rsidP="0072774E">
      <w:pPr>
        <w:spacing w:before="120"/>
        <w:ind w:left="4248"/>
        <w:rPr>
          <w:b/>
          <w:sz w:val="24"/>
        </w:rPr>
      </w:pPr>
      <w:r w:rsidRPr="009B11FD">
        <w:rPr>
          <w:b/>
          <w:sz w:val="24"/>
        </w:rPr>
        <w:t>§ 2</w:t>
      </w:r>
    </w:p>
    <w:p w:rsidR="00F20D63" w:rsidRDefault="00F20D63" w:rsidP="0072774E">
      <w:pPr>
        <w:ind w:left="2124" w:firstLine="708"/>
        <w:rPr>
          <w:b/>
          <w:sz w:val="24"/>
        </w:rPr>
      </w:pPr>
      <w:r w:rsidRPr="009B11FD">
        <w:rPr>
          <w:b/>
          <w:sz w:val="24"/>
        </w:rPr>
        <w:t>Termin wykonania umowy</w:t>
      </w:r>
    </w:p>
    <w:p w:rsidR="007F1384" w:rsidRPr="009B11FD" w:rsidRDefault="007F1384" w:rsidP="0072774E">
      <w:pPr>
        <w:rPr>
          <w:b/>
          <w:sz w:val="24"/>
        </w:rPr>
      </w:pPr>
    </w:p>
    <w:p w:rsidR="00AC260B" w:rsidRPr="00AC260B" w:rsidRDefault="00E50C4F" w:rsidP="00AC260B">
      <w:pPr>
        <w:pStyle w:val="Akapitzlist"/>
        <w:numPr>
          <w:ilvl w:val="0"/>
          <w:numId w:val="12"/>
        </w:numPr>
        <w:autoSpaceDN w:val="0"/>
        <w:rPr>
          <w:sz w:val="24"/>
        </w:rPr>
      </w:pPr>
      <w:r w:rsidRPr="00AC260B">
        <w:rPr>
          <w:sz w:val="24"/>
        </w:rPr>
        <w:t xml:space="preserve">Termin </w:t>
      </w:r>
      <w:r w:rsidR="00556460" w:rsidRPr="00AC260B">
        <w:rPr>
          <w:sz w:val="24"/>
        </w:rPr>
        <w:t>wykonania</w:t>
      </w:r>
      <w:r w:rsidRPr="00AC260B">
        <w:rPr>
          <w:sz w:val="24"/>
        </w:rPr>
        <w:t xml:space="preserve"> umowy:  </w:t>
      </w:r>
    </w:p>
    <w:p w:rsidR="00F20D63" w:rsidRPr="00AC260B" w:rsidRDefault="003D4B7F" w:rsidP="00AC260B">
      <w:pPr>
        <w:pStyle w:val="Akapitzlist"/>
        <w:numPr>
          <w:ilvl w:val="1"/>
          <w:numId w:val="12"/>
        </w:numPr>
        <w:autoSpaceDN w:val="0"/>
        <w:rPr>
          <w:sz w:val="24"/>
        </w:rPr>
      </w:pPr>
      <w:r w:rsidRPr="00AC260B">
        <w:rPr>
          <w:b/>
          <w:sz w:val="24"/>
        </w:rPr>
        <w:t>w ciągu 3</w:t>
      </w:r>
      <w:r w:rsidR="00AC260B" w:rsidRPr="00AC260B">
        <w:rPr>
          <w:b/>
          <w:sz w:val="24"/>
        </w:rPr>
        <w:t>0  dni od dnia podpisania umowy – dla części 1</w:t>
      </w:r>
      <w:r w:rsidR="00526AC3">
        <w:rPr>
          <w:b/>
          <w:sz w:val="24"/>
        </w:rPr>
        <w:t>-2</w:t>
      </w:r>
      <w:r w:rsidR="00AC260B" w:rsidRPr="00AC260B">
        <w:rPr>
          <w:b/>
          <w:sz w:val="24"/>
        </w:rPr>
        <w:t xml:space="preserve"> oraz dla części 5-14</w:t>
      </w:r>
    </w:p>
    <w:p w:rsidR="00AC260B" w:rsidRDefault="00AC260B" w:rsidP="00AC260B">
      <w:pPr>
        <w:pStyle w:val="Akapitzlist"/>
        <w:numPr>
          <w:ilvl w:val="1"/>
          <w:numId w:val="12"/>
        </w:numPr>
        <w:autoSpaceDN w:val="0"/>
        <w:rPr>
          <w:sz w:val="24"/>
        </w:rPr>
      </w:pPr>
      <w:r w:rsidRPr="00AC260B">
        <w:rPr>
          <w:b/>
          <w:sz w:val="24"/>
        </w:rPr>
        <w:t>w</w:t>
      </w:r>
      <w:r>
        <w:rPr>
          <w:b/>
          <w:sz w:val="24"/>
        </w:rPr>
        <w:t xml:space="preserve"> ciągu 14</w:t>
      </w:r>
      <w:r w:rsidRPr="00AC260B">
        <w:rPr>
          <w:b/>
          <w:sz w:val="24"/>
        </w:rPr>
        <w:t xml:space="preserve">  dni od dnia podpisania umowy – dla części</w:t>
      </w:r>
      <w:r>
        <w:rPr>
          <w:b/>
          <w:sz w:val="24"/>
        </w:rPr>
        <w:t xml:space="preserve"> 3 i 4</w:t>
      </w:r>
    </w:p>
    <w:p w:rsidR="0072774E" w:rsidRDefault="00AC260B" w:rsidP="00E47389">
      <w:pPr>
        <w:pStyle w:val="Akapitzlist"/>
        <w:numPr>
          <w:ilvl w:val="0"/>
          <w:numId w:val="12"/>
        </w:numPr>
        <w:autoSpaceDN w:val="0"/>
        <w:rPr>
          <w:sz w:val="24"/>
        </w:rPr>
      </w:pPr>
      <w:r>
        <w:rPr>
          <w:sz w:val="24"/>
        </w:rPr>
        <w:t>Z</w:t>
      </w:r>
      <w:r w:rsidR="00F20D63" w:rsidRPr="00AC260B">
        <w:rPr>
          <w:sz w:val="24"/>
        </w:rPr>
        <w:t xml:space="preserve">a dzień wykonania przedmiotu </w:t>
      </w:r>
      <w:r w:rsidR="00E50C4F" w:rsidRPr="00AC260B">
        <w:rPr>
          <w:sz w:val="24"/>
        </w:rPr>
        <w:t>umowy</w:t>
      </w:r>
      <w:r w:rsidR="00F20D63" w:rsidRPr="00AC260B">
        <w:rPr>
          <w:sz w:val="24"/>
        </w:rPr>
        <w:t xml:space="preserve"> Strony przyjmują dzień, w którym przedmiot </w:t>
      </w:r>
      <w:r w:rsidR="00E50C4F" w:rsidRPr="00AC260B">
        <w:rPr>
          <w:sz w:val="24"/>
        </w:rPr>
        <w:t>zamówienia</w:t>
      </w:r>
      <w:r w:rsidR="00F20D63" w:rsidRPr="00AC260B">
        <w:rPr>
          <w:sz w:val="24"/>
        </w:rPr>
        <w:t xml:space="preserve"> zostanie w całości p</w:t>
      </w:r>
      <w:r w:rsidR="00E50C4F" w:rsidRPr="00AC260B">
        <w:rPr>
          <w:sz w:val="24"/>
        </w:rPr>
        <w:t>rzyjęty przez Zamawiającego bez </w:t>
      </w:r>
      <w:r w:rsidR="00F20D63" w:rsidRPr="00AC260B">
        <w:rPr>
          <w:sz w:val="24"/>
        </w:rPr>
        <w:t>zastrzeżeń.</w:t>
      </w:r>
    </w:p>
    <w:p w:rsidR="003C2D53" w:rsidRPr="00E47389" w:rsidRDefault="003C2D53" w:rsidP="003C2D53">
      <w:pPr>
        <w:pStyle w:val="Akapitzlist"/>
        <w:autoSpaceDN w:val="0"/>
        <w:ind w:left="644"/>
        <w:rPr>
          <w:sz w:val="24"/>
        </w:rPr>
      </w:pPr>
      <w:bookmarkStart w:id="0" w:name="_GoBack"/>
      <w:bookmarkEnd w:id="0"/>
    </w:p>
    <w:p w:rsidR="00F20D63" w:rsidRPr="009B11FD" w:rsidRDefault="00F20D63" w:rsidP="0072774E">
      <w:pPr>
        <w:spacing w:before="120"/>
        <w:ind w:left="3540" w:firstLine="708"/>
        <w:rPr>
          <w:b/>
          <w:sz w:val="24"/>
        </w:rPr>
      </w:pPr>
      <w:r w:rsidRPr="009B11FD">
        <w:rPr>
          <w:b/>
          <w:sz w:val="24"/>
        </w:rPr>
        <w:t>§ 3</w:t>
      </w:r>
    </w:p>
    <w:p w:rsidR="00F20D63" w:rsidRDefault="00F20D63" w:rsidP="0072774E">
      <w:pPr>
        <w:ind w:left="3540"/>
        <w:rPr>
          <w:b/>
          <w:sz w:val="24"/>
        </w:rPr>
      </w:pPr>
      <w:r w:rsidRPr="009B11FD">
        <w:rPr>
          <w:b/>
          <w:sz w:val="24"/>
        </w:rPr>
        <w:t>Warunki płatności</w:t>
      </w:r>
    </w:p>
    <w:p w:rsidR="007F1384" w:rsidRPr="009B11FD" w:rsidRDefault="007F1384" w:rsidP="0072774E">
      <w:pPr>
        <w:ind w:left="454"/>
        <w:rPr>
          <w:b/>
          <w:sz w:val="24"/>
        </w:rPr>
      </w:pPr>
    </w:p>
    <w:p w:rsidR="00F20D63" w:rsidRPr="009B11FD" w:rsidRDefault="00F20D63" w:rsidP="0072774E">
      <w:pPr>
        <w:numPr>
          <w:ilvl w:val="0"/>
          <w:numId w:val="11"/>
        </w:numPr>
        <w:tabs>
          <w:tab w:val="num" w:pos="426"/>
        </w:tabs>
        <w:ind w:left="426" w:hanging="284"/>
        <w:rPr>
          <w:sz w:val="24"/>
        </w:rPr>
      </w:pPr>
      <w:r w:rsidRPr="009B11FD">
        <w:rPr>
          <w:sz w:val="24"/>
        </w:rPr>
        <w:t xml:space="preserve">Wynagrodzenie Wykonawcy z tytułu realizacji umowy określa </w:t>
      </w:r>
      <w:r w:rsidRPr="009B11FD">
        <w:rPr>
          <w:sz w:val="24"/>
        </w:rPr>
        <w:br/>
        <w:t xml:space="preserve">się </w:t>
      </w:r>
      <w:r w:rsidRPr="00115E80">
        <w:rPr>
          <w:b/>
          <w:sz w:val="24"/>
        </w:rPr>
        <w:t>do kwoty: brutto: …………. zł</w:t>
      </w:r>
      <w:r w:rsidRPr="009B11FD">
        <w:rPr>
          <w:sz w:val="24"/>
        </w:rPr>
        <w:t xml:space="preserve"> (słownie:</w:t>
      </w:r>
      <w:r w:rsidR="00701661" w:rsidRPr="009B11FD">
        <w:rPr>
          <w:sz w:val="24"/>
        </w:rPr>
        <w:t xml:space="preserve"> ……………</w:t>
      </w:r>
      <w:r w:rsidR="00E50C4F" w:rsidRPr="009B11FD">
        <w:rPr>
          <w:sz w:val="24"/>
        </w:rPr>
        <w:t>.</w:t>
      </w:r>
      <w:r w:rsidRPr="009B11FD">
        <w:rPr>
          <w:sz w:val="24"/>
        </w:rPr>
        <w:t>),</w:t>
      </w:r>
      <w:r w:rsidR="00701661" w:rsidRPr="009B11FD">
        <w:rPr>
          <w:sz w:val="24"/>
        </w:rPr>
        <w:t xml:space="preserve"> w tym VAT .... % </w:t>
      </w:r>
      <w:r w:rsidR="00AC260B">
        <w:rPr>
          <w:sz w:val="24"/>
        </w:rPr>
        <w:t>z tym zastrzeżeniem, iż</w:t>
      </w:r>
      <w:r w:rsidRPr="009B11FD">
        <w:rPr>
          <w:sz w:val="24"/>
        </w:rPr>
        <w:t xml:space="preserve"> niewyczerpanie </w:t>
      </w:r>
      <w:r w:rsidR="00AC260B">
        <w:rPr>
          <w:sz w:val="24"/>
        </w:rPr>
        <w:t xml:space="preserve">tej </w:t>
      </w:r>
      <w:r w:rsidR="00DA12E0" w:rsidRPr="009B11FD">
        <w:rPr>
          <w:sz w:val="24"/>
        </w:rPr>
        <w:t xml:space="preserve">wartości </w:t>
      </w:r>
      <w:r w:rsidRPr="009B11FD">
        <w:rPr>
          <w:sz w:val="24"/>
        </w:rPr>
        <w:t>nie stwarza po stronie Wykonawcy jakichkolwiek roszczeń względem Zamawiającego i jego następców prawnych.</w:t>
      </w:r>
    </w:p>
    <w:p w:rsidR="00E50C4F" w:rsidRPr="009B11FD" w:rsidRDefault="00CA37BD" w:rsidP="0072774E">
      <w:pPr>
        <w:numPr>
          <w:ilvl w:val="0"/>
          <w:numId w:val="11"/>
        </w:numPr>
        <w:tabs>
          <w:tab w:val="num" w:pos="426"/>
        </w:tabs>
        <w:ind w:left="426"/>
        <w:rPr>
          <w:sz w:val="24"/>
        </w:rPr>
      </w:pPr>
      <w:r w:rsidRPr="009B11FD">
        <w:rPr>
          <w:sz w:val="24"/>
        </w:rPr>
        <w:t>Ceny jednostkowe określone w formularzu cenowym</w:t>
      </w:r>
      <w:r w:rsidR="00E50C4F" w:rsidRPr="009B11FD">
        <w:rPr>
          <w:sz w:val="24"/>
        </w:rPr>
        <w:t xml:space="preserve"> </w:t>
      </w:r>
      <w:r w:rsidRPr="009B11FD">
        <w:rPr>
          <w:sz w:val="24"/>
        </w:rPr>
        <w:t>są stałe</w:t>
      </w:r>
      <w:r w:rsidR="00E50C4F" w:rsidRPr="009B11FD">
        <w:rPr>
          <w:sz w:val="24"/>
        </w:rPr>
        <w:t xml:space="preserve"> przez </w:t>
      </w:r>
      <w:proofErr w:type="spellStart"/>
      <w:r w:rsidR="00AC260B">
        <w:rPr>
          <w:sz w:val="24"/>
        </w:rPr>
        <w:t>zały</w:t>
      </w:r>
      <w:proofErr w:type="spellEnd"/>
      <w:r w:rsidR="00AC260B">
        <w:rPr>
          <w:sz w:val="24"/>
        </w:rPr>
        <w:t xml:space="preserve"> </w:t>
      </w:r>
      <w:r w:rsidR="00E50C4F" w:rsidRPr="009B11FD">
        <w:rPr>
          <w:sz w:val="24"/>
        </w:rPr>
        <w:t>okres realizacji umowy</w:t>
      </w:r>
      <w:r w:rsidRPr="009B11FD">
        <w:rPr>
          <w:sz w:val="24"/>
        </w:rPr>
        <w:t>.</w:t>
      </w:r>
    </w:p>
    <w:p w:rsidR="00F20D63" w:rsidRPr="009B11FD" w:rsidRDefault="00F20D63" w:rsidP="0072774E">
      <w:pPr>
        <w:numPr>
          <w:ilvl w:val="0"/>
          <w:numId w:val="11"/>
        </w:numPr>
        <w:tabs>
          <w:tab w:val="num" w:pos="426"/>
        </w:tabs>
        <w:ind w:left="426"/>
        <w:rPr>
          <w:sz w:val="24"/>
        </w:rPr>
      </w:pPr>
      <w:r w:rsidRPr="009B11FD">
        <w:rPr>
          <w:sz w:val="24"/>
        </w:rPr>
        <w:t>Wynagrodzenie Wykonawcy obejmuje również wszystkie koszty związane z pełną i prawidłową realizacją przedmiotu zamówienia, w tym koszty opakowania, transportu, (oraz ewentualnego ubezpieczenia) oraz rozładunku przedmiotu zamówienia do miejsca wskazanego przez Zamawiającego.</w:t>
      </w:r>
    </w:p>
    <w:p w:rsidR="00F20D63" w:rsidRPr="009B11FD" w:rsidRDefault="00F20D63" w:rsidP="0072774E">
      <w:pPr>
        <w:numPr>
          <w:ilvl w:val="0"/>
          <w:numId w:val="11"/>
        </w:numPr>
        <w:tabs>
          <w:tab w:val="num" w:pos="426"/>
        </w:tabs>
        <w:ind w:left="426"/>
        <w:rPr>
          <w:sz w:val="24"/>
        </w:rPr>
      </w:pPr>
      <w:r w:rsidRPr="009B11FD">
        <w:rPr>
          <w:sz w:val="24"/>
        </w:rPr>
        <w:t>Strony dokonywać będą rozliczenia umowy na podstawie prawidłowo wystawionej faktury VAT, zgodnie z ilością i rodzajem dostarczonego przedmiotu umowy.</w:t>
      </w:r>
    </w:p>
    <w:p w:rsidR="000450FC" w:rsidRPr="009B11FD" w:rsidRDefault="00F20D63" w:rsidP="0072774E">
      <w:pPr>
        <w:numPr>
          <w:ilvl w:val="0"/>
          <w:numId w:val="11"/>
        </w:numPr>
        <w:tabs>
          <w:tab w:val="num" w:pos="426"/>
        </w:tabs>
        <w:ind w:left="426"/>
        <w:rPr>
          <w:sz w:val="24"/>
        </w:rPr>
      </w:pPr>
      <w:r w:rsidRPr="009B11FD">
        <w:rPr>
          <w:sz w:val="24"/>
        </w:rPr>
        <w:t xml:space="preserve">Należność za dostarczony i odebrany przedmiot zamówienia, zostanie zapłacona </w:t>
      </w:r>
      <w:r w:rsidR="0002246A" w:rsidRPr="009B11FD">
        <w:rPr>
          <w:sz w:val="24"/>
        </w:rPr>
        <w:t xml:space="preserve">przelewem </w:t>
      </w:r>
      <w:r w:rsidRPr="009B11FD">
        <w:rPr>
          <w:sz w:val="24"/>
        </w:rPr>
        <w:t>na rachun</w:t>
      </w:r>
      <w:r w:rsidR="0002246A" w:rsidRPr="009B11FD">
        <w:rPr>
          <w:sz w:val="24"/>
        </w:rPr>
        <w:t>ek bankowy Wykonawcy wskazany w </w:t>
      </w:r>
      <w:r w:rsidRPr="009B11FD">
        <w:rPr>
          <w:sz w:val="24"/>
        </w:rPr>
        <w:t xml:space="preserve">fakturze VAT, w terminie do </w:t>
      </w:r>
      <w:r w:rsidRPr="009B11FD">
        <w:rPr>
          <w:b/>
          <w:sz w:val="24"/>
        </w:rPr>
        <w:t>30 dni</w:t>
      </w:r>
      <w:r w:rsidRPr="009B11FD">
        <w:rPr>
          <w:sz w:val="24"/>
        </w:rPr>
        <w:t xml:space="preserve"> od daty dostarczenia </w:t>
      </w:r>
      <w:r w:rsidR="0002246A" w:rsidRPr="009B11FD">
        <w:rPr>
          <w:sz w:val="24"/>
        </w:rPr>
        <w:t>do </w:t>
      </w:r>
      <w:r w:rsidR="00D54BA4" w:rsidRPr="009B11FD">
        <w:rPr>
          <w:sz w:val="24"/>
        </w:rPr>
        <w:t xml:space="preserve">Zamawiającego </w:t>
      </w:r>
      <w:r w:rsidRPr="009B11FD">
        <w:rPr>
          <w:sz w:val="24"/>
        </w:rPr>
        <w:t>prawidłowo wystawionej faktury VAT</w:t>
      </w:r>
      <w:r w:rsidR="00D54BA4" w:rsidRPr="009B11FD">
        <w:rPr>
          <w:sz w:val="24"/>
        </w:rPr>
        <w:t xml:space="preserve"> w wersji pap</w:t>
      </w:r>
      <w:r w:rsidR="0002246A" w:rsidRPr="009B11FD">
        <w:rPr>
          <w:sz w:val="24"/>
        </w:rPr>
        <w:t>ierowej na adres: 44-121 G</w:t>
      </w:r>
      <w:r w:rsidR="00D54BA4" w:rsidRPr="009B11FD">
        <w:rPr>
          <w:sz w:val="24"/>
        </w:rPr>
        <w:t xml:space="preserve">liwice, ul. Andersa 47. </w:t>
      </w:r>
      <w:r w:rsidR="00115E80" w:rsidRPr="00115E80">
        <w:rPr>
          <w:color w:val="000000"/>
          <w:sz w:val="24"/>
        </w:rPr>
        <w:t>Zamawiający dopuszcza możliwość przesłania e-faktury - przesłanej za pośrednictwem platformy elektronicznego fakturowania na adres https://brokerpefexpert.efaktura.gov.pl podając jako adres PEF - nr NIP Zamawiającego: 6312541341. Sposób przekazania e-faktury został opisany na niniejszej platformie</w:t>
      </w:r>
      <w:r w:rsidR="00115E80">
        <w:rPr>
          <w:color w:val="000000"/>
          <w:sz w:val="24"/>
        </w:rPr>
        <w:t xml:space="preserve">. </w:t>
      </w:r>
      <w:r w:rsidR="00D54BA4" w:rsidRPr="009B11FD">
        <w:rPr>
          <w:sz w:val="24"/>
        </w:rPr>
        <w:t>W przypadku wykonywania przedmiotu zamówienia przy udziale podwykonawcy, Wykonawca zobowiązany jest do</w:t>
      </w:r>
      <w:r w:rsidR="0002246A" w:rsidRPr="009B11FD">
        <w:rPr>
          <w:sz w:val="24"/>
        </w:rPr>
        <w:t> </w:t>
      </w:r>
      <w:r w:rsidR="00D54BA4" w:rsidRPr="009B11FD">
        <w:rPr>
          <w:sz w:val="24"/>
        </w:rPr>
        <w:t xml:space="preserve">przedstawienia wraz z fakturą oświadczenia podwykonawcy o dokonaniu rozliczeń finansowych </w:t>
      </w:r>
      <w:proofErr w:type="spellStart"/>
      <w:r w:rsidR="00D54BA4" w:rsidRPr="009B11FD">
        <w:rPr>
          <w:sz w:val="24"/>
        </w:rPr>
        <w:t>pomiędy</w:t>
      </w:r>
      <w:proofErr w:type="spellEnd"/>
      <w:r w:rsidR="00D54BA4" w:rsidRPr="009B11FD">
        <w:rPr>
          <w:sz w:val="24"/>
        </w:rPr>
        <w:t xml:space="preserve"> nimi, a Wykonawcą. </w:t>
      </w:r>
      <w:r w:rsidR="0002246A" w:rsidRPr="009B11FD">
        <w:rPr>
          <w:sz w:val="24"/>
        </w:rPr>
        <w:t>Bez oświadczenia podwykonawcy faktura</w:t>
      </w:r>
      <w:r w:rsidR="00AC260B">
        <w:rPr>
          <w:sz w:val="24"/>
        </w:rPr>
        <w:t xml:space="preserve"> VAT</w:t>
      </w:r>
      <w:r w:rsidR="0002246A" w:rsidRPr="009B11FD">
        <w:rPr>
          <w:sz w:val="24"/>
        </w:rPr>
        <w:t xml:space="preserve"> </w:t>
      </w:r>
      <w:r w:rsidR="00AC260B">
        <w:rPr>
          <w:sz w:val="24"/>
        </w:rPr>
        <w:t xml:space="preserve">będzie uważana za nieprawidłową i </w:t>
      </w:r>
      <w:proofErr w:type="spellStart"/>
      <w:r w:rsidR="00AC260B">
        <w:rPr>
          <w:sz w:val="24"/>
        </w:rPr>
        <w:lastRenderedPageBreak/>
        <w:t>Zamawijący</w:t>
      </w:r>
      <w:proofErr w:type="spellEnd"/>
      <w:r w:rsidR="00AC260B">
        <w:rPr>
          <w:sz w:val="24"/>
        </w:rPr>
        <w:t xml:space="preserve"> będzie uprawniony do wstrzymania się z jej zapłatą do czasu przedstawienia mu oświadczenia.</w:t>
      </w:r>
    </w:p>
    <w:p w:rsidR="00F20D63" w:rsidRPr="009B11FD" w:rsidRDefault="00F20D63" w:rsidP="0072774E">
      <w:pPr>
        <w:pStyle w:val="TekstpodstawowyF2"/>
        <w:numPr>
          <w:ilvl w:val="0"/>
          <w:numId w:val="11"/>
        </w:numPr>
        <w:ind w:left="426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 xml:space="preserve">Podstawą wystawienia faktury VAT będzie podpisany </w:t>
      </w:r>
      <w:r w:rsidR="003E0EC5">
        <w:rPr>
          <w:rFonts w:ascii="Arial" w:hAnsi="Arial" w:cs="Arial"/>
          <w:szCs w:val="24"/>
        </w:rPr>
        <w:t xml:space="preserve">bez uwag </w:t>
      </w:r>
      <w:r w:rsidRPr="009B11FD">
        <w:rPr>
          <w:rFonts w:ascii="Arial" w:hAnsi="Arial" w:cs="Arial"/>
          <w:szCs w:val="24"/>
        </w:rPr>
        <w:t>przez Zamawiającego dokument WZ</w:t>
      </w:r>
      <w:r w:rsidR="00701661" w:rsidRPr="009B11FD">
        <w:rPr>
          <w:rFonts w:ascii="Arial" w:hAnsi="Arial" w:cs="Arial"/>
          <w:szCs w:val="24"/>
        </w:rPr>
        <w:t>.</w:t>
      </w:r>
    </w:p>
    <w:p w:rsidR="00F20D63" w:rsidRPr="009B11FD" w:rsidRDefault="00F20D63" w:rsidP="0072774E">
      <w:pPr>
        <w:pStyle w:val="TekstpodstawowyF2"/>
        <w:numPr>
          <w:ilvl w:val="0"/>
          <w:numId w:val="11"/>
        </w:numPr>
        <w:ind w:left="426"/>
        <w:rPr>
          <w:rFonts w:ascii="Arial" w:hAnsi="Arial" w:cs="Arial"/>
          <w:szCs w:val="24"/>
        </w:rPr>
      </w:pPr>
      <w:r w:rsidRPr="009B11FD">
        <w:rPr>
          <w:rFonts w:ascii="Arial" w:hAnsi="Arial" w:cs="Arial"/>
        </w:rPr>
        <w:t xml:space="preserve">Na fakturze VAT Wykonawca </w:t>
      </w:r>
      <w:r w:rsidR="00701661" w:rsidRPr="009B11FD">
        <w:rPr>
          <w:rFonts w:ascii="Arial" w:hAnsi="Arial" w:cs="Arial"/>
        </w:rPr>
        <w:t>wskaże</w:t>
      </w:r>
      <w:r w:rsidRPr="009B11FD">
        <w:rPr>
          <w:rFonts w:ascii="Arial" w:hAnsi="Arial" w:cs="Arial"/>
        </w:rPr>
        <w:t xml:space="preserve"> nazwę dostarczonego towaru, jednostkę miary, ilość, cenę jednostkową netto, stawkę VAT, wartość netto i wartość brutto oraz dane Zamawiającego.</w:t>
      </w:r>
    </w:p>
    <w:p w:rsidR="00F20D63" w:rsidRPr="009B11FD" w:rsidRDefault="00F20D63" w:rsidP="0072774E">
      <w:pPr>
        <w:pStyle w:val="TekstpodstawowyF2"/>
        <w:numPr>
          <w:ilvl w:val="0"/>
          <w:numId w:val="11"/>
        </w:numPr>
        <w:ind w:left="426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>Za datę zapłaty należności uważa się dzień obciążenia rachunku bankowego Zamawiającego.</w:t>
      </w:r>
      <w:r w:rsidR="003E0EC5">
        <w:rPr>
          <w:rFonts w:ascii="Arial" w:hAnsi="Arial" w:cs="Arial"/>
          <w:szCs w:val="24"/>
        </w:rPr>
        <w:t xml:space="preserve"> </w:t>
      </w:r>
    </w:p>
    <w:p w:rsidR="00F20D63" w:rsidRDefault="00F20D63" w:rsidP="0072774E">
      <w:pPr>
        <w:pStyle w:val="TekstpodstawowyF2"/>
        <w:numPr>
          <w:ilvl w:val="0"/>
          <w:numId w:val="11"/>
        </w:numPr>
        <w:ind w:left="426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>Wykonawca uprawniony jest do naliczenia odsetek ustawowych</w:t>
      </w:r>
      <w:r w:rsidR="000450FC" w:rsidRPr="009B11FD">
        <w:rPr>
          <w:rFonts w:ascii="Arial" w:hAnsi="Arial" w:cs="Arial"/>
          <w:szCs w:val="24"/>
        </w:rPr>
        <w:t xml:space="preserve"> za </w:t>
      </w:r>
      <w:r w:rsidRPr="009B11FD">
        <w:rPr>
          <w:rFonts w:ascii="Arial" w:hAnsi="Arial" w:cs="Arial"/>
          <w:szCs w:val="24"/>
        </w:rPr>
        <w:t>opóźnienie w przypadku opóźnienia w płatności prawidłowo wystawionej faktury VAT.</w:t>
      </w:r>
    </w:p>
    <w:p w:rsidR="00556460" w:rsidRPr="000667FE" w:rsidRDefault="00556460" w:rsidP="0072774E">
      <w:pPr>
        <w:pStyle w:val="Akapitzlist"/>
        <w:numPr>
          <w:ilvl w:val="0"/>
          <w:numId w:val="11"/>
        </w:numPr>
        <w:spacing w:line="276" w:lineRule="auto"/>
        <w:ind w:left="426"/>
      </w:pPr>
      <w:r w:rsidRPr="00BC1B3A">
        <w:rPr>
          <w:sz w:val="24"/>
        </w:rPr>
        <w:t xml:space="preserve">Minimalna wielkość świadczenia </w:t>
      </w:r>
      <w:r>
        <w:rPr>
          <w:sz w:val="24"/>
        </w:rPr>
        <w:t>jaką zob</w:t>
      </w:r>
      <w:r w:rsidR="00353411">
        <w:rPr>
          <w:sz w:val="24"/>
        </w:rPr>
        <w:t>owiązuje się Zamawiający zrealizować</w:t>
      </w:r>
      <w:r w:rsidRPr="00BC1B3A">
        <w:rPr>
          <w:sz w:val="24"/>
        </w:rPr>
        <w:t xml:space="preserve"> wynosi 80 % wartości brutto wskazanej w ust. 1</w:t>
      </w:r>
    </w:p>
    <w:p w:rsidR="0072774E" w:rsidRDefault="0072774E" w:rsidP="0072774E">
      <w:pPr>
        <w:spacing w:before="120"/>
        <w:ind w:left="2832" w:firstLine="708"/>
        <w:rPr>
          <w:b/>
          <w:sz w:val="24"/>
        </w:rPr>
      </w:pPr>
    </w:p>
    <w:p w:rsidR="00CF51B7" w:rsidRPr="009B11FD" w:rsidRDefault="00E2333C" w:rsidP="0072774E">
      <w:pPr>
        <w:spacing w:before="120"/>
        <w:ind w:left="2832" w:firstLine="708"/>
        <w:rPr>
          <w:b/>
          <w:sz w:val="24"/>
        </w:rPr>
      </w:pPr>
      <w:r>
        <w:rPr>
          <w:b/>
          <w:sz w:val="24"/>
        </w:rPr>
        <w:t xml:space="preserve">        </w:t>
      </w:r>
      <w:r w:rsidR="00CF51B7" w:rsidRPr="009B11FD">
        <w:rPr>
          <w:b/>
          <w:sz w:val="24"/>
        </w:rPr>
        <w:t xml:space="preserve">§ </w:t>
      </w:r>
      <w:r w:rsidR="00F20D63" w:rsidRPr="009B11FD">
        <w:rPr>
          <w:b/>
          <w:sz w:val="24"/>
        </w:rPr>
        <w:t>4</w:t>
      </w:r>
    </w:p>
    <w:p w:rsidR="00F14F8F" w:rsidRDefault="0072774E" w:rsidP="0072774E">
      <w:pPr>
        <w:tabs>
          <w:tab w:val="left" w:pos="2119"/>
          <w:tab w:val="center" w:pos="4522"/>
        </w:tabs>
        <w:ind w:left="360"/>
        <w:rPr>
          <w:b/>
          <w:sz w:val="24"/>
        </w:rPr>
      </w:pPr>
      <w:r>
        <w:rPr>
          <w:b/>
          <w:sz w:val="24"/>
        </w:rPr>
        <w:tab/>
      </w:r>
      <w:r w:rsidR="00E2333C">
        <w:rPr>
          <w:b/>
          <w:sz w:val="24"/>
        </w:rPr>
        <w:t xml:space="preserve">          </w:t>
      </w:r>
      <w:r w:rsidR="007473F1" w:rsidRPr="009B11FD">
        <w:rPr>
          <w:b/>
          <w:sz w:val="24"/>
        </w:rPr>
        <w:t>W</w:t>
      </w:r>
      <w:r w:rsidR="00991752" w:rsidRPr="009B11FD">
        <w:rPr>
          <w:b/>
          <w:sz w:val="24"/>
        </w:rPr>
        <w:t>arunki r</w:t>
      </w:r>
      <w:r w:rsidR="00CF51B7" w:rsidRPr="009B11FD">
        <w:rPr>
          <w:b/>
          <w:sz w:val="24"/>
        </w:rPr>
        <w:t>ealizacji</w:t>
      </w:r>
      <w:r w:rsidR="00991752" w:rsidRPr="009B11FD">
        <w:rPr>
          <w:b/>
          <w:sz w:val="24"/>
        </w:rPr>
        <w:t xml:space="preserve"> umowy</w:t>
      </w:r>
    </w:p>
    <w:p w:rsidR="007F1384" w:rsidRPr="009B11FD" w:rsidRDefault="007F1384" w:rsidP="0072774E">
      <w:pPr>
        <w:tabs>
          <w:tab w:val="left" w:pos="2119"/>
          <w:tab w:val="center" w:pos="4522"/>
        </w:tabs>
        <w:ind w:left="360"/>
        <w:rPr>
          <w:b/>
          <w:sz w:val="24"/>
        </w:rPr>
      </w:pPr>
    </w:p>
    <w:p w:rsidR="0072774E" w:rsidRDefault="003A3288" w:rsidP="0072774E">
      <w:pPr>
        <w:pStyle w:val="Akapitzlist"/>
        <w:numPr>
          <w:ilvl w:val="0"/>
          <w:numId w:val="4"/>
        </w:numPr>
        <w:rPr>
          <w:sz w:val="24"/>
        </w:rPr>
      </w:pPr>
      <w:r w:rsidRPr="007F1EF1">
        <w:rPr>
          <w:sz w:val="24"/>
        </w:rPr>
        <w:t xml:space="preserve">Dostawa przedmiotu </w:t>
      </w:r>
      <w:r w:rsidRPr="004D661F">
        <w:rPr>
          <w:sz w:val="24"/>
        </w:rPr>
        <w:t>zamówienia, zrealizowana będzie przez Wykonawcę jednorazowo</w:t>
      </w:r>
      <w:r w:rsidR="007F1EF1" w:rsidRPr="004D661F">
        <w:rPr>
          <w:sz w:val="24"/>
        </w:rPr>
        <w:t xml:space="preserve"> lub</w:t>
      </w:r>
      <w:r w:rsidR="00353411">
        <w:rPr>
          <w:sz w:val="24"/>
        </w:rPr>
        <w:t xml:space="preserve"> </w:t>
      </w:r>
      <w:r w:rsidR="00EA0032">
        <w:rPr>
          <w:sz w:val="24"/>
        </w:rPr>
        <w:t xml:space="preserve">maksymalnie </w:t>
      </w:r>
      <w:r w:rsidR="00353411">
        <w:rPr>
          <w:sz w:val="24"/>
        </w:rPr>
        <w:t xml:space="preserve">dwoma </w:t>
      </w:r>
      <w:r w:rsidR="007F1EF1" w:rsidRPr="004D661F">
        <w:t xml:space="preserve"> </w:t>
      </w:r>
      <w:r w:rsidR="007F1EF1" w:rsidRPr="004D661F">
        <w:rPr>
          <w:sz w:val="24"/>
        </w:rPr>
        <w:t>partiami, do wyczerpania wartości br</w:t>
      </w:r>
      <w:r w:rsidR="004D661F">
        <w:rPr>
          <w:sz w:val="24"/>
        </w:rPr>
        <w:t>utto</w:t>
      </w:r>
      <w:r w:rsidR="00EA0032">
        <w:rPr>
          <w:sz w:val="24"/>
        </w:rPr>
        <w:t xml:space="preserve"> umowy</w:t>
      </w:r>
      <w:r w:rsidR="004D661F">
        <w:rPr>
          <w:sz w:val="24"/>
        </w:rPr>
        <w:t xml:space="preserve"> określonej w § 3 ust. 1, z </w:t>
      </w:r>
      <w:r w:rsidR="007F1EF1" w:rsidRPr="004D661F">
        <w:rPr>
          <w:sz w:val="24"/>
        </w:rPr>
        <w:t xml:space="preserve">zachowaniem </w:t>
      </w:r>
      <w:r w:rsidR="007F1EF1" w:rsidRPr="00760BCA">
        <w:rPr>
          <w:sz w:val="24"/>
        </w:rPr>
        <w:t>termin</w:t>
      </w:r>
      <w:r w:rsidR="007F1384">
        <w:rPr>
          <w:sz w:val="24"/>
        </w:rPr>
        <w:t>u</w:t>
      </w:r>
      <w:r w:rsidR="007F1EF1" w:rsidRPr="00760BCA">
        <w:rPr>
          <w:sz w:val="24"/>
        </w:rPr>
        <w:t>, o który</w:t>
      </w:r>
      <w:r w:rsidR="007F1384">
        <w:rPr>
          <w:sz w:val="24"/>
        </w:rPr>
        <w:t>m</w:t>
      </w:r>
      <w:r w:rsidR="00CA4B4A" w:rsidRPr="00760BCA">
        <w:rPr>
          <w:sz w:val="24"/>
        </w:rPr>
        <w:t xml:space="preserve"> </w:t>
      </w:r>
      <w:r w:rsidR="007F1EF1" w:rsidRPr="00760BCA">
        <w:rPr>
          <w:sz w:val="24"/>
        </w:rPr>
        <w:t xml:space="preserve">mowa w § </w:t>
      </w:r>
      <w:r w:rsidR="00711B2C" w:rsidRPr="00760BCA">
        <w:rPr>
          <w:sz w:val="24"/>
        </w:rPr>
        <w:t>2</w:t>
      </w:r>
      <w:r w:rsidR="007F1EF1" w:rsidRPr="00760BCA">
        <w:rPr>
          <w:sz w:val="24"/>
        </w:rPr>
        <w:t xml:space="preserve"> ust.</w:t>
      </w:r>
      <w:r w:rsidR="00711B2C" w:rsidRPr="00760BCA">
        <w:rPr>
          <w:sz w:val="24"/>
        </w:rPr>
        <w:t xml:space="preserve"> </w:t>
      </w:r>
      <w:r w:rsidR="007F1EF1" w:rsidRPr="00760BCA">
        <w:rPr>
          <w:sz w:val="24"/>
        </w:rPr>
        <w:t>1.</w:t>
      </w:r>
    </w:p>
    <w:p w:rsidR="003A3288" w:rsidRPr="003E0EC5" w:rsidRDefault="00666E75" w:rsidP="003E0EC5">
      <w:pPr>
        <w:pStyle w:val="Akapitzlist"/>
        <w:ind w:left="454"/>
        <w:rPr>
          <w:sz w:val="24"/>
        </w:rPr>
      </w:pPr>
      <w:r w:rsidRPr="0072774E">
        <w:rPr>
          <w:sz w:val="24"/>
        </w:rPr>
        <w:t>Zamawiany przedmiot zamówienia</w:t>
      </w:r>
      <w:r w:rsidR="003A3288" w:rsidRPr="0072774E">
        <w:rPr>
          <w:sz w:val="24"/>
        </w:rPr>
        <w:t xml:space="preserve"> Wykonawca dostarczy</w:t>
      </w:r>
      <w:r w:rsidR="00EA0032" w:rsidRPr="0072774E">
        <w:rPr>
          <w:sz w:val="24"/>
        </w:rPr>
        <w:t xml:space="preserve"> i rozładuje</w:t>
      </w:r>
      <w:r w:rsidR="003A3288" w:rsidRPr="0072774E">
        <w:rPr>
          <w:sz w:val="24"/>
        </w:rPr>
        <w:t xml:space="preserve"> we wskaza</w:t>
      </w:r>
      <w:r w:rsidR="003E0EC5">
        <w:rPr>
          <w:sz w:val="24"/>
        </w:rPr>
        <w:t>n</w:t>
      </w:r>
      <w:r w:rsidR="00E2333C">
        <w:rPr>
          <w:sz w:val="24"/>
        </w:rPr>
        <w:t xml:space="preserve">e przez Zamawiającego miejsce, </w:t>
      </w:r>
      <w:r w:rsidR="003D4B7F" w:rsidRPr="003E0EC5">
        <w:rPr>
          <w:sz w:val="24"/>
        </w:rPr>
        <w:t xml:space="preserve">w terminie </w:t>
      </w:r>
      <w:r w:rsidR="003D4B7F" w:rsidRPr="003E0EC5">
        <w:rPr>
          <w:b/>
          <w:sz w:val="24"/>
        </w:rPr>
        <w:t>opisanym w § 2 ust 1 niniejszej umowy.</w:t>
      </w:r>
    </w:p>
    <w:p w:rsidR="003A3288" w:rsidRPr="00A64A8B" w:rsidRDefault="00A64A8B" w:rsidP="0072774E">
      <w:pPr>
        <w:numPr>
          <w:ilvl w:val="0"/>
          <w:numId w:val="4"/>
        </w:numPr>
        <w:tabs>
          <w:tab w:val="left" w:pos="2119"/>
          <w:tab w:val="center" w:pos="4522"/>
        </w:tabs>
        <w:rPr>
          <w:sz w:val="24"/>
        </w:rPr>
      </w:pPr>
      <w:r w:rsidRPr="00A64A8B">
        <w:rPr>
          <w:sz w:val="24"/>
        </w:rPr>
        <w:t xml:space="preserve">Wykonawca zobligowany jest </w:t>
      </w:r>
      <w:r w:rsidR="003A3288" w:rsidRPr="00A64A8B">
        <w:rPr>
          <w:sz w:val="24"/>
        </w:rPr>
        <w:t xml:space="preserve">z co najmniej 2 dniowym wyprzedzeniem </w:t>
      </w:r>
      <w:r w:rsidRPr="00A64A8B">
        <w:rPr>
          <w:sz w:val="24"/>
        </w:rPr>
        <w:t xml:space="preserve">powiadomić Zamawiającego na adres </w:t>
      </w:r>
      <w:r w:rsidRPr="00E2333C">
        <w:rPr>
          <w:b/>
          <w:sz w:val="24"/>
        </w:rPr>
        <w:t xml:space="preserve">e-mail …………………….................……..………… </w:t>
      </w:r>
      <w:r w:rsidRPr="00A64A8B">
        <w:rPr>
          <w:sz w:val="24"/>
        </w:rPr>
        <w:t>o terminie dostawy</w:t>
      </w:r>
      <w:r w:rsidR="003A3288" w:rsidRPr="00A64A8B">
        <w:rPr>
          <w:sz w:val="24"/>
        </w:rPr>
        <w:t>, w którym Wykonawca określi:</w:t>
      </w:r>
    </w:p>
    <w:p w:rsidR="003A3288" w:rsidRPr="00A64A8B" w:rsidRDefault="003A3288" w:rsidP="0072774E">
      <w:pPr>
        <w:numPr>
          <w:ilvl w:val="2"/>
          <w:numId w:val="4"/>
        </w:numPr>
        <w:tabs>
          <w:tab w:val="left" w:pos="2119"/>
          <w:tab w:val="center" w:pos="4522"/>
        </w:tabs>
        <w:ind w:left="851" w:hanging="425"/>
        <w:rPr>
          <w:sz w:val="24"/>
        </w:rPr>
      </w:pPr>
      <w:r w:rsidRPr="00A64A8B">
        <w:rPr>
          <w:sz w:val="24"/>
        </w:rPr>
        <w:t>dokładny termin i godzinę dostawy,</w:t>
      </w:r>
    </w:p>
    <w:p w:rsidR="003A3288" w:rsidRPr="00A64A8B" w:rsidRDefault="003A3288" w:rsidP="0072774E">
      <w:pPr>
        <w:numPr>
          <w:ilvl w:val="2"/>
          <w:numId w:val="4"/>
        </w:numPr>
        <w:tabs>
          <w:tab w:val="left" w:pos="2119"/>
          <w:tab w:val="center" w:pos="4522"/>
        </w:tabs>
        <w:ind w:left="851" w:hanging="425"/>
        <w:rPr>
          <w:sz w:val="24"/>
        </w:rPr>
      </w:pPr>
      <w:r w:rsidRPr="00A64A8B">
        <w:rPr>
          <w:sz w:val="24"/>
        </w:rPr>
        <w:t>ilość i rodzaj wyrobów</w:t>
      </w:r>
      <w:r w:rsidR="00A64A8B" w:rsidRPr="00A64A8B">
        <w:rPr>
          <w:sz w:val="24"/>
        </w:rPr>
        <w:t xml:space="preserve"> – na podstawie dokumentu wydania </w:t>
      </w:r>
      <w:r w:rsidR="00A64A8B" w:rsidRPr="00A64A8B">
        <w:rPr>
          <w:sz w:val="24"/>
        </w:rPr>
        <w:br/>
      </w:r>
      <w:r w:rsidR="00F96B0B">
        <w:rPr>
          <w:sz w:val="24"/>
        </w:rPr>
        <w:t>z magazynu WZ</w:t>
      </w:r>
      <w:r w:rsidRPr="00A64A8B">
        <w:rPr>
          <w:sz w:val="24"/>
        </w:rPr>
        <w:t>,</w:t>
      </w:r>
    </w:p>
    <w:p w:rsidR="003A3288" w:rsidRPr="00A64A8B" w:rsidRDefault="003A3288" w:rsidP="0072774E">
      <w:pPr>
        <w:numPr>
          <w:ilvl w:val="2"/>
          <w:numId w:val="4"/>
        </w:numPr>
        <w:tabs>
          <w:tab w:val="left" w:pos="2119"/>
          <w:tab w:val="center" w:pos="4522"/>
        </w:tabs>
        <w:ind w:left="851" w:hanging="425"/>
        <w:rPr>
          <w:sz w:val="24"/>
        </w:rPr>
      </w:pPr>
      <w:r w:rsidRPr="00A64A8B">
        <w:rPr>
          <w:sz w:val="24"/>
        </w:rPr>
        <w:t>dane osób upoważnionych przez Wykonawcę do dostawy przedmiotu zamówienia,</w:t>
      </w:r>
    </w:p>
    <w:p w:rsidR="003A3288" w:rsidRPr="00A64A8B" w:rsidRDefault="003A3288" w:rsidP="0072774E">
      <w:pPr>
        <w:numPr>
          <w:ilvl w:val="2"/>
          <w:numId w:val="4"/>
        </w:numPr>
        <w:tabs>
          <w:tab w:val="left" w:pos="2119"/>
          <w:tab w:val="center" w:pos="4522"/>
        </w:tabs>
        <w:ind w:left="851" w:hanging="425"/>
        <w:rPr>
          <w:sz w:val="24"/>
        </w:rPr>
      </w:pPr>
      <w:r w:rsidRPr="00A64A8B">
        <w:rPr>
          <w:sz w:val="24"/>
        </w:rPr>
        <w:t>numer rejestracyjny pojazdu (pojazdów), którym transportowany będzie przedmiot zamówienia.</w:t>
      </w:r>
    </w:p>
    <w:p w:rsidR="003A3288" w:rsidRPr="00A64A8B" w:rsidRDefault="003A3288" w:rsidP="0072774E">
      <w:pPr>
        <w:tabs>
          <w:tab w:val="left" w:pos="2119"/>
          <w:tab w:val="center" w:pos="4522"/>
        </w:tabs>
        <w:ind w:left="426"/>
        <w:rPr>
          <w:sz w:val="24"/>
        </w:rPr>
      </w:pPr>
      <w:r w:rsidRPr="00F96B0B">
        <w:rPr>
          <w:sz w:val="24"/>
          <w:u w:val="single"/>
        </w:rPr>
        <w:t xml:space="preserve">Niedostarczenie </w:t>
      </w:r>
      <w:proofErr w:type="spellStart"/>
      <w:r w:rsidRPr="00F96B0B">
        <w:rPr>
          <w:sz w:val="24"/>
          <w:u w:val="single"/>
        </w:rPr>
        <w:t>ww</w:t>
      </w:r>
      <w:proofErr w:type="spellEnd"/>
      <w:r w:rsidRPr="00F96B0B">
        <w:rPr>
          <w:sz w:val="24"/>
          <w:u w:val="single"/>
        </w:rPr>
        <w:t xml:space="preserve"> informacji</w:t>
      </w:r>
      <w:r w:rsidRPr="00A64A8B">
        <w:rPr>
          <w:sz w:val="24"/>
        </w:rPr>
        <w:t xml:space="preserve"> w wyznaczonym terminie będzie skutkowało niewpuszczeniem na teren Zamawiającego osób i pojazdów dostarczających zamówienie</w:t>
      </w:r>
      <w:r w:rsidR="008B5B9C">
        <w:rPr>
          <w:sz w:val="24"/>
        </w:rPr>
        <w:t>,</w:t>
      </w:r>
      <w:r w:rsidRPr="00A64A8B">
        <w:rPr>
          <w:sz w:val="24"/>
        </w:rPr>
        <w:t xml:space="preserve"> co będzie skutkowało brakiem odbioru </w:t>
      </w:r>
      <w:r w:rsidR="008B5B9C">
        <w:rPr>
          <w:sz w:val="24"/>
        </w:rPr>
        <w:t>zamówienia i </w:t>
      </w:r>
      <w:r w:rsidRPr="008B5B9C">
        <w:rPr>
          <w:sz w:val="24"/>
        </w:rPr>
        <w:t>nal</w:t>
      </w:r>
      <w:r w:rsidR="001E3566">
        <w:rPr>
          <w:sz w:val="24"/>
        </w:rPr>
        <w:t>iczeniem kary umownej wskazanej w § 8 ust. 1 litera a</w:t>
      </w:r>
      <w:r w:rsidRPr="008B5B9C">
        <w:rPr>
          <w:sz w:val="24"/>
        </w:rPr>
        <w:t xml:space="preserve"> umowy.</w:t>
      </w:r>
    </w:p>
    <w:p w:rsidR="003A3288" w:rsidRPr="00A16D32" w:rsidRDefault="003A3288" w:rsidP="0072774E">
      <w:pPr>
        <w:numPr>
          <w:ilvl w:val="0"/>
          <w:numId w:val="4"/>
        </w:numPr>
        <w:tabs>
          <w:tab w:val="left" w:pos="2119"/>
          <w:tab w:val="center" w:pos="4522"/>
        </w:tabs>
        <w:rPr>
          <w:sz w:val="24"/>
        </w:rPr>
      </w:pPr>
      <w:r w:rsidRPr="00A16D32">
        <w:rPr>
          <w:sz w:val="24"/>
        </w:rPr>
        <w:t>Dostarczony przedmiot zamówienia będzie zabezpieczony przez opakowanie gwarantujące, iż nie zostanie on uszkodzony podczas transportu, przeładunku i magazynowania. Jednocześnie asortyment musi być dostarczony w oryginalnym opakow</w:t>
      </w:r>
      <w:r w:rsidR="00A16D32">
        <w:rPr>
          <w:sz w:val="24"/>
        </w:rPr>
        <w:t>aniu fabrycznym (zapakowanych w </w:t>
      </w:r>
      <w:r w:rsidRPr="00A16D32">
        <w:rPr>
          <w:sz w:val="24"/>
        </w:rPr>
        <w:t xml:space="preserve">pojedyncze opakowania) z zabezpieczeniami stosowanymi przez producenta. Opakowanie musi umożliwić pełną identyfikację towaru np. </w:t>
      </w:r>
      <w:r w:rsidR="00F96B0B">
        <w:rPr>
          <w:sz w:val="24"/>
        </w:rPr>
        <w:t xml:space="preserve">nazwę, </w:t>
      </w:r>
      <w:r w:rsidRPr="00A16D32">
        <w:rPr>
          <w:sz w:val="24"/>
        </w:rPr>
        <w:t>rodzaj, parametry itp. bez konieczności naruszania opakowania.</w:t>
      </w:r>
    </w:p>
    <w:p w:rsidR="000667FE" w:rsidRPr="008B5B9C" w:rsidRDefault="00F96B0B" w:rsidP="0072774E">
      <w:pPr>
        <w:numPr>
          <w:ilvl w:val="0"/>
          <w:numId w:val="4"/>
        </w:numPr>
        <w:tabs>
          <w:tab w:val="left" w:pos="2119"/>
          <w:tab w:val="center" w:pos="4522"/>
        </w:tabs>
        <w:rPr>
          <w:sz w:val="24"/>
        </w:rPr>
      </w:pPr>
      <w:r w:rsidRPr="00F96B0B">
        <w:rPr>
          <w:sz w:val="24"/>
        </w:rPr>
        <w:lastRenderedPageBreak/>
        <w:t>Wykonawca zobowiązany jest dostarczyć przedmiot zamówienia w dni robocze od poniedziałku do piątku</w:t>
      </w:r>
      <w:r w:rsidR="003A3288" w:rsidRPr="00A16D32">
        <w:rPr>
          <w:sz w:val="24"/>
        </w:rPr>
        <w:t xml:space="preserve"> w godzinac</w:t>
      </w:r>
      <w:r w:rsidR="000667FE">
        <w:rPr>
          <w:sz w:val="24"/>
        </w:rPr>
        <w:t xml:space="preserve">h od 8:00 do 14:00, do </w:t>
      </w:r>
      <w:r w:rsidR="00EE310A">
        <w:rPr>
          <w:sz w:val="24"/>
        </w:rPr>
        <w:t>magazynów 4 WOG zlokalizowanych w miejscowościach:</w:t>
      </w:r>
    </w:p>
    <w:p w:rsidR="00A16D32" w:rsidRDefault="00DA6129" w:rsidP="0072774E">
      <w:pPr>
        <w:autoSpaceDE w:val="0"/>
        <w:autoSpaceDN w:val="0"/>
        <w:ind w:firstLine="426"/>
        <w:rPr>
          <w:b/>
          <w:sz w:val="24"/>
        </w:rPr>
      </w:pPr>
      <w:r w:rsidRPr="00D63801">
        <w:rPr>
          <w:b/>
          <w:sz w:val="24"/>
        </w:rPr>
        <w:t xml:space="preserve">SOI </w:t>
      </w:r>
      <w:r w:rsidR="00EE310A">
        <w:rPr>
          <w:b/>
          <w:sz w:val="24"/>
        </w:rPr>
        <w:t>Gliwice</w:t>
      </w:r>
      <w:r w:rsidR="00D63801" w:rsidRPr="00D63801">
        <w:rPr>
          <w:b/>
          <w:sz w:val="24"/>
        </w:rPr>
        <w:t>,</w:t>
      </w:r>
      <w:r w:rsidRPr="00D63801">
        <w:rPr>
          <w:b/>
          <w:sz w:val="24"/>
        </w:rPr>
        <w:t xml:space="preserve">  </w:t>
      </w:r>
      <w:r w:rsidR="00EE310A">
        <w:rPr>
          <w:b/>
          <w:sz w:val="24"/>
        </w:rPr>
        <w:t>Gliwice</w:t>
      </w:r>
      <w:r w:rsidR="000667FE">
        <w:rPr>
          <w:b/>
          <w:sz w:val="24"/>
        </w:rPr>
        <w:t xml:space="preserve"> </w:t>
      </w:r>
      <w:r w:rsidRPr="00D63801">
        <w:rPr>
          <w:b/>
          <w:sz w:val="24"/>
        </w:rPr>
        <w:t>ul.</w:t>
      </w:r>
      <w:r w:rsidR="00EE310A">
        <w:rPr>
          <w:b/>
          <w:sz w:val="24"/>
        </w:rPr>
        <w:t xml:space="preserve"> Władysława Andersa 47</w:t>
      </w:r>
      <w:r w:rsidR="003D4B7F">
        <w:rPr>
          <w:b/>
          <w:sz w:val="24"/>
        </w:rPr>
        <w:t xml:space="preserve"> </w:t>
      </w:r>
    </w:p>
    <w:p w:rsidR="00E2333C" w:rsidRDefault="00E2333C" w:rsidP="00E2333C">
      <w:pPr>
        <w:autoSpaceDE w:val="0"/>
        <w:autoSpaceDN w:val="0"/>
        <w:ind w:firstLine="426"/>
        <w:jc w:val="both"/>
        <w:rPr>
          <w:b/>
          <w:sz w:val="24"/>
        </w:rPr>
      </w:pPr>
      <w:r>
        <w:rPr>
          <w:b/>
          <w:sz w:val="24"/>
        </w:rPr>
        <w:t xml:space="preserve">SOI Bytom- Bytom , </w:t>
      </w:r>
      <w:proofErr w:type="spellStart"/>
      <w:r>
        <w:rPr>
          <w:b/>
          <w:sz w:val="24"/>
        </w:rPr>
        <w:t>ul.Oświecimska</w:t>
      </w:r>
      <w:proofErr w:type="spellEnd"/>
      <w:r>
        <w:rPr>
          <w:b/>
          <w:sz w:val="24"/>
        </w:rPr>
        <w:t xml:space="preserve"> 36</w:t>
      </w:r>
    </w:p>
    <w:p w:rsidR="00E2333C" w:rsidRDefault="00E2333C" w:rsidP="00E2333C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Tarnowskie G.-Tarnowskie </w:t>
      </w:r>
      <w:proofErr w:type="spellStart"/>
      <w:r>
        <w:rPr>
          <w:b/>
          <w:sz w:val="24"/>
        </w:rPr>
        <w:t>G.ul.Opolska</w:t>
      </w:r>
      <w:proofErr w:type="spellEnd"/>
      <w:r>
        <w:rPr>
          <w:b/>
          <w:sz w:val="24"/>
        </w:rPr>
        <w:t xml:space="preserve"> 36</w:t>
      </w:r>
    </w:p>
    <w:p w:rsidR="00E2333C" w:rsidRDefault="00E2333C" w:rsidP="00E2333C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Katowice -  Katowice ul Francuska 30</w:t>
      </w:r>
    </w:p>
    <w:p w:rsidR="00E2333C" w:rsidRDefault="00E2333C" w:rsidP="00E2333C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Opole - Opole ul. Zbożowa 29</w:t>
      </w:r>
    </w:p>
    <w:p w:rsidR="00E2333C" w:rsidRDefault="00E2333C" w:rsidP="00E2333C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Bielsko B., - Bielsko Biała, ul. Bardowskiego 36</w:t>
      </w:r>
    </w:p>
    <w:p w:rsidR="00445D7D" w:rsidRDefault="00E2333C" w:rsidP="00E2333C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Lubliniec - Lubliniec ul. Sobieskiego 35</w:t>
      </w:r>
    </w:p>
    <w:p w:rsidR="00E2333C" w:rsidRPr="00E2333C" w:rsidRDefault="00E2333C" w:rsidP="00E2333C">
      <w:pPr>
        <w:autoSpaceDE w:val="0"/>
        <w:autoSpaceDN w:val="0"/>
        <w:jc w:val="both"/>
        <w:rPr>
          <w:b/>
          <w:sz w:val="24"/>
        </w:rPr>
      </w:pPr>
    </w:p>
    <w:p w:rsidR="00F96B0B" w:rsidRPr="00F96B0B" w:rsidRDefault="00F96B0B" w:rsidP="0072774E">
      <w:pPr>
        <w:tabs>
          <w:tab w:val="left" w:pos="2119"/>
          <w:tab w:val="center" w:pos="4522"/>
        </w:tabs>
        <w:ind w:left="426"/>
        <w:rPr>
          <w:sz w:val="24"/>
        </w:rPr>
      </w:pPr>
      <w:r w:rsidRPr="00F96B0B">
        <w:rPr>
          <w:sz w:val="24"/>
        </w:rPr>
        <w:t>i rozładować go na własny koszt i ryzyko. Za szkody lub braki powstałe w czasie transportu odpowiada Wykonawca.</w:t>
      </w:r>
    </w:p>
    <w:p w:rsidR="003A3288" w:rsidRPr="00A16D32" w:rsidRDefault="003A3288" w:rsidP="0072774E">
      <w:pPr>
        <w:numPr>
          <w:ilvl w:val="0"/>
          <w:numId w:val="4"/>
        </w:numPr>
        <w:rPr>
          <w:b/>
          <w:sz w:val="24"/>
        </w:rPr>
      </w:pPr>
      <w:r w:rsidRPr="00A16D32">
        <w:rPr>
          <w:bCs/>
          <w:sz w:val="24"/>
        </w:rPr>
        <w:t>Warunkiem dokonania odbioru przedmiotu zamówienia przez Zamawiającego będzie dostarczenie przez Wykonawcę wraz z przedmiotem zamówienia:</w:t>
      </w:r>
    </w:p>
    <w:p w:rsidR="003A3288" w:rsidRPr="00F96B0B" w:rsidRDefault="003A3288" w:rsidP="0072774E">
      <w:pPr>
        <w:numPr>
          <w:ilvl w:val="2"/>
          <w:numId w:val="4"/>
        </w:numPr>
        <w:tabs>
          <w:tab w:val="clear" w:pos="1154"/>
        </w:tabs>
        <w:suppressAutoHyphens/>
        <w:ind w:left="851" w:hanging="425"/>
        <w:rPr>
          <w:bCs/>
          <w:sz w:val="24"/>
        </w:rPr>
      </w:pPr>
      <w:r w:rsidRPr="00A16D32">
        <w:rPr>
          <w:bCs/>
          <w:sz w:val="24"/>
        </w:rPr>
        <w:t>szczegółowego wykazu dostarczonego przedmiotu zamówienia, tj. </w:t>
      </w:r>
      <w:r w:rsidRPr="00A16D32">
        <w:rPr>
          <w:b/>
          <w:bCs/>
          <w:sz w:val="24"/>
        </w:rPr>
        <w:t xml:space="preserve">dokumentu WZ do dostawy </w:t>
      </w:r>
      <w:r w:rsidRPr="00A16D32">
        <w:rPr>
          <w:bCs/>
          <w:sz w:val="24"/>
        </w:rPr>
        <w:t xml:space="preserve">zgodnie z </w:t>
      </w:r>
      <w:r w:rsidR="00A16D32" w:rsidRPr="00A16D32">
        <w:rPr>
          <w:bCs/>
          <w:sz w:val="24"/>
        </w:rPr>
        <w:t xml:space="preserve">formularzem </w:t>
      </w:r>
      <w:r w:rsidRPr="00A16D32">
        <w:rPr>
          <w:bCs/>
          <w:sz w:val="24"/>
        </w:rPr>
        <w:t xml:space="preserve">cenowym oraz specyfikacją techniczną w </w:t>
      </w:r>
      <w:r w:rsidRPr="00F96B0B">
        <w:rPr>
          <w:bCs/>
          <w:sz w:val="24"/>
        </w:rPr>
        <w:t>nim ujętą;</w:t>
      </w:r>
    </w:p>
    <w:p w:rsidR="003A3288" w:rsidRPr="00F96B0B" w:rsidRDefault="003A3288" w:rsidP="0072774E">
      <w:pPr>
        <w:numPr>
          <w:ilvl w:val="2"/>
          <w:numId w:val="4"/>
        </w:numPr>
        <w:suppressAutoHyphens/>
        <w:ind w:left="851" w:hanging="425"/>
        <w:rPr>
          <w:bCs/>
          <w:sz w:val="24"/>
        </w:rPr>
      </w:pPr>
      <w:r w:rsidRPr="00F96B0B">
        <w:rPr>
          <w:bCs/>
          <w:sz w:val="24"/>
        </w:rPr>
        <w:t xml:space="preserve">odpowiednich atestów, certyfikatów, </w:t>
      </w:r>
      <w:r w:rsidR="00F96B0B" w:rsidRPr="00F96B0B">
        <w:rPr>
          <w:bCs/>
          <w:sz w:val="24"/>
        </w:rPr>
        <w:t xml:space="preserve">deklaracji </w:t>
      </w:r>
      <w:proofErr w:type="spellStart"/>
      <w:r w:rsidR="00F96B0B" w:rsidRPr="00F96B0B">
        <w:rPr>
          <w:bCs/>
          <w:sz w:val="24"/>
        </w:rPr>
        <w:t>zgoności</w:t>
      </w:r>
      <w:proofErr w:type="spellEnd"/>
      <w:r w:rsidR="00F96B0B" w:rsidRPr="00F96B0B">
        <w:rPr>
          <w:bCs/>
          <w:sz w:val="24"/>
        </w:rPr>
        <w:t xml:space="preserve">,  </w:t>
      </w:r>
      <w:r w:rsidRPr="00F96B0B">
        <w:rPr>
          <w:bCs/>
          <w:sz w:val="24"/>
        </w:rPr>
        <w:t>świadectw potwierdzające spełnienie polskich norm jakościowych</w:t>
      </w:r>
    </w:p>
    <w:p w:rsidR="003A3288" w:rsidRPr="00A16D32" w:rsidRDefault="00A16D32" w:rsidP="0072774E">
      <w:pPr>
        <w:numPr>
          <w:ilvl w:val="2"/>
          <w:numId w:val="4"/>
        </w:numPr>
        <w:tabs>
          <w:tab w:val="clear" w:pos="1154"/>
        </w:tabs>
        <w:suppressAutoHyphens/>
        <w:ind w:left="851" w:hanging="425"/>
        <w:rPr>
          <w:bCs/>
          <w:sz w:val="24"/>
        </w:rPr>
      </w:pPr>
      <w:r>
        <w:rPr>
          <w:bCs/>
          <w:sz w:val="24"/>
        </w:rPr>
        <w:t>dokument</w:t>
      </w:r>
      <w:r w:rsidR="003A3288" w:rsidRPr="00A16D32">
        <w:rPr>
          <w:bCs/>
          <w:sz w:val="24"/>
        </w:rPr>
        <w:t xml:space="preserve"> gwarancyjn</w:t>
      </w:r>
      <w:r>
        <w:rPr>
          <w:bCs/>
          <w:sz w:val="24"/>
        </w:rPr>
        <w:t>y</w:t>
      </w:r>
      <w:r w:rsidR="003A3288" w:rsidRPr="00A16D32">
        <w:rPr>
          <w:bCs/>
          <w:sz w:val="24"/>
        </w:rPr>
        <w:t xml:space="preserve"> posiadający numery lub inne cechy </w:t>
      </w:r>
      <w:proofErr w:type="spellStart"/>
      <w:r w:rsidR="003A3288" w:rsidRPr="00A16D32">
        <w:rPr>
          <w:bCs/>
          <w:sz w:val="24"/>
        </w:rPr>
        <w:t>identyfikacyjnedany</w:t>
      </w:r>
      <w:proofErr w:type="spellEnd"/>
      <w:r w:rsidR="003A3288" w:rsidRPr="00A16D32">
        <w:rPr>
          <w:bCs/>
          <w:sz w:val="24"/>
        </w:rPr>
        <w:t xml:space="preserve"> wyrób – sporządzonych wyłącznie w języku polskim;</w:t>
      </w:r>
    </w:p>
    <w:p w:rsidR="003A3288" w:rsidRPr="00A16D32" w:rsidRDefault="003A3288" w:rsidP="0072774E">
      <w:pPr>
        <w:numPr>
          <w:ilvl w:val="0"/>
          <w:numId w:val="4"/>
        </w:numPr>
        <w:tabs>
          <w:tab w:val="left" w:pos="2119"/>
          <w:tab w:val="center" w:pos="4522"/>
        </w:tabs>
        <w:rPr>
          <w:sz w:val="24"/>
        </w:rPr>
      </w:pPr>
      <w:r w:rsidRPr="00A16D32">
        <w:rPr>
          <w:sz w:val="24"/>
        </w:rPr>
        <w:t xml:space="preserve">Dowodem zrealizowania dostawy będzie pisemne potwierdzenie odbioru dokonane przez upoważnionego pracownika Zamawiającego po sprawdzeniu przedmiotu zamówienia. Potwierdzenie nastąpi poprzez podpisanie </w:t>
      </w:r>
      <w:r w:rsidR="00E2333C">
        <w:rPr>
          <w:sz w:val="24"/>
        </w:rPr>
        <w:t xml:space="preserve">bez uwag </w:t>
      </w:r>
      <w:r w:rsidRPr="00A16D32">
        <w:rPr>
          <w:sz w:val="24"/>
        </w:rPr>
        <w:t>dokumentu WZ dostarczonego z dostawą.</w:t>
      </w:r>
    </w:p>
    <w:p w:rsidR="003A3288" w:rsidRPr="00760BCA" w:rsidRDefault="003A3288" w:rsidP="0072774E">
      <w:pPr>
        <w:numPr>
          <w:ilvl w:val="0"/>
          <w:numId w:val="4"/>
        </w:numPr>
        <w:tabs>
          <w:tab w:val="left" w:pos="2119"/>
          <w:tab w:val="center" w:pos="4522"/>
        </w:tabs>
        <w:rPr>
          <w:sz w:val="24"/>
        </w:rPr>
      </w:pPr>
      <w:r w:rsidRPr="00A16D32">
        <w:rPr>
          <w:sz w:val="24"/>
        </w:rPr>
        <w:t>Zamawiający odmówi przyjęcia dostawy, która jest niezgodna</w:t>
      </w:r>
      <w:r w:rsidR="00EA0032">
        <w:rPr>
          <w:sz w:val="24"/>
        </w:rPr>
        <w:t xml:space="preserve"> z Opisem Przedmiotu zamówienia (załącznik nr 4 do SWZ)</w:t>
      </w:r>
      <w:r w:rsidR="00C05BAA">
        <w:rPr>
          <w:sz w:val="24"/>
        </w:rPr>
        <w:t xml:space="preserve">, </w:t>
      </w:r>
      <w:r w:rsidR="00AD04FB">
        <w:rPr>
          <w:sz w:val="24"/>
        </w:rPr>
        <w:t xml:space="preserve">jest </w:t>
      </w:r>
      <w:r w:rsidR="00C05BAA">
        <w:rPr>
          <w:sz w:val="24"/>
        </w:rPr>
        <w:t>niekompletna</w:t>
      </w:r>
      <w:r w:rsidRPr="00A16D32">
        <w:rPr>
          <w:sz w:val="24"/>
        </w:rPr>
        <w:t xml:space="preserve"> </w:t>
      </w:r>
      <w:r w:rsidR="00E2333C">
        <w:rPr>
          <w:sz w:val="24"/>
        </w:rPr>
        <w:t>bądź</w:t>
      </w:r>
      <w:r w:rsidRPr="00A16D32">
        <w:rPr>
          <w:sz w:val="24"/>
        </w:rPr>
        <w:t xml:space="preserve"> </w:t>
      </w:r>
      <w:r w:rsidRPr="00760BCA">
        <w:rPr>
          <w:sz w:val="24"/>
        </w:rPr>
        <w:t>nie spełnia wymagań pod względem jakościowym, o których mowa w § 1</w:t>
      </w:r>
      <w:r w:rsidR="00A16D32" w:rsidRPr="00760BCA">
        <w:rPr>
          <w:sz w:val="24"/>
        </w:rPr>
        <w:t xml:space="preserve"> </w:t>
      </w:r>
      <w:r w:rsidRPr="00760BCA">
        <w:rPr>
          <w:sz w:val="24"/>
        </w:rPr>
        <w:t xml:space="preserve">ust. </w:t>
      </w:r>
      <w:r w:rsidR="00CA4B4A" w:rsidRPr="00760BCA">
        <w:rPr>
          <w:sz w:val="24"/>
        </w:rPr>
        <w:t xml:space="preserve">2, </w:t>
      </w:r>
      <w:r w:rsidR="00A16D32" w:rsidRPr="00760BCA">
        <w:rPr>
          <w:sz w:val="24"/>
        </w:rPr>
        <w:t xml:space="preserve">3, </w:t>
      </w:r>
      <w:r w:rsidR="001C354A" w:rsidRPr="00760BCA">
        <w:rPr>
          <w:sz w:val="24"/>
        </w:rPr>
        <w:t>4</w:t>
      </w:r>
      <w:r w:rsidR="00CA4B4A" w:rsidRPr="00760BCA">
        <w:rPr>
          <w:sz w:val="24"/>
        </w:rPr>
        <w:t xml:space="preserve"> i</w:t>
      </w:r>
      <w:r w:rsidR="001C354A" w:rsidRPr="00760BCA">
        <w:rPr>
          <w:sz w:val="24"/>
        </w:rPr>
        <w:t xml:space="preserve"> 5</w:t>
      </w:r>
      <w:r w:rsidRPr="00760BCA">
        <w:rPr>
          <w:sz w:val="24"/>
        </w:rPr>
        <w:t xml:space="preserve"> umowy, bądź w </w:t>
      </w:r>
      <w:r w:rsidR="00CA4B4A" w:rsidRPr="00760BCA">
        <w:rPr>
          <w:sz w:val="24"/>
        </w:rPr>
        <w:t>§ 4 ust. </w:t>
      </w:r>
      <w:r w:rsidR="00AD04FB">
        <w:rPr>
          <w:sz w:val="24"/>
        </w:rPr>
        <w:t>5.</w:t>
      </w:r>
    </w:p>
    <w:p w:rsidR="003A3288" w:rsidRPr="00F96B0B" w:rsidRDefault="003A3288" w:rsidP="0072774E">
      <w:pPr>
        <w:pStyle w:val="TekstpodstawowyF2"/>
        <w:numPr>
          <w:ilvl w:val="0"/>
          <w:numId w:val="4"/>
        </w:numPr>
        <w:rPr>
          <w:rFonts w:ascii="Arial" w:hAnsi="Arial" w:cs="Arial"/>
          <w:szCs w:val="24"/>
        </w:rPr>
      </w:pPr>
      <w:r w:rsidRPr="00F96B0B">
        <w:rPr>
          <w:rFonts w:ascii="Arial" w:hAnsi="Arial" w:cs="Arial"/>
          <w:szCs w:val="24"/>
        </w:rPr>
        <w:t>W przypadku odmowy przyjęcia dostawy, wyroby uważa się za niedostarczone, zaś Zamawiający nie jest zobowiązany do zapłaty za nie.</w:t>
      </w:r>
    </w:p>
    <w:p w:rsidR="0098430B" w:rsidRPr="0098430B" w:rsidRDefault="003A3288" w:rsidP="0072774E">
      <w:pPr>
        <w:numPr>
          <w:ilvl w:val="0"/>
          <w:numId w:val="4"/>
        </w:numPr>
        <w:tabs>
          <w:tab w:val="left" w:pos="2119"/>
          <w:tab w:val="center" w:pos="4522"/>
        </w:tabs>
        <w:rPr>
          <w:sz w:val="24"/>
        </w:rPr>
      </w:pPr>
      <w:r w:rsidRPr="00F96B0B">
        <w:rPr>
          <w:sz w:val="24"/>
        </w:rPr>
        <w:t>Na żądanie Zamawiającego przy dostawie uczestniczył będzie przedstawiciel Wykonawcy.</w:t>
      </w:r>
    </w:p>
    <w:p w:rsidR="00E47389" w:rsidRPr="00E47389" w:rsidRDefault="0098430B" w:rsidP="00E47389">
      <w:pPr>
        <w:numPr>
          <w:ilvl w:val="0"/>
          <w:numId w:val="4"/>
        </w:numPr>
        <w:tabs>
          <w:tab w:val="left" w:pos="2119"/>
          <w:tab w:val="center" w:pos="4522"/>
        </w:tabs>
        <w:rPr>
          <w:sz w:val="24"/>
        </w:rPr>
      </w:pPr>
      <w:r w:rsidRPr="00F96B0B">
        <w:rPr>
          <w:bCs/>
          <w:sz w:val="24"/>
        </w:rPr>
        <w:t>Zamawiający dopuszcza zaoferowanie</w:t>
      </w:r>
      <w:r w:rsidRPr="00F96B0B">
        <w:t xml:space="preserve"> </w:t>
      </w:r>
      <w:r w:rsidRPr="00F96B0B">
        <w:rPr>
          <w:bCs/>
          <w:sz w:val="24"/>
        </w:rPr>
        <w:t xml:space="preserve">przedmiotów zamówienia równoważnych (zamienników). Poprzez towar równoważny należy rozumieć asortyment, o parametrach technicznych,  jakościowych i </w:t>
      </w:r>
      <w:proofErr w:type="spellStart"/>
      <w:r w:rsidRPr="00F96B0B">
        <w:rPr>
          <w:bCs/>
          <w:sz w:val="24"/>
        </w:rPr>
        <w:t>funkcjonalno</w:t>
      </w:r>
      <w:proofErr w:type="spellEnd"/>
      <w:r w:rsidRPr="00F96B0B">
        <w:rPr>
          <w:bCs/>
          <w:sz w:val="24"/>
        </w:rPr>
        <w:t xml:space="preserve"> – użytkowych  takich samych bądź lepszych, w stosunku do zamawianego towaru określonego przez Zamawiającego w formularzu cenowym.</w:t>
      </w:r>
    </w:p>
    <w:p w:rsidR="00837F2B" w:rsidRPr="009B11FD" w:rsidRDefault="00837F2B" w:rsidP="0072774E">
      <w:pPr>
        <w:spacing w:before="120"/>
        <w:ind w:left="3540" w:firstLine="708"/>
        <w:rPr>
          <w:b/>
          <w:sz w:val="24"/>
        </w:rPr>
      </w:pPr>
      <w:r w:rsidRPr="009B11FD">
        <w:rPr>
          <w:b/>
          <w:sz w:val="24"/>
        </w:rPr>
        <w:t>§ 5</w:t>
      </w:r>
    </w:p>
    <w:p w:rsidR="00F14F8F" w:rsidRDefault="00837F2B" w:rsidP="0072774E">
      <w:pPr>
        <w:pStyle w:val="TekstpodstawowyF2"/>
        <w:ind w:left="2124" w:firstLine="708"/>
        <w:rPr>
          <w:rFonts w:ascii="Arial" w:hAnsi="Arial" w:cs="Arial"/>
          <w:b/>
          <w:szCs w:val="24"/>
        </w:rPr>
      </w:pPr>
      <w:r w:rsidRPr="009B11FD">
        <w:rPr>
          <w:rFonts w:ascii="Arial" w:hAnsi="Arial" w:cs="Arial"/>
          <w:b/>
          <w:szCs w:val="24"/>
        </w:rPr>
        <w:t>Nadzór nad realizacją umowy</w:t>
      </w:r>
    </w:p>
    <w:p w:rsidR="007F1384" w:rsidRPr="009B11FD" w:rsidRDefault="007F1384" w:rsidP="0072774E">
      <w:pPr>
        <w:pStyle w:val="TekstpodstawowyF2"/>
        <w:rPr>
          <w:rFonts w:ascii="Arial" w:hAnsi="Arial" w:cs="Arial"/>
          <w:b/>
          <w:szCs w:val="24"/>
        </w:rPr>
      </w:pPr>
    </w:p>
    <w:p w:rsidR="00710DB5" w:rsidRDefault="00837F2B" w:rsidP="0072774E">
      <w:pPr>
        <w:pStyle w:val="TekstpodstawowyF2"/>
        <w:numPr>
          <w:ilvl w:val="3"/>
          <w:numId w:val="7"/>
        </w:numPr>
        <w:tabs>
          <w:tab w:val="clear" w:pos="2880"/>
          <w:tab w:val="num" w:pos="426"/>
        </w:tabs>
        <w:ind w:left="426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>Za realizację umowy  ze strony Zamawiającego, tj. nadzór nad terminowością i prawidłowością wykonania przedmiotu</w:t>
      </w:r>
      <w:r w:rsidR="002852ED">
        <w:rPr>
          <w:rFonts w:ascii="Arial" w:hAnsi="Arial" w:cs="Arial"/>
          <w:szCs w:val="24"/>
        </w:rPr>
        <w:t xml:space="preserve"> zamówienia odpowiedzialny jest Kierownik SOI</w:t>
      </w:r>
    </w:p>
    <w:p w:rsidR="002852ED" w:rsidRPr="00AD04FB" w:rsidRDefault="002852ED" w:rsidP="0072774E">
      <w:pPr>
        <w:pStyle w:val="TekstpodstawowyF2"/>
        <w:rPr>
          <w:rFonts w:ascii="Arial" w:hAnsi="Arial" w:cs="Arial"/>
          <w:szCs w:val="24"/>
        </w:rPr>
      </w:pPr>
    </w:p>
    <w:p w:rsidR="00710DB5" w:rsidRPr="00AD04FB" w:rsidRDefault="00710DB5" w:rsidP="0072774E">
      <w:pPr>
        <w:rPr>
          <w:b/>
          <w:sz w:val="24"/>
        </w:rPr>
      </w:pPr>
      <w:r w:rsidRPr="00AD04FB">
        <w:rPr>
          <w:b/>
          <w:sz w:val="24"/>
        </w:rPr>
        <w:t>p. .......................................................... tel. …...........….....................……</w:t>
      </w:r>
    </w:p>
    <w:p w:rsidR="007D610C" w:rsidRPr="00AD04FB" w:rsidRDefault="007D610C" w:rsidP="0072774E">
      <w:pPr>
        <w:rPr>
          <w:b/>
          <w:sz w:val="24"/>
        </w:rPr>
      </w:pPr>
    </w:p>
    <w:p w:rsidR="00837F2B" w:rsidRPr="00AD04FB" w:rsidRDefault="00837F2B" w:rsidP="0072774E">
      <w:pPr>
        <w:pStyle w:val="TekstpodstawowyF2"/>
        <w:numPr>
          <w:ilvl w:val="3"/>
          <w:numId w:val="7"/>
        </w:numPr>
        <w:tabs>
          <w:tab w:val="clear" w:pos="2880"/>
          <w:tab w:val="num" w:pos="426"/>
        </w:tabs>
        <w:ind w:left="426"/>
        <w:rPr>
          <w:rFonts w:ascii="Arial" w:hAnsi="Arial" w:cs="Arial"/>
          <w:szCs w:val="24"/>
        </w:rPr>
      </w:pPr>
      <w:r w:rsidRPr="00AD04FB">
        <w:rPr>
          <w:rFonts w:ascii="Arial" w:hAnsi="Arial" w:cs="Arial"/>
          <w:szCs w:val="24"/>
        </w:rPr>
        <w:t>Za realizację umowy ze strony Wykonawcy odpowiedzialny jest:</w:t>
      </w:r>
    </w:p>
    <w:p w:rsidR="00AD04FB" w:rsidRDefault="00AD04FB" w:rsidP="00AD04FB">
      <w:pPr>
        <w:rPr>
          <w:b/>
          <w:sz w:val="24"/>
        </w:rPr>
      </w:pPr>
    </w:p>
    <w:p w:rsidR="00710DB5" w:rsidRPr="00AD04FB" w:rsidRDefault="00710DB5" w:rsidP="00AD04FB">
      <w:pPr>
        <w:rPr>
          <w:b/>
          <w:sz w:val="24"/>
        </w:rPr>
      </w:pPr>
      <w:r w:rsidRPr="00AD04FB">
        <w:rPr>
          <w:b/>
          <w:sz w:val="24"/>
        </w:rPr>
        <w:t>p. .......................................................... tel. …...........….....................……</w:t>
      </w:r>
    </w:p>
    <w:p w:rsidR="007D610C" w:rsidRDefault="007D610C" w:rsidP="0072774E">
      <w:pPr>
        <w:pStyle w:val="Akapitzlist"/>
        <w:ind w:left="397"/>
        <w:rPr>
          <w:b/>
          <w:color w:val="0070C0"/>
          <w:sz w:val="24"/>
        </w:rPr>
      </w:pPr>
    </w:p>
    <w:p w:rsidR="007D610C" w:rsidRPr="004D661F" w:rsidRDefault="007D610C" w:rsidP="0072774E">
      <w:pPr>
        <w:pStyle w:val="Akapitzlist"/>
        <w:ind w:left="397"/>
        <w:rPr>
          <w:b/>
          <w:color w:val="0070C0"/>
          <w:sz w:val="24"/>
        </w:rPr>
      </w:pPr>
    </w:p>
    <w:p w:rsidR="00837F2B" w:rsidRDefault="00837F2B" w:rsidP="0072774E">
      <w:pPr>
        <w:pStyle w:val="TekstpodstawowyF2"/>
        <w:numPr>
          <w:ilvl w:val="3"/>
          <w:numId w:val="7"/>
        </w:numPr>
        <w:tabs>
          <w:tab w:val="clear" w:pos="2880"/>
          <w:tab w:val="num" w:pos="426"/>
        </w:tabs>
        <w:ind w:left="426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 xml:space="preserve">Zmiana osób wskazanych w ust. 1 i 2 nie stanowi zmiany umowy, </w:t>
      </w:r>
      <w:r w:rsidRPr="009B11FD">
        <w:rPr>
          <w:rFonts w:ascii="Arial" w:hAnsi="Arial" w:cs="Arial"/>
          <w:szCs w:val="24"/>
        </w:rPr>
        <w:br/>
        <w:t xml:space="preserve">ale wymaga </w:t>
      </w:r>
      <w:r w:rsidR="007F1384">
        <w:rPr>
          <w:rFonts w:ascii="Arial" w:hAnsi="Arial" w:cs="Arial"/>
          <w:szCs w:val="24"/>
        </w:rPr>
        <w:t xml:space="preserve">uprzedniego, </w:t>
      </w:r>
      <w:r w:rsidRPr="009B11FD">
        <w:rPr>
          <w:rFonts w:ascii="Arial" w:hAnsi="Arial" w:cs="Arial"/>
          <w:szCs w:val="24"/>
        </w:rPr>
        <w:t>pisemnego poinformowania drugiej Strony.</w:t>
      </w:r>
    </w:p>
    <w:p w:rsidR="00EE310A" w:rsidRPr="009B11FD" w:rsidRDefault="00EE310A" w:rsidP="0072774E">
      <w:pPr>
        <w:pStyle w:val="TekstpodstawowyF2"/>
        <w:rPr>
          <w:rFonts w:ascii="Arial" w:hAnsi="Arial" w:cs="Arial"/>
          <w:szCs w:val="24"/>
        </w:rPr>
      </w:pPr>
    </w:p>
    <w:p w:rsidR="0021356B" w:rsidRPr="009B11FD" w:rsidRDefault="0021356B" w:rsidP="0072774E">
      <w:pPr>
        <w:spacing w:before="120"/>
        <w:ind w:left="3540" w:firstLine="708"/>
        <w:rPr>
          <w:b/>
          <w:sz w:val="24"/>
        </w:rPr>
      </w:pPr>
      <w:r w:rsidRPr="009B11FD">
        <w:rPr>
          <w:b/>
          <w:sz w:val="24"/>
        </w:rPr>
        <w:t>§ 6</w:t>
      </w:r>
    </w:p>
    <w:p w:rsidR="00F14F8F" w:rsidRDefault="0072774E" w:rsidP="0072774E">
      <w:pPr>
        <w:pStyle w:val="TekstpodstawowyF2"/>
        <w:ind w:left="354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</w:t>
      </w:r>
      <w:r w:rsidR="004F70D2" w:rsidRPr="009B11FD">
        <w:rPr>
          <w:rFonts w:ascii="Arial" w:hAnsi="Arial" w:cs="Arial"/>
          <w:b/>
          <w:szCs w:val="24"/>
        </w:rPr>
        <w:t>Gwarancja</w:t>
      </w:r>
    </w:p>
    <w:p w:rsidR="007F1384" w:rsidRPr="009B11FD" w:rsidRDefault="007F1384" w:rsidP="0072774E">
      <w:pPr>
        <w:pStyle w:val="TekstpodstawowyF2"/>
        <w:rPr>
          <w:rFonts w:ascii="Arial" w:hAnsi="Arial" w:cs="Arial"/>
          <w:b/>
          <w:szCs w:val="24"/>
        </w:rPr>
      </w:pPr>
    </w:p>
    <w:p w:rsidR="005D0180" w:rsidRPr="009B11FD" w:rsidRDefault="006F335A" w:rsidP="0072774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rPr>
          <w:b/>
          <w:bCs/>
          <w:sz w:val="24"/>
        </w:rPr>
      </w:pPr>
      <w:r w:rsidRPr="009B11FD">
        <w:rPr>
          <w:sz w:val="24"/>
        </w:rPr>
        <w:t>Wykonawca udzieli Zamawiającemu i jego następ</w:t>
      </w:r>
      <w:r w:rsidR="00A360CB" w:rsidRPr="009B11FD">
        <w:rPr>
          <w:sz w:val="24"/>
        </w:rPr>
        <w:t>com prawnym gwarancji</w:t>
      </w:r>
      <w:r w:rsidR="00336FFC" w:rsidRPr="009B11FD">
        <w:rPr>
          <w:sz w:val="24"/>
        </w:rPr>
        <w:t xml:space="preserve"> jakości </w:t>
      </w:r>
      <w:r w:rsidR="00DC173A" w:rsidRPr="009B11FD">
        <w:rPr>
          <w:sz w:val="24"/>
        </w:rPr>
        <w:t xml:space="preserve">na dostarczony przedmiot zamówienia </w:t>
      </w:r>
      <w:r w:rsidR="00A360CB" w:rsidRPr="009B11FD">
        <w:rPr>
          <w:sz w:val="24"/>
        </w:rPr>
        <w:t>na okres wynikający z </w:t>
      </w:r>
      <w:r w:rsidRPr="009B11FD">
        <w:rPr>
          <w:sz w:val="24"/>
        </w:rPr>
        <w:t>gwarancj</w:t>
      </w:r>
      <w:r w:rsidR="00617F76" w:rsidRPr="009B11FD">
        <w:rPr>
          <w:sz w:val="24"/>
        </w:rPr>
        <w:t>i producenta,</w:t>
      </w:r>
      <w:r w:rsidR="00CC056B" w:rsidRPr="009B11FD">
        <w:rPr>
          <w:sz w:val="24"/>
        </w:rPr>
        <w:t xml:space="preserve"> jednak</w:t>
      </w:r>
      <w:r w:rsidR="009D57E6" w:rsidRPr="009B11FD">
        <w:rPr>
          <w:sz w:val="24"/>
        </w:rPr>
        <w:t xml:space="preserve"> nie krótszy </w:t>
      </w:r>
      <w:r w:rsidR="009D57E6" w:rsidRPr="00556460">
        <w:rPr>
          <w:sz w:val="24"/>
        </w:rPr>
        <w:t xml:space="preserve">niż </w:t>
      </w:r>
      <w:r w:rsidR="00556460" w:rsidRPr="00556460">
        <w:rPr>
          <w:b/>
          <w:sz w:val="24"/>
        </w:rPr>
        <w:t>12</w:t>
      </w:r>
      <w:r w:rsidRPr="00556460">
        <w:rPr>
          <w:b/>
          <w:sz w:val="24"/>
        </w:rPr>
        <w:t xml:space="preserve"> miesięcy</w:t>
      </w:r>
      <w:r w:rsidR="00F10BBB">
        <w:rPr>
          <w:b/>
          <w:sz w:val="24"/>
        </w:rPr>
        <w:t xml:space="preserve"> od dnia odbioru towaru przez Zamawiającego bez zastrzeżeń</w:t>
      </w:r>
      <w:r w:rsidR="00DA12E0" w:rsidRPr="004D661F">
        <w:rPr>
          <w:bCs/>
          <w:i/>
          <w:color w:val="0070C0"/>
          <w:sz w:val="24"/>
        </w:rPr>
        <w:t>.</w:t>
      </w:r>
    </w:p>
    <w:p w:rsidR="008D1805" w:rsidRPr="009B11FD" w:rsidRDefault="008D1805" w:rsidP="0072774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rPr>
          <w:bCs/>
          <w:sz w:val="24"/>
        </w:rPr>
      </w:pPr>
      <w:r w:rsidRPr="009B11FD">
        <w:rPr>
          <w:sz w:val="24"/>
        </w:rPr>
        <w:t xml:space="preserve">W </w:t>
      </w:r>
      <w:r w:rsidR="000A126C" w:rsidRPr="009B11FD">
        <w:rPr>
          <w:sz w:val="24"/>
        </w:rPr>
        <w:t>przypadku, gdy</w:t>
      </w:r>
      <w:r w:rsidRPr="009B11FD">
        <w:rPr>
          <w:sz w:val="24"/>
        </w:rPr>
        <w:t xml:space="preserve"> producent udziela gwarancji dłuższej niż wymienionej </w:t>
      </w:r>
      <w:r w:rsidR="00BA0AB4" w:rsidRPr="009B11FD">
        <w:rPr>
          <w:sz w:val="24"/>
        </w:rPr>
        <w:br/>
      </w:r>
      <w:r w:rsidRPr="009B11FD">
        <w:rPr>
          <w:sz w:val="24"/>
        </w:rPr>
        <w:t xml:space="preserve">w </w:t>
      </w:r>
      <w:r w:rsidR="00A360CB" w:rsidRPr="009B11FD">
        <w:rPr>
          <w:sz w:val="24"/>
        </w:rPr>
        <w:t xml:space="preserve">ust. </w:t>
      </w:r>
      <w:r w:rsidRPr="009B11FD">
        <w:rPr>
          <w:sz w:val="24"/>
        </w:rPr>
        <w:t>1</w:t>
      </w:r>
      <w:r w:rsidR="00A360CB" w:rsidRPr="009B11FD">
        <w:rPr>
          <w:sz w:val="24"/>
        </w:rPr>
        <w:t>,</w:t>
      </w:r>
      <w:r w:rsidRPr="009B11FD">
        <w:rPr>
          <w:sz w:val="24"/>
        </w:rPr>
        <w:t xml:space="preserve"> </w:t>
      </w:r>
      <w:r w:rsidR="0091557A" w:rsidRPr="009B11FD">
        <w:rPr>
          <w:sz w:val="24"/>
        </w:rPr>
        <w:t>Wykonawca</w:t>
      </w:r>
      <w:r w:rsidR="00A360CB" w:rsidRPr="009B11FD">
        <w:rPr>
          <w:sz w:val="24"/>
        </w:rPr>
        <w:t xml:space="preserve"> zobowiązany jest udzielić gwarancji na taki sam, jak producent okres</w:t>
      </w:r>
      <w:r w:rsidRPr="009B11FD">
        <w:rPr>
          <w:sz w:val="24"/>
        </w:rPr>
        <w:t>.</w:t>
      </w:r>
    </w:p>
    <w:p w:rsidR="00CC6D77" w:rsidRPr="009B11FD" w:rsidRDefault="00D726FF" w:rsidP="0072774E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bCs/>
          <w:color w:val="FF0000"/>
          <w:sz w:val="24"/>
        </w:rPr>
      </w:pPr>
      <w:r w:rsidRPr="009B11FD">
        <w:rPr>
          <w:bCs/>
          <w:sz w:val="24"/>
        </w:rPr>
        <w:t xml:space="preserve">Okres gwarancji, o którym mowa w ust. 1, rozpoczyna bieg </w:t>
      </w:r>
      <w:r w:rsidR="00710DB5" w:rsidRPr="009B11FD">
        <w:rPr>
          <w:bCs/>
          <w:sz w:val="24"/>
        </w:rPr>
        <w:t>od dnia odbioru przez Zamawiającego przedmiotu zamówienia, tj. podpisania dokumentu WZ bez zastrzeżeń</w:t>
      </w:r>
      <w:r w:rsidR="00AD04FB">
        <w:rPr>
          <w:bCs/>
          <w:sz w:val="24"/>
        </w:rPr>
        <w:t xml:space="preserve"> Zamawiającego.</w:t>
      </w:r>
    </w:p>
    <w:p w:rsidR="00710DB5" w:rsidRPr="009B11FD" w:rsidRDefault="00710DB5" w:rsidP="0072774E">
      <w:pPr>
        <w:pStyle w:val="Akapitzlist"/>
        <w:numPr>
          <w:ilvl w:val="0"/>
          <w:numId w:val="1"/>
        </w:numPr>
        <w:rPr>
          <w:sz w:val="24"/>
        </w:rPr>
      </w:pPr>
      <w:r w:rsidRPr="009B11FD">
        <w:rPr>
          <w:sz w:val="24"/>
        </w:rPr>
        <w:t>Wraz z dostawą przedmiotu zamówienia Wykonawca zobowiązany jest dostarczyć karty gwarancyjne lub inny dokument, stanowiący dowód udzielenia gwarancji, będący podstawą dochodzenia roszczeń z tytułu gwarancji.</w:t>
      </w:r>
    </w:p>
    <w:p w:rsidR="00270CD9" w:rsidRPr="009B11FD" w:rsidRDefault="005564F3" w:rsidP="0072774E">
      <w:pPr>
        <w:numPr>
          <w:ilvl w:val="0"/>
          <w:numId w:val="1"/>
        </w:numPr>
        <w:autoSpaceDE w:val="0"/>
        <w:autoSpaceDN w:val="0"/>
        <w:adjustRightInd w:val="0"/>
        <w:rPr>
          <w:sz w:val="24"/>
        </w:rPr>
      </w:pPr>
      <w:r w:rsidRPr="009B11FD">
        <w:rPr>
          <w:sz w:val="24"/>
        </w:rPr>
        <w:t xml:space="preserve">Utrata roszczeń </w:t>
      </w:r>
      <w:r w:rsidR="00270CD9" w:rsidRPr="009B11FD">
        <w:rPr>
          <w:sz w:val="24"/>
        </w:rPr>
        <w:t xml:space="preserve">z tytułu wad fizycznych </w:t>
      </w:r>
      <w:r w:rsidR="00A360CB" w:rsidRPr="009B11FD">
        <w:rPr>
          <w:sz w:val="24"/>
        </w:rPr>
        <w:t xml:space="preserve">przedmiotu zamówienia </w:t>
      </w:r>
      <w:r w:rsidR="00270CD9" w:rsidRPr="009B11FD">
        <w:rPr>
          <w:sz w:val="24"/>
        </w:rPr>
        <w:t>nie następuje pomimo upływu terminu gwarancji, jeżeli Wykonawca wadę zataił.</w:t>
      </w:r>
    </w:p>
    <w:p w:rsidR="005D0180" w:rsidRPr="009B11FD" w:rsidRDefault="005D0180" w:rsidP="0072774E">
      <w:pPr>
        <w:numPr>
          <w:ilvl w:val="0"/>
          <w:numId w:val="1"/>
        </w:numPr>
        <w:rPr>
          <w:sz w:val="24"/>
        </w:rPr>
      </w:pPr>
      <w:r w:rsidRPr="009B11FD">
        <w:rPr>
          <w:sz w:val="24"/>
        </w:rPr>
        <w:t xml:space="preserve">W razie stwierdzenia wad w dostarczonym </w:t>
      </w:r>
      <w:r w:rsidR="00DC173A" w:rsidRPr="009B11FD">
        <w:rPr>
          <w:sz w:val="24"/>
        </w:rPr>
        <w:t xml:space="preserve">przedmiocie zamówienia </w:t>
      </w:r>
      <w:r w:rsidRPr="009B11FD">
        <w:rPr>
          <w:sz w:val="24"/>
        </w:rPr>
        <w:t>Zamawiający złoży niezwłocznie reklamację</w:t>
      </w:r>
      <w:r w:rsidR="008860B9" w:rsidRPr="009B11FD">
        <w:rPr>
          <w:sz w:val="24"/>
        </w:rPr>
        <w:t>.</w:t>
      </w:r>
    </w:p>
    <w:p w:rsidR="00270CD9" w:rsidRPr="009B11FD" w:rsidRDefault="00270CD9" w:rsidP="0072774E">
      <w:pPr>
        <w:numPr>
          <w:ilvl w:val="0"/>
          <w:numId w:val="1"/>
        </w:numPr>
        <w:autoSpaceDE w:val="0"/>
        <w:autoSpaceDN w:val="0"/>
        <w:adjustRightInd w:val="0"/>
        <w:rPr>
          <w:sz w:val="24"/>
        </w:rPr>
      </w:pPr>
      <w:r w:rsidRPr="009B11FD">
        <w:rPr>
          <w:sz w:val="24"/>
        </w:rPr>
        <w:t xml:space="preserve">Formę zawiadomienia </w:t>
      </w:r>
      <w:r w:rsidR="00A360CB" w:rsidRPr="009B11FD">
        <w:rPr>
          <w:sz w:val="24"/>
        </w:rPr>
        <w:t xml:space="preserve">o stwierdzeniu wad </w:t>
      </w:r>
      <w:r w:rsidR="00CA0AE0" w:rsidRPr="009B11FD">
        <w:rPr>
          <w:sz w:val="24"/>
        </w:rPr>
        <w:t>przedmiotu</w:t>
      </w:r>
      <w:r w:rsidR="00A360CB" w:rsidRPr="009B11FD">
        <w:rPr>
          <w:sz w:val="24"/>
        </w:rPr>
        <w:t xml:space="preserve"> zamówienia </w:t>
      </w:r>
      <w:r w:rsidRPr="009B11FD">
        <w:rPr>
          <w:sz w:val="24"/>
        </w:rPr>
        <w:t xml:space="preserve">stanowi „Protokół reklamacji” </w:t>
      </w:r>
      <w:r w:rsidR="00A360CB" w:rsidRPr="009B11FD">
        <w:rPr>
          <w:sz w:val="24"/>
        </w:rPr>
        <w:t xml:space="preserve">sporządzony </w:t>
      </w:r>
      <w:r w:rsidRPr="009B11FD">
        <w:rPr>
          <w:sz w:val="24"/>
        </w:rPr>
        <w:t>przez Zamawiającego lub jego reprezentanta, p</w:t>
      </w:r>
      <w:r w:rsidR="00F953B4" w:rsidRPr="009B11FD">
        <w:rPr>
          <w:sz w:val="24"/>
        </w:rPr>
        <w:t>rzekazany Wykonawcy</w:t>
      </w:r>
      <w:r w:rsidRPr="009B11FD">
        <w:rPr>
          <w:sz w:val="24"/>
        </w:rPr>
        <w:t>.</w:t>
      </w:r>
    </w:p>
    <w:p w:rsidR="00FD6BB7" w:rsidRPr="009B11FD" w:rsidRDefault="00485EE3" w:rsidP="0072774E">
      <w:pPr>
        <w:numPr>
          <w:ilvl w:val="0"/>
          <w:numId w:val="1"/>
        </w:numPr>
        <w:tabs>
          <w:tab w:val="num" w:pos="480"/>
          <w:tab w:val="num" w:pos="540"/>
        </w:tabs>
        <w:rPr>
          <w:sz w:val="24"/>
        </w:rPr>
      </w:pPr>
      <w:r w:rsidRPr="009B11FD">
        <w:rPr>
          <w:sz w:val="24"/>
        </w:rPr>
        <w:t>Wadliwy p</w:t>
      </w:r>
      <w:r w:rsidR="00FD6BB7" w:rsidRPr="009B11FD">
        <w:rPr>
          <w:sz w:val="24"/>
        </w:rPr>
        <w:t>r</w:t>
      </w:r>
      <w:r w:rsidRPr="009B11FD">
        <w:rPr>
          <w:sz w:val="24"/>
        </w:rPr>
        <w:t xml:space="preserve">zedmiot zamówienia </w:t>
      </w:r>
      <w:r w:rsidR="00FD6BB7" w:rsidRPr="009B11FD">
        <w:rPr>
          <w:sz w:val="24"/>
        </w:rPr>
        <w:t>zostanie odebrany od Zamawiającego</w:t>
      </w:r>
      <w:r w:rsidR="00680643" w:rsidRPr="009B11FD">
        <w:rPr>
          <w:sz w:val="24"/>
        </w:rPr>
        <w:t xml:space="preserve"> </w:t>
      </w:r>
      <w:r w:rsidR="00680643" w:rsidRPr="009B11FD">
        <w:rPr>
          <w:sz w:val="24"/>
        </w:rPr>
        <w:br/>
      </w:r>
      <w:r w:rsidR="003A2052" w:rsidRPr="009B11FD">
        <w:rPr>
          <w:sz w:val="24"/>
        </w:rPr>
        <w:t>z miejsca lokalizacji i zwró</w:t>
      </w:r>
      <w:r w:rsidR="00680643" w:rsidRPr="009B11FD">
        <w:rPr>
          <w:sz w:val="24"/>
        </w:rPr>
        <w:t xml:space="preserve">cony w to samo miejsce w terminie </w:t>
      </w:r>
      <w:r w:rsidR="00680643" w:rsidRPr="009B11FD">
        <w:rPr>
          <w:b/>
          <w:sz w:val="24"/>
        </w:rPr>
        <w:t>7 dni</w:t>
      </w:r>
      <w:r w:rsidR="00680643" w:rsidRPr="009B11FD">
        <w:rPr>
          <w:sz w:val="24"/>
        </w:rPr>
        <w:t xml:space="preserve"> licząc od</w:t>
      </w:r>
      <w:r w:rsidR="009F4E2E" w:rsidRPr="009B11FD">
        <w:rPr>
          <w:sz w:val="24"/>
        </w:rPr>
        <w:t> </w:t>
      </w:r>
      <w:r w:rsidR="00680643" w:rsidRPr="009B11FD">
        <w:rPr>
          <w:sz w:val="24"/>
        </w:rPr>
        <w:t xml:space="preserve">daty otrzymania „Protokołu reklamacji” </w:t>
      </w:r>
      <w:r w:rsidR="00FD6BB7" w:rsidRPr="009B11FD">
        <w:rPr>
          <w:sz w:val="24"/>
        </w:rPr>
        <w:t>p</w:t>
      </w:r>
      <w:r w:rsidR="009F4E2E" w:rsidRPr="009B11FD">
        <w:rPr>
          <w:sz w:val="24"/>
        </w:rPr>
        <w:t>rzez Wykonawcę, na jego koszt i </w:t>
      </w:r>
      <w:r w:rsidR="00FD6BB7" w:rsidRPr="009B11FD">
        <w:rPr>
          <w:sz w:val="24"/>
        </w:rPr>
        <w:t>ryzyko</w:t>
      </w:r>
      <w:r w:rsidR="00680643" w:rsidRPr="009B11FD">
        <w:rPr>
          <w:sz w:val="24"/>
        </w:rPr>
        <w:t>.</w:t>
      </w:r>
    </w:p>
    <w:p w:rsidR="0072774E" w:rsidRPr="00E47389" w:rsidRDefault="00F953B4" w:rsidP="00E47389">
      <w:pPr>
        <w:numPr>
          <w:ilvl w:val="0"/>
          <w:numId w:val="1"/>
        </w:numPr>
        <w:tabs>
          <w:tab w:val="num" w:pos="540"/>
        </w:tabs>
        <w:rPr>
          <w:sz w:val="24"/>
        </w:rPr>
      </w:pPr>
      <w:r w:rsidRPr="009B11FD">
        <w:rPr>
          <w:sz w:val="24"/>
        </w:rPr>
        <w:t xml:space="preserve">Gwarancja ulega przedłużeniu o czas, w którym na skutek </w:t>
      </w:r>
      <w:r w:rsidR="00FF476A" w:rsidRPr="009B11FD">
        <w:rPr>
          <w:sz w:val="24"/>
        </w:rPr>
        <w:t xml:space="preserve">uszkodzeń lub </w:t>
      </w:r>
      <w:r w:rsidRPr="009B11FD">
        <w:rPr>
          <w:sz w:val="24"/>
        </w:rPr>
        <w:t xml:space="preserve">wad </w:t>
      </w:r>
      <w:r w:rsidR="00A360CB" w:rsidRPr="009B11FD">
        <w:rPr>
          <w:sz w:val="24"/>
        </w:rPr>
        <w:t xml:space="preserve">przedmiotu zamówienia </w:t>
      </w:r>
      <w:r w:rsidRPr="009B11FD">
        <w:rPr>
          <w:sz w:val="24"/>
        </w:rPr>
        <w:t xml:space="preserve">Zamawiający nie mógł z niego korzystać. Transport wadliwego </w:t>
      </w:r>
      <w:r w:rsidR="00A360CB" w:rsidRPr="009B11FD">
        <w:rPr>
          <w:sz w:val="24"/>
        </w:rPr>
        <w:t xml:space="preserve">przedmiotu zamówienia </w:t>
      </w:r>
      <w:r w:rsidRPr="009B11FD">
        <w:rPr>
          <w:sz w:val="24"/>
        </w:rPr>
        <w:t>do wymiany</w:t>
      </w:r>
      <w:r w:rsidR="00086034" w:rsidRPr="009B11FD">
        <w:rPr>
          <w:sz w:val="24"/>
        </w:rPr>
        <w:t xml:space="preserve"> </w:t>
      </w:r>
      <w:r w:rsidR="009F4E2E" w:rsidRPr="009B11FD">
        <w:rPr>
          <w:sz w:val="24"/>
        </w:rPr>
        <w:t>i po wymianie odbywa się na </w:t>
      </w:r>
      <w:r w:rsidRPr="009B11FD">
        <w:rPr>
          <w:sz w:val="24"/>
        </w:rPr>
        <w:t xml:space="preserve">koszt oraz odpowiedzialność Wykonawcy. Wykonawca dokona wymiany </w:t>
      </w:r>
      <w:r w:rsidR="00A360CB" w:rsidRPr="009B11FD">
        <w:rPr>
          <w:sz w:val="24"/>
        </w:rPr>
        <w:t xml:space="preserve">przedmiotu zamówienia </w:t>
      </w:r>
      <w:r w:rsidRPr="009B11FD">
        <w:rPr>
          <w:sz w:val="24"/>
        </w:rPr>
        <w:t>bez żadnej dopłaty, nawet gdyby ceny uległy zmianie.</w:t>
      </w:r>
    </w:p>
    <w:p w:rsidR="001C354A" w:rsidRPr="001C354A" w:rsidRDefault="001C354A" w:rsidP="0072774E">
      <w:pPr>
        <w:spacing w:before="120"/>
        <w:ind w:left="3540" w:firstLine="708"/>
        <w:rPr>
          <w:b/>
          <w:sz w:val="24"/>
        </w:rPr>
      </w:pPr>
      <w:r w:rsidRPr="001C354A">
        <w:rPr>
          <w:b/>
          <w:sz w:val="24"/>
        </w:rPr>
        <w:t xml:space="preserve">§ </w:t>
      </w:r>
      <w:r w:rsidR="004D661F">
        <w:rPr>
          <w:b/>
          <w:sz w:val="24"/>
        </w:rPr>
        <w:t>7</w:t>
      </w:r>
    </w:p>
    <w:p w:rsidR="001C354A" w:rsidRDefault="0072774E" w:rsidP="0072774E">
      <w:pPr>
        <w:ind w:left="2124" w:firstLine="708"/>
        <w:rPr>
          <w:b/>
          <w:sz w:val="24"/>
        </w:rPr>
      </w:pPr>
      <w:r>
        <w:rPr>
          <w:b/>
          <w:sz w:val="24"/>
        </w:rPr>
        <w:t xml:space="preserve">  </w:t>
      </w:r>
      <w:r w:rsidR="001C354A" w:rsidRPr="001C354A">
        <w:rPr>
          <w:b/>
          <w:sz w:val="24"/>
        </w:rPr>
        <w:t>Odstąpienie od umowy</w:t>
      </w:r>
    </w:p>
    <w:p w:rsidR="007F1384" w:rsidRPr="001C354A" w:rsidRDefault="007F1384" w:rsidP="0072774E">
      <w:pPr>
        <w:rPr>
          <w:b/>
          <w:sz w:val="24"/>
        </w:rPr>
      </w:pPr>
    </w:p>
    <w:p w:rsidR="001C354A" w:rsidRPr="001C354A" w:rsidRDefault="001C354A" w:rsidP="0072774E">
      <w:pPr>
        <w:numPr>
          <w:ilvl w:val="0"/>
          <w:numId w:val="2"/>
        </w:numPr>
        <w:rPr>
          <w:sz w:val="24"/>
        </w:rPr>
      </w:pPr>
      <w:r w:rsidRPr="001C354A">
        <w:rPr>
          <w:sz w:val="24"/>
        </w:rPr>
        <w:t>Strony ustalają, że oprócz przypadków wymienionych w Kodeksie cywilnym Zamawiającemu przysługuje prawo odstąpienia od umowy bez zachowania okresu wypowiedzenia, w przypadkach, gdy:</w:t>
      </w:r>
    </w:p>
    <w:p w:rsidR="001C354A" w:rsidRPr="001C354A" w:rsidRDefault="001C354A" w:rsidP="0072774E">
      <w:pPr>
        <w:numPr>
          <w:ilvl w:val="0"/>
          <w:numId w:val="6"/>
        </w:numPr>
        <w:rPr>
          <w:sz w:val="24"/>
        </w:rPr>
      </w:pPr>
      <w:r w:rsidRPr="001C354A">
        <w:rPr>
          <w:sz w:val="24"/>
        </w:rPr>
        <w:lastRenderedPageBreak/>
        <w:t>Wykonawca naruszy którekolwiek z postanowień umowy,</w:t>
      </w:r>
      <w:r w:rsidR="007F1384">
        <w:rPr>
          <w:sz w:val="24"/>
        </w:rPr>
        <w:t xml:space="preserve"> obwarowany takim uprawnieniem Zamawiającego</w:t>
      </w:r>
    </w:p>
    <w:p w:rsidR="001C354A" w:rsidRPr="001C354A" w:rsidRDefault="001C354A" w:rsidP="0072774E">
      <w:pPr>
        <w:numPr>
          <w:ilvl w:val="0"/>
          <w:numId w:val="6"/>
        </w:numPr>
        <w:rPr>
          <w:sz w:val="24"/>
        </w:rPr>
      </w:pPr>
      <w:r w:rsidRPr="001C354A">
        <w:rPr>
          <w:sz w:val="24"/>
        </w:rPr>
        <w:t>Zostanie wydany nakaz zajęcia majątku Wykonawcy,</w:t>
      </w:r>
    </w:p>
    <w:p w:rsidR="001C354A" w:rsidRPr="001C354A" w:rsidRDefault="00C05BAA" w:rsidP="0072774E">
      <w:pPr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Wykonawca jest w zwłoce z dostawą o </w:t>
      </w:r>
      <w:r w:rsidR="001C354A" w:rsidRPr="001C354A">
        <w:rPr>
          <w:sz w:val="24"/>
        </w:rPr>
        <w:t xml:space="preserve"> </w:t>
      </w:r>
      <w:r>
        <w:rPr>
          <w:sz w:val="24"/>
        </w:rPr>
        <w:t>co najmniej 10</w:t>
      </w:r>
      <w:r w:rsidR="00353411">
        <w:rPr>
          <w:sz w:val="24"/>
        </w:rPr>
        <w:t xml:space="preserve"> dni</w:t>
      </w:r>
      <w:r w:rsidR="00F10BBB">
        <w:rPr>
          <w:sz w:val="24"/>
        </w:rPr>
        <w:t xml:space="preserve"> w stosunku do terminu z </w:t>
      </w:r>
      <w:r w:rsidR="00F10BBB">
        <w:rPr>
          <w:bCs/>
          <w:sz w:val="24"/>
        </w:rPr>
        <w:t>§ 2 ust. 1</w:t>
      </w:r>
      <w:r w:rsidR="00353411">
        <w:rPr>
          <w:sz w:val="24"/>
        </w:rPr>
        <w:t>.</w:t>
      </w:r>
    </w:p>
    <w:p w:rsidR="001C354A" w:rsidRPr="001C354A" w:rsidRDefault="001C354A" w:rsidP="0072774E">
      <w:pPr>
        <w:numPr>
          <w:ilvl w:val="0"/>
          <w:numId w:val="2"/>
        </w:numPr>
        <w:rPr>
          <w:sz w:val="24"/>
        </w:rPr>
      </w:pPr>
      <w:r w:rsidRPr="001C354A">
        <w:rPr>
          <w:sz w:val="24"/>
        </w:rPr>
        <w:t>Oświadczenie o odstąpieniu od umowy w</w:t>
      </w:r>
      <w:r w:rsidR="00AD04FB">
        <w:rPr>
          <w:sz w:val="24"/>
        </w:rPr>
        <w:t>inno zostać złożone w terminie 3</w:t>
      </w:r>
      <w:r w:rsidRPr="001C354A">
        <w:rPr>
          <w:sz w:val="24"/>
        </w:rPr>
        <w:t>0 dni od dnia zaistnienia przesłanek odstąpienia od umowy i winno zawierać uzasadnienie.</w:t>
      </w:r>
    </w:p>
    <w:p w:rsidR="001C354A" w:rsidRPr="001C354A" w:rsidRDefault="001C354A" w:rsidP="0072774E">
      <w:pPr>
        <w:numPr>
          <w:ilvl w:val="0"/>
          <w:numId w:val="2"/>
        </w:numPr>
        <w:suppressAutoHyphens/>
        <w:rPr>
          <w:sz w:val="24"/>
          <w:lang w:eastAsia="ar-SA"/>
        </w:rPr>
      </w:pPr>
      <w:r w:rsidRPr="001C354A">
        <w:rPr>
          <w:sz w:val="24"/>
          <w:lang w:eastAsia="ar-SA"/>
        </w:rPr>
        <w:t>W przypadku, o którym mowa w ust. 1 Wykonawca może żądać wyłącznie wynagrodzenia należnego z tytułu wykonania części umowy.</w:t>
      </w:r>
    </w:p>
    <w:p w:rsidR="008B5B9C" w:rsidRDefault="004D661F" w:rsidP="0072774E">
      <w:pPr>
        <w:numPr>
          <w:ilvl w:val="0"/>
          <w:numId w:val="2"/>
        </w:numPr>
        <w:suppressAutoHyphens/>
        <w:rPr>
          <w:sz w:val="24"/>
          <w:lang w:eastAsia="ar-SA"/>
        </w:rPr>
      </w:pPr>
      <w:r w:rsidRPr="008B5B9C">
        <w:rPr>
          <w:sz w:val="24"/>
          <w:lang w:eastAsia="ar-SA"/>
        </w:rPr>
        <w:t>W razie zaistnienia istotnej zmiany, powodującej, że wykonanie umowy nie leży w interesie publicznym, czego nie można było przewidzieć w chwili zawarcia umowy, Zamawiający może odstąpić od umowy w terminie 30 dni od powzięcia wiadomości o tych okolicznościach. W takim przypadku Wykonawca może żądać wyłącznie wynagrodzenia należnego mu z tytułu wykonania części umowy.</w:t>
      </w:r>
    </w:p>
    <w:p w:rsidR="00666E75" w:rsidRDefault="008B5B9C" w:rsidP="0072774E">
      <w:pPr>
        <w:numPr>
          <w:ilvl w:val="0"/>
          <w:numId w:val="2"/>
        </w:numPr>
        <w:suppressAutoHyphens/>
        <w:rPr>
          <w:sz w:val="24"/>
          <w:lang w:eastAsia="ar-SA"/>
        </w:rPr>
      </w:pPr>
      <w:r w:rsidRPr="001C354A">
        <w:rPr>
          <w:sz w:val="24"/>
        </w:rPr>
        <w:t xml:space="preserve">Wyklucza się prawo przelewu wierzytelności przez Wykonawcę </w:t>
      </w:r>
      <w:r w:rsidRPr="001C354A">
        <w:rPr>
          <w:sz w:val="24"/>
        </w:rPr>
        <w:br/>
        <w:t xml:space="preserve">lub jakiegokolwiek innego obrotu wierzytelnościami wynikającymi </w:t>
      </w:r>
      <w:r w:rsidRPr="001C354A">
        <w:rPr>
          <w:sz w:val="24"/>
        </w:rPr>
        <w:br/>
        <w:t xml:space="preserve">z umowy bez uprzedniej zgody Zamawiającego wyrażonej </w:t>
      </w:r>
      <w:r w:rsidRPr="001C354A">
        <w:rPr>
          <w:sz w:val="24"/>
        </w:rPr>
        <w:br/>
        <w:t>na piśmie pod rygorem nieważności.</w:t>
      </w:r>
    </w:p>
    <w:p w:rsidR="0072774E" w:rsidRPr="0072774E" w:rsidRDefault="0072774E" w:rsidP="0072774E">
      <w:pPr>
        <w:suppressAutoHyphens/>
        <w:ind w:left="454"/>
        <w:rPr>
          <w:sz w:val="24"/>
          <w:lang w:eastAsia="ar-SA"/>
        </w:rPr>
      </w:pPr>
    </w:p>
    <w:p w:rsidR="003B5991" w:rsidRPr="009B11FD" w:rsidRDefault="000821AF" w:rsidP="0072774E">
      <w:pPr>
        <w:spacing w:before="120"/>
        <w:ind w:left="4248"/>
        <w:rPr>
          <w:b/>
          <w:sz w:val="24"/>
        </w:rPr>
      </w:pPr>
      <w:r w:rsidRPr="009B11FD">
        <w:rPr>
          <w:b/>
          <w:sz w:val="24"/>
        </w:rPr>
        <w:t xml:space="preserve">§ </w:t>
      </w:r>
      <w:r w:rsidR="009D57E6" w:rsidRPr="009B11FD">
        <w:rPr>
          <w:b/>
          <w:sz w:val="24"/>
        </w:rPr>
        <w:t>8</w:t>
      </w:r>
    </w:p>
    <w:p w:rsidR="00F14F8F" w:rsidRDefault="0072774E" w:rsidP="0072774E">
      <w:pPr>
        <w:ind w:left="2832" w:firstLine="708"/>
        <w:rPr>
          <w:b/>
          <w:sz w:val="24"/>
        </w:rPr>
      </w:pPr>
      <w:r>
        <w:rPr>
          <w:b/>
          <w:sz w:val="24"/>
        </w:rPr>
        <w:t xml:space="preserve"> </w:t>
      </w:r>
      <w:r w:rsidR="00444904" w:rsidRPr="009B11FD">
        <w:rPr>
          <w:b/>
          <w:sz w:val="24"/>
        </w:rPr>
        <w:t>Kary umowne</w:t>
      </w:r>
    </w:p>
    <w:p w:rsidR="007F1384" w:rsidRPr="009B11FD" w:rsidRDefault="007F1384" w:rsidP="0072774E">
      <w:pPr>
        <w:rPr>
          <w:b/>
          <w:sz w:val="24"/>
        </w:rPr>
      </w:pPr>
    </w:p>
    <w:p w:rsidR="00A45B54" w:rsidRDefault="00A45B54" w:rsidP="0072774E">
      <w:pPr>
        <w:numPr>
          <w:ilvl w:val="0"/>
          <w:numId w:val="8"/>
        </w:numPr>
        <w:ind w:left="357" w:hanging="357"/>
        <w:rPr>
          <w:sz w:val="24"/>
        </w:rPr>
      </w:pPr>
      <w:r w:rsidRPr="009B11FD">
        <w:rPr>
          <w:sz w:val="24"/>
        </w:rPr>
        <w:t>W</w:t>
      </w:r>
      <w:r w:rsidR="00A360CB" w:rsidRPr="009B11FD">
        <w:rPr>
          <w:sz w:val="24"/>
        </w:rPr>
        <w:t xml:space="preserve">ykonawca </w:t>
      </w:r>
      <w:r w:rsidRPr="009B11FD">
        <w:rPr>
          <w:sz w:val="24"/>
        </w:rPr>
        <w:t>zapłaci Zamawiającemu kary umowne w następujących przypadkach i w wysokościach</w:t>
      </w:r>
      <w:r w:rsidR="002A0D73">
        <w:rPr>
          <w:sz w:val="24"/>
        </w:rPr>
        <w:t xml:space="preserve"> brutto</w:t>
      </w:r>
      <w:r w:rsidRPr="009B11FD">
        <w:rPr>
          <w:sz w:val="24"/>
        </w:rPr>
        <w:t>:</w:t>
      </w:r>
    </w:p>
    <w:p w:rsidR="004D661F" w:rsidRPr="00760BCA" w:rsidRDefault="00AD04FB" w:rsidP="0072774E">
      <w:pPr>
        <w:pStyle w:val="Akapitzlist"/>
        <w:numPr>
          <w:ilvl w:val="0"/>
          <w:numId w:val="9"/>
        </w:numPr>
        <w:rPr>
          <w:bCs/>
          <w:sz w:val="24"/>
        </w:rPr>
      </w:pPr>
      <w:r>
        <w:rPr>
          <w:bCs/>
          <w:sz w:val="24"/>
        </w:rPr>
        <w:t>w wysokości 0,2</w:t>
      </w:r>
      <w:r w:rsidR="002A0D73">
        <w:rPr>
          <w:bCs/>
          <w:sz w:val="24"/>
        </w:rPr>
        <w:t xml:space="preserve">% wartości umowy o </w:t>
      </w:r>
      <w:proofErr w:type="spellStart"/>
      <w:r w:rsidR="002A0D73">
        <w:rPr>
          <w:bCs/>
          <w:sz w:val="24"/>
        </w:rPr>
        <w:t>którch</w:t>
      </w:r>
      <w:proofErr w:type="spellEnd"/>
      <w:r w:rsidR="002A0D73">
        <w:rPr>
          <w:bCs/>
          <w:sz w:val="24"/>
        </w:rPr>
        <w:t xml:space="preserve"> mowa w § 3 ust. 1</w:t>
      </w:r>
      <w:r w:rsidR="008B5B9C">
        <w:rPr>
          <w:bCs/>
          <w:sz w:val="24"/>
        </w:rPr>
        <w:t xml:space="preserve"> za każdy</w:t>
      </w:r>
      <w:r w:rsidR="002A0D73">
        <w:rPr>
          <w:bCs/>
          <w:sz w:val="24"/>
        </w:rPr>
        <w:t xml:space="preserve"> rozpoczęty</w:t>
      </w:r>
      <w:r w:rsidR="008B5B9C">
        <w:rPr>
          <w:bCs/>
          <w:sz w:val="24"/>
        </w:rPr>
        <w:t xml:space="preserve"> dzień </w:t>
      </w:r>
      <w:r w:rsidR="00556460">
        <w:rPr>
          <w:bCs/>
          <w:sz w:val="24"/>
        </w:rPr>
        <w:t>zwłoki</w:t>
      </w:r>
      <w:r w:rsidR="008B5B9C">
        <w:rPr>
          <w:bCs/>
          <w:sz w:val="24"/>
        </w:rPr>
        <w:t xml:space="preserve"> w </w:t>
      </w:r>
      <w:r w:rsidR="004D661F" w:rsidRPr="008B5B9C">
        <w:rPr>
          <w:bCs/>
          <w:sz w:val="24"/>
        </w:rPr>
        <w:t xml:space="preserve">dostawie </w:t>
      </w:r>
      <w:r w:rsidR="004D661F" w:rsidRPr="00760BCA">
        <w:rPr>
          <w:bCs/>
          <w:sz w:val="24"/>
        </w:rPr>
        <w:t xml:space="preserve">przedmiotu zamówienia, wynikłego z winy </w:t>
      </w:r>
      <w:r w:rsidR="004D661F" w:rsidRPr="00760BCA">
        <w:rPr>
          <w:sz w:val="24"/>
        </w:rPr>
        <w:t>Wykonawcy</w:t>
      </w:r>
      <w:r w:rsidR="002A0D73">
        <w:rPr>
          <w:bCs/>
          <w:sz w:val="24"/>
        </w:rPr>
        <w:t>,</w:t>
      </w:r>
      <w:r w:rsidR="004D661F" w:rsidRPr="00760BCA">
        <w:rPr>
          <w:sz w:val="24"/>
        </w:rPr>
        <w:t xml:space="preserve"> </w:t>
      </w:r>
      <w:r w:rsidR="002A0D73">
        <w:rPr>
          <w:bCs/>
          <w:sz w:val="24"/>
        </w:rPr>
        <w:t xml:space="preserve">licząc od </w:t>
      </w:r>
      <w:proofErr w:type="spellStart"/>
      <w:r w:rsidR="002A0D73">
        <w:rPr>
          <w:bCs/>
          <w:sz w:val="24"/>
        </w:rPr>
        <w:t>nastepnego</w:t>
      </w:r>
      <w:proofErr w:type="spellEnd"/>
      <w:r w:rsidR="002A0D73">
        <w:rPr>
          <w:bCs/>
          <w:sz w:val="24"/>
        </w:rPr>
        <w:t xml:space="preserve"> </w:t>
      </w:r>
      <w:r w:rsidR="0007006A">
        <w:rPr>
          <w:bCs/>
          <w:sz w:val="24"/>
        </w:rPr>
        <w:t xml:space="preserve"> dnia po  dniu w</w:t>
      </w:r>
      <w:r w:rsidR="002A0D73">
        <w:rPr>
          <w:bCs/>
          <w:sz w:val="24"/>
        </w:rPr>
        <w:t xml:space="preserve"> którym dostawa miała zostać zrealizowana</w:t>
      </w:r>
      <w:r w:rsidR="004D661F" w:rsidRPr="00760BCA">
        <w:rPr>
          <w:bCs/>
          <w:sz w:val="24"/>
        </w:rPr>
        <w:t xml:space="preserve">. W przypadku </w:t>
      </w:r>
      <w:r w:rsidR="00935E08">
        <w:rPr>
          <w:bCs/>
          <w:sz w:val="24"/>
        </w:rPr>
        <w:t>zwłoki w wykonaniu</w:t>
      </w:r>
      <w:r w:rsidR="004D661F" w:rsidRPr="00760BCA">
        <w:rPr>
          <w:bCs/>
          <w:sz w:val="24"/>
        </w:rPr>
        <w:t xml:space="preserve"> umowy przekraczającego </w:t>
      </w:r>
      <w:r w:rsidR="008B5B9C" w:rsidRPr="00760BCA">
        <w:rPr>
          <w:bCs/>
          <w:sz w:val="24"/>
        </w:rPr>
        <w:t>10</w:t>
      </w:r>
      <w:r w:rsidR="004D661F" w:rsidRPr="00760BCA">
        <w:rPr>
          <w:bCs/>
          <w:sz w:val="24"/>
        </w:rPr>
        <w:t xml:space="preserve"> dni</w:t>
      </w:r>
      <w:r w:rsidR="0055086F">
        <w:rPr>
          <w:bCs/>
          <w:sz w:val="24"/>
        </w:rPr>
        <w:t xml:space="preserve"> </w:t>
      </w:r>
      <w:r w:rsidR="004D661F" w:rsidRPr="00760BCA">
        <w:rPr>
          <w:bCs/>
          <w:sz w:val="24"/>
        </w:rPr>
        <w:t xml:space="preserve"> </w:t>
      </w:r>
      <w:r w:rsidR="0098430B" w:rsidRPr="00760BCA">
        <w:rPr>
          <w:bCs/>
          <w:sz w:val="24"/>
        </w:rPr>
        <w:t>Z</w:t>
      </w:r>
      <w:r w:rsidR="004D661F" w:rsidRPr="00760BCA">
        <w:rPr>
          <w:bCs/>
          <w:sz w:val="24"/>
        </w:rPr>
        <w:t xml:space="preserve">amawiający ma prawo </w:t>
      </w:r>
      <w:r w:rsidR="001E0881">
        <w:rPr>
          <w:bCs/>
          <w:sz w:val="24"/>
        </w:rPr>
        <w:t xml:space="preserve">odstąpić </w:t>
      </w:r>
      <w:r w:rsidR="00CA4B4A" w:rsidRPr="00760BCA">
        <w:rPr>
          <w:bCs/>
          <w:sz w:val="24"/>
        </w:rPr>
        <w:t xml:space="preserve"> od</w:t>
      </w:r>
      <w:r w:rsidR="004D661F" w:rsidRPr="00760BCA">
        <w:rPr>
          <w:bCs/>
          <w:sz w:val="24"/>
        </w:rPr>
        <w:t xml:space="preserve"> umow</w:t>
      </w:r>
      <w:r w:rsidR="00CA4B4A" w:rsidRPr="00760BCA">
        <w:rPr>
          <w:bCs/>
          <w:sz w:val="24"/>
        </w:rPr>
        <w:t>y</w:t>
      </w:r>
      <w:r w:rsidR="004D661F" w:rsidRPr="00760BCA">
        <w:rPr>
          <w:bCs/>
          <w:sz w:val="24"/>
        </w:rPr>
        <w:t xml:space="preserve"> z winy Wykonawcy i naliczyć karę umowną</w:t>
      </w:r>
      <w:r w:rsidR="00935E08">
        <w:rPr>
          <w:bCs/>
          <w:sz w:val="24"/>
        </w:rPr>
        <w:t xml:space="preserve"> określoną w § 8 ust. 1 litera b</w:t>
      </w:r>
      <w:r w:rsidR="00556460">
        <w:rPr>
          <w:bCs/>
          <w:sz w:val="24"/>
        </w:rPr>
        <w:t>)</w:t>
      </w:r>
      <w:r w:rsidR="004D661F" w:rsidRPr="00760BCA">
        <w:rPr>
          <w:bCs/>
          <w:sz w:val="24"/>
        </w:rPr>
        <w:t>.</w:t>
      </w:r>
    </w:p>
    <w:p w:rsidR="0098430B" w:rsidRPr="00760BCA" w:rsidRDefault="0098430B" w:rsidP="0072774E">
      <w:pPr>
        <w:pStyle w:val="Akapitzlist"/>
        <w:numPr>
          <w:ilvl w:val="0"/>
          <w:numId w:val="9"/>
        </w:numPr>
        <w:rPr>
          <w:bCs/>
          <w:sz w:val="24"/>
        </w:rPr>
      </w:pPr>
      <w:r w:rsidRPr="00760BCA">
        <w:rPr>
          <w:bCs/>
          <w:sz w:val="24"/>
        </w:rPr>
        <w:t>w wysokości 15 % wartości brutto</w:t>
      </w:r>
      <w:r w:rsidR="007F1384">
        <w:rPr>
          <w:bCs/>
          <w:sz w:val="24"/>
        </w:rPr>
        <w:t xml:space="preserve"> niezrealizowanej części dostawy</w:t>
      </w:r>
      <w:r w:rsidR="00400B4F">
        <w:rPr>
          <w:bCs/>
          <w:sz w:val="24"/>
        </w:rPr>
        <w:t xml:space="preserve"> </w:t>
      </w:r>
      <w:r w:rsidRPr="00760BCA">
        <w:rPr>
          <w:bCs/>
          <w:sz w:val="24"/>
        </w:rPr>
        <w:t xml:space="preserve">za </w:t>
      </w:r>
      <w:r w:rsidR="001A5183" w:rsidRPr="00760BCA">
        <w:rPr>
          <w:bCs/>
          <w:sz w:val="24"/>
        </w:rPr>
        <w:t>odstąpienie od</w:t>
      </w:r>
      <w:r w:rsidRPr="00760BCA">
        <w:rPr>
          <w:bCs/>
          <w:sz w:val="24"/>
        </w:rPr>
        <w:t xml:space="preserve"> Umowy</w:t>
      </w:r>
      <w:r w:rsidR="00935E08">
        <w:rPr>
          <w:bCs/>
          <w:sz w:val="24"/>
        </w:rPr>
        <w:t xml:space="preserve"> przez Zamawiającego </w:t>
      </w:r>
      <w:r w:rsidRPr="00760BCA">
        <w:rPr>
          <w:bCs/>
          <w:sz w:val="24"/>
        </w:rPr>
        <w:t>z przyczyn, za które odpowiedzialność ponosi Wykonawca,</w:t>
      </w:r>
    </w:p>
    <w:p w:rsidR="0098430B" w:rsidRPr="00760BCA" w:rsidRDefault="0098430B" w:rsidP="0072774E">
      <w:pPr>
        <w:pStyle w:val="Akapitzlist"/>
        <w:numPr>
          <w:ilvl w:val="0"/>
          <w:numId w:val="9"/>
        </w:numPr>
        <w:rPr>
          <w:bCs/>
          <w:sz w:val="24"/>
        </w:rPr>
      </w:pPr>
      <w:r w:rsidRPr="00760BCA">
        <w:rPr>
          <w:bCs/>
          <w:sz w:val="24"/>
        </w:rPr>
        <w:t>w wysokości 5000 zł za każde zdarzenie powierzenia wykonania części zamówienia podwykonawcy, który nie został zgłoszony Zamawiającemu.</w:t>
      </w:r>
    </w:p>
    <w:p w:rsidR="00CA4B4A" w:rsidRPr="00760BCA" w:rsidRDefault="00AD04FB" w:rsidP="0072774E">
      <w:pPr>
        <w:pStyle w:val="Akapitzlist"/>
        <w:numPr>
          <w:ilvl w:val="0"/>
          <w:numId w:val="9"/>
        </w:numPr>
        <w:rPr>
          <w:sz w:val="24"/>
          <w:lang w:eastAsia="ar-SA"/>
        </w:rPr>
      </w:pPr>
      <w:r>
        <w:rPr>
          <w:bCs/>
          <w:sz w:val="24"/>
        </w:rPr>
        <w:t>w wysokości 0,2</w:t>
      </w:r>
      <w:r w:rsidR="00CA4B4A" w:rsidRPr="00760BCA">
        <w:rPr>
          <w:bCs/>
          <w:sz w:val="24"/>
        </w:rPr>
        <w:t xml:space="preserve"> % wartości </w:t>
      </w:r>
      <w:r w:rsidR="0007006A">
        <w:rPr>
          <w:bCs/>
          <w:sz w:val="24"/>
        </w:rPr>
        <w:t xml:space="preserve"> brutto wadliwego towaru</w:t>
      </w:r>
      <w:r w:rsidR="007F1384">
        <w:rPr>
          <w:bCs/>
          <w:sz w:val="24"/>
        </w:rPr>
        <w:t>,</w:t>
      </w:r>
      <w:r w:rsidR="00CA4B4A" w:rsidRPr="00760BCA">
        <w:rPr>
          <w:bCs/>
          <w:sz w:val="24"/>
        </w:rPr>
        <w:t xml:space="preserve"> w przypadku </w:t>
      </w:r>
      <w:r w:rsidR="00556460">
        <w:rPr>
          <w:bCs/>
          <w:sz w:val="24"/>
        </w:rPr>
        <w:t xml:space="preserve">zwłoki </w:t>
      </w:r>
      <w:r w:rsidR="00CA4B4A" w:rsidRPr="00760BCA">
        <w:rPr>
          <w:bCs/>
          <w:sz w:val="24"/>
        </w:rPr>
        <w:t>w wymianie wadliwego przedmiotu zamówienia</w:t>
      </w:r>
      <w:r w:rsidR="007F1384">
        <w:rPr>
          <w:bCs/>
          <w:sz w:val="24"/>
        </w:rPr>
        <w:t>,</w:t>
      </w:r>
      <w:r w:rsidR="00CA4B4A" w:rsidRPr="00760BCA">
        <w:rPr>
          <w:bCs/>
          <w:sz w:val="24"/>
        </w:rPr>
        <w:t xml:space="preserve"> za każdy </w:t>
      </w:r>
      <w:r w:rsidR="001A5183" w:rsidRPr="00760BCA">
        <w:rPr>
          <w:bCs/>
          <w:sz w:val="24"/>
        </w:rPr>
        <w:t xml:space="preserve">rozpoczęty </w:t>
      </w:r>
      <w:r w:rsidR="00556460">
        <w:rPr>
          <w:bCs/>
          <w:sz w:val="24"/>
        </w:rPr>
        <w:t>dzień zwłoki</w:t>
      </w:r>
      <w:r w:rsidR="00CA4B4A" w:rsidRPr="00760BCA">
        <w:rPr>
          <w:bCs/>
          <w:sz w:val="24"/>
        </w:rPr>
        <w:t xml:space="preserve"> w wymianie </w:t>
      </w:r>
      <w:proofErr w:type="spellStart"/>
      <w:r w:rsidR="001A5183" w:rsidRPr="00760BCA">
        <w:rPr>
          <w:bCs/>
          <w:sz w:val="24"/>
        </w:rPr>
        <w:t>przedmotu</w:t>
      </w:r>
      <w:proofErr w:type="spellEnd"/>
      <w:r w:rsidR="001A5183" w:rsidRPr="00760BCA">
        <w:rPr>
          <w:bCs/>
          <w:sz w:val="24"/>
        </w:rPr>
        <w:t xml:space="preserve"> </w:t>
      </w:r>
      <w:proofErr w:type="spellStart"/>
      <w:r w:rsidR="001A5183" w:rsidRPr="00760BCA">
        <w:rPr>
          <w:bCs/>
          <w:sz w:val="24"/>
        </w:rPr>
        <w:t>zamówenia</w:t>
      </w:r>
      <w:proofErr w:type="spellEnd"/>
      <w:r w:rsidR="001A5183" w:rsidRPr="00760BCA">
        <w:rPr>
          <w:bCs/>
          <w:sz w:val="24"/>
        </w:rPr>
        <w:t xml:space="preserve"> na wolny od wad i zgodny z </w:t>
      </w:r>
      <w:r w:rsidR="00CA4B4A" w:rsidRPr="00760BCA">
        <w:rPr>
          <w:bCs/>
          <w:sz w:val="24"/>
        </w:rPr>
        <w:t>zamówieniem; licząc od upływu terminu wskazanego w § 6 ust. 8.</w:t>
      </w:r>
    </w:p>
    <w:p w:rsidR="00EF0FD2" w:rsidRDefault="00EF0FD2" w:rsidP="0072774E">
      <w:pPr>
        <w:numPr>
          <w:ilvl w:val="0"/>
          <w:numId w:val="5"/>
        </w:numPr>
        <w:tabs>
          <w:tab w:val="left" w:pos="720"/>
        </w:tabs>
        <w:suppressAutoHyphens/>
        <w:rPr>
          <w:sz w:val="24"/>
        </w:rPr>
      </w:pPr>
      <w:r w:rsidRPr="00A211A8">
        <w:rPr>
          <w:sz w:val="24"/>
        </w:rPr>
        <w:t>Zamawiający zapłaci Wykonawcy karę umowną</w:t>
      </w:r>
      <w:r>
        <w:rPr>
          <w:sz w:val="24"/>
        </w:rPr>
        <w:t xml:space="preserve"> w wysokości 15</w:t>
      </w:r>
      <w:r w:rsidRPr="00A211A8">
        <w:rPr>
          <w:sz w:val="24"/>
        </w:rPr>
        <w:t xml:space="preserve">% wartości brutto </w:t>
      </w:r>
      <w:r w:rsidR="00A47E6E">
        <w:rPr>
          <w:sz w:val="24"/>
        </w:rPr>
        <w:t>niezrealizowanej części umowy</w:t>
      </w:r>
      <w:r w:rsidR="00400B4F">
        <w:rPr>
          <w:bCs/>
          <w:sz w:val="24"/>
        </w:rPr>
        <w:t xml:space="preserve"> </w:t>
      </w:r>
      <w:r w:rsidRPr="00A211A8">
        <w:rPr>
          <w:sz w:val="24"/>
        </w:rPr>
        <w:t>za odstąpienie od umowy przez Wykonawcę z przyczyn leżących po stronie Zamawiającego.</w:t>
      </w:r>
    </w:p>
    <w:p w:rsidR="00EF0FD2" w:rsidRPr="00EF0FD2" w:rsidRDefault="00EF0FD2" w:rsidP="0072774E">
      <w:pPr>
        <w:numPr>
          <w:ilvl w:val="0"/>
          <w:numId w:val="5"/>
        </w:numPr>
        <w:spacing w:line="276" w:lineRule="auto"/>
        <w:contextualSpacing/>
        <w:rPr>
          <w:sz w:val="24"/>
        </w:rPr>
      </w:pPr>
      <w:r w:rsidRPr="00A211A8">
        <w:rPr>
          <w:sz w:val="24"/>
        </w:rPr>
        <w:t>Łączna wysokość kar umownych przewidzianych w umow</w:t>
      </w:r>
      <w:r>
        <w:rPr>
          <w:sz w:val="24"/>
        </w:rPr>
        <w:t xml:space="preserve">ie nie może przekroczyć </w:t>
      </w:r>
      <w:r w:rsidR="00F10BBB">
        <w:rPr>
          <w:sz w:val="24"/>
        </w:rPr>
        <w:t>20</w:t>
      </w:r>
      <w:r w:rsidRPr="00A211A8">
        <w:rPr>
          <w:sz w:val="24"/>
        </w:rPr>
        <w:t xml:space="preserve"> % wartości umowy brutto</w:t>
      </w:r>
      <w:r w:rsidR="007F1384">
        <w:rPr>
          <w:sz w:val="24"/>
        </w:rPr>
        <w:t xml:space="preserve"> wskazanej w </w:t>
      </w:r>
      <w:r w:rsidR="007F1384">
        <w:rPr>
          <w:bCs/>
          <w:sz w:val="24"/>
        </w:rPr>
        <w:t>§ 3 ust. 1</w:t>
      </w:r>
      <w:r w:rsidRPr="00A211A8">
        <w:rPr>
          <w:sz w:val="24"/>
        </w:rPr>
        <w:t>.</w:t>
      </w:r>
    </w:p>
    <w:p w:rsidR="000821AF" w:rsidRPr="00760BCA" w:rsidRDefault="000821AF" w:rsidP="0072774E">
      <w:pPr>
        <w:numPr>
          <w:ilvl w:val="0"/>
          <w:numId w:val="5"/>
        </w:numPr>
        <w:tabs>
          <w:tab w:val="left" w:pos="720"/>
        </w:tabs>
        <w:suppressAutoHyphens/>
        <w:rPr>
          <w:sz w:val="24"/>
        </w:rPr>
      </w:pPr>
      <w:r w:rsidRPr="00760BCA">
        <w:rPr>
          <w:sz w:val="24"/>
        </w:rPr>
        <w:t>Zamawiającemu przysługuje prawo dochodzenia ods</w:t>
      </w:r>
      <w:r w:rsidR="00B72723" w:rsidRPr="00760BCA">
        <w:rPr>
          <w:sz w:val="24"/>
        </w:rPr>
        <w:t>zkodowania przewyższającego wysokość zast</w:t>
      </w:r>
      <w:r w:rsidR="00353ADE" w:rsidRPr="00760BCA">
        <w:rPr>
          <w:sz w:val="24"/>
        </w:rPr>
        <w:t xml:space="preserve">rzeżonych </w:t>
      </w:r>
      <w:r w:rsidR="00B72723" w:rsidRPr="00760BCA">
        <w:rPr>
          <w:sz w:val="24"/>
        </w:rPr>
        <w:t>kar</w:t>
      </w:r>
      <w:r w:rsidR="00353ADE" w:rsidRPr="00760BCA">
        <w:rPr>
          <w:sz w:val="24"/>
        </w:rPr>
        <w:t xml:space="preserve"> umownych, na zasadach ogólnych</w:t>
      </w:r>
      <w:r w:rsidR="00B72723" w:rsidRPr="00760BCA">
        <w:rPr>
          <w:sz w:val="24"/>
        </w:rPr>
        <w:t>.</w:t>
      </w:r>
    </w:p>
    <w:p w:rsidR="003D79D6" w:rsidRPr="003D79D6" w:rsidRDefault="001C354A" w:rsidP="0072774E">
      <w:pPr>
        <w:pStyle w:val="Akapitzlist"/>
        <w:numPr>
          <w:ilvl w:val="0"/>
          <w:numId w:val="5"/>
        </w:numPr>
        <w:rPr>
          <w:sz w:val="24"/>
        </w:rPr>
      </w:pPr>
      <w:r w:rsidRPr="00760BCA">
        <w:rPr>
          <w:sz w:val="24"/>
        </w:rPr>
        <w:lastRenderedPageBreak/>
        <w:t>Niezależnie od kar i odszkodowana określonych</w:t>
      </w:r>
      <w:r w:rsidRPr="003D79D6">
        <w:rPr>
          <w:sz w:val="24"/>
        </w:rPr>
        <w:t xml:space="preserve"> w ust. 1 i 2, Wykonawca jest odpowiedzialny za szkodę wyrządzoną osobom trzecim przy wykonywaniu przedmiotu umowy</w:t>
      </w:r>
      <w:r w:rsidR="003D79D6">
        <w:rPr>
          <w:sz w:val="24"/>
        </w:rPr>
        <w:t xml:space="preserve"> oraz </w:t>
      </w:r>
      <w:r w:rsidR="003D79D6" w:rsidRPr="003D79D6">
        <w:rPr>
          <w:sz w:val="24"/>
        </w:rPr>
        <w:t xml:space="preserve">ponosi odpowiedzialność </w:t>
      </w:r>
      <w:r w:rsidR="0098430B">
        <w:rPr>
          <w:sz w:val="24"/>
        </w:rPr>
        <w:t>wobec Zamawiającego i </w:t>
      </w:r>
      <w:r w:rsidR="003D79D6" w:rsidRPr="003D79D6">
        <w:rPr>
          <w:sz w:val="24"/>
        </w:rPr>
        <w:t>osób trzecich za szkody wyrządzone w związku z wprowadzeniem do obrotu przedmiotu zamówienia.</w:t>
      </w:r>
    </w:p>
    <w:p w:rsidR="0098430B" w:rsidRPr="0098430B" w:rsidRDefault="0098430B" w:rsidP="0072774E">
      <w:pPr>
        <w:pStyle w:val="Akapitzlist"/>
        <w:numPr>
          <w:ilvl w:val="0"/>
          <w:numId w:val="5"/>
        </w:numPr>
        <w:contextualSpacing/>
        <w:rPr>
          <w:b/>
          <w:sz w:val="24"/>
        </w:rPr>
      </w:pPr>
      <w:r w:rsidRPr="0098430B">
        <w:rPr>
          <w:color w:val="000000"/>
          <w:sz w:val="24"/>
        </w:rPr>
        <w:t>Zamawiający zastrzega sobie możliwość potrącenia wartości naliczonych kar umownych z faktur wystawianych przez Wykonawcę po uprzednim zawiadomieniu Wykonawcy na piśmie o</w:t>
      </w:r>
      <w:r w:rsidR="00AD04FB">
        <w:rPr>
          <w:color w:val="000000"/>
          <w:sz w:val="24"/>
        </w:rPr>
        <w:t xml:space="preserve"> jej</w:t>
      </w:r>
      <w:r w:rsidRPr="0098430B">
        <w:rPr>
          <w:color w:val="000000"/>
          <w:sz w:val="24"/>
        </w:rPr>
        <w:t xml:space="preserve"> nałożeniu </w:t>
      </w:r>
      <w:r w:rsidR="00AD04FB">
        <w:rPr>
          <w:color w:val="000000"/>
          <w:sz w:val="24"/>
        </w:rPr>
        <w:t xml:space="preserve">i </w:t>
      </w:r>
      <w:r w:rsidRPr="0098430B">
        <w:rPr>
          <w:color w:val="000000"/>
          <w:sz w:val="24"/>
        </w:rPr>
        <w:t>jej wysokości.</w:t>
      </w:r>
    </w:p>
    <w:p w:rsidR="00B948EA" w:rsidRDefault="00AD565A" w:rsidP="0072774E">
      <w:pPr>
        <w:numPr>
          <w:ilvl w:val="0"/>
          <w:numId w:val="5"/>
        </w:numPr>
        <w:tabs>
          <w:tab w:val="left" w:pos="426"/>
        </w:tabs>
        <w:rPr>
          <w:sz w:val="24"/>
        </w:rPr>
      </w:pPr>
      <w:r w:rsidRPr="009B11FD">
        <w:rPr>
          <w:sz w:val="24"/>
        </w:rPr>
        <w:t xml:space="preserve">Wykonawca nie może zwolnić się od odpowiedzialności względem Zamawiającego, z tego powodu, że niewykonanie lub nienależyte wykonanie umowy, było następstwem </w:t>
      </w:r>
      <w:r w:rsidR="00336FFC" w:rsidRPr="009B11FD">
        <w:rPr>
          <w:sz w:val="24"/>
        </w:rPr>
        <w:t xml:space="preserve">niewykonania </w:t>
      </w:r>
      <w:r w:rsidR="00353ADE" w:rsidRPr="009B11FD">
        <w:rPr>
          <w:sz w:val="24"/>
        </w:rPr>
        <w:t xml:space="preserve">lub nienależytego wykonania </w:t>
      </w:r>
      <w:r w:rsidR="00336FFC" w:rsidRPr="009B11FD">
        <w:rPr>
          <w:sz w:val="24"/>
        </w:rPr>
        <w:t>zobowiązań</w:t>
      </w:r>
      <w:r w:rsidR="0007006A">
        <w:rPr>
          <w:sz w:val="24"/>
        </w:rPr>
        <w:t xml:space="preserve"> przez jego podwykonawców</w:t>
      </w:r>
      <w:r w:rsidRPr="009B11FD">
        <w:rPr>
          <w:sz w:val="24"/>
        </w:rPr>
        <w:t>.</w:t>
      </w:r>
    </w:p>
    <w:p w:rsidR="007F1384" w:rsidRDefault="007F1384" w:rsidP="0072774E">
      <w:pPr>
        <w:tabs>
          <w:tab w:val="left" w:pos="426"/>
        </w:tabs>
        <w:ind w:left="397"/>
        <w:rPr>
          <w:sz w:val="24"/>
        </w:rPr>
      </w:pPr>
    </w:p>
    <w:p w:rsidR="00A34E95" w:rsidRPr="009B11FD" w:rsidRDefault="00A34E95" w:rsidP="0072774E">
      <w:pPr>
        <w:spacing w:before="120"/>
        <w:ind w:left="3540" w:firstLine="708"/>
        <w:rPr>
          <w:b/>
          <w:sz w:val="24"/>
        </w:rPr>
      </w:pPr>
      <w:r w:rsidRPr="009B11FD">
        <w:rPr>
          <w:b/>
          <w:sz w:val="24"/>
        </w:rPr>
        <w:t>§ 9</w:t>
      </w:r>
    </w:p>
    <w:p w:rsidR="00A34E95" w:rsidRDefault="00A34E95" w:rsidP="0072774E">
      <w:pPr>
        <w:autoSpaceDE w:val="0"/>
        <w:autoSpaceDN w:val="0"/>
        <w:adjustRightInd w:val="0"/>
        <w:ind w:left="3258" w:firstLine="282"/>
        <w:rPr>
          <w:rFonts w:eastAsia="Calibri"/>
          <w:b/>
          <w:bCs/>
          <w:sz w:val="24"/>
        </w:rPr>
      </w:pPr>
      <w:r w:rsidRPr="009B11FD">
        <w:rPr>
          <w:rFonts w:eastAsia="Calibri"/>
          <w:b/>
          <w:bCs/>
          <w:sz w:val="24"/>
        </w:rPr>
        <w:t>Podwykonawca</w:t>
      </w:r>
    </w:p>
    <w:p w:rsidR="007F1384" w:rsidRPr="009B11FD" w:rsidRDefault="007F1384" w:rsidP="0072774E">
      <w:pPr>
        <w:autoSpaceDE w:val="0"/>
        <w:autoSpaceDN w:val="0"/>
        <w:adjustRightInd w:val="0"/>
        <w:ind w:left="426"/>
        <w:rPr>
          <w:rFonts w:eastAsia="Calibri"/>
          <w:b/>
          <w:bCs/>
          <w:sz w:val="24"/>
        </w:rPr>
      </w:pPr>
    </w:p>
    <w:p w:rsidR="00A34E95" w:rsidRPr="00AD04FB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AD04FB">
        <w:rPr>
          <w:rFonts w:eastAsia="Lucida Sans Unicode"/>
          <w:kern w:val="1"/>
          <w:sz w:val="24"/>
          <w:lang w:eastAsia="zh-CN" w:bidi="hi-IN"/>
        </w:rPr>
        <w:t>Wykonawca wykona zamówienie własnymi siłami bez udziału podwykonawców / z udziałem podwykonawców, którym zamierza powierzyć wykonanie części zamówienia w zakresie ................................................</w:t>
      </w:r>
    </w:p>
    <w:p w:rsidR="00A34E95" w:rsidRPr="009B11FD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9B11FD">
        <w:rPr>
          <w:rFonts w:eastAsia="Lucida Sans Unicode"/>
          <w:bCs/>
          <w:kern w:val="1"/>
          <w:sz w:val="24"/>
          <w:lang w:eastAsia="zh-CN" w:bidi="hi-IN"/>
        </w:rPr>
        <w:t>W przypadku powierzenia wykonania części zadania osobom trzecim Wykonawca ponosi odpowiedzialność za jego należyte wykonanie. Wykonawca ponosi w szczególności odpowiedzialność za wszelkie zawinione i niezawinione szkody, które powstały w związku z częścią zadania powierzoną przez Wykonawcę podwykonawcy.</w:t>
      </w:r>
    </w:p>
    <w:p w:rsidR="00A34E95" w:rsidRPr="009B11FD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9B11FD">
        <w:rPr>
          <w:rFonts w:eastAsia="Lucida Sans Unicode"/>
          <w:bCs/>
          <w:kern w:val="1"/>
          <w:sz w:val="24"/>
          <w:lang w:eastAsia="zh-CN" w:bidi="hi-IN"/>
        </w:rPr>
        <w:t>Wykonawca ponosi pełną odpowiedzialność za zapłatę podwykonawcy za zrealizowany zakres umowy wynikający z ust. 1.</w:t>
      </w:r>
    </w:p>
    <w:p w:rsidR="00A34E95" w:rsidRPr="009B11FD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9B11FD">
        <w:rPr>
          <w:kern w:val="1"/>
          <w:sz w:val="24"/>
        </w:rPr>
        <w:t xml:space="preserve">W przypadku zlecenia podwykonawcy wykonania </w:t>
      </w:r>
      <w:r w:rsidRPr="009B11FD">
        <w:rPr>
          <w:sz w:val="24"/>
        </w:rPr>
        <w:t>pomiarów</w:t>
      </w:r>
      <w:r w:rsidRPr="009B11FD">
        <w:rPr>
          <w:kern w:val="1"/>
          <w:sz w:val="24"/>
        </w:rPr>
        <w:t xml:space="preserve"> Wykonawca ponosi wobec Zamawiającego pełną odpowiedzialność za prawidłową realizację zadania w zakresie określonym w ust. 1.</w:t>
      </w:r>
    </w:p>
    <w:p w:rsidR="00A34E95" w:rsidRPr="009B11FD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9B11FD">
        <w:rPr>
          <w:bCs/>
          <w:kern w:val="1"/>
          <w:sz w:val="24"/>
        </w:rPr>
        <w:t>Wykonawca w przypadku wyrządzenia szkody na mieniu Zamawiającego lub osób trzecich ponosi pełną odpowiedzialność za wyrządzone szkody, również w przypadku realizacji przez podwykonawcę.</w:t>
      </w:r>
    </w:p>
    <w:p w:rsidR="00A34E95" w:rsidRPr="009B11FD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9B11FD">
        <w:rPr>
          <w:rFonts w:eastAsia="Lucida Sans Unicode"/>
          <w:sz w:val="24"/>
        </w:rPr>
        <w:t>Wykonawca nie może powierzyć podwykonawcy realizacji całego zamówienia.</w:t>
      </w:r>
    </w:p>
    <w:p w:rsidR="00A34E95" w:rsidRPr="009B11FD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9B11FD">
        <w:rPr>
          <w:sz w:val="24"/>
        </w:rPr>
        <w:t>W sytuacji nieprzewidzianej w chwili zawierania umowy Wykonawca może zwrócić się do Zamawiającego o wyrażenie zgody na powierzenie podwykonawcy wykonania części zamówienia. W takim przypadku wniosek o wyrażenie zgody musi zawierać uzasadnienie faktyczne i będzie miał zastosowanie § 9 ust. 8 i ust. 9.</w:t>
      </w:r>
    </w:p>
    <w:p w:rsidR="00A34E95" w:rsidRPr="009B11FD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9B11FD">
        <w:rPr>
          <w:sz w:val="24"/>
        </w:rPr>
        <w:t>Powierzenie wykonania części zamówienia podwykonawcy w trakcie realizacji zamówienia wymaga każdorazowo uprzedniej pisemnej zgody Zamawiającego. Wyrażenie zgody lub odmowa winna nastąpić w ciągu 7 dni od złożenia przez Wykonawcę wniosku, w którym co najmniej wskaże on podwykonawcę i cześć zamówienia, która zamierza powierzyć do wykonania.</w:t>
      </w:r>
    </w:p>
    <w:p w:rsidR="00A34E95" w:rsidRPr="009B11FD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9B11FD">
        <w:rPr>
          <w:sz w:val="24"/>
        </w:rPr>
        <w:t xml:space="preserve">Niedopełnienie obowiązku uzyskania zgody Zamawiającego na powierzenie wykonania części zamówienia zgodnie z ust. 8 będzie skutkowało prawem Zamawiającego do </w:t>
      </w:r>
      <w:r w:rsidR="00AD04FB">
        <w:rPr>
          <w:sz w:val="24"/>
        </w:rPr>
        <w:t>odstąpienia od</w:t>
      </w:r>
      <w:r w:rsidRPr="009B11FD">
        <w:rPr>
          <w:sz w:val="24"/>
        </w:rPr>
        <w:t xml:space="preserve"> umowy z winy Wykonawcy i prawem do naliczenia kary umownej.</w:t>
      </w:r>
    </w:p>
    <w:p w:rsidR="0072774E" w:rsidRDefault="00A34E95" w:rsidP="0072774E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rPr>
          <w:kern w:val="1"/>
          <w:sz w:val="24"/>
        </w:rPr>
      </w:pPr>
      <w:r w:rsidRPr="009B11FD">
        <w:rPr>
          <w:rFonts w:eastAsia="Lucida Sans Unicode"/>
          <w:bCs/>
          <w:sz w:val="24"/>
          <w:lang w:eastAsia="zh-CN" w:bidi="hi-IN"/>
        </w:rPr>
        <w:t xml:space="preserve">Wykonawca zobowiązany jest dostarczyć </w:t>
      </w:r>
      <w:r w:rsidR="00E23F59" w:rsidRPr="009B11FD">
        <w:rPr>
          <w:rFonts w:eastAsia="Lucida Sans Unicode"/>
          <w:bCs/>
          <w:sz w:val="24"/>
          <w:lang w:eastAsia="zh-CN" w:bidi="hi-IN"/>
        </w:rPr>
        <w:t xml:space="preserve">wraz z fakturą </w:t>
      </w:r>
      <w:r w:rsidRPr="009B11FD">
        <w:rPr>
          <w:rFonts w:eastAsia="Lucida Sans Unicode"/>
          <w:bCs/>
          <w:sz w:val="24"/>
          <w:lang w:eastAsia="zh-CN" w:bidi="hi-IN"/>
        </w:rPr>
        <w:t xml:space="preserve">dokumenty </w:t>
      </w:r>
      <w:r w:rsidRPr="009B11FD">
        <w:rPr>
          <w:rFonts w:eastAsia="Lucida Sans Unicode"/>
          <w:bCs/>
          <w:sz w:val="24"/>
          <w:lang w:eastAsia="zh-CN" w:bidi="hi-IN"/>
        </w:rPr>
        <w:lastRenderedPageBreak/>
        <w:t xml:space="preserve">potwierdzające rozliczenie wykonawcy z podwykonawcą za świadczenie </w:t>
      </w:r>
      <w:r w:rsidR="00F10BBB">
        <w:rPr>
          <w:rFonts w:eastAsia="Lucida Sans Unicode"/>
          <w:bCs/>
          <w:sz w:val="24"/>
          <w:lang w:eastAsia="zh-CN" w:bidi="hi-IN"/>
        </w:rPr>
        <w:t>dostawy</w:t>
      </w:r>
      <w:r w:rsidRPr="009B11FD">
        <w:rPr>
          <w:rFonts w:eastAsia="Lucida Sans Unicode"/>
          <w:bCs/>
          <w:sz w:val="24"/>
          <w:lang w:eastAsia="zh-CN" w:bidi="hi-IN"/>
        </w:rPr>
        <w:t xml:space="preserve"> w zakresie wskazanym w § </w:t>
      </w:r>
      <w:r w:rsidR="00E514AB" w:rsidRPr="009B11FD">
        <w:rPr>
          <w:rFonts w:eastAsia="Lucida Sans Unicode"/>
          <w:bCs/>
          <w:sz w:val="24"/>
          <w:lang w:eastAsia="zh-CN" w:bidi="hi-IN"/>
        </w:rPr>
        <w:t>9</w:t>
      </w:r>
      <w:r w:rsidRPr="009B11FD">
        <w:rPr>
          <w:rFonts w:eastAsia="Lucida Sans Unicode"/>
          <w:bCs/>
          <w:sz w:val="24"/>
          <w:lang w:eastAsia="zh-CN" w:bidi="hi-IN"/>
        </w:rPr>
        <w:t xml:space="preserve"> ust 1 umowy.</w:t>
      </w:r>
    </w:p>
    <w:p w:rsidR="00AD04FB" w:rsidRDefault="0072774E" w:rsidP="0072774E">
      <w:pPr>
        <w:widowControl w:val="0"/>
        <w:shd w:val="clear" w:color="auto" w:fill="FFFFFF"/>
        <w:tabs>
          <w:tab w:val="left" w:pos="426"/>
        </w:tabs>
        <w:suppressAutoHyphens/>
        <w:ind w:left="426"/>
        <w:rPr>
          <w:kern w:val="1"/>
          <w:sz w:val="24"/>
        </w:rPr>
      </w:pP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</w:p>
    <w:p w:rsidR="001B619A" w:rsidRPr="0072774E" w:rsidRDefault="00AD04FB" w:rsidP="0072774E">
      <w:pPr>
        <w:widowControl w:val="0"/>
        <w:shd w:val="clear" w:color="auto" w:fill="FFFFFF"/>
        <w:tabs>
          <w:tab w:val="left" w:pos="426"/>
        </w:tabs>
        <w:suppressAutoHyphens/>
        <w:ind w:left="426"/>
        <w:rPr>
          <w:kern w:val="1"/>
          <w:sz w:val="24"/>
        </w:rPr>
      </w:pP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 w:rsidR="009D57E6" w:rsidRPr="0072774E">
        <w:rPr>
          <w:b/>
          <w:sz w:val="24"/>
        </w:rPr>
        <w:t>§</w:t>
      </w:r>
      <w:r w:rsidR="007000B7" w:rsidRPr="0072774E">
        <w:rPr>
          <w:b/>
          <w:sz w:val="24"/>
        </w:rPr>
        <w:t xml:space="preserve"> </w:t>
      </w:r>
      <w:r w:rsidR="00FB1F36" w:rsidRPr="0072774E">
        <w:rPr>
          <w:b/>
          <w:sz w:val="24"/>
        </w:rPr>
        <w:t>10</w:t>
      </w:r>
    </w:p>
    <w:p w:rsidR="00F14F8F" w:rsidRDefault="006A35D9" w:rsidP="0072774E">
      <w:pPr>
        <w:ind w:left="2832" w:firstLine="708"/>
        <w:rPr>
          <w:b/>
          <w:sz w:val="24"/>
        </w:rPr>
      </w:pPr>
      <w:r w:rsidRPr="009B11FD">
        <w:rPr>
          <w:b/>
          <w:sz w:val="24"/>
        </w:rPr>
        <w:t>Ochrona informacji</w:t>
      </w:r>
    </w:p>
    <w:p w:rsidR="000D7006" w:rsidRPr="009B11FD" w:rsidRDefault="000D7006" w:rsidP="0072774E">
      <w:pPr>
        <w:rPr>
          <w:b/>
          <w:sz w:val="24"/>
        </w:rPr>
      </w:pPr>
    </w:p>
    <w:p w:rsidR="006A35D9" w:rsidRPr="009B11FD" w:rsidRDefault="006A35D9" w:rsidP="0072774E">
      <w:pPr>
        <w:ind w:left="426" w:hanging="426"/>
        <w:rPr>
          <w:sz w:val="24"/>
        </w:rPr>
      </w:pPr>
      <w:r w:rsidRPr="009B11FD">
        <w:rPr>
          <w:sz w:val="24"/>
        </w:rPr>
        <w:t>1.</w:t>
      </w:r>
      <w:r w:rsidRPr="009B11FD">
        <w:rPr>
          <w:sz w:val="24"/>
        </w:rPr>
        <w:tab/>
      </w:r>
      <w:r w:rsidR="001C354A">
        <w:rPr>
          <w:sz w:val="24"/>
        </w:rPr>
        <w:t>Wykonawca</w:t>
      </w:r>
      <w:r w:rsidRPr="009B11FD">
        <w:rPr>
          <w:sz w:val="24"/>
        </w:rPr>
        <w:t xml:space="preserve"> zobowiązany jest do zachowania w tajemnicy wszelkich informacji, jakie uzyska w związku z wykonywani</w:t>
      </w:r>
      <w:r w:rsidR="0098430B">
        <w:rPr>
          <w:sz w:val="24"/>
        </w:rPr>
        <w:t>em niniejszej umowy, a </w:t>
      </w:r>
      <w:r w:rsidR="007473F1" w:rsidRPr="009B11FD">
        <w:rPr>
          <w:sz w:val="24"/>
        </w:rPr>
        <w:t>także do </w:t>
      </w:r>
      <w:r w:rsidRPr="009B11FD">
        <w:rPr>
          <w:sz w:val="24"/>
        </w:rPr>
        <w:t>zapewnienia przestrzegania przepisów o ochronie informacji niejawnych zgodnie z ustawą o ochronie informacji niejawnych z dnia 5 sierpnia 2010 r., innymi obowiązującymi przepisami oraz do bezwzględnego stosowania się do poleceń wydawanych w tym zakresie przez uprawnione osoby.</w:t>
      </w:r>
    </w:p>
    <w:p w:rsidR="00967DC1" w:rsidRPr="009B11FD" w:rsidRDefault="006A35D9" w:rsidP="0072774E">
      <w:pPr>
        <w:ind w:left="426" w:hanging="426"/>
        <w:rPr>
          <w:sz w:val="24"/>
        </w:rPr>
      </w:pPr>
      <w:r w:rsidRPr="009B11FD">
        <w:rPr>
          <w:sz w:val="24"/>
        </w:rPr>
        <w:t>2.</w:t>
      </w:r>
      <w:r w:rsidRPr="009B11FD">
        <w:rPr>
          <w:sz w:val="24"/>
        </w:rPr>
        <w:tab/>
      </w:r>
      <w:r w:rsidR="001C354A">
        <w:rPr>
          <w:sz w:val="24"/>
        </w:rPr>
        <w:t>Wykonawca</w:t>
      </w:r>
      <w:r w:rsidR="001C354A" w:rsidRPr="009B11FD">
        <w:rPr>
          <w:sz w:val="24"/>
        </w:rPr>
        <w:t xml:space="preserve"> </w:t>
      </w:r>
      <w:r w:rsidRPr="009B11FD">
        <w:rPr>
          <w:sz w:val="24"/>
        </w:rPr>
        <w:t>jest zobowiązany do stosowania się do obowiązujących na terenie jednostki przepisów w zakresie wejścia i wjazdu do jednostki oraz parkowania pojazdów.</w:t>
      </w:r>
    </w:p>
    <w:p w:rsidR="006A35D9" w:rsidRPr="009B11FD" w:rsidRDefault="006A35D9" w:rsidP="0072774E">
      <w:pPr>
        <w:ind w:left="426" w:hanging="426"/>
        <w:rPr>
          <w:sz w:val="24"/>
        </w:rPr>
      </w:pPr>
      <w:r w:rsidRPr="009B11FD">
        <w:rPr>
          <w:sz w:val="24"/>
        </w:rPr>
        <w:t>3.</w:t>
      </w:r>
      <w:r w:rsidRPr="009B11FD">
        <w:rPr>
          <w:sz w:val="24"/>
        </w:rPr>
        <w:tab/>
        <w:t>Przedmiot umowy, wszelkie informacje ora</w:t>
      </w:r>
      <w:r w:rsidR="007473F1" w:rsidRPr="009B11FD">
        <w:rPr>
          <w:sz w:val="24"/>
        </w:rPr>
        <w:t>z materiały uzyskane w czasie i po </w:t>
      </w:r>
      <w:r w:rsidRPr="009B11FD">
        <w:rPr>
          <w:sz w:val="24"/>
        </w:rPr>
        <w:t>jego realizacji nie mogą być wykorzystane do żadnego rodzaju materiałów promocyjnych i czynności z tym związanych</w:t>
      </w:r>
      <w:r w:rsidR="007473F1" w:rsidRPr="009B11FD">
        <w:rPr>
          <w:sz w:val="24"/>
        </w:rPr>
        <w:t>, w szczególności prezentacji w </w:t>
      </w:r>
      <w:r w:rsidRPr="009B11FD">
        <w:rPr>
          <w:sz w:val="24"/>
        </w:rPr>
        <w:t>środkach masowego przekazu, filmach, ulotkach, folderach itp.</w:t>
      </w:r>
    </w:p>
    <w:p w:rsidR="006A35D9" w:rsidRPr="009B11FD" w:rsidRDefault="006A35D9" w:rsidP="0072774E">
      <w:pPr>
        <w:ind w:left="426" w:hanging="426"/>
        <w:rPr>
          <w:sz w:val="24"/>
        </w:rPr>
      </w:pPr>
      <w:r w:rsidRPr="009B11FD">
        <w:rPr>
          <w:sz w:val="24"/>
        </w:rPr>
        <w:t>4.</w:t>
      </w:r>
      <w:r w:rsidRPr="009B11FD">
        <w:rPr>
          <w:sz w:val="24"/>
        </w:rPr>
        <w:tab/>
      </w:r>
      <w:r w:rsidR="001C354A">
        <w:rPr>
          <w:sz w:val="24"/>
        </w:rPr>
        <w:t>Wykonawca</w:t>
      </w:r>
      <w:r w:rsidR="001C354A" w:rsidRPr="009B11FD">
        <w:rPr>
          <w:sz w:val="24"/>
        </w:rPr>
        <w:t xml:space="preserve"> </w:t>
      </w:r>
      <w:r w:rsidRPr="009B11FD">
        <w:rPr>
          <w:sz w:val="24"/>
        </w:rPr>
        <w:t>jest zobowiązany zapoznać się z wewnętrznymi regulacjami obowiązującym na terenie Użytkownika kompleksu i ściśle ich przestrzegać. Dotyczy to w szczególności:</w:t>
      </w:r>
    </w:p>
    <w:p w:rsidR="006A35D9" w:rsidRPr="009B11FD" w:rsidRDefault="006A35D9" w:rsidP="0072774E">
      <w:pPr>
        <w:ind w:left="851" w:hanging="425"/>
        <w:rPr>
          <w:sz w:val="24"/>
        </w:rPr>
      </w:pPr>
      <w:r w:rsidRPr="009B11FD">
        <w:rPr>
          <w:sz w:val="24"/>
        </w:rPr>
        <w:t>1)</w:t>
      </w:r>
      <w:r w:rsidRPr="009B11FD">
        <w:rPr>
          <w:sz w:val="24"/>
        </w:rPr>
        <w:tab/>
        <w:t>przebywania pracowników Dostawcy jedynie w miejscach wykonywania prac, dostęp do innych pomieszc</w:t>
      </w:r>
      <w:r w:rsidR="007473F1" w:rsidRPr="009B11FD">
        <w:rPr>
          <w:sz w:val="24"/>
        </w:rPr>
        <w:t>zeń obiektu, do których jest on </w:t>
      </w:r>
      <w:r w:rsidRPr="009B11FD">
        <w:rPr>
          <w:sz w:val="24"/>
        </w:rPr>
        <w:t>konieczny do poprawnego wykonania przedmiotu umowy, każdorazowo musi być uzgadniany z przedstawicielem pionu ochrony jednostki, na terenie której wykonywane są prace;</w:t>
      </w:r>
    </w:p>
    <w:p w:rsidR="006A35D9" w:rsidRPr="009B11FD" w:rsidRDefault="006A35D9" w:rsidP="0072774E">
      <w:pPr>
        <w:ind w:left="851" w:hanging="425"/>
        <w:rPr>
          <w:sz w:val="24"/>
        </w:rPr>
      </w:pPr>
      <w:r w:rsidRPr="009B11FD">
        <w:rPr>
          <w:sz w:val="24"/>
        </w:rPr>
        <w:t>2)</w:t>
      </w:r>
      <w:r w:rsidRPr="009B11FD">
        <w:rPr>
          <w:sz w:val="24"/>
        </w:rPr>
        <w:tab/>
        <w:t>uzyskania pozwolenia Dowódcy jednostki, na terenie której wykonywane są prace, na:</w:t>
      </w:r>
    </w:p>
    <w:p w:rsidR="006A35D9" w:rsidRPr="009B11FD" w:rsidRDefault="006A35D9" w:rsidP="0072774E">
      <w:pPr>
        <w:ind w:left="1134" w:hanging="283"/>
        <w:rPr>
          <w:sz w:val="24"/>
        </w:rPr>
      </w:pPr>
      <w:r w:rsidRPr="009B11FD">
        <w:rPr>
          <w:sz w:val="24"/>
        </w:rPr>
        <w:t>a)</w:t>
      </w:r>
      <w:r w:rsidRPr="009B11FD">
        <w:rPr>
          <w:sz w:val="24"/>
        </w:rPr>
        <w:tab/>
        <w:t>wnoszenie na teren kompleksu (obiektu) sprzętu audiowizualnego oraz wszelkich urządzeń służących do rejestracji obrazu i dźwięku;</w:t>
      </w:r>
    </w:p>
    <w:p w:rsidR="006A35D9" w:rsidRPr="009B11FD" w:rsidRDefault="006A35D9" w:rsidP="0072774E">
      <w:pPr>
        <w:ind w:left="1134" w:hanging="283"/>
        <w:rPr>
          <w:sz w:val="24"/>
        </w:rPr>
      </w:pPr>
      <w:r w:rsidRPr="009B11FD">
        <w:rPr>
          <w:sz w:val="24"/>
        </w:rPr>
        <w:t>b)</w:t>
      </w:r>
      <w:r w:rsidRPr="009B11FD">
        <w:rPr>
          <w:sz w:val="24"/>
        </w:rPr>
        <w:tab/>
        <w:t>użytkowanie w miejscu wykonywania prac telefonu komórkowego.</w:t>
      </w:r>
    </w:p>
    <w:p w:rsidR="00380ACD" w:rsidRDefault="006A35D9" w:rsidP="0072774E">
      <w:pPr>
        <w:ind w:left="426" w:hanging="426"/>
        <w:rPr>
          <w:sz w:val="24"/>
        </w:rPr>
      </w:pPr>
      <w:r w:rsidRPr="009B11FD">
        <w:rPr>
          <w:sz w:val="24"/>
        </w:rPr>
        <w:t>5.</w:t>
      </w:r>
      <w:r w:rsidRPr="009B11FD">
        <w:rPr>
          <w:sz w:val="24"/>
        </w:rPr>
        <w:tab/>
      </w:r>
      <w:r w:rsidR="001C354A">
        <w:rPr>
          <w:sz w:val="24"/>
        </w:rPr>
        <w:t>Wykonawca</w:t>
      </w:r>
      <w:r w:rsidR="001C354A" w:rsidRPr="009B11FD">
        <w:rPr>
          <w:sz w:val="24"/>
        </w:rPr>
        <w:t xml:space="preserve"> </w:t>
      </w:r>
      <w:r w:rsidRPr="009B11FD">
        <w:rPr>
          <w:sz w:val="24"/>
        </w:rPr>
        <w:t>zobowiązuje się do bezwzględnego zakazu używania aparatów latających nad terenami wojskowymi, na których realizuje zapisy umowy.</w:t>
      </w:r>
    </w:p>
    <w:p w:rsidR="000D7006" w:rsidRDefault="000D7006" w:rsidP="0072774E">
      <w:pPr>
        <w:spacing w:before="120"/>
        <w:rPr>
          <w:b/>
          <w:sz w:val="24"/>
        </w:rPr>
      </w:pPr>
    </w:p>
    <w:p w:rsidR="004D661F" w:rsidRDefault="00E47389" w:rsidP="00E47389">
      <w:pPr>
        <w:spacing w:before="120"/>
        <w:ind w:left="3540"/>
        <w:rPr>
          <w:b/>
          <w:sz w:val="24"/>
        </w:rPr>
      </w:pPr>
      <w:r>
        <w:rPr>
          <w:b/>
          <w:sz w:val="24"/>
        </w:rPr>
        <w:t xml:space="preserve">        </w:t>
      </w:r>
      <w:r w:rsidR="00A34E95" w:rsidRPr="009B11FD">
        <w:rPr>
          <w:b/>
          <w:sz w:val="24"/>
        </w:rPr>
        <w:t>§ 1</w:t>
      </w:r>
      <w:r w:rsidR="00FB1F36" w:rsidRPr="009B11FD">
        <w:rPr>
          <w:b/>
          <w:sz w:val="24"/>
        </w:rPr>
        <w:t>1</w:t>
      </w:r>
    </w:p>
    <w:p w:rsidR="00A34E95" w:rsidRDefault="0072774E" w:rsidP="0072774E">
      <w:pPr>
        <w:ind w:left="2832"/>
        <w:rPr>
          <w:b/>
          <w:sz w:val="24"/>
        </w:rPr>
      </w:pPr>
      <w:r>
        <w:rPr>
          <w:b/>
          <w:sz w:val="24"/>
        </w:rPr>
        <w:t xml:space="preserve">    </w:t>
      </w:r>
      <w:r w:rsidR="004D661F">
        <w:rPr>
          <w:b/>
          <w:sz w:val="24"/>
        </w:rPr>
        <w:t>Informacje dodatkowe</w:t>
      </w:r>
    </w:p>
    <w:p w:rsidR="000D7006" w:rsidRPr="004D661F" w:rsidRDefault="000D7006" w:rsidP="0072774E">
      <w:pPr>
        <w:rPr>
          <w:b/>
          <w:sz w:val="24"/>
        </w:rPr>
      </w:pPr>
    </w:p>
    <w:p w:rsidR="00A34E95" w:rsidRPr="009B11FD" w:rsidRDefault="00015C2A" w:rsidP="0072774E">
      <w:pPr>
        <w:pStyle w:val="Akapitzlist"/>
        <w:numPr>
          <w:ilvl w:val="0"/>
          <w:numId w:val="14"/>
        </w:numPr>
        <w:contextualSpacing/>
        <w:rPr>
          <w:sz w:val="24"/>
        </w:rPr>
      </w:pPr>
      <w:r w:rsidRPr="007346F9">
        <w:rPr>
          <w:sz w:val="24"/>
        </w:rPr>
        <w:t xml:space="preserve">Nie później niż na 3 dni przed </w:t>
      </w:r>
      <w:r w:rsidRPr="009B11FD">
        <w:rPr>
          <w:sz w:val="24"/>
        </w:rPr>
        <w:t xml:space="preserve">przystąpieniem do realizacji zamówienia Wykonawca złoży do Zamawiającego w formie pisemnej wniosek o zgodę na wejście/wjazd osób i pojazdów jak również wykaz sprzętu jaki będzie wykorzystany podczas prac. </w:t>
      </w:r>
      <w:r w:rsidRPr="009B11FD">
        <w:rPr>
          <w:color w:val="002060"/>
          <w:sz w:val="24"/>
        </w:rPr>
        <w:t>Brak</w:t>
      </w:r>
      <w:r w:rsidRPr="009B11FD">
        <w:rPr>
          <w:sz w:val="24"/>
        </w:rPr>
        <w:t xml:space="preserve"> wniosku będzie skutkował brakiem zezwolenia na wejście/wjazd pracowników na teren kompleksu</w:t>
      </w:r>
      <w:r w:rsidR="00A34E95" w:rsidRPr="009B11FD">
        <w:rPr>
          <w:sz w:val="24"/>
        </w:rPr>
        <w:t>.</w:t>
      </w:r>
    </w:p>
    <w:p w:rsidR="00A34E95" w:rsidRPr="009B11FD" w:rsidRDefault="00A34E95" w:rsidP="0072774E">
      <w:pPr>
        <w:pStyle w:val="Akapitzlist"/>
        <w:numPr>
          <w:ilvl w:val="0"/>
          <w:numId w:val="14"/>
        </w:numPr>
        <w:contextualSpacing/>
        <w:rPr>
          <w:color w:val="002060"/>
          <w:sz w:val="24"/>
        </w:rPr>
      </w:pPr>
      <w:r w:rsidRPr="009B11FD">
        <w:rPr>
          <w:sz w:val="24"/>
        </w:rPr>
        <w:t xml:space="preserve">Pracownicy Wykonawcy mają prawo do przebywania jedynie w rejonie wykonywania prac związanych z realizacją zamówienia, dostęp do innych pomieszczeń obiektu, do których jest on konieczny do poprawnego wykonania przedmiotu umowy każdorazowo musi być uzgodniony </w:t>
      </w:r>
      <w:r w:rsidRPr="009B11FD">
        <w:rPr>
          <w:sz w:val="24"/>
        </w:rPr>
        <w:lastRenderedPageBreak/>
        <w:t xml:space="preserve">z Zamawiającym (osobą odpowiedzialną za nadzór nad realizacją zamówienia ze strony </w:t>
      </w:r>
      <w:r w:rsidRPr="009B11FD">
        <w:rPr>
          <w:color w:val="000000"/>
          <w:sz w:val="24"/>
        </w:rPr>
        <w:t>Zamawiającego) oraz z przedstawicielem jednostki odpowiedzialnym za ochronę obiektu, w którym prowadzone są prace.</w:t>
      </w:r>
    </w:p>
    <w:p w:rsidR="00A34E95" w:rsidRPr="009B11FD" w:rsidRDefault="00A34E95" w:rsidP="0072774E">
      <w:pPr>
        <w:pStyle w:val="Akapitzlist"/>
        <w:numPr>
          <w:ilvl w:val="0"/>
          <w:numId w:val="14"/>
        </w:numPr>
        <w:contextualSpacing/>
        <w:rPr>
          <w:color w:val="000000"/>
          <w:sz w:val="24"/>
        </w:rPr>
      </w:pPr>
      <w:r w:rsidRPr="009B11FD">
        <w:rPr>
          <w:color w:val="000000"/>
          <w:sz w:val="24"/>
        </w:rPr>
        <w:t>Wykonawca zobowiązuje się do przestrzegania przez osoby realizujące zamówienie oraz podwykonawców, którym zleci prace, zasad używania urządzeń do przetwarzania obrazu i dźwięku zgodnie z Decyzją 221/MON Ministra Obrony Narodowej z dnia 27.07.2012 r. Użytkowanie na terenie obiektu urządzeń do przetwarzania obrazu i dźwięku oraz telefonów komórkowych wymaga zgody Zamawiającego (osoby odpowiedzialnej za nadzór nad realizacją zamówienia ze strony zamawiającego).</w:t>
      </w:r>
    </w:p>
    <w:p w:rsidR="00A34E95" w:rsidRPr="009B11FD" w:rsidRDefault="003D04D7" w:rsidP="0072774E">
      <w:pPr>
        <w:pStyle w:val="Akapitzlist"/>
        <w:numPr>
          <w:ilvl w:val="0"/>
          <w:numId w:val="14"/>
        </w:numPr>
        <w:contextualSpacing/>
        <w:rPr>
          <w:color w:val="000000"/>
          <w:sz w:val="24"/>
        </w:rPr>
      </w:pPr>
      <w:r w:rsidRPr="009B11FD">
        <w:rPr>
          <w:color w:val="000000"/>
          <w:sz w:val="24"/>
        </w:rPr>
        <w:t>Zamawiający zastrzega</w:t>
      </w:r>
      <w:r w:rsidR="00A34E95" w:rsidRPr="009B11FD">
        <w:rPr>
          <w:color w:val="000000"/>
          <w:sz w:val="24"/>
        </w:rPr>
        <w:t xml:space="preserve"> sobie prawo zgłaszania wniosków dotyczących składu zespołu realizującego przedmiot zamówienia.</w:t>
      </w:r>
    </w:p>
    <w:p w:rsidR="00A34E95" w:rsidRPr="009B11FD" w:rsidRDefault="00A34E95" w:rsidP="0072774E">
      <w:pPr>
        <w:pStyle w:val="Akapitzlist"/>
        <w:numPr>
          <w:ilvl w:val="0"/>
          <w:numId w:val="14"/>
        </w:numPr>
        <w:contextualSpacing/>
        <w:rPr>
          <w:sz w:val="24"/>
        </w:rPr>
      </w:pPr>
      <w:r w:rsidRPr="009B11FD">
        <w:rPr>
          <w:sz w:val="24"/>
        </w:rPr>
        <w:t xml:space="preserve">Przed przystąpieniem do realizacji zadania Wykonawca po uzgodnieniu terminu z </w:t>
      </w:r>
      <w:r w:rsidR="003D04D7" w:rsidRPr="009B11FD">
        <w:rPr>
          <w:sz w:val="24"/>
        </w:rPr>
        <w:t>Zamawiającym</w:t>
      </w:r>
      <w:r w:rsidRPr="009B11FD">
        <w:rPr>
          <w:sz w:val="24"/>
        </w:rPr>
        <w:t xml:space="preserve">, umożliwi dokonanie przeszkolenia całego personelu odpowiedzialnego za realizację zadania w danym kompleksie przez osoby wyznaczone, nadzorujące system </w:t>
      </w:r>
      <w:proofErr w:type="spellStart"/>
      <w:r w:rsidRPr="009B11FD">
        <w:rPr>
          <w:sz w:val="24"/>
        </w:rPr>
        <w:t>przepustkowy</w:t>
      </w:r>
      <w:proofErr w:type="spellEnd"/>
      <w:r w:rsidRPr="009B11FD">
        <w:rPr>
          <w:sz w:val="24"/>
        </w:rPr>
        <w:t xml:space="preserve"> oraz systemem ochrony kompleksu.</w:t>
      </w:r>
    </w:p>
    <w:p w:rsidR="005227B1" w:rsidRDefault="00A34E95" w:rsidP="0072774E">
      <w:pPr>
        <w:pStyle w:val="Akapitzlist"/>
        <w:numPr>
          <w:ilvl w:val="0"/>
          <w:numId w:val="14"/>
        </w:numPr>
        <w:contextualSpacing/>
        <w:rPr>
          <w:sz w:val="24"/>
        </w:rPr>
      </w:pPr>
      <w:r w:rsidRPr="009B11FD">
        <w:rPr>
          <w:sz w:val="24"/>
        </w:rPr>
        <w:t>Powyższe wymaganie dotyczy również os</w:t>
      </w:r>
      <w:r w:rsidR="009B11FD">
        <w:rPr>
          <w:sz w:val="24"/>
        </w:rPr>
        <w:t>ób zgłaszanych jako dodatkowe w </w:t>
      </w:r>
      <w:r w:rsidRPr="009B11FD">
        <w:rPr>
          <w:sz w:val="24"/>
        </w:rPr>
        <w:t xml:space="preserve">trakcie realizacji zamówienia. W związku z powyższym, zgłoszenie zmiany pracowników lub pojazdów powinno odbyć się z </w:t>
      </w:r>
      <w:r w:rsidR="004D661F">
        <w:rPr>
          <w:sz w:val="24"/>
        </w:rPr>
        <w:t>3</w:t>
      </w:r>
      <w:r w:rsidRPr="009B11FD">
        <w:rPr>
          <w:sz w:val="24"/>
        </w:rPr>
        <w:t xml:space="preserve">-dniowym wyprzedzeniem do </w:t>
      </w:r>
      <w:r w:rsidR="003D04D7" w:rsidRPr="009B11FD">
        <w:rPr>
          <w:sz w:val="24"/>
        </w:rPr>
        <w:t>Zamawiającego</w:t>
      </w:r>
      <w:r w:rsidRPr="009B11FD">
        <w:rPr>
          <w:sz w:val="24"/>
        </w:rPr>
        <w:t>.</w:t>
      </w:r>
    </w:p>
    <w:p w:rsidR="003E5480" w:rsidRDefault="003E5480" w:rsidP="0072774E">
      <w:pPr>
        <w:pStyle w:val="Akapitzlist"/>
        <w:ind w:left="360"/>
        <w:contextualSpacing/>
        <w:rPr>
          <w:sz w:val="24"/>
        </w:rPr>
      </w:pPr>
    </w:p>
    <w:p w:rsidR="003E5480" w:rsidRDefault="003E5480" w:rsidP="00E47389">
      <w:pPr>
        <w:spacing w:before="120"/>
        <w:ind w:left="3540" w:firstLine="708"/>
        <w:rPr>
          <w:b/>
          <w:sz w:val="24"/>
        </w:rPr>
      </w:pPr>
      <w:r w:rsidRPr="008B5B9C">
        <w:rPr>
          <w:b/>
          <w:sz w:val="24"/>
        </w:rPr>
        <w:t>§ 1</w:t>
      </w:r>
      <w:r>
        <w:rPr>
          <w:b/>
          <w:sz w:val="24"/>
        </w:rPr>
        <w:t>2</w:t>
      </w:r>
      <w:r w:rsidR="00E47389">
        <w:rPr>
          <w:b/>
          <w:sz w:val="24"/>
        </w:rPr>
        <w:br/>
        <w:t xml:space="preserve"> </w:t>
      </w:r>
      <w:r>
        <w:rPr>
          <w:b/>
          <w:sz w:val="24"/>
        </w:rPr>
        <w:t>Zmiany umowy</w:t>
      </w:r>
    </w:p>
    <w:p w:rsidR="003E5480" w:rsidRDefault="003E5480" w:rsidP="0072774E">
      <w:pPr>
        <w:spacing w:before="120"/>
        <w:rPr>
          <w:b/>
          <w:sz w:val="24"/>
        </w:rPr>
      </w:pPr>
    </w:p>
    <w:p w:rsidR="003E5480" w:rsidRPr="006620EA" w:rsidRDefault="003E5480" w:rsidP="0072774E">
      <w:pPr>
        <w:pStyle w:val="Akapitzlist"/>
        <w:numPr>
          <w:ilvl w:val="3"/>
          <w:numId w:val="23"/>
        </w:numPr>
        <w:tabs>
          <w:tab w:val="left" w:pos="567"/>
        </w:tabs>
        <w:spacing w:line="276" w:lineRule="auto"/>
        <w:ind w:left="426" w:right="-2"/>
        <w:rPr>
          <w:sz w:val="24"/>
        </w:rPr>
      </w:pPr>
      <w:r w:rsidRPr="006620EA">
        <w:rPr>
          <w:sz w:val="24"/>
        </w:rPr>
        <w:t xml:space="preserve">Zamawiający przewiduje możliwość dokonania zmian postanowień zawartej umowy </w:t>
      </w:r>
      <w:r w:rsidR="00AD04FB">
        <w:rPr>
          <w:sz w:val="24"/>
        </w:rPr>
        <w:t xml:space="preserve">w zakresie wysokości wynagrodzenia i terminu realizacji umowy </w:t>
      </w:r>
      <w:r w:rsidRPr="006620EA">
        <w:rPr>
          <w:sz w:val="24"/>
        </w:rPr>
        <w:t>w stosunku do treści oferty, na podstawie której dokonano wyboru Wykonawcy w przypadku wystąpienia co najmniej jednej z okoliczności wymienionej poniżej:</w:t>
      </w:r>
    </w:p>
    <w:p w:rsidR="003E5480" w:rsidRPr="006620EA" w:rsidRDefault="003E5480" w:rsidP="0072774E">
      <w:pPr>
        <w:ind w:left="567" w:hanging="283"/>
        <w:rPr>
          <w:sz w:val="24"/>
        </w:rPr>
      </w:pPr>
      <w:r w:rsidRPr="006620EA">
        <w:rPr>
          <w:sz w:val="24"/>
        </w:rPr>
        <w:t>a)</w:t>
      </w:r>
      <w:r w:rsidRPr="006620EA">
        <w:rPr>
          <w:sz w:val="24"/>
        </w:rPr>
        <w:tab/>
        <w:t>Zamawiający dopuszcza zmiany podyktowane zmianą powszechnie obowiązujących przepisów prawa w zakresie mającym wpływ na realizację umowy, w tym zmiany ustawowej stawki VAT. Wartość należnego wynagrodzenia zostanie skorygowana o wartość należnego podatku poprzez dodanie do wartości netto wartości należnego podatku VAT, zgodnie z obowiązującymi w tym zakresie przepisami prawa;</w:t>
      </w:r>
    </w:p>
    <w:p w:rsidR="003E5480" w:rsidRPr="006620EA" w:rsidRDefault="003E5480" w:rsidP="0072774E">
      <w:pPr>
        <w:ind w:left="567" w:hanging="283"/>
        <w:rPr>
          <w:sz w:val="24"/>
        </w:rPr>
      </w:pPr>
      <w:r w:rsidRPr="006620EA">
        <w:rPr>
          <w:sz w:val="24"/>
        </w:rPr>
        <w:t>b)</w:t>
      </w:r>
      <w:r w:rsidRPr="006620EA">
        <w:rPr>
          <w:sz w:val="24"/>
        </w:rPr>
        <w:tab/>
        <w:t>zaistnienia, po zawarciu umowy siły wyższej. Za siłę wyższą warunkującą zmianę umowy uważać się będzie w szczególności powódź, pożar i inne klęski żywiołowe, zamieszki, strajki, ataki terrorystyczne, działania wojenne, nagłe załamania warunków atmosferycznych, nagłe przerwy  w dostawie energii elektrycznej, promieniowanie lub skażenia.</w:t>
      </w:r>
    </w:p>
    <w:p w:rsidR="003E5480" w:rsidRPr="006620EA" w:rsidRDefault="003E5480" w:rsidP="0072774E">
      <w:pPr>
        <w:ind w:left="567" w:hanging="283"/>
        <w:rPr>
          <w:sz w:val="24"/>
        </w:rPr>
      </w:pPr>
      <w:r w:rsidRPr="006620EA">
        <w:rPr>
          <w:sz w:val="24"/>
        </w:rPr>
        <w:t>c)</w:t>
      </w:r>
      <w:r w:rsidRPr="006620EA">
        <w:rPr>
          <w:sz w:val="24"/>
        </w:rPr>
        <w:tab/>
        <w:t xml:space="preserve"> zaistnienia okoliczności leżących po stronie Zamawiającego w szczególności spowodowanych sytuacją finansową, zdolnościami płatniczymi lub warunkami organizacyjnymi lub okolicznościami, które ni</w:t>
      </w:r>
      <w:r>
        <w:rPr>
          <w:sz w:val="24"/>
        </w:rPr>
        <w:t xml:space="preserve">e były możliwe do przewidzenia </w:t>
      </w:r>
      <w:r w:rsidRPr="006620EA">
        <w:rPr>
          <w:sz w:val="24"/>
        </w:rPr>
        <w:t>w chwili zawarcia umowy – zmianie może ulec termin realizacji  umowy.</w:t>
      </w:r>
    </w:p>
    <w:p w:rsidR="003E5480" w:rsidRPr="006620EA" w:rsidRDefault="003E5480" w:rsidP="0072774E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rPr>
          <w:sz w:val="24"/>
        </w:rPr>
      </w:pPr>
      <w:r w:rsidRPr="006620EA">
        <w:rPr>
          <w:sz w:val="24"/>
        </w:rPr>
        <w:t xml:space="preserve">Jeżeli Wykonawca uważa się za uprawnionego do przedłużenia terminu wykonania zamówienia na podstawie okoliczności wskazanych ust.1, </w:t>
      </w:r>
      <w:r w:rsidRPr="006620EA">
        <w:rPr>
          <w:sz w:val="24"/>
        </w:rPr>
        <w:lastRenderedPageBreak/>
        <w:t>zmiany Umowy w zakresie wyrobów, parametrów jakościowych, sposobu i zakresu wykonania przedmiotu Umowy lub zmiany Umowy na innej podstawie wskazanej w niniejszej Umowie, zobowiązany jest do przekazania Zamawiającemu wniosku dotyczącego zmiany Umowy wraz z opisem zdarzenia lub okoliczności stanowiących podstawę do żądania takiej zmiany.</w:t>
      </w:r>
    </w:p>
    <w:p w:rsidR="003E5480" w:rsidRPr="006620EA" w:rsidRDefault="003E5480" w:rsidP="0072774E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rPr>
          <w:sz w:val="24"/>
        </w:rPr>
      </w:pPr>
      <w:r w:rsidRPr="006620EA">
        <w:rPr>
          <w:sz w:val="24"/>
        </w:rPr>
        <w:t>Wniosek, o którym mowa w ust. 2 powinien zostać przekazany  niezwłocznie, jednakże nie później niż w terminie 10 dni roboczych od dnia, w którym Wykonawca dowiedział się, lub powinien dowiedzieć się o danym zdarzeniu lub okolicznościach.</w:t>
      </w:r>
    </w:p>
    <w:p w:rsidR="003E5480" w:rsidRPr="006620EA" w:rsidRDefault="003E5480" w:rsidP="0072774E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rPr>
          <w:sz w:val="24"/>
        </w:rPr>
      </w:pPr>
      <w:r w:rsidRPr="006620EA">
        <w:rPr>
          <w:sz w:val="24"/>
        </w:rPr>
        <w:t xml:space="preserve">Wykonawca zobowiązany jest do dostarczenia wraz z wnioskiem, o którym mowa w ust. 2, wszelkich dokumentów wskazujących na zasadność zmiany Umową </w:t>
      </w:r>
      <w:r w:rsidRPr="006620EA">
        <w:rPr>
          <w:sz w:val="24"/>
        </w:rPr>
        <w:br/>
        <w:t>i informacji uzasadniających żądanie zmiany Umowy, stosowanie do zdarzenia lub okoliczności stanowiących podstawę żądania zmiany.</w:t>
      </w:r>
    </w:p>
    <w:p w:rsidR="003E5480" w:rsidRPr="006620EA" w:rsidRDefault="003E5480" w:rsidP="0072774E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rPr>
          <w:sz w:val="24"/>
        </w:rPr>
      </w:pPr>
      <w:r w:rsidRPr="006620EA">
        <w:rPr>
          <w:sz w:val="24"/>
        </w:rPr>
        <w:t>Wszelkie zmiany Umowy są dokonywane przez umocowanych przedstawicieli      Zamawiającego i Wykonawcy w formie pisemnej w drodze aneksu do Umowy, pod rygorem nieważności.</w:t>
      </w:r>
    </w:p>
    <w:p w:rsidR="003E5480" w:rsidRPr="006620EA" w:rsidRDefault="003E5480" w:rsidP="0072774E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rPr>
          <w:sz w:val="24"/>
        </w:rPr>
      </w:pPr>
      <w:r w:rsidRPr="006620EA">
        <w:rPr>
          <w:sz w:val="24"/>
        </w:rPr>
        <w:t>W razie wątpliwości, przyjmuje się, że nie stanowią zmiany Umowy następujące    zmiany:</w:t>
      </w:r>
    </w:p>
    <w:p w:rsidR="003E5480" w:rsidRPr="006620EA" w:rsidRDefault="003E5480" w:rsidP="0072774E">
      <w:pPr>
        <w:tabs>
          <w:tab w:val="left" w:pos="851"/>
        </w:tabs>
        <w:ind w:left="567" w:hanging="283"/>
        <w:rPr>
          <w:sz w:val="24"/>
        </w:rPr>
      </w:pPr>
      <w:r w:rsidRPr="006620EA">
        <w:rPr>
          <w:sz w:val="24"/>
        </w:rPr>
        <w:t>a)</w:t>
      </w:r>
      <w:r w:rsidRPr="006620EA">
        <w:rPr>
          <w:sz w:val="24"/>
        </w:rPr>
        <w:tab/>
        <w:t>danych związanych z obsługą administracyjno-organizacyjną Umowy,</w:t>
      </w:r>
    </w:p>
    <w:p w:rsidR="003E5480" w:rsidRPr="006620EA" w:rsidRDefault="003E5480" w:rsidP="0072774E">
      <w:pPr>
        <w:tabs>
          <w:tab w:val="left" w:pos="851"/>
        </w:tabs>
        <w:ind w:left="567" w:hanging="283"/>
        <w:rPr>
          <w:sz w:val="24"/>
        </w:rPr>
      </w:pPr>
      <w:r w:rsidRPr="006620EA">
        <w:rPr>
          <w:sz w:val="24"/>
        </w:rPr>
        <w:t>b)</w:t>
      </w:r>
      <w:r w:rsidRPr="006620EA">
        <w:rPr>
          <w:sz w:val="24"/>
        </w:rPr>
        <w:tab/>
        <w:t>danych teleadresowych,</w:t>
      </w:r>
    </w:p>
    <w:p w:rsidR="00527D09" w:rsidRDefault="003E5480" w:rsidP="00527D09">
      <w:pPr>
        <w:tabs>
          <w:tab w:val="left" w:pos="851"/>
        </w:tabs>
        <w:spacing w:after="240"/>
        <w:ind w:left="567" w:hanging="283"/>
        <w:rPr>
          <w:sz w:val="24"/>
        </w:rPr>
      </w:pPr>
      <w:r w:rsidRPr="006620EA">
        <w:rPr>
          <w:sz w:val="24"/>
        </w:rPr>
        <w:t>c)</w:t>
      </w:r>
      <w:r w:rsidRPr="006620EA">
        <w:rPr>
          <w:sz w:val="24"/>
        </w:rPr>
        <w:tab/>
        <w:t>danych rejestrowych.</w:t>
      </w:r>
    </w:p>
    <w:p w:rsidR="00527D09" w:rsidRPr="007C0F11" w:rsidRDefault="00527D09" w:rsidP="00527D09">
      <w:pPr>
        <w:jc w:val="center"/>
        <w:rPr>
          <w:rFonts w:cstheme="minorHAnsi"/>
          <w:b/>
          <w:sz w:val="24"/>
        </w:rPr>
      </w:pPr>
      <w:r w:rsidRPr="007C0F11">
        <w:rPr>
          <w:rFonts w:cstheme="minorHAnsi"/>
          <w:b/>
          <w:sz w:val="24"/>
        </w:rPr>
        <w:t>§ 1</w:t>
      </w:r>
      <w:r>
        <w:rPr>
          <w:rFonts w:cstheme="minorHAnsi"/>
          <w:b/>
          <w:sz w:val="24"/>
        </w:rPr>
        <w:t>3</w:t>
      </w:r>
    </w:p>
    <w:p w:rsidR="00527D09" w:rsidRPr="007C0F11" w:rsidRDefault="00527D09" w:rsidP="00527D09">
      <w:pPr>
        <w:pStyle w:val="Tekstpodstawowy"/>
        <w:jc w:val="center"/>
        <w:rPr>
          <w:rFonts w:asciiTheme="minorHAnsi" w:hAnsiTheme="minorHAnsi" w:cstheme="minorHAnsi"/>
          <w:b w:val="0"/>
        </w:rPr>
      </w:pPr>
      <w:r w:rsidRPr="007C0F11">
        <w:rPr>
          <w:rFonts w:asciiTheme="minorHAnsi" w:hAnsiTheme="minorHAnsi" w:cstheme="minorHAnsi"/>
        </w:rPr>
        <w:t>Zakres wymagań w zakresie Ochrony Informacji Niejawnych</w:t>
      </w:r>
    </w:p>
    <w:p w:rsidR="00527D09" w:rsidRPr="007C0F11" w:rsidRDefault="00527D09" w:rsidP="00527D09">
      <w:pPr>
        <w:pStyle w:val="Akapitzlist"/>
        <w:numPr>
          <w:ilvl w:val="0"/>
          <w:numId w:val="29"/>
        </w:numPr>
        <w:spacing w:before="120" w:after="120" w:line="276" w:lineRule="auto"/>
        <w:ind w:left="426" w:hanging="426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>Osoby biorące udział w realizacji zamówienia na terenie kompleksów wojskowych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:rsidR="00527D09" w:rsidRPr="007C0F11" w:rsidRDefault="00527D09" w:rsidP="00527D09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 xml:space="preserve">Brak zgody w formie pozwolenia jednorazowego skutkował będzie </w:t>
      </w:r>
      <w:r w:rsidRPr="007C0F11">
        <w:rPr>
          <w:rFonts w:cstheme="minorHAnsi"/>
          <w:sz w:val="24"/>
        </w:rPr>
        <w:br/>
        <w:t xml:space="preserve">nie wpuszczeniem na teren chronionego obiektu wojskowego ww. osób, przy czym </w:t>
      </w:r>
      <w:r w:rsidRPr="007C0F11">
        <w:rPr>
          <w:rFonts w:cstheme="minorHAnsi"/>
          <w:sz w:val="24"/>
        </w:rPr>
        <w:br/>
        <w:t>nie może to być traktowane jako utrudnienie realizacji zamówienia przez zamawiającego.</w:t>
      </w:r>
    </w:p>
    <w:p w:rsidR="00527D09" w:rsidRPr="007C0F11" w:rsidRDefault="00527D09" w:rsidP="00527D09">
      <w:pPr>
        <w:pStyle w:val="Akapitzlist"/>
        <w:numPr>
          <w:ilvl w:val="0"/>
          <w:numId w:val="29"/>
        </w:numPr>
        <w:spacing w:before="120" w:line="276" w:lineRule="auto"/>
        <w:ind w:left="426" w:hanging="426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 xml:space="preserve">W związku z realizacją zadania Wykonawca będzie zobligowany do przesłania </w:t>
      </w:r>
      <w:r w:rsidRPr="007C0F11">
        <w:rPr>
          <w:rFonts w:cstheme="minorHAnsi"/>
          <w:sz w:val="24"/>
        </w:rPr>
        <w:br/>
        <w:t xml:space="preserve">do Zamawiającego z wyprzedzeniem, wniosku o wydanie przepustek na wejście </w:t>
      </w:r>
      <w:r w:rsidRPr="007C0F11">
        <w:rPr>
          <w:rFonts w:cstheme="minorHAnsi"/>
          <w:sz w:val="24"/>
        </w:rPr>
        <w:br/>
        <w:t xml:space="preserve">i wjazd pracowników realizujących umowę. W zależności od rodzaju przepustek wniosek może uwzględniać następujące dane: </w:t>
      </w:r>
    </w:p>
    <w:p w:rsidR="00527D09" w:rsidRPr="007C0F11" w:rsidRDefault="00527D09" w:rsidP="00527D09">
      <w:pPr>
        <w:pStyle w:val="Akapitzlist"/>
        <w:numPr>
          <w:ilvl w:val="0"/>
          <w:numId w:val="28"/>
        </w:numPr>
        <w:spacing w:line="276" w:lineRule="auto"/>
        <w:ind w:left="709" w:hanging="283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lastRenderedPageBreak/>
        <w:t>imienny wykaz osób biorących udział w wykonaniu usługi wraz z numerami dowodów osobistych, numerem PESEL, wskazaniem stanowiska oraz adresem zamieszkania;</w:t>
      </w:r>
    </w:p>
    <w:p w:rsidR="00527D09" w:rsidRPr="007C0F11" w:rsidRDefault="00527D09" w:rsidP="00527D09">
      <w:pPr>
        <w:pStyle w:val="Akapitzlist"/>
        <w:numPr>
          <w:ilvl w:val="0"/>
          <w:numId w:val="28"/>
        </w:numPr>
        <w:spacing w:after="120" w:line="276" w:lineRule="auto"/>
        <w:ind w:left="709" w:hanging="283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>markę, typ oraz nr rejestracyjny pojazdów niezbędnych do wykonania usługi;</w:t>
      </w:r>
    </w:p>
    <w:p w:rsidR="00527D09" w:rsidRPr="007C0F11" w:rsidRDefault="00527D09" w:rsidP="00527D09">
      <w:pPr>
        <w:pStyle w:val="Akapitzlist"/>
        <w:numPr>
          <w:ilvl w:val="0"/>
          <w:numId w:val="28"/>
        </w:numPr>
        <w:spacing w:after="120" w:line="276" w:lineRule="auto"/>
        <w:ind w:left="709" w:hanging="283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>cel wejścia z numerem umowy.</w:t>
      </w:r>
    </w:p>
    <w:p w:rsidR="00527D09" w:rsidRDefault="00527D09" w:rsidP="00E47389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:rsidR="00503815" w:rsidRDefault="00503815" w:rsidP="00503815">
      <w:pPr>
        <w:spacing w:after="120" w:line="276" w:lineRule="auto"/>
        <w:contextualSpacing/>
        <w:jc w:val="both"/>
        <w:rPr>
          <w:rFonts w:cstheme="minorHAnsi"/>
          <w:sz w:val="24"/>
        </w:rPr>
      </w:pPr>
    </w:p>
    <w:p w:rsidR="00503815" w:rsidRDefault="00503815" w:rsidP="00503815">
      <w:pPr>
        <w:jc w:val="center"/>
        <w:rPr>
          <w:b/>
          <w:sz w:val="24"/>
        </w:rPr>
      </w:pPr>
      <w:r>
        <w:rPr>
          <w:b/>
          <w:sz w:val="24"/>
        </w:rPr>
        <w:t>§ 14</w:t>
      </w:r>
    </w:p>
    <w:p w:rsidR="00503815" w:rsidRDefault="00503815" w:rsidP="00503815">
      <w:pPr>
        <w:jc w:val="center"/>
        <w:rPr>
          <w:b/>
          <w:sz w:val="24"/>
        </w:rPr>
      </w:pPr>
      <w:r>
        <w:rPr>
          <w:b/>
          <w:sz w:val="24"/>
        </w:rPr>
        <w:t>Ochrona danych osobowych</w:t>
      </w:r>
    </w:p>
    <w:p w:rsidR="00503815" w:rsidRDefault="00503815" w:rsidP="00503815">
      <w:pPr>
        <w:jc w:val="center"/>
        <w:rPr>
          <w:rFonts w:eastAsia="Calibri"/>
          <w:b/>
          <w:sz w:val="24"/>
        </w:rPr>
      </w:pP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Strony postanawiają, że w celu spełnienia obowiązków wynikających </w:t>
      </w:r>
      <w:r>
        <w:rPr>
          <w:sz w:val="24"/>
        </w:rPr>
        <w:br/>
        <w:t xml:space="preserve">z przepisów prawa, w szczególności Rozporządzenia Parlamentu </w:t>
      </w:r>
      <w:r>
        <w:rPr>
          <w:sz w:val="24"/>
        </w:rPr>
        <w:br/>
        <w:t xml:space="preserve">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</w:t>
      </w:r>
      <w:r>
        <w:rPr>
          <w:sz w:val="24"/>
        </w:rPr>
        <w:br/>
        <w:t xml:space="preserve">Rozporządzeniem) od 25 maja 2018 r. bez uszczerbku dla pozostałych </w:t>
      </w:r>
      <w:r>
        <w:rPr>
          <w:sz w:val="24"/>
        </w:rPr>
        <w:br/>
        <w:t xml:space="preserve">postanowień Umowy, zastosowanie mają postanowienia zawarte </w:t>
      </w:r>
      <w:r>
        <w:rPr>
          <w:sz w:val="24"/>
        </w:rPr>
        <w:br/>
        <w:t xml:space="preserve">w niniejszym paragrafie. 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Wykonawca powierza Zamawiającemu, w trybie art. 28 Rozporządzenia dane osobowe do przetwarzania, na zasadach i w celu określonym </w:t>
      </w:r>
      <w:r>
        <w:rPr>
          <w:sz w:val="24"/>
        </w:rPr>
        <w:br/>
        <w:t>w niniejszym paragrafie.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Zamawiający zobowiązuje się przetwarzać powierzone mu dane osobowe zgodnie z  Rozporządzeniem oraz z innymi przepisami prawa powszechnie </w:t>
      </w:r>
      <w:r>
        <w:rPr>
          <w:sz w:val="24"/>
        </w:rPr>
        <w:br/>
        <w:t>obowiązującego, które chronią prawa osób, których dane dotyczą.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Zamawiający będzie przetwarzał dane zwykłe pracowników Wykonawcy </w:t>
      </w:r>
      <w:r>
        <w:rPr>
          <w:sz w:val="24"/>
        </w:rPr>
        <w:br/>
        <w:t>realizujących Umowę  w postaci:</w:t>
      </w:r>
    </w:p>
    <w:p w:rsidR="00503815" w:rsidRDefault="00503815" w:rsidP="00503815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sz w:val="24"/>
        </w:rPr>
      </w:pPr>
      <w:r>
        <w:rPr>
          <w:sz w:val="24"/>
        </w:rPr>
        <w:t xml:space="preserve">imion i nazwisk, </w:t>
      </w:r>
    </w:p>
    <w:p w:rsidR="00503815" w:rsidRDefault="00503815" w:rsidP="00503815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sz w:val="24"/>
        </w:rPr>
      </w:pPr>
      <w:r>
        <w:rPr>
          <w:sz w:val="24"/>
        </w:rPr>
        <w:t>numeru dowodu osobistego,</w:t>
      </w:r>
    </w:p>
    <w:p w:rsidR="00503815" w:rsidRDefault="00503815" w:rsidP="00503815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sz w:val="24"/>
        </w:rPr>
      </w:pPr>
      <w:r>
        <w:rPr>
          <w:sz w:val="24"/>
        </w:rPr>
        <w:t>numeru rejestracyjnego pojazdu.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Powierzone przez Wykonawcę dane osobowe będą przetwarzane przez </w:t>
      </w:r>
      <w:r>
        <w:rPr>
          <w:sz w:val="24"/>
        </w:rPr>
        <w:br/>
        <w:t xml:space="preserve">Zamawiającego wyłącznie w celu realizacji niniejszej Umowy. 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Charakter przewarzania danych dotyczy przetwarzania danych osobowych </w:t>
      </w:r>
      <w:r>
        <w:rPr>
          <w:sz w:val="24"/>
        </w:rPr>
        <w:br/>
        <w:t xml:space="preserve">w formie papierowej, przy wykorzystaniu systemów teleinformatycznych oraz systemów monitoringu wizyjnego i zabezpieczenia technicznego. 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Zamawiający zobowiązuje się, przy przetwarzaniu powierzonych danych </w:t>
      </w:r>
      <w:r>
        <w:rPr>
          <w:sz w:val="24"/>
        </w:rPr>
        <w:br/>
        <w:t xml:space="preserve">osobowych, do ich zabezpieczenia poprzez stosowanie odpowiednich </w:t>
      </w:r>
      <w:r>
        <w:rPr>
          <w:sz w:val="24"/>
        </w:rPr>
        <w:br/>
        <w:t xml:space="preserve">środków technicznych i organizacyjnych zapewniających adekwatny stopień </w:t>
      </w:r>
      <w:r>
        <w:rPr>
          <w:sz w:val="24"/>
        </w:rPr>
        <w:br/>
      </w:r>
      <w:r>
        <w:rPr>
          <w:sz w:val="24"/>
        </w:rPr>
        <w:lastRenderedPageBreak/>
        <w:t xml:space="preserve">bezpieczeństwa odpowiadający ryzyku związanym z przetwarzaniem </w:t>
      </w:r>
      <w:r>
        <w:rPr>
          <w:sz w:val="24"/>
        </w:rPr>
        <w:br/>
        <w:t>danych osobowych, o których mowa w art. 32 Rozporządzenia.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Zamawiający zobowiązuje się dołożyć należytej staranności przy </w:t>
      </w:r>
      <w:r>
        <w:rPr>
          <w:sz w:val="24"/>
        </w:rPr>
        <w:br/>
        <w:t>przetwarzaniu powierzonych danych osobowych.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Zamawiający zobowiązuje się do nadania upoważnień do przetwarzania danych osobowych osobom, które będą przetwarzały powierzone dane </w:t>
      </w:r>
      <w:r>
        <w:rPr>
          <w:sz w:val="24"/>
        </w:rPr>
        <w:br/>
        <w:t xml:space="preserve">w celu realizacji niniejszej umowy.  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426"/>
        <w:contextualSpacing/>
        <w:jc w:val="both"/>
        <w:rPr>
          <w:sz w:val="24"/>
        </w:rPr>
      </w:pPr>
      <w:r>
        <w:rPr>
          <w:sz w:val="24"/>
        </w:rPr>
        <w:t xml:space="preserve">Zamawiający zobowiązuje się zapewnić zachowanie w tajemnicy </w:t>
      </w:r>
      <w:r>
        <w:rPr>
          <w:sz w:val="24"/>
        </w:rPr>
        <w:br/>
        <w:t xml:space="preserve">(o której mowa w art. 28 ust. 3 pkt b Rozporządzenia) przetwarzanych </w:t>
      </w:r>
      <w:r>
        <w:rPr>
          <w:sz w:val="24"/>
        </w:rPr>
        <w:br/>
        <w:t xml:space="preserve">danych przez osoby, które upoważnia do przetwarzania danych osobowych w celu realizacji niniejszej umowy, zarówno w trakcie zatrudnienia ich </w:t>
      </w:r>
      <w:r>
        <w:rPr>
          <w:sz w:val="24"/>
        </w:rPr>
        <w:br/>
        <w:t>w Podmiocie przetwarzającym, jak i po jego ustaniu.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426"/>
        <w:contextualSpacing/>
        <w:jc w:val="both"/>
        <w:rPr>
          <w:sz w:val="24"/>
        </w:rPr>
      </w:pPr>
      <w:r>
        <w:rPr>
          <w:sz w:val="24"/>
        </w:rPr>
        <w:t xml:space="preserve">W miarę możliwości Zamawiający pomaga Wykonawcy w niezbędnym zakresie wywiązywać się z obowiązku odpowiadania na żądania osoby, </w:t>
      </w:r>
      <w:r>
        <w:rPr>
          <w:sz w:val="24"/>
        </w:rPr>
        <w:br/>
        <w:t xml:space="preserve">której dane dotyczą oraz wywiązywania się z obowiązków określonych </w:t>
      </w:r>
      <w:r>
        <w:rPr>
          <w:sz w:val="24"/>
        </w:rPr>
        <w:br/>
        <w:t xml:space="preserve">w art. 32-36 Rozporządzenia. 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426"/>
        <w:contextualSpacing/>
        <w:jc w:val="both"/>
        <w:rPr>
          <w:sz w:val="24"/>
        </w:rPr>
      </w:pPr>
      <w:r>
        <w:rPr>
          <w:sz w:val="24"/>
        </w:rPr>
        <w:t xml:space="preserve">Zamawiający  zobowiązuje się współpracować ze Wykonawcą w zakresie udzielania odpowiedzi na żądania osoby, której dane dotyczą, opisane w rozdziale III Rozporządzenia. 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284" w:hanging="426"/>
        <w:contextualSpacing/>
        <w:jc w:val="both"/>
        <w:rPr>
          <w:sz w:val="24"/>
        </w:rPr>
      </w:pPr>
      <w:r>
        <w:rPr>
          <w:sz w:val="24"/>
        </w:rPr>
        <w:t xml:space="preserve">Zamawiający po stwierdzeniu naruszenia ochrony danych osobowych, bez zbędnej zwłoki zgłasza je Wykonawcy, nie później niż  w ciągu </w:t>
      </w:r>
      <w:r>
        <w:rPr>
          <w:sz w:val="24"/>
        </w:rPr>
        <w:br/>
        <w:t>72 godzin.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>Informacja przekazana Wykonawcy powinna zawierać co najmniej:</w:t>
      </w:r>
    </w:p>
    <w:p w:rsidR="00503815" w:rsidRDefault="00503815" w:rsidP="00503815">
      <w:pPr>
        <w:pStyle w:val="Akapitzlist"/>
        <w:numPr>
          <w:ilvl w:val="0"/>
          <w:numId w:val="32"/>
        </w:numPr>
        <w:spacing w:line="276" w:lineRule="auto"/>
        <w:ind w:hanging="443"/>
        <w:contextualSpacing/>
        <w:jc w:val="both"/>
        <w:rPr>
          <w:sz w:val="24"/>
        </w:rPr>
      </w:pPr>
      <w:r>
        <w:rPr>
          <w:sz w:val="24"/>
        </w:rPr>
        <w:t xml:space="preserve">opis charakteru naruszenia oraz- o ile to możliwe - wskazanie </w:t>
      </w:r>
      <w:r>
        <w:rPr>
          <w:sz w:val="24"/>
        </w:rPr>
        <w:br/>
        <w:t xml:space="preserve">kategorii i przybliżonej liczby osób, których dane zostały naruszone </w:t>
      </w:r>
      <w:r>
        <w:rPr>
          <w:sz w:val="24"/>
        </w:rPr>
        <w:br/>
        <w:t>i ilości/ rodzaju danych, których naruszenie dotyczy,</w:t>
      </w:r>
    </w:p>
    <w:p w:rsidR="00503815" w:rsidRDefault="00503815" w:rsidP="00503815">
      <w:pPr>
        <w:pStyle w:val="Akapitzlist"/>
        <w:numPr>
          <w:ilvl w:val="0"/>
          <w:numId w:val="32"/>
        </w:numPr>
        <w:spacing w:line="276" w:lineRule="auto"/>
        <w:ind w:hanging="443"/>
        <w:contextualSpacing/>
        <w:jc w:val="both"/>
        <w:rPr>
          <w:sz w:val="24"/>
        </w:rPr>
      </w:pPr>
      <w:r>
        <w:rPr>
          <w:sz w:val="24"/>
        </w:rPr>
        <w:t>opis możliwych konsekwencji naruszenia,</w:t>
      </w:r>
    </w:p>
    <w:p w:rsidR="00503815" w:rsidRDefault="00503815" w:rsidP="00503815">
      <w:pPr>
        <w:pStyle w:val="Akapitzlist"/>
        <w:numPr>
          <w:ilvl w:val="0"/>
          <w:numId w:val="32"/>
        </w:numPr>
        <w:spacing w:line="276" w:lineRule="auto"/>
        <w:ind w:hanging="443"/>
        <w:contextualSpacing/>
        <w:jc w:val="both"/>
        <w:rPr>
          <w:sz w:val="24"/>
        </w:rPr>
      </w:pPr>
      <w:r>
        <w:rPr>
          <w:sz w:val="24"/>
        </w:rPr>
        <w:t xml:space="preserve">opis zastosowanych lub proponowanych do zastosowania przez </w:t>
      </w:r>
      <w:r>
        <w:rPr>
          <w:sz w:val="24"/>
        </w:rPr>
        <w:br/>
        <w:t xml:space="preserve">Zamawiającego środków w celu zaradzenia naruszeniu, w tym </w:t>
      </w:r>
      <w:r>
        <w:rPr>
          <w:sz w:val="24"/>
        </w:rPr>
        <w:br/>
        <w:t>minimalizacji jego negatywnych skutków.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 Zamawiający uprawniony jest do przetwarzania powierzonych danych do 5 lat od wygaśnięcia lub rozwiązaniu Umowy.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W terminie określonym w ust. 15, Zamawiający zobowiązany jest do usunięcia powierzonych danych ze wszystkich nośników, programów </w:t>
      </w:r>
      <w:r>
        <w:rPr>
          <w:sz w:val="24"/>
        </w:rPr>
        <w:br/>
        <w:t xml:space="preserve">i aplikacji, w tym również kopii, chyba że obowiązek ich dalszego przetwarzania wynika z odrębnych przepisów prawa. 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Wykonawca zgodnie z art. 28 ust. 3 pkt h) Rozporządzenia ma prawo kontroli, czy środki zastosowane przez Zamawiającego przy przetwarzaniu   </w:t>
      </w:r>
      <w:r>
        <w:rPr>
          <w:sz w:val="24"/>
        </w:rPr>
        <w:br/>
        <w:t xml:space="preserve">i zabezpieczeniu powierzonych danych osobowych spełniają postanowienia </w:t>
      </w:r>
      <w:r>
        <w:rPr>
          <w:sz w:val="24"/>
        </w:rPr>
        <w:br/>
        <w:t xml:space="preserve">umowy. 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Wykonawca realizować będzie prawo kontroli w godzinach pracy </w:t>
      </w:r>
      <w:r>
        <w:rPr>
          <w:sz w:val="24"/>
        </w:rPr>
        <w:br/>
        <w:t>Zamawiającego z minimum 7 dniowym  uprzedzeniem.</w:t>
      </w:r>
    </w:p>
    <w:p w:rsidR="00503815" w:rsidRDefault="00503815" w:rsidP="00503815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Zamawiający może powierzyć dane osobowe objęte niniejszą Umową do </w:t>
      </w:r>
      <w:r>
        <w:rPr>
          <w:sz w:val="24"/>
        </w:rPr>
        <w:br/>
        <w:t xml:space="preserve">dalszego przetwarzania Usługobiorcom (jednostki i instytucje wojskowe) </w:t>
      </w:r>
      <w:r>
        <w:rPr>
          <w:sz w:val="24"/>
        </w:rPr>
        <w:br/>
      </w:r>
      <w:r>
        <w:rPr>
          <w:sz w:val="24"/>
        </w:rPr>
        <w:lastRenderedPageBreak/>
        <w:t xml:space="preserve">jedynie w celu realizacji niniejszej Umowy, na co Wykonawca wyraża </w:t>
      </w:r>
      <w:r>
        <w:rPr>
          <w:sz w:val="24"/>
        </w:rPr>
        <w:br/>
        <w:t xml:space="preserve">zgodę. </w:t>
      </w:r>
    </w:p>
    <w:p w:rsidR="00503815" w:rsidRPr="00503815" w:rsidRDefault="00503815" w:rsidP="00503815">
      <w:pPr>
        <w:spacing w:after="120" w:line="276" w:lineRule="auto"/>
        <w:contextualSpacing/>
        <w:jc w:val="both"/>
        <w:rPr>
          <w:rFonts w:cstheme="minorHAnsi"/>
          <w:sz w:val="24"/>
        </w:rPr>
      </w:pPr>
    </w:p>
    <w:p w:rsidR="008B5B9C" w:rsidRPr="008B5B9C" w:rsidRDefault="008B5B9C" w:rsidP="0072774E">
      <w:pPr>
        <w:spacing w:before="120"/>
        <w:ind w:left="3540" w:firstLine="708"/>
        <w:rPr>
          <w:b/>
          <w:sz w:val="24"/>
        </w:rPr>
      </w:pPr>
      <w:r w:rsidRPr="008B5B9C">
        <w:rPr>
          <w:b/>
          <w:sz w:val="24"/>
        </w:rPr>
        <w:t>§ 1</w:t>
      </w:r>
      <w:r w:rsidR="00503815">
        <w:rPr>
          <w:b/>
          <w:sz w:val="24"/>
        </w:rPr>
        <w:t>5</w:t>
      </w:r>
    </w:p>
    <w:p w:rsidR="00F14F8F" w:rsidRDefault="0072774E" w:rsidP="0072774E">
      <w:pPr>
        <w:ind w:left="2124" w:firstLine="708"/>
        <w:rPr>
          <w:b/>
          <w:sz w:val="24"/>
        </w:rPr>
      </w:pPr>
      <w:r>
        <w:rPr>
          <w:b/>
          <w:sz w:val="24"/>
        </w:rPr>
        <w:t xml:space="preserve">   </w:t>
      </w:r>
      <w:r w:rsidR="00246CDF" w:rsidRPr="009B11FD">
        <w:rPr>
          <w:b/>
          <w:sz w:val="24"/>
        </w:rPr>
        <w:t>Postanowienia końcowe</w:t>
      </w:r>
    </w:p>
    <w:p w:rsidR="000D7006" w:rsidRPr="009B11FD" w:rsidRDefault="000D7006" w:rsidP="0072774E">
      <w:pPr>
        <w:rPr>
          <w:b/>
          <w:sz w:val="24"/>
        </w:rPr>
      </w:pPr>
    </w:p>
    <w:p w:rsidR="00DB70E2" w:rsidRPr="009B11FD" w:rsidRDefault="00DB70E2" w:rsidP="0072774E">
      <w:pPr>
        <w:pStyle w:val="Bezodstpw"/>
        <w:numPr>
          <w:ilvl w:val="0"/>
          <w:numId w:val="3"/>
        </w:numPr>
        <w:rPr>
          <w:rFonts w:ascii="Arial" w:hAnsi="Arial" w:cs="Arial"/>
          <w:sz w:val="24"/>
          <w:szCs w:val="24"/>
          <w:lang w:eastAsia="pl-PL"/>
        </w:rPr>
      </w:pPr>
      <w:r w:rsidRPr="009B11FD">
        <w:rPr>
          <w:rFonts w:ascii="Arial" w:hAnsi="Arial" w:cs="Arial"/>
          <w:sz w:val="24"/>
          <w:szCs w:val="24"/>
          <w:lang w:eastAsia="pl-PL"/>
        </w:rPr>
        <w:t>W sprawach nieuregulowanych niniejszą umową mają zastosowanie przepisy</w:t>
      </w:r>
      <w:r w:rsidR="000C6AE9" w:rsidRPr="009B11F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9B11FD">
        <w:rPr>
          <w:rFonts w:ascii="Arial" w:hAnsi="Arial" w:cs="Arial"/>
          <w:sz w:val="24"/>
          <w:szCs w:val="24"/>
          <w:lang w:eastAsia="pl-PL"/>
        </w:rPr>
        <w:t>Kodeksu cywilnego</w:t>
      </w:r>
      <w:r w:rsidR="00935E08">
        <w:rPr>
          <w:rFonts w:ascii="Arial" w:hAnsi="Arial" w:cs="Arial"/>
          <w:sz w:val="24"/>
          <w:szCs w:val="24"/>
          <w:lang w:eastAsia="pl-PL"/>
        </w:rPr>
        <w:t>, ustawy Prawo zamówień publicznych</w:t>
      </w:r>
      <w:r w:rsidRPr="009B11FD">
        <w:rPr>
          <w:rFonts w:ascii="Arial" w:hAnsi="Arial" w:cs="Arial"/>
          <w:sz w:val="24"/>
          <w:szCs w:val="24"/>
          <w:lang w:eastAsia="pl-PL"/>
        </w:rPr>
        <w:t xml:space="preserve"> oraz innych powszechnie obowiązujących przepisów prawa.</w:t>
      </w:r>
    </w:p>
    <w:p w:rsidR="00353ADE" w:rsidRPr="009B11FD" w:rsidRDefault="00353ADE" w:rsidP="0072774E">
      <w:pPr>
        <w:pStyle w:val="Bezodstpw"/>
        <w:numPr>
          <w:ilvl w:val="0"/>
          <w:numId w:val="3"/>
        </w:numPr>
        <w:rPr>
          <w:rFonts w:ascii="Arial" w:hAnsi="Arial" w:cs="Arial"/>
          <w:sz w:val="24"/>
          <w:szCs w:val="24"/>
          <w:lang w:eastAsia="pl-PL"/>
        </w:rPr>
      </w:pPr>
      <w:r w:rsidRPr="009B11FD">
        <w:rPr>
          <w:rFonts w:ascii="Arial" w:hAnsi="Arial" w:cs="Arial"/>
          <w:sz w:val="24"/>
          <w:szCs w:val="24"/>
          <w:lang w:eastAsia="pl-PL"/>
        </w:rPr>
        <w:t>Spory wynikłe na tle realizacji umowy będzie rozstrzygał sąd powszechny właściwy ze względu na siedzibę Zamawiającego.</w:t>
      </w:r>
    </w:p>
    <w:p w:rsidR="00CC056B" w:rsidRPr="009B11FD" w:rsidRDefault="00CC056B" w:rsidP="0072774E">
      <w:pPr>
        <w:numPr>
          <w:ilvl w:val="0"/>
          <w:numId w:val="3"/>
        </w:numPr>
        <w:rPr>
          <w:sz w:val="24"/>
        </w:rPr>
      </w:pPr>
      <w:r w:rsidRPr="009B11FD">
        <w:rPr>
          <w:sz w:val="24"/>
        </w:rPr>
        <w:t xml:space="preserve">Wszelkie zmiany </w:t>
      </w:r>
      <w:r w:rsidR="007000B7" w:rsidRPr="009B11FD">
        <w:rPr>
          <w:sz w:val="24"/>
        </w:rPr>
        <w:t xml:space="preserve">postanowień </w:t>
      </w:r>
      <w:r w:rsidRPr="009B11FD">
        <w:rPr>
          <w:sz w:val="24"/>
        </w:rPr>
        <w:t xml:space="preserve">umowy </w:t>
      </w:r>
      <w:r w:rsidR="007000B7" w:rsidRPr="009B11FD">
        <w:rPr>
          <w:sz w:val="24"/>
        </w:rPr>
        <w:t>mogą</w:t>
      </w:r>
      <w:r w:rsidR="00763118" w:rsidRPr="009B11FD">
        <w:rPr>
          <w:sz w:val="24"/>
        </w:rPr>
        <w:t xml:space="preserve"> nastąpić za zgodą obu Stron i </w:t>
      </w:r>
      <w:r w:rsidR="007000B7" w:rsidRPr="009B11FD">
        <w:rPr>
          <w:sz w:val="24"/>
        </w:rPr>
        <w:t>wymagają zachowania formy pisemnej pod rygorem nieważności</w:t>
      </w:r>
      <w:r w:rsidRPr="009B11FD">
        <w:rPr>
          <w:sz w:val="24"/>
        </w:rPr>
        <w:t>.</w:t>
      </w:r>
    </w:p>
    <w:p w:rsidR="00BB2AE9" w:rsidRDefault="00BB2AE9" w:rsidP="0072774E">
      <w:pPr>
        <w:pStyle w:val="Default"/>
        <w:numPr>
          <w:ilvl w:val="0"/>
          <w:numId w:val="3"/>
        </w:numPr>
        <w:rPr>
          <w:i/>
          <w:iCs/>
          <w:color w:val="auto"/>
        </w:rPr>
      </w:pPr>
      <w:r>
        <w:rPr>
          <w:color w:val="auto"/>
        </w:rPr>
        <w:t>Niniejszą Umowę sporządzono w trzech jednobrzmiących egzemplarzach, z których egzemplarz nr 1 i 2 przeznaczone są dla Zamawiającego, zaś egzemplarz nr 3 - dla Wykonawcy*</w:t>
      </w:r>
    </w:p>
    <w:p w:rsidR="00BB2AE9" w:rsidRDefault="00BB2AE9" w:rsidP="0072774E">
      <w:pPr>
        <w:pStyle w:val="Default"/>
        <w:ind w:left="34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*z zastrzeżeniem możliwości zawarcia umowy w postaci elektronicznej.</w:t>
      </w:r>
    </w:p>
    <w:p w:rsidR="00FD2C4D" w:rsidRDefault="00FD2C4D" w:rsidP="0072774E">
      <w:pPr>
        <w:rPr>
          <w:sz w:val="24"/>
        </w:rPr>
      </w:pPr>
    </w:p>
    <w:p w:rsidR="00FD2C4D" w:rsidRDefault="00FD2C4D" w:rsidP="0072774E">
      <w:pPr>
        <w:rPr>
          <w:sz w:val="24"/>
        </w:rPr>
      </w:pPr>
    </w:p>
    <w:p w:rsidR="00FD2C4D" w:rsidRDefault="00FD2C4D" w:rsidP="0072774E">
      <w:pPr>
        <w:rPr>
          <w:sz w:val="24"/>
        </w:rPr>
      </w:pPr>
    </w:p>
    <w:p w:rsidR="00BB2AE9" w:rsidRPr="00FD2C4D" w:rsidRDefault="00BB2AE9" w:rsidP="0072774E">
      <w:pPr>
        <w:rPr>
          <w:sz w:val="24"/>
        </w:rPr>
      </w:pPr>
    </w:p>
    <w:p w:rsidR="0098430B" w:rsidRPr="0098430B" w:rsidRDefault="0098430B" w:rsidP="0072774E">
      <w:pPr>
        <w:spacing w:before="120" w:line="276" w:lineRule="auto"/>
        <w:rPr>
          <w:b/>
          <w:sz w:val="24"/>
        </w:rPr>
      </w:pPr>
      <w:r w:rsidRPr="0098430B">
        <w:rPr>
          <w:b/>
          <w:sz w:val="24"/>
        </w:rPr>
        <w:t xml:space="preserve">ZAMAWIAJĄCY </w:t>
      </w:r>
      <w:r w:rsidRPr="0098430B">
        <w:rPr>
          <w:b/>
          <w:sz w:val="24"/>
        </w:rPr>
        <w:tab/>
      </w:r>
      <w:r w:rsidRPr="0098430B">
        <w:rPr>
          <w:b/>
          <w:sz w:val="24"/>
        </w:rPr>
        <w:tab/>
      </w:r>
      <w:r w:rsidRPr="0098430B">
        <w:rPr>
          <w:b/>
          <w:sz w:val="24"/>
        </w:rPr>
        <w:tab/>
      </w:r>
      <w:r w:rsidRPr="0098430B">
        <w:rPr>
          <w:b/>
          <w:sz w:val="24"/>
        </w:rPr>
        <w:tab/>
      </w:r>
      <w:r w:rsidRPr="0098430B">
        <w:rPr>
          <w:b/>
          <w:sz w:val="24"/>
        </w:rPr>
        <w:tab/>
        <w:t xml:space="preserve">    WYKONAWCA</w:t>
      </w:r>
    </w:p>
    <w:p w:rsidR="0098430B" w:rsidRPr="0098430B" w:rsidRDefault="0098430B" w:rsidP="0072774E">
      <w:pPr>
        <w:spacing w:line="276" w:lineRule="auto"/>
        <w:rPr>
          <w:sz w:val="24"/>
        </w:rPr>
      </w:pPr>
    </w:p>
    <w:p w:rsidR="0098430B" w:rsidRDefault="0098430B" w:rsidP="0072774E">
      <w:pPr>
        <w:spacing w:line="276" w:lineRule="auto"/>
        <w:rPr>
          <w:sz w:val="24"/>
        </w:rPr>
      </w:pPr>
    </w:p>
    <w:p w:rsidR="003E5480" w:rsidRPr="0098430B" w:rsidRDefault="003E5480" w:rsidP="0072774E">
      <w:pPr>
        <w:spacing w:line="276" w:lineRule="auto"/>
        <w:rPr>
          <w:sz w:val="24"/>
        </w:rPr>
      </w:pPr>
    </w:p>
    <w:p w:rsidR="00683D2B" w:rsidRPr="00E47389" w:rsidRDefault="0098430B" w:rsidP="0072774E">
      <w:pPr>
        <w:spacing w:line="276" w:lineRule="auto"/>
        <w:rPr>
          <w:sz w:val="24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</w:t>
      </w:r>
      <w:r w:rsidRPr="0098430B">
        <w:rPr>
          <w:rFonts w:cs="Times New Roman"/>
          <w:bCs/>
          <w:sz w:val="24"/>
          <w:lang w:eastAsia="x-none"/>
        </w:rPr>
        <w:t xml:space="preserve">                               </w:t>
      </w:r>
      <w:r w:rsidRPr="0098430B">
        <w:rPr>
          <w:rFonts w:cs="Times New Roman"/>
          <w:bCs/>
          <w:sz w:val="24"/>
          <w:lang w:val="x-none" w:eastAsia="x-none"/>
        </w:rPr>
        <w:t>………………………………</w:t>
      </w:r>
    </w:p>
    <w:p w:rsidR="00503815" w:rsidRDefault="00503815" w:rsidP="0072774E">
      <w:pPr>
        <w:spacing w:line="276" w:lineRule="auto"/>
        <w:rPr>
          <w:b/>
          <w:sz w:val="24"/>
        </w:rPr>
      </w:pPr>
    </w:p>
    <w:p w:rsidR="00503815" w:rsidRDefault="00503815" w:rsidP="0072774E">
      <w:pPr>
        <w:spacing w:line="276" w:lineRule="auto"/>
        <w:rPr>
          <w:b/>
          <w:sz w:val="24"/>
        </w:rPr>
      </w:pPr>
    </w:p>
    <w:p w:rsidR="00E47389" w:rsidRDefault="00E47389" w:rsidP="0072774E">
      <w:pPr>
        <w:spacing w:line="276" w:lineRule="auto"/>
        <w:rPr>
          <w:b/>
          <w:sz w:val="24"/>
        </w:rPr>
      </w:pPr>
    </w:p>
    <w:p w:rsidR="0098430B" w:rsidRPr="0098430B" w:rsidRDefault="0098430B" w:rsidP="0072774E">
      <w:pPr>
        <w:spacing w:line="276" w:lineRule="auto"/>
        <w:rPr>
          <w:b/>
          <w:sz w:val="24"/>
        </w:rPr>
      </w:pPr>
      <w:r w:rsidRPr="0098430B">
        <w:rPr>
          <w:b/>
          <w:sz w:val="24"/>
        </w:rPr>
        <w:t>GŁÓWNY KSIĘGOWY</w:t>
      </w:r>
    </w:p>
    <w:p w:rsidR="0018639E" w:rsidRPr="003E5480" w:rsidRDefault="003E5480" w:rsidP="0072774E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3E5480">
        <w:rPr>
          <w:i/>
          <w:sz w:val="16"/>
          <w:szCs w:val="16"/>
        </w:rPr>
        <w:t>a zgodność z planem finansowym</w:t>
      </w:r>
    </w:p>
    <w:p w:rsidR="0098430B" w:rsidRPr="0098430B" w:rsidRDefault="0098430B" w:rsidP="0072774E">
      <w:pPr>
        <w:spacing w:line="276" w:lineRule="auto"/>
        <w:rPr>
          <w:sz w:val="24"/>
        </w:rPr>
      </w:pPr>
    </w:p>
    <w:p w:rsidR="0098430B" w:rsidRDefault="0098430B" w:rsidP="0072774E">
      <w:pPr>
        <w:spacing w:line="276" w:lineRule="auto"/>
        <w:rPr>
          <w:sz w:val="24"/>
        </w:rPr>
      </w:pPr>
    </w:p>
    <w:p w:rsidR="007F1384" w:rsidRPr="0098430B" w:rsidRDefault="007F1384" w:rsidP="0072774E">
      <w:pPr>
        <w:spacing w:line="276" w:lineRule="auto"/>
        <w:rPr>
          <w:sz w:val="24"/>
        </w:rPr>
      </w:pPr>
    </w:p>
    <w:p w:rsidR="0098430B" w:rsidRPr="0098430B" w:rsidRDefault="0098430B" w:rsidP="0072774E">
      <w:pPr>
        <w:rPr>
          <w:rFonts w:cs="Times New Roman"/>
          <w:bCs/>
          <w:sz w:val="24"/>
          <w:lang w:val="x-none"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98430B" w:rsidRPr="0098430B" w:rsidRDefault="0098430B" w:rsidP="0072774E">
      <w:pPr>
        <w:spacing w:line="360" w:lineRule="auto"/>
        <w:rPr>
          <w:b/>
          <w:sz w:val="24"/>
        </w:rPr>
      </w:pPr>
      <w:r w:rsidRPr="0098430B">
        <w:rPr>
          <w:b/>
          <w:sz w:val="24"/>
        </w:rPr>
        <w:t>RADCA PRAWNY</w:t>
      </w:r>
    </w:p>
    <w:p w:rsidR="0098430B" w:rsidRPr="0098430B" w:rsidRDefault="0098430B" w:rsidP="0072774E">
      <w:pPr>
        <w:spacing w:line="276" w:lineRule="auto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 xml:space="preserve">pod względem </w:t>
      </w:r>
      <w:proofErr w:type="spellStart"/>
      <w:r w:rsidRPr="0098430B">
        <w:rPr>
          <w:i/>
          <w:sz w:val="16"/>
          <w:szCs w:val="16"/>
        </w:rPr>
        <w:t>formalno</w:t>
      </w:r>
      <w:proofErr w:type="spellEnd"/>
      <w:r w:rsidRPr="0098430B">
        <w:rPr>
          <w:i/>
          <w:sz w:val="16"/>
          <w:szCs w:val="16"/>
        </w:rPr>
        <w:t xml:space="preserve"> – prawnym</w:t>
      </w:r>
    </w:p>
    <w:p w:rsidR="0098430B" w:rsidRDefault="0098430B" w:rsidP="0072774E">
      <w:pPr>
        <w:spacing w:line="276" w:lineRule="auto"/>
        <w:rPr>
          <w:b/>
          <w:sz w:val="24"/>
        </w:rPr>
      </w:pPr>
    </w:p>
    <w:p w:rsidR="007F1384" w:rsidRPr="0098430B" w:rsidRDefault="007F1384" w:rsidP="0072774E">
      <w:pPr>
        <w:spacing w:line="276" w:lineRule="auto"/>
        <w:rPr>
          <w:b/>
          <w:sz w:val="24"/>
        </w:rPr>
      </w:pPr>
    </w:p>
    <w:p w:rsidR="0098430B" w:rsidRPr="0098430B" w:rsidRDefault="0098430B" w:rsidP="0072774E">
      <w:pPr>
        <w:rPr>
          <w:rFonts w:cs="Times New Roman"/>
          <w:bCs/>
          <w:sz w:val="24"/>
          <w:lang w:val="x-none" w:eastAsia="x-none"/>
        </w:rPr>
      </w:pPr>
    </w:p>
    <w:p w:rsidR="0098430B" w:rsidRPr="003E5480" w:rsidRDefault="0098430B" w:rsidP="0072774E">
      <w:pPr>
        <w:rPr>
          <w:rFonts w:cs="Times New Roman"/>
          <w:bCs/>
          <w:sz w:val="24"/>
          <w:lang w:val="x-none"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98430B" w:rsidRPr="0098430B" w:rsidRDefault="003D4B7F" w:rsidP="0072774E">
      <w:pPr>
        <w:spacing w:line="276" w:lineRule="auto"/>
        <w:rPr>
          <w:b/>
          <w:sz w:val="24"/>
        </w:rPr>
      </w:pPr>
      <w:r>
        <w:rPr>
          <w:b/>
          <w:sz w:val="24"/>
        </w:rPr>
        <w:t>SZEF WYDZIAŁU MEDYCZNEGO</w:t>
      </w:r>
    </w:p>
    <w:p w:rsidR="0098430B" w:rsidRPr="0098430B" w:rsidRDefault="0098430B" w:rsidP="0072774E">
      <w:pPr>
        <w:spacing w:line="276" w:lineRule="auto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>przyjąłem do realizacji</w:t>
      </w:r>
    </w:p>
    <w:p w:rsidR="0098430B" w:rsidRPr="0098430B" w:rsidRDefault="0098430B" w:rsidP="0072774E">
      <w:pPr>
        <w:rPr>
          <w:rFonts w:cs="Times New Roman"/>
          <w:b/>
          <w:sz w:val="24"/>
          <w:lang w:val="x-none" w:eastAsia="x-none"/>
        </w:rPr>
      </w:pPr>
    </w:p>
    <w:p w:rsidR="003E5480" w:rsidRDefault="003E5480" w:rsidP="0072774E">
      <w:pPr>
        <w:rPr>
          <w:rFonts w:cs="Times New Roman"/>
          <w:bCs/>
          <w:sz w:val="24"/>
          <w:lang w:val="x-none" w:eastAsia="x-none"/>
        </w:rPr>
      </w:pPr>
    </w:p>
    <w:p w:rsidR="007F1384" w:rsidRPr="0098430B" w:rsidRDefault="007F1384" w:rsidP="0072774E">
      <w:pPr>
        <w:rPr>
          <w:rFonts w:cs="Times New Roman"/>
          <w:bCs/>
          <w:sz w:val="24"/>
          <w:lang w:val="x-none" w:eastAsia="x-none"/>
        </w:rPr>
      </w:pPr>
    </w:p>
    <w:p w:rsidR="0098430B" w:rsidRPr="001E5898" w:rsidRDefault="0098430B" w:rsidP="0072774E">
      <w:pPr>
        <w:rPr>
          <w:rFonts w:cs="Times New Roman"/>
          <w:bCs/>
          <w:sz w:val="24"/>
          <w:lang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7F1384" w:rsidRDefault="007F1384" w:rsidP="0072774E">
      <w:pPr>
        <w:rPr>
          <w:sz w:val="16"/>
          <w:szCs w:val="16"/>
        </w:rPr>
      </w:pPr>
    </w:p>
    <w:p w:rsidR="001A774C" w:rsidRPr="0098430B" w:rsidRDefault="001A774C" w:rsidP="001A774C">
      <w:pPr>
        <w:spacing w:line="276" w:lineRule="auto"/>
        <w:rPr>
          <w:b/>
          <w:sz w:val="24"/>
        </w:rPr>
      </w:pPr>
      <w:r>
        <w:rPr>
          <w:b/>
          <w:sz w:val="24"/>
        </w:rPr>
        <w:lastRenderedPageBreak/>
        <w:t>SZEF SŁUŻBY SPRZĘTU INŻ.-SAP I OPBMR</w:t>
      </w:r>
    </w:p>
    <w:p w:rsidR="001A774C" w:rsidRPr="0098430B" w:rsidRDefault="001A774C" w:rsidP="001A774C">
      <w:pPr>
        <w:spacing w:line="276" w:lineRule="auto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>przyjąłem do realizacji</w:t>
      </w:r>
    </w:p>
    <w:p w:rsidR="001A774C" w:rsidRPr="0098430B" w:rsidRDefault="001A774C" w:rsidP="001A774C">
      <w:pPr>
        <w:rPr>
          <w:rFonts w:cs="Times New Roman"/>
          <w:b/>
          <w:sz w:val="24"/>
          <w:lang w:val="x-none" w:eastAsia="x-none"/>
        </w:rPr>
      </w:pPr>
    </w:p>
    <w:p w:rsidR="001A774C" w:rsidRDefault="001A774C" w:rsidP="001A774C">
      <w:pPr>
        <w:rPr>
          <w:rFonts w:cs="Times New Roman"/>
          <w:bCs/>
          <w:sz w:val="24"/>
          <w:lang w:val="x-none" w:eastAsia="x-none"/>
        </w:rPr>
      </w:pPr>
    </w:p>
    <w:p w:rsidR="001A774C" w:rsidRPr="0098430B" w:rsidRDefault="001A774C" w:rsidP="001A774C">
      <w:pPr>
        <w:rPr>
          <w:rFonts w:cs="Times New Roman"/>
          <w:bCs/>
          <w:sz w:val="24"/>
          <w:lang w:val="x-none" w:eastAsia="x-none"/>
        </w:rPr>
      </w:pPr>
    </w:p>
    <w:p w:rsidR="001A774C" w:rsidRPr="001E5898" w:rsidRDefault="001A774C" w:rsidP="001A774C">
      <w:pPr>
        <w:rPr>
          <w:rFonts w:cs="Times New Roman"/>
          <w:bCs/>
          <w:sz w:val="24"/>
          <w:lang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1A774C" w:rsidRPr="0098430B" w:rsidRDefault="001A774C" w:rsidP="001A774C">
      <w:pPr>
        <w:spacing w:line="276" w:lineRule="auto"/>
        <w:rPr>
          <w:b/>
          <w:sz w:val="24"/>
        </w:rPr>
      </w:pPr>
      <w:r>
        <w:rPr>
          <w:b/>
          <w:sz w:val="24"/>
        </w:rPr>
        <w:t>SZEF SŁUŻBY UZBROJENIA I ELEKTRONIKI</w:t>
      </w:r>
    </w:p>
    <w:p w:rsidR="001A774C" w:rsidRPr="0098430B" w:rsidRDefault="001A774C" w:rsidP="001A774C">
      <w:pPr>
        <w:spacing w:line="276" w:lineRule="auto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>przyjąłem do realizacji</w:t>
      </w:r>
    </w:p>
    <w:p w:rsidR="001A774C" w:rsidRPr="0098430B" w:rsidRDefault="001A774C" w:rsidP="001A774C">
      <w:pPr>
        <w:rPr>
          <w:rFonts w:cs="Times New Roman"/>
          <w:b/>
          <w:sz w:val="24"/>
          <w:lang w:val="x-none" w:eastAsia="x-none"/>
        </w:rPr>
      </w:pPr>
    </w:p>
    <w:p w:rsidR="001A774C" w:rsidRDefault="001A774C" w:rsidP="001A774C">
      <w:pPr>
        <w:rPr>
          <w:rFonts w:cs="Times New Roman"/>
          <w:bCs/>
          <w:sz w:val="24"/>
          <w:lang w:val="x-none" w:eastAsia="x-none"/>
        </w:rPr>
      </w:pPr>
    </w:p>
    <w:p w:rsidR="001A774C" w:rsidRPr="0098430B" w:rsidRDefault="001A774C" w:rsidP="001A774C">
      <w:pPr>
        <w:rPr>
          <w:rFonts w:cs="Times New Roman"/>
          <w:bCs/>
          <w:sz w:val="24"/>
          <w:lang w:val="x-none" w:eastAsia="x-none"/>
        </w:rPr>
      </w:pPr>
    </w:p>
    <w:p w:rsidR="001A774C" w:rsidRPr="001E5898" w:rsidRDefault="001A774C" w:rsidP="001A774C">
      <w:pPr>
        <w:rPr>
          <w:rFonts w:cs="Times New Roman"/>
          <w:bCs/>
          <w:sz w:val="24"/>
          <w:lang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1A774C" w:rsidRPr="0098430B" w:rsidRDefault="001A774C" w:rsidP="001A774C">
      <w:pPr>
        <w:spacing w:line="276" w:lineRule="auto"/>
        <w:rPr>
          <w:b/>
          <w:sz w:val="24"/>
        </w:rPr>
      </w:pPr>
      <w:r>
        <w:rPr>
          <w:b/>
          <w:sz w:val="24"/>
        </w:rPr>
        <w:t xml:space="preserve">SZEF SŁUŻBY </w:t>
      </w:r>
      <w:r w:rsidR="005119EA">
        <w:rPr>
          <w:b/>
          <w:sz w:val="24"/>
        </w:rPr>
        <w:t>SPRZĘTU ŁĄCZNOŚCI I INFORMATYKI</w:t>
      </w:r>
    </w:p>
    <w:p w:rsidR="001A774C" w:rsidRPr="0098430B" w:rsidRDefault="001A774C" w:rsidP="001A774C">
      <w:pPr>
        <w:spacing w:line="276" w:lineRule="auto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>przyjąłem do realizacji</w:t>
      </w:r>
    </w:p>
    <w:p w:rsidR="001A774C" w:rsidRPr="0098430B" w:rsidRDefault="001A774C" w:rsidP="001A774C">
      <w:pPr>
        <w:rPr>
          <w:rFonts w:cs="Times New Roman"/>
          <w:b/>
          <w:sz w:val="24"/>
          <w:lang w:val="x-none" w:eastAsia="x-none"/>
        </w:rPr>
      </w:pPr>
    </w:p>
    <w:p w:rsidR="001A774C" w:rsidRDefault="001A774C" w:rsidP="001A774C">
      <w:pPr>
        <w:rPr>
          <w:rFonts w:cs="Times New Roman"/>
          <w:bCs/>
          <w:sz w:val="24"/>
          <w:lang w:val="x-none" w:eastAsia="x-none"/>
        </w:rPr>
      </w:pPr>
    </w:p>
    <w:p w:rsidR="001A774C" w:rsidRPr="0098430B" w:rsidRDefault="001A774C" w:rsidP="001A774C">
      <w:pPr>
        <w:rPr>
          <w:rFonts w:cs="Times New Roman"/>
          <w:bCs/>
          <w:sz w:val="24"/>
          <w:lang w:val="x-none" w:eastAsia="x-none"/>
        </w:rPr>
      </w:pPr>
    </w:p>
    <w:p w:rsidR="001A774C" w:rsidRPr="001E5898" w:rsidRDefault="001A774C" w:rsidP="001A774C">
      <w:pPr>
        <w:rPr>
          <w:rFonts w:cs="Times New Roman"/>
          <w:bCs/>
          <w:sz w:val="24"/>
          <w:lang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1A774C" w:rsidRDefault="001A774C" w:rsidP="001A774C">
      <w:pPr>
        <w:rPr>
          <w:sz w:val="16"/>
          <w:szCs w:val="16"/>
        </w:rPr>
      </w:pPr>
    </w:p>
    <w:p w:rsidR="001A774C" w:rsidRPr="0098430B" w:rsidRDefault="001A774C" w:rsidP="001A774C">
      <w:pPr>
        <w:spacing w:line="276" w:lineRule="auto"/>
        <w:rPr>
          <w:b/>
          <w:sz w:val="24"/>
        </w:rPr>
      </w:pPr>
      <w:r>
        <w:rPr>
          <w:b/>
          <w:sz w:val="24"/>
        </w:rPr>
        <w:t>KIEROWNIK INFRASTRUKTURY</w:t>
      </w:r>
    </w:p>
    <w:p w:rsidR="001A774C" w:rsidRPr="0098430B" w:rsidRDefault="001A774C" w:rsidP="001A774C">
      <w:pPr>
        <w:spacing w:line="276" w:lineRule="auto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>przyjąłem do realizacji</w:t>
      </w:r>
    </w:p>
    <w:p w:rsidR="001A774C" w:rsidRPr="0098430B" w:rsidRDefault="001A774C" w:rsidP="001A774C">
      <w:pPr>
        <w:rPr>
          <w:rFonts w:cs="Times New Roman"/>
          <w:b/>
          <w:sz w:val="24"/>
          <w:lang w:val="x-none" w:eastAsia="x-none"/>
        </w:rPr>
      </w:pPr>
    </w:p>
    <w:p w:rsidR="001A774C" w:rsidRDefault="001A774C" w:rsidP="001A774C">
      <w:pPr>
        <w:rPr>
          <w:rFonts w:cs="Times New Roman"/>
          <w:bCs/>
          <w:sz w:val="24"/>
          <w:lang w:val="x-none" w:eastAsia="x-none"/>
        </w:rPr>
      </w:pPr>
    </w:p>
    <w:p w:rsidR="001A774C" w:rsidRPr="0098430B" w:rsidRDefault="001A774C" w:rsidP="001A774C">
      <w:pPr>
        <w:rPr>
          <w:rFonts w:cs="Times New Roman"/>
          <w:bCs/>
          <w:sz w:val="24"/>
          <w:lang w:val="x-none" w:eastAsia="x-none"/>
        </w:rPr>
      </w:pPr>
    </w:p>
    <w:p w:rsidR="001A774C" w:rsidRPr="001E5898" w:rsidRDefault="001A774C" w:rsidP="001A774C">
      <w:pPr>
        <w:rPr>
          <w:rFonts w:cs="Times New Roman"/>
          <w:bCs/>
          <w:sz w:val="24"/>
          <w:lang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1A774C" w:rsidRDefault="001A774C" w:rsidP="001A774C">
      <w:pPr>
        <w:rPr>
          <w:sz w:val="16"/>
          <w:szCs w:val="16"/>
        </w:rPr>
      </w:pPr>
    </w:p>
    <w:p w:rsidR="001A774C" w:rsidRDefault="001A774C" w:rsidP="001A774C">
      <w:pPr>
        <w:rPr>
          <w:sz w:val="16"/>
          <w:szCs w:val="16"/>
        </w:rPr>
      </w:pPr>
    </w:p>
    <w:p w:rsidR="007F1384" w:rsidRDefault="007F1384" w:rsidP="003D4B7F">
      <w:pPr>
        <w:jc w:val="center"/>
        <w:rPr>
          <w:sz w:val="16"/>
          <w:szCs w:val="16"/>
        </w:rPr>
      </w:pPr>
    </w:p>
    <w:p w:rsidR="00BB2AE9" w:rsidRDefault="00BB2AE9" w:rsidP="003D4B7F">
      <w:pPr>
        <w:jc w:val="center"/>
        <w:rPr>
          <w:sz w:val="16"/>
          <w:szCs w:val="16"/>
        </w:rPr>
      </w:pPr>
    </w:p>
    <w:p w:rsidR="00BB2AE9" w:rsidRDefault="00BB2AE9" w:rsidP="003D4B7F">
      <w:pPr>
        <w:jc w:val="center"/>
        <w:rPr>
          <w:sz w:val="16"/>
          <w:szCs w:val="16"/>
        </w:rPr>
      </w:pPr>
    </w:p>
    <w:p w:rsidR="00BB2AE9" w:rsidRDefault="00BB2AE9" w:rsidP="003D4B7F">
      <w:pPr>
        <w:jc w:val="center"/>
        <w:rPr>
          <w:sz w:val="16"/>
          <w:szCs w:val="16"/>
        </w:rPr>
      </w:pPr>
    </w:p>
    <w:p w:rsidR="00BB2AE9" w:rsidRDefault="00BB2AE9" w:rsidP="003D4B7F">
      <w:pPr>
        <w:jc w:val="center"/>
        <w:rPr>
          <w:sz w:val="16"/>
          <w:szCs w:val="16"/>
        </w:rPr>
      </w:pPr>
    </w:p>
    <w:p w:rsidR="00683D2B" w:rsidRPr="00683D2B" w:rsidRDefault="00683D2B" w:rsidP="00683D2B">
      <w:pPr>
        <w:rPr>
          <w:sz w:val="22"/>
          <w:szCs w:val="22"/>
        </w:rPr>
      </w:pPr>
      <w:proofErr w:type="spellStart"/>
      <w:r w:rsidRPr="00683D2B">
        <w:rPr>
          <w:sz w:val="22"/>
          <w:szCs w:val="22"/>
        </w:rPr>
        <w:t>Sporządził:</w:t>
      </w:r>
      <w:r w:rsidRPr="00683D2B">
        <w:rPr>
          <w:rFonts w:cs="Times New Roman"/>
          <w:sz w:val="22"/>
          <w:szCs w:val="22"/>
        </w:rPr>
        <w:t>Julia</w:t>
      </w:r>
      <w:proofErr w:type="spellEnd"/>
      <w:r w:rsidRPr="00683D2B">
        <w:rPr>
          <w:rFonts w:cs="Times New Roman"/>
          <w:sz w:val="22"/>
          <w:szCs w:val="22"/>
        </w:rPr>
        <w:t xml:space="preserve"> MELER</w:t>
      </w:r>
    </w:p>
    <w:p w:rsidR="00E0243C" w:rsidRPr="003E5480" w:rsidRDefault="00E0243C" w:rsidP="00683D2B">
      <w:pPr>
        <w:rPr>
          <w:sz w:val="16"/>
          <w:szCs w:val="16"/>
        </w:rPr>
      </w:pPr>
    </w:p>
    <w:sectPr w:rsidR="00E0243C" w:rsidRPr="003E5480" w:rsidSect="00781C9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pgNumType w:chapStyle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DF1" w:rsidRDefault="00C04DF1">
      <w:r>
        <w:separator/>
      </w:r>
    </w:p>
  </w:endnote>
  <w:endnote w:type="continuationSeparator" w:id="0">
    <w:p w:rsidR="00C04DF1" w:rsidRDefault="00C0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B83" w:rsidRDefault="00322C5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97B8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7B83" w:rsidRDefault="00297B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5762981"/>
      <w:docPartObj>
        <w:docPartGallery w:val="Page Numbers (Bottom of Page)"/>
        <w:docPartUnique/>
      </w:docPartObj>
    </w:sdtPr>
    <w:sdtEndPr/>
    <w:sdtContent>
      <w:sdt>
        <w:sdtPr>
          <w:id w:val="807211132"/>
          <w:docPartObj>
            <w:docPartGallery w:val="Page Numbers (Top of Page)"/>
            <w:docPartUnique/>
          </w:docPartObj>
        </w:sdtPr>
        <w:sdtEndPr/>
        <w:sdtContent>
          <w:p w:rsidR="00EA0032" w:rsidRDefault="00EA003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F9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F9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B15EA4" w:rsidRDefault="00B15E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05739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A0032" w:rsidRDefault="00EA003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F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F9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B13F7" w:rsidRDefault="00AB1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DF1" w:rsidRDefault="00C04DF1">
      <w:r>
        <w:separator/>
      </w:r>
    </w:p>
  </w:footnote>
  <w:footnote w:type="continuationSeparator" w:id="0">
    <w:p w:rsidR="00C04DF1" w:rsidRDefault="00C04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EA4" w:rsidRDefault="00B15EA4">
    <w:pPr>
      <w:pStyle w:val="Nagwek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56B" w:rsidRPr="00466E66" w:rsidRDefault="00CC056B" w:rsidP="00556460">
    <w:pPr>
      <w:pStyle w:val="Nagwek"/>
      <w:jc w:val="right"/>
      <w:rPr>
        <w:rFonts w:ascii="Arial" w:hAnsi="Arial" w:cs="Arial"/>
      </w:rPr>
    </w:pPr>
    <w:r w:rsidRPr="00466E66">
      <w:rPr>
        <w:rFonts w:ascii="Arial" w:hAnsi="Arial" w:cs="Arial"/>
      </w:rPr>
      <w:tab/>
    </w:r>
    <w:r w:rsidR="00F14F8F" w:rsidRPr="00466E66">
      <w:rPr>
        <w:rFonts w:ascii="Arial" w:hAnsi="Arial" w:cs="Arial"/>
      </w:rPr>
      <w:t xml:space="preserve">                                                                    </w:t>
    </w:r>
  </w:p>
  <w:p w:rsidR="00676606" w:rsidRPr="000D7006" w:rsidRDefault="000D7006" w:rsidP="000D7006">
    <w:pPr>
      <w:pStyle w:val="Nagwek"/>
      <w:tabs>
        <w:tab w:val="clear" w:pos="4536"/>
        <w:tab w:val="clear" w:pos="9072"/>
        <w:tab w:val="left" w:pos="6885"/>
      </w:tabs>
      <w:rPr>
        <w:rFonts w:ascii="Arial" w:hAnsi="Arial" w:cs="Arial"/>
        <w:i/>
      </w:rPr>
    </w:pPr>
    <w:r>
      <w:rPr>
        <w:rFonts w:ascii="Arial" w:hAnsi="Arial" w:cs="Arial"/>
        <w:i/>
      </w:rPr>
      <w:t xml:space="preserve">                                                                        </w:t>
    </w:r>
    <w:r w:rsidRPr="000D7006">
      <w:rPr>
        <w:rFonts w:ascii="Arial" w:hAnsi="Arial" w:cs="Arial"/>
        <w:i/>
      </w:rPr>
      <w:t>Załącz</w:t>
    </w:r>
    <w:r w:rsidR="00EE310A">
      <w:rPr>
        <w:rFonts w:ascii="Arial" w:hAnsi="Arial" w:cs="Arial"/>
        <w:i/>
      </w:rPr>
      <w:t>nik nr 3 do SWZ 4WOG.1200.2712.</w:t>
    </w:r>
    <w:r w:rsidR="00B87961">
      <w:rPr>
        <w:rFonts w:ascii="Arial" w:hAnsi="Arial" w:cs="Arial"/>
        <w:i/>
      </w:rPr>
      <w:t>74</w:t>
    </w:r>
    <w:r w:rsidR="003D4B7F">
      <w:rPr>
        <w:rFonts w:ascii="Arial" w:hAnsi="Arial" w:cs="Arial"/>
        <w:i/>
      </w:rPr>
      <w:t>.2024</w:t>
    </w:r>
    <w:r w:rsidRPr="000D7006">
      <w:rPr>
        <w:rFonts w:ascii="Arial" w:hAnsi="Arial" w:cs="Arial"/>
        <w:i/>
      </w:rPr>
      <w:t xml:space="preserve"> </w:t>
    </w:r>
    <w:r>
      <w:rPr>
        <w:rFonts w:ascii="Arial" w:hAnsi="Arial" w:cs="Arial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0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9C0FDA"/>
    <w:multiLevelType w:val="multilevel"/>
    <w:tmpl w:val="27E295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95A7580"/>
    <w:multiLevelType w:val="multilevel"/>
    <w:tmpl w:val="567AF93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67DBD"/>
    <w:multiLevelType w:val="multilevel"/>
    <w:tmpl w:val="27E295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786DFC"/>
    <w:multiLevelType w:val="hybridMultilevel"/>
    <w:tmpl w:val="37C8667E"/>
    <w:lvl w:ilvl="0" w:tplc="A28674D2">
      <w:start w:val="1"/>
      <w:numFmt w:val="lowerLetter"/>
      <w:lvlText w:val="%1)"/>
      <w:lvlJc w:val="left"/>
      <w:pPr>
        <w:tabs>
          <w:tab w:val="num" w:pos="473"/>
        </w:tabs>
        <w:ind w:left="284" w:hanging="171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ED0065"/>
    <w:multiLevelType w:val="hybridMultilevel"/>
    <w:tmpl w:val="CAFCA4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FAF2B00"/>
    <w:multiLevelType w:val="hybridMultilevel"/>
    <w:tmpl w:val="CDEA48B6"/>
    <w:lvl w:ilvl="0" w:tplc="A6A0D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67A3E"/>
    <w:multiLevelType w:val="hybridMultilevel"/>
    <w:tmpl w:val="44F495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5EBF"/>
    <w:multiLevelType w:val="multilevel"/>
    <w:tmpl w:val="D9B8088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2" w:hanging="33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29F3E24"/>
    <w:multiLevelType w:val="hybridMultilevel"/>
    <w:tmpl w:val="959E50EE"/>
    <w:lvl w:ilvl="0" w:tplc="2934237A">
      <w:start w:val="1"/>
      <w:numFmt w:val="decimal"/>
      <w:lvlText w:val="%1)"/>
      <w:lvlJc w:val="left"/>
      <w:pPr>
        <w:tabs>
          <w:tab w:val="num" w:pos="1162"/>
        </w:tabs>
        <w:ind w:left="1162" w:hanging="454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32D66DE4"/>
    <w:multiLevelType w:val="hybridMultilevel"/>
    <w:tmpl w:val="46662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D0427"/>
    <w:multiLevelType w:val="hybridMultilevel"/>
    <w:tmpl w:val="2BAA7C5C"/>
    <w:lvl w:ilvl="0" w:tplc="E71EE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FC1947"/>
    <w:multiLevelType w:val="hybridMultilevel"/>
    <w:tmpl w:val="EEA6E51C"/>
    <w:lvl w:ilvl="0" w:tplc="16B22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7608B"/>
    <w:multiLevelType w:val="hybridMultilevel"/>
    <w:tmpl w:val="482E9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5D2D32"/>
    <w:multiLevelType w:val="hybridMultilevel"/>
    <w:tmpl w:val="B8D8D096"/>
    <w:lvl w:ilvl="0" w:tplc="A4AE10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8EB1E64"/>
    <w:multiLevelType w:val="hybridMultilevel"/>
    <w:tmpl w:val="DB4EBB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73DFE"/>
    <w:multiLevelType w:val="hybridMultilevel"/>
    <w:tmpl w:val="32CADB3A"/>
    <w:lvl w:ilvl="0" w:tplc="63B224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4FD73E24"/>
    <w:multiLevelType w:val="hybridMultilevel"/>
    <w:tmpl w:val="4E9AD2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C00BD0"/>
    <w:multiLevelType w:val="multilevel"/>
    <w:tmpl w:val="42D06F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 )"/>
      <w:lvlJc w:val="left"/>
      <w:pPr>
        <w:tabs>
          <w:tab w:val="num" w:pos="737"/>
        </w:tabs>
        <w:ind w:left="737" w:hanging="39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/>
        <w:i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imes New Roman" w:hAnsi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  <w:b/>
      </w:rPr>
    </w:lvl>
  </w:abstractNum>
  <w:abstractNum w:abstractNumId="23" w15:restartNumberingAfterBreak="0">
    <w:nsid w:val="57151948"/>
    <w:multiLevelType w:val="hybridMultilevel"/>
    <w:tmpl w:val="33BE5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C13DE4"/>
    <w:multiLevelType w:val="multilevel"/>
    <w:tmpl w:val="B6A8BDF6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37" w:hanging="34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/>
        <w:i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imes New Roman" w:hAnsi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  <w:b/>
      </w:rPr>
    </w:lvl>
  </w:abstractNum>
  <w:abstractNum w:abstractNumId="25" w15:restartNumberingAfterBreak="0">
    <w:nsid w:val="628677D7"/>
    <w:multiLevelType w:val="multilevel"/>
    <w:tmpl w:val="A3BAB2D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7" w15:restartNumberingAfterBreak="0">
    <w:nsid w:val="662847D6"/>
    <w:multiLevelType w:val="hybridMultilevel"/>
    <w:tmpl w:val="CE425304"/>
    <w:lvl w:ilvl="0" w:tplc="8FC4F78E">
      <w:start w:val="1"/>
      <w:numFmt w:val="decimal"/>
      <w:lvlText w:val="%1)"/>
      <w:lvlJc w:val="left"/>
      <w:pPr>
        <w:ind w:left="764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ECA034A"/>
    <w:multiLevelType w:val="hybridMultilevel"/>
    <w:tmpl w:val="7CF09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827E87"/>
    <w:multiLevelType w:val="hybridMultilevel"/>
    <w:tmpl w:val="E700A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31" w15:restartNumberingAfterBreak="0">
    <w:nsid w:val="74BE61F8"/>
    <w:multiLevelType w:val="hybridMultilevel"/>
    <w:tmpl w:val="50261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A6FE3"/>
    <w:multiLevelType w:val="hybridMultilevel"/>
    <w:tmpl w:val="F88A926A"/>
    <w:lvl w:ilvl="0" w:tplc="825CA5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2C6CA4"/>
    <w:multiLevelType w:val="hybridMultilevel"/>
    <w:tmpl w:val="482E9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3236C2"/>
    <w:multiLevelType w:val="hybridMultilevel"/>
    <w:tmpl w:val="A370A5AE"/>
    <w:lvl w:ilvl="0" w:tplc="A6A0D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5"/>
  </w:num>
  <w:num w:numId="2">
    <w:abstractNumId w:val="11"/>
  </w:num>
  <w:num w:numId="3">
    <w:abstractNumId w:val="22"/>
  </w:num>
  <w:num w:numId="4">
    <w:abstractNumId w:val="4"/>
  </w:num>
  <w:num w:numId="5">
    <w:abstractNumId w:val="24"/>
  </w:num>
  <w:num w:numId="6">
    <w:abstractNumId w:val="12"/>
  </w:num>
  <w:num w:numId="7">
    <w:abstractNumId w:val="5"/>
  </w:num>
  <w:num w:numId="8">
    <w:abstractNumId w:val="14"/>
  </w:num>
  <w:num w:numId="9">
    <w:abstractNumId w:val="23"/>
  </w:num>
  <w:num w:numId="10">
    <w:abstractNumId w:val="34"/>
  </w:num>
  <w:num w:numId="11">
    <w:abstractNumId w:val="31"/>
  </w:num>
  <w:num w:numId="12">
    <w:abstractNumId w:val="19"/>
  </w:num>
  <w:num w:numId="13">
    <w:abstractNumId w:val="21"/>
  </w:num>
  <w:num w:numId="14">
    <w:abstractNumId w:val="33"/>
  </w:num>
  <w:num w:numId="15">
    <w:abstractNumId w:val="13"/>
  </w:num>
  <w:num w:numId="16">
    <w:abstractNumId w:val="6"/>
  </w:num>
  <w:num w:numId="17">
    <w:abstractNumId w:val="1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7"/>
  </w:num>
  <w:num w:numId="21">
    <w:abstractNumId w:val="7"/>
  </w:num>
  <w:num w:numId="22">
    <w:abstractNumId w:val="16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8"/>
  </w:num>
  <w:num w:numId="26">
    <w:abstractNumId w:val="9"/>
  </w:num>
  <w:num w:numId="27">
    <w:abstractNumId w:val="28"/>
  </w:num>
  <w:num w:numId="28">
    <w:abstractNumId w:val="17"/>
  </w:num>
  <w:num w:numId="29">
    <w:abstractNumId w:val="8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39"/>
  <w:drawingGridVerticalSpacing w:val="107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9E1"/>
    <w:rsid w:val="000017FC"/>
    <w:rsid w:val="00004775"/>
    <w:rsid w:val="000058E7"/>
    <w:rsid w:val="0000620D"/>
    <w:rsid w:val="0000713A"/>
    <w:rsid w:val="0001104E"/>
    <w:rsid w:val="00011AC7"/>
    <w:rsid w:val="0001236B"/>
    <w:rsid w:val="00013D68"/>
    <w:rsid w:val="0001572A"/>
    <w:rsid w:val="00015C2A"/>
    <w:rsid w:val="00017264"/>
    <w:rsid w:val="00017C20"/>
    <w:rsid w:val="000219E8"/>
    <w:rsid w:val="0002246A"/>
    <w:rsid w:val="00024771"/>
    <w:rsid w:val="00025BBA"/>
    <w:rsid w:val="00026B2F"/>
    <w:rsid w:val="00036B37"/>
    <w:rsid w:val="000373DD"/>
    <w:rsid w:val="000423AA"/>
    <w:rsid w:val="00043853"/>
    <w:rsid w:val="000450FC"/>
    <w:rsid w:val="000455AC"/>
    <w:rsid w:val="00046E81"/>
    <w:rsid w:val="000501D5"/>
    <w:rsid w:val="00053033"/>
    <w:rsid w:val="00053E66"/>
    <w:rsid w:val="00060FC7"/>
    <w:rsid w:val="000619CB"/>
    <w:rsid w:val="00062CB6"/>
    <w:rsid w:val="00063B96"/>
    <w:rsid w:val="000640C6"/>
    <w:rsid w:val="00064909"/>
    <w:rsid w:val="00064FBF"/>
    <w:rsid w:val="0006614A"/>
    <w:rsid w:val="000667FE"/>
    <w:rsid w:val="000668F2"/>
    <w:rsid w:val="00066DAF"/>
    <w:rsid w:val="00067605"/>
    <w:rsid w:val="0007006A"/>
    <w:rsid w:val="00070714"/>
    <w:rsid w:val="000709C8"/>
    <w:rsid w:val="00071785"/>
    <w:rsid w:val="000737C0"/>
    <w:rsid w:val="000770F0"/>
    <w:rsid w:val="00080390"/>
    <w:rsid w:val="000821AF"/>
    <w:rsid w:val="00083649"/>
    <w:rsid w:val="00083B5F"/>
    <w:rsid w:val="00086034"/>
    <w:rsid w:val="00086811"/>
    <w:rsid w:val="0008736B"/>
    <w:rsid w:val="00087625"/>
    <w:rsid w:val="00087E29"/>
    <w:rsid w:val="00091C2E"/>
    <w:rsid w:val="00092B62"/>
    <w:rsid w:val="00092F1D"/>
    <w:rsid w:val="00094387"/>
    <w:rsid w:val="000A126C"/>
    <w:rsid w:val="000A18B2"/>
    <w:rsid w:val="000A23B8"/>
    <w:rsid w:val="000A381D"/>
    <w:rsid w:val="000A3B53"/>
    <w:rsid w:val="000A4007"/>
    <w:rsid w:val="000A57E0"/>
    <w:rsid w:val="000A68EB"/>
    <w:rsid w:val="000B0BCA"/>
    <w:rsid w:val="000B2CD3"/>
    <w:rsid w:val="000B2D23"/>
    <w:rsid w:val="000B3BBD"/>
    <w:rsid w:val="000B49B2"/>
    <w:rsid w:val="000B4EA0"/>
    <w:rsid w:val="000B5C04"/>
    <w:rsid w:val="000C3B29"/>
    <w:rsid w:val="000C5722"/>
    <w:rsid w:val="000C5942"/>
    <w:rsid w:val="000C61C1"/>
    <w:rsid w:val="000C6AE9"/>
    <w:rsid w:val="000C7751"/>
    <w:rsid w:val="000D0EFE"/>
    <w:rsid w:val="000D0F82"/>
    <w:rsid w:val="000D1784"/>
    <w:rsid w:val="000D199E"/>
    <w:rsid w:val="000D3D03"/>
    <w:rsid w:val="000D493A"/>
    <w:rsid w:val="000D4D4F"/>
    <w:rsid w:val="000D7006"/>
    <w:rsid w:val="000D7326"/>
    <w:rsid w:val="000D7C21"/>
    <w:rsid w:val="000E31A2"/>
    <w:rsid w:val="000E4B44"/>
    <w:rsid w:val="000E50AB"/>
    <w:rsid w:val="000E58A6"/>
    <w:rsid w:val="000E58CC"/>
    <w:rsid w:val="000E7EA4"/>
    <w:rsid w:val="000F18CA"/>
    <w:rsid w:val="000F43F1"/>
    <w:rsid w:val="000F4A25"/>
    <w:rsid w:val="000F7C8A"/>
    <w:rsid w:val="00100897"/>
    <w:rsid w:val="00101F94"/>
    <w:rsid w:val="001023FA"/>
    <w:rsid w:val="001049D8"/>
    <w:rsid w:val="001068C0"/>
    <w:rsid w:val="00110F9B"/>
    <w:rsid w:val="0011441E"/>
    <w:rsid w:val="00114970"/>
    <w:rsid w:val="00115E04"/>
    <w:rsid w:val="00115E80"/>
    <w:rsid w:val="001167BD"/>
    <w:rsid w:val="00121643"/>
    <w:rsid w:val="00121C7D"/>
    <w:rsid w:val="00122FFD"/>
    <w:rsid w:val="001276E5"/>
    <w:rsid w:val="001279BD"/>
    <w:rsid w:val="00143405"/>
    <w:rsid w:val="0015203E"/>
    <w:rsid w:val="00153CD3"/>
    <w:rsid w:val="00154CE1"/>
    <w:rsid w:val="00155026"/>
    <w:rsid w:val="0015582D"/>
    <w:rsid w:val="001575C6"/>
    <w:rsid w:val="00157A41"/>
    <w:rsid w:val="00160F4C"/>
    <w:rsid w:val="00161583"/>
    <w:rsid w:val="00164FD0"/>
    <w:rsid w:val="001662F4"/>
    <w:rsid w:val="00167FC0"/>
    <w:rsid w:val="00171318"/>
    <w:rsid w:val="001722DA"/>
    <w:rsid w:val="00172ECA"/>
    <w:rsid w:val="00173503"/>
    <w:rsid w:val="00174539"/>
    <w:rsid w:val="00175DE9"/>
    <w:rsid w:val="00180F89"/>
    <w:rsid w:val="00183A48"/>
    <w:rsid w:val="0018639E"/>
    <w:rsid w:val="00190B75"/>
    <w:rsid w:val="00192A3E"/>
    <w:rsid w:val="00195584"/>
    <w:rsid w:val="001A07BE"/>
    <w:rsid w:val="001A1A51"/>
    <w:rsid w:val="001A1AB7"/>
    <w:rsid w:val="001A2703"/>
    <w:rsid w:val="001A2DF7"/>
    <w:rsid w:val="001A32DE"/>
    <w:rsid w:val="001A3D4D"/>
    <w:rsid w:val="001A3DD6"/>
    <w:rsid w:val="001A5183"/>
    <w:rsid w:val="001A61EF"/>
    <w:rsid w:val="001A69D4"/>
    <w:rsid w:val="001A774C"/>
    <w:rsid w:val="001B18B5"/>
    <w:rsid w:val="001B22FC"/>
    <w:rsid w:val="001B3D40"/>
    <w:rsid w:val="001B5117"/>
    <w:rsid w:val="001B56C7"/>
    <w:rsid w:val="001B619A"/>
    <w:rsid w:val="001B72D4"/>
    <w:rsid w:val="001C14B0"/>
    <w:rsid w:val="001C3519"/>
    <w:rsid w:val="001C354A"/>
    <w:rsid w:val="001C47BB"/>
    <w:rsid w:val="001C731D"/>
    <w:rsid w:val="001D005F"/>
    <w:rsid w:val="001D166A"/>
    <w:rsid w:val="001D1F4C"/>
    <w:rsid w:val="001D2F17"/>
    <w:rsid w:val="001D30B4"/>
    <w:rsid w:val="001D4850"/>
    <w:rsid w:val="001D6D51"/>
    <w:rsid w:val="001E0881"/>
    <w:rsid w:val="001E3566"/>
    <w:rsid w:val="001E5898"/>
    <w:rsid w:val="001E7BFF"/>
    <w:rsid w:val="001F1CB5"/>
    <w:rsid w:val="001F3598"/>
    <w:rsid w:val="001F380E"/>
    <w:rsid w:val="001F397F"/>
    <w:rsid w:val="001F453C"/>
    <w:rsid w:val="001F6B20"/>
    <w:rsid w:val="00202B13"/>
    <w:rsid w:val="002045B5"/>
    <w:rsid w:val="00207A0D"/>
    <w:rsid w:val="00210984"/>
    <w:rsid w:val="00211E12"/>
    <w:rsid w:val="0021356B"/>
    <w:rsid w:val="002168F0"/>
    <w:rsid w:val="00217833"/>
    <w:rsid w:val="00217D70"/>
    <w:rsid w:val="00217DA7"/>
    <w:rsid w:val="002209B4"/>
    <w:rsid w:val="0022175A"/>
    <w:rsid w:val="00221C34"/>
    <w:rsid w:val="002226F3"/>
    <w:rsid w:val="00225A70"/>
    <w:rsid w:val="00226DAB"/>
    <w:rsid w:val="00227100"/>
    <w:rsid w:val="00227E5C"/>
    <w:rsid w:val="0023121A"/>
    <w:rsid w:val="0023400D"/>
    <w:rsid w:val="00234585"/>
    <w:rsid w:val="00235426"/>
    <w:rsid w:val="00237313"/>
    <w:rsid w:val="002421CC"/>
    <w:rsid w:val="00246CDF"/>
    <w:rsid w:val="00250079"/>
    <w:rsid w:val="00253660"/>
    <w:rsid w:val="0025388B"/>
    <w:rsid w:val="00254957"/>
    <w:rsid w:val="00254D4E"/>
    <w:rsid w:val="0025556D"/>
    <w:rsid w:val="002571EB"/>
    <w:rsid w:val="002611E7"/>
    <w:rsid w:val="0026477A"/>
    <w:rsid w:val="00264D04"/>
    <w:rsid w:val="00267B52"/>
    <w:rsid w:val="002703FD"/>
    <w:rsid w:val="00270CD9"/>
    <w:rsid w:val="002723FB"/>
    <w:rsid w:val="0027396A"/>
    <w:rsid w:val="00273FB8"/>
    <w:rsid w:val="00274340"/>
    <w:rsid w:val="002743C1"/>
    <w:rsid w:val="002800A3"/>
    <w:rsid w:val="00281B99"/>
    <w:rsid w:val="002852ED"/>
    <w:rsid w:val="0028550C"/>
    <w:rsid w:val="002856E9"/>
    <w:rsid w:val="00285776"/>
    <w:rsid w:val="002864E3"/>
    <w:rsid w:val="0029205B"/>
    <w:rsid w:val="002929C2"/>
    <w:rsid w:val="002966C0"/>
    <w:rsid w:val="00296D7C"/>
    <w:rsid w:val="00297B83"/>
    <w:rsid w:val="002A0D73"/>
    <w:rsid w:val="002A0F55"/>
    <w:rsid w:val="002A1E44"/>
    <w:rsid w:val="002A6CD5"/>
    <w:rsid w:val="002B3D2C"/>
    <w:rsid w:val="002B6B6D"/>
    <w:rsid w:val="002B75A9"/>
    <w:rsid w:val="002C5C64"/>
    <w:rsid w:val="002C675C"/>
    <w:rsid w:val="002C6F08"/>
    <w:rsid w:val="002C737F"/>
    <w:rsid w:val="002D05AB"/>
    <w:rsid w:val="002D099A"/>
    <w:rsid w:val="002D1A97"/>
    <w:rsid w:val="002D5614"/>
    <w:rsid w:val="002E049A"/>
    <w:rsid w:val="002F2933"/>
    <w:rsid w:val="002F2CF5"/>
    <w:rsid w:val="002F4F82"/>
    <w:rsid w:val="00300147"/>
    <w:rsid w:val="003038B3"/>
    <w:rsid w:val="00305657"/>
    <w:rsid w:val="00307699"/>
    <w:rsid w:val="00310527"/>
    <w:rsid w:val="00311D77"/>
    <w:rsid w:val="003146EF"/>
    <w:rsid w:val="00316C94"/>
    <w:rsid w:val="003212A2"/>
    <w:rsid w:val="00322299"/>
    <w:rsid w:val="00322C5D"/>
    <w:rsid w:val="00322FFB"/>
    <w:rsid w:val="003241E3"/>
    <w:rsid w:val="0032487D"/>
    <w:rsid w:val="003248B6"/>
    <w:rsid w:val="00325CC6"/>
    <w:rsid w:val="00330335"/>
    <w:rsid w:val="0033213E"/>
    <w:rsid w:val="003329EB"/>
    <w:rsid w:val="00332B79"/>
    <w:rsid w:val="00332ED9"/>
    <w:rsid w:val="00336069"/>
    <w:rsid w:val="00336FFC"/>
    <w:rsid w:val="0033722B"/>
    <w:rsid w:val="003407DA"/>
    <w:rsid w:val="00340FA6"/>
    <w:rsid w:val="0034269E"/>
    <w:rsid w:val="00342A91"/>
    <w:rsid w:val="00347B34"/>
    <w:rsid w:val="00347C9B"/>
    <w:rsid w:val="00353411"/>
    <w:rsid w:val="00353ADE"/>
    <w:rsid w:val="0035680A"/>
    <w:rsid w:val="0035712F"/>
    <w:rsid w:val="00357710"/>
    <w:rsid w:val="003577F9"/>
    <w:rsid w:val="00360888"/>
    <w:rsid w:val="003670A2"/>
    <w:rsid w:val="003703E4"/>
    <w:rsid w:val="00370D5E"/>
    <w:rsid w:val="0037357C"/>
    <w:rsid w:val="003747F7"/>
    <w:rsid w:val="00376C41"/>
    <w:rsid w:val="00376CB3"/>
    <w:rsid w:val="00377940"/>
    <w:rsid w:val="00380ACD"/>
    <w:rsid w:val="00382E49"/>
    <w:rsid w:val="003842F1"/>
    <w:rsid w:val="00387386"/>
    <w:rsid w:val="003873C8"/>
    <w:rsid w:val="00391D30"/>
    <w:rsid w:val="0039570F"/>
    <w:rsid w:val="00396EBA"/>
    <w:rsid w:val="00396FB4"/>
    <w:rsid w:val="00397C32"/>
    <w:rsid w:val="003A0237"/>
    <w:rsid w:val="003A1E20"/>
    <w:rsid w:val="003A2052"/>
    <w:rsid w:val="003A3288"/>
    <w:rsid w:val="003A32E4"/>
    <w:rsid w:val="003A331F"/>
    <w:rsid w:val="003A4990"/>
    <w:rsid w:val="003A582F"/>
    <w:rsid w:val="003A73C0"/>
    <w:rsid w:val="003B063F"/>
    <w:rsid w:val="003B45C6"/>
    <w:rsid w:val="003B5362"/>
    <w:rsid w:val="003B5991"/>
    <w:rsid w:val="003B745C"/>
    <w:rsid w:val="003C20E0"/>
    <w:rsid w:val="003C2B40"/>
    <w:rsid w:val="003C2D53"/>
    <w:rsid w:val="003C2DDF"/>
    <w:rsid w:val="003C375A"/>
    <w:rsid w:val="003C385C"/>
    <w:rsid w:val="003C420E"/>
    <w:rsid w:val="003C440A"/>
    <w:rsid w:val="003C4DBE"/>
    <w:rsid w:val="003C6B18"/>
    <w:rsid w:val="003D04D7"/>
    <w:rsid w:val="003D4436"/>
    <w:rsid w:val="003D4B7F"/>
    <w:rsid w:val="003D79D6"/>
    <w:rsid w:val="003D7D55"/>
    <w:rsid w:val="003E0CF1"/>
    <w:rsid w:val="003E0EC5"/>
    <w:rsid w:val="003E3F27"/>
    <w:rsid w:val="003E4E74"/>
    <w:rsid w:val="003E5155"/>
    <w:rsid w:val="003E5480"/>
    <w:rsid w:val="003E5A20"/>
    <w:rsid w:val="003E6185"/>
    <w:rsid w:val="003E6B64"/>
    <w:rsid w:val="003E6E1D"/>
    <w:rsid w:val="003E775A"/>
    <w:rsid w:val="003F0364"/>
    <w:rsid w:val="003F1A75"/>
    <w:rsid w:val="003F443A"/>
    <w:rsid w:val="00400B4F"/>
    <w:rsid w:val="00401144"/>
    <w:rsid w:val="004026C1"/>
    <w:rsid w:val="004034AC"/>
    <w:rsid w:val="00405333"/>
    <w:rsid w:val="00414454"/>
    <w:rsid w:val="00414C9D"/>
    <w:rsid w:val="00415C08"/>
    <w:rsid w:val="00417405"/>
    <w:rsid w:val="004216FC"/>
    <w:rsid w:val="00422369"/>
    <w:rsid w:val="00422878"/>
    <w:rsid w:val="004244FA"/>
    <w:rsid w:val="00425908"/>
    <w:rsid w:val="00430594"/>
    <w:rsid w:val="004305EE"/>
    <w:rsid w:val="0043403B"/>
    <w:rsid w:val="0043419C"/>
    <w:rsid w:val="00434489"/>
    <w:rsid w:val="00434571"/>
    <w:rsid w:val="00436C1D"/>
    <w:rsid w:val="004435DE"/>
    <w:rsid w:val="004446EF"/>
    <w:rsid w:val="00444904"/>
    <w:rsid w:val="004452BB"/>
    <w:rsid w:val="00445772"/>
    <w:rsid w:val="00445D7D"/>
    <w:rsid w:val="00447D1E"/>
    <w:rsid w:val="004505A7"/>
    <w:rsid w:val="00453719"/>
    <w:rsid w:val="00453EC2"/>
    <w:rsid w:val="0045565B"/>
    <w:rsid w:val="00461FA1"/>
    <w:rsid w:val="00463A88"/>
    <w:rsid w:val="00465D0B"/>
    <w:rsid w:val="00466E66"/>
    <w:rsid w:val="00467FAD"/>
    <w:rsid w:val="00470EDD"/>
    <w:rsid w:val="0047523C"/>
    <w:rsid w:val="004753D9"/>
    <w:rsid w:val="00477CA4"/>
    <w:rsid w:val="00480051"/>
    <w:rsid w:val="004815A5"/>
    <w:rsid w:val="00482057"/>
    <w:rsid w:val="00482AAC"/>
    <w:rsid w:val="004836FC"/>
    <w:rsid w:val="0048529D"/>
    <w:rsid w:val="0048542E"/>
    <w:rsid w:val="00485EE3"/>
    <w:rsid w:val="0048675B"/>
    <w:rsid w:val="00486A77"/>
    <w:rsid w:val="00486BB7"/>
    <w:rsid w:val="00490D64"/>
    <w:rsid w:val="004922DE"/>
    <w:rsid w:val="0049566B"/>
    <w:rsid w:val="004A5A8A"/>
    <w:rsid w:val="004A657F"/>
    <w:rsid w:val="004A6B98"/>
    <w:rsid w:val="004B0219"/>
    <w:rsid w:val="004B3351"/>
    <w:rsid w:val="004B363F"/>
    <w:rsid w:val="004B3AB5"/>
    <w:rsid w:val="004B5C0B"/>
    <w:rsid w:val="004C05D6"/>
    <w:rsid w:val="004C07D1"/>
    <w:rsid w:val="004C1171"/>
    <w:rsid w:val="004C1512"/>
    <w:rsid w:val="004C2522"/>
    <w:rsid w:val="004C4E41"/>
    <w:rsid w:val="004C725F"/>
    <w:rsid w:val="004D026F"/>
    <w:rsid w:val="004D3FA0"/>
    <w:rsid w:val="004D6149"/>
    <w:rsid w:val="004D661F"/>
    <w:rsid w:val="004D66AC"/>
    <w:rsid w:val="004E111F"/>
    <w:rsid w:val="004E1C6D"/>
    <w:rsid w:val="004E232F"/>
    <w:rsid w:val="004F0C44"/>
    <w:rsid w:val="004F171D"/>
    <w:rsid w:val="004F2018"/>
    <w:rsid w:val="004F57A0"/>
    <w:rsid w:val="004F65BE"/>
    <w:rsid w:val="004F6BCD"/>
    <w:rsid w:val="004F6CD0"/>
    <w:rsid w:val="004F70D2"/>
    <w:rsid w:val="0050081B"/>
    <w:rsid w:val="00500FBA"/>
    <w:rsid w:val="00501620"/>
    <w:rsid w:val="005018D7"/>
    <w:rsid w:val="00501FB0"/>
    <w:rsid w:val="00502B73"/>
    <w:rsid w:val="00503815"/>
    <w:rsid w:val="005046F7"/>
    <w:rsid w:val="00504A1D"/>
    <w:rsid w:val="00504ECE"/>
    <w:rsid w:val="00510FC4"/>
    <w:rsid w:val="005119EA"/>
    <w:rsid w:val="0051234E"/>
    <w:rsid w:val="00515C38"/>
    <w:rsid w:val="00517437"/>
    <w:rsid w:val="00517CDD"/>
    <w:rsid w:val="00522686"/>
    <w:rsid w:val="005227B1"/>
    <w:rsid w:val="00522EA6"/>
    <w:rsid w:val="00524CE4"/>
    <w:rsid w:val="005257F5"/>
    <w:rsid w:val="00525F04"/>
    <w:rsid w:val="00526AC3"/>
    <w:rsid w:val="00527D09"/>
    <w:rsid w:val="005319A7"/>
    <w:rsid w:val="00533720"/>
    <w:rsid w:val="00534249"/>
    <w:rsid w:val="00534D44"/>
    <w:rsid w:val="005359C1"/>
    <w:rsid w:val="00537010"/>
    <w:rsid w:val="0053703A"/>
    <w:rsid w:val="00542BA8"/>
    <w:rsid w:val="00544054"/>
    <w:rsid w:val="0054444E"/>
    <w:rsid w:val="0054445C"/>
    <w:rsid w:val="005458A2"/>
    <w:rsid w:val="00546D16"/>
    <w:rsid w:val="0054725C"/>
    <w:rsid w:val="0055086F"/>
    <w:rsid w:val="005521A9"/>
    <w:rsid w:val="005548F1"/>
    <w:rsid w:val="00554A97"/>
    <w:rsid w:val="00555B3B"/>
    <w:rsid w:val="00556460"/>
    <w:rsid w:val="005564F3"/>
    <w:rsid w:val="00556FBD"/>
    <w:rsid w:val="00557CDF"/>
    <w:rsid w:val="00561DC5"/>
    <w:rsid w:val="00566829"/>
    <w:rsid w:val="005673B6"/>
    <w:rsid w:val="00567E95"/>
    <w:rsid w:val="00570262"/>
    <w:rsid w:val="00570619"/>
    <w:rsid w:val="00571DCD"/>
    <w:rsid w:val="005726D5"/>
    <w:rsid w:val="00575AEE"/>
    <w:rsid w:val="00577E3E"/>
    <w:rsid w:val="00580CC8"/>
    <w:rsid w:val="0058303C"/>
    <w:rsid w:val="00583A1F"/>
    <w:rsid w:val="00586D40"/>
    <w:rsid w:val="005909C9"/>
    <w:rsid w:val="005A0506"/>
    <w:rsid w:val="005A1865"/>
    <w:rsid w:val="005A1A49"/>
    <w:rsid w:val="005B04FF"/>
    <w:rsid w:val="005B2394"/>
    <w:rsid w:val="005B6AEB"/>
    <w:rsid w:val="005B777D"/>
    <w:rsid w:val="005B7C77"/>
    <w:rsid w:val="005C14E0"/>
    <w:rsid w:val="005C4FA0"/>
    <w:rsid w:val="005D0180"/>
    <w:rsid w:val="005D2B4D"/>
    <w:rsid w:val="005D2C7C"/>
    <w:rsid w:val="005D3444"/>
    <w:rsid w:val="005D4602"/>
    <w:rsid w:val="005D5ABD"/>
    <w:rsid w:val="005D6683"/>
    <w:rsid w:val="005E1B3C"/>
    <w:rsid w:val="005E55A7"/>
    <w:rsid w:val="005F27D2"/>
    <w:rsid w:val="005F364D"/>
    <w:rsid w:val="005F4140"/>
    <w:rsid w:val="005F4B5C"/>
    <w:rsid w:val="005F6130"/>
    <w:rsid w:val="005F6D87"/>
    <w:rsid w:val="005F7BCD"/>
    <w:rsid w:val="0060042D"/>
    <w:rsid w:val="00603452"/>
    <w:rsid w:val="0060367D"/>
    <w:rsid w:val="0060583C"/>
    <w:rsid w:val="0060788E"/>
    <w:rsid w:val="00607BDC"/>
    <w:rsid w:val="00611C0B"/>
    <w:rsid w:val="00613A53"/>
    <w:rsid w:val="00615F42"/>
    <w:rsid w:val="00617F76"/>
    <w:rsid w:val="00622B2F"/>
    <w:rsid w:val="006234CC"/>
    <w:rsid w:val="0062614A"/>
    <w:rsid w:val="006306C2"/>
    <w:rsid w:val="00630F73"/>
    <w:rsid w:val="006317CA"/>
    <w:rsid w:val="00634F1F"/>
    <w:rsid w:val="00634FBE"/>
    <w:rsid w:val="00635ADC"/>
    <w:rsid w:val="006360F7"/>
    <w:rsid w:val="00640E2D"/>
    <w:rsid w:val="00641479"/>
    <w:rsid w:val="00642622"/>
    <w:rsid w:val="006434F0"/>
    <w:rsid w:val="006463DE"/>
    <w:rsid w:val="0064679E"/>
    <w:rsid w:val="00647A03"/>
    <w:rsid w:val="0065014B"/>
    <w:rsid w:val="00650E37"/>
    <w:rsid w:val="006513C2"/>
    <w:rsid w:val="00653221"/>
    <w:rsid w:val="00654490"/>
    <w:rsid w:val="00654C91"/>
    <w:rsid w:val="00657E21"/>
    <w:rsid w:val="006611B9"/>
    <w:rsid w:val="00661326"/>
    <w:rsid w:val="006632B9"/>
    <w:rsid w:val="0066374C"/>
    <w:rsid w:val="00663EE1"/>
    <w:rsid w:val="00664696"/>
    <w:rsid w:val="00665239"/>
    <w:rsid w:val="00665E97"/>
    <w:rsid w:val="00666E75"/>
    <w:rsid w:val="00672634"/>
    <w:rsid w:val="006749B5"/>
    <w:rsid w:val="00676606"/>
    <w:rsid w:val="00676EB1"/>
    <w:rsid w:val="00677B53"/>
    <w:rsid w:val="00680643"/>
    <w:rsid w:val="00680DB0"/>
    <w:rsid w:val="0068211D"/>
    <w:rsid w:val="006831CC"/>
    <w:rsid w:val="00683D2B"/>
    <w:rsid w:val="006844EE"/>
    <w:rsid w:val="0068799E"/>
    <w:rsid w:val="00693E91"/>
    <w:rsid w:val="00694CB2"/>
    <w:rsid w:val="00695E7B"/>
    <w:rsid w:val="006971E8"/>
    <w:rsid w:val="006A2CD3"/>
    <w:rsid w:val="006A35D9"/>
    <w:rsid w:val="006A4A6E"/>
    <w:rsid w:val="006A4DAF"/>
    <w:rsid w:val="006A7C4E"/>
    <w:rsid w:val="006B2431"/>
    <w:rsid w:val="006B3272"/>
    <w:rsid w:val="006B57AA"/>
    <w:rsid w:val="006B7B82"/>
    <w:rsid w:val="006C0721"/>
    <w:rsid w:val="006C078A"/>
    <w:rsid w:val="006C3F81"/>
    <w:rsid w:val="006C5A11"/>
    <w:rsid w:val="006D0176"/>
    <w:rsid w:val="006D0309"/>
    <w:rsid w:val="006D404A"/>
    <w:rsid w:val="006D53D5"/>
    <w:rsid w:val="006D6ACC"/>
    <w:rsid w:val="006E2EA8"/>
    <w:rsid w:val="006F0CC8"/>
    <w:rsid w:val="006F0D09"/>
    <w:rsid w:val="006F335A"/>
    <w:rsid w:val="006F3A70"/>
    <w:rsid w:val="006F50F8"/>
    <w:rsid w:val="006F603C"/>
    <w:rsid w:val="006F776A"/>
    <w:rsid w:val="007000B7"/>
    <w:rsid w:val="007005F5"/>
    <w:rsid w:val="00701661"/>
    <w:rsid w:val="0070223C"/>
    <w:rsid w:val="00710DB5"/>
    <w:rsid w:val="00711B2C"/>
    <w:rsid w:val="00713681"/>
    <w:rsid w:val="00713EAE"/>
    <w:rsid w:val="00715274"/>
    <w:rsid w:val="007162AE"/>
    <w:rsid w:val="00721AEB"/>
    <w:rsid w:val="00721C92"/>
    <w:rsid w:val="00721F01"/>
    <w:rsid w:val="00725165"/>
    <w:rsid w:val="0072774E"/>
    <w:rsid w:val="0072797D"/>
    <w:rsid w:val="0073314B"/>
    <w:rsid w:val="0073579C"/>
    <w:rsid w:val="007365DC"/>
    <w:rsid w:val="007429B1"/>
    <w:rsid w:val="00744882"/>
    <w:rsid w:val="0074508A"/>
    <w:rsid w:val="007473F1"/>
    <w:rsid w:val="00750AE5"/>
    <w:rsid w:val="0075427C"/>
    <w:rsid w:val="00754C1F"/>
    <w:rsid w:val="00760BCA"/>
    <w:rsid w:val="0076112B"/>
    <w:rsid w:val="007624E3"/>
    <w:rsid w:val="00763118"/>
    <w:rsid w:val="00765403"/>
    <w:rsid w:val="00766CFE"/>
    <w:rsid w:val="00770408"/>
    <w:rsid w:val="0077082F"/>
    <w:rsid w:val="00770A54"/>
    <w:rsid w:val="007726E1"/>
    <w:rsid w:val="00775F68"/>
    <w:rsid w:val="007803C3"/>
    <w:rsid w:val="00781C95"/>
    <w:rsid w:val="00783611"/>
    <w:rsid w:val="00785262"/>
    <w:rsid w:val="00785B3A"/>
    <w:rsid w:val="0078732A"/>
    <w:rsid w:val="00793421"/>
    <w:rsid w:val="00795DB6"/>
    <w:rsid w:val="00797899"/>
    <w:rsid w:val="007A6220"/>
    <w:rsid w:val="007A733B"/>
    <w:rsid w:val="007A7C06"/>
    <w:rsid w:val="007B57AF"/>
    <w:rsid w:val="007B7974"/>
    <w:rsid w:val="007C3146"/>
    <w:rsid w:val="007C5801"/>
    <w:rsid w:val="007C7C90"/>
    <w:rsid w:val="007C7D0A"/>
    <w:rsid w:val="007D04B6"/>
    <w:rsid w:val="007D09C1"/>
    <w:rsid w:val="007D1185"/>
    <w:rsid w:val="007D1E18"/>
    <w:rsid w:val="007D1EE8"/>
    <w:rsid w:val="007D26C6"/>
    <w:rsid w:val="007D3ACF"/>
    <w:rsid w:val="007D5052"/>
    <w:rsid w:val="007D610C"/>
    <w:rsid w:val="007D63FA"/>
    <w:rsid w:val="007D6E90"/>
    <w:rsid w:val="007E632C"/>
    <w:rsid w:val="007E7B5A"/>
    <w:rsid w:val="007E7FA1"/>
    <w:rsid w:val="007F1384"/>
    <w:rsid w:val="007F1EF1"/>
    <w:rsid w:val="007F779A"/>
    <w:rsid w:val="007F77A0"/>
    <w:rsid w:val="00803B42"/>
    <w:rsid w:val="00807E07"/>
    <w:rsid w:val="00813352"/>
    <w:rsid w:val="008150F3"/>
    <w:rsid w:val="00820160"/>
    <w:rsid w:val="008241F5"/>
    <w:rsid w:val="00824C34"/>
    <w:rsid w:val="00827918"/>
    <w:rsid w:val="00833DAF"/>
    <w:rsid w:val="00837F2B"/>
    <w:rsid w:val="00840353"/>
    <w:rsid w:val="008426CB"/>
    <w:rsid w:val="008459F3"/>
    <w:rsid w:val="008460EA"/>
    <w:rsid w:val="00850B48"/>
    <w:rsid w:val="00851096"/>
    <w:rsid w:val="0085286E"/>
    <w:rsid w:val="00854A98"/>
    <w:rsid w:val="00855701"/>
    <w:rsid w:val="00857090"/>
    <w:rsid w:val="00862C5D"/>
    <w:rsid w:val="00863FD4"/>
    <w:rsid w:val="00866029"/>
    <w:rsid w:val="008740B2"/>
    <w:rsid w:val="0087480B"/>
    <w:rsid w:val="00877040"/>
    <w:rsid w:val="00880FC8"/>
    <w:rsid w:val="0088239B"/>
    <w:rsid w:val="008828BD"/>
    <w:rsid w:val="008844AC"/>
    <w:rsid w:val="00884BDB"/>
    <w:rsid w:val="00885B62"/>
    <w:rsid w:val="008860B9"/>
    <w:rsid w:val="00887EA6"/>
    <w:rsid w:val="0089104E"/>
    <w:rsid w:val="008925F7"/>
    <w:rsid w:val="0089303F"/>
    <w:rsid w:val="00895937"/>
    <w:rsid w:val="008A45AC"/>
    <w:rsid w:val="008A4C36"/>
    <w:rsid w:val="008A5F30"/>
    <w:rsid w:val="008B12E7"/>
    <w:rsid w:val="008B19DE"/>
    <w:rsid w:val="008B1F95"/>
    <w:rsid w:val="008B3462"/>
    <w:rsid w:val="008B4E8A"/>
    <w:rsid w:val="008B5704"/>
    <w:rsid w:val="008B5B9C"/>
    <w:rsid w:val="008C130F"/>
    <w:rsid w:val="008C1A1C"/>
    <w:rsid w:val="008C4562"/>
    <w:rsid w:val="008D007B"/>
    <w:rsid w:val="008D0685"/>
    <w:rsid w:val="008D1805"/>
    <w:rsid w:val="008D20AA"/>
    <w:rsid w:val="008D45E0"/>
    <w:rsid w:val="008E047A"/>
    <w:rsid w:val="008E194B"/>
    <w:rsid w:val="008E1EC8"/>
    <w:rsid w:val="008E3704"/>
    <w:rsid w:val="008E5C40"/>
    <w:rsid w:val="008E72FA"/>
    <w:rsid w:val="008F03D3"/>
    <w:rsid w:val="008F15C6"/>
    <w:rsid w:val="00903FAB"/>
    <w:rsid w:val="009062ED"/>
    <w:rsid w:val="009079E1"/>
    <w:rsid w:val="00913D2C"/>
    <w:rsid w:val="009152FB"/>
    <w:rsid w:val="0091557A"/>
    <w:rsid w:val="0091728F"/>
    <w:rsid w:val="00917464"/>
    <w:rsid w:val="00920384"/>
    <w:rsid w:val="00921E99"/>
    <w:rsid w:val="00924962"/>
    <w:rsid w:val="00930032"/>
    <w:rsid w:val="0093231E"/>
    <w:rsid w:val="00934DCE"/>
    <w:rsid w:val="00935237"/>
    <w:rsid w:val="00935E08"/>
    <w:rsid w:val="00940345"/>
    <w:rsid w:val="00942160"/>
    <w:rsid w:val="009461AB"/>
    <w:rsid w:val="009476D2"/>
    <w:rsid w:val="009500E3"/>
    <w:rsid w:val="00952AA4"/>
    <w:rsid w:val="00957C30"/>
    <w:rsid w:val="009615F7"/>
    <w:rsid w:val="00962632"/>
    <w:rsid w:val="00962CB4"/>
    <w:rsid w:val="00962D47"/>
    <w:rsid w:val="009652F7"/>
    <w:rsid w:val="009655B5"/>
    <w:rsid w:val="0096688D"/>
    <w:rsid w:val="0096799F"/>
    <w:rsid w:val="00967DC1"/>
    <w:rsid w:val="009739BA"/>
    <w:rsid w:val="00975603"/>
    <w:rsid w:val="00975B7C"/>
    <w:rsid w:val="00976CC2"/>
    <w:rsid w:val="00977B7F"/>
    <w:rsid w:val="00977E0B"/>
    <w:rsid w:val="00981DFC"/>
    <w:rsid w:val="009830AA"/>
    <w:rsid w:val="00983205"/>
    <w:rsid w:val="00983371"/>
    <w:rsid w:val="009842E8"/>
    <w:rsid w:val="0098430B"/>
    <w:rsid w:val="00985405"/>
    <w:rsid w:val="00985513"/>
    <w:rsid w:val="009904E2"/>
    <w:rsid w:val="00991752"/>
    <w:rsid w:val="009932EA"/>
    <w:rsid w:val="009932EF"/>
    <w:rsid w:val="00993B3F"/>
    <w:rsid w:val="00993E13"/>
    <w:rsid w:val="00994D3C"/>
    <w:rsid w:val="009A12AF"/>
    <w:rsid w:val="009A24FC"/>
    <w:rsid w:val="009A2C46"/>
    <w:rsid w:val="009A2D24"/>
    <w:rsid w:val="009A3E8E"/>
    <w:rsid w:val="009A4633"/>
    <w:rsid w:val="009B11FD"/>
    <w:rsid w:val="009B3490"/>
    <w:rsid w:val="009B34B1"/>
    <w:rsid w:val="009B5D97"/>
    <w:rsid w:val="009B5E41"/>
    <w:rsid w:val="009C0A3B"/>
    <w:rsid w:val="009C22B3"/>
    <w:rsid w:val="009C2B05"/>
    <w:rsid w:val="009C5E0D"/>
    <w:rsid w:val="009C6971"/>
    <w:rsid w:val="009C6F39"/>
    <w:rsid w:val="009C7102"/>
    <w:rsid w:val="009D2105"/>
    <w:rsid w:val="009D2B7F"/>
    <w:rsid w:val="009D57E6"/>
    <w:rsid w:val="009D6F8E"/>
    <w:rsid w:val="009D7A25"/>
    <w:rsid w:val="009E07B9"/>
    <w:rsid w:val="009E0C1D"/>
    <w:rsid w:val="009E4927"/>
    <w:rsid w:val="009E50F1"/>
    <w:rsid w:val="009F17F3"/>
    <w:rsid w:val="009F33C8"/>
    <w:rsid w:val="009F4C9C"/>
    <w:rsid w:val="009F4E2E"/>
    <w:rsid w:val="009F697C"/>
    <w:rsid w:val="00A02072"/>
    <w:rsid w:val="00A0225B"/>
    <w:rsid w:val="00A02A01"/>
    <w:rsid w:val="00A02D0F"/>
    <w:rsid w:val="00A14ABC"/>
    <w:rsid w:val="00A161D3"/>
    <w:rsid w:val="00A16D32"/>
    <w:rsid w:val="00A214A9"/>
    <w:rsid w:val="00A214EF"/>
    <w:rsid w:val="00A22CD4"/>
    <w:rsid w:val="00A23DA4"/>
    <w:rsid w:val="00A25C3E"/>
    <w:rsid w:val="00A25C99"/>
    <w:rsid w:val="00A260B9"/>
    <w:rsid w:val="00A26C42"/>
    <w:rsid w:val="00A31405"/>
    <w:rsid w:val="00A34CA9"/>
    <w:rsid w:val="00A34E95"/>
    <w:rsid w:val="00A360CB"/>
    <w:rsid w:val="00A36DCB"/>
    <w:rsid w:val="00A40115"/>
    <w:rsid w:val="00A40B27"/>
    <w:rsid w:val="00A411A6"/>
    <w:rsid w:val="00A42B4B"/>
    <w:rsid w:val="00A4570D"/>
    <w:rsid w:val="00A45B54"/>
    <w:rsid w:val="00A45C4C"/>
    <w:rsid w:val="00A47E6E"/>
    <w:rsid w:val="00A509ED"/>
    <w:rsid w:val="00A55ABF"/>
    <w:rsid w:val="00A56138"/>
    <w:rsid w:val="00A603C3"/>
    <w:rsid w:val="00A60662"/>
    <w:rsid w:val="00A611F9"/>
    <w:rsid w:val="00A64A8B"/>
    <w:rsid w:val="00A737C9"/>
    <w:rsid w:val="00A75368"/>
    <w:rsid w:val="00A77B61"/>
    <w:rsid w:val="00A80234"/>
    <w:rsid w:val="00A84FCC"/>
    <w:rsid w:val="00A8558E"/>
    <w:rsid w:val="00A86656"/>
    <w:rsid w:val="00A87822"/>
    <w:rsid w:val="00A916AA"/>
    <w:rsid w:val="00A916F0"/>
    <w:rsid w:val="00A978B8"/>
    <w:rsid w:val="00A97C42"/>
    <w:rsid w:val="00AA3ABD"/>
    <w:rsid w:val="00AA4216"/>
    <w:rsid w:val="00AA54F5"/>
    <w:rsid w:val="00AB13F7"/>
    <w:rsid w:val="00AB3F4E"/>
    <w:rsid w:val="00AB4C03"/>
    <w:rsid w:val="00AB5A41"/>
    <w:rsid w:val="00AB78B6"/>
    <w:rsid w:val="00AC1B2B"/>
    <w:rsid w:val="00AC230D"/>
    <w:rsid w:val="00AC260B"/>
    <w:rsid w:val="00AC2631"/>
    <w:rsid w:val="00AC3720"/>
    <w:rsid w:val="00AC396A"/>
    <w:rsid w:val="00AC3E4C"/>
    <w:rsid w:val="00AC4248"/>
    <w:rsid w:val="00AC4463"/>
    <w:rsid w:val="00AC477B"/>
    <w:rsid w:val="00AC5A13"/>
    <w:rsid w:val="00AC60AA"/>
    <w:rsid w:val="00AD04FB"/>
    <w:rsid w:val="00AD0992"/>
    <w:rsid w:val="00AD177D"/>
    <w:rsid w:val="00AD4902"/>
    <w:rsid w:val="00AD565A"/>
    <w:rsid w:val="00AD6204"/>
    <w:rsid w:val="00AD75DC"/>
    <w:rsid w:val="00AE1C0D"/>
    <w:rsid w:val="00AE1EC4"/>
    <w:rsid w:val="00AE3C8C"/>
    <w:rsid w:val="00AE772A"/>
    <w:rsid w:val="00AF1A0F"/>
    <w:rsid w:val="00AF2670"/>
    <w:rsid w:val="00AF3BDA"/>
    <w:rsid w:val="00AF71AC"/>
    <w:rsid w:val="00B07667"/>
    <w:rsid w:val="00B1494D"/>
    <w:rsid w:val="00B149FD"/>
    <w:rsid w:val="00B14BD9"/>
    <w:rsid w:val="00B15EA4"/>
    <w:rsid w:val="00B16E1D"/>
    <w:rsid w:val="00B2094A"/>
    <w:rsid w:val="00B21076"/>
    <w:rsid w:val="00B21482"/>
    <w:rsid w:val="00B24DC8"/>
    <w:rsid w:val="00B25F31"/>
    <w:rsid w:val="00B266ED"/>
    <w:rsid w:val="00B269EA"/>
    <w:rsid w:val="00B2739D"/>
    <w:rsid w:val="00B3252D"/>
    <w:rsid w:val="00B32922"/>
    <w:rsid w:val="00B3494A"/>
    <w:rsid w:val="00B36299"/>
    <w:rsid w:val="00B36B9B"/>
    <w:rsid w:val="00B40AE7"/>
    <w:rsid w:val="00B46397"/>
    <w:rsid w:val="00B472FD"/>
    <w:rsid w:val="00B47CC9"/>
    <w:rsid w:val="00B521A0"/>
    <w:rsid w:val="00B52E2D"/>
    <w:rsid w:val="00B53D4F"/>
    <w:rsid w:val="00B54D46"/>
    <w:rsid w:val="00B56C0C"/>
    <w:rsid w:val="00B6129B"/>
    <w:rsid w:val="00B619AF"/>
    <w:rsid w:val="00B63BE1"/>
    <w:rsid w:val="00B63F31"/>
    <w:rsid w:val="00B65392"/>
    <w:rsid w:val="00B67324"/>
    <w:rsid w:val="00B70ABB"/>
    <w:rsid w:val="00B71789"/>
    <w:rsid w:val="00B71C74"/>
    <w:rsid w:val="00B72723"/>
    <w:rsid w:val="00B743FF"/>
    <w:rsid w:val="00B74C55"/>
    <w:rsid w:val="00B74D4B"/>
    <w:rsid w:val="00B76392"/>
    <w:rsid w:val="00B76590"/>
    <w:rsid w:val="00B81CF9"/>
    <w:rsid w:val="00B82F39"/>
    <w:rsid w:val="00B84BD3"/>
    <w:rsid w:val="00B87961"/>
    <w:rsid w:val="00B910DA"/>
    <w:rsid w:val="00B948EA"/>
    <w:rsid w:val="00B94B03"/>
    <w:rsid w:val="00B95D74"/>
    <w:rsid w:val="00B95D94"/>
    <w:rsid w:val="00BA0AB4"/>
    <w:rsid w:val="00BA2B37"/>
    <w:rsid w:val="00BA62EB"/>
    <w:rsid w:val="00BA667D"/>
    <w:rsid w:val="00BB0208"/>
    <w:rsid w:val="00BB276B"/>
    <w:rsid w:val="00BB2AE9"/>
    <w:rsid w:val="00BB4D52"/>
    <w:rsid w:val="00BC1FA0"/>
    <w:rsid w:val="00BC6496"/>
    <w:rsid w:val="00BC6D51"/>
    <w:rsid w:val="00BC75F7"/>
    <w:rsid w:val="00BD11EB"/>
    <w:rsid w:val="00BD2967"/>
    <w:rsid w:val="00BD2ADC"/>
    <w:rsid w:val="00BD3495"/>
    <w:rsid w:val="00BD502E"/>
    <w:rsid w:val="00BD5D0D"/>
    <w:rsid w:val="00BD648F"/>
    <w:rsid w:val="00BE0518"/>
    <w:rsid w:val="00BE37E3"/>
    <w:rsid w:val="00BE5520"/>
    <w:rsid w:val="00BE7DC7"/>
    <w:rsid w:val="00BF07F2"/>
    <w:rsid w:val="00BF1F21"/>
    <w:rsid w:val="00BF79E1"/>
    <w:rsid w:val="00BF7DCE"/>
    <w:rsid w:val="00C00EDF"/>
    <w:rsid w:val="00C0273B"/>
    <w:rsid w:val="00C045A2"/>
    <w:rsid w:val="00C04DF1"/>
    <w:rsid w:val="00C05BAA"/>
    <w:rsid w:val="00C06DA4"/>
    <w:rsid w:val="00C10CBA"/>
    <w:rsid w:val="00C111E9"/>
    <w:rsid w:val="00C11264"/>
    <w:rsid w:val="00C165B4"/>
    <w:rsid w:val="00C2021E"/>
    <w:rsid w:val="00C21A84"/>
    <w:rsid w:val="00C246BE"/>
    <w:rsid w:val="00C3020E"/>
    <w:rsid w:val="00C30C2A"/>
    <w:rsid w:val="00C30CEC"/>
    <w:rsid w:val="00C30DEB"/>
    <w:rsid w:val="00C3187B"/>
    <w:rsid w:val="00C34DDB"/>
    <w:rsid w:val="00C3519C"/>
    <w:rsid w:val="00C35DA5"/>
    <w:rsid w:val="00C3609F"/>
    <w:rsid w:val="00C40C30"/>
    <w:rsid w:val="00C41A6E"/>
    <w:rsid w:val="00C41DED"/>
    <w:rsid w:val="00C45BC2"/>
    <w:rsid w:val="00C475CE"/>
    <w:rsid w:val="00C50C08"/>
    <w:rsid w:val="00C52628"/>
    <w:rsid w:val="00C5670F"/>
    <w:rsid w:val="00C61257"/>
    <w:rsid w:val="00C628BD"/>
    <w:rsid w:val="00C62B51"/>
    <w:rsid w:val="00C666AB"/>
    <w:rsid w:val="00C72133"/>
    <w:rsid w:val="00C75A4A"/>
    <w:rsid w:val="00C75C43"/>
    <w:rsid w:val="00C806DE"/>
    <w:rsid w:val="00C8162E"/>
    <w:rsid w:val="00C831C3"/>
    <w:rsid w:val="00C83374"/>
    <w:rsid w:val="00C873D5"/>
    <w:rsid w:val="00C901DC"/>
    <w:rsid w:val="00C902FF"/>
    <w:rsid w:val="00C929AD"/>
    <w:rsid w:val="00CA0AE0"/>
    <w:rsid w:val="00CA12A6"/>
    <w:rsid w:val="00CA37BD"/>
    <w:rsid w:val="00CA4B4A"/>
    <w:rsid w:val="00CA5EF5"/>
    <w:rsid w:val="00CA7607"/>
    <w:rsid w:val="00CA7C3A"/>
    <w:rsid w:val="00CB0893"/>
    <w:rsid w:val="00CB0B55"/>
    <w:rsid w:val="00CB3F9A"/>
    <w:rsid w:val="00CB44BC"/>
    <w:rsid w:val="00CB4B3A"/>
    <w:rsid w:val="00CB4BC0"/>
    <w:rsid w:val="00CB5390"/>
    <w:rsid w:val="00CB54B6"/>
    <w:rsid w:val="00CB5609"/>
    <w:rsid w:val="00CB5E05"/>
    <w:rsid w:val="00CB65F7"/>
    <w:rsid w:val="00CB6B18"/>
    <w:rsid w:val="00CB721F"/>
    <w:rsid w:val="00CC0497"/>
    <w:rsid w:val="00CC056B"/>
    <w:rsid w:val="00CC5EBA"/>
    <w:rsid w:val="00CC6D77"/>
    <w:rsid w:val="00CC70EC"/>
    <w:rsid w:val="00CD2BC7"/>
    <w:rsid w:val="00CD2BFD"/>
    <w:rsid w:val="00CD4E54"/>
    <w:rsid w:val="00CD55D3"/>
    <w:rsid w:val="00CD6044"/>
    <w:rsid w:val="00CD71C0"/>
    <w:rsid w:val="00CE02A2"/>
    <w:rsid w:val="00CE0F9B"/>
    <w:rsid w:val="00CE1F4A"/>
    <w:rsid w:val="00CE261C"/>
    <w:rsid w:val="00CE516B"/>
    <w:rsid w:val="00CE63A3"/>
    <w:rsid w:val="00CE6D88"/>
    <w:rsid w:val="00CE7C14"/>
    <w:rsid w:val="00CF1146"/>
    <w:rsid w:val="00CF3A08"/>
    <w:rsid w:val="00CF4D29"/>
    <w:rsid w:val="00CF51B7"/>
    <w:rsid w:val="00CF7D3B"/>
    <w:rsid w:val="00CF7E12"/>
    <w:rsid w:val="00D001E4"/>
    <w:rsid w:val="00D019DE"/>
    <w:rsid w:val="00D033B3"/>
    <w:rsid w:val="00D034E0"/>
    <w:rsid w:val="00D03E93"/>
    <w:rsid w:val="00D11BB2"/>
    <w:rsid w:val="00D125D8"/>
    <w:rsid w:val="00D131DD"/>
    <w:rsid w:val="00D13C19"/>
    <w:rsid w:val="00D1429C"/>
    <w:rsid w:val="00D16F1E"/>
    <w:rsid w:val="00D20955"/>
    <w:rsid w:val="00D244AD"/>
    <w:rsid w:val="00D26FA4"/>
    <w:rsid w:val="00D30D91"/>
    <w:rsid w:val="00D325CF"/>
    <w:rsid w:val="00D34966"/>
    <w:rsid w:val="00D41A89"/>
    <w:rsid w:val="00D43914"/>
    <w:rsid w:val="00D4444E"/>
    <w:rsid w:val="00D44C94"/>
    <w:rsid w:val="00D4563C"/>
    <w:rsid w:val="00D465ED"/>
    <w:rsid w:val="00D46E5B"/>
    <w:rsid w:val="00D47F1F"/>
    <w:rsid w:val="00D51565"/>
    <w:rsid w:val="00D5375E"/>
    <w:rsid w:val="00D542D5"/>
    <w:rsid w:val="00D54BA4"/>
    <w:rsid w:val="00D54DB0"/>
    <w:rsid w:val="00D56B66"/>
    <w:rsid w:val="00D575ED"/>
    <w:rsid w:val="00D61659"/>
    <w:rsid w:val="00D63801"/>
    <w:rsid w:val="00D63B11"/>
    <w:rsid w:val="00D65371"/>
    <w:rsid w:val="00D653EE"/>
    <w:rsid w:val="00D6647B"/>
    <w:rsid w:val="00D714D1"/>
    <w:rsid w:val="00D7177F"/>
    <w:rsid w:val="00D72630"/>
    <w:rsid w:val="00D726FF"/>
    <w:rsid w:val="00D73644"/>
    <w:rsid w:val="00D74847"/>
    <w:rsid w:val="00D7508D"/>
    <w:rsid w:val="00D77887"/>
    <w:rsid w:val="00D80D3D"/>
    <w:rsid w:val="00D8269B"/>
    <w:rsid w:val="00D86AB4"/>
    <w:rsid w:val="00D877E9"/>
    <w:rsid w:val="00D928E1"/>
    <w:rsid w:val="00D92B4B"/>
    <w:rsid w:val="00D93B81"/>
    <w:rsid w:val="00D94454"/>
    <w:rsid w:val="00D9535C"/>
    <w:rsid w:val="00D973FF"/>
    <w:rsid w:val="00DA0A25"/>
    <w:rsid w:val="00DA12E0"/>
    <w:rsid w:val="00DA4ED4"/>
    <w:rsid w:val="00DA6129"/>
    <w:rsid w:val="00DA7757"/>
    <w:rsid w:val="00DA792D"/>
    <w:rsid w:val="00DB04FB"/>
    <w:rsid w:val="00DB2A31"/>
    <w:rsid w:val="00DB501E"/>
    <w:rsid w:val="00DB6A57"/>
    <w:rsid w:val="00DB6B7D"/>
    <w:rsid w:val="00DB70E2"/>
    <w:rsid w:val="00DC03AD"/>
    <w:rsid w:val="00DC173A"/>
    <w:rsid w:val="00DC2DA8"/>
    <w:rsid w:val="00DD057D"/>
    <w:rsid w:val="00DD6A2E"/>
    <w:rsid w:val="00DD771C"/>
    <w:rsid w:val="00DE04B0"/>
    <w:rsid w:val="00DE1BF7"/>
    <w:rsid w:val="00DE6638"/>
    <w:rsid w:val="00DE67D1"/>
    <w:rsid w:val="00DF5775"/>
    <w:rsid w:val="00E0158E"/>
    <w:rsid w:val="00E01AC1"/>
    <w:rsid w:val="00E01EE0"/>
    <w:rsid w:val="00E020E6"/>
    <w:rsid w:val="00E0243C"/>
    <w:rsid w:val="00E02FBC"/>
    <w:rsid w:val="00E041E4"/>
    <w:rsid w:val="00E04D44"/>
    <w:rsid w:val="00E05102"/>
    <w:rsid w:val="00E05660"/>
    <w:rsid w:val="00E0576A"/>
    <w:rsid w:val="00E05974"/>
    <w:rsid w:val="00E1051C"/>
    <w:rsid w:val="00E10521"/>
    <w:rsid w:val="00E117DF"/>
    <w:rsid w:val="00E12FA4"/>
    <w:rsid w:val="00E1322F"/>
    <w:rsid w:val="00E144BD"/>
    <w:rsid w:val="00E14525"/>
    <w:rsid w:val="00E1531D"/>
    <w:rsid w:val="00E1554B"/>
    <w:rsid w:val="00E1616D"/>
    <w:rsid w:val="00E20A60"/>
    <w:rsid w:val="00E2333C"/>
    <w:rsid w:val="00E23F59"/>
    <w:rsid w:val="00E26223"/>
    <w:rsid w:val="00E27E89"/>
    <w:rsid w:val="00E30802"/>
    <w:rsid w:val="00E33A62"/>
    <w:rsid w:val="00E33C64"/>
    <w:rsid w:val="00E37EB9"/>
    <w:rsid w:val="00E4450A"/>
    <w:rsid w:val="00E463B7"/>
    <w:rsid w:val="00E47389"/>
    <w:rsid w:val="00E47C0F"/>
    <w:rsid w:val="00E50C4F"/>
    <w:rsid w:val="00E514AB"/>
    <w:rsid w:val="00E514DF"/>
    <w:rsid w:val="00E517DC"/>
    <w:rsid w:val="00E61086"/>
    <w:rsid w:val="00E651BE"/>
    <w:rsid w:val="00E665B6"/>
    <w:rsid w:val="00E67502"/>
    <w:rsid w:val="00E70C6C"/>
    <w:rsid w:val="00E7317E"/>
    <w:rsid w:val="00E74D16"/>
    <w:rsid w:val="00E75F90"/>
    <w:rsid w:val="00E767CE"/>
    <w:rsid w:val="00E76E4C"/>
    <w:rsid w:val="00E7722B"/>
    <w:rsid w:val="00E84426"/>
    <w:rsid w:val="00E85C66"/>
    <w:rsid w:val="00E8759F"/>
    <w:rsid w:val="00E91847"/>
    <w:rsid w:val="00E91DF4"/>
    <w:rsid w:val="00E92C70"/>
    <w:rsid w:val="00E95FA7"/>
    <w:rsid w:val="00EA0032"/>
    <w:rsid w:val="00EA2E21"/>
    <w:rsid w:val="00EA32A5"/>
    <w:rsid w:val="00EA3F9F"/>
    <w:rsid w:val="00EA47B2"/>
    <w:rsid w:val="00EB02D6"/>
    <w:rsid w:val="00EB1147"/>
    <w:rsid w:val="00EB1CA9"/>
    <w:rsid w:val="00EB4C31"/>
    <w:rsid w:val="00EB5103"/>
    <w:rsid w:val="00EB524C"/>
    <w:rsid w:val="00EB67C9"/>
    <w:rsid w:val="00EB6D7C"/>
    <w:rsid w:val="00EC078D"/>
    <w:rsid w:val="00EC07EB"/>
    <w:rsid w:val="00EC0A3E"/>
    <w:rsid w:val="00EC15E1"/>
    <w:rsid w:val="00EC3175"/>
    <w:rsid w:val="00EC464A"/>
    <w:rsid w:val="00EC4F24"/>
    <w:rsid w:val="00ED0DA2"/>
    <w:rsid w:val="00ED164C"/>
    <w:rsid w:val="00ED3982"/>
    <w:rsid w:val="00ED4401"/>
    <w:rsid w:val="00ED71FC"/>
    <w:rsid w:val="00ED7491"/>
    <w:rsid w:val="00EE1677"/>
    <w:rsid w:val="00EE310A"/>
    <w:rsid w:val="00EE552D"/>
    <w:rsid w:val="00EF0FD2"/>
    <w:rsid w:val="00EF30FF"/>
    <w:rsid w:val="00EF4FCF"/>
    <w:rsid w:val="00F00DD2"/>
    <w:rsid w:val="00F0129B"/>
    <w:rsid w:val="00F03F3B"/>
    <w:rsid w:val="00F0505A"/>
    <w:rsid w:val="00F05738"/>
    <w:rsid w:val="00F10BBB"/>
    <w:rsid w:val="00F115CF"/>
    <w:rsid w:val="00F1193E"/>
    <w:rsid w:val="00F13C9E"/>
    <w:rsid w:val="00F14F8F"/>
    <w:rsid w:val="00F17033"/>
    <w:rsid w:val="00F20D63"/>
    <w:rsid w:val="00F22E76"/>
    <w:rsid w:val="00F30C09"/>
    <w:rsid w:val="00F314C0"/>
    <w:rsid w:val="00F32022"/>
    <w:rsid w:val="00F32636"/>
    <w:rsid w:val="00F34864"/>
    <w:rsid w:val="00F35017"/>
    <w:rsid w:val="00F373AD"/>
    <w:rsid w:val="00F4253F"/>
    <w:rsid w:val="00F43457"/>
    <w:rsid w:val="00F446F2"/>
    <w:rsid w:val="00F45297"/>
    <w:rsid w:val="00F4530D"/>
    <w:rsid w:val="00F51184"/>
    <w:rsid w:val="00F512E8"/>
    <w:rsid w:val="00F513CB"/>
    <w:rsid w:val="00F54E22"/>
    <w:rsid w:val="00F55A71"/>
    <w:rsid w:val="00F56017"/>
    <w:rsid w:val="00F611F3"/>
    <w:rsid w:val="00F6125A"/>
    <w:rsid w:val="00F61A62"/>
    <w:rsid w:val="00F64509"/>
    <w:rsid w:val="00F66FD7"/>
    <w:rsid w:val="00F70B21"/>
    <w:rsid w:val="00F72D29"/>
    <w:rsid w:val="00F74924"/>
    <w:rsid w:val="00F7506C"/>
    <w:rsid w:val="00F756AE"/>
    <w:rsid w:val="00F76A16"/>
    <w:rsid w:val="00F77458"/>
    <w:rsid w:val="00F80F09"/>
    <w:rsid w:val="00F8117E"/>
    <w:rsid w:val="00F82082"/>
    <w:rsid w:val="00F9059C"/>
    <w:rsid w:val="00F92F1F"/>
    <w:rsid w:val="00F93110"/>
    <w:rsid w:val="00F953B4"/>
    <w:rsid w:val="00F96B0B"/>
    <w:rsid w:val="00FA38A6"/>
    <w:rsid w:val="00FA4AEA"/>
    <w:rsid w:val="00FB1F36"/>
    <w:rsid w:val="00FB2554"/>
    <w:rsid w:val="00FB267F"/>
    <w:rsid w:val="00FB38CF"/>
    <w:rsid w:val="00FB568D"/>
    <w:rsid w:val="00FB5AC7"/>
    <w:rsid w:val="00FB61BE"/>
    <w:rsid w:val="00FB7CAA"/>
    <w:rsid w:val="00FC014C"/>
    <w:rsid w:val="00FC0F1C"/>
    <w:rsid w:val="00FC115B"/>
    <w:rsid w:val="00FC1647"/>
    <w:rsid w:val="00FC1C8C"/>
    <w:rsid w:val="00FC2192"/>
    <w:rsid w:val="00FD0CE7"/>
    <w:rsid w:val="00FD2C4D"/>
    <w:rsid w:val="00FD3932"/>
    <w:rsid w:val="00FD3FCF"/>
    <w:rsid w:val="00FD5464"/>
    <w:rsid w:val="00FD60A4"/>
    <w:rsid w:val="00FD6BB7"/>
    <w:rsid w:val="00FE1902"/>
    <w:rsid w:val="00FE1A33"/>
    <w:rsid w:val="00FE1DD4"/>
    <w:rsid w:val="00FE38ED"/>
    <w:rsid w:val="00FE447E"/>
    <w:rsid w:val="00FF079C"/>
    <w:rsid w:val="00FF0950"/>
    <w:rsid w:val="00FF132C"/>
    <w:rsid w:val="00FF1678"/>
    <w:rsid w:val="00FF197C"/>
    <w:rsid w:val="00FF2418"/>
    <w:rsid w:val="00FF3ADA"/>
    <w:rsid w:val="00FF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271726"/>
  <w15:docId w15:val="{A5946BE8-2C48-428E-A707-44F21533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728F"/>
    <w:rPr>
      <w:rFonts w:ascii="Arial" w:hAnsi="Arial" w:cs="Arial"/>
      <w:szCs w:val="24"/>
    </w:rPr>
  </w:style>
  <w:style w:type="paragraph" w:styleId="Nagwek1">
    <w:name w:val="heading 1"/>
    <w:basedOn w:val="Normalny"/>
    <w:next w:val="Normalny"/>
    <w:qFormat/>
    <w:rsid w:val="0091728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1728F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1728F"/>
    <w:pPr>
      <w:keepNext/>
      <w:spacing w:before="240" w:after="60"/>
      <w:outlineLvl w:val="2"/>
    </w:pPr>
    <w:rPr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rsid w:val="0091728F"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91728F"/>
    <w:pPr>
      <w:keepNext/>
      <w:ind w:left="4956" w:firstLine="708"/>
      <w:outlineLvl w:val="4"/>
    </w:pPr>
    <w:rPr>
      <w:rFonts w:ascii="Times New Roman" w:hAnsi="Times New Roman" w:cs="Times New Roman"/>
      <w:b/>
      <w:sz w:val="24"/>
      <w:szCs w:val="20"/>
    </w:rPr>
  </w:style>
  <w:style w:type="paragraph" w:styleId="Nagwek6">
    <w:name w:val="heading 6"/>
    <w:basedOn w:val="Normalny"/>
    <w:next w:val="Normalny"/>
    <w:qFormat/>
    <w:rsid w:val="0091728F"/>
    <w:pPr>
      <w:keepNext/>
      <w:ind w:left="708" w:firstLine="708"/>
      <w:jc w:val="both"/>
      <w:outlineLvl w:val="5"/>
    </w:pPr>
    <w:rPr>
      <w:rFonts w:cs="Times New Roman"/>
      <w:b/>
      <w:szCs w:val="20"/>
    </w:rPr>
  </w:style>
  <w:style w:type="paragraph" w:styleId="Nagwek7">
    <w:name w:val="heading 7"/>
    <w:basedOn w:val="Normalny"/>
    <w:next w:val="Normalny"/>
    <w:qFormat/>
    <w:rsid w:val="0091728F"/>
    <w:pPr>
      <w:keepNext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91728F"/>
    <w:pPr>
      <w:keepNext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91728F"/>
    <w:pPr>
      <w:ind w:left="426"/>
    </w:pPr>
    <w:rPr>
      <w:rFonts w:ascii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semiHidden/>
    <w:rsid w:val="0091728F"/>
    <w:rPr>
      <w:rFonts w:ascii="Times New Roman" w:hAnsi="Times New Roman" w:cs="Times New Roman"/>
      <w:szCs w:val="20"/>
    </w:rPr>
  </w:style>
  <w:style w:type="paragraph" w:styleId="Tekstpodstawowy3">
    <w:name w:val="Body Text 3"/>
    <w:basedOn w:val="Normalny"/>
    <w:rsid w:val="0091728F"/>
    <w:pPr>
      <w:jc w:val="center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Tekstpodstawowy">
    <w:name w:val="Body Text"/>
    <w:aliases w:val="(F2)"/>
    <w:basedOn w:val="Normalny"/>
    <w:semiHidden/>
    <w:rsid w:val="0091728F"/>
    <w:rPr>
      <w:rFonts w:ascii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91728F"/>
    <w:pPr>
      <w:tabs>
        <w:tab w:val="center" w:pos="4536"/>
        <w:tab w:val="right" w:pos="9072"/>
      </w:tabs>
    </w:pPr>
    <w:rPr>
      <w:rFonts w:ascii="Times New Roman" w:hAnsi="Times New Roman" w:cs="Times New Roman"/>
      <w:szCs w:val="20"/>
    </w:rPr>
  </w:style>
  <w:style w:type="paragraph" w:customStyle="1" w:styleId="TekstpodstawowyF2">
    <w:name w:val="Tekst podstawowy.(F2)"/>
    <w:basedOn w:val="Normalny"/>
    <w:rsid w:val="0091728F"/>
    <w:rPr>
      <w:rFonts w:ascii="Times New Roman" w:hAnsi="Times New Roman" w:cs="Times New Roman"/>
      <w:sz w:val="24"/>
      <w:szCs w:val="20"/>
    </w:rPr>
  </w:style>
  <w:style w:type="paragraph" w:customStyle="1" w:styleId="ust">
    <w:name w:val="ust"/>
    <w:rsid w:val="0091728F"/>
    <w:pPr>
      <w:spacing w:before="60" w:after="60"/>
      <w:ind w:left="426" w:hanging="284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91728F"/>
    <w:pPr>
      <w:tabs>
        <w:tab w:val="center" w:pos="4536"/>
        <w:tab w:val="right" w:pos="9072"/>
      </w:tabs>
    </w:pPr>
    <w:rPr>
      <w:rFonts w:cs="Times New Roman"/>
    </w:rPr>
  </w:style>
  <w:style w:type="character" w:styleId="Numerstrony">
    <w:name w:val="page number"/>
    <w:basedOn w:val="Domylnaczcionkaakapitu"/>
    <w:semiHidden/>
    <w:rsid w:val="0091728F"/>
  </w:style>
  <w:style w:type="paragraph" w:styleId="Tekstpodstawowywcity2">
    <w:name w:val="Body Text Indent 2"/>
    <w:basedOn w:val="Normalny"/>
    <w:semiHidden/>
    <w:rsid w:val="0091728F"/>
    <w:pPr>
      <w:spacing w:line="360" w:lineRule="auto"/>
      <w:ind w:left="397"/>
    </w:pPr>
  </w:style>
  <w:style w:type="paragraph" w:styleId="Tekstpodstawowy2">
    <w:name w:val="Body Text 2"/>
    <w:basedOn w:val="Normalny"/>
    <w:semiHidden/>
    <w:rsid w:val="0091728F"/>
    <w:pPr>
      <w:jc w:val="both"/>
    </w:pPr>
    <w:rPr>
      <w:color w:val="FF0000"/>
    </w:rPr>
  </w:style>
  <w:style w:type="paragraph" w:styleId="NormalnyWeb">
    <w:name w:val="Normal (Web)"/>
    <w:basedOn w:val="Normalny"/>
    <w:uiPriority w:val="99"/>
    <w:rsid w:val="0091728F"/>
    <w:pPr>
      <w:spacing w:before="100" w:after="100"/>
      <w:jc w:val="both"/>
    </w:pPr>
    <w:rPr>
      <w:rFonts w:ascii="Times New Roman" w:hAnsi="Times New Roman" w:cs="Times New Roman"/>
      <w:szCs w:val="20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Podsis rysunku,lp1,Preambuła,CP-UC,CP-Punkty,Bullet List,List - bullets,Equipment"/>
    <w:basedOn w:val="Normalny"/>
    <w:link w:val="AkapitzlistZnak"/>
    <w:uiPriority w:val="34"/>
    <w:qFormat/>
    <w:rsid w:val="00DD771C"/>
    <w:pPr>
      <w:ind w:left="708"/>
    </w:pPr>
  </w:style>
  <w:style w:type="paragraph" w:styleId="Tytu">
    <w:name w:val="Title"/>
    <w:basedOn w:val="Normalny"/>
    <w:link w:val="TytuZnak"/>
    <w:qFormat/>
    <w:rsid w:val="00D34966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ytuZnak">
    <w:name w:val="Tytuł Znak"/>
    <w:link w:val="Tytu"/>
    <w:rsid w:val="00D34966"/>
    <w:rPr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D34966"/>
    <w:rPr>
      <w:rFonts w:ascii="Arial" w:hAnsi="Arial" w:cs="Arial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662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606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0C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447D1E"/>
    <w:pPr>
      <w:suppressAutoHyphens/>
      <w:spacing w:after="120" w:line="480" w:lineRule="auto"/>
    </w:pPr>
    <w:rPr>
      <w:rFonts w:ascii="Times New Roman" w:hAnsi="Times New Roman" w:cs="Calibri"/>
      <w:szCs w:val="20"/>
      <w:lang w:val="en-US" w:eastAsia="ar-SA"/>
    </w:rPr>
  </w:style>
  <w:style w:type="paragraph" w:styleId="Bezodstpw">
    <w:name w:val="No Spacing"/>
    <w:link w:val="BezodstpwZnak"/>
    <w:qFormat/>
    <w:rsid w:val="00BB4D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B4D52"/>
    <w:rPr>
      <w:rFonts w:ascii="Calibri" w:hAnsi="Calibri"/>
      <w:sz w:val="22"/>
      <w:szCs w:val="22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694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4CB2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94CB2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4CB2"/>
    <w:rPr>
      <w:rFonts w:ascii="Arial" w:hAnsi="Arial" w:cs="Arial"/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CC056B"/>
  </w:style>
  <w:style w:type="character" w:styleId="Hipercze">
    <w:name w:val="Hyperlink"/>
    <w:basedOn w:val="Domylnaczcionkaakapitu"/>
    <w:uiPriority w:val="99"/>
    <w:unhideWhenUsed/>
    <w:rsid w:val="003A3288"/>
    <w:rPr>
      <w:color w:val="0000FF" w:themeColor="hyperlink"/>
      <w:u w:val="single"/>
    </w:rPr>
  </w:style>
  <w:style w:type="paragraph" w:customStyle="1" w:styleId="Tretekstu">
    <w:name w:val="Treść tekstu"/>
    <w:basedOn w:val="Normalny"/>
    <w:rsid w:val="004D661F"/>
    <w:pPr>
      <w:widowControl w:val="0"/>
      <w:autoSpaceDN w:val="0"/>
      <w:adjustRightInd w:val="0"/>
      <w:jc w:val="both"/>
    </w:pPr>
    <w:rPr>
      <w:rFonts w:ascii="Times New Roman" w:hAnsi="Times New Roman" w:cs="Tahoma"/>
      <w:sz w:val="24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,lp1 Znak"/>
    <w:link w:val="Akapitzlist"/>
    <w:uiPriority w:val="34"/>
    <w:qFormat/>
    <w:locked/>
    <w:rsid w:val="00556460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1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FFA00-8DEA-4886-86F1-E895D683EFE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0DD63C-1905-4CC1-B58E-B0C33863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4416</Words>
  <Characters>26500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MON</Company>
  <LinksUpToDate>false</LinksUpToDate>
  <CharactersWithSpaces>30855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KUSZ Zygmunt</dc:creator>
  <cp:lastModifiedBy>Meler Julia</cp:lastModifiedBy>
  <cp:revision>17</cp:revision>
  <cp:lastPrinted>2024-09-04T08:33:00Z</cp:lastPrinted>
  <dcterms:created xsi:type="dcterms:W3CDTF">2024-05-07T09:51:00Z</dcterms:created>
  <dcterms:modified xsi:type="dcterms:W3CDTF">2024-09-06T08:27:00Z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f209779c-c187-491b-bcbe-d789719e5944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FwS5ADU1Ei0e5g7pnqJTs5e6jEpCX7Pk</vt:lpwstr>
  </property>
  <property fmtid="{D5CDD505-2E9C-101B-9397-08002B2CF9AE}" pid="6" name="s5636:Creator type=organization">
    <vt:lpwstr>MILNET-Z</vt:lpwstr>
  </property>
  <property fmtid="{D5CDD505-2E9C-101B-9397-08002B2CF9AE}" pid="7" name="s5636:Creator type=person">
    <vt:lpwstr>arogoz112</vt:lpwstr>
  </property>
  <property fmtid="{D5CDD505-2E9C-101B-9397-08002B2CF9AE}" pid="8" name="s5636:Creator type=author">
    <vt:lpwstr>KUSZ Zygmunt</vt:lpwstr>
  </property>
  <property fmtid="{D5CDD505-2E9C-101B-9397-08002B2CF9AE}" pid="9" name="s5636:Creator type=IP">
    <vt:lpwstr>10.80.32.131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