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7A4EAFAF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5683CA27" w:rsidR="00E13596" w:rsidRDefault="00806810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n</w:t>
      </w:r>
      <w:r w:rsidR="00E13596" w:rsidRPr="00CF7A0E">
        <w:rPr>
          <w:rFonts w:asciiTheme="minorHAnsi" w:hAnsiTheme="minorHAnsi" w:cstheme="minorHAnsi"/>
          <w:sz w:val="22"/>
          <w:szCs w:val="24"/>
        </w:rPr>
        <w:t xml:space="preserve">a potrzeby postępowania o udzielenie zamówienia publicznego pn. </w:t>
      </w:r>
    </w:p>
    <w:p w14:paraId="38A1D8DA" w14:textId="77777777" w:rsidR="00601250" w:rsidRPr="00806810" w:rsidRDefault="00601250" w:rsidP="00E13596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10E228B4" w14:textId="77777777" w:rsidR="00806810" w:rsidRPr="003B0B9A" w:rsidRDefault="00806810" w:rsidP="00806810">
      <w:pPr>
        <w:spacing w:after="19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Budowa Wielkiej Pętli Fordonu w Bydgoszczy </w:t>
      </w:r>
      <w:r>
        <w:rPr>
          <w:rFonts w:asciiTheme="minorHAnsi" w:hAnsiTheme="minorHAnsi" w:cstheme="minorHAnsi"/>
          <w:b/>
          <w:bCs/>
          <w:sz w:val="28"/>
          <w:szCs w:val="28"/>
        </w:rPr>
        <w:br/>
      </w:r>
      <w:r w:rsidRPr="00081801">
        <w:rPr>
          <w:rFonts w:asciiTheme="minorHAnsi" w:hAnsiTheme="minorHAnsi" w:cstheme="minorHAnsi"/>
          <w:b/>
          <w:bCs/>
          <w:sz w:val="28"/>
          <w:szCs w:val="28"/>
        </w:rPr>
        <w:t xml:space="preserve"> - pierwszy etap Trasy rekreacyjnej w ramach realizacji programu BBO</w:t>
      </w:r>
    </w:p>
    <w:p w14:paraId="449C81AA" w14:textId="77777777" w:rsidR="00601250" w:rsidRPr="00806810" w:rsidRDefault="00601250" w:rsidP="00601250">
      <w:pPr>
        <w:spacing w:after="19"/>
        <w:jc w:val="center"/>
        <w:rPr>
          <w:rFonts w:asciiTheme="minorHAnsi" w:hAnsiTheme="minorHAnsi" w:cstheme="minorHAnsi"/>
          <w:sz w:val="16"/>
          <w:szCs w:val="16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00CDE1C" w14:textId="2723FF7A" w:rsidR="00AF027E" w:rsidRPr="007E6008" w:rsidRDefault="00AF027E" w:rsidP="00AF027E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596FF1">
        <w:rPr>
          <w:rFonts w:asciiTheme="minorHAnsi" w:hAnsiTheme="minorHAnsi" w:cstheme="minorHAnsi"/>
          <w:sz w:val="22"/>
          <w:szCs w:val="22"/>
        </w:rPr>
        <w:t>- Prawo zamówień publicznych (</w:t>
      </w:r>
      <w:proofErr w:type="spellStart"/>
      <w:r w:rsidR="00596FF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596FF1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>, złożonym wraz z ofertą, w zakresie podstaw wykluczenia z postępowania wskazanych przez Zamawiającego.</w:t>
      </w:r>
    </w:p>
    <w:p w14:paraId="65430A2E" w14:textId="1A588095" w:rsidR="000E707B" w:rsidRDefault="000E707B" w:rsidP="000E707B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7948D184" w14:textId="7840AD46" w:rsidR="00E13596" w:rsidRPr="006C477C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1" w:name="_Hlk105151889"/>
      <w:r w:rsidRPr="006C477C">
        <w:rPr>
          <w:i/>
        </w:rPr>
        <w:t xml:space="preserve">Oświadczenie </w:t>
      </w:r>
      <w:r w:rsidRPr="006C477C">
        <w:rPr>
          <w:b/>
          <w:bCs/>
          <w:i/>
        </w:rPr>
        <w:t>składane na wezwanie</w:t>
      </w:r>
      <w:r w:rsidRPr="006C477C">
        <w:rPr>
          <w:i/>
        </w:rPr>
        <w:t xml:space="preserve"> Zamawiającego na podstawie art. 274 ust. 1 </w:t>
      </w:r>
      <w:proofErr w:type="spellStart"/>
      <w:r w:rsidRPr="006C477C">
        <w:rPr>
          <w:i/>
        </w:rPr>
        <w:t>Pzp</w:t>
      </w:r>
      <w:proofErr w:type="spellEnd"/>
      <w:r w:rsidRPr="006C477C">
        <w:rPr>
          <w:i/>
        </w:rPr>
        <w:t xml:space="preserve">. </w:t>
      </w:r>
    </w:p>
    <w:bookmarkEnd w:id="1"/>
    <w:p w14:paraId="2897D93B" w14:textId="77777777" w:rsidR="00E13596" w:rsidRPr="006C477C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6C477C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1C1221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0E76B" w14:textId="77777777" w:rsidR="000A2577" w:rsidRDefault="000A2577">
      <w:r>
        <w:separator/>
      </w:r>
    </w:p>
  </w:endnote>
  <w:endnote w:type="continuationSeparator" w:id="0">
    <w:p w14:paraId="3742672F" w14:textId="77777777" w:rsidR="000A2577" w:rsidRDefault="000A2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DCED0" w14:textId="77777777" w:rsidR="000A2577" w:rsidRDefault="000A2577">
      <w:r>
        <w:separator/>
      </w:r>
    </w:p>
  </w:footnote>
  <w:footnote w:type="continuationSeparator" w:id="0">
    <w:p w14:paraId="1C975AD8" w14:textId="77777777" w:rsidR="000A2577" w:rsidRDefault="000A2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DDE5F" w14:textId="5FF97F63" w:rsidR="003A26E2" w:rsidRPr="00596FF1" w:rsidRDefault="00596FF1" w:rsidP="00596FF1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</w:rPr>
    </w:pPr>
    <w:r w:rsidRPr="002C72A5">
      <w:rPr>
        <w:rFonts w:ascii="Calibri" w:hAnsi="Calibri"/>
        <w:sz w:val="22"/>
        <w:szCs w:val="22"/>
      </w:rPr>
      <w:t>Nr sprawy</w:t>
    </w:r>
    <w:r w:rsidRPr="003B0B9A">
      <w:rPr>
        <w:rFonts w:ascii="Calibri" w:hAnsi="Calibri"/>
        <w:sz w:val="22"/>
        <w:szCs w:val="22"/>
      </w:rPr>
      <w:t xml:space="preserve"> </w:t>
    </w:r>
    <w:r w:rsidRPr="003B0B9A">
      <w:rPr>
        <w:rFonts w:ascii="Calibri" w:hAnsi="Calibri"/>
        <w:b/>
        <w:bCs/>
        <w:sz w:val="22"/>
        <w:szCs w:val="22"/>
      </w:rPr>
      <w:t>NZ.2531.</w:t>
    </w:r>
    <w:r w:rsidR="00806810">
      <w:rPr>
        <w:rFonts w:ascii="Calibri" w:hAnsi="Calibri"/>
        <w:b/>
        <w:bCs/>
        <w:sz w:val="22"/>
        <w:szCs w:val="22"/>
      </w:rPr>
      <w:t>25</w:t>
    </w:r>
    <w:r w:rsidRPr="003B0B9A">
      <w:rPr>
        <w:rFonts w:ascii="Calibri" w:hAnsi="Calibri"/>
        <w:b/>
        <w:bCs/>
        <w:sz w:val="22"/>
        <w:szCs w:val="22"/>
      </w:rPr>
      <w:t>.202</w:t>
    </w:r>
    <w:r w:rsidR="00806810">
      <w:rPr>
        <w:rFonts w:ascii="Calibri" w:hAnsi="Calibri"/>
        <w:b/>
        <w:bCs/>
        <w:sz w:val="22"/>
        <w:szCs w:val="22"/>
      </w:rPr>
      <w:t>5</w:t>
    </w:r>
    <w:r w:rsidRPr="004C6762">
      <w:rPr>
        <w:rFonts w:ascii="Calibri" w:hAnsi="Calibri"/>
        <w:i/>
        <w:sz w:val="18"/>
      </w:rPr>
      <w:t xml:space="preserve"> </w:t>
    </w:r>
    <w:r>
      <w:rPr>
        <w:rFonts w:ascii="Calibri" w:hAnsi="Calibri"/>
        <w:i/>
        <w:sz w:val="18"/>
      </w:rPr>
      <w:t xml:space="preserve">  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</w:t>
    </w:r>
    <w:r w:rsidRPr="007E6008">
      <w:rPr>
        <w:rFonts w:ascii="Calibri" w:hAnsi="Calibri"/>
        <w:i/>
        <w:sz w:val="18"/>
      </w:rPr>
      <w:t xml:space="preserve">w oświadczeniu,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     </w:t>
    </w:r>
    <w:r w:rsidR="002E7DFC">
      <w:rPr>
        <w:rFonts w:ascii="Calibri" w:hAnsi="Calibri"/>
        <w:i/>
        <w:sz w:val="18"/>
      </w:rPr>
      <w:t xml:space="preserve">     </w:t>
    </w:r>
    <w:r>
      <w:rPr>
        <w:rFonts w:ascii="Calibri" w:hAnsi="Calibri"/>
        <w:i/>
        <w:sz w:val="18"/>
      </w:rPr>
      <w:t xml:space="preserve">               </w:t>
    </w:r>
    <w:r w:rsidR="002E7DFC">
      <w:rPr>
        <w:rFonts w:ascii="Calibri" w:hAnsi="Calibri"/>
        <w:i/>
        <w:sz w:val="18"/>
      </w:rPr>
      <w:t xml:space="preserve"> </w:t>
    </w:r>
    <w:r w:rsidR="00806810">
      <w:rPr>
        <w:rFonts w:ascii="Calibri" w:hAnsi="Calibri"/>
        <w:i/>
        <w:sz w:val="18"/>
      </w:rPr>
      <w:t xml:space="preserve">     </w:t>
    </w:r>
    <w:r w:rsidR="002E7DFC">
      <w:rPr>
        <w:rFonts w:ascii="Calibri" w:hAnsi="Calibri"/>
        <w:i/>
        <w:sz w:val="18"/>
      </w:rPr>
      <w:t xml:space="preserve"> </w:t>
    </w:r>
    <w:r w:rsidR="0020191F">
      <w:rPr>
        <w:rFonts w:ascii="Calibri" w:hAnsi="Calibri"/>
        <w:i/>
        <w:sz w:val="18"/>
      </w:rPr>
      <w:t xml:space="preserve">    </w:t>
    </w:r>
    <w:r w:rsidRPr="007E6008">
      <w:rPr>
        <w:rFonts w:ascii="Calibri" w:hAnsi="Calibri"/>
        <w:i/>
        <w:sz w:val="18"/>
      </w:rPr>
      <w:t xml:space="preserve">o którym mowa </w:t>
    </w:r>
    <w:r w:rsidR="007E6008" w:rsidRPr="007E6008">
      <w:rPr>
        <w:rFonts w:ascii="Calibri" w:hAnsi="Calibri"/>
        <w:i/>
        <w:sz w:val="18"/>
      </w:rPr>
      <w:t xml:space="preserve">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6C477C">
      <w:rPr>
        <w:rFonts w:ascii="Calibri" w:hAnsi="Calibri"/>
        <w:i/>
        <w:sz w:val="18"/>
      </w:rPr>
      <w:t>Z</w:t>
    </w:r>
    <w:r w:rsidR="007E6008" w:rsidRPr="002E64B1">
      <w:rPr>
        <w:rFonts w:ascii="Calibri" w:hAnsi="Calibri"/>
        <w:bCs/>
        <w:i/>
        <w:sz w:val="18"/>
      </w:rPr>
      <w:t xml:space="preserve">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806810">
      <w:rPr>
        <w:rFonts w:ascii="Calibri" w:hAnsi="Calibri"/>
        <w:bCs/>
        <w:i/>
        <w:sz w:val="18"/>
      </w:rPr>
      <w:t>11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313296205">
    <w:abstractNumId w:val="12"/>
  </w:num>
  <w:num w:numId="2" w16cid:durableId="1676036850">
    <w:abstractNumId w:val="0"/>
  </w:num>
  <w:num w:numId="3" w16cid:durableId="1526750652">
    <w:abstractNumId w:val="14"/>
  </w:num>
  <w:num w:numId="4" w16cid:durableId="1995066434">
    <w:abstractNumId w:val="16"/>
  </w:num>
  <w:num w:numId="5" w16cid:durableId="973406216">
    <w:abstractNumId w:val="10"/>
  </w:num>
  <w:num w:numId="6" w16cid:durableId="1303995563">
    <w:abstractNumId w:val="18"/>
  </w:num>
  <w:num w:numId="7" w16cid:durableId="1329747076">
    <w:abstractNumId w:val="26"/>
  </w:num>
  <w:num w:numId="8" w16cid:durableId="1689671593">
    <w:abstractNumId w:val="19"/>
  </w:num>
  <w:num w:numId="9" w16cid:durableId="1476489828">
    <w:abstractNumId w:val="15"/>
  </w:num>
  <w:num w:numId="10" w16cid:durableId="870453956">
    <w:abstractNumId w:val="23"/>
  </w:num>
  <w:num w:numId="11" w16cid:durableId="1240747827">
    <w:abstractNumId w:val="13"/>
  </w:num>
  <w:num w:numId="12" w16cid:durableId="390007834">
    <w:abstractNumId w:val="21"/>
  </w:num>
  <w:num w:numId="13" w16cid:durableId="690650243">
    <w:abstractNumId w:val="24"/>
  </w:num>
  <w:num w:numId="14" w16cid:durableId="2020084847">
    <w:abstractNumId w:val="7"/>
  </w:num>
  <w:num w:numId="15" w16cid:durableId="1590624796">
    <w:abstractNumId w:val="22"/>
  </w:num>
  <w:num w:numId="16" w16cid:durableId="1434008203">
    <w:abstractNumId w:val="17"/>
  </w:num>
  <w:num w:numId="17" w16cid:durableId="1861550310">
    <w:abstractNumId w:val="25"/>
  </w:num>
  <w:num w:numId="18" w16cid:durableId="1474061949">
    <w:abstractNumId w:val="8"/>
  </w:num>
  <w:num w:numId="19" w16cid:durableId="1706056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660"/>
    <w:rsid w:val="00001703"/>
    <w:rsid w:val="00002CA7"/>
    <w:rsid w:val="000063A6"/>
    <w:rsid w:val="00006CBA"/>
    <w:rsid w:val="00013CA0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2577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E707B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1221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CE7"/>
    <w:rsid w:val="002E51CF"/>
    <w:rsid w:val="002E5F3B"/>
    <w:rsid w:val="002E64B1"/>
    <w:rsid w:val="002E7017"/>
    <w:rsid w:val="002E711F"/>
    <w:rsid w:val="002E7DFC"/>
    <w:rsid w:val="002F0176"/>
    <w:rsid w:val="002F0278"/>
    <w:rsid w:val="002F158A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3980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4CD8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6FF1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250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B7459"/>
    <w:rsid w:val="006C477C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0898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810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1DB7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0B05"/>
    <w:rsid w:val="00A32CE6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319A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D79B8"/>
    <w:rsid w:val="00AE03A7"/>
    <w:rsid w:val="00AE646E"/>
    <w:rsid w:val="00AE68F0"/>
    <w:rsid w:val="00AF027E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3280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05ACC"/>
    <w:rsid w:val="00D07136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E9"/>
    <w:rsid w:val="00E2492F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B84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7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Bogna Klimczewska</cp:lastModifiedBy>
  <cp:revision>4</cp:revision>
  <cp:lastPrinted>2021-03-16T12:52:00Z</cp:lastPrinted>
  <dcterms:created xsi:type="dcterms:W3CDTF">2021-06-28T12:17:00Z</dcterms:created>
  <dcterms:modified xsi:type="dcterms:W3CDTF">2025-05-12T07:43:00Z</dcterms:modified>
</cp:coreProperties>
</file>