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54925" w14:textId="2AB026D8" w:rsidR="000B7842" w:rsidRPr="000E7561" w:rsidRDefault="000B7842" w:rsidP="00DD663F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Załącznik nr 8 do SWZ</w:t>
      </w:r>
    </w:p>
    <w:p w14:paraId="42CF06D5" w14:textId="59F48FA6" w:rsidR="00D84287" w:rsidRPr="000E7561" w:rsidRDefault="00D84287" w:rsidP="00DD663F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 xml:space="preserve">zadanie nr </w:t>
      </w:r>
      <w:r w:rsidR="00EA46C6"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2</w:t>
      </w:r>
    </w:p>
    <w:p w14:paraId="1637C174" w14:textId="77777777" w:rsidR="00EA46C6" w:rsidRPr="000E7561" w:rsidRDefault="00EA46C6" w:rsidP="00EA46C6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74053310" w14:textId="77777777" w:rsidR="00EA46C6" w:rsidRPr="000E7561" w:rsidRDefault="00EA46C6" w:rsidP="00EA46C6">
      <w:pPr>
        <w:ind w:right="4677"/>
      </w:pPr>
      <w:r w:rsidRPr="000E7561">
        <w:t>……………………………………………………………………</w:t>
      </w:r>
    </w:p>
    <w:p w14:paraId="0684E84C" w14:textId="77777777" w:rsidR="00EA46C6" w:rsidRPr="000E7561" w:rsidRDefault="00EA46C6" w:rsidP="00EA46C6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33D06C46" w14:textId="77777777" w:rsidR="00EA46C6" w:rsidRPr="000E7561" w:rsidRDefault="00EA46C6" w:rsidP="00EA46C6">
      <w:pPr>
        <w:ind w:right="4677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reprezentowany przez:</w:t>
      </w:r>
    </w:p>
    <w:p w14:paraId="5DD689E7" w14:textId="77777777" w:rsidR="00EA46C6" w:rsidRPr="000E7561" w:rsidRDefault="00EA46C6" w:rsidP="00EA46C6">
      <w:pPr>
        <w:ind w:right="4677"/>
        <w:rPr>
          <w:sz w:val="24"/>
          <w:szCs w:val="24"/>
          <w:u w:val="single"/>
        </w:rPr>
      </w:pPr>
      <w:r w:rsidRPr="000E7561">
        <w:t>…………………………………………………</w:t>
      </w:r>
    </w:p>
    <w:p w14:paraId="0A753FE8" w14:textId="77777777" w:rsidR="00EA46C6" w:rsidRPr="000E7561" w:rsidRDefault="00EA46C6" w:rsidP="00EA46C6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7EE35D1B" w14:textId="77777777" w:rsidR="00B655E6" w:rsidRPr="000E7561" w:rsidRDefault="00B655E6" w:rsidP="00B655E6">
      <w:pPr>
        <w:rPr>
          <w:rFonts w:asciiTheme="majorBidi" w:hAnsiTheme="majorBidi" w:cstheme="majorBidi"/>
          <w:b/>
          <w:sz w:val="24"/>
          <w:szCs w:val="24"/>
        </w:rPr>
      </w:pPr>
    </w:p>
    <w:p w14:paraId="44A78C23" w14:textId="77777777" w:rsidR="005913AF" w:rsidRPr="000E7561" w:rsidRDefault="005913AF" w:rsidP="00B655E6">
      <w:pPr>
        <w:rPr>
          <w:rFonts w:asciiTheme="majorBidi" w:hAnsiTheme="majorBidi" w:cstheme="majorBidi"/>
          <w:b/>
          <w:sz w:val="24"/>
          <w:szCs w:val="24"/>
        </w:rPr>
      </w:pPr>
    </w:p>
    <w:p w14:paraId="7377CBF1" w14:textId="77777777" w:rsidR="00B655E6" w:rsidRPr="000E7561" w:rsidRDefault="00B655E6" w:rsidP="00B655E6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55D7D58F" w14:textId="77777777" w:rsidR="00B655E6" w:rsidRPr="000E7561" w:rsidRDefault="00B655E6" w:rsidP="00B655E6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5428B646" w14:textId="77777777" w:rsidR="00B655E6" w:rsidRPr="000E7561" w:rsidRDefault="00B655E6" w:rsidP="00B655E6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0E7561">
        <w:rPr>
          <w:rFonts w:eastAsia="Calibri"/>
          <w:b/>
          <w:sz w:val="24"/>
          <w:szCs w:val="24"/>
          <w:shd w:val="clear" w:color="auto" w:fill="FFFFFF"/>
        </w:rPr>
        <w:t>„</w:t>
      </w:r>
      <w:r w:rsidRPr="000E7561">
        <w:rPr>
          <w:b/>
          <w:bCs/>
          <w:sz w:val="24"/>
          <w:szCs w:val="24"/>
          <w:u w:val="single"/>
        </w:rPr>
        <w:t xml:space="preserve">Usługi w zakresie wykonania przeglądów, konserwacji, serwisowania i napraw urządzeń instalacji wentylacji mechanicznej </w:t>
      </w:r>
      <w:r w:rsidRPr="000E7561">
        <w:rPr>
          <w:b/>
          <w:bCs/>
          <w:sz w:val="24"/>
          <w:szCs w:val="24"/>
          <w:u w:val="single"/>
        </w:rPr>
        <w:br/>
        <w:t>i klimatyzacji znajdujących się w budynkach 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>”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Pr="000E7561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38E587C7" w14:textId="77777777" w:rsidR="00B655E6" w:rsidRPr="000E7561" w:rsidRDefault="00B655E6" w:rsidP="00B655E6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5896A9CB" w14:textId="77777777" w:rsidR="00B655E6" w:rsidRPr="000E7561" w:rsidRDefault="00B655E6" w:rsidP="00B655E6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0E7561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0E7561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0E7561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0E7561">
        <w:rPr>
          <w:rFonts w:asciiTheme="majorBidi" w:hAnsiTheme="majorBidi" w:cstheme="majorBidi"/>
          <w:sz w:val="24"/>
          <w:szCs w:val="24"/>
        </w:rPr>
        <w:t xml:space="preserve">, wraz </w:t>
      </w:r>
      <w:r w:rsidRPr="000E7561">
        <w:rPr>
          <w:rFonts w:asciiTheme="majorBidi" w:hAnsiTheme="majorBidi" w:cstheme="majorBidi"/>
          <w:sz w:val="24"/>
          <w:szCs w:val="24"/>
        </w:rPr>
        <w:br/>
        <w:t xml:space="preserve">z informacjami na temat ich </w:t>
      </w:r>
      <w:r w:rsidRPr="000E7561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0E7561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0E7561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Pr="000E7561">
        <w:rPr>
          <w:rFonts w:asciiTheme="majorBidi" w:hAnsiTheme="majorBidi" w:cstheme="majorBidi"/>
          <w:sz w:val="24"/>
          <w:szCs w:val="24"/>
        </w:rPr>
        <w:t xml:space="preserve"> </w:t>
      </w:r>
    </w:p>
    <w:p w14:paraId="26FCBC0C" w14:textId="5A9EEAF7" w:rsidR="00B655E6" w:rsidRPr="000E7561" w:rsidRDefault="005913AF" w:rsidP="00B655E6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dla zadania nr 2</w:t>
      </w:r>
      <w:r w:rsidR="00B655E6" w:rsidRPr="000E7561">
        <w:rPr>
          <w:b/>
          <w:sz w:val="24"/>
          <w:szCs w:val="24"/>
          <w:u w:val="single"/>
        </w:rPr>
        <w:t>:</w:t>
      </w:r>
    </w:p>
    <w:p w14:paraId="48C6D008" w14:textId="77777777" w:rsidR="00B655E6" w:rsidRPr="000E7561" w:rsidRDefault="00B655E6" w:rsidP="00B655E6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t>Warunek zdolności technicznej lub zawodowej zostanie spełniony jeśli Wykonawca wykaże, że dysponuje:</w:t>
      </w:r>
    </w:p>
    <w:p w14:paraId="0E279B2D" w14:textId="77777777" w:rsidR="00B655E6" w:rsidRPr="000E7561" w:rsidRDefault="00B655E6" w:rsidP="00B655E6">
      <w:pPr>
        <w:tabs>
          <w:tab w:val="left" w:pos="567"/>
          <w:tab w:val="left" w:pos="709"/>
        </w:tabs>
        <w:jc w:val="both"/>
        <w:rPr>
          <w:bCs/>
          <w:sz w:val="24"/>
          <w:szCs w:val="24"/>
        </w:rPr>
      </w:pPr>
      <w:r w:rsidRPr="000E7561">
        <w:rPr>
          <w:b/>
          <w:sz w:val="24"/>
          <w:szCs w:val="24"/>
        </w:rPr>
        <w:t>a)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bCs/>
          <w:sz w:val="24"/>
          <w:szCs w:val="24"/>
        </w:rPr>
        <w:t>pracownikiem nadzoru – koordynatorem (minimum 1 osobą)</w:t>
      </w:r>
      <w:r w:rsidRPr="000E7561">
        <w:rPr>
          <w:bCs/>
          <w:sz w:val="24"/>
          <w:szCs w:val="24"/>
        </w:rPr>
        <w:t xml:space="preserve">, będącą osobą nadzorującą realizację przedmiotowego zamówienia, która nie musi być zatrudniona na podstawie umowy o pracę, posiadającą </w:t>
      </w:r>
      <w:r w:rsidRPr="000E7561">
        <w:rPr>
          <w:b/>
          <w:bCs/>
          <w:sz w:val="24"/>
          <w:szCs w:val="24"/>
        </w:rPr>
        <w:t>uprawnienia</w:t>
      </w:r>
      <w:r w:rsidRPr="000E7561">
        <w:rPr>
          <w:bCs/>
          <w:sz w:val="24"/>
          <w:szCs w:val="24"/>
        </w:rPr>
        <w:t xml:space="preserve">: </w:t>
      </w:r>
    </w:p>
    <w:p w14:paraId="2078BFC7" w14:textId="77777777" w:rsidR="00B655E6" w:rsidRPr="000E7561" w:rsidRDefault="00B655E6" w:rsidP="00B655E6">
      <w:pPr>
        <w:tabs>
          <w:tab w:val="left" w:pos="567"/>
          <w:tab w:val="left" w:pos="709"/>
        </w:tabs>
        <w:jc w:val="both"/>
        <w:rPr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-</w:t>
      </w:r>
      <w:r w:rsidRPr="000E7561">
        <w:rPr>
          <w:bCs/>
          <w:sz w:val="24"/>
          <w:szCs w:val="24"/>
        </w:rPr>
        <w:t xml:space="preserve"> </w:t>
      </w:r>
      <w:r w:rsidRPr="000E7561">
        <w:rPr>
          <w:b/>
          <w:bCs/>
          <w:sz w:val="24"/>
          <w:szCs w:val="24"/>
        </w:rPr>
        <w:t>aktualny certyfikat personalny FGAZ-O</w:t>
      </w:r>
      <w:r w:rsidRPr="000E7561">
        <w:rPr>
          <w:bCs/>
          <w:sz w:val="24"/>
          <w:szCs w:val="24"/>
        </w:rPr>
        <w:t xml:space="preserve"> (zgodny z art. 20</w:t>
      </w:r>
      <w:r w:rsidRPr="000E7561">
        <w:rPr>
          <w:bCs/>
          <w:i/>
          <w:sz w:val="24"/>
          <w:szCs w:val="24"/>
        </w:rPr>
        <w:t xml:space="preserve"> </w:t>
      </w:r>
      <w:hyperlink r:id="rId9" w:history="1">
        <w:r w:rsidRPr="000E7561">
          <w:rPr>
            <w:bCs/>
            <w:i/>
            <w:sz w:val="24"/>
            <w:szCs w:val="24"/>
          </w:rPr>
          <w:t>Ustawy z dnia 15 maja 2015r. o substancjach zubożających warstwę ozonową oraz o niektórych fluorowanych gazach cieplarnianych</w:t>
        </w:r>
      </w:hyperlink>
      <w:r w:rsidRPr="000E7561">
        <w:rPr>
          <w:bCs/>
          <w:sz w:val="24"/>
          <w:szCs w:val="24"/>
        </w:rPr>
        <w:t>) uprawniający do:</w:t>
      </w:r>
    </w:p>
    <w:p w14:paraId="5361F222" w14:textId="77777777" w:rsidR="00B655E6" w:rsidRPr="000E7561" w:rsidRDefault="00B655E6" w:rsidP="00155E47">
      <w:pPr>
        <w:pStyle w:val="Akapitzlist"/>
        <w:numPr>
          <w:ilvl w:val="0"/>
          <w:numId w:val="98"/>
        </w:numPr>
        <w:shd w:val="clear" w:color="auto" w:fill="FFFFFF"/>
        <w:ind w:left="0"/>
        <w:textAlignment w:val="baseline"/>
        <w:rPr>
          <w:b/>
        </w:rPr>
      </w:pPr>
      <w:r w:rsidRPr="000E7561">
        <w:rPr>
          <w:b/>
        </w:rPr>
        <w:t xml:space="preserve">jeżeli został wydany przed 23 grudnia 2017 roku obejmujący: </w:t>
      </w:r>
    </w:p>
    <w:p w14:paraId="6F92EF12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sprawdzanie pod względem wycieków stacjonarnych urządzeń chłodniczych, klimatyzacyjnych i pomp ciepła zawierających 3 kg lub więcej fluorowanych gazów cieplarnianych lub substancji kontrolowanych oraz zawierających 6 kg lub więcej fluorowanych gazów cieplarnianych lub substancji kontrolowanych w odpowiednio oznakowanych hermetycznie zamkniętych systemach oraz</w:t>
      </w:r>
    </w:p>
    <w:p w14:paraId="72EA74E1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lastRenderedPageBreak/>
        <w:t>2) instalacja, konserwacja lub serwisowanie wszystkich stacjonarnych urządzeń chłodniczych, klimatyzacyjnych i pomp ciepła zawierających fluorowane gazy cieplarniane lub substancje kontrolowane oraz odzysk fluorowanych gazów cieplarnianych lub substancji kontrolowanych ze stacjonarnych i ruchomych urządzeń chłodniczych, klimatyzacyjnych i pomp ciepła.”</w:t>
      </w:r>
    </w:p>
    <w:p w14:paraId="2792D8F2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lub</w:t>
      </w:r>
    </w:p>
    <w:p w14:paraId="47998378" w14:textId="77777777" w:rsidR="00B655E6" w:rsidRPr="000E7561" w:rsidRDefault="00B655E6" w:rsidP="00155E47">
      <w:pPr>
        <w:pStyle w:val="Akapitzlist"/>
        <w:numPr>
          <w:ilvl w:val="0"/>
          <w:numId w:val="98"/>
        </w:numPr>
        <w:shd w:val="clear" w:color="auto" w:fill="FFFFFF"/>
        <w:ind w:left="0" w:hanging="426"/>
        <w:jc w:val="both"/>
        <w:textAlignment w:val="baseline"/>
        <w:rPr>
          <w:b/>
        </w:rPr>
      </w:pPr>
      <w:r w:rsidRPr="000E7561">
        <w:rPr>
          <w:b/>
        </w:rPr>
        <w:t xml:space="preserve">jeżeli został wydany po 23 grudnia 2017 roku obejmujący: </w:t>
      </w:r>
    </w:p>
    <w:p w14:paraId="67557E57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kontrola szczelności stacjonarnych urządzeń chłodniczych, klimatyzacyjnych i pomp ciepła, zawierających co najmniej 5 ton ekwiwalentu CO2 fluorowanych gazów cieplarnianych lub co najmniej 3 kg substancji kontrolowanych oraz zawierających co najmniej 10 ton ekwiwalentu CO2 fluorowanych gazów cieplarnianych lub co najmniej 6 kg substancji kontrolowanych w odpowiednio oznakowanych hermetycznie zamkniętych systemach, oraz</w:t>
      </w:r>
    </w:p>
    <w:p w14:paraId="55DCB116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serwisowanie, a także naprawa i likwidacja stacjonarnych urządzeń chłodniczych, klimatyzacyjnych i pomp ciepła, zawierających fluorowane gazy cieplarniane lub substancje kontrolowane, oraz odzysk fluorowanych gazów cieplarnianych lub substancji kontrolowanych ze stacjonarnych i ruchomych urządzeń chłodniczych, klimatyzacyjnych i pomp ciepła.”</w:t>
      </w:r>
    </w:p>
    <w:p w14:paraId="0E827EE6" w14:textId="77777777" w:rsidR="00B655E6" w:rsidRPr="000E7561" w:rsidRDefault="00B655E6" w:rsidP="00B655E6">
      <w:pPr>
        <w:contextualSpacing/>
        <w:jc w:val="both"/>
        <w:rPr>
          <w:bCs/>
          <w:sz w:val="24"/>
          <w:szCs w:val="24"/>
        </w:rPr>
      </w:pPr>
    </w:p>
    <w:p w14:paraId="3F4AF23B" w14:textId="077BFBC1" w:rsidR="00B655E6" w:rsidRPr="000E7561" w:rsidRDefault="00B655E6" w:rsidP="00B655E6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Zgodnie z art. 8. ust. 1 </w:t>
      </w:r>
      <w:r w:rsidRPr="000E7561">
        <w:rPr>
          <w:bCs/>
          <w:i/>
          <w:sz w:val="24"/>
          <w:szCs w:val="24"/>
        </w:rPr>
        <w:t>U</w:t>
      </w:r>
      <w:hyperlink r:id="rId10" w:history="1">
        <w:r w:rsidRPr="000E7561">
          <w:rPr>
            <w:bCs/>
            <w:i/>
            <w:sz w:val="24"/>
            <w:szCs w:val="24"/>
          </w:rPr>
          <w:t>stawy z dnia 12 lipca 2017 r. o zmianie ustawy o substancjach zubożających warstwę ozonową oraz o niektórych fluorowanych gazach cieplarnianych oraz niektórych innych ustaw</w:t>
        </w:r>
      </w:hyperlink>
      <w:r w:rsidRPr="000E7561">
        <w:rPr>
          <w:bCs/>
          <w:i/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certyfikaty dla personelu</w:t>
      </w:r>
      <w:r w:rsidRPr="000E7561">
        <w:rPr>
          <w:sz w:val="24"/>
          <w:szCs w:val="24"/>
        </w:rPr>
        <w:t xml:space="preserve">, o których mowa w art. 20 ust. 1 ustawy zmienianej w art. 1, </w:t>
      </w:r>
      <w:r w:rsidRPr="000E7561">
        <w:rPr>
          <w:b/>
          <w:sz w:val="24"/>
          <w:szCs w:val="24"/>
        </w:rPr>
        <w:t>w brzmieniu dotychczasowym, zachowują ważność</w:t>
      </w:r>
      <w:r w:rsidRPr="000E7561">
        <w:rPr>
          <w:sz w:val="24"/>
          <w:szCs w:val="24"/>
        </w:rPr>
        <w:t xml:space="preserve"> i upoważniają także do wykonywania czynności naprawy </w:t>
      </w:r>
      <w:r w:rsidR="005913AF" w:rsidRPr="000E7561">
        <w:rPr>
          <w:sz w:val="24"/>
          <w:szCs w:val="24"/>
        </w:rPr>
        <w:br/>
      </w:r>
      <w:r w:rsidRPr="000E7561">
        <w:rPr>
          <w:sz w:val="24"/>
          <w:szCs w:val="24"/>
        </w:rPr>
        <w:t>i likwidacji stacjonarnych urządzeń chłodniczych, klimatyzacyjnych i pomp ciepła, jeżeli upoważniają do wykonywania czynności instalowania oraz konserwacji lub serwisowania takich urządzeń;</w:t>
      </w:r>
    </w:p>
    <w:p w14:paraId="393B8F82" w14:textId="77777777" w:rsidR="00B655E6" w:rsidRPr="000E7561" w:rsidRDefault="00B655E6" w:rsidP="00B655E6">
      <w:pPr>
        <w:contextualSpacing/>
        <w:jc w:val="both"/>
        <w:rPr>
          <w:sz w:val="12"/>
          <w:szCs w:val="12"/>
        </w:rPr>
      </w:pPr>
    </w:p>
    <w:p w14:paraId="3CFD5268" w14:textId="77777777" w:rsidR="00B655E6" w:rsidRPr="000E7561" w:rsidRDefault="00B655E6" w:rsidP="00B655E6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DOZORU i EKSPLOATACJI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Grupa 1</w:t>
      </w:r>
      <w:r w:rsidRPr="000E7561">
        <w:rPr>
          <w:sz w:val="24"/>
          <w:szCs w:val="24"/>
        </w:rPr>
        <w:t xml:space="preserve"> (wydane na podstawie art. 54 Ustawy z dnia 10 kwietnia 1997r. – Prawo Energetyczne);</w:t>
      </w:r>
    </w:p>
    <w:p w14:paraId="5D4F3400" w14:textId="77777777" w:rsidR="00B655E6" w:rsidRPr="000E7561" w:rsidRDefault="00B655E6" w:rsidP="00B655E6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DOZORU i EKSPLOATACJI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Grupa 2</w:t>
      </w:r>
      <w:r w:rsidRPr="000E7561">
        <w:rPr>
          <w:sz w:val="24"/>
          <w:szCs w:val="24"/>
        </w:rPr>
        <w:t xml:space="preserve"> (wydane na podstawie art. 54 Ustawy z dnia 10 kwietnia 1997r. – Prawo Energetyczne)</w:t>
      </w:r>
    </w:p>
    <w:p w14:paraId="428AC422" w14:textId="77777777" w:rsidR="00B655E6" w:rsidRPr="000E7561" w:rsidRDefault="00B655E6" w:rsidP="00B655E6">
      <w:pPr>
        <w:tabs>
          <w:tab w:val="left" w:pos="567"/>
        </w:tabs>
        <w:jc w:val="both"/>
        <w:rPr>
          <w:spacing w:val="2"/>
          <w:sz w:val="24"/>
          <w:szCs w:val="24"/>
        </w:rPr>
      </w:pPr>
    </w:p>
    <w:p w14:paraId="609327EA" w14:textId="77777777" w:rsidR="00B655E6" w:rsidRPr="000E7561" w:rsidRDefault="00B655E6" w:rsidP="00B655E6">
      <w:pPr>
        <w:shd w:val="clear" w:color="auto" w:fill="E7F7FD"/>
        <w:tabs>
          <w:tab w:val="left" w:pos="567"/>
        </w:tabs>
        <w:jc w:val="both"/>
        <w:rPr>
          <w:b/>
          <w:spacing w:val="2"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</w:rPr>
        <w:t>Pracownik nadzoru (koordynator)</w:t>
      </w:r>
      <w:r w:rsidRPr="000E7561">
        <w:rPr>
          <w:bCs/>
          <w:sz w:val="24"/>
          <w:szCs w:val="24"/>
        </w:rPr>
        <w:t xml:space="preserve"> będący osobą nadzorującą realizację przedmiotowego zamówienia </w:t>
      </w:r>
      <w:r w:rsidRPr="000E7561">
        <w:rPr>
          <w:b/>
          <w:bCs/>
          <w:sz w:val="24"/>
          <w:szCs w:val="24"/>
          <w:u w:val="single"/>
        </w:rPr>
        <w:t>nie musi być zatrudniona na podstawie umowy o pracę.</w:t>
      </w:r>
    </w:p>
    <w:p w14:paraId="086F1480" w14:textId="77777777" w:rsidR="00B655E6" w:rsidRPr="000E7561" w:rsidRDefault="00B655E6" w:rsidP="00B655E6">
      <w:pPr>
        <w:tabs>
          <w:tab w:val="left" w:pos="567"/>
        </w:tabs>
        <w:jc w:val="both"/>
        <w:rPr>
          <w:b/>
          <w:spacing w:val="2"/>
          <w:sz w:val="24"/>
          <w:szCs w:val="24"/>
          <w:u w:val="single"/>
        </w:rPr>
      </w:pPr>
    </w:p>
    <w:p w14:paraId="287239D5" w14:textId="77777777" w:rsidR="00B655E6" w:rsidRPr="000E7561" w:rsidRDefault="00B655E6" w:rsidP="00B655E6">
      <w:pPr>
        <w:tabs>
          <w:tab w:val="left" w:pos="567"/>
        </w:tabs>
        <w:jc w:val="both"/>
        <w:rPr>
          <w:spacing w:val="2"/>
          <w:sz w:val="24"/>
          <w:szCs w:val="24"/>
        </w:rPr>
      </w:pPr>
      <w:r w:rsidRPr="000E7561">
        <w:rPr>
          <w:b/>
          <w:spacing w:val="2"/>
          <w:sz w:val="24"/>
          <w:szCs w:val="24"/>
        </w:rPr>
        <w:t>b) Pracownikiem technicznym – monter/konserwator (minimum 1 osobą)</w:t>
      </w:r>
      <w:r w:rsidRPr="000E7561">
        <w:rPr>
          <w:spacing w:val="2"/>
          <w:sz w:val="24"/>
          <w:szCs w:val="24"/>
        </w:rPr>
        <w:t xml:space="preserve">, będącą osobą realizującą przedmiotowe zamówienie, </w:t>
      </w:r>
      <w:r w:rsidRPr="000E7561">
        <w:rPr>
          <w:spacing w:val="2"/>
          <w:sz w:val="24"/>
          <w:szCs w:val="24"/>
          <w:shd w:val="clear" w:color="auto" w:fill="E7F7FD"/>
        </w:rPr>
        <w:t>zatrudnioną na podstawie umowy o pracę</w:t>
      </w:r>
      <w:r w:rsidRPr="000E7561">
        <w:rPr>
          <w:spacing w:val="2"/>
          <w:sz w:val="24"/>
          <w:szCs w:val="24"/>
        </w:rPr>
        <w:t xml:space="preserve">, posiadającą uprawnienia: </w:t>
      </w:r>
    </w:p>
    <w:p w14:paraId="41217739" w14:textId="77777777" w:rsidR="00B655E6" w:rsidRPr="000E7561" w:rsidRDefault="00B655E6" w:rsidP="00B655E6">
      <w:pPr>
        <w:pStyle w:val="Akapitzlist"/>
        <w:tabs>
          <w:tab w:val="left" w:pos="567"/>
          <w:tab w:val="left" w:pos="709"/>
        </w:tabs>
        <w:ind w:left="0"/>
        <w:jc w:val="both"/>
        <w:rPr>
          <w:bCs/>
        </w:rPr>
      </w:pPr>
      <w:r w:rsidRPr="000E7561">
        <w:rPr>
          <w:bCs/>
        </w:rPr>
        <w:t xml:space="preserve">- </w:t>
      </w:r>
      <w:r w:rsidRPr="000E7561">
        <w:rPr>
          <w:b/>
          <w:bCs/>
        </w:rPr>
        <w:t>aktualny certyfikat personalny FGAZ-O</w:t>
      </w:r>
      <w:r w:rsidRPr="000E7561">
        <w:rPr>
          <w:bCs/>
        </w:rPr>
        <w:t xml:space="preserve"> (zgodny z art. 20 </w:t>
      </w:r>
      <w:hyperlink r:id="rId11" w:history="1">
        <w:r w:rsidRPr="000E7561">
          <w:rPr>
            <w:bCs/>
          </w:rPr>
          <w:t>Ustawy z dnia 15 maja 2015r. o substancjach zubożających warstwę ozonową oraz o niektórych fluorowanych gazach cieplarnianych</w:t>
        </w:r>
      </w:hyperlink>
      <w:r w:rsidRPr="000E7561">
        <w:rPr>
          <w:bCs/>
        </w:rPr>
        <w:t>) uprawniający do:</w:t>
      </w:r>
    </w:p>
    <w:p w14:paraId="3BE78D30" w14:textId="77777777" w:rsidR="00B655E6" w:rsidRPr="000E7561" w:rsidRDefault="00B655E6" w:rsidP="00155E47">
      <w:pPr>
        <w:numPr>
          <w:ilvl w:val="0"/>
          <w:numId w:val="181"/>
        </w:numPr>
        <w:shd w:val="clear" w:color="auto" w:fill="FFFFFF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jeżeli został wydany przed 23 grudnia 2017 roku obejmujący: </w:t>
      </w:r>
    </w:p>
    <w:p w14:paraId="3D204F37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lastRenderedPageBreak/>
        <w:t>„1) sprawdzanie pod względem wycieków stacjonarnych urządzeń chłodniczych, klimatyzacyjnych i pomp ciepła zawierających 3 kg lub więcej fluorowanych gazów cieplarnianych lub substancji kontrolowanych oraz zawierających 6 kg lub więcej fluorowanych gazów cieplarnianych lub substancji kontrolowanych w odpowiednio oznakowanych hermetycznie zamkniętych systemach oraz</w:t>
      </w:r>
    </w:p>
    <w:p w14:paraId="1B8BD696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 wszystkich stacjonarnych urządzeń chłodniczych, klimatyzacyjnych i pomp ciepła zawierających fluorowane gazy cieplarniane lub substancje kontrolowane oraz odzysk fluorowanych gazów cieplarnianych lub substancji kontrolowanych ze stacjonarnych i ruchomych urządzeń chłodniczych, klimatyzacyjnych i pomp ciepła.”</w:t>
      </w:r>
    </w:p>
    <w:p w14:paraId="5EB3F7A8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lub</w:t>
      </w:r>
    </w:p>
    <w:p w14:paraId="3930C697" w14:textId="77777777" w:rsidR="00B655E6" w:rsidRPr="000E7561" w:rsidRDefault="00B655E6" w:rsidP="00155E47">
      <w:pPr>
        <w:numPr>
          <w:ilvl w:val="0"/>
          <w:numId w:val="181"/>
        </w:numPr>
        <w:shd w:val="clear" w:color="auto" w:fill="FFFFFF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jeżeli został wydany po 23 grudnia 2017 roku obejmujący: </w:t>
      </w:r>
    </w:p>
    <w:p w14:paraId="1F3F718A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kontrola szczelności stacjonarnych urządzeń chłodniczych, klimatyzacyjnych i pomp ciepła, zawierających co najmniej 5 ton ekwiwalentu CO2 fluorowanych gazów cieplarnianych lub co najmniej 3 kg substancji kontrolowanych oraz zawierających co najmniej 10 ton ekwiwalentu CO2 fluorowanych gazów cieplarnianych lub co najmniej 6 kg substancji kontrolowanych w odpowiednio oznakowanych hermetycznie zamkniętych systemach, oraz</w:t>
      </w:r>
    </w:p>
    <w:p w14:paraId="5FF37713" w14:textId="77777777" w:rsidR="00B655E6" w:rsidRPr="000E7561" w:rsidRDefault="00B655E6" w:rsidP="00B655E6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serwisowanie, a także naprawa i likwidacja stacjonarnych urządzeń chłodniczych, klimatyzacyjnych i pomp ciepła, zawierających fluorowane gazy cieplarniane lub substancje kontrolowane, oraz odzysk fluorowanych gazów cieplarnianych lub substancji kontrolowanych ze stacjonarnych i ruchomych urządzeń chłodniczych, klimatyzacyjnych i pomp ciepła.”</w:t>
      </w:r>
    </w:p>
    <w:p w14:paraId="1A2BF9BC" w14:textId="77777777" w:rsidR="00B655E6" w:rsidRPr="000E7561" w:rsidRDefault="00B655E6" w:rsidP="00B655E6">
      <w:pPr>
        <w:contextualSpacing/>
        <w:jc w:val="both"/>
        <w:rPr>
          <w:bCs/>
          <w:sz w:val="24"/>
          <w:szCs w:val="24"/>
        </w:rPr>
      </w:pPr>
    </w:p>
    <w:p w14:paraId="24184F01" w14:textId="77777777" w:rsidR="00B655E6" w:rsidRPr="000E7561" w:rsidRDefault="00B655E6" w:rsidP="00B655E6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Zgodnie z art. 8. ust. 1 </w:t>
      </w:r>
      <w:r w:rsidRPr="000E7561">
        <w:rPr>
          <w:bCs/>
          <w:i/>
          <w:sz w:val="24"/>
          <w:szCs w:val="24"/>
        </w:rPr>
        <w:t>U</w:t>
      </w:r>
      <w:hyperlink r:id="rId12" w:history="1">
        <w:r w:rsidRPr="000E7561">
          <w:rPr>
            <w:bCs/>
            <w:i/>
            <w:sz w:val="24"/>
            <w:szCs w:val="24"/>
          </w:rPr>
          <w:t>stawy z dnia 12 lipca 2017 r. o zmianie ustawy o substancjach zubożających warstwę ozonową oraz o niektórych fluorowanych gazach cieplarnianych oraz niektórych innych ustaw</w:t>
        </w:r>
      </w:hyperlink>
      <w:r w:rsidRPr="000E7561">
        <w:rPr>
          <w:bCs/>
          <w:i/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certyfikaty dla personelu</w:t>
      </w:r>
      <w:r w:rsidRPr="000E7561">
        <w:rPr>
          <w:sz w:val="24"/>
          <w:szCs w:val="24"/>
        </w:rPr>
        <w:t xml:space="preserve">, o których mowa w art. 20 ust. 1 ustawy zmienianej w art. 1, </w:t>
      </w:r>
      <w:r w:rsidRPr="000E7561">
        <w:rPr>
          <w:b/>
          <w:sz w:val="24"/>
          <w:szCs w:val="24"/>
        </w:rPr>
        <w:t>w brzmieniu dotychczasowym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zachowują ważność</w:t>
      </w:r>
      <w:r w:rsidRPr="000E7561">
        <w:rPr>
          <w:sz w:val="24"/>
          <w:szCs w:val="24"/>
        </w:rPr>
        <w:t xml:space="preserve"> i upoważniają także do wykonywania czynności naprawy </w:t>
      </w:r>
      <w:r w:rsidRPr="000E7561">
        <w:rPr>
          <w:sz w:val="24"/>
          <w:szCs w:val="24"/>
        </w:rPr>
        <w:br/>
        <w:t>i likwidacji stacjonarnych urządzeń chłodniczych, klimatyzacyjnych i pomp ciepła, jeżeli upoważniają do wykonywania czynności instalowania oraz konserwacji lub serwisowania takich urządzeń;</w:t>
      </w:r>
    </w:p>
    <w:p w14:paraId="539BAB8F" w14:textId="77777777" w:rsidR="00B655E6" w:rsidRPr="000E7561" w:rsidRDefault="00B655E6" w:rsidP="00B655E6">
      <w:pPr>
        <w:contextualSpacing/>
        <w:jc w:val="both"/>
        <w:rPr>
          <w:sz w:val="12"/>
          <w:szCs w:val="12"/>
        </w:rPr>
      </w:pPr>
    </w:p>
    <w:p w14:paraId="161170C2" w14:textId="77777777" w:rsidR="00B655E6" w:rsidRPr="000E7561" w:rsidRDefault="00B655E6" w:rsidP="00B655E6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EKSPLOATACJI,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Grupa 2</w:t>
      </w:r>
      <w:r w:rsidRPr="000E7561">
        <w:rPr>
          <w:sz w:val="24"/>
          <w:szCs w:val="24"/>
        </w:rPr>
        <w:t xml:space="preserve"> (wydane na podstawie art. 54 Ustawy z dnia 10 kwietnia 1997r. – Prawo Energetyczne)</w:t>
      </w:r>
    </w:p>
    <w:p w14:paraId="361F73DB" w14:textId="77777777" w:rsidR="00B655E6" w:rsidRPr="000E7561" w:rsidRDefault="00B655E6" w:rsidP="00B655E6">
      <w:pPr>
        <w:ind w:left="284"/>
        <w:contextualSpacing/>
        <w:jc w:val="both"/>
        <w:rPr>
          <w:sz w:val="24"/>
          <w:szCs w:val="24"/>
        </w:rPr>
      </w:pPr>
    </w:p>
    <w:p w14:paraId="6FAC66EE" w14:textId="77777777" w:rsidR="00B655E6" w:rsidRPr="000E7561" w:rsidRDefault="00B655E6" w:rsidP="00B655E6">
      <w:pPr>
        <w:tabs>
          <w:tab w:val="left" w:pos="567"/>
        </w:tabs>
        <w:jc w:val="both"/>
        <w:rPr>
          <w:spacing w:val="2"/>
          <w:sz w:val="24"/>
          <w:szCs w:val="24"/>
        </w:rPr>
      </w:pPr>
      <w:r w:rsidRPr="000E7561">
        <w:rPr>
          <w:spacing w:val="2"/>
          <w:sz w:val="24"/>
          <w:szCs w:val="24"/>
        </w:rPr>
        <w:t xml:space="preserve">c) </w:t>
      </w:r>
      <w:r w:rsidRPr="000E7561">
        <w:rPr>
          <w:b/>
          <w:spacing w:val="2"/>
          <w:sz w:val="24"/>
          <w:szCs w:val="24"/>
        </w:rPr>
        <w:t>Pracownikiem technicznym  – monter/konserwator (minimum 1 osoba)</w:t>
      </w:r>
      <w:r w:rsidRPr="000E7561">
        <w:rPr>
          <w:spacing w:val="2"/>
          <w:sz w:val="24"/>
          <w:szCs w:val="24"/>
        </w:rPr>
        <w:t xml:space="preserve">, będący osobą realizującą przedmiotowe zamówienie, zatrudnioną na podstawie umowy o pracę, posiadająca uprawnienia: </w:t>
      </w:r>
    </w:p>
    <w:p w14:paraId="43F5B883" w14:textId="77777777" w:rsidR="00B655E6" w:rsidRPr="000E7561" w:rsidRDefault="00B655E6" w:rsidP="00B655E6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EKSPLOATACJ</w:t>
      </w:r>
      <w:r w:rsidRPr="000E7561">
        <w:rPr>
          <w:sz w:val="24"/>
          <w:szCs w:val="24"/>
        </w:rPr>
        <w:t xml:space="preserve">I, </w:t>
      </w:r>
      <w:r w:rsidRPr="000E7561">
        <w:rPr>
          <w:b/>
          <w:sz w:val="24"/>
          <w:szCs w:val="24"/>
        </w:rPr>
        <w:t>Grupa 1</w:t>
      </w:r>
      <w:r w:rsidRPr="000E7561">
        <w:rPr>
          <w:sz w:val="24"/>
          <w:szCs w:val="24"/>
        </w:rPr>
        <w:t xml:space="preserve"> (wydane na podstawie art. 54 Ustawy z dnia 10 kwietnia 1997r. – Prawo Energetyczne)</w:t>
      </w:r>
    </w:p>
    <w:p w14:paraId="44B463C3" w14:textId="77777777" w:rsidR="00B655E6" w:rsidRPr="000E7561" w:rsidRDefault="00B655E6" w:rsidP="00B655E6">
      <w:pPr>
        <w:tabs>
          <w:tab w:val="left" w:pos="426"/>
        </w:tabs>
        <w:jc w:val="both"/>
        <w:rPr>
          <w:sz w:val="24"/>
          <w:szCs w:val="24"/>
        </w:rPr>
      </w:pPr>
    </w:p>
    <w:p w14:paraId="360A7068" w14:textId="15F64713" w:rsidR="00B655E6" w:rsidRPr="000E7561" w:rsidRDefault="00B655E6" w:rsidP="00033381">
      <w:pPr>
        <w:shd w:val="clear" w:color="auto" w:fill="F2F2F2" w:themeFill="background1" w:themeFillShade="F2"/>
        <w:tabs>
          <w:tab w:val="left" w:pos="426"/>
        </w:tabs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Dopuszczalne jest, aby Wykonawca dysponował jednym pracownikiem technicznym (monter/konserwator), który będzie posiadał wszystkie w/w uprawnienia wymagane dla pracowników technicznych (monterzy/konserwatorzy). Niedopuszczalne jest natomiast, aby pracownik nadzoru (koordynator) był jednocześnie pracownikiem techni</w:t>
      </w:r>
      <w:r w:rsidR="00033381" w:rsidRPr="000E7561">
        <w:rPr>
          <w:b/>
          <w:sz w:val="24"/>
          <w:szCs w:val="24"/>
        </w:rPr>
        <w:t>cznym (monterem/konserwatorem).</w:t>
      </w:r>
    </w:p>
    <w:p w14:paraId="203111B8" w14:textId="77777777" w:rsidR="002D3D9E" w:rsidRDefault="00B655E6" w:rsidP="00B655E6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lastRenderedPageBreak/>
        <w:t xml:space="preserve">Wykonawca musi dysponować odpowiednim potencjałem technicznym oraz osobami zdolnymi do wykonania zamówienia publicznego – wybrany Wykonawca zobowiązany będzie dostarczyć osobie odpowiedzialnej za realizację Umowy </w:t>
      </w:r>
      <w:r w:rsidRPr="000E7561">
        <w:rPr>
          <w:b/>
          <w:sz w:val="24"/>
          <w:szCs w:val="24"/>
        </w:rPr>
        <w:t>w terminie 2 dni od zawarcia umowy</w:t>
      </w:r>
      <w:r w:rsidRPr="000E7561">
        <w:rPr>
          <w:sz w:val="24"/>
          <w:szCs w:val="24"/>
        </w:rPr>
        <w:t xml:space="preserve"> dokumenty uprawniające do realizacji przedmiotowej usługi, tj. certyfikaty, świadectwa kwalifikacyjne określone powyżej, pod rygorem rozwiązania umowy z winy Wykonawcy i naliczenia Wykonawcy kary umownej, o której mowa w</w:t>
      </w:r>
      <w:r w:rsidRPr="000E7561">
        <w:rPr>
          <w:b/>
          <w:sz w:val="24"/>
          <w:szCs w:val="24"/>
        </w:rPr>
        <w:t xml:space="preserve"> §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5 ust. 1 pkt</w:t>
      </w:r>
      <w:r w:rsidR="00655B6F">
        <w:rPr>
          <w:b/>
          <w:sz w:val="24"/>
          <w:szCs w:val="24"/>
        </w:rPr>
        <w:t xml:space="preserve"> 4 i</w:t>
      </w:r>
      <w:r w:rsidRPr="000E7561">
        <w:rPr>
          <w:b/>
          <w:sz w:val="24"/>
          <w:szCs w:val="24"/>
        </w:rPr>
        <w:t xml:space="preserve"> 6 </w:t>
      </w:r>
      <w:r w:rsidRPr="000E7561">
        <w:rPr>
          <w:sz w:val="24"/>
          <w:szCs w:val="24"/>
        </w:rPr>
        <w:t>ogólnych warunków umowy (</w:t>
      </w:r>
      <w:r w:rsidRPr="000E7561">
        <w:rPr>
          <w:b/>
          <w:sz w:val="24"/>
          <w:szCs w:val="24"/>
        </w:rPr>
        <w:t xml:space="preserve">załącznika nr  5 do SWZ dla </w:t>
      </w:r>
      <w:r w:rsidR="005913AF" w:rsidRPr="000E7561">
        <w:rPr>
          <w:b/>
          <w:sz w:val="24"/>
          <w:szCs w:val="24"/>
        </w:rPr>
        <w:t>zadania nr 2</w:t>
      </w:r>
      <w:r w:rsidRPr="000E7561">
        <w:rPr>
          <w:sz w:val="24"/>
          <w:szCs w:val="24"/>
        </w:rPr>
        <w:t>).</w:t>
      </w:r>
    </w:p>
    <w:p w14:paraId="236624A1" w14:textId="19F67D49" w:rsidR="005913AF" w:rsidRPr="000E7561" w:rsidRDefault="005913AF" w:rsidP="00B655E6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rFonts w:asciiTheme="majorBidi" w:hAnsiTheme="majorBidi" w:cstheme="majorBidi"/>
          <w:b/>
          <w:iCs/>
          <w:spacing w:val="2"/>
          <w:sz w:val="24"/>
          <w:szCs w:val="24"/>
          <w:u w:val="single"/>
        </w:rPr>
        <w:t>W przypadku składania oferty na kilka zadań – osoby - wskazane na potwierdzenie spełniania warunku dotyczącego zdolności technicznej lub zawodowej – mogą się powtarzać (o ile dana osoba spełnia wymagania postawione dla danego zadania).</w:t>
      </w:r>
    </w:p>
    <w:p w14:paraId="5ED513F1" w14:textId="77777777" w:rsidR="00B655E6" w:rsidRPr="000E7561" w:rsidRDefault="00B655E6" w:rsidP="00B655E6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515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2175"/>
        <w:gridCol w:w="5529"/>
        <w:gridCol w:w="2127"/>
        <w:gridCol w:w="1630"/>
        <w:gridCol w:w="2056"/>
      </w:tblGrid>
      <w:tr w:rsidR="00B655E6" w:rsidRPr="000E7561" w14:paraId="04E7A88D" w14:textId="77777777" w:rsidTr="003C231F">
        <w:trPr>
          <w:cantSplit/>
          <w:trHeight w:val="745"/>
          <w:tblHeader/>
        </w:trPr>
        <w:tc>
          <w:tcPr>
            <w:tcW w:w="233" w:type="pct"/>
            <w:vAlign w:val="center"/>
          </w:tcPr>
          <w:p w14:paraId="2F6AF372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67" w:type="pct"/>
            <w:vAlign w:val="center"/>
          </w:tcPr>
          <w:p w14:paraId="350A2FA9" w14:textId="77777777" w:rsidR="00B655E6" w:rsidRPr="000E7561" w:rsidRDefault="00B655E6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50" w:type="pct"/>
            <w:vAlign w:val="center"/>
          </w:tcPr>
          <w:p w14:paraId="62D338AA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Informacje na temat kwalifikacji zawodowych, uprawnień i wykształcenia</w:t>
            </w:r>
          </w:p>
        </w:tc>
        <w:tc>
          <w:tcPr>
            <w:tcW w:w="750" w:type="pct"/>
            <w:vAlign w:val="center"/>
          </w:tcPr>
          <w:p w14:paraId="5C31BC87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575" w:type="pct"/>
            <w:vAlign w:val="center"/>
          </w:tcPr>
          <w:p w14:paraId="7B1A8106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42D4B84B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75AEEB7C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25" w:type="pct"/>
          </w:tcPr>
          <w:p w14:paraId="528CF6DF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B655E6" w:rsidRPr="000E7561" w14:paraId="5BD92571" w14:textId="77777777" w:rsidTr="003C231F">
        <w:tc>
          <w:tcPr>
            <w:tcW w:w="233" w:type="pct"/>
          </w:tcPr>
          <w:p w14:paraId="4639CD0A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327BCBBB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50" w:type="pct"/>
            <w:vAlign w:val="center"/>
          </w:tcPr>
          <w:p w14:paraId="52438944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50" w:type="pct"/>
            <w:vAlign w:val="center"/>
          </w:tcPr>
          <w:p w14:paraId="03F5E8B9" w14:textId="77777777" w:rsidR="00B655E6" w:rsidRPr="000E7561" w:rsidRDefault="00B655E6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575" w:type="pct"/>
            <w:vAlign w:val="center"/>
          </w:tcPr>
          <w:p w14:paraId="0BEDADB8" w14:textId="77777777" w:rsidR="00B655E6" w:rsidRPr="000E7561" w:rsidRDefault="00B655E6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725" w:type="pct"/>
          </w:tcPr>
          <w:p w14:paraId="382E1B46" w14:textId="77777777" w:rsidR="00B655E6" w:rsidRPr="000E7561" w:rsidRDefault="00B655E6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B655E6" w:rsidRPr="000E7561" w14:paraId="11404628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347E5829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6E08FD40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…………………….</w:t>
            </w:r>
          </w:p>
          <w:p w14:paraId="69E870B7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15390F0C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49030EC8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aktualny certyfikat personalny FGAZ-O:</w:t>
            </w:r>
          </w:p>
          <w:p w14:paraId="155AFD2E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</w:t>
            </w:r>
          </w:p>
          <w:p w14:paraId="5EAF7E1D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0D86056A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- 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1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Energetyczne):</w:t>
            </w:r>
          </w:p>
          <w:p w14:paraId="698A760B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7FDF6938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wystawienia:…………………………………………</w:t>
            </w:r>
          </w:p>
          <w:p w14:paraId="38D498C2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…………………………………….</w:t>
            </w:r>
          </w:p>
          <w:p w14:paraId="4EF5176D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</w:t>
            </w:r>
          </w:p>
          <w:p w14:paraId="2B909F58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663DB847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68D3564E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</w:t>
            </w:r>
          </w:p>
        </w:tc>
        <w:tc>
          <w:tcPr>
            <w:tcW w:w="750" w:type="pct"/>
            <w:vAlign w:val="center"/>
          </w:tcPr>
          <w:p w14:paraId="0EA2D85D" w14:textId="77777777" w:rsidR="00B655E6" w:rsidRPr="000E7561" w:rsidRDefault="00B655E6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Pracownik nadzoru – koordynator</w:t>
            </w:r>
          </w:p>
          <w:p w14:paraId="18531C16" w14:textId="77777777" w:rsidR="00B655E6" w:rsidRPr="000E7561" w:rsidRDefault="00B655E6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będący osobą nadzorującą</w:t>
            </w:r>
          </w:p>
          <w:p w14:paraId="47694997" w14:textId="77777777" w:rsidR="00B655E6" w:rsidRPr="000E7561" w:rsidRDefault="00B655E6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realizację przedmiotowego</w:t>
            </w:r>
          </w:p>
          <w:p w14:paraId="2D38F847" w14:textId="77777777" w:rsidR="00B655E6" w:rsidRPr="000E7561" w:rsidRDefault="00B655E6" w:rsidP="003C231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zamówienia</w:t>
            </w:r>
          </w:p>
        </w:tc>
        <w:tc>
          <w:tcPr>
            <w:tcW w:w="575" w:type="pct"/>
            <w:vAlign w:val="center"/>
          </w:tcPr>
          <w:p w14:paraId="7D998E23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06EEC676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655E6" w:rsidRPr="000E7561" w14:paraId="277909B3" w14:textId="77777777" w:rsidTr="003C231F">
        <w:trPr>
          <w:trHeight w:val="1128"/>
        </w:trPr>
        <w:tc>
          <w:tcPr>
            <w:tcW w:w="233" w:type="pct"/>
            <w:vAlign w:val="center"/>
          </w:tcPr>
          <w:p w14:paraId="69D0233A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767" w:type="pct"/>
            <w:vAlign w:val="center"/>
          </w:tcPr>
          <w:p w14:paraId="70E458D6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0330F1BF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07B6E45D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0E636B34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aktualny certyfikat personalny FGAZ-O:</w:t>
            </w:r>
          </w:p>
          <w:p w14:paraId="171462D4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</w:t>
            </w:r>
          </w:p>
          <w:p w14:paraId="04202B69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612E0271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- 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1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Energetyczne):</w:t>
            </w:r>
          </w:p>
          <w:p w14:paraId="3D20A073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27B83372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wystawienia:…………………………………………</w:t>
            </w:r>
          </w:p>
          <w:p w14:paraId="609A63D2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…………………………………….</w:t>
            </w:r>
          </w:p>
          <w:p w14:paraId="1DF44D1A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i EKSPLOATACJI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z dnia 10 kwietnia 1997r. – Prawo Energetyczne)</w:t>
            </w:r>
          </w:p>
          <w:p w14:paraId="403EA1CE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</w:t>
            </w:r>
          </w:p>
          <w:p w14:paraId="3DD240FD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46140BFE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</w:t>
            </w:r>
          </w:p>
        </w:tc>
        <w:tc>
          <w:tcPr>
            <w:tcW w:w="750" w:type="pct"/>
            <w:vAlign w:val="center"/>
          </w:tcPr>
          <w:p w14:paraId="0A1CE033" w14:textId="77777777" w:rsidR="00B655E6" w:rsidRPr="000E7561" w:rsidRDefault="00B655E6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Pracownik nadzoru – koordynator</w:t>
            </w:r>
          </w:p>
          <w:p w14:paraId="10D1BE9A" w14:textId="77777777" w:rsidR="00B655E6" w:rsidRPr="000E7561" w:rsidRDefault="00B655E6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będący osobą nadzorującą</w:t>
            </w:r>
          </w:p>
          <w:p w14:paraId="5989C4A7" w14:textId="77777777" w:rsidR="00B655E6" w:rsidRPr="000E7561" w:rsidRDefault="00B655E6" w:rsidP="003C231F">
            <w:pPr>
              <w:jc w:val="center"/>
              <w:rPr>
                <w:b/>
                <w:bCs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realizację przedmiotowego</w:t>
            </w:r>
          </w:p>
          <w:p w14:paraId="154A290A" w14:textId="77777777" w:rsidR="00B655E6" w:rsidRPr="000E7561" w:rsidRDefault="00B655E6" w:rsidP="003C231F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7561">
              <w:rPr>
                <w:b/>
                <w:bCs/>
                <w:spacing w:val="2"/>
                <w:sz w:val="22"/>
                <w:szCs w:val="22"/>
                <w:lang w:eastAsia="x-none"/>
              </w:rPr>
              <w:t>zamówienia</w:t>
            </w:r>
          </w:p>
        </w:tc>
        <w:tc>
          <w:tcPr>
            <w:tcW w:w="575" w:type="pct"/>
            <w:vAlign w:val="center"/>
          </w:tcPr>
          <w:p w14:paraId="59152D76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1C7DF6FD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655E6" w:rsidRPr="000E7561" w14:paraId="12FD8786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6975DDEF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67" w:type="pct"/>
            <w:vAlign w:val="center"/>
          </w:tcPr>
          <w:p w14:paraId="69D005B8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6C785342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5F1F0F00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458F4EF0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- aktualny certyfikat personalny FGAZ-O</w:t>
            </w:r>
            <w:r w:rsidRPr="000E7561">
              <w:rPr>
                <w:rFonts w:asciiTheme="majorBidi" w:hAnsiTheme="majorBidi" w:cstheme="majorBidi"/>
                <w:bCs/>
                <w:i/>
                <w:sz w:val="22"/>
                <w:szCs w:val="22"/>
              </w:rPr>
              <w:t xml:space="preserve"> </w:t>
            </w:r>
          </w:p>
          <w:p w14:paraId="25D42228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……………………………………………</w:t>
            </w:r>
          </w:p>
          <w:p w14:paraId="562F319F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6B8F7979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EKSPLOATACJI,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br/>
              <w:t>z dnia 10 kwietnia 1997r. – Prawo Energetyczne)</w:t>
            </w:r>
          </w:p>
          <w:p w14:paraId="7A34198E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…………………………….………..…..</w:t>
            </w:r>
          </w:p>
          <w:p w14:paraId="3BC54D81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1B3B1D84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45E807A7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lastRenderedPageBreak/>
              <w:t>Pracownik techniczny –</w:t>
            </w:r>
          </w:p>
          <w:p w14:paraId="717A5C12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7E2B0689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53A6BA77" w14:textId="77777777" w:rsidR="00B655E6" w:rsidRPr="000E7561" w:rsidRDefault="00B655E6" w:rsidP="003C231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3E4C5B72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125CF3B1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655E6" w:rsidRPr="000E7561" w14:paraId="7014032B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2344D854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67" w:type="pct"/>
            <w:vAlign w:val="center"/>
          </w:tcPr>
          <w:p w14:paraId="232BCE48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</w:t>
            </w:r>
          </w:p>
          <w:p w14:paraId="629569BC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19063960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1ED3D6D1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- aktualny certyfikat personalny FGAZ-O</w:t>
            </w:r>
            <w:r w:rsidRPr="000E7561">
              <w:rPr>
                <w:rFonts w:asciiTheme="majorBidi" w:hAnsiTheme="majorBidi" w:cstheme="majorBidi"/>
                <w:bCs/>
                <w:i/>
                <w:sz w:val="22"/>
                <w:szCs w:val="22"/>
              </w:rPr>
              <w:t xml:space="preserve"> </w:t>
            </w:r>
          </w:p>
          <w:p w14:paraId="3FE4D995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……………………………………………</w:t>
            </w:r>
          </w:p>
          <w:p w14:paraId="497BF1CF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32F87362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EKSPLOATACJI,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br/>
              <w:t>z dnia 10 kwietnia 1997r. – Prawo Energetyczne)</w:t>
            </w:r>
          </w:p>
          <w:p w14:paraId="006F40A3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…………………………….………..…..</w:t>
            </w:r>
          </w:p>
          <w:p w14:paraId="470F4C03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30E3DBAB" w14:textId="77777777" w:rsidR="00B655E6" w:rsidRPr="000E7561" w:rsidRDefault="00B655E6" w:rsidP="003C231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306F067D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2E58BB4F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1D168DA2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054441B8" w14:textId="77777777" w:rsidR="00B655E6" w:rsidRPr="000E7561" w:rsidRDefault="00B655E6" w:rsidP="003C231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2699D65C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6C148D5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655E6" w:rsidRPr="000E7561" w14:paraId="6AFE3025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4ACA891F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7" w:type="pct"/>
            <w:vAlign w:val="center"/>
          </w:tcPr>
          <w:p w14:paraId="56FB57E1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036748FB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2C676A6D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br/>
              <w:t>w postępowaniu wskazanym w opisie powyżej):</w:t>
            </w:r>
          </w:p>
          <w:p w14:paraId="166A95A4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  <w:lang w:eastAsia="en-US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EKSPLOATACJI, Grupa 1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br/>
              <w:t>z dnia 10 kwietnia 1997r. – Prawo Energetyczne)</w:t>
            </w:r>
          </w:p>
          <w:p w14:paraId="11FB7758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Nr świadectwa: …………………………….………..…..</w:t>
            </w:r>
          </w:p>
          <w:p w14:paraId="771E185F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Data wystawienia:……………………………………….</w:t>
            </w:r>
          </w:p>
          <w:p w14:paraId="5899F78F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25BB1D51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16606347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0ACD4CC6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01070154" w14:textId="77777777" w:rsidR="00B655E6" w:rsidRPr="000E7561" w:rsidRDefault="00B655E6" w:rsidP="003C231F">
            <w:pPr>
              <w:jc w:val="center"/>
              <w:rPr>
                <w:b/>
                <w:iCs/>
                <w:spacing w:val="2"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04CAAC3E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6E3E66E4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655E6" w:rsidRPr="000E7561" w14:paraId="2074E040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3489EB03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67" w:type="pct"/>
            <w:vAlign w:val="center"/>
          </w:tcPr>
          <w:p w14:paraId="2A099766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…………………..</w:t>
            </w:r>
          </w:p>
          <w:p w14:paraId="4D01FE91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608FEAB3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br/>
              <w:t>w postępowaniu wskazanym w opisie powyżej):</w:t>
            </w:r>
          </w:p>
          <w:p w14:paraId="0C2BAFB2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  <w:lang w:eastAsia="en-US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EKSPLOATACJI, Grupa 1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br/>
              <w:t>z dnia 10 kwietnia 1997r. – Prawo Energetyczne)</w:t>
            </w:r>
          </w:p>
          <w:p w14:paraId="02FFEAE7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Nr świadectwa: …………………………….………..…..</w:t>
            </w:r>
          </w:p>
          <w:p w14:paraId="2EE34BFA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lastRenderedPageBreak/>
              <w:t>Data wystawienia:……………………………………….</w:t>
            </w:r>
          </w:p>
          <w:p w14:paraId="60E6882B" w14:textId="77777777" w:rsidR="00B655E6" w:rsidRPr="000E7561" w:rsidRDefault="00B655E6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0702BC01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lastRenderedPageBreak/>
              <w:t>Pracownik techniczny –</w:t>
            </w:r>
          </w:p>
          <w:p w14:paraId="0EF338CD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23D6BA0F" w14:textId="77777777" w:rsidR="00B655E6" w:rsidRPr="000E7561" w:rsidRDefault="00B655E6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7FACA404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1D1D341A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04648CA9" w14:textId="77777777" w:rsidR="00B655E6" w:rsidRPr="000E7561" w:rsidRDefault="00B655E6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3ECBBB36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należy kontynuować wypełnienie tabeli w zależności od ilości osób którymi dysponuje Wykonawca</w:t>
      </w:r>
    </w:p>
    <w:p w14:paraId="28D9D6CB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4811EADC" w14:textId="77777777" w:rsidR="00B655E6" w:rsidRPr="000E7561" w:rsidRDefault="00B655E6" w:rsidP="00B655E6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0E7561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726BCDD7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2CC49BBB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0D971AB2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78E7D642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711399A2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17F9DF34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67F49166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2C7AE925" w14:textId="77777777" w:rsidR="00B655E6" w:rsidRPr="000E7561" w:rsidRDefault="00B655E6" w:rsidP="00B655E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024F0A49" w14:textId="3EEEDD43" w:rsidR="00B655E6" w:rsidRPr="000E7561" w:rsidRDefault="00B655E6" w:rsidP="00B655E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UWAGA!!! </w:t>
      </w:r>
      <w:r w:rsidR="00033381"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Wykaz </w:t>
      </w: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 należy podpisać KWALIFIKOWANYM PODPISEM ELEKTRONICZNYM</w:t>
      </w:r>
    </w:p>
    <w:p w14:paraId="2D4A3DD4" w14:textId="77777777" w:rsidR="00B655E6" w:rsidRPr="000E7561" w:rsidRDefault="00B655E6" w:rsidP="00B655E6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1432C769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7B18C602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007123C8" w14:textId="77777777" w:rsidR="00B655E6" w:rsidRPr="000E7561" w:rsidRDefault="00B655E6" w:rsidP="00B655E6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0E7561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0F76563F" w14:textId="77777777" w:rsidR="00B655E6" w:rsidRPr="000E7561" w:rsidRDefault="00B655E6" w:rsidP="00B655E6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49D77745" w14:textId="77777777" w:rsidR="00B655E6" w:rsidRPr="000E7561" w:rsidRDefault="00B655E6" w:rsidP="00B655E6">
      <w:pPr>
        <w:shd w:val="clear" w:color="auto" w:fill="E7F7FD"/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Stosownie do </w:t>
      </w:r>
      <w:r w:rsidRPr="000E7561">
        <w:rPr>
          <w:rFonts w:eastAsia="Calibri"/>
          <w:b/>
          <w:sz w:val="24"/>
          <w:szCs w:val="24"/>
          <w:lang w:eastAsia="en-US"/>
        </w:rPr>
        <w:t xml:space="preserve">art. 95 ust. 1 ustawy Pzp </w:t>
      </w:r>
      <w:r w:rsidRPr="000E7561">
        <w:rPr>
          <w:rFonts w:eastAsia="Calibri"/>
          <w:sz w:val="24"/>
          <w:szCs w:val="24"/>
          <w:lang w:eastAsia="en-US"/>
        </w:rPr>
        <w:t xml:space="preserve">Zamawiający wymaga zatrudnienia na podstawie </w:t>
      </w:r>
      <w:r w:rsidRPr="000E7561">
        <w:rPr>
          <w:rFonts w:eastAsia="Calibri"/>
          <w:b/>
          <w:sz w:val="24"/>
          <w:szCs w:val="24"/>
          <w:u w:val="single"/>
          <w:lang w:eastAsia="en-US"/>
        </w:rPr>
        <w:t>umowy o pracę</w:t>
      </w:r>
      <w:r w:rsidRPr="000E7561">
        <w:rPr>
          <w:rFonts w:eastAsia="Calibri"/>
          <w:sz w:val="24"/>
          <w:szCs w:val="24"/>
          <w:lang w:eastAsia="en-US"/>
        </w:rPr>
        <w:t xml:space="preserve"> w całym okresie realizacji przedmiotu zamówienia przez Wykonawcę lub Podwykonawcę osób wykonujących następujące czynności w trakcie realizacji zamówienia, których wykonanie polega na wykonaniu pracy w sposób określony w art. 22 § 1 Ustawy z dnia 26 czerwca 1974 r. – Kodeks Pracy, tj.: </w:t>
      </w:r>
      <w:r w:rsidRPr="000E7561">
        <w:rPr>
          <w:rFonts w:eastAsia="Calibri"/>
          <w:b/>
          <w:sz w:val="24"/>
          <w:szCs w:val="24"/>
          <w:lang w:eastAsia="en-US"/>
        </w:rPr>
        <w:t>wszelkie czynności - polegające na wykonywaniu usługi w zakresie wykonania przeglądów, konserwacji, serwisowania oraz napraw central wentylacji mechanicznych oraz urządzeń instalacji klimatyzacji znajdujących się w kompleksach, administrowanych przez 41. Bazę Lotnictwa Szkolnego w Dęblinie (</w:t>
      </w:r>
      <w:r w:rsidRPr="000E7561">
        <w:rPr>
          <w:rFonts w:eastAsia="Calibri"/>
          <w:b/>
          <w:sz w:val="24"/>
          <w:szCs w:val="24"/>
          <w:u w:val="single"/>
          <w:lang w:eastAsia="en-US"/>
        </w:rPr>
        <w:t xml:space="preserve">pracownik nadzoru – koordynator nie musi  być zatrudniony na podstawie umowy </w:t>
      </w:r>
      <w:r w:rsidRPr="000E7561">
        <w:rPr>
          <w:rFonts w:eastAsia="Calibri"/>
          <w:b/>
          <w:sz w:val="24"/>
          <w:szCs w:val="24"/>
          <w:u w:val="single"/>
          <w:lang w:eastAsia="en-US"/>
        </w:rPr>
        <w:br/>
        <w:t>o pracę</w:t>
      </w:r>
      <w:r w:rsidRPr="000E7561">
        <w:rPr>
          <w:rFonts w:eastAsia="Calibri"/>
          <w:b/>
          <w:sz w:val="24"/>
          <w:szCs w:val="24"/>
          <w:lang w:eastAsia="en-US"/>
        </w:rPr>
        <w:t>).</w:t>
      </w:r>
    </w:p>
    <w:p w14:paraId="6A0762E0" w14:textId="77777777" w:rsidR="00B655E6" w:rsidRPr="000E7561" w:rsidRDefault="00B655E6" w:rsidP="00B655E6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</w:pPr>
    </w:p>
    <w:p w14:paraId="38691493" w14:textId="77777777" w:rsidR="00B655E6" w:rsidRPr="000E7561" w:rsidRDefault="00B655E6" w:rsidP="00B655E6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lastRenderedPageBreak/>
        <w:t>Jako zasoby własne zamawiający rozumie: np. zatrudnienie na umowę o pracę</w:t>
      </w:r>
      <w:r w:rsidRPr="000E7561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0E7561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32472624" w14:textId="77777777" w:rsidR="00B655E6" w:rsidRPr="000E7561" w:rsidRDefault="00B655E6" w:rsidP="00B655E6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6E8F0BA4" w14:textId="77777777" w:rsidR="00B655E6" w:rsidRPr="000E7561" w:rsidRDefault="00B655E6" w:rsidP="00B655E6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0E7561">
        <w:rPr>
          <w:rFonts w:asciiTheme="majorBidi" w:hAnsiTheme="majorBidi" w:cstheme="majorBidi"/>
          <w:sz w:val="24"/>
          <w:szCs w:val="24"/>
        </w:rPr>
        <w:t xml:space="preserve">,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0E7561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0E7561">
        <w:rPr>
          <w:rFonts w:asciiTheme="majorBidi" w:hAnsiTheme="majorBidi" w:cstheme="majorBidi"/>
          <w:sz w:val="24"/>
          <w:szCs w:val="24"/>
        </w:rPr>
        <w:t>.</w:t>
      </w:r>
    </w:p>
    <w:p w14:paraId="00BE873F" w14:textId="5EFB27D7" w:rsidR="00B655E6" w:rsidRPr="000E7561" w:rsidRDefault="00B655E6" w:rsidP="00B655E6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B655E6" w:rsidRPr="000E7561" w:rsidSect="002D3D9E">
      <w:footerReference w:type="default" r:id="rId13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AEF0B" w14:textId="77777777" w:rsidR="00230105" w:rsidRDefault="00230105" w:rsidP="00377896">
      <w:r>
        <w:separator/>
      </w:r>
    </w:p>
  </w:endnote>
  <w:endnote w:type="continuationSeparator" w:id="0">
    <w:p w14:paraId="03B80894" w14:textId="77777777" w:rsidR="00230105" w:rsidRDefault="00230105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385016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801BE79" w14:textId="0CBC3126" w:rsidR="002D3D9E" w:rsidRDefault="002D3D9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7AF3F7" w14:textId="77777777" w:rsidR="002D3D9E" w:rsidRDefault="002D3D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AE08D" w14:textId="77777777" w:rsidR="00230105" w:rsidRDefault="00230105" w:rsidP="00377896">
      <w:r>
        <w:separator/>
      </w:r>
    </w:p>
  </w:footnote>
  <w:footnote w:type="continuationSeparator" w:id="0">
    <w:p w14:paraId="35EEA5EC" w14:textId="77777777" w:rsidR="00230105" w:rsidRDefault="00230105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4881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05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3D9E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6F7F"/>
    <w:rsid w:val="00467C24"/>
    <w:rsid w:val="00470854"/>
    <w:rsid w:val="0047125F"/>
    <w:rsid w:val="0047155B"/>
    <w:rsid w:val="004715B1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0FF3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1B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65A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5E51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2DCB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6D7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isap.sejm.gov.pl/isap.nsf/DocDetails.xsp?id=WDU2017000156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ap.sejm.gov.pl/isap.nsf/DocDetails.xsp?id=WDU2015000088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sap.sejm.gov.pl/isap.nsf/DocDetails.xsp?id=WDU20170001567" TargetMode="Externa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cDetails.xsp?id=WDU201500008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932D-0EA0-4885-AD92-DC3B818DCD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234AF6-C017-4E96-98B3-58A4739C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8932</TotalTime>
  <Pages>1</Pages>
  <Words>2284</Words>
  <Characters>13704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894</cp:revision>
  <cp:lastPrinted>2025-04-18T09:42:00Z</cp:lastPrinted>
  <dcterms:created xsi:type="dcterms:W3CDTF">2024-06-21T17:12:00Z</dcterms:created>
  <dcterms:modified xsi:type="dcterms:W3CDTF">2025-04-22T09:20:00Z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