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79FD8" w14:textId="77777777" w:rsidR="009223D1" w:rsidRPr="009223D1" w:rsidRDefault="009223D1" w:rsidP="009223D1">
      <w:pPr>
        <w:pBdr>
          <w:bottom w:val="single" w:sz="4" w:space="1" w:color="auto"/>
        </w:pBdr>
        <w:suppressAutoHyphens/>
        <w:spacing w:line="360" w:lineRule="auto"/>
        <w:jc w:val="right"/>
        <w:rPr>
          <w:rFonts w:ascii="Arial" w:hAnsi="Arial" w:cs="Arial"/>
          <w:i/>
          <w:sz w:val="22"/>
          <w:szCs w:val="22"/>
          <w:lang w:eastAsia="ar-SA"/>
        </w:rPr>
      </w:pPr>
      <w:r w:rsidRPr="009223D1">
        <w:rPr>
          <w:rFonts w:ascii="Arial" w:hAnsi="Arial" w:cs="Arial"/>
          <w:b/>
          <w:sz w:val="22"/>
          <w:szCs w:val="22"/>
          <w:lang w:eastAsia="ar-SA"/>
        </w:rPr>
        <w:t>Załącznik nr 3 do SWZ</w:t>
      </w:r>
    </w:p>
    <w:p w14:paraId="5EBC0C8A" w14:textId="77777777" w:rsidR="009223D1" w:rsidRPr="009223D1" w:rsidRDefault="009223D1" w:rsidP="009223D1">
      <w:pPr>
        <w:tabs>
          <w:tab w:val="left" w:pos="8460"/>
        </w:tabs>
        <w:spacing w:line="300" w:lineRule="auto"/>
        <w:ind w:left="397" w:right="750" w:hanging="397"/>
        <w:contextualSpacing/>
        <w:jc w:val="center"/>
        <w:rPr>
          <w:rFonts w:ascii="Arial" w:hAnsi="Arial" w:cs="Arial"/>
          <w:i/>
          <w:sz w:val="22"/>
          <w:szCs w:val="22"/>
          <w:lang w:eastAsia="ar-SA"/>
        </w:rPr>
      </w:pPr>
    </w:p>
    <w:p w14:paraId="6FEB5A6B" w14:textId="77777777" w:rsidR="00C21082" w:rsidRDefault="00C21082" w:rsidP="009223D1">
      <w:pPr>
        <w:spacing w:line="300" w:lineRule="auto"/>
        <w:jc w:val="center"/>
        <w:rPr>
          <w:rFonts w:ascii="Arial" w:hAnsi="Arial" w:cs="Arial"/>
          <w:b/>
          <w:szCs w:val="22"/>
          <w:lang w:eastAsia="ar-SA"/>
        </w:rPr>
      </w:pPr>
    </w:p>
    <w:p w14:paraId="6F39F9A0" w14:textId="41DA9A2F" w:rsidR="009223D1" w:rsidRPr="00770130" w:rsidRDefault="009223D1" w:rsidP="009223D1">
      <w:pPr>
        <w:spacing w:line="300" w:lineRule="auto"/>
        <w:jc w:val="center"/>
        <w:rPr>
          <w:rFonts w:ascii="Arial" w:hAnsi="Arial" w:cs="Arial"/>
          <w:b/>
          <w:szCs w:val="22"/>
          <w:lang w:eastAsia="ar-SA"/>
        </w:rPr>
      </w:pPr>
      <w:r w:rsidRPr="00770130">
        <w:rPr>
          <w:rFonts w:ascii="Arial" w:hAnsi="Arial" w:cs="Arial"/>
          <w:b/>
          <w:szCs w:val="22"/>
          <w:lang w:eastAsia="ar-SA"/>
        </w:rPr>
        <w:t>Oświadczenia wykonawcy/wykonawcy wspólnie ubiegającego się o udzielenie zamówienia</w:t>
      </w:r>
    </w:p>
    <w:p w14:paraId="1E2A53C2" w14:textId="77777777" w:rsidR="009223D1" w:rsidRPr="009223D1" w:rsidRDefault="009223D1" w:rsidP="009223D1">
      <w:pPr>
        <w:spacing w:line="300" w:lineRule="auto"/>
        <w:jc w:val="center"/>
        <w:rPr>
          <w:rFonts w:ascii="Arial" w:hAnsi="Arial" w:cs="Arial"/>
          <w:b/>
          <w:sz w:val="22"/>
          <w:szCs w:val="22"/>
          <w:lang w:eastAsia="ar-SA"/>
        </w:rPr>
      </w:pPr>
    </w:p>
    <w:p w14:paraId="58DBEADA" w14:textId="77777777" w:rsidR="009223D1" w:rsidRPr="00770130" w:rsidRDefault="009223D1" w:rsidP="009223D1">
      <w:pPr>
        <w:spacing w:line="300" w:lineRule="auto"/>
        <w:jc w:val="center"/>
        <w:rPr>
          <w:rFonts w:ascii="Arial" w:hAnsi="Arial" w:cs="Arial"/>
          <w:b/>
          <w:sz w:val="22"/>
          <w:szCs w:val="22"/>
          <w:lang w:eastAsia="ar-SA"/>
        </w:rPr>
      </w:pPr>
      <w:r w:rsidRPr="00770130">
        <w:rPr>
          <w:rFonts w:ascii="Arial" w:eastAsia="Calibri" w:hAnsi="Arial" w:cs="Arial"/>
          <w:b/>
          <w:sz w:val="20"/>
          <w:szCs w:val="20"/>
          <w:lang w:eastAsia="en-US"/>
        </w:rPr>
        <w:t xml:space="preserve">UWZGLĘDNIAJĄCE PRZESŁANKI WYKLUCZENIA Z ART. 7 UST. 1 USTAWY </w:t>
      </w:r>
      <w:r w:rsidRPr="00770130">
        <w:rPr>
          <w:rFonts w:ascii="Arial" w:eastAsia="Calibri" w:hAnsi="Arial" w:cs="Arial"/>
          <w:b/>
          <w:caps/>
          <w:sz w:val="20"/>
          <w:szCs w:val="20"/>
          <w:lang w:eastAsia="en-US"/>
        </w:rPr>
        <w:t>o szczególnych rozwiązaniach w zakresie przeciwdziałania wspieraniu agresji na Ukrainę oraz służących ochronie bezpieczeństwa narodowego</w:t>
      </w:r>
    </w:p>
    <w:p w14:paraId="07CDA1F0" w14:textId="77777777" w:rsidR="009223D1" w:rsidRPr="009223D1" w:rsidRDefault="009223D1" w:rsidP="009223D1">
      <w:pPr>
        <w:spacing w:line="300" w:lineRule="auto"/>
        <w:jc w:val="center"/>
        <w:rPr>
          <w:rFonts w:ascii="Arial" w:hAnsi="Arial" w:cs="Arial"/>
          <w:b/>
          <w:sz w:val="22"/>
          <w:szCs w:val="22"/>
          <w:lang w:eastAsia="ar-SA"/>
        </w:rPr>
      </w:pPr>
    </w:p>
    <w:p w14:paraId="76CA2783" w14:textId="77777777" w:rsidR="009223D1" w:rsidRPr="009223D1" w:rsidRDefault="009223D1" w:rsidP="009223D1">
      <w:pPr>
        <w:spacing w:line="300" w:lineRule="auto"/>
        <w:jc w:val="center"/>
        <w:rPr>
          <w:rFonts w:ascii="Arial" w:hAnsi="Arial" w:cs="Arial"/>
          <w:b/>
          <w:sz w:val="22"/>
          <w:szCs w:val="22"/>
          <w:lang w:eastAsia="ar-SA"/>
        </w:rPr>
      </w:pPr>
      <w:r w:rsidRPr="009223D1">
        <w:rPr>
          <w:rFonts w:ascii="Arial" w:hAnsi="Arial" w:cs="Arial"/>
          <w:b/>
          <w:sz w:val="22"/>
          <w:szCs w:val="22"/>
          <w:lang w:eastAsia="ar-SA"/>
        </w:rPr>
        <w:t xml:space="preserve">składane na podstawie art. 125 ust. 1 ustawy </w:t>
      </w:r>
      <w:proofErr w:type="spellStart"/>
      <w:r w:rsidRPr="009223D1">
        <w:rPr>
          <w:rFonts w:ascii="Arial" w:hAnsi="Arial" w:cs="Arial"/>
          <w:b/>
          <w:sz w:val="22"/>
          <w:szCs w:val="22"/>
          <w:lang w:eastAsia="ar-SA"/>
        </w:rPr>
        <w:t>Pzp</w:t>
      </w:r>
      <w:proofErr w:type="spellEnd"/>
      <w:r w:rsidRPr="009223D1">
        <w:rPr>
          <w:rFonts w:ascii="Arial" w:hAnsi="Arial" w:cs="Arial"/>
          <w:b/>
          <w:sz w:val="22"/>
          <w:szCs w:val="22"/>
          <w:lang w:eastAsia="ar-SA"/>
        </w:rPr>
        <w:t xml:space="preserve"> </w:t>
      </w:r>
    </w:p>
    <w:p w14:paraId="445AB6B0" w14:textId="77777777" w:rsidR="009223D1" w:rsidRPr="009223D1" w:rsidRDefault="009223D1" w:rsidP="009223D1">
      <w:pPr>
        <w:widowControl w:val="0"/>
        <w:spacing w:line="300" w:lineRule="auto"/>
        <w:ind w:left="397" w:hanging="397"/>
        <w:contextualSpacing/>
        <w:jc w:val="center"/>
        <w:rPr>
          <w:rFonts w:ascii="Arial" w:hAnsi="Arial" w:cs="Arial"/>
          <w:b/>
          <w:sz w:val="22"/>
          <w:szCs w:val="22"/>
          <w:lang w:eastAsia="ar-SA"/>
        </w:rPr>
      </w:pPr>
    </w:p>
    <w:p w14:paraId="671F5F91" w14:textId="6F05E12A" w:rsidR="009223D1" w:rsidRPr="009223D1" w:rsidRDefault="009223D1" w:rsidP="009223D1">
      <w:pPr>
        <w:spacing w:line="300" w:lineRule="auto"/>
        <w:jc w:val="both"/>
        <w:rPr>
          <w:rFonts w:ascii="Arial" w:hAnsi="Arial" w:cs="Arial"/>
          <w:color w:val="00000A"/>
          <w:kern w:val="1"/>
          <w:sz w:val="22"/>
          <w:szCs w:val="22"/>
          <w:lang w:eastAsia="zh-CN"/>
        </w:rPr>
      </w:pPr>
      <w:r w:rsidRPr="009223D1">
        <w:rPr>
          <w:rFonts w:ascii="Arial" w:hAnsi="Arial" w:cs="Arial"/>
          <w:color w:val="00000A"/>
          <w:kern w:val="1"/>
          <w:sz w:val="22"/>
          <w:szCs w:val="22"/>
          <w:lang w:eastAsia="zh-CN"/>
        </w:rPr>
        <w:t>Na potrzeby postępowania o udzielenie zamówienia publicznego pn. „</w:t>
      </w:r>
      <w:r w:rsidR="00982229" w:rsidRPr="00982229">
        <w:rPr>
          <w:rFonts w:ascii="Arial" w:hAnsi="Arial" w:cs="Arial"/>
          <w:b/>
          <w:bCs/>
          <w:sz w:val="22"/>
        </w:rPr>
        <w:t xml:space="preserve">Modernizacja i doposażenie w sprzęt medyczny Szpitalnego Oddziału Ratunkowego SPS ZOZ w Lęborku – </w:t>
      </w:r>
      <w:r w:rsidR="00982229" w:rsidRPr="00982229">
        <w:rPr>
          <w:rFonts w:ascii="Arial" w:hAnsi="Arial" w:cs="Arial"/>
          <w:b/>
          <w:bCs/>
          <w:i/>
          <w:sz w:val="22"/>
        </w:rPr>
        <w:t>modernizacja Szpitalnego Oddziału Ratunkowego oraz wiaty dla ambulansów ratunkowych</w:t>
      </w:r>
      <w:r w:rsidR="00982229" w:rsidRPr="00982229">
        <w:rPr>
          <w:rFonts w:ascii="Arial" w:hAnsi="Arial" w:cs="Arial"/>
          <w:b/>
          <w:bCs/>
          <w:sz w:val="22"/>
        </w:rPr>
        <w:t>”. Znak sprawy: ZP-TP/</w:t>
      </w:r>
      <w:r w:rsidR="00811E38">
        <w:rPr>
          <w:rFonts w:ascii="Arial" w:hAnsi="Arial" w:cs="Arial"/>
          <w:b/>
          <w:bCs/>
          <w:sz w:val="22"/>
        </w:rPr>
        <w:t>4</w:t>
      </w:r>
      <w:bookmarkStart w:id="0" w:name="_GoBack"/>
      <w:bookmarkEnd w:id="0"/>
      <w:r w:rsidR="00982229" w:rsidRPr="00982229">
        <w:rPr>
          <w:rFonts w:ascii="Arial" w:hAnsi="Arial" w:cs="Arial"/>
          <w:b/>
          <w:bCs/>
          <w:sz w:val="22"/>
        </w:rPr>
        <w:t>0/24</w:t>
      </w:r>
      <w:r w:rsidR="00982229">
        <w:rPr>
          <w:rFonts w:ascii="Arial" w:hAnsi="Arial" w:cs="Arial"/>
          <w:b/>
          <w:bCs/>
          <w:sz w:val="22"/>
        </w:rPr>
        <w:t xml:space="preserve"> </w:t>
      </w:r>
      <w:r w:rsidRPr="009223D1">
        <w:rPr>
          <w:rFonts w:ascii="Arial" w:hAnsi="Arial" w:cs="Arial"/>
          <w:color w:val="00000A"/>
          <w:kern w:val="1"/>
          <w:sz w:val="22"/>
          <w:szCs w:val="22"/>
          <w:lang w:eastAsia="zh-CN"/>
        </w:rPr>
        <w:t>oświadczam, co następuje:</w:t>
      </w:r>
    </w:p>
    <w:p w14:paraId="39A23184" w14:textId="77777777" w:rsidR="009223D1" w:rsidRPr="009223D1" w:rsidRDefault="009223D1" w:rsidP="009223D1">
      <w:pPr>
        <w:spacing w:line="300" w:lineRule="auto"/>
        <w:jc w:val="both"/>
        <w:rPr>
          <w:rFonts w:ascii="Arial" w:hAnsi="Arial" w:cs="Arial"/>
          <w:b/>
          <w:color w:val="00000A"/>
          <w:kern w:val="1"/>
          <w:sz w:val="22"/>
          <w:szCs w:val="22"/>
          <w:lang w:eastAsia="zh-CN"/>
        </w:rPr>
      </w:pPr>
    </w:p>
    <w:p w14:paraId="1E5267C0" w14:textId="77777777" w:rsidR="009223D1" w:rsidRPr="009223D1" w:rsidRDefault="009223D1" w:rsidP="009223D1">
      <w:pPr>
        <w:shd w:val="clear" w:color="auto" w:fill="BFBFBF"/>
        <w:spacing w:before="120" w:line="360" w:lineRule="auto"/>
        <w:rPr>
          <w:rFonts w:ascii="Arial" w:eastAsia="Calibri" w:hAnsi="Arial" w:cs="Arial"/>
          <w:b/>
          <w:sz w:val="21"/>
          <w:szCs w:val="21"/>
          <w:lang w:eastAsia="en-US"/>
        </w:rPr>
      </w:pPr>
      <w:r w:rsidRPr="009223D1">
        <w:rPr>
          <w:rFonts w:ascii="Arial" w:eastAsia="Calibri" w:hAnsi="Arial" w:cs="Arial"/>
          <w:b/>
          <w:sz w:val="21"/>
          <w:szCs w:val="21"/>
          <w:lang w:eastAsia="en-US"/>
        </w:rPr>
        <w:t>OŚWIADCZENIA DOTYCZĄCE PODSTAW WYKLUCZENIA:</w:t>
      </w:r>
    </w:p>
    <w:p w14:paraId="22F3878A" w14:textId="7C148981" w:rsidR="009223D1" w:rsidRPr="004672C2" w:rsidRDefault="009223D1" w:rsidP="004672C2">
      <w:pPr>
        <w:numPr>
          <w:ilvl w:val="0"/>
          <w:numId w:val="1"/>
        </w:numPr>
        <w:spacing w:before="120" w:after="200" w:line="360" w:lineRule="auto"/>
        <w:ind w:left="360"/>
        <w:contextualSpacing/>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Oświadczam, że nie zachodzą w stosunku do mnie przesłanki wykluczenia z postępowania na podstawie  art. 108 ust 1 ustawy </w:t>
      </w:r>
      <w:proofErr w:type="spellStart"/>
      <w:r w:rsidRPr="009223D1">
        <w:rPr>
          <w:rFonts w:ascii="Arial" w:eastAsia="Calibri" w:hAnsi="Arial" w:cs="Arial"/>
          <w:sz w:val="21"/>
          <w:szCs w:val="21"/>
          <w:lang w:eastAsia="en-US"/>
        </w:rPr>
        <w:t>Pzp</w:t>
      </w:r>
      <w:proofErr w:type="spellEnd"/>
      <w:r w:rsidRPr="009223D1">
        <w:rPr>
          <w:rFonts w:ascii="Arial" w:eastAsia="Calibri" w:hAnsi="Arial" w:cs="Arial"/>
          <w:sz w:val="21"/>
          <w:szCs w:val="21"/>
          <w:lang w:eastAsia="en-US"/>
        </w:rPr>
        <w:t xml:space="preserve"> *</w:t>
      </w:r>
      <w:r w:rsidR="004672C2">
        <w:rPr>
          <w:rFonts w:ascii="Arial" w:eastAsia="Calibri" w:hAnsi="Arial" w:cs="Arial"/>
          <w:sz w:val="21"/>
          <w:szCs w:val="21"/>
          <w:lang w:eastAsia="en-US"/>
        </w:rPr>
        <w:t xml:space="preserve"> </w:t>
      </w:r>
      <w:r w:rsidRPr="004672C2">
        <w:rPr>
          <w:rFonts w:ascii="Arial" w:eastAsia="Calibri" w:hAnsi="Arial" w:cs="Arial"/>
          <w:sz w:val="21"/>
          <w:szCs w:val="21"/>
          <w:lang w:eastAsia="en-US"/>
        </w:rPr>
        <w:t xml:space="preserve">Oświadczam, że nie podlegam wykluczeniu z postępowania na podstawie art. 109 ust. 4 ustawy </w:t>
      </w:r>
      <w:proofErr w:type="spellStart"/>
      <w:r w:rsidRPr="004672C2">
        <w:rPr>
          <w:rFonts w:ascii="Arial" w:eastAsia="Calibri" w:hAnsi="Arial" w:cs="Arial"/>
          <w:sz w:val="21"/>
          <w:szCs w:val="21"/>
          <w:lang w:eastAsia="en-US"/>
        </w:rPr>
        <w:t>Pzp</w:t>
      </w:r>
      <w:proofErr w:type="spellEnd"/>
      <w:r w:rsidRPr="004672C2">
        <w:rPr>
          <w:rFonts w:ascii="Arial" w:eastAsia="Calibri" w:hAnsi="Arial" w:cs="Arial"/>
          <w:sz w:val="21"/>
          <w:szCs w:val="21"/>
          <w:lang w:eastAsia="en-US"/>
        </w:rPr>
        <w:t>.</w:t>
      </w:r>
    </w:p>
    <w:p w14:paraId="14DE897F" w14:textId="77777777" w:rsidR="00770130" w:rsidRDefault="00770130" w:rsidP="00770130">
      <w:pPr>
        <w:spacing w:before="120" w:after="200" w:line="360" w:lineRule="auto"/>
        <w:ind w:left="360"/>
        <w:contextualSpacing/>
        <w:jc w:val="both"/>
        <w:rPr>
          <w:rFonts w:ascii="Arial" w:eastAsia="Calibri" w:hAnsi="Arial" w:cs="Arial"/>
          <w:color w:val="0070C0"/>
          <w:sz w:val="16"/>
          <w:szCs w:val="16"/>
          <w:lang w:eastAsia="en-US"/>
        </w:rPr>
      </w:pPr>
    </w:p>
    <w:p w14:paraId="73A38A81" w14:textId="0C524B24" w:rsidR="009223D1" w:rsidRPr="009223D1" w:rsidRDefault="009223D1" w:rsidP="00770130">
      <w:pPr>
        <w:spacing w:before="120" w:after="200" w:line="360" w:lineRule="auto"/>
        <w:ind w:left="360"/>
        <w:contextualSpacing/>
        <w:jc w:val="both"/>
        <w:rPr>
          <w:rFonts w:ascii="Arial" w:eastAsia="Calibri" w:hAnsi="Arial" w:cs="Arial"/>
          <w:sz w:val="21"/>
          <w:szCs w:val="21"/>
          <w:lang w:eastAsia="en-US"/>
        </w:rPr>
      </w:pPr>
      <w:r w:rsidRPr="009223D1">
        <w:rPr>
          <w:rFonts w:ascii="Arial" w:eastAsia="Calibri" w:hAnsi="Arial" w:cs="Arial"/>
          <w:color w:val="0070C0"/>
          <w:sz w:val="16"/>
          <w:szCs w:val="16"/>
          <w:lang w:eastAsia="en-US"/>
        </w:rPr>
        <w:t xml:space="preserve">[UWAGA: zastosować, gdy zachodzą przesłanki wykluczenia z art. 108 ust. 1 pkt 1, 2 i 5 lub art.109 ust.1 pkt </w:t>
      </w:r>
      <w:r w:rsidR="004672C2">
        <w:rPr>
          <w:rFonts w:ascii="Arial" w:eastAsia="Calibri" w:hAnsi="Arial" w:cs="Arial"/>
          <w:color w:val="0070C0"/>
          <w:sz w:val="16"/>
          <w:szCs w:val="16"/>
          <w:lang w:eastAsia="en-US"/>
        </w:rPr>
        <w:t>4</w:t>
      </w:r>
      <w:r w:rsidRPr="009223D1">
        <w:rPr>
          <w:rFonts w:ascii="Arial" w:eastAsia="Calibri" w:hAnsi="Arial" w:cs="Arial"/>
          <w:color w:val="0070C0"/>
          <w:sz w:val="16"/>
          <w:szCs w:val="16"/>
          <w:lang w:eastAsia="en-US"/>
        </w:rPr>
        <w:t xml:space="preserve"> ustawy </w:t>
      </w:r>
      <w:proofErr w:type="spellStart"/>
      <w:r w:rsidRPr="009223D1">
        <w:rPr>
          <w:rFonts w:ascii="Arial" w:eastAsia="Calibri" w:hAnsi="Arial" w:cs="Arial"/>
          <w:color w:val="0070C0"/>
          <w:sz w:val="16"/>
          <w:szCs w:val="16"/>
          <w:lang w:eastAsia="en-US"/>
        </w:rPr>
        <w:t>Pzp</w:t>
      </w:r>
      <w:proofErr w:type="spellEnd"/>
      <w:r w:rsidRPr="009223D1">
        <w:rPr>
          <w:rFonts w:ascii="Arial" w:eastAsia="Calibri" w:hAnsi="Arial" w:cs="Arial"/>
          <w:color w:val="0070C0"/>
          <w:sz w:val="16"/>
          <w:szCs w:val="16"/>
          <w:lang w:eastAsia="en-US"/>
        </w:rPr>
        <w:t xml:space="preserve">, a wykonawca korzysta z procedury samooczyszczenia, o której mowa w art. 110 ust. 2 ustawy </w:t>
      </w:r>
      <w:proofErr w:type="spellStart"/>
      <w:r w:rsidRPr="009223D1">
        <w:rPr>
          <w:rFonts w:ascii="Arial" w:eastAsia="Calibri" w:hAnsi="Arial" w:cs="Arial"/>
          <w:color w:val="0070C0"/>
          <w:sz w:val="16"/>
          <w:szCs w:val="16"/>
          <w:lang w:eastAsia="en-US"/>
        </w:rPr>
        <w:t>Pzp</w:t>
      </w:r>
      <w:proofErr w:type="spellEnd"/>
      <w:r w:rsidRPr="009223D1">
        <w:rPr>
          <w:rFonts w:ascii="Arial" w:eastAsia="Calibri" w:hAnsi="Arial" w:cs="Arial"/>
          <w:color w:val="0070C0"/>
          <w:sz w:val="16"/>
          <w:szCs w:val="16"/>
          <w:lang w:eastAsia="en-US"/>
        </w:rPr>
        <w:t>]</w:t>
      </w:r>
    </w:p>
    <w:p w14:paraId="64055ABE" w14:textId="77777777" w:rsidR="009223D1" w:rsidRPr="009223D1" w:rsidRDefault="009223D1" w:rsidP="009223D1">
      <w:pPr>
        <w:spacing w:before="120" w:line="360" w:lineRule="auto"/>
        <w:ind w:left="360"/>
        <w:contextualSpacing/>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Oświadczam, że zachodzą w stosunku do mnie podstawy wykluczenia z postępowania na podstawie art. ….… ust. …….. pkt ………. ustawy </w:t>
      </w:r>
      <w:proofErr w:type="spellStart"/>
      <w:r w:rsidRPr="009223D1">
        <w:rPr>
          <w:rFonts w:ascii="Arial" w:eastAsia="Calibri" w:hAnsi="Arial" w:cs="Arial"/>
          <w:sz w:val="21"/>
          <w:szCs w:val="21"/>
          <w:lang w:eastAsia="en-US"/>
        </w:rPr>
        <w:t>Pzp</w:t>
      </w:r>
      <w:proofErr w:type="spellEnd"/>
      <w:r w:rsidRPr="009223D1">
        <w:rPr>
          <w:rFonts w:ascii="Arial" w:eastAsia="Calibri" w:hAnsi="Arial" w:cs="Arial"/>
          <w:sz w:val="21"/>
          <w:szCs w:val="21"/>
          <w:lang w:eastAsia="en-US"/>
        </w:rPr>
        <w:t xml:space="preserve"> (podać mającą zastosowanie podstawę wykluczenia spośród wymienionych w art. 108 ust. 1 lub 109 ust. 4 </w:t>
      </w:r>
      <w:proofErr w:type="spellStart"/>
      <w:r w:rsidRPr="009223D1">
        <w:rPr>
          <w:rFonts w:ascii="Arial" w:eastAsia="Calibri" w:hAnsi="Arial" w:cs="Arial"/>
          <w:sz w:val="21"/>
          <w:szCs w:val="21"/>
          <w:lang w:eastAsia="en-US"/>
        </w:rPr>
        <w:t>Pzp</w:t>
      </w:r>
      <w:proofErr w:type="spellEnd"/>
      <w:r w:rsidRPr="009223D1">
        <w:rPr>
          <w:rFonts w:ascii="Arial" w:eastAsia="Calibri" w:hAnsi="Arial" w:cs="Arial"/>
          <w:sz w:val="21"/>
          <w:szCs w:val="21"/>
          <w:lang w:eastAsia="en-US"/>
        </w:rPr>
        <w:t>)*</w:t>
      </w:r>
    </w:p>
    <w:p w14:paraId="3C7709CF" w14:textId="77777777" w:rsidR="009223D1" w:rsidRPr="009223D1" w:rsidRDefault="009223D1" w:rsidP="009223D1">
      <w:pPr>
        <w:spacing w:before="120" w:line="360" w:lineRule="auto"/>
        <w:ind w:left="360"/>
        <w:contextualSpacing/>
        <w:jc w:val="both"/>
        <w:rPr>
          <w:rFonts w:ascii="Arial" w:eastAsia="Calibri" w:hAnsi="Arial" w:cs="Arial"/>
          <w:sz w:val="21"/>
          <w:szCs w:val="21"/>
          <w:lang w:eastAsia="en-US"/>
        </w:rPr>
      </w:pPr>
      <w:r w:rsidRPr="009223D1">
        <w:rPr>
          <w:rFonts w:ascii="Arial" w:eastAsia="Calibri" w:hAnsi="Arial" w:cs="Arial"/>
          <w:sz w:val="21"/>
          <w:szCs w:val="21"/>
          <w:lang w:eastAsia="en-US"/>
        </w:rPr>
        <w:t>Jednocześnie oświadczam, że podjąłem następujące środki naprawcze: …………………………………………………………………………………………………….………</w:t>
      </w:r>
    </w:p>
    <w:p w14:paraId="3DC01B6C" w14:textId="77777777" w:rsidR="009223D1" w:rsidRPr="009223D1" w:rsidRDefault="009223D1" w:rsidP="009223D1">
      <w:pPr>
        <w:spacing w:before="120" w:line="360" w:lineRule="auto"/>
        <w:ind w:left="360"/>
        <w:contextualSpacing/>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 i w mojej ocenie spełniłem łącznie przesłanki wskazane w art. 110 ust. 2 ustawy </w:t>
      </w:r>
      <w:proofErr w:type="spellStart"/>
      <w:r w:rsidRPr="009223D1">
        <w:rPr>
          <w:rFonts w:ascii="Arial" w:eastAsia="Calibri" w:hAnsi="Arial" w:cs="Arial"/>
          <w:sz w:val="21"/>
          <w:szCs w:val="21"/>
          <w:lang w:eastAsia="en-US"/>
        </w:rPr>
        <w:t>Pzp</w:t>
      </w:r>
      <w:proofErr w:type="spellEnd"/>
      <w:r w:rsidRPr="009223D1">
        <w:rPr>
          <w:rFonts w:ascii="Arial" w:eastAsia="Calibri" w:hAnsi="Arial" w:cs="Arial"/>
          <w:sz w:val="21"/>
          <w:szCs w:val="21"/>
          <w:lang w:eastAsia="en-US"/>
        </w:rPr>
        <w:t>. Na potwierdzenie dołączam następujące dowody: …………………………………………………………………………………………………….……… …………………………………………………………………….………………………………………</w:t>
      </w:r>
    </w:p>
    <w:p w14:paraId="0DE8D42E" w14:textId="77777777" w:rsidR="009223D1" w:rsidRDefault="009223D1" w:rsidP="009223D1">
      <w:pPr>
        <w:spacing w:before="120" w:line="360" w:lineRule="auto"/>
        <w:ind w:left="360"/>
        <w:contextualSpacing/>
        <w:jc w:val="both"/>
        <w:rPr>
          <w:rFonts w:ascii="Arial" w:eastAsia="Calibri" w:hAnsi="Arial" w:cs="Arial"/>
          <w:sz w:val="21"/>
          <w:szCs w:val="21"/>
          <w:lang w:eastAsia="en-US"/>
        </w:rPr>
      </w:pPr>
      <w:r w:rsidRPr="009223D1">
        <w:rPr>
          <w:rFonts w:ascii="Arial" w:eastAsia="Calibri" w:hAnsi="Arial" w:cs="Arial"/>
          <w:sz w:val="21"/>
          <w:szCs w:val="21"/>
          <w:lang w:eastAsia="en-US"/>
        </w:rPr>
        <w:t>……………………………………………………………………………………………………………*</w:t>
      </w:r>
    </w:p>
    <w:p w14:paraId="384D9A50" w14:textId="77777777" w:rsidR="00770130" w:rsidRPr="009223D1" w:rsidRDefault="00770130" w:rsidP="009223D1">
      <w:pPr>
        <w:spacing w:before="120" w:line="360" w:lineRule="auto"/>
        <w:ind w:left="360"/>
        <w:contextualSpacing/>
        <w:jc w:val="both"/>
        <w:rPr>
          <w:rFonts w:ascii="Arial" w:eastAsia="Calibri" w:hAnsi="Arial" w:cs="Arial"/>
          <w:sz w:val="21"/>
          <w:szCs w:val="21"/>
          <w:lang w:eastAsia="en-US"/>
        </w:rPr>
      </w:pPr>
    </w:p>
    <w:p w14:paraId="3820A94D" w14:textId="77777777" w:rsidR="009223D1" w:rsidRPr="00770130" w:rsidRDefault="009223D1" w:rsidP="004F3361">
      <w:pPr>
        <w:numPr>
          <w:ilvl w:val="0"/>
          <w:numId w:val="1"/>
        </w:numPr>
        <w:spacing w:after="200" w:line="360" w:lineRule="auto"/>
        <w:ind w:left="354" w:hanging="357"/>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Oświadczam, </w:t>
      </w:r>
      <w:r w:rsidRPr="009223D1">
        <w:rPr>
          <w:rFonts w:ascii="Arial" w:eastAsia="Calibri" w:hAnsi="Arial" w:cs="Arial"/>
          <w:color w:val="000000"/>
          <w:sz w:val="21"/>
          <w:szCs w:val="21"/>
          <w:lang w:eastAsia="en-US"/>
        </w:rPr>
        <w:t xml:space="preserve">że nie zachodzą w stosunku do mnie przesłanki wykluczenia z postępowania na podstawie art.  </w:t>
      </w:r>
      <w:r w:rsidRPr="009223D1">
        <w:rPr>
          <w:rFonts w:ascii="Arial" w:hAnsi="Arial" w:cs="Arial"/>
          <w:color w:val="000000"/>
          <w:sz w:val="21"/>
          <w:szCs w:val="21"/>
        </w:rPr>
        <w:t xml:space="preserve">7 ust. 1 ustawy </w:t>
      </w:r>
      <w:r w:rsidRPr="009223D1">
        <w:rPr>
          <w:rFonts w:ascii="Arial" w:eastAsia="Calibri" w:hAnsi="Arial" w:cs="Arial"/>
          <w:color w:val="000000"/>
          <w:sz w:val="21"/>
          <w:szCs w:val="21"/>
          <w:lang w:eastAsia="en-US"/>
        </w:rPr>
        <w:t>z dnia 13 kwietnia 2022 r.</w:t>
      </w:r>
      <w:r w:rsidRPr="009223D1">
        <w:rPr>
          <w:rFonts w:ascii="Arial" w:eastAsia="Calibri" w:hAnsi="Arial" w:cs="Arial"/>
          <w:i/>
          <w:iCs/>
          <w:color w:val="000000"/>
          <w:sz w:val="21"/>
          <w:szCs w:val="21"/>
          <w:lang w:eastAsia="en-US"/>
        </w:rPr>
        <w:t xml:space="preserve"> </w:t>
      </w:r>
      <w:r w:rsidRPr="009223D1">
        <w:rPr>
          <w:rFonts w:ascii="Arial" w:eastAsia="Calibri" w:hAnsi="Arial" w:cs="Arial"/>
          <w:iCs/>
          <w:color w:val="000000"/>
          <w:sz w:val="21"/>
          <w:szCs w:val="21"/>
          <w:lang w:eastAsia="en-US"/>
        </w:rPr>
        <w:t xml:space="preserve">o szczególnych rozwiązaniach w </w:t>
      </w:r>
      <w:r w:rsidRPr="009223D1">
        <w:rPr>
          <w:rFonts w:ascii="Arial" w:eastAsia="Calibri" w:hAnsi="Arial" w:cs="Arial"/>
          <w:iCs/>
          <w:color w:val="000000"/>
          <w:sz w:val="21"/>
          <w:szCs w:val="21"/>
          <w:lang w:eastAsia="en-US"/>
        </w:rPr>
        <w:lastRenderedPageBreak/>
        <w:t>zakresie przeciwdziałania wspieraniu agresji na Ukrainę oraz służących ochronie bezpieczeństwa narodowego</w:t>
      </w:r>
      <w:r w:rsidRPr="009223D1">
        <w:rPr>
          <w:rFonts w:ascii="Arial" w:eastAsia="Calibri" w:hAnsi="Arial" w:cs="Arial"/>
          <w:i/>
          <w:iCs/>
          <w:color w:val="000000"/>
          <w:sz w:val="21"/>
          <w:szCs w:val="21"/>
          <w:lang w:eastAsia="en-US"/>
        </w:rPr>
        <w:t xml:space="preserve"> (Dz. U. poz. 835)</w:t>
      </w:r>
      <w:r w:rsidRPr="009223D1">
        <w:rPr>
          <w:rFonts w:ascii="Arial" w:eastAsia="Calibri" w:hAnsi="Arial" w:cs="Arial"/>
          <w:i/>
          <w:iCs/>
          <w:color w:val="000000"/>
          <w:sz w:val="21"/>
          <w:szCs w:val="21"/>
          <w:vertAlign w:val="superscript"/>
          <w:lang w:eastAsia="en-US"/>
        </w:rPr>
        <w:footnoteReference w:id="1"/>
      </w:r>
      <w:r w:rsidRPr="009223D1">
        <w:rPr>
          <w:rFonts w:ascii="Arial" w:eastAsia="Calibri" w:hAnsi="Arial" w:cs="Arial"/>
          <w:i/>
          <w:iCs/>
          <w:color w:val="000000"/>
          <w:sz w:val="21"/>
          <w:szCs w:val="21"/>
          <w:lang w:eastAsia="en-US"/>
        </w:rPr>
        <w:t>.</w:t>
      </w:r>
      <w:r w:rsidRPr="009223D1">
        <w:rPr>
          <w:rFonts w:ascii="Arial" w:eastAsia="Calibri" w:hAnsi="Arial" w:cs="Arial"/>
          <w:color w:val="000000"/>
          <w:sz w:val="21"/>
          <w:szCs w:val="21"/>
          <w:lang w:eastAsia="en-US"/>
        </w:rPr>
        <w:t xml:space="preserve"> </w:t>
      </w:r>
    </w:p>
    <w:p w14:paraId="580BB87A" w14:textId="77777777" w:rsidR="009223D1" w:rsidRPr="009223D1" w:rsidRDefault="009223D1" w:rsidP="009223D1">
      <w:pPr>
        <w:shd w:val="clear" w:color="auto" w:fill="BFBFBF"/>
        <w:spacing w:after="120" w:line="360" w:lineRule="auto"/>
        <w:jc w:val="both"/>
        <w:rPr>
          <w:rFonts w:ascii="Arial" w:eastAsia="Calibri" w:hAnsi="Arial" w:cs="Arial"/>
          <w:b/>
          <w:sz w:val="21"/>
          <w:szCs w:val="21"/>
          <w:lang w:eastAsia="en-US"/>
        </w:rPr>
      </w:pPr>
      <w:r w:rsidRPr="009223D1">
        <w:rPr>
          <w:rFonts w:ascii="Arial" w:eastAsia="Calibri" w:hAnsi="Arial" w:cs="Arial"/>
          <w:b/>
          <w:sz w:val="21"/>
          <w:szCs w:val="21"/>
          <w:lang w:eastAsia="en-US"/>
        </w:rPr>
        <w:t>OŚWIADCZENIE DOTYCZĄCE WARUNKÓW UDZIAŁU W POSTĘPOWANIU:*</w:t>
      </w:r>
    </w:p>
    <w:p w14:paraId="54B1016D" w14:textId="77777777" w:rsidR="009223D1" w:rsidRPr="009223D1" w:rsidRDefault="009223D1" w:rsidP="009223D1">
      <w:pPr>
        <w:spacing w:line="360" w:lineRule="auto"/>
        <w:jc w:val="both"/>
        <w:rPr>
          <w:rFonts w:ascii="Arial" w:eastAsia="Calibri" w:hAnsi="Arial" w:cs="Arial"/>
          <w:sz w:val="18"/>
          <w:szCs w:val="18"/>
          <w:lang w:eastAsia="en-US"/>
        </w:rPr>
      </w:pPr>
      <w:r w:rsidRPr="009223D1">
        <w:rPr>
          <w:rFonts w:ascii="Arial" w:eastAsia="Calibri" w:hAnsi="Arial" w:cs="Arial"/>
          <w:color w:val="00B0F0"/>
          <w:sz w:val="18"/>
          <w:szCs w:val="18"/>
          <w:lang w:eastAsia="en-US"/>
        </w:rPr>
        <w:t xml:space="preserve">[UWAGA: </w:t>
      </w:r>
      <w:r w:rsidRPr="009223D1">
        <w:rPr>
          <w:rFonts w:ascii="Arial" w:eastAsia="Calibri" w:hAnsi="Arial" w:cs="Arial"/>
          <w:i/>
          <w:color w:val="00B0F0"/>
          <w:sz w:val="18"/>
          <w:szCs w:val="18"/>
          <w:lang w:eastAsia="en-US"/>
        </w:rPr>
        <w:t>stosuje tylko wykonawca/ wykonawca wspólnie ubiegający się o zamówienie</w:t>
      </w:r>
      <w:r w:rsidRPr="009223D1">
        <w:rPr>
          <w:rFonts w:ascii="Arial" w:eastAsia="Calibri" w:hAnsi="Arial" w:cs="Arial"/>
          <w:color w:val="00B0F0"/>
          <w:sz w:val="18"/>
          <w:szCs w:val="18"/>
          <w:lang w:eastAsia="en-US"/>
        </w:rPr>
        <w:t>]</w:t>
      </w:r>
    </w:p>
    <w:p w14:paraId="25909C06" w14:textId="1425CC5A" w:rsidR="009223D1" w:rsidRPr="009223D1" w:rsidRDefault="009223D1" w:rsidP="009223D1">
      <w:pPr>
        <w:spacing w:after="120" w:line="360" w:lineRule="auto"/>
        <w:jc w:val="both"/>
        <w:rPr>
          <w:rFonts w:ascii="Arial" w:eastAsia="Calibri" w:hAnsi="Arial" w:cs="Arial"/>
          <w:iCs/>
          <w:sz w:val="21"/>
          <w:szCs w:val="21"/>
          <w:lang w:eastAsia="en-US"/>
        </w:rPr>
      </w:pPr>
      <w:r w:rsidRPr="009223D1">
        <w:rPr>
          <w:rFonts w:ascii="Arial" w:eastAsia="Calibri" w:hAnsi="Arial" w:cs="Arial"/>
          <w:sz w:val="21"/>
          <w:szCs w:val="21"/>
          <w:lang w:eastAsia="en-US"/>
        </w:rPr>
        <w:t xml:space="preserve">Oświadczam, że </w:t>
      </w:r>
      <w:r w:rsidR="00770130">
        <w:rPr>
          <w:rFonts w:ascii="Arial" w:eastAsia="Calibri" w:hAnsi="Arial" w:cs="Arial"/>
          <w:sz w:val="21"/>
          <w:szCs w:val="21"/>
          <w:lang w:eastAsia="en-US"/>
        </w:rPr>
        <w:t xml:space="preserve">samodzielnie </w:t>
      </w:r>
      <w:r w:rsidRPr="009223D1">
        <w:rPr>
          <w:rFonts w:ascii="Arial" w:eastAsia="Calibri" w:hAnsi="Arial" w:cs="Arial"/>
          <w:sz w:val="21"/>
          <w:szCs w:val="21"/>
          <w:lang w:eastAsia="en-US"/>
        </w:rPr>
        <w:t xml:space="preserve">spełniam warunki udziału w postępowaniu określone przez zamawiającego w Rodz. </w:t>
      </w:r>
      <w:r w:rsidR="00770130">
        <w:rPr>
          <w:rFonts w:ascii="Arial" w:eastAsia="Calibri" w:hAnsi="Arial" w:cs="Arial"/>
          <w:sz w:val="21"/>
          <w:szCs w:val="21"/>
          <w:lang w:eastAsia="en-US"/>
        </w:rPr>
        <w:t>VII</w:t>
      </w:r>
      <w:r w:rsidRPr="009223D1">
        <w:rPr>
          <w:rFonts w:ascii="Arial" w:eastAsia="Calibri" w:hAnsi="Arial" w:cs="Arial"/>
          <w:sz w:val="21"/>
          <w:szCs w:val="21"/>
          <w:lang w:eastAsia="en-US"/>
        </w:rPr>
        <w:t xml:space="preserve"> ust. 1 pkt 3 i 4 SWZ dotyczące sytuacji ekonomicznej lub finansowej</w:t>
      </w:r>
      <w:r w:rsidRPr="009223D1">
        <w:rPr>
          <w:rFonts w:ascii="Arial" w:eastAsia="Calibri" w:hAnsi="Arial" w:cs="Arial"/>
          <w:iCs/>
          <w:sz w:val="21"/>
          <w:szCs w:val="21"/>
          <w:lang w:eastAsia="en-US"/>
        </w:rPr>
        <w:t xml:space="preserve"> oraz zdolności technicznej lub zawodowej.</w:t>
      </w:r>
    </w:p>
    <w:p w14:paraId="37BE5B76" w14:textId="77777777" w:rsidR="009223D1" w:rsidRPr="009223D1" w:rsidRDefault="009223D1" w:rsidP="009223D1">
      <w:pPr>
        <w:spacing w:line="360" w:lineRule="auto"/>
        <w:jc w:val="both"/>
        <w:rPr>
          <w:rFonts w:ascii="Arial" w:eastAsia="Calibri" w:hAnsi="Arial" w:cs="Arial"/>
          <w:color w:val="0070C0"/>
          <w:sz w:val="20"/>
          <w:szCs w:val="20"/>
          <w:lang w:eastAsia="en-US"/>
        </w:rPr>
      </w:pPr>
      <w:r w:rsidRPr="009223D1">
        <w:rPr>
          <w:rFonts w:ascii="Arial" w:eastAsia="Calibri" w:hAnsi="Arial" w:cs="Arial"/>
          <w:color w:val="0070C0"/>
          <w:sz w:val="16"/>
          <w:szCs w:val="16"/>
          <w:lang w:eastAsia="en-US"/>
        </w:rPr>
        <w:t xml:space="preserve">[UWAGA: </w:t>
      </w:r>
      <w:r w:rsidRPr="009223D1">
        <w:rPr>
          <w:rFonts w:ascii="Arial" w:eastAsia="Calibri" w:hAnsi="Arial" w:cs="Arial"/>
          <w:i/>
          <w:color w:val="0070C0"/>
          <w:sz w:val="16"/>
          <w:szCs w:val="16"/>
          <w:lang w:eastAsia="en-US"/>
        </w:rPr>
        <w:t>stosuje tylko wykonawca/ wykonawca wspólnie ubiegający się o zamówienie, który polega na zdolnościach lub sytuacji  podmiotów udostepniających zasoby, a jednocześnie samodzielnie w pewnym zakresie wykazuje spełnianie warunków</w:t>
      </w:r>
      <w:r w:rsidRPr="009223D1">
        <w:rPr>
          <w:rFonts w:ascii="Arial" w:eastAsia="Calibri" w:hAnsi="Arial" w:cs="Arial"/>
          <w:color w:val="0070C0"/>
          <w:sz w:val="16"/>
          <w:szCs w:val="16"/>
          <w:lang w:eastAsia="en-US"/>
        </w:rPr>
        <w:t>]</w:t>
      </w:r>
    </w:p>
    <w:p w14:paraId="1CC78A12" w14:textId="3048F743" w:rsidR="009223D1" w:rsidRPr="009223D1" w:rsidRDefault="009223D1" w:rsidP="009223D1">
      <w:pPr>
        <w:spacing w:line="360" w:lineRule="auto"/>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Oświadczam, że spełniam warunki udziału w postępowaniu określone przez zamawiającego w  Rodz. </w:t>
      </w:r>
      <w:r w:rsidR="00770130">
        <w:rPr>
          <w:rFonts w:ascii="Arial" w:eastAsia="Calibri" w:hAnsi="Arial" w:cs="Arial"/>
          <w:sz w:val="21"/>
          <w:szCs w:val="21"/>
          <w:lang w:eastAsia="en-US"/>
        </w:rPr>
        <w:t>VII</w:t>
      </w:r>
      <w:r w:rsidRPr="009223D1">
        <w:rPr>
          <w:rFonts w:ascii="Arial" w:eastAsia="Calibri" w:hAnsi="Arial" w:cs="Arial"/>
          <w:sz w:val="21"/>
          <w:szCs w:val="21"/>
          <w:lang w:eastAsia="en-US"/>
        </w:rPr>
        <w:t xml:space="preserve"> ust. 1 pkt</w:t>
      </w:r>
      <w:r w:rsidRPr="009223D1">
        <w:rPr>
          <w:rFonts w:ascii="Arial" w:eastAsia="Calibri" w:hAnsi="Arial" w:cs="Arial"/>
          <w:i/>
          <w:sz w:val="21"/>
          <w:szCs w:val="21"/>
          <w:lang w:eastAsia="en-US"/>
        </w:rPr>
        <w:t xml:space="preserve"> ………….. </w:t>
      </w:r>
      <w:r w:rsidRPr="009223D1">
        <w:rPr>
          <w:rFonts w:ascii="Arial" w:eastAsia="Calibri" w:hAnsi="Arial" w:cs="Arial"/>
          <w:i/>
          <w:sz w:val="16"/>
          <w:szCs w:val="16"/>
          <w:lang w:eastAsia="en-US"/>
        </w:rPr>
        <w:t>(wskazać dokument i właściwą jednostkę redakcyjną dokumentu, w której określono warunki udziału w postępowaniu)</w:t>
      </w:r>
      <w:r w:rsidRPr="009223D1">
        <w:rPr>
          <w:rFonts w:ascii="Arial" w:eastAsia="Calibri" w:hAnsi="Arial" w:cs="Arial"/>
          <w:sz w:val="21"/>
          <w:szCs w:val="21"/>
          <w:lang w:eastAsia="en-US"/>
        </w:rPr>
        <w:t xml:space="preserve"> w  następującym zakresie: </w:t>
      </w:r>
    </w:p>
    <w:p w14:paraId="2E08A3F7" w14:textId="77777777" w:rsidR="009223D1" w:rsidRPr="009223D1" w:rsidRDefault="009223D1" w:rsidP="009223D1">
      <w:pPr>
        <w:spacing w:line="360" w:lineRule="auto"/>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 …………..…………………………………………………..…………………………………………..</w:t>
      </w:r>
      <w:r w:rsidRPr="009223D1">
        <w:rPr>
          <w:rFonts w:ascii="Arial" w:eastAsia="Calibri" w:hAnsi="Arial" w:cs="Arial"/>
          <w:sz w:val="16"/>
          <w:szCs w:val="16"/>
          <w:lang w:eastAsia="en-US"/>
        </w:rPr>
        <w:t>.</w:t>
      </w:r>
    </w:p>
    <w:p w14:paraId="2D543046" w14:textId="77777777" w:rsidR="00770130" w:rsidRPr="009223D1" w:rsidRDefault="00770130" w:rsidP="009223D1">
      <w:pPr>
        <w:spacing w:after="120" w:line="360" w:lineRule="auto"/>
        <w:jc w:val="both"/>
        <w:rPr>
          <w:rFonts w:ascii="Arial" w:eastAsia="Calibri" w:hAnsi="Arial" w:cs="Arial"/>
          <w:iCs/>
          <w:sz w:val="21"/>
          <w:szCs w:val="21"/>
          <w:lang w:eastAsia="en-US"/>
        </w:rPr>
      </w:pPr>
    </w:p>
    <w:p w14:paraId="0286953C" w14:textId="77777777" w:rsidR="009223D1" w:rsidRPr="009223D1" w:rsidRDefault="009223D1" w:rsidP="009223D1">
      <w:pPr>
        <w:shd w:val="clear" w:color="auto" w:fill="BFBFBF"/>
        <w:spacing w:after="120" w:line="360" w:lineRule="auto"/>
        <w:jc w:val="both"/>
        <w:rPr>
          <w:rFonts w:ascii="Arial" w:eastAsia="Calibri" w:hAnsi="Arial" w:cs="Arial"/>
          <w:sz w:val="21"/>
          <w:szCs w:val="21"/>
          <w:lang w:eastAsia="en-US"/>
        </w:rPr>
      </w:pPr>
      <w:r w:rsidRPr="009223D1">
        <w:rPr>
          <w:rFonts w:ascii="Arial" w:eastAsia="Calibri" w:hAnsi="Arial" w:cs="Arial"/>
          <w:b/>
          <w:sz w:val="21"/>
          <w:szCs w:val="21"/>
          <w:lang w:eastAsia="en-US"/>
        </w:rPr>
        <w:t>INFORMACJA W ZWIĄZKU Z POLEGANIEM NA ZDOLNOŚCIACH LUB SYTUACJI PODMIOTÓW UDOSTEPNIAJĄCYCH ZASOBY</w:t>
      </w:r>
      <w:r w:rsidRPr="009223D1">
        <w:rPr>
          <w:rFonts w:ascii="Arial" w:eastAsia="Calibri" w:hAnsi="Arial" w:cs="Arial"/>
          <w:sz w:val="21"/>
          <w:szCs w:val="21"/>
          <w:lang w:eastAsia="en-US"/>
        </w:rPr>
        <w:t xml:space="preserve">:* </w:t>
      </w:r>
    </w:p>
    <w:p w14:paraId="0017DF50" w14:textId="77777777" w:rsidR="009223D1" w:rsidRPr="009223D1" w:rsidRDefault="009223D1" w:rsidP="009223D1">
      <w:pPr>
        <w:spacing w:after="120" w:line="360" w:lineRule="auto"/>
        <w:jc w:val="both"/>
        <w:rPr>
          <w:rFonts w:ascii="Arial" w:eastAsia="Calibri" w:hAnsi="Arial" w:cs="Arial"/>
          <w:color w:val="00B0F0"/>
          <w:sz w:val="18"/>
          <w:szCs w:val="18"/>
          <w:lang w:eastAsia="en-US"/>
        </w:rPr>
      </w:pPr>
      <w:r w:rsidRPr="009223D1">
        <w:rPr>
          <w:rFonts w:ascii="Arial" w:eastAsia="Calibri" w:hAnsi="Arial" w:cs="Arial"/>
          <w:color w:val="00B0F0"/>
          <w:sz w:val="18"/>
          <w:szCs w:val="18"/>
          <w:lang w:eastAsia="en-US"/>
        </w:rPr>
        <w:t xml:space="preserve">[UWAGA: </w:t>
      </w:r>
      <w:r w:rsidRPr="009223D1">
        <w:rPr>
          <w:rFonts w:ascii="Arial" w:eastAsia="Calibri" w:hAnsi="Arial" w:cs="Arial"/>
          <w:i/>
          <w:color w:val="00B0F0"/>
          <w:sz w:val="18"/>
          <w:szCs w:val="18"/>
          <w:lang w:eastAsia="en-US"/>
        </w:rPr>
        <w:t>stosuje tylko wykonawca/ wykonawca wspólnie ubiegający się o zamówienie, który polega na zdolnościach lub sytuacji  podmiotów udostepniających zasoby. Do oferty należy dołączyć Oświadczenie stanowiące Załącznik nr 3A do SWZ oraz Zobowiązanie stanowiące Załącznik nr 6 do SWZ ]</w:t>
      </w:r>
    </w:p>
    <w:p w14:paraId="2EDEC29A" w14:textId="0C07C6AF" w:rsidR="009223D1" w:rsidRPr="00C21082" w:rsidRDefault="009223D1" w:rsidP="00C21082">
      <w:pPr>
        <w:spacing w:after="120" w:line="360" w:lineRule="auto"/>
        <w:jc w:val="both"/>
        <w:rPr>
          <w:rFonts w:ascii="Arial" w:eastAsia="Calibri" w:hAnsi="Arial" w:cs="Arial"/>
          <w:sz w:val="21"/>
          <w:szCs w:val="21"/>
          <w:lang w:eastAsia="en-US"/>
        </w:rPr>
      </w:pPr>
      <w:r w:rsidRPr="00C21082">
        <w:rPr>
          <w:rFonts w:ascii="Arial" w:eastAsia="Calibri" w:hAnsi="Arial" w:cs="Arial"/>
          <w:sz w:val="21"/>
          <w:szCs w:val="21"/>
          <w:lang w:eastAsia="en-US"/>
        </w:rPr>
        <w:t xml:space="preserve">Oświadczam, że w celu wykazania spełniania warunków udziału w postępowaniu, określonych przez zamawiającego w Rodz. </w:t>
      </w:r>
      <w:r w:rsidR="00770130" w:rsidRPr="00C21082">
        <w:rPr>
          <w:rFonts w:ascii="Arial" w:eastAsia="Calibri" w:hAnsi="Arial" w:cs="Arial"/>
          <w:sz w:val="21"/>
          <w:szCs w:val="21"/>
          <w:lang w:eastAsia="en-US"/>
        </w:rPr>
        <w:t>VII</w:t>
      </w:r>
      <w:r w:rsidRPr="00C21082">
        <w:rPr>
          <w:rFonts w:ascii="Arial" w:eastAsia="Calibri" w:hAnsi="Arial" w:cs="Arial"/>
          <w:sz w:val="21"/>
          <w:szCs w:val="21"/>
          <w:lang w:eastAsia="en-US"/>
        </w:rPr>
        <w:t xml:space="preserve"> ust. 1 pkt ……. SWZ, polegam na </w:t>
      </w:r>
      <w:r w:rsidR="00C21082" w:rsidRPr="00C21082">
        <w:rPr>
          <w:rFonts w:ascii="Arial" w:eastAsia="Calibri" w:hAnsi="Arial" w:cs="Arial"/>
          <w:iCs/>
          <w:sz w:val="21"/>
          <w:szCs w:val="21"/>
          <w:lang w:eastAsia="en-US"/>
        </w:rPr>
        <w:t xml:space="preserve">zdolności technicznej lub zawodowej </w:t>
      </w:r>
      <w:r w:rsidRPr="00C21082">
        <w:rPr>
          <w:rFonts w:ascii="Arial" w:eastAsia="Calibri" w:hAnsi="Arial" w:cs="Arial"/>
          <w:sz w:val="21"/>
          <w:szCs w:val="21"/>
          <w:lang w:eastAsia="en-US"/>
        </w:rPr>
        <w:t>następującego/</w:t>
      </w:r>
      <w:proofErr w:type="spellStart"/>
      <w:r w:rsidRPr="00C21082">
        <w:rPr>
          <w:rFonts w:ascii="Arial" w:eastAsia="Calibri" w:hAnsi="Arial" w:cs="Arial"/>
          <w:sz w:val="21"/>
          <w:szCs w:val="21"/>
          <w:lang w:eastAsia="en-US"/>
        </w:rPr>
        <w:t>ych</w:t>
      </w:r>
      <w:proofErr w:type="spellEnd"/>
      <w:r w:rsidRPr="00C21082">
        <w:rPr>
          <w:rFonts w:ascii="Arial" w:eastAsia="Calibri" w:hAnsi="Arial" w:cs="Arial"/>
          <w:sz w:val="21"/>
          <w:szCs w:val="21"/>
          <w:lang w:eastAsia="en-US"/>
        </w:rPr>
        <w:t xml:space="preserve"> podmiotu/ów udostępniających zasoby: </w:t>
      </w:r>
      <w:bookmarkStart w:id="1" w:name="_Hlk99014455"/>
      <w:r w:rsidRPr="00C21082">
        <w:rPr>
          <w:rFonts w:ascii="Arial" w:eastAsia="Calibri" w:hAnsi="Arial" w:cs="Arial"/>
          <w:i/>
          <w:sz w:val="16"/>
          <w:szCs w:val="16"/>
          <w:lang w:eastAsia="en-US"/>
        </w:rPr>
        <w:t>(wskazać nazwę/y podmiotu/ów)</w:t>
      </w:r>
      <w:bookmarkEnd w:id="1"/>
      <w:r w:rsidRPr="00C21082">
        <w:rPr>
          <w:rFonts w:ascii="Arial" w:eastAsia="Calibri" w:hAnsi="Arial" w:cs="Arial"/>
          <w:i/>
          <w:sz w:val="16"/>
          <w:szCs w:val="16"/>
          <w:lang w:eastAsia="en-US"/>
        </w:rPr>
        <w:t xml:space="preserve"> </w:t>
      </w:r>
      <w:r w:rsidRPr="00C21082">
        <w:rPr>
          <w:rFonts w:ascii="Arial" w:eastAsia="Calibri" w:hAnsi="Arial" w:cs="Arial"/>
          <w:sz w:val="21"/>
          <w:szCs w:val="21"/>
          <w:lang w:eastAsia="en-US"/>
        </w:rPr>
        <w:t xml:space="preserve">………………………………………..………………………………………………………..……………… </w:t>
      </w:r>
    </w:p>
    <w:p w14:paraId="3727882E" w14:textId="77777777" w:rsidR="009223D1" w:rsidRPr="009223D1" w:rsidRDefault="009223D1" w:rsidP="009223D1">
      <w:pPr>
        <w:spacing w:after="120" w:line="360" w:lineRule="auto"/>
        <w:ind w:left="720"/>
        <w:contextualSpacing/>
        <w:jc w:val="both"/>
        <w:rPr>
          <w:rFonts w:ascii="Arial" w:eastAsia="Calibri" w:hAnsi="Arial" w:cs="Arial"/>
          <w:sz w:val="21"/>
          <w:szCs w:val="21"/>
          <w:lang w:eastAsia="en-US"/>
        </w:rPr>
      </w:pPr>
    </w:p>
    <w:p w14:paraId="02A02D39" w14:textId="77777777" w:rsidR="009223D1" w:rsidRPr="009223D1" w:rsidRDefault="009223D1" w:rsidP="009223D1">
      <w:pPr>
        <w:shd w:val="clear" w:color="auto" w:fill="BFBFBF"/>
        <w:spacing w:after="120" w:line="360" w:lineRule="auto"/>
        <w:jc w:val="both"/>
        <w:rPr>
          <w:rFonts w:ascii="Arial" w:eastAsia="Calibri" w:hAnsi="Arial" w:cs="Arial"/>
          <w:b/>
          <w:sz w:val="21"/>
          <w:szCs w:val="21"/>
          <w:lang w:eastAsia="en-US"/>
        </w:rPr>
      </w:pPr>
      <w:bookmarkStart w:id="2" w:name="_Hlk99009560"/>
      <w:r w:rsidRPr="009223D1">
        <w:rPr>
          <w:rFonts w:ascii="Arial" w:eastAsia="Calibri" w:hAnsi="Arial" w:cs="Arial"/>
          <w:b/>
          <w:sz w:val="21"/>
          <w:szCs w:val="21"/>
          <w:lang w:eastAsia="en-US"/>
        </w:rPr>
        <w:t>OŚWIADCZENIE DOTYCZĄCE PODANYCH INFORMACJI:</w:t>
      </w:r>
      <w:bookmarkEnd w:id="2"/>
    </w:p>
    <w:p w14:paraId="55F39562" w14:textId="77777777" w:rsidR="009223D1" w:rsidRDefault="009223D1" w:rsidP="009223D1">
      <w:pPr>
        <w:spacing w:before="120" w:after="120" w:line="360" w:lineRule="auto"/>
        <w:jc w:val="both"/>
        <w:rPr>
          <w:rFonts w:ascii="Calibri" w:eastAsia="Calibri" w:hAnsi="Calibri"/>
          <w:sz w:val="22"/>
          <w:szCs w:val="22"/>
          <w:lang w:eastAsia="en-US"/>
        </w:rPr>
      </w:pPr>
      <w:r w:rsidRPr="009223D1">
        <w:rPr>
          <w:rFonts w:ascii="Arial" w:eastAsia="Calibri" w:hAnsi="Arial" w:cs="Arial"/>
          <w:sz w:val="21"/>
          <w:szCs w:val="21"/>
          <w:lang w:eastAsia="en-US"/>
        </w:rPr>
        <w:lastRenderedPageBreak/>
        <w:t xml:space="preserve">Oświadczam, że wszystkie informacje podane w powyższych oświadczeniach są aktualne </w:t>
      </w:r>
      <w:r w:rsidRPr="009223D1">
        <w:rPr>
          <w:rFonts w:ascii="Arial" w:eastAsia="Calibri" w:hAnsi="Arial" w:cs="Arial"/>
          <w:sz w:val="21"/>
          <w:szCs w:val="21"/>
          <w:lang w:eastAsia="en-US"/>
        </w:rPr>
        <w:br/>
        <w:t>i zgodne z prawdą oraz zostały przedstawione z pełną świadomością konsekwencji wprowadzenia zamawiającego w błąd przy przedstawianiu informacji.</w:t>
      </w:r>
      <w:r w:rsidRPr="009223D1">
        <w:rPr>
          <w:rFonts w:ascii="Calibri" w:eastAsia="Calibri" w:hAnsi="Calibri"/>
          <w:sz w:val="22"/>
          <w:szCs w:val="22"/>
          <w:lang w:eastAsia="en-US"/>
        </w:rPr>
        <w:t xml:space="preserve"> </w:t>
      </w:r>
    </w:p>
    <w:p w14:paraId="215DD8BB" w14:textId="77777777" w:rsidR="00C21082" w:rsidRPr="009223D1" w:rsidRDefault="00C21082" w:rsidP="009223D1">
      <w:pPr>
        <w:spacing w:before="120" w:after="120" w:line="360" w:lineRule="auto"/>
        <w:jc w:val="both"/>
        <w:rPr>
          <w:rFonts w:ascii="Calibri" w:eastAsia="Calibri" w:hAnsi="Calibri"/>
          <w:sz w:val="22"/>
          <w:szCs w:val="22"/>
          <w:lang w:eastAsia="en-US"/>
        </w:rPr>
      </w:pPr>
    </w:p>
    <w:p w14:paraId="7CB6BAD9" w14:textId="77777777" w:rsidR="009223D1" w:rsidRPr="009223D1" w:rsidRDefault="009223D1" w:rsidP="009223D1">
      <w:pPr>
        <w:shd w:val="clear" w:color="auto" w:fill="BFBFBF"/>
        <w:spacing w:after="120" w:line="360" w:lineRule="auto"/>
        <w:jc w:val="both"/>
        <w:rPr>
          <w:rFonts w:ascii="Arial" w:eastAsia="Calibri" w:hAnsi="Arial" w:cs="Arial"/>
          <w:b/>
          <w:sz w:val="21"/>
          <w:szCs w:val="21"/>
          <w:lang w:eastAsia="en-US"/>
        </w:rPr>
      </w:pPr>
      <w:r w:rsidRPr="009223D1">
        <w:rPr>
          <w:rFonts w:ascii="Arial" w:eastAsia="Calibri" w:hAnsi="Arial" w:cs="Arial"/>
          <w:b/>
          <w:sz w:val="21"/>
          <w:szCs w:val="21"/>
          <w:lang w:eastAsia="en-US"/>
        </w:rPr>
        <w:t>INFORMACJA DOTYCZĄCA DOSTĘPU DO PODMIOTOWYCH ŚRODKÓW DOWODOWYCH:</w:t>
      </w:r>
    </w:p>
    <w:p w14:paraId="092B1D68" w14:textId="77777777" w:rsidR="009223D1" w:rsidRPr="009223D1" w:rsidRDefault="009223D1" w:rsidP="009223D1">
      <w:pPr>
        <w:spacing w:after="120" w:line="360" w:lineRule="auto"/>
        <w:jc w:val="both"/>
        <w:rPr>
          <w:rFonts w:ascii="Arial" w:eastAsia="Calibri" w:hAnsi="Arial" w:cs="Arial"/>
          <w:sz w:val="21"/>
          <w:szCs w:val="21"/>
          <w:lang w:eastAsia="en-US"/>
        </w:rPr>
      </w:pPr>
      <w:r w:rsidRPr="009223D1">
        <w:rPr>
          <w:rFonts w:ascii="Arial" w:eastAsia="Calibri" w:hAnsi="Arial" w:cs="Arial"/>
          <w:sz w:val="21"/>
          <w:szCs w:val="21"/>
          <w:lang w:eastAsia="en-US"/>
        </w:rPr>
        <w:t>Wskazuję następujące podmiotowe środki dowodowe, które można uzyskać za pomocą bezpłatnych i ogólnodostępnych baz danych, oraz</w:t>
      </w:r>
      <w:r w:rsidRPr="009223D1">
        <w:rPr>
          <w:rFonts w:ascii="Calibri" w:eastAsia="Calibri" w:hAnsi="Calibri"/>
          <w:sz w:val="22"/>
          <w:szCs w:val="22"/>
          <w:lang w:eastAsia="en-US"/>
        </w:rPr>
        <w:t xml:space="preserve"> </w:t>
      </w:r>
      <w:r w:rsidRPr="009223D1">
        <w:rPr>
          <w:rFonts w:ascii="Arial" w:eastAsia="Calibri" w:hAnsi="Arial" w:cs="Arial"/>
          <w:sz w:val="21"/>
          <w:szCs w:val="21"/>
          <w:lang w:eastAsia="en-US"/>
        </w:rPr>
        <w:t>dane umożliwiające dostęp do tych środków:</w:t>
      </w:r>
    </w:p>
    <w:p w14:paraId="5613DAF3" w14:textId="77777777" w:rsidR="009223D1" w:rsidRPr="009223D1" w:rsidRDefault="009223D1" w:rsidP="009223D1">
      <w:pPr>
        <w:spacing w:line="360" w:lineRule="auto"/>
        <w:jc w:val="both"/>
        <w:rPr>
          <w:rFonts w:ascii="Arial" w:eastAsia="Calibri" w:hAnsi="Arial" w:cs="Arial"/>
          <w:sz w:val="21"/>
          <w:szCs w:val="21"/>
          <w:lang w:eastAsia="en-US"/>
        </w:rPr>
      </w:pPr>
      <w:r w:rsidRPr="009223D1">
        <w:rPr>
          <w:rFonts w:ascii="Arial" w:eastAsia="Calibri" w:hAnsi="Arial" w:cs="Arial"/>
          <w:sz w:val="21"/>
          <w:szCs w:val="21"/>
          <w:lang w:eastAsia="en-US"/>
        </w:rPr>
        <w:t>1) ......................................................................................................................................................</w:t>
      </w:r>
    </w:p>
    <w:p w14:paraId="52C370A5" w14:textId="77777777" w:rsidR="009223D1" w:rsidRPr="009223D1" w:rsidRDefault="009223D1" w:rsidP="009223D1">
      <w:pPr>
        <w:spacing w:line="360" w:lineRule="auto"/>
        <w:jc w:val="both"/>
        <w:rPr>
          <w:rFonts w:ascii="Arial" w:eastAsia="Calibri" w:hAnsi="Arial" w:cs="Arial"/>
          <w:sz w:val="21"/>
          <w:szCs w:val="21"/>
          <w:lang w:eastAsia="en-US"/>
        </w:rPr>
      </w:pPr>
      <w:r w:rsidRPr="009223D1">
        <w:rPr>
          <w:rFonts w:ascii="Arial" w:eastAsia="Calibri" w:hAnsi="Arial" w:cs="Arial"/>
          <w:i/>
          <w:sz w:val="16"/>
          <w:szCs w:val="16"/>
          <w:lang w:eastAsia="en-US"/>
        </w:rPr>
        <w:t>(wskazać podmiotowy środek dowodowy, adres internetowy, wydający urząd lub organ, dokładne dane referencyjne dokumentacji)</w:t>
      </w:r>
    </w:p>
    <w:p w14:paraId="2EC55803" w14:textId="77777777" w:rsidR="009223D1" w:rsidRPr="009223D1" w:rsidRDefault="009223D1" w:rsidP="009223D1">
      <w:pPr>
        <w:suppressAutoHyphens/>
        <w:spacing w:line="360" w:lineRule="auto"/>
        <w:rPr>
          <w:rFonts w:ascii="Arial" w:eastAsia="Calibri" w:hAnsi="Arial" w:cs="Arial"/>
          <w:color w:val="00B0F0"/>
          <w:sz w:val="18"/>
          <w:szCs w:val="18"/>
          <w:lang w:eastAsia="en-US"/>
        </w:rPr>
      </w:pPr>
    </w:p>
    <w:p w14:paraId="63CE3E69" w14:textId="77777777" w:rsidR="009223D1" w:rsidRPr="009223D1" w:rsidRDefault="009223D1" w:rsidP="009223D1">
      <w:pPr>
        <w:suppressAutoHyphens/>
        <w:spacing w:line="360" w:lineRule="auto"/>
        <w:rPr>
          <w:rFonts w:ascii="Arial" w:eastAsia="Calibri" w:hAnsi="Arial" w:cs="Arial"/>
          <w:color w:val="00B0F0"/>
          <w:sz w:val="18"/>
          <w:szCs w:val="18"/>
          <w:lang w:eastAsia="en-US"/>
        </w:rPr>
      </w:pPr>
      <w:r w:rsidRPr="009223D1">
        <w:rPr>
          <w:rFonts w:ascii="Arial" w:eastAsia="Calibri" w:hAnsi="Arial" w:cs="Arial"/>
          <w:color w:val="00B0F0"/>
          <w:sz w:val="18"/>
          <w:szCs w:val="18"/>
          <w:lang w:eastAsia="en-US"/>
        </w:rPr>
        <w:t>* niepotrzebne skreślić</w:t>
      </w:r>
    </w:p>
    <w:p w14:paraId="7A3D1B62" w14:textId="77777777" w:rsidR="009223D1" w:rsidRPr="009223D1" w:rsidRDefault="009223D1" w:rsidP="009223D1">
      <w:pPr>
        <w:suppressAutoHyphens/>
        <w:spacing w:line="360" w:lineRule="auto"/>
        <w:rPr>
          <w:rFonts w:ascii="Calibri" w:hAnsi="Calibri" w:cs="Calibri"/>
          <w:b/>
          <w:sz w:val="18"/>
          <w:szCs w:val="18"/>
          <w:lang w:eastAsia="ar-SA"/>
        </w:rPr>
      </w:pPr>
    </w:p>
    <w:p w14:paraId="15506542" w14:textId="77777777" w:rsidR="009223D1" w:rsidRPr="009223D1" w:rsidRDefault="009223D1" w:rsidP="009223D1">
      <w:pPr>
        <w:suppressAutoHyphens/>
        <w:spacing w:line="360" w:lineRule="auto"/>
        <w:jc w:val="both"/>
        <w:rPr>
          <w:rFonts w:ascii="Arial" w:eastAsia="Calibri" w:hAnsi="Arial" w:cs="Arial"/>
          <w:b/>
          <w:sz w:val="20"/>
          <w:szCs w:val="20"/>
          <w:lang w:eastAsia="en-US"/>
        </w:rPr>
      </w:pPr>
      <w:r w:rsidRPr="009223D1">
        <w:rPr>
          <w:rFonts w:ascii="Arial" w:hAnsi="Arial" w:cs="Arial"/>
          <w:b/>
          <w:color w:val="FF0000"/>
          <w:sz w:val="20"/>
          <w:szCs w:val="20"/>
          <w:lang w:eastAsia="ar-SA"/>
        </w:rPr>
        <w:t>UWAGA: oświadczenie MUSI być podpisane kwalifikowanym podpisem elektronicznym lub podpisem zaufanym lub elektronicznym podpisem osobistym przez osobę upoważnioną do reprezentowania Wykonawcy. Zaleca się, aby przy podpisywaniu oferty podpisem kwalifikowanym zaznaczyć opcję widoczności podpisu</w:t>
      </w:r>
      <w:r w:rsidRPr="009223D1">
        <w:rPr>
          <w:rFonts w:ascii="Arial" w:hAnsi="Arial" w:cs="Arial"/>
          <w:b/>
          <w:sz w:val="20"/>
          <w:szCs w:val="20"/>
          <w:lang w:eastAsia="ar-SA"/>
        </w:rPr>
        <w:t>.</w:t>
      </w:r>
    </w:p>
    <w:p w14:paraId="1718D470" w14:textId="6B14C8C1" w:rsidR="00DC154A" w:rsidRDefault="00DC154A" w:rsidP="008A6DD2"/>
    <w:sectPr w:rsidR="00DC154A" w:rsidSect="00770130">
      <w:footerReference w:type="default" r:id="rId8"/>
      <w:headerReference w:type="firs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D0EDC7" w14:textId="77777777" w:rsidR="00907234" w:rsidRDefault="00907234" w:rsidP="007D78E2">
      <w:r>
        <w:separator/>
      </w:r>
    </w:p>
  </w:endnote>
  <w:endnote w:type="continuationSeparator" w:id="0">
    <w:p w14:paraId="42BD9A3B" w14:textId="77777777" w:rsidR="00907234" w:rsidRDefault="00907234" w:rsidP="007D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068485"/>
      <w:docPartObj>
        <w:docPartGallery w:val="Page Numbers (Bottom of Page)"/>
        <w:docPartUnique/>
      </w:docPartObj>
    </w:sdtPr>
    <w:sdtEndPr>
      <w:rPr>
        <w:rFonts w:ascii="Arial" w:hAnsi="Arial" w:cs="Arial"/>
        <w:sz w:val="20"/>
      </w:rPr>
    </w:sdtEndPr>
    <w:sdtContent>
      <w:p w14:paraId="3ED6D39A" w14:textId="273AF2D3" w:rsidR="00AC42D8" w:rsidRPr="00770130" w:rsidRDefault="00AC42D8">
        <w:pPr>
          <w:pStyle w:val="Stopka"/>
          <w:jc w:val="right"/>
          <w:rPr>
            <w:rFonts w:ascii="Arial" w:hAnsi="Arial" w:cs="Arial"/>
            <w:sz w:val="20"/>
          </w:rPr>
        </w:pPr>
        <w:r w:rsidRPr="00770130">
          <w:rPr>
            <w:rFonts w:ascii="Arial" w:hAnsi="Arial" w:cs="Arial"/>
            <w:sz w:val="20"/>
          </w:rPr>
          <w:fldChar w:fldCharType="begin"/>
        </w:r>
        <w:r w:rsidRPr="00770130">
          <w:rPr>
            <w:rFonts w:ascii="Arial" w:hAnsi="Arial" w:cs="Arial"/>
            <w:sz w:val="20"/>
          </w:rPr>
          <w:instrText>PAGE   \* MERGEFORMAT</w:instrText>
        </w:r>
        <w:r w:rsidRPr="00770130">
          <w:rPr>
            <w:rFonts w:ascii="Arial" w:hAnsi="Arial" w:cs="Arial"/>
            <w:sz w:val="20"/>
          </w:rPr>
          <w:fldChar w:fldCharType="separate"/>
        </w:r>
        <w:r w:rsidR="00811E38">
          <w:rPr>
            <w:rFonts w:ascii="Arial" w:hAnsi="Arial" w:cs="Arial"/>
            <w:noProof/>
            <w:sz w:val="20"/>
          </w:rPr>
          <w:t>3</w:t>
        </w:r>
        <w:r w:rsidRPr="00770130">
          <w:rPr>
            <w:rFonts w:ascii="Arial" w:hAnsi="Arial" w:cs="Arial"/>
            <w:sz w:val="20"/>
          </w:rPr>
          <w:fldChar w:fldCharType="end"/>
        </w:r>
      </w:p>
    </w:sdtContent>
  </w:sdt>
  <w:p w14:paraId="59A37427" w14:textId="35FF2EC8" w:rsidR="00AC42D8" w:rsidRPr="00770130" w:rsidRDefault="00811E38" w:rsidP="00770130">
    <w:pPr>
      <w:pStyle w:val="Stopka"/>
      <w:jc w:val="center"/>
      <w:rPr>
        <w:rFonts w:ascii="Arial" w:hAnsi="Arial" w:cs="Arial"/>
        <w:sz w:val="20"/>
      </w:rPr>
    </w:pPr>
    <w:r>
      <w:rPr>
        <w:rFonts w:ascii="Arial" w:hAnsi="Arial" w:cs="Arial"/>
        <w:sz w:val="20"/>
      </w:rPr>
      <w:t>ZP-TP/4</w:t>
    </w:r>
    <w:r w:rsidR="00982229">
      <w:rPr>
        <w:rFonts w:ascii="Arial" w:hAnsi="Arial" w:cs="Arial"/>
        <w:sz w:val="20"/>
      </w:rPr>
      <w:t>0/24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3394748"/>
      <w:docPartObj>
        <w:docPartGallery w:val="Page Numbers (Bottom of Page)"/>
        <w:docPartUnique/>
      </w:docPartObj>
    </w:sdtPr>
    <w:sdtEndPr/>
    <w:sdtContent>
      <w:p w14:paraId="24A3202F" w14:textId="74F09977" w:rsidR="00785F64" w:rsidRDefault="00785F64">
        <w:pPr>
          <w:pStyle w:val="Stopka"/>
          <w:jc w:val="right"/>
        </w:pPr>
        <w:r>
          <w:fldChar w:fldCharType="begin"/>
        </w:r>
        <w:r>
          <w:instrText>PAGE   \* MERGEFORMAT</w:instrText>
        </w:r>
        <w:r>
          <w:fldChar w:fldCharType="separate"/>
        </w:r>
        <w:r w:rsidR="00770130">
          <w:rPr>
            <w:noProof/>
          </w:rPr>
          <w:t>1</w:t>
        </w:r>
        <w:r>
          <w:fldChar w:fldCharType="end"/>
        </w:r>
      </w:p>
    </w:sdtContent>
  </w:sdt>
  <w:p w14:paraId="54E6B7AE" w14:textId="77777777" w:rsidR="00785F64" w:rsidRDefault="00785F6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917BB" w14:textId="77777777" w:rsidR="00907234" w:rsidRDefault="00907234" w:rsidP="007D78E2">
      <w:r>
        <w:separator/>
      </w:r>
    </w:p>
  </w:footnote>
  <w:footnote w:type="continuationSeparator" w:id="0">
    <w:p w14:paraId="77054F3A" w14:textId="77777777" w:rsidR="00907234" w:rsidRDefault="00907234" w:rsidP="007D78E2">
      <w:r>
        <w:continuationSeparator/>
      </w:r>
    </w:p>
  </w:footnote>
  <w:footnote w:id="1">
    <w:p w14:paraId="484942C2" w14:textId="77777777" w:rsidR="009223D1" w:rsidRPr="00A82964" w:rsidRDefault="009223D1" w:rsidP="009223D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3D92E5A4" w14:textId="77777777" w:rsidR="009223D1" w:rsidRPr="00A82964" w:rsidRDefault="009223D1" w:rsidP="009223D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780A443" w14:textId="77777777" w:rsidR="009223D1" w:rsidRPr="00A82964" w:rsidRDefault="009223D1" w:rsidP="009223D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2A7675" w14:textId="77777777" w:rsidR="009223D1" w:rsidRPr="00A82964" w:rsidRDefault="009223D1" w:rsidP="009223D1">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10F315B" w14:textId="77777777" w:rsidR="009223D1" w:rsidRPr="00896587" w:rsidRDefault="009223D1" w:rsidP="009223D1">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5AC39" w14:textId="77777777" w:rsidR="00AC42D8" w:rsidRPr="007D78E2" w:rsidRDefault="00AC42D8" w:rsidP="00AC42D8">
    <w:pPr>
      <w:framePr w:w="5203" w:h="571" w:hSpace="141" w:wrap="around" w:vAnchor="page" w:hAnchor="page" w:x="4248" w:y="916"/>
      <w:rPr>
        <w:rFonts w:ascii="Arial" w:hAnsi="Arial" w:cs="Arial"/>
        <w:b/>
        <w:i/>
        <w:color w:val="000080"/>
        <w:spacing w:val="60"/>
        <w:sz w:val="48"/>
        <w:szCs w:val="20"/>
      </w:rPr>
    </w:pPr>
    <w:r w:rsidRPr="007D78E2">
      <w:rPr>
        <w:rFonts w:ascii="Arial" w:hAnsi="Arial" w:cs="Arial"/>
        <w:b/>
        <w:i/>
        <w:color w:val="000080"/>
        <w:spacing w:val="60"/>
        <w:sz w:val="48"/>
        <w:szCs w:val="20"/>
      </w:rPr>
      <w:t>Powiat Lęborski</w:t>
    </w:r>
  </w:p>
  <w:p w14:paraId="58BCCCB0" w14:textId="77777777" w:rsidR="00AC42D8" w:rsidRPr="007D78E2" w:rsidRDefault="00AC42D8" w:rsidP="00AC42D8">
    <w:pPr>
      <w:tabs>
        <w:tab w:val="center" w:pos="4536"/>
        <w:tab w:val="right" w:pos="9072"/>
      </w:tabs>
      <w:jc w:val="both"/>
      <w:rPr>
        <w:rFonts w:eastAsia="Calibri"/>
        <w:sz w:val="20"/>
        <w:szCs w:val="20"/>
        <w:lang w:val="x-none"/>
      </w:rPr>
    </w:pPr>
    <w:r w:rsidRPr="007D78E2">
      <w:rPr>
        <w:rFonts w:eastAsia="Calibri"/>
        <w:noProof/>
        <w:sz w:val="20"/>
        <w:szCs w:val="20"/>
      </w:rPr>
      <w:drawing>
        <wp:anchor distT="0" distB="0" distL="114300" distR="114300" simplePos="0" relativeHeight="251661312" behindDoc="0" locked="0" layoutInCell="1" allowOverlap="1" wp14:anchorId="697FCC44" wp14:editId="66CC3C0B">
          <wp:simplePos x="0" y="0"/>
          <wp:positionH relativeFrom="column">
            <wp:posOffset>4445</wp:posOffset>
          </wp:positionH>
          <wp:positionV relativeFrom="paragraph">
            <wp:posOffset>-2540</wp:posOffset>
          </wp:positionV>
          <wp:extent cx="838835" cy="951865"/>
          <wp:effectExtent l="0" t="0" r="0" b="63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835" cy="951865"/>
                  </a:xfrm>
                  <a:prstGeom prst="rect">
                    <a:avLst/>
                  </a:prstGeom>
                  <a:noFill/>
                </pic:spPr>
              </pic:pic>
            </a:graphicData>
          </a:graphic>
        </wp:anchor>
      </w:drawing>
    </w:r>
  </w:p>
  <w:p w14:paraId="5E056ECD" w14:textId="77777777" w:rsidR="00AC42D8" w:rsidRPr="007D78E2" w:rsidRDefault="00AC42D8" w:rsidP="00AC42D8">
    <w:pPr>
      <w:tabs>
        <w:tab w:val="center" w:pos="4536"/>
        <w:tab w:val="right" w:pos="9072"/>
      </w:tabs>
      <w:jc w:val="both"/>
      <w:rPr>
        <w:rFonts w:eastAsia="Calibri"/>
        <w:sz w:val="20"/>
        <w:szCs w:val="20"/>
        <w:lang w:val="x-none"/>
      </w:rPr>
    </w:pPr>
  </w:p>
  <w:p w14:paraId="117899C6" w14:textId="77777777" w:rsidR="00AC42D8" w:rsidRPr="007D78E2" w:rsidRDefault="00AC42D8" w:rsidP="00AC42D8">
    <w:pPr>
      <w:tabs>
        <w:tab w:val="center" w:pos="4536"/>
        <w:tab w:val="right" w:pos="9072"/>
      </w:tabs>
      <w:jc w:val="both"/>
      <w:rPr>
        <w:rFonts w:eastAsia="Calibri"/>
        <w:sz w:val="20"/>
        <w:szCs w:val="20"/>
        <w:lang w:val="x-none"/>
      </w:rPr>
    </w:pPr>
  </w:p>
  <w:p w14:paraId="5AAFF89A" w14:textId="77777777" w:rsidR="00AC42D8" w:rsidRPr="007D78E2" w:rsidRDefault="00AC42D8" w:rsidP="00AC42D8">
    <w:pPr>
      <w:tabs>
        <w:tab w:val="center" w:pos="4536"/>
        <w:tab w:val="right" w:pos="9072"/>
      </w:tabs>
      <w:jc w:val="both"/>
      <w:rPr>
        <w:rFonts w:eastAsia="Calibri"/>
        <w:sz w:val="20"/>
        <w:szCs w:val="20"/>
        <w:lang w:val="x-none"/>
      </w:rPr>
    </w:pPr>
  </w:p>
  <w:p w14:paraId="2BE10436" w14:textId="77777777" w:rsidR="00AC42D8" w:rsidRPr="007D78E2" w:rsidRDefault="00AC42D8" w:rsidP="00AC42D8">
    <w:pPr>
      <w:pBdr>
        <w:top w:val="single" w:sz="4" w:space="1" w:color="000080"/>
      </w:pBdr>
      <w:tabs>
        <w:tab w:val="center" w:pos="2977"/>
        <w:tab w:val="right" w:pos="4820"/>
      </w:tabs>
      <w:ind w:left="1560"/>
      <w:jc w:val="both"/>
      <w:rPr>
        <w:rFonts w:ascii="Arial" w:eastAsia="Calibri" w:hAnsi="Arial"/>
        <w:color w:val="000080"/>
        <w:sz w:val="22"/>
        <w:szCs w:val="20"/>
        <w:lang w:val="x-none"/>
      </w:rPr>
    </w:pPr>
    <w:r w:rsidRPr="007D78E2">
      <w:rPr>
        <w:rFonts w:ascii="Arial" w:eastAsia="Calibri" w:hAnsi="Arial"/>
        <w:color w:val="000080"/>
        <w:sz w:val="22"/>
        <w:szCs w:val="20"/>
        <w:lang w:val="x-none"/>
      </w:rPr>
      <w:t xml:space="preserve">     Sekretariat: 59 863 28 25</w:t>
    </w:r>
    <w:r w:rsidRPr="007D78E2">
      <w:rPr>
        <w:rFonts w:ascii="Arial" w:eastAsia="Calibri" w:hAnsi="Arial"/>
        <w:color w:val="000080"/>
        <w:sz w:val="22"/>
        <w:szCs w:val="20"/>
        <w:lang w:val="x-none"/>
      </w:rPr>
      <w:tab/>
      <w:t>,  84-300 Lębork, ul. Czołgistów 5</w:t>
    </w:r>
  </w:p>
  <w:p w14:paraId="726B6468" w14:textId="77777777" w:rsidR="00AC42D8" w:rsidRPr="007D78E2" w:rsidRDefault="00AC42D8" w:rsidP="00AC42D8">
    <w:pPr>
      <w:pBdr>
        <w:bottom w:val="single" w:sz="4" w:space="0" w:color="000080"/>
      </w:pBdr>
      <w:tabs>
        <w:tab w:val="center" w:pos="2977"/>
        <w:tab w:val="right" w:pos="6096"/>
        <w:tab w:val="right" w:pos="9214"/>
      </w:tabs>
      <w:ind w:left="1560"/>
      <w:jc w:val="both"/>
      <w:rPr>
        <w:rFonts w:ascii="Arial" w:eastAsia="Calibri" w:hAnsi="Arial"/>
        <w:color w:val="000080"/>
        <w:sz w:val="16"/>
        <w:szCs w:val="20"/>
        <w:lang w:val="en-US"/>
      </w:rPr>
    </w:pPr>
    <w:r w:rsidRPr="007D78E2">
      <w:rPr>
        <w:rFonts w:ascii="Arial" w:eastAsia="Calibri" w:hAnsi="Arial"/>
        <w:color w:val="000080"/>
        <w:sz w:val="23"/>
        <w:szCs w:val="23"/>
        <w:lang w:val="en-US"/>
      </w:rPr>
      <w:t xml:space="preserve">                 </w:t>
    </w:r>
    <w:r w:rsidRPr="007D78E2">
      <w:rPr>
        <w:rFonts w:ascii="Arial" w:eastAsia="Calibri" w:hAnsi="Arial"/>
        <w:color w:val="000080"/>
        <w:sz w:val="22"/>
        <w:szCs w:val="20"/>
        <w:lang w:val="en-US"/>
      </w:rPr>
      <w:t xml:space="preserve">fax: 59 862 14 06,  </w:t>
    </w:r>
    <w:r w:rsidRPr="007D78E2">
      <w:rPr>
        <w:rFonts w:ascii="Arial" w:eastAsia="Calibri" w:hAnsi="Arial"/>
        <w:color w:val="000080"/>
        <w:sz w:val="22"/>
        <w:szCs w:val="20"/>
        <w:lang w:val="en-US"/>
      </w:rPr>
      <w:tab/>
      <w:t>e-mail: sekretariat@starostwolebork.pl</w:t>
    </w:r>
  </w:p>
  <w:p w14:paraId="1CF7CCFD" w14:textId="1BFAA03D" w:rsidR="00AC42D8" w:rsidRDefault="00770130" w:rsidP="00770130">
    <w:pPr>
      <w:pStyle w:val="Nagwek"/>
      <w:tabs>
        <w:tab w:val="clear" w:pos="4536"/>
        <w:tab w:val="clear" w:pos="9072"/>
        <w:tab w:val="left" w:pos="6900"/>
      </w:tabs>
      <w:jc w:val="right"/>
    </w:pPr>
    <w:r>
      <w:rPr>
        <w:noProof/>
      </w:rPr>
      <w:drawing>
        <wp:inline distT="0" distB="0" distL="0" distR="0" wp14:anchorId="4BCBC431" wp14:editId="6C8B4D9B">
          <wp:extent cx="1725295" cy="774065"/>
          <wp:effectExtent l="0" t="0" r="8255" b="698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5295" cy="77406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40"/>
        </w:tabs>
        <w:ind w:left="340" w:hanging="340"/>
      </w:pPr>
    </w:lvl>
  </w:abstractNum>
  <w:abstractNum w:abstractNumId="1">
    <w:nsid w:val="00000002"/>
    <w:multiLevelType w:val="singleLevel"/>
    <w:tmpl w:val="5A04DD06"/>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2">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3">
    <w:nsid w:val="044509D7"/>
    <w:multiLevelType w:val="hybridMultilevel"/>
    <w:tmpl w:val="A8FC408C"/>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E751B4D"/>
    <w:multiLevelType w:val="hybridMultilevel"/>
    <w:tmpl w:val="2CB8096E"/>
    <w:lvl w:ilvl="0" w:tplc="F266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3B"/>
    <w:rsid w:val="0000301D"/>
    <w:rsid w:val="000039AB"/>
    <w:rsid w:val="000120EC"/>
    <w:rsid w:val="00012915"/>
    <w:rsid w:val="00013318"/>
    <w:rsid w:val="00014BE3"/>
    <w:rsid w:val="00031089"/>
    <w:rsid w:val="00035AFE"/>
    <w:rsid w:val="00037506"/>
    <w:rsid w:val="000418B6"/>
    <w:rsid w:val="00041CBE"/>
    <w:rsid w:val="00052CA9"/>
    <w:rsid w:val="00062408"/>
    <w:rsid w:val="00064B94"/>
    <w:rsid w:val="000856F3"/>
    <w:rsid w:val="0008776E"/>
    <w:rsid w:val="00096ACC"/>
    <w:rsid w:val="000A0A0C"/>
    <w:rsid w:val="000B0DA9"/>
    <w:rsid w:val="000C5914"/>
    <w:rsid w:val="000D084F"/>
    <w:rsid w:val="000D33AF"/>
    <w:rsid w:val="000E0077"/>
    <w:rsid w:val="000E282D"/>
    <w:rsid w:val="000F124F"/>
    <w:rsid w:val="000F17D0"/>
    <w:rsid w:val="000F302B"/>
    <w:rsid w:val="0010527A"/>
    <w:rsid w:val="00111D4F"/>
    <w:rsid w:val="00115AEA"/>
    <w:rsid w:val="00115D55"/>
    <w:rsid w:val="00117995"/>
    <w:rsid w:val="00126B38"/>
    <w:rsid w:val="00126D05"/>
    <w:rsid w:val="00133AB7"/>
    <w:rsid w:val="00140CC5"/>
    <w:rsid w:val="00144543"/>
    <w:rsid w:val="00154189"/>
    <w:rsid w:val="00164E37"/>
    <w:rsid w:val="00166A0F"/>
    <w:rsid w:val="00184589"/>
    <w:rsid w:val="00185990"/>
    <w:rsid w:val="00191C04"/>
    <w:rsid w:val="0019276E"/>
    <w:rsid w:val="0019390C"/>
    <w:rsid w:val="001A3D98"/>
    <w:rsid w:val="001A7A93"/>
    <w:rsid w:val="001A7F5A"/>
    <w:rsid w:val="001B0460"/>
    <w:rsid w:val="001C1C79"/>
    <w:rsid w:val="001C3D3C"/>
    <w:rsid w:val="001D206A"/>
    <w:rsid w:val="001D7610"/>
    <w:rsid w:val="001E43E7"/>
    <w:rsid w:val="001F0338"/>
    <w:rsid w:val="001F365C"/>
    <w:rsid w:val="00203B4D"/>
    <w:rsid w:val="0021333E"/>
    <w:rsid w:val="00215BC3"/>
    <w:rsid w:val="0022048A"/>
    <w:rsid w:val="002210AC"/>
    <w:rsid w:val="00223422"/>
    <w:rsid w:val="002433A5"/>
    <w:rsid w:val="00264DBD"/>
    <w:rsid w:val="002925CF"/>
    <w:rsid w:val="002952D1"/>
    <w:rsid w:val="002A3918"/>
    <w:rsid w:val="002B103F"/>
    <w:rsid w:val="002C6E4D"/>
    <w:rsid w:val="002D03B0"/>
    <w:rsid w:val="002D386B"/>
    <w:rsid w:val="002E7324"/>
    <w:rsid w:val="002F0F7C"/>
    <w:rsid w:val="002F5A0C"/>
    <w:rsid w:val="003130C3"/>
    <w:rsid w:val="00313160"/>
    <w:rsid w:val="00322EB9"/>
    <w:rsid w:val="00323A10"/>
    <w:rsid w:val="00335D24"/>
    <w:rsid w:val="0033754F"/>
    <w:rsid w:val="00345231"/>
    <w:rsid w:val="003615F0"/>
    <w:rsid w:val="003655A5"/>
    <w:rsid w:val="00373311"/>
    <w:rsid w:val="00387BED"/>
    <w:rsid w:val="003939ED"/>
    <w:rsid w:val="003B0739"/>
    <w:rsid w:val="003B153A"/>
    <w:rsid w:val="003C0D81"/>
    <w:rsid w:val="003C150B"/>
    <w:rsid w:val="003D411E"/>
    <w:rsid w:val="003E55F8"/>
    <w:rsid w:val="003E761D"/>
    <w:rsid w:val="003F0D1A"/>
    <w:rsid w:val="004057E0"/>
    <w:rsid w:val="00407F68"/>
    <w:rsid w:val="004104B2"/>
    <w:rsid w:val="004118D5"/>
    <w:rsid w:val="004161D0"/>
    <w:rsid w:val="00417F78"/>
    <w:rsid w:val="004235D2"/>
    <w:rsid w:val="00431AC9"/>
    <w:rsid w:val="004354F1"/>
    <w:rsid w:val="0045003C"/>
    <w:rsid w:val="004536B7"/>
    <w:rsid w:val="00464D4F"/>
    <w:rsid w:val="00466444"/>
    <w:rsid w:val="004672C2"/>
    <w:rsid w:val="00473BFB"/>
    <w:rsid w:val="00483BD6"/>
    <w:rsid w:val="004921D8"/>
    <w:rsid w:val="00497EFC"/>
    <w:rsid w:val="004A0AE9"/>
    <w:rsid w:val="004A125B"/>
    <w:rsid w:val="004A392C"/>
    <w:rsid w:val="004A3BD8"/>
    <w:rsid w:val="004C15C8"/>
    <w:rsid w:val="004C2824"/>
    <w:rsid w:val="004C3AD4"/>
    <w:rsid w:val="004C567E"/>
    <w:rsid w:val="004D1323"/>
    <w:rsid w:val="004D6BAE"/>
    <w:rsid w:val="004D6FDA"/>
    <w:rsid w:val="004F2C7B"/>
    <w:rsid w:val="004F3361"/>
    <w:rsid w:val="005076F0"/>
    <w:rsid w:val="005221BC"/>
    <w:rsid w:val="0053221F"/>
    <w:rsid w:val="00532473"/>
    <w:rsid w:val="005435E0"/>
    <w:rsid w:val="00547C21"/>
    <w:rsid w:val="0055307C"/>
    <w:rsid w:val="005532F1"/>
    <w:rsid w:val="00557A48"/>
    <w:rsid w:val="005623CA"/>
    <w:rsid w:val="00563DD4"/>
    <w:rsid w:val="00577FB7"/>
    <w:rsid w:val="005961FD"/>
    <w:rsid w:val="005B3CFA"/>
    <w:rsid w:val="005B6060"/>
    <w:rsid w:val="005B7E3E"/>
    <w:rsid w:val="005C50F9"/>
    <w:rsid w:val="005D74EF"/>
    <w:rsid w:val="005E26B4"/>
    <w:rsid w:val="005E2C3A"/>
    <w:rsid w:val="005F537A"/>
    <w:rsid w:val="00610D3B"/>
    <w:rsid w:val="006145F0"/>
    <w:rsid w:val="00633A7B"/>
    <w:rsid w:val="00655BFF"/>
    <w:rsid w:val="006629C2"/>
    <w:rsid w:val="00666222"/>
    <w:rsid w:val="00673011"/>
    <w:rsid w:val="00681196"/>
    <w:rsid w:val="00684A63"/>
    <w:rsid w:val="0069339B"/>
    <w:rsid w:val="006B712F"/>
    <w:rsid w:val="006B7E6C"/>
    <w:rsid w:val="006C3409"/>
    <w:rsid w:val="006D1858"/>
    <w:rsid w:val="00705382"/>
    <w:rsid w:val="007378BF"/>
    <w:rsid w:val="00766566"/>
    <w:rsid w:val="00766B57"/>
    <w:rsid w:val="00770130"/>
    <w:rsid w:val="007726D3"/>
    <w:rsid w:val="0077709E"/>
    <w:rsid w:val="00784B2D"/>
    <w:rsid w:val="00785F64"/>
    <w:rsid w:val="007921B6"/>
    <w:rsid w:val="007924A8"/>
    <w:rsid w:val="007A12A3"/>
    <w:rsid w:val="007B1028"/>
    <w:rsid w:val="007C3BF2"/>
    <w:rsid w:val="007C78C8"/>
    <w:rsid w:val="007D78E2"/>
    <w:rsid w:val="007E31CC"/>
    <w:rsid w:val="007F7BFD"/>
    <w:rsid w:val="00811E38"/>
    <w:rsid w:val="00817B1A"/>
    <w:rsid w:val="00817F6F"/>
    <w:rsid w:val="008272D8"/>
    <w:rsid w:val="00841CB5"/>
    <w:rsid w:val="00847EBF"/>
    <w:rsid w:val="00862478"/>
    <w:rsid w:val="008A6C1B"/>
    <w:rsid w:val="008A6DD2"/>
    <w:rsid w:val="008B25ED"/>
    <w:rsid w:val="008B37F9"/>
    <w:rsid w:val="008B6127"/>
    <w:rsid w:val="008C31D5"/>
    <w:rsid w:val="008C6AFD"/>
    <w:rsid w:val="008C7122"/>
    <w:rsid w:val="008D3221"/>
    <w:rsid w:val="008D7506"/>
    <w:rsid w:val="008E3AFB"/>
    <w:rsid w:val="00907234"/>
    <w:rsid w:val="00907DF7"/>
    <w:rsid w:val="009223D1"/>
    <w:rsid w:val="00923448"/>
    <w:rsid w:val="00923EF1"/>
    <w:rsid w:val="00926FC1"/>
    <w:rsid w:val="00927CE4"/>
    <w:rsid w:val="009367ED"/>
    <w:rsid w:val="009439AF"/>
    <w:rsid w:val="0095769D"/>
    <w:rsid w:val="009602D1"/>
    <w:rsid w:val="00961092"/>
    <w:rsid w:val="00982229"/>
    <w:rsid w:val="009831EF"/>
    <w:rsid w:val="00996521"/>
    <w:rsid w:val="00996D07"/>
    <w:rsid w:val="009A184D"/>
    <w:rsid w:val="009B7528"/>
    <w:rsid w:val="009C14B0"/>
    <w:rsid w:val="009C44A7"/>
    <w:rsid w:val="009C45A3"/>
    <w:rsid w:val="009C4A33"/>
    <w:rsid w:val="009D5506"/>
    <w:rsid w:val="009E02C9"/>
    <w:rsid w:val="009E77C0"/>
    <w:rsid w:val="009F47E9"/>
    <w:rsid w:val="00A140F5"/>
    <w:rsid w:val="00A2478A"/>
    <w:rsid w:val="00A26D62"/>
    <w:rsid w:val="00A27279"/>
    <w:rsid w:val="00A27DEF"/>
    <w:rsid w:val="00A331BD"/>
    <w:rsid w:val="00A345FF"/>
    <w:rsid w:val="00A34972"/>
    <w:rsid w:val="00A64715"/>
    <w:rsid w:val="00A75374"/>
    <w:rsid w:val="00A91F12"/>
    <w:rsid w:val="00AB0258"/>
    <w:rsid w:val="00AB184C"/>
    <w:rsid w:val="00AB340A"/>
    <w:rsid w:val="00AB52F3"/>
    <w:rsid w:val="00AC42D8"/>
    <w:rsid w:val="00AD751D"/>
    <w:rsid w:val="00AF15BA"/>
    <w:rsid w:val="00AF1780"/>
    <w:rsid w:val="00B30B6E"/>
    <w:rsid w:val="00B32AAB"/>
    <w:rsid w:val="00B37353"/>
    <w:rsid w:val="00B41F81"/>
    <w:rsid w:val="00B51628"/>
    <w:rsid w:val="00B5355E"/>
    <w:rsid w:val="00B577AE"/>
    <w:rsid w:val="00B7038E"/>
    <w:rsid w:val="00B72D3C"/>
    <w:rsid w:val="00B9063E"/>
    <w:rsid w:val="00B95E55"/>
    <w:rsid w:val="00BA5CDF"/>
    <w:rsid w:val="00BC0CA1"/>
    <w:rsid w:val="00BC1584"/>
    <w:rsid w:val="00BD18D6"/>
    <w:rsid w:val="00BD781D"/>
    <w:rsid w:val="00BF6190"/>
    <w:rsid w:val="00C13147"/>
    <w:rsid w:val="00C21082"/>
    <w:rsid w:val="00C4262F"/>
    <w:rsid w:val="00C427C6"/>
    <w:rsid w:val="00C44AA9"/>
    <w:rsid w:val="00C56570"/>
    <w:rsid w:val="00C57DA2"/>
    <w:rsid w:val="00C63861"/>
    <w:rsid w:val="00C761B4"/>
    <w:rsid w:val="00C83E8B"/>
    <w:rsid w:val="00C93555"/>
    <w:rsid w:val="00C970A6"/>
    <w:rsid w:val="00CA3510"/>
    <w:rsid w:val="00CA75C3"/>
    <w:rsid w:val="00CB0011"/>
    <w:rsid w:val="00CB3625"/>
    <w:rsid w:val="00CB57AD"/>
    <w:rsid w:val="00CC1F06"/>
    <w:rsid w:val="00CD65CC"/>
    <w:rsid w:val="00CE0CE3"/>
    <w:rsid w:val="00D0198B"/>
    <w:rsid w:val="00D05696"/>
    <w:rsid w:val="00D06A39"/>
    <w:rsid w:val="00D1410A"/>
    <w:rsid w:val="00D164E9"/>
    <w:rsid w:val="00D2133B"/>
    <w:rsid w:val="00D2262C"/>
    <w:rsid w:val="00D23DD0"/>
    <w:rsid w:val="00D25F47"/>
    <w:rsid w:val="00D4358C"/>
    <w:rsid w:val="00D55D81"/>
    <w:rsid w:val="00D61F5D"/>
    <w:rsid w:val="00D648A3"/>
    <w:rsid w:val="00D72272"/>
    <w:rsid w:val="00D77178"/>
    <w:rsid w:val="00D95001"/>
    <w:rsid w:val="00DA40FA"/>
    <w:rsid w:val="00DA4768"/>
    <w:rsid w:val="00DA510A"/>
    <w:rsid w:val="00DB42E5"/>
    <w:rsid w:val="00DC154A"/>
    <w:rsid w:val="00DE2EE5"/>
    <w:rsid w:val="00DF1688"/>
    <w:rsid w:val="00DF1733"/>
    <w:rsid w:val="00DF7B53"/>
    <w:rsid w:val="00E005E1"/>
    <w:rsid w:val="00E146B2"/>
    <w:rsid w:val="00E152CA"/>
    <w:rsid w:val="00E3681F"/>
    <w:rsid w:val="00E402D3"/>
    <w:rsid w:val="00E44F0A"/>
    <w:rsid w:val="00E57441"/>
    <w:rsid w:val="00E70715"/>
    <w:rsid w:val="00E73B39"/>
    <w:rsid w:val="00E81838"/>
    <w:rsid w:val="00E903C4"/>
    <w:rsid w:val="00E909A8"/>
    <w:rsid w:val="00E9658D"/>
    <w:rsid w:val="00EC5509"/>
    <w:rsid w:val="00EC67DA"/>
    <w:rsid w:val="00ED2923"/>
    <w:rsid w:val="00ED6782"/>
    <w:rsid w:val="00EE27C8"/>
    <w:rsid w:val="00EE4085"/>
    <w:rsid w:val="00F02E77"/>
    <w:rsid w:val="00F06BF6"/>
    <w:rsid w:val="00F226BA"/>
    <w:rsid w:val="00F35AE7"/>
    <w:rsid w:val="00F40929"/>
    <w:rsid w:val="00F41FC9"/>
    <w:rsid w:val="00F56BDD"/>
    <w:rsid w:val="00F57C04"/>
    <w:rsid w:val="00F62334"/>
    <w:rsid w:val="00F63E96"/>
    <w:rsid w:val="00F70FCE"/>
    <w:rsid w:val="00F764B3"/>
    <w:rsid w:val="00F8658D"/>
    <w:rsid w:val="00F919D2"/>
    <w:rsid w:val="00FA1E72"/>
    <w:rsid w:val="00FA55F8"/>
    <w:rsid w:val="00FC2469"/>
    <w:rsid w:val="00FD1714"/>
    <w:rsid w:val="00FD3802"/>
    <w:rsid w:val="00FD46A2"/>
    <w:rsid w:val="00FD7808"/>
    <w:rsid w:val="00FE17F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D6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9223D1"/>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9223D1"/>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9223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9223D1"/>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9223D1"/>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9223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7810">
      <w:bodyDiv w:val="1"/>
      <w:marLeft w:val="0"/>
      <w:marRight w:val="0"/>
      <w:marTop w:val="0"/>
      <w:marBottom w:val="0"/>
      <w:divBdr>
        <w:top w:val="none" w:sz="0" w:space="0" w:color="auto"/>
        <w:left w:val="none" w:sz="0" w:space="0" w:color="auto"/>
        <w:bottom w:val="none" w:sz="0" w:space="0" w:color="auto"/>
        <w:right w:val="none" w:sz="0" w:space="0" w:color="auto"/>
      </w:divBdr>
    </w:div>
    <w:div w:id="173540902">
      <w:bodyDiv w:val="1"/>
      <w:marLeft w:val="0"/>
      <w:marRight w:val="0"/>
      <w:marTop w:val="0"/>
      <w:marBottom w:val="0"/>
      <w:divBdr>
        <w:top w:val="none" w:sz="0" w:space="0" w:color="auto"/>
        <w:left w:val="none" w:sz="0" w:space="0" w:color="auto"/>
        <w:bottom w:val="none" w:sz="0" w:space="0" w:color="auto"/>
        <w:right w:val="none" w:sz="0" w:space="0" w:color="auto"/>
      </w:divBdr>
    </w:div>
    <w:div w:id="844705121">
      <w:bodyDiv w:val="1"/>
      <w:marLeft w:val="0"/>
      <w:marRight w:val="0"/>
      <w:marTop w:val="0"/>
      <w:marBottom w:val="0"/>
      <w:divBdr>
        <w:top w:val="none" w:sz="0" w:space="0" w:color="auto"/>
        <w:left w:val="none" w:sz="0" w:space="0" w:color="auto"/>
        <w:bottom w:val="none" w:sz="0" w:space="0" w:color="auto"/>
        <w:right w:val="none" w:sz="0" w:space="0" w:color="auto"/>
      </w:divBdr>
    </w:div>
    <w:div w:id="913667784">
      <w:bodyDiv w:val="1"/>
      <w:marLeft w:val="0"/>
      <w:marRight w:val="0"/>
      <w:marTop w:val="0"/>
      <w:marBottom w:val="0"/>
      <w:divBdr>
        <w:top w:val="none" w:sz="0" w:space="0" w:color="auto"/>
        <w:left w:val="none" w:sz="0" w:space="0" w:color="auto"/>
        <w:bottom w:val="none" w:sz="0" w:space="0" w:color="auto"/>
        <w:right w:val="none" w:sz="0" w:space="0" w:color="auto"/>
      </w:divBdr>
    </w:div>
    <w:div w:id="980160690">
      <w:bodyDiv w:val="1"/>
      <w:marLeft w:val="0"/>
      <w:marRight w:val="0"/>
      <w:marTop w:val="0"/>
      <w:marBottom w:val="0"/>
      <w:divBdr>
        <w:top w:val="none" w:sz="0" w:space="0" w:color="auto"/>
        <w:left w:val="none" w:sz="0" w:space="0" w:color="auto"/>
        <w:bottom w:val="none" w:sz="0" w:space="0" w:color="auto"/>
        <w:right w:val="none" w:sz="0" w:space="0" w:color="auto"/>
      </w:divBdr>
    </w:div>
    <w:div w:id="1381590550">
      <w:bodyDiv w:val="1"/>
      <w:marLeft w:val="0"/>
      <w:marRight w:val="0"/>
      <w:marTop w:val="0"/>
      <w:marBottom w:val="0"/>
      <w:divBdr>
        <w:top w:val="none" w:sz="0" w:space="0" w:color="auto"/>
        <w:left w:val="none" w:sz="0" w:space="0" w:color="auto"/>
        <w:bottom w:val="none" w:sz="0" w:space="0" w:color="auto"/>
        <w:right w:val="none" w:sz="0" w:space="0" w:color="auto"/>
      </w:divBdr>
    </w:div>
    <w:div w:id="1436174327">
      <w:bodyDiv w:val="1"/>
      <w:marLeft w:val="0"/>
      <w:marRight w:val="0"/>
      <w:marTop w:val="0"/>
      <w:marBottom w:val="0"/>
      <w:divBdr>
        <w:top w:val="none" w:sz="0" w:space="0" w:color="auto"/>
        <w:left w:val="none" w:sz="0" w:space="0" w:color="auto"/>
        <w:bottom w:val="none" w:sz="0" w:space="0" w:color="auto"/>
        <w:right w:val="none" w:sz="0" w:space="0" w:color="auto"/>
      </w:divBdr>
    </w:div>
    <w:div w:id="1567566389">
      <w:bodyDiv w:val="1"/>
      <w:marLeft w:val="0"/>
      <w:marRight w:val="0"/>
      <w:marTop w:val="0"/>
      <w:marBottom w:val="0"/>
      <w:divBdr>
        <w:top w:val="none" w:sz="0" w:space="0" w:color="auto"/>
        <w:left w:val="none" w:sz="0" w:space="0" w:color="auto"/>
        <w:bottom w:val="none" w:sz="0" w:space="0" w:color="auto"/>
        <w:right w:val="none" w:sz="0" w:space="0" w:color="auto"/>
      </w:divBdr>
      <w:divsChild>
        <w:div w:id="1616448263">
          <w:marLeft w:val="0"/>
          <w:marRight w:val="0"/>
          <w:marTop w:val="0"/>
          <w:marBottom w:val="0"/>
          <w:divBdr>
            <w:top w:val="none" w:sz="0" w:space="0" w:color="auto"/>
            <w:left w:val="none" w:sz="0" w:space="0" w:color="auto"/>
            <w:bottom w:val="none" w:sz="0" w:space="0" w:color="auto"/>
            <w:right w:val="none" w:sz="0" w:space="0" w:color="auto"/>
          </w:divBdr>
        </w:div>
        <w:div w:id="366294275">
          <w:marLeft w:val="0"/>
          <w:marRight w:val="0"/>
          <w:marTop w:val="0"/>
          <w:marBottom w:val="0"/>
          <w:divBdr>
            <w:top w:val="none" w:sz="0" w:space="0" w:color="auto"/>
            <w:left w:val="none" w:sz="0" w:space="0" w:color="auto"/>
            <w:bottom w:val="none" w:sz="0" w:space="0" w:color="auto"/>
            <w:right w:val="none" w:sz="0" w:space="0" w:color="auto"/>
          </w:divBdr>
        </w:div>
      </w:divsChild>
    </w:div>
    <w:div w:id="1697653747">
      <w:bodyDiv w:val="1"/>
      <w:marLeft w:val="0"/>
      <w:marRight w:val="0"/>
      <w:marTop w:val="0"/>
      <w:marBottom w:val="0"/>
      <w:divBdr>
        <w:top w:val="none" w:sz="0" w:space="0" w:color="auto"/>
        <w:left w:val="none" w:sz="0" w:space="0" w:color="auto"/>
        <w:bottom w:val="none" w:sz="0" w:space="0" w:color="auto"/>
        <w:right w:val="none" w:sz="0" w:space="0" w:color="auto"/>
      </w:divBdr>
    </w:div>
    <w:div w:id="1887794685">
      <w:bodyDiv w:val="1"/>
      <w:marLeft w:val="0"/>
      <w:marRight w:val="0"/>
      <w:marTop w:val="0"/>
      <w:marBottom w:val="0"/>
      <w:divBdr>
        <w:top w:val="none" w:sz="0" w:space="0" w:color="auto"/>
        <w:left w:val="none" w:sz="0" w:space="0" w:color="auto"/>
        <w:bottom w:val="none" w:sz="0" w:space="0" w:color="auto"/>
        <w:right w:val="none" w:sz="0" w:space="0" w:color="auto"/>
      </w:divBdr>
    </w:div>
    <w:div w:id="1924872054">
      <w:bodyDiv w:val="1"/>
      <w:marLeft w:val="0"/>
      <w:marRight w:val="0"/>
      <w:marTop w:val="0"/>
      <w:marBottom w:val="0"/>
      <w:divBdr>
        <w:top w:val="none" w:sz="0" w:space="0" w:color="auto"/>
        <w:left w:val="none" w:sz="0" w:space="0" w:color="auto"/>
        <w:bottom w:val="none" w:sz="0" w:space="0" w:color="auto"/>
        <w:right w:val="none" w:sz="0" w:space="0" w:color="auto"/>
      </w:divBdr>
    </w:div>
    <w:div w:id="210672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690</Words>
  <Characters>4143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Starostwo</Company>
  <LinksUpToDate>false</LinksUpToDate>
  <CharactersWithSpaces>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Łudziński</dc:creator>
  <cp:lastModifiedBy>Kruk Eliza Magdalena</cp:lastModifiedBy>
  <cp:revision>8</cp:revision>
  <cp:lastPrinted>2022-02-08T07:07:00Z</cp:lastPrinted>
  <dcterms:created xsi:type="dcterms:W3CDTF">2022-06-14T09:12:00Z</dcterms:created>
  <dcterms:modified xsi:type="dcterms:W3CDTF">2024-12-31T08:34:00Z</dcterms:modified>
</cp:coreProperties>
</file>