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18E5A2" w14:textId="53552873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B3369B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E3551A">
        <w:rPr>
          <w:rFonts w:ascii="Cambria" w:hAnsi="Cambria" w:cs="Arial"/>
          <w:bCs/>
          <w:sz w:val="22"/>
          <w:szCs w:val="22"/>
        </w:rPr>
        <w:t>6</w:t>
      </w:r>
      <w:r w:rsidR="00B3369B">
        <w:rPr>
          <w:rFonts w:ascii="Cambria" w:hAnsi="Cambria" w:cs="Arial"/>
          <w:bCs/>
          <w:sz w:val="22"/>
          <w:szCs w:val="22"/>
        </w:rPr>
        <w:t>.202</w:t>
      </w:r>
      <w:r w:rsidR="00E3551A">
        <w:rPr>
          <w:rFonts w:ascii="Cambria" w:hAnsi="Cambria" w:cs="Arial"/>
          <w:bCs/>
          <w:sz w:val="22"/>
          <w:szCs w:val="22"/>
        </w:rPr>
        <w:t>5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7F457BB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02765AA4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A81C19">
        <w:rPr>
          <w:rFonts w:ascii="Cambria" w:hAnsi="Cambria" w:cs="Arial"/>
          <w:b/>
          <w:bCs/>
          <w:sz w:val="22"/>
          <w:szCs w:val="22"/>
        </w:rPr>
        <w:t>Przymuszewo</w:t>
      </w:r>
      <w:r w:rsidRPr="008711E7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54BB5C2C" w:rsidR="00004B30" w:rsidRPr="008711E7" w:rsidRDefault="00A81C19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Przymuszewo 3,89-634 Leśno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712D9574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3B4095">
        <w:rPr>
          <w:rFonts w:ascii="Cambria" w:hAnsi="Cambria" w:cs="Arial"/>
          <w:bCs/>
          <w:sz w:val="22"/>
          <w:szCs w:val="22"/>
        </w:rPr>
        <w:t>Przymuszewo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8C69F8">
        <w:rPr>
          <w:rFonts w:ascii="Cambria" w:hAnsi="Cambria" w:cs="Arial"/>
          <w:b/>
          <w:i/>
          <w:sz w:val="22"/>
          <w:szCs w:val="22"/>
        </w:rPr>
        <w:t>Równanie i naprawa dróg leśnych na terenie Nadleśnictwa Przymuszewo w 2025 roku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1BEDE302" w14:textId="77777777" w:rsidR="006B1B51" w:rsidRPr="002E64B8" w:rsidRDefault="00916821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1. </w:t>
      </w:r>
      <w:r w:rsidRPr="002E64B8">
        <w:rPr>
          <w:rFonts w:ascii="Cambria" w:hAnsi="Cambria" w:cs="Arial"/>
          <w:bCs/>
          <w:sz w:val="22"/>
          <w:szCs w:val="22"/>
        </w:rPr>
        <w:tab/>
        <w:t>Za wykonanie przedmiotu zamówienia oferujemy następujące wynagrodzenie brutto: ___________________________________________________________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FC3462">
        <w:rPr>
          <w:rFonts w:ascii="Cambria" w:hAnsi="Cambria" w:cs="Arial"/>
          <w:bCs/>
          <w:sz w:val="22"/>
          <w:szCs w:val="22"/>
        </w:rPr>
        <w:t xml:space="preserve">PLN. </w:t>
      </w:r>
    </w:p>
    <w:p w14:paraId="12645BB6" w14:textId="2F1F0466" w:rsidR="00995064" w:rsidRPr="00995064" w:rsidRDefault="00004B30" w:rsidP="00995064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2.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w pkt 1 powyżej wynika z załączonego </w:t>
      </w:r>
      <w:r w:rsidR="00F7537C">
        <w:rPr>
          <w:rFonts w:ascii="Cambria" w:hAnsi="Cambria" w:cs="Arial"/>
          <w:bCs/>
          <w:sz w:val="22"/>
          <w:szCs w:val="22"/>
        </w:rPr>
        <w:t>Kosztorysu ofertowego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347558B8" w14:textId="77777777" w:rsidR="00004DD5" w:rsidRDefault="00995064" w:rsidP="00004DD5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.</w:t>
      </w:r>
      <w:r>
        <w:rPr>
          <w:rFonts w:ascii="Cambria" w:hAnsi="Cambria" w:cs="Arial"/>
          <w:bCs/>
          <w:i/>
          <w:sz w:val="22"/>
          <w:szCs w:val="22"/>
        </w:rPr>
        <w:t>XIV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63EACEF8" w14:textId="5F78E965" w:rsidR="00004DD5" w:rsidRDefault="00004DD5" w:rsidP="00004DD5">
      <w:pPr>
        <w:spacing w:before="240" w:after="240"/>
        <w:ind w:left="709" w:hanging="1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Oświadczamy, iż </w:t>
      </w:r>
      <w:r>
        <w:rPr>
          <w:rFonts w:ascii="Cambria" w:hAnsi="Cambria" w:cs="Arial"/>
          <w:bCs/>
          <w:sz w:val="22"/>
          <w:szCs w:val="22"/>
        </w:rPr>
        <w:t>termin rękojmi wyniesie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GoBack"/>
      <w:r w:rsidRPr="00004DD5">
        <w:rPr>
          <w:rFonts w:ascii="Cambria" w:hAnsi="Cambria" w:cs="Arial"/>
          <w:b/>
          <w:bCs/>
          <w:sz w:val="22"/>
          <w:szCs w:val="22"/>
        </w:rPr>
        <w:t>24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miesiące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>
        <w:rPr>
          <w:rFonts w:ascii="Cambria" w:hAnsi="Cambria" w:cs="Arial"/>
          <w:bCs/>
          <w:i/>
          <w:sz w:val="22"/>
          <w:szCs w:val="22"/>
        </w:rPr>
        <w:br/>
      </w:r>
      <w:r w:rsidRPr="004D3562">
        <w:rPr>
          <w:rFonts w:ascii="Cambria" w:hAnsi="Cambria" w:cs="Arial"/>
          <w:bCs/>
          <w:i/>
          <w:sz w:val="22"/>
          <w:szCs w:val="22"/>
        </w:rPr>
        <w:t>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.XIV)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2B237EE8" w14:textId="6F18ABDC" w:rsidR="005C6268" w:rsidRPr="002E64B8" w:rsidRDefault="00004DD5" w:rsidP="005C6268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4B5584B0" w14:textId="77777777" w:rsidR="00F7537C" w:rsidRDefault="00F7537C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5379D510" w:rsidR="006A5E33" w:rsidRDefault="00004DD5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4F89B6C5" w:rsidR="00F169C7" w:rsidRPr="008711E7" w:rsidRDefault="00995064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6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2A752356" w:rsidR="006B1B51" w:rsidRPr="002E64B8" w:rsidRDefault="0099506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31643107" w:rsidR="006B1B51" w:rsidRDefault="00995064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38B45050" w:rsidR="004A3437" w:rsidRPr="004A3437" w:rsidRDefault="00995064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F169C7">
        <w:rPr>
          <w:rFonts w:ascii="Cambria" w:hAnsi="Cambria" w:cs="Arial"/>
          <w:bCs/>
          <w:sz w:val="22"/>
          <w:szCs w:val="22"/>
        </w:rPr>
        <w:t>roboty budowlane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0"/>
        <w:gridCol w:w="4172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5076954D" w:rsidR="004A3437" w:rsidRPr="004A3437" w:rsidRDefault="004A3437" w:rsidP="00B70B1B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B70B1B"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7534D943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95064">
        <w:rPr>
          <w:rFonts w:ascii="Cambria" w:hAnsi="Cambria" w:cs="Arial"/>
          <w:bCs/>
          <w:sz w:val="22"/>
          <w:szCs w:val="22"/>
        </w:rPr>
        <w:t>0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9FCB084" w14:textId="4F8D2ACB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95064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C94D8C5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95064">
        <w:rPr>
          <w:rFonts w:ascii="Cambria" w:hAnsi="Cambria" w:cs="Arial"/>
          <w:bCs/>
          <w:sz w:val="22"/>
          <w:szCs w:val="22"/>
        </w:rPr>
        <w:t>2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5AE4489" w14:textId="77777777" w:rsidR="00B13D81" w:rsidRPr="002E64B8" w:rsidRDefault="00B13D8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</w:p>
    <w:p w14:paraId="55E28C28" w14:textId="143A9121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95064">
        <w:rPr>
          <w:rFonts w:ascii="Cambria" w:hAnsi="Cambria" w:cs="Arial"/>
          <w:bCs/>
          <w:sz w:val="22"/>
          <w:szCs w:val="22"/>
        </w:rPr>
        <w:t>3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5A4D5801" w:rsidR="00007BC4" w:rsidRPr="00B3369B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  <w:lang w:val="en-US"/>
        </w:rPr>
      </w:pPr>
      <w:r w:rsidRPr="00B3369B">
        <w:rPr>
          <w:rFonts w:ascii="Cambria" w:hAnsi="Cambria" w:cs="Arial"/>
          <w:bCs/>
          <w:sz w:val="22"/>
          <w:szCs w:val="22"/>
          <w:lang w:val="en-US"/>
        </w:rPr>
        <w:t xml:space="preserve">e-mail: </w:t>
      </w:r>
      <w:r w:rsidR="005C2D0B">
        <w:rPr>
          <w:rFonts w:ascii="Cambria" w:hAnsi="Cambria" w:cs="Arial"/>
          <w:bCs/>
          <w:sz w:val="22"/>
          <w:szCs w:val="22"/>
          <w:lang w:val="en-US"/>
        </w:rPr>
        <w:t>przetargi.przymuszewo</w:t>
      </w:r>
      <w:r w:rsidR="00BB5CC4" w:rsidRPr="00B3369B">
        <w:rPr>
          <w:rFonts w:ascii="Cambria" w:hAnsi="Cambria" w:cs="Arial"/>
          <w:bCs/>
          <w:sz w:val="22"/>
          <w:szCs w:val="22"/>
          <w:lang w:val="en-US"/>
        </w:rPr>
        <w:t>@torun.lasy.gov.pl</w:t>
      </w:r>
      <w:r w:rsidR="00143C2E" w:rsidRPr="00B3369B">
        <w:rPr>
          <w:rFonts w:ascii="Cambria" w:hAnsi="Cambria" w:cs="Arial"/>
          <w:bCs/>
          <w:sz w:val="22"/>
          <w:szCs w:val="22"/>
          <w:lang w:val="en-US"/>
        </w:rPr>
        <w:t xml:space="preserve"> </w:t>
      </w:r>
      <w:r w:rsidR="006616A6" w:rsidRPr="00B3369B">
        <w:rPr>
          <w:rFonts w:ascii="Cambria" w:hAnsi="Cambria" w:cs="Arial"/>
          <w:bCs/>
          <w:sz w:val="22"/>
          <w:szCs w:val="22"/>
          <w:lang w:val="en-US"/>
        </w:rPr>
        <w:tab/>
      </w:r>
    </w:p>
    <w:p w14:paraId="6064FC03" w14:textId="5DD4C7FA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95064">
        <w:rPr>
          <w:rFonts w:ascii="Cambria" w:hAnsi="Cambria" w:cs="Tahoma"/>
          <w:sz w:val="22"/>
          <w:szCs w:val="22"/>
          <w:lang w:eastAsia="pl-PL"/>
        </w:rPr>
        <w:t>4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33986DEB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95064">
        <w:rPr>
          <w:rFonts w:ascii="Cambria" w:hAnsi="Cambria" w:cs="Tahoma"/>
          <w:sz w:val="22"/>
          <w:szCs w:val="22"/>
          <w:lang w:eastAsia="pl-PL"/>
        </w:rPr>
        <w:t>5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782FB9B7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95064">
        <w:rPr>
          <w:rFonts w:ascii="Cambria" w:hAnsi="Cambria" w:cs="Arial"/>
          <w:bCs/>
          <w:sz w:val="22"/>
          <w:szCs w:val="22"/>
        </w:rPr>
        <w:t>6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78079D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1"/>
    <w:bookmarkEnd w:id="2"/>
    <w:p w14:paraId="14640DEB" w14:textId="77777777" w:rsidR="00673C67" w:rsidRDefault="00673C67" w:rsidP="00673C67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podpisany wedle wyboru Wykonawcy</w:t>
      </w:r>
      <w:r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032524DB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43038E52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1885DA" w14:textId="77777777" w:rsidR="001C2591" w:rsidRDefault="001C2591">
      <w:r>
        <w:separator/>
      </w:r>
    </w:p>
  </w:endnote>
  <w:endnote w:type="continuationSeparator" w:id="0">
    <w:p w14:paraId="42CF5D0B" w14:textId="77777777" w:rsidR="001C2591" w:rsidRDefault="001C2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3E2D2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22D92" w14:textId="77777777" w:rsidR="001C2591" w:rsidRDefault="001C2591">
      <w:r>
        <w:separator/>
      </w:r>
    </w:p>
  </w:footnote>
  <w:footnote w:type="continuationSeparator" w:id="0">
    <w:p w14:paraId="27518852" w14:textId="77777777" w:rsidR="001C2591" w:rsidRDefault="001C2591">
      <w:r>
        <w:continuationSeparator/>
      </w:r>
    </w:p>
  </w:footnote>
  <w:footnote w:id="1">
    <w:p w14:paraId="1C424626" w14:textId="5B92AB08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78070A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 w:rsidR="0078070A"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 w:rsidR="0078070A">
        <w:rPr>
          <w:rFonts w:ascii="Cambria" w:hAnsi="Cambria"/>
        </w:rPr>
        <w:t>t.j</w:t>
      </w:r>
      <w:proofErr w:type="spellEnd"/>
      <w:r w:rsidR="0078070A"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 w:rsidR="0078070A"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 w:rsidR="0078070A">
        <w:rPr>
          <w:rFonts w:ascii="Cambria" w:hAnsi="Cambria"/>
        </w:rPr>
        <w:t>1129</w:t>
      </w:r>
      <w:r w:rsidR="00F1638B">
        <w:rPr>
          <w:rFonts w:ascii="Cambria" w:hAnsi="Cambria"/>
        </w:rPr>
        <w:t xml:space="preserve"> z </w:t>
      </w:r>
      <w:proofErr w:type="spellStart"/>
      <w:r w:rsidR="00F1638B">
        <w:rPr>
          <w:rFonts w:ascii="Cambria" w:hAnsi="Cambria"/>
        </w:rPr>
        <w:t>póź</w:t>
      </w:r>
      <w:proofErr w:type="spellEnd"/>
      <w:r w:rsidR="00F1638B"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4B30"/>
    <w:rsid w:val="00004DD5"/>
    <w:rsid w:val="000054CB"/>
    <w:rsid w:val="000064F0"/>
    <w:rsid w:val="0000654F"/>
    <w:rsid w:val="00006F53"/>
    <w:rsid w:val="00007BC4"/>
    <w:rsid w:val="00011C75"/>
    <w:rsid w:val="0001289D"/>
    <w:rsid w:val="0001453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6BB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591"/>
    <w:rsid w:val="001C2F87"/>
    <w:rsid w:val="001C3D38"/>
    <w:rsid w:val="001C3DD1"/>
    <w:rsid w:val="001C654B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17C7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A8E"/>
    <w:rsid w:val="00293F25"/>
    <w:rsid w:val="00295922"/>
    <w:rsid w:val="00295D98"/>
    <w:rsid w:val="0029617B"/>
    <w:rsid w:val="00296CF8"/>
    <w:rsid w:val="002978EA"/>
    <w:rsid w:val="002A2E2A"/>
    <w:rsid w:val="002A4539"/>
    <w:rsid w:val="002A4AE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140"/>
    <w:rsid w:val="002D387C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095"/>
    <w:rsid w:val="003B61A7"/>
    <w:rsid w:val="003C0549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2D2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5E26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498B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1593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2D0B"/>
    <w:rsid w:val="005C3461"/>
    <w:rsid w:val="005C49B5"/>
    <w:rsid w:val="005C5C6C"/>
    <w:rsid w:val="005C5EB3"/>
    <w:rsid w:val="005C6268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4EE4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38F4"/>
    <w:rsid w:val="006544C9"/>
    <w:rsid w:val="0065644F"/>
    <w:rsid w:val="006616A6"/>
    <w:rsid w:val="00663C1A"/>
    <w:rsid w:val="00664B67"/>
    <w:rsid w:val="0066543D"/>
    <w:rsid w:val="006672FD"/>
    <w:rsid w:val="00670D42"/>
    <w:rsid w:val="00671403"/>
    <w:rsid w:val="00672B21"/>
    <w:rsid w:val="00673C67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2D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09E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070A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0F88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598"/>
    <w:rsid w:val="008B3F9E"/>
    <w:rsid w:val="008B59EA"/>
    <w:rsid w:val="008B7A0D"/>
    <w:rsid w:val="008B7D6B"/>
    <w:rsid w:val="008C339C"/>
    <w:rsid w:val="008C455F"/>
    <w:rsid w:val="008C69F8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5D25"/>
    <w:rsid w:val="00916821"/>
    <w:rsid w:val="0091720D"/>
    <w:rsid w:val="0091770A"/>
    <w:rsid w:val="0092247B"/>
    <w:rsid w:val="00922622"/>
    <w:rsid w:val="009228BB"/>
    <w:rsid w:val="009234C8"/>
    <w:rsid w:val="0092556E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AC7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5064"/>
    <w:rsid w:val="009A217D"/>
    <w:rsid w:val="009A2364"/>
    <w:rsid w:val="009A42CB"/>
    <w:rsid w:val="009A69DA"/>
    <w:rsid w:val="009B2886"/>
    <w:rsid w:val="009B2F6B"/>
    <w:rsid w:val="009B3A35"/>
    <w:rsid w:val="009B41B5"/>
    <w:rsid w:val="009B52FC"/>
    <w:rsid w:val="009C084D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01E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1C19"/>
    <w:rsid w:val="00A8243B"/>
    <w:rsid w:val="00A8503D"/>
    <w:rsid w:val="00A85F90"/>
    <w:rsid w:val="00A85FCE"/>
    <w:rsid w:val="00A9561C"/>
    <w:rsid w:val="00A95D2D"/>
    <w:rsid w:val="00AA3E41"/>
    <w:rsid w:val="00AA52AD"/>
    <w:rsid w:val="00AB05FA"/>
    <w:rsid w:val="00AB0C55"/>
    <w:rsid w:val="00AB47F1"/>
    <w:rsid w:val="00AB62C4"/>
    <w:rsid w:val="00AB75E4"/>
    <w:rsid w:val="00AB7DE9"/>
    <w:rsid w:val="00AC1693"/>
    <w:rsid w:val="00AC1D87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3D8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69B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CC4"/>
    <w:rsid w:val="00BB7ACB"/>
    <w:rsid w:val="00BB7BE5"/>
    <w:rsid w:val="00BC02F7"/>
    <w:rsid w:val="00BC0FFF"/>
    <w:rsid w:val="00BC1204"/>
    <w:rsid w:val="00BC478E"/>
    <w:rsid w:val="00BD0E36"/>
    <w:rsid w:val="00BD143D"/>
    <w:rsid w:val="00BD34EE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A46"/>
    <w:rsid w:val="00C40BFA"/>
    <w:rsid w:val="00C410E1"/>
    <w:rsid w:val="00C41F3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0674C"/>
    <w:rsid w:val="00D07A7F"/>
    <w:rsid w:val="00D10335"/>
    <w:rsid w:val="00D10384"/>
    <w:rsid w:val="00D11176"/>
    <w:rsid w:val="00D111ED"/>
    <w:rsid w:val="00D13DF0"/>
    <w:rsid w:val="00D14A42"/>
    <w:rsid w:val="00D15B2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762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29E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6150"/>
    <w:rsid w:val="00DD720F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51A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51E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38B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5CE3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2950"/>
    <w:rsid w:val="00F9430D"/>
    <w:rsid w:val="00F952F4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096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  <w15:docId w15:val="{330656C9-C16C-4ABE-BB18-744C2A048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608BD-D79F-4BA5-8AD7-4261407C5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930</Words>
  <Characters>5586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1212 N.Przymuszewo Michał Ratajczak</cp:lastModifiedBy>
  <cp:revision>31</cp:revision>
  <cp:lastPrinted>2023-02-15T06:58:00Z</cp:lastPrinted>
  <dcterms:created xsi:type="dcterms:W3CDTF">2023-01-15T11:20:00Z</dcterms:created>
  <dcterms:modified xsi:type="dcterms:W3CDTF">2025-03-14T08:38:00Z</dcterms:modified>
</cp:coreProperties>
</file>