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54EFA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C8076B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C8076B">
        <w:rPr>
          <w:rFonts w:ascii="Cambria" w:hAnsi="Cambria" w:cs="Arial"/>
          <w:bCs/>
          <w:sz w:val="22"/>
          <w:szCs w:val="22"/>
        </w:rPr>
        <w:t>Jedwabno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8076B">
        <w:rPr>
          <w:rFonts w:ascii="Cambria" w:hAnsi="Cambria" w:cs="Arial"/>
          <w:bCs/>
          <w:sz w:val="22"/>
          <w:szCs w:val="22"/>
        </w:rPr>
        <w:t>2023</w:t>
      </w:r>
      <w:r w:rsidR="00536A00">
        <w:rPr>
          <w:rFonts w:ascii="Cambria" w:hAnsi="Cambria" w:cs="Arial"/>
          <w:bCs/>
          <w:sz w:val="22"/>
          <w:szCs w:val="22"/>
        </w:rPr>
        <w:t xml:space="preserve"> – postępowanie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C8076B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Default="00C405DD" w:rsidP="00C8076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30FC8679" w:rsidR="007B3429" w:rsidRDefault="00C405DD" w:rsidP="00C8076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Default="00C405DD" w:rsidP="00C8076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43CF7934" w:rsidR="007B3429" w:rsidRDefault="00C405DD" w:rsidP="00C8076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09698ABF" w:rsidR="007B3429" w:rsidRDefault="00C405DD" w:rsidP="00C8076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091D004" w14:textId="77777777" w:rsidR="00C8076B" w:rsidRDefault="00C8076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30CBE99B" w14:textId="1DFEBC7D" w:rsidR="007B3429" w:rsidRDefault="00342006" w:rsidP="00C807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95112" w14:textId="77777777" w:rsidR="002B1A30" w:rsidRDefault="002B1A30">
      <w:r>
        <w:separator/>
      </w:r>
    </w:p>
  </w:endnote>
  <w:endnote w:type="continuationSeparator" w:id="0">
    <w:p w14:paraId="52C38E9E" w14:textId="77777777" w:rsidR="002B1A30" w:rsidRDefault="002B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6A0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04E23" w14:textId="77777777" w:rsidR="002B1A30" w:rsidRDefault="002B1A30">
      <w:r>
        <w:separator/>
      </w:r>
    </w:p>
  </w:footnote>
  <w:footnote w:type="continuationSeparator" w:id="0">
    <w:p w14:paraId="480D00D7" w14:textId="77777777" w:rsidR="002B1A30" w:rsidRDefault="002B1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B1A30"/>
    <w:rsid w:val="002D6014"/>
    <w:rsid w:val="00342006"/>
    <w:rsid w:val="003B63F0"/>
    <w:rsid w:val="003C2B15"/>
    <w:rsid w:val="003E3090"/>
    <w:rsid w:val="00474F04"/>
    <w:rsid w:val="004A7B69"/>
    <w:rsid w:val="004B252E"/>
    <w:rsid w:val="00536A00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076B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Jedwabno</dc:title>
  <dc:creator>N.Jedwabno Łukasz Ruść</dc:creator>
  <cp:lastModifiedBy>N.Jedwabno Łukasz Ruść</cp:lastModifiedBy>
  <cp:revision>3</cp:revision>
  <dcterms:created xsi:type="dcterms:W3CDTF">2022-10-16T12:06:00Z</dcterms:created>
  <dcterms:modified xsi:type="dcterms:W3CDTF">2022-11-29T13:19:00Z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