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E0" w:rsidRPr="007B69B4" w:rsidRDefault="005901E0" w:rsidP="005901E0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Zamawiający: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Komenda Wojewódzka Policji we Wrocławiu,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ul. Podwale 31-33,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50-040 Wrocław 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Podmiot udostępniający zasoby: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D81585">
      <w:pPr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69B4">
        <w:rPr>
          <w:rFonts w:cs="Arial"/>
          <w:i/>
          <w:sz w:val="16"/>
          <w:szCs w:val="16"/>
        </w:rPr>
        <w:t>CEiDG</w:t>
      </w:r>
      <w:proofErr w:type="spellEnd"/>
      <w:r w:rsidRPr="007B69B4">
        <w:rPr>
          <w:rFonts w:cs="Arial"/>
          <w:i/>
          <w:sz w:val="16"/>
          <w:szCs w:val="16"/>
        </w:rPr>
        <w:t>)</w:t>
      </w:r>
    </w:p>
    <w:p w:rsidR="00D81585" w:rsidRPr="007B69B4" w:rsidRDefault="00D81585" w:rsidP="00D81585">
      <w:pPr>
        <w:spacing w:after="0"/>
        <w:rPr>
          <w:rFonts w:cs="Arial"/>
          <w:sz w:val="20"/>
          <w:szCs w:val="20"/>
          <w:u w:val="single"/>
        </w:rPr>
      </w:pPr>
      <w:r w:rsidRPr="007B69B4">
        <w:rPr>
          <w:rFonts w:cs="Arial"/>
          <w:sz w:val="20"/>
          <w:szCs w:val="20"/>
          <w:u w:val="single"/>
        </w:rPr>
        <w:t>reprezentowany przez: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5901E0">
      <w:pPr>
        <w:spacing w:after="0"/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(imię, nazwisko, stanowisko/podstawa do reprezentacji)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</w:p>
    <w:p w:rsidR="00D81585" w:rsidRPr="007B69B4" w:rsidRDefault="00D81585" w:rsidP="00D81585">
      <w:pPr>
        <w:spacing w:after="12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u w:val="single"/>
        </w:rPr>
        <w:t xml:space="preserve">Oświadczenia podmiotu udostępniającego zasoby </w:t>
      </w:r>
    </w:p>
    <w:p w:rsidR="005E21A9" w:rsidRPr="007B69B4" w:rsidRDefault="005E21A9" w:rsidP="005E21A9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7B69B4">
        <w:rPr>
          <w:rFonts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B69B4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7B69B4" w:rsidRDefault="00D81585" w:rsidP="00D81585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sz w:val="21"/>
          <w:szCs w:val="21"/>
        </w:rPr>
        <w:t xml:space="preserve">składane na podstawie art. 125 ust. 5 ustawy </w:t>
      </w:r>
      <w:proofErr w:type="spellStart"/>
      <w:r w:rsidRPr="007B69B4">
        <w:rPr>
          <w:rFonts w:cs="Arial"/>
          <w:b/>
          <w:sz w:val="21"/>
          <w:szCs w:val="21"/>
        </w:rPr>
        <w:t>Pzp</w:t>
      </w:r>
      <w:proofErr w:type="spellEnd"/>
      <w:r w:rsidR="002E715E" w:rsidRPr="007B69B4">
        <w:rPr>
          <w:rFonts w:cs="Arial"/>
          <w:b/>
          <w:sz w:val="21"/>
          <w:szCs w:val="21"/>
        </w:rPr>
        <w:t xml:space="preserve"> – do oferty </w:t>
      </w:r>
    </w:p>
    <w:p w:rsidR="00D81585" w:rsidRPr="00FE5DE4" w:rsidRDefault="00D81585" w:rsidP="00FE5DE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83D98">
        <w:rPr>
          <w:rFonts w:asciiTheme="minorHAnsi" w:hAnsiTheme="minorHAnsi" w:cs="Arial"/>
          <w:sz w:val="22"/>
          <w:szCs w:val="22"/>
        </w:rPr>
        <w:t>Na potrzeby postępowania o udz</w:t>
      </w:r>
      <w:r w:rsidR="007B69B4" w:rsidRPr="00C83D9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C83D98">
        <w:rPr>
          <w:rFonts w:asciiTheme="minorHAnsi" w:hAnsiTheme="minorHAnsi" w:cs="Arial"/>
          <w:sz w:val="22"/>
          <w:szCs w:val="22"/>
        </w:rPr>
        <w:t>pn.</w:t>
      </w:r>
      <w:r w:rsidR="00FE5DE4">
        <w:rPr>
          <w:rFonts w:asciiTheme="minorHAnsi" w:hAnsiTheme="minorHAnsi" w:cs="Arial"/>
          <w:sz w:val="22"/>
          <w:szCs w:val="22"/>
        </w:rPr>
        <w:t xml:space="preserve"> </w:t>
      </w:r>
      <w:r w:rsidR="00FE5DE4">
        <w:rPr>
          <w:rFonts w:ascii="Times New Roman" w:hAnsi="Times New Roman" w:cs="Times New Roman"/>
          <w:sz w:val="20"/>
          <w:szCs w:val="20"/>
        </w:rPr>
        <w:t>Przewóz i holowanie pojazdów lub części pojazdów o masie do 3,5 t. DMC lub pojazdów o napędzie alternatywnym o DMC do 4,25 t. zabezpieczonych przez Policję do celów procesowych oraz przewóz niesprawnych pojazdów służbowych Policji na terenie podległym: KMP we Wrocławiu, KPP w Bolesławcu, KPP w Głogowie, KPP w Polkowicach, KPP w Wołowie</w:t>
      </w:r>
      <w:r w:rsidR="005901E0" w:rsidRPr="00C83D98">
        <w:rPr>
          <w:rFonts w:cs="Arial"/>
          <w:sz w:val="22"/>
          <w:szCs w:val="22"/>
        </w:rPr>
        <w:t>, prowadzonego przez Komendę Wojewódzką Policji we Wrocławiu</w:t>
      </w:r>
      <w:r w:rsidRPr="00C83D98">
        <w:rPr>
          <w:rFonts w:cs="Arial"/>
          <w:i/>
          <w:sz w:val="22"/>
          <w:szCs w:val="22"/>
        </w:rPr>
        <w:t xml:space="preserve">, </w:t>
      </w:r>
      <w:r w:rsidRPr="00C83D98">
        <w:rPr>
          <w:rFonts w:cs="Arial"/>
          <w:sz w:val="22"/>
          <w:szCs w:val="22"/>
        </w:rPr>
        <w:t>oświadczam, co następuje:</w:t>
      </w:r>
    </w:p>
    <w:p w:rsidR="00D81585" w:rsidRPr="007B69B4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 xml:space="preserve">OŚWIADCZENIA DOTYCZĄCE </w:t>
      </w:r>
      <w:r w:rsidR="008573CB" w:rsidRPr="007B69B4">
        <w:rPr>
          <w:rFonts w:cs="Arial"/>
          <w:b/>
          <w:sz w:val="21"/>
          <w:szCs w:val="21"/>
        </w:rPr>
        <w:t>PODMIOTU UDOSTEPNIAJĄCEGO ZASOBY</w:t>
      </w:r>
      <w:r w:rsidRPr="007B69B4">
        <w:rPr>
          <w:rFonts w:cs="Arial"/>
          <w:b/>
          <w:sz w:val="21"/>
          <w:szCs w:val="21"/>
        </w:rPr>
        <w:t>:</w:t>
      </w:r>
    </w:p>
    <w:p w:rsidR="005B5344" w:rsidRPr="007B69B4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nie </w:t>
      </w:r>
      <w:r w:rsidR="008C1EE8" w:rsidRPr="007B69B4">
        <w:rPr>
          <w:rFonts w:cs="Arial"/>
          <w:sz w:val="21"/>
          <w:szCs w:val="21"/>
        </w:rPr>
        <w:t xml:space="preserve">zachodzą w stosunku </w:t>
      </w:r>
      <w:bookmarkStart w:id="0" w:name="_GoBack"/>
      <w:bookmarkEnd w:id="0"/>
      <w:r w:rsidR="008C1EE8" w:rsidRPr="007B69B4">
        <w:rPr>
          <w:rFonts w:cs="Arial"/>
          <w:sz w:val="21"/>
          <w:szCs w:val="21"/>
        </w:rPr>
        <w:t xml:space="preserve">do mnie przesłanki </w:t>
      </w:r>
      <w:r w:rsidRPr="007B69B4">
        <w:rPr>
          <w:rFonts w:cs="Arial"/>
          <w:sz w:val="21"/>
          <w:szCs w:val="21"/>
        </w:rPr>
        <w:t>wykluczeni</w:t>
      </w:r>
      <w:r w:rsidR="008C1EE8" w:rsidRPr="007B69B4">
        <w:rPr>
          <w:rFonts w:cs="Arial"/>
          <w:sz w:val="21"/>
          <w:szCs w:val="21"/>
        </w:rPr>
        <w:t>a</w:t>
      </w:r>
      <w:r w:rsidRPr="007B69B4">
        <w:rPr>
          <w:rFonts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69B4">
        <w:rPr>
          <w:rStyle w:val="Odwoanieprzypisudolnego"/>
          <w:rFonts w:cs="Arial"/>
          <w:sz w:val="21"/>
          <w:szCs w:val="21"/>
        </w:rPr>
        <w:footnoteReference w:id="1"/>
      </w:r>
    </w:p>
    <w:p w:rsidR="005B5344" w:rsidRPr="007B69B4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7B69B4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B69B4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4B1DD2" w:rsidRPr="007B69B4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D81585" w:rsidRPr="007B69B4" w:rsidRDefault="00D81585" w:rsidP="00D8158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OŚWIADCZENIE DOTYCZĄCE PODANYCH INFORMACJI: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b/>
        </w:rPr>
      </w:pP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7B69B4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D81585" w:rsidRPr="007B69B4" w:rsidRDefault="00D81585" w:rsidP="00D81585">
      <w:pPr>
        <w:spacing w:after="12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B69B4">
        <w:t xml:space="preserve"> </w:t>
      </w:r>
      <w:r w:rsidRPr="007B69B4">
        <w:rPr>
          <w:rFonts w:cs="Arial"/>
          <w:sz w:val="21"/>
          <w:szCs w:val="21"/>
        </w:rPr>
        <w:t>dane umożliwiające dostęp do tych środków: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16460" w:rsidRPr="007B69B4" w:rsidRDefault="00D81585" w:rsidP="00916460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B69B4" w:rsidRDefault="00916460" w:rsidP="005901E0">
      <w:pPr>
        <w:autoSpaceDE w:val="0"/>
        <w:jc w:val="right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</w:p>
    <w:p w:rsidR="005901E0" w:rsidRPr="007B69B4" w:rsidRDefault="005901E0" w:rsidP="005901E0">
      <w:pPr>
        <w:autoSpaceDE w:val="0"/>
        <w:jc w:val="right"/>
      </w:pPr>
      <w:r w:rsidRPr="007B69B4">
        <w:rPr>
          <w:rFonts w:cs="Verdana"/>
          <w:i/>
          <w:iCs/>
          <w:sz w:val="20"/>
          <w:szCs w:val="20"/>
        </w:rPr>
        <w:t>Imię i nazwisko</w:t>
      </w:r>
    </w:p>
    <w:p w:rsidR="00916460" w:rsidRPr="007B69B4" w:rsidRDefault="005901E0" w:rsidP="007B69B4">
      <w:pPr>
        <w:autoSpaceDE w:val="0"/>
        <w:spacing w:line="240" w:lineRule="auto"/>
        <w:jc w:val="right"/>
      </w:pPr>
      <w:r w:rsidRPr="007B69B4">
        <w:rPr>
          <w:rFonts w:cs="Verdana"/>
          <w:i/>
          <w:iCs/>
          <w:sz w:val="20"/>
          <w:szCs w:val="20"/>
        </w:rPr>
        <w:t xml:space="preserve">podpisano elektronicznie </w:t>
      </w:r>
      <w:r w:rsidRPr="007B69B4">
        <w:rPr>
          <w:rFonts w:cs="Verdana"/>
          <w:i/>
          <w:iCs/>
          <w:sz w:val="16"/>
          <w:szCs w:val="16"/>
        </w:rPr>
        <w:t>(kwalifikowany podpis elektroniczny)</w:t>
      </w:r>
    </w:p>
    <w:sectPr w:rsidR="00916460" w:rsidRPr="007B69B4" w:rsidSect="005901E0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269" w:rsidRDefault="00095269" w:rsidP="00D81585">
      <w:pPr>
        <w:spacing w:after="0" w:line="240" w:lineRule="auto"/>
      </w:pPr>
      <w:r>
        <w:separator/>
      </w:r>
    </w:p>
  </w:endnote>
  <w:endnote w:type="continuationSeparator" w:id="0">
    <w:p w:rsidR="00095269" w:rsidRDefault="0009526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269" w:rsidRDefault="00095269" w:rsidP="00D81585">
      <w:pPr>
        <w:spacing w:after="0" w:line="240" w:lineRule="auto"/>
      </w:pPr>
      <w:r>
        <w:separator/>
      </w:r>
    </w:p>
  </w:footnote>
  <w:footnote w:type="continuationSeparator" w:id="0">
    <w:p w:rsidR="00095269" w:rsidRDefault="00095269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jednolity: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1E0" w:rsidRDefault="005901E0" w:rsidP="005901E0">
    <w:pPr>
      <w:pStyle w:val="Nagwek"/>
      <w:jc w:val="center"/>
    </w:pPr>
    <w:r>
      <w:t xml:space="preserve">Załącznik nr </w:t>
    </w:r>
    <w:r w:rsidR="009A6BDD">
      <w:t>9</w:t>
    </w:r>
    <w:r>
      <w:t xml:space="preserve"> do SWZ – sprawa numer: PUZ-2380-</w:t>
    </w:r>
    <w:r w:rsidR="00F13A0A">
      <w:t>1</w:t>
    </w:r>
    <w:r w:rsidR="00FE5DE4">
      <w:t>01-202</w:t>
    </w:r>
    <w:r w:rsidR="005E3C7B">
      <w:t>-</w:t>
    </w:r>
    <w:r w:rsidR="00FE5DE4">
      <w:t>202</w:t>
    </w:r>
    <w:r w:rsidR="00C83D98">
      <w:t>/</w:t>
    </w:r>
    <w:r>
      <w:t>202</w:t>
    </w:r>
    <w:r w:rsidR="00C234D0">
      <w:t>4/IR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95269"/>
    <w:rsid w:val="000A6D1B"/>
    <w:rsid w:val="000D6E53"/>
    <w:rsid w:val="00110AA3"/>
    <w:rsid w:val="00121439"/>
    <w:rsid w:val="00162444"/>
    <w:rsid w:val="0019486C"/>
    <w:rsid w:val="001B6BC7"/>
    <w:rsid w:val="001F7D9A"/>
    <w:rsid w:val="002D6C41"/>
    <w:rsid w:val="002E715E"/>
    <w:rsid w:val="002F1996"/>
    <w:rsid w:val="00380236"/>
    <w:rsid w:val="00385C86"/>
    <w:rsid w:val="00392515"/>
    <w:rsid w:val="003B1084"/>
    <w:rsid w:val="003B17BC"/>
    <w:rsid w:val="00462120"/>
    <w:rsid w:val="004B1DD2"/>
    <w:rsid w:val="004D7493"/>
    <w:rsid w:val="004E3659"/>
    <w:rsid w:val="004E598D"/>
    <w:rsid w:val="00533F9C"/>
    <w:rsid w:val="005901E0"/>
    <w:rsid w:val="005B1094"/>
    <w:rsid w:val="005B5344"/>
    <w:rsid w:val="005E21A9"/>
    <w:rsid w:val="005E3C7B"/>
    <w:rsid w:val="00664CCA"/>
    <w:rsid w:val="006B7BF5"/>
    <w:rsid w:val="007B69B4"/>
    <w:rsid w:val="007C24F5"/>
    <w:rsid w:val="00803D1C"/>
    <w:rsid w:val="00834047"/>
    <w:rsid w:val="00845CFC"/>
    <w:rsid w:val="008573CB"/>
    <w:rsid w:val="00897CFE"/>
    <w:rsid w:val="008C1EE8"/>
    <w:rsid w:val="008E52CF"/>
    <w:rsid w:val="009022AB"/>
    <w:rsid w:val="00916460"/>
    <w:rsid w:val="00963557"/>
    <w:rsid w:val="009658CC"/>
    <w:rsid w:val="009673A4"/>
    <w:rsid w:val="009877FB"/>
    <w:rsid w:val="009A53A6"/>
    <w:rsid w:val="009A6BDD"/>
    <w:rsid w:val="009C0CC2"/>
    <w:rsid w:val="00A24975"/>
    <w:rsid w:val="00B035E5"/>
    <w:rsid w:val="00B13FDA"/>
    <w:rsid w:val="00BC03FF"/>
    <w:rsid w:val="00C1628C"/>
    <w:rsid w:val="00C234D0"/>
    <w:rsid w:val="00C57760"/>
    <w:rsid w:val="00C83D98"/>
    <w:rsid w:val="00D0033C"/>
    <w:rsid w:val="00D02901"/>
    <w:rsid w:val="00D10644"/>
    <w:rsid w:val="00D81585"/>
    <w:rsid w:val="00E44E15"/>
    <w:rsid w:val="00E73AE9"/>
    <w:rsid w:val="00E8642E"/>
    <w:rsid w:val="00EC2674"/>
    <w:rsid w:val="00F13A0A"/>
    <w:rsid w:val="00FE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pple-converted-space">
    <w:name w:val="apple-converted-space"/>
    <w:qFormat/>
    <w:rsid w:val="005901E0"/>
  </w:style>
  <w:style w:type="paragraph" w:styleId="Nagwek">
    <w:name w:val="header"/>
    <w:basedOn w:val="Normalny"/>
    <w:link w:val="Nagwek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1E0"/>
  </w:style>
  <w:style w:type="paragraph" w:styleId="Stopka">
    <w:name w:val="footer"/>
    <w:basedOn w:val="Normalny"/>
    <w:link w:val="Stopka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1E0"/>
  </w:style>
  <w:style w:type="character" w:customStyle="1" w:styleId="BezodstpwZnak">
    <w:name w:val="Bez odstępów Znak"/>
    <w:link w:val="Bezodstpw"/>
    <w:qFormat/>
    <w:rsid w:val="00C83D98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C83D98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FE5DE4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15</cp:revision>
  <dcterms:created xsi:type="dcterms:W3CDTF">2022-05-23T08:13:00Z</dcterms:created>
  <dcterms:modified xsi:type="dcterms:W3CDTF">2024-12-13T10:54:00Z</dcterms:modified>
</cp:coreProperties>
</file>