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25427" w14:textId="18D04220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5 do SWZ</w:t>
      </w:r>
    </w:p>
    <w:p w14:paraId="460325D3" w14:textId="77777777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01CED856" w14:textId="77777777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74E160F" w14:textId="77777777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09B12DD9" w14:textId="77777777" w:rsidR="008447B7" w:rsidRPr="00604492" w:rsidRDefault="008447B7" w:rsidP="008447B7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6D3893B4" w14:textId="77777777" w:rsidR="008447B7" w:rsidRPr="00604492" w:rsidRDefault="008447B7" w:rsidP="008447B7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2E87513C" w14:textId="77777777" w:rsidR="008447B7" w:rsidRPr="00604492" w:rsidRDefault="008447B7" w:rsidP="008447B7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B7A9060" w14:textId="77777777" w:rsidR="008447B7" w:rsidRPr="00604492" w:rsidRDefault="008447B7" w:rsidP="008447B7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780178C8" w14:textId="77777777" w:rsidR="008447B7" w:rsidRPr="00604492" w:rsidRDefault="008447B7" w:rsidP="008447B7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6B837C8D" w14:textId="596DECB8" w:rsidR="008447B7" w:rsidRPr="00E20BD2" w:rsidRDefault="008447B7" w:rsidP="00785F40">
      <w:pPr>
        <w:suppressAutoHyphens/>
        <w:spacing w:after="24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0D4AC7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0D4AC7">
        <w:rPr>
          <w:rFonts w:ascii="Arial Narrow" w:eastAsia="Verdana" w:hAnsi="Arial Narrow"/>
          <w:b/>
          <w:sz w:val="24"/>
          <w:szCs w:val="24"/>
        </w:rPr>
        <w:t>na</w:t>
      </w:r>
      <w:r w:rsidRPr="000D4AC7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785F40" w:rsidRPr="00785F40">
        <w:rPr>
          <w:rFonts w:ascii="Arial Narrow" w:eastAsia="Times New Roman" w:hAnsi="Arial Narrow" w:cs="Arial"/>
          <w:b/>
          <w:bCs/>
          <w:sz w:val="24"/>
        </w:rPr>
        <w:t xml:space="preserve">opracowanie i wdrożenie systemu informatycznego dla Wielkopolskiego Centrum Medycyny Cyfrowej (WCMC) wraz z rozbudową systemów informacji szpitalnej (HIS) Uniwersyteckiego Szpitala Klinicznego (USK), Ginekologiczno-Położniczego Szpitala Klinicznego im. H. Święcickiego Uniwersytetu Medycznego im. Karola Marcinkowskiego w Poznaniu (GPSK), Ortopedyczno-Rehabilitacyjnego Szpitala Klinicznego im. Wiktora </w:t>
      </w:r>
      <w:proofErr w:type="spellStart"/>
      <w:r w:rsidR="00785F40" w:rsidRPr="00785F40">
        <w:rPr>
          <w:rFonts w:ascii="Arial Narrow" w:eastAsia="Times New Roman" w:hAnsi="Arial Narrow" w:cs="Arial"/>
          <w:b/>
          <w:bCs/>
          <w:sz w:val="24"/>
        </w:rPr>
        <w:t>Degi</w:t>
      </w:r>
      <w:proofErr w:type="spellEnd"/>
      <w:r w:rsidR="00785F40" w:rsidRPr="00785F40">
        <w:rPr>
          <w:rFonts w:ascii="Arial Narrow" w:eastAsia="Times New Roman" w:hAnsi="Arial Narrow" w:cs="Arial"/>
          <w:b/>
          <w:bCs/>
          <w:sz w:val="24"/>
        </w:rPr>
        <w:t xml:space="preserve"> Uniwersytetu Medycznego im. Karola Marcinkowskiego w Poznaniu (ORSK), Szpitala Klinicznego im. Karola </w:t>
      </w:r>
      <w:proofErr w:type="spellStart"/>
      <w:r w:rsidR="00785F40" w:rsidRPr="00785F40">
        <w:rPr>
          <w:rFonts w:ascii="Arial Narrow" w:eastAsia="Times New Roman" w:hAnsi="Arial Narrow" w:cs="Arial"/>
          <w:b/>
          <w:bCs/>
          <w:sz w:val="24"/>
        </w:rPr>
        <w:t>Jonschera</w:t>
      </w:r>
      <w:proofErr w:type="spellEnd"/>
      <w:r w:rsidR="00785F40" w:rsidRPr="00785F40">
        <w:rPr>
          <w:rFonts w:ascii="Arial Narrow" w:eastAsia="Times New Roman" w:hAnsi="Arial Narrow" w:cs="Arial"/>
          <w:b/>
          <w:bCs/>
          <w:sz w:val="24"/>
        </w:rPr>
        <w:t xml:space="preserve"> Uniwersytetu Medycznego im. Karola Marcinkowskiego w Poznaniu (SKKJ) oraz Uniwersyteckiego Centrum Stomatologii i Medycyny Specjalistycznej Spółka z o.o., w ramach projektu Agencji Badań Medycznych pt. „Wielkopolskie Centrum Medycyny Cyfrowej”, 2023/ABM/02/00007-00 </w:t>
      </w:r>
      <w:r w:rsidR="00415648" w:rsidRPr="00415648">
        <w:rPr>
          <w:rFonts w:ascii="Arial Narrow" w:eastAsia="Times New Roman" w:hAnsi="Arial Narrow" w:cs="Arial"/>
          <w:b/>
          <w:bCs/>
          <w:sz w:val="24"/>
        </w:rPr>
        <w:t>(PN-</w:t>
      </w:r>
      <w:r w:rsidR="006E1DA3">
        <w:rPr>
          <w:rFonts w:ascii="Arial Narrow" w:eastAsia="Times New Roman" w:hAnsi="Arial Narrow" w:cs="Arial"/>
          <w:b/>
          <w:bCs/>
          <w:sz w:val="24"/>
        </w:rPr>
        <w:t>80</w:t>
      </w:r>
      <w:r w:rsidR="00415648" w:rsidRPr="00415648">
        <w:rPr>
          <w:rFonts w:ascii="Arial Narrow" w:eastAsia="Times New Roman" w:hAnsi="Arial Narrow" w:cs="Arial"/>
          <w:b/>
          <w:bCs/>
          <w:sz w:val="24"/>
        </w:rPr>
        <w:t>/24)</w:t>
      </w:r>
      <w:r w:rsidRPr="00BF7CC5">
        <w:rPr>
          <w:rFonts w:ascii="Arial Narrow" w:eastAsia="Times New Roman" w:hAnsi="Arial Narrow" w:cs="Arial"/>
          <w:b/>
          <w:bCs/>
          <w:sz w:val="24"/>
        </w:rPr>
        <w:t xml:space="preserve">, </w:t>
      </w:r>
      <w:r w:rsidRPr="00E20BD2">
        <w:rPr>
          <w:rFonts w:ascii="Arial Narrow" w:eastAsia="Times New Roman" w:hAnsi="Arial Narrow" w:cs="Arial"/>
          <w:b/>
          <w:sz w:val="24"/>
          <w:szCs w:val="24"/>
          <w:lang w:eastAsia="zh-CN"/>
        </w:rPr>
        <w:t xml:space="preserve"> </w:t>
      </w:r>
      <w:r w:rsidRPr="00E20BD2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05AD9D51" w14:textId="77777777" w:rsidR="008447B7" w:rsidRPr="00604492" w:rsidRDefault="008447B7" w:rsidP="008447B7">
      <w:pPr>
        <w:numPr>
          <w:ilvl w:val="0"/>
          <w:numId w:val="26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0"/>
    </w:p>
    <w:p w14:paraId="7078E8D1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69888333" w14:textId="3AC8D4D7" w:rsidR="008447B7" w:rsidRPr="00604492" w:rsidRDefault="008447B7" w:rsidP="008447B7">
      <w:pPr>
        <w:numPr>
          <w:ilvl w:val="0"/>
          <w:numId w:val="26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</w:t>
      </w:r>
      <w:r w:rsidR="000F70DE" w:rsidRPr="000F70DE">
        <w:rPr>
          <w:rFonts w:ascii="Arial Narrow" w:hAnsi="Arial Narrow"/>
          <w:sz w:val="24"/>
          <w:szCs w:val="24"/>
        </w:rPr>
        <w:t xml:space="preserve">Dz. U. z 2024 r. poz. 594 t.j.),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51E1D4F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5F573B1C" w14:textId="3AEC27D9" w:rsidR="008447B7" w:rsidRPr="00604492" w:rsidRDefault="008447B7" w:rsidP="008447B7">
      <w:pPr>
        <w:numPr>
          <w:ilvl w:val="0"/>
          <w:numId w:val="26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</w:t>
      </w:r>
      <w:r w:rsidR="000F70DE" w:rsidRPr="007C7072">
        <w:rPr>
          <w:rFonts w:ascii="Arial Narrow" w:hAnsi="Arial Narrow"/>
        </w:rPr>
        <w:t xml:space="preserve">Dz. U. z </w:t>
      </w:r>
      <w:r w:rsidR="000F70DE" w:rsidRPr="007C7072">
        <w:rPr>
          <w:rFonts w:ascii="Arial Narrow" w:hAnsi="Arial Narrow"/>
          <w:sz w:val="24"/>
          <w:szCs w:val="24"/>
        </w:rPr>
        <w:t>2024 r. poz. 594 t.j.</w:t>
      </w:r>
      <w:r w:rsidR="000F70DE" w:rsidRPr="007C7072">
        <w:rPr>
          <w:rFonts w:ascii="Arial Narrow" w:hAnsi="Arial Narrow"/>
        </w:rPr>
        <w:t xml:space="preserve">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0839217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2884BEE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1D5BF8F" w14:textId="77777777" w:rsidR="008447B7" w:rsidRPr="00604492" w:rsidRDefault="008447B7" w:rsidP="008447B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022791D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58D0ECD" w14:textId="77777777" w:rsidR="008447B7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2194ECCA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694CB8AD" w14:textId="77777777" w:rsidR="008447B7" w:rsidRDefault="008447B7" w:rsidP="008447B7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3F55C700" w14:textId="77777777" w:rsidR="008447B7" w:rsidRPr="008A4D77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  <w:r w:rsidRPr="008A4D77">
        <w:rPr>
          <w:rFonts w:ascii="Arial Narrow" w:eastAsia="Times New Roman" w:hAnsi="Arial Narrow" w:cs="Times New Roman"/>
          <w:color w:val="FF0000"/>
          <w:lang w:eastAsia="pl-PL"/>
        </w:rPr>
        <w:t>Formularz należy podpisać</w:t>
      </w:r>
    </w:p>
    <w:p w14:paraId="58C01208" w14:textId="77777777" w:rsidR="008447B7" w:rsidRPr="008A4D77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  <w:r w:rsidRPr="008A4D77">
        <w:rPr>
          <w:rFonts w:ascii="Arial Narrow" w:eastAsia="Times New Roman" w:hAnsi="Arial Narrow" w:cs="Times New Roman"/>
          <w:color w:val="FF0000"/>
          <w:lang w:eastAsia="pl-PL"/>
        </w:rPr>
        <w:t xml:space="preserve">kwalifikowanym podpisem elektronicznym </w:t>
      </w:r>
    </w:p>
    <w:p w14:paraId="5B809E3D" w14:textId="77777777" w:rsidR="008447B7" w:rsidRPr="008A4D77" w:rsidRDefault="008447B7" w:rsidP="008447B7">
      <w:pPr>
        <w:suppressAutoHyphens/>
        <w:spacing w:after="60" w:line="240" w:lineRule="auto"/>
        <w:ind w:firstLine="5103"/>
        <w:jc w:val="center"/>
      </w:pPr>
      <w:bookmarkStart w:id="1" w:name="_GoBack"/>
      <w:bookmarkEnd w:id="1"/>
      <w:r w:rsidRPr="008A4D77">
        <w:rPr>
          <w:rFonts w:ascii="Arial Narrow" w:eastAsia="Times New Roman" w:hAnsi="Arial Narrow" w:cs="Times New Roman"/>
          <w:color w:val="FF0000"/>
          <w:lang w:eastAsia="pl-PL"/>
        </w:rPr>
        <w:t>osób/-y uprawnionych/-ej</w:t>
      </w:r>
    </w:p>
    <w:sectPr w:rsidR="008447B7" w:rsidRPr="008A4D77" w:rsidSect="00635614">
      <w:footerReference w:type="default" r:id="rId8"/>
      <w:headerReference w:type="first" r:id="rId9"/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0306" w14:textId="77777777" w:rsidR="002C0A27" w:rsidRDefault="002C0A27" w:rsidP="00260BF7">
      <w:pPr>
        <w:spacing w:after="0" w:line="240" w:lineRule="auto"/>
      </w:pPr>
      <w:r>
        <w:separator/>
      </w:r>
    </w:p>
  </w:endnote>
  <w:endnote w:type="continuationSeparator" w:id="0">
    <w:p w14:paraId="3D5F0BC9" w14:textId="77777777" w:rsidR="002C0A27" w:rsidRDefault="002C0A27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163BC82" w:rsidR="002C0A27" w:rsidRDefault="002C0A27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0E858" w14:textId="77777777" w:rsidR="002C0A27" w:rsidRDefault="002C0A27" w:rsidP="00260BF7">
      <w:pPr>
        <w:spacing w:after="0" w:line="240" w:lineRule="auto"/>
      </w:pPr>
      <w:r>
        <w:separator/>
      </w:r>
    </w:p>
  </w:footnote>
  <w:footnote w:type="continuationSeparator" w:id="0">
    <w:p w14:paraId="46FDCCC7" w14:textId="77777777" w:rsidR="002C0A27" w:rsidRDefault="002C0A27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6CEAC" w14:textId="31B7CD3D" w:rsidR="008A4D77" w:rsidRDefault="008A4D77">
    <w:pPr>
      <w:pStyle w:val="Nagwek"/>
    </w:pPr>
    <w:r>
      <w:rPr>
        <w:noProof/>
      </w:rPr>
      <w:drawing>
        <wp:inline distT="0" distB="0" distL="0" distR="0" wp14:anchorId="3937DF18" wp14:editId="2F765D0F">
          <wp:extent cx="556895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528213" name="Obraz 1586528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895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DB448D" w14:textId="37CABEF5" w:rsidR="008A4D77" w:rsidRDefault="008A4D77" w:rsidP="008A4D77">
    <w:pPr>
      <w:tabs>
        <w:tab w:val="center" w:pos="4536"/>
        <w:tab w:val="right" w:pos="9072"/>
      </w:tabs>
      <w:spacing w:after="0" w:line="240" w:lineRule="auto"/>
      <w:jc w:val="center"/>
    </w:pPr>
    <w:bookmarkStart w:id="2" w:name="_Hlk175655330"/>
    <w:r w:rsidRPr="00F07B77">
      <w:rPr>
        <w:sz w:val="20"/>
        <w:szCs w:val="20"/>
      </w:rPr>
      <w:t xml:space="preserve">Projekt "Wielkopolskie Centrum Medycyny Cyfrowej" finansowany jest ze środków Agencji Badań Medycznych w ramach Konkursu Tworzenie i rozwój Regionalnych Centrów Medycyny Cyfrowej, nr ABM/2023/2. </w:t>
    </w:r>
    <w:r>
      <w:rPr>
        <w:sz w:val="20"/>
        <w:szCs w:val="20"/>
      </w:rPr>
      <w:br/>
    </w:r>
    <w:r w:rsidRPr="00F07B77">
      <w:rPr>
        <w:sz w:val="20"/>
        <w:szCs w:val="20"/>
      </w:rPr>
      <w:t>Numer umowy: 2023/ABM/02/00007-00.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519"/>
        </w:tabs>
        <w:ind w:left="519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599"/>
        </w:tabs>
        <w:ind w:left="1599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5CE5373"/>
    <w:multiLevelType w:val="hybridMultilevel"/>
    <w:tmpl w:val="17AEEBAE"/>
    <w:lvl w:ilvl="0" w:tplc="1E167AF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06DA030C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09CC1056"/>
    <w:multiLevelType w:val="hybridMultilevel"/>
    <w:tmpl w:val="B06EED0E"/>
    <w:lvl w:ilvl="0" w:tplc="F8322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5" w15:restartNumberingAfterBreak="0">
    <w:nsid w:val="0A9E798F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91509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C9E2B5E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4D5C9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F375F47"/>
    <w:multiLevelType w:val="hybridMultilevel"/>
    <w:tmpl w:val="C7F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B40D8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1B32557"/>
    <w:multiLevelType w:val="hybridMultilevel"/>
    <w:tmpl w:val="5BE82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19BC98F6">
      <w:start w:val="1"/>
      <w:numFmt w:val="decimal"/>
      <w:lvlText w:val="%3)"/>
      <w:lvlJc w:val="left"/>
      <w:pPr>
        <w:ind w:left="2340" w:hanging="360"/>
      </w:pPr>
    </w:lvl>
    <w:lvl w:ilvl="3" w:tplc="D264CDEA">
      <w:start w:val="1"/>
      <w:numFmt w:val="lowerLetter"/>
      <w:lvlText w:val="%4)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30E2D4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DD681E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83320A1"/>
    <w:multiLevelType w:val="hybridMultilevel"/>
    <w:tmpl w:val="DA1E3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1BC0421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DB13D7A"/>
    <w:multiLevelType w:val="hybridMultilevel"/>
    <w:tmpl w:val="C8A4DBB6"/>
    <w:lvl w:ilvl="0" w:tplc="4E6610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DC3A65"/>
    <w:multiLevelType w:val="hybridMultilevel"/>
    <w:tmpl w:val="DC1803A4"/>
    <w:lvl w:ilvl="0" w:tplc="F526378A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26CDE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88F2AB1"/>
    <w:multiLevelType w:val="hybridMultilevel"/>
    <w:tmpl w:val="F814C250"/>
    <w:lvl w:ilvl="0" w:tplc="04150017">
      <w:start w:val="1"/>
      <w:numFmt w:val="lowerLetter"/>
      <w:lvlText w:val="%1)"/>
      <w:lvlJc w:val="left"/>
      <w:pPr>
        <w:ind w:left="1415" w:hanging="360"/>
      </w:pPr>
    </w:lvl>
    <w:lvl w:ilvl="1" w:tplc="04150017">
      <w:start w:val="1"/>
      <w:numFmt w:val="lowerLetter"/>
      <w:lvlText w:val="%2)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44" w15:restartNumberingAfterBreak="0">
    <w:nsid w:val="2A605188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B675B2"/>
    <w:multiLevelType w:val="hybridMultilevel"/>
    <w:tmpl w:val="6B645B88"/>
    <w:lvl w:ilvl="0" w:tplc="E814F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83251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E8561D8"/>
    <w:multiLevelType w:val="hybridMultilevel"/>
    <w:tmpl w:val="C58E6D94"/>
    <w:lvl w:ilvl="0" w:tplc="3EF234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 w:hint="default"/>
        <w:b w:val="0"/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D25EE2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F63FB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47414E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7DB103F"/>
    <w:multiLevelType w:val="hybridMultilevel"/>
    <w:tmpl w:val="2E02893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1D13FB"/>
    <w:multiLevelType w:val="hybridMultilevel"/>
    <w:tmpl w:val="D6BEE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2C465F"/>
    <w:multiLevelType w:val="hybridMultilevel"/>
    <w:tmpl w:val="FB1641C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5" w15:restartNumberingAfterBreak="0">
    <w:nsid w:val="3C6B1997"/>
    <w:multiLevelType w:val="hybridMultilevel"/>
    <w:tmpl w:val="CF0CA11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56" w15:restartNumberingAfterBreak="0">
    <w:nsid w:val="3C7A481B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3D9008B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F4C0288"/>
    <w:multiLevelType w:val="multilevel"/>
    <w:tmpl w:val="30E4FA9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59" w15:restartNumberingAfterBreak="0">
    <w:nsid w:val="3F6962DB"/>
    <w:multiLevelType w:val="hybridMultilevel"/>
    <w:tmpl w:val="7654D00E"/>
    <w:lvl w:ilvl="0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60" w15:restartNumberingAfterBreak="0">
    <w:nsid w:val="40912FB4"/>
    <w:multiLevelType w:val="hybridMultilevel"/>
    <w:tmpl w:val="772C4958"/>
    <w:lvl w:ilvl="0" w:tplc="0CA2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297976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43C33F92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AD6DF8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6668C5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7734147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092A60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D63A3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F3C7FA4"/>
    <w:multiLevelType w:val="hybridMultilevel"/>
    <w:tmpl w:val="2E28277C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D9C720E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07320B6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53AE07E0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C6114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61A7E1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7245279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73180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B21E1C"/>
    <w:multiLevelType w:val="hybridMultilevel"/>
    <w:tmpl w:val="B21A03E2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9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0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1" w15:restartNumberingAfterBreak="0">
    <w:nsid w:val="5D6A649C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AF55B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0E92123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12E727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8A72BA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68F96DB6"/>
    <w:multiLevelType w:val="hybridMultilevel"/>
    <w:tmpl w:val="FAD2043E"/>
    <w:lvl w:ilvl="0" w:tplc="208AA12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B520CD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6AEC362E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C524C7C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0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1" w15:restartNumberingAfterBreak="0">
    <w:nsid w:val="6E28413A"/>
    <w:multiLevelType w:val="multilevel"/>
    <w:tmpl w:val="36F4B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2" w15:restartNumberingAfterBreak="0">
    <w:nsid w:val="6E447F8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6E916D2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120293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0F69AE"/>
    <w:multiLevelType w:val="hybridMultilevel"/>
    <w:tmpl w:val="1F128196"/>
    <w:lvl w:ilvl="0" w:tplc="09A08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D9696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BBD5520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701F8B"/>
    <w:multiLevelType w:val="hybridMultilevel"/>
    <w:tmpl w:val="7AEAFA2E"/>
    <w:lvl w:ilvl="0" w:tplc="41F850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D656A4C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7D952139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E3764F4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3" w15:restartNumberingAfterBreak="0">
    <w:nsid w:val="7E891EE3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FA654CC"/>
    <w:multiLevelType w:val="hybridMultilevel"/>
    <w:tmpl w:val="9CB09432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67"/>
  </w:num>
  <w:num w:numId="11">
    <w:abstractNumId w:val="41"/>
  </w:num>
  <w:num w:numId="12">
    <w:abstractNumId w:val="36"/>
  </w:num>
  <w:num w:numId="13">
    <w:abstractNumId w:val="49"/>
  </w:num>
  <w:num w:numId="14">
    <w:abstractNumId w:val="90"/>
  </w:num>
  <w:num w:numId="1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</w:num>
  <w:num w:numId="18">
    <w:abstractNumId w:val="20"/>
  </w:num>
  <w:num w:numId="19">
    <w:abstractNumId w:val="80"/>
  </w:num>
  <w:num w:numId="20">
    <w:abstractNumId w:val="42"/>
  </w:num>
  <w:num w:numId="21">
    <w:abstractNumId w:val="70"/>
  </w:num>
  <w:num w:numId="22">
    <w:abstractNumId w:val="6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3"/>
  </w:num>
  <w:num w:numId="25">
    <w:abstractNumId w:val="24"/>
  </w:num>
  <w:num w:numId="26">
    <w:abstractNumId w:val="17"/>
  </w:num>
  <w:num w:numId="27">
    <w:abstractNumId w:val="43"/>
  </w:num>
  <w:num w:numId="28">
    <w:abstractNumId w:val="19"/>
  </w:num>
  <w:num w:numId="2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9"/>
  </w:num>
  <w:num w:numId="89">
    <w:abstractNumId w:val="54"/>
  </w:num>
  <w:num w:numId="90">
    <w:abstractNumId w:val="78"/>
  </w:num>
  <w:num w:numId="91">
    <w:abstractNumId w:val="60"/>
  </w:num>
  <w:num w:numId="92">
    <w:abstractNumId w:val="23"/>
  </w:num>
  <w:num w:numId="93">
    <w:abstractNumId w:val="96"/>
  </w:num>
  <w:num w:numId="94">
    <w:abstractNumId w:val="4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0A12"/>
    <w:rsid w:val="000051EC"/>
    <w:rsid w:val="00006268"/>
    <w:rsid w:val="00006608"/>
    <w:rsid w:val="000103A8"/>
    <w:rsid w:val="00020490"/>
    <w:rsid w:val="00026056"/>
    <w:rsid w:val="00027119"/>
    <w:rsid w:val="00035F4B"/>
    <w:rsid w:val="000426D6"/>
    <w:rsid w:val="00044E06"/>
    <w:rsid w:val="00045964"/>
    <w:rsid w:val="000459C8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3A80"/>
    <w:rsid w:val="00063FAB"/>
    <w:rsid w:val="000647A7"/>
    <w:rsid w:val="000660F5"/>
    <w:rsid w:val="000704E8"/>
    <w:rsid w:val="0007077E"/>
    <w:rsid w:val="00070A9D"/>
    <w:rsid w:val="0007358B"/>
    <w:rsid w:val="0007488B"/>
    <w:rsid w:val="0007783F"/>
    <w:rsid w:val="000806B1"/>
    <w:rsid w:val="00082224"/>
    <w:rsid w:val="000832CC"/>
    <w:rsid w:val="00084F68"/>
    <w:rsid w:val="00085672"/>
    <w:rsid w:val="00087BC4"/>
    <w:rsid w:val="00090020"/>
    <w:rsid w:val="00092B4A"/>
    <w:rsid w:val="00093431"/>
    <w:rsid w:val="00096300"/>
    <w:rsid w:val="000A0BAB"/>
    <w:rsid w:val="000A2439"/>
    <w:rsid w:val="000A539B"/>
    <w:rsid w:val="000B3DB1"/>
    <w:rsid w:val="000B426B"/>
    <w:rsid w:val="000B5BF6"/>
    <w:rsid w:val="000B7251"/>
    <w:rsid w:val="000B7E34"/>
    <w:rsid w:val="000C0DAD"/>
    <w:rsid w:val="000C170A"/>
    <w:rsid w:val="000C28C6"/>
    <w:rsid w:val="000C2E42"/>
    <w:rsid w:val="000C2F36"/>
    <w:rsid w:val="000C4FFA"/>
    <w:rsid w:val="000C50A3"/>
    <w:rsid w:val="000C5656"/>
    <w:rsid w:val="000C7075"/>
    <w:rsid w:val="000C7EB6"/>
    <w:rsid w:val="000D0BA4"/>
    <w:rsid w:val="000D173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E785A"/>
    <w:rsid w:val="000F2B37"/>
    <w:rsid w:val="000F3D60"/>
    <w:rsid w:val="000F70DE"/>
    <w:rsid w:val="00100430"/>
    <w:rsid w:val="00104278"/>
    <w:rsid w:val="00104DA6"/>
    <w:rsid w:val="001055D9"/>
    <w:rsid w:val="00107014"/>
    <w:rsid w:val="0010754A"/>
    <w:rsid w:val="0011007D"/>
    <w:rsid w:val="00115562"/>
    <w:rsid w:val="001206F1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3864"/>
    <w:rsid w:val="00145CFA"/>
    <w:rsid w:val="00146667"/>
    <w:rsid w:val="00150D52"/>
    <w:rsid w:val="00151535"/>
    <w:rsid w:val="001526D2"/>
    <w:rsid w:val="00153159"/>
    <w:rsid w:val="001537D2"/>
    <w:rsid w:val="0015408A"/>
    <w:rsid w:val="00154799"/>
    <w:rsid w:val="00154D69"/>
    <w:rsid w:val="00161219"/>
    <w:rsid w:val="00161864"/>
    <w:rsid w:val="00164DF1"/>
    <w:rsid w:val="00164EE1"/>
    <w:rsid w:val="00165687"/>
    <w:rsid w:val="00165F43"/>
    <w:rsid w:val="001714ED"/>
    <w:rsid w:val="00172217"/>
    <w:rsid w:val="001733D6"/>
    <w:rsid w:val="0017522A"/>
    <w:rsid w:val="001822FA"/>
    <w:rsid w:val="00183644"/>
    <w:rsid w:val="00185174"/>
    <w:rsid w:val="001912B5"/>
    <w:rsid w:val="00192989"/>
    <w:rsid w:val="00193817"/>
    <w:rsid w:val="0019478F"/>
    <w:rsid w:val="001957E7"/>
    <w:rsid w:val="00197808"/>
    <w:rsid w:val="00197D48"/>
    <w:rsid w:val="001A03F2"/>
    <w:rsid w:val="001B0411"/>
    <w:rsid w:val="001B131C"/>
    <w:rsid w:val="001B3E3A"/>
    <w:rsid w:val="001B4C24"/>
    <w:rsid w:val="001B64D2"/>
    <w:rsid w:val="001B6B36"/>
    <w:rsid w:val="001B7354"/>
    <w:rsid w:val="001B74E3"/>
    <w:rsid w:val="001B7B18"/>
    <w:rsid w:val="001B7ECD"/>
    <w:rsid w:val="001C1BC2"/>
    <w:rsid w:val="001D18BE"/>
    <w:rsid w:val="001D2236"/>
    <w:rsid w:val="001D30C2"/>
    <w:rsid w:val="001D4EA8"/>
    <w:rsid w:val="001D6378"/>
    <w:rsid w:val="001D7119"/>
    <w:rsid w:val="001E015B"/>
    <w:rsid w:val="001E1179"/>
    <w:rsid w:val="001E22E2"/>
    <w:rsid w:val="001F0EE7"/>
    <w:rsid w:val="001F5343"/>
    <w:rsid w:val="001F67E0"/>
    <w:rsid w:val="001F6A76"/>
    <w:rsid w:val="001F7F4D"/>
    <w:rsid w:val="002030B4"/>
    <w:rsid w:val="002036F7"/>
    <w:rsid w:val="00205698"/>
    <w:rsid w:val="00205EAE"/>
    <w:rsid w:val="00207F14"/>
    <w:rsid w:val="00212505"/>
    <w:rsid w:val="00213404"/>
    <w:rsid w:val="00215353"/>
    <w:rsid w:val="00215475"/>
    <w:rsid w:val="00216090"/>
    <w:rsid w:val="00216E45"/>
    <w:rsid w:val="002171D2"/>
    <w:rsid w:val="0022081E"/>
    <w:rsid w:val="002226DD"/>
    <w:rsid w:val="0022283B"/>
    <w:rsid w:val="00226805"/>
    <w:rsid w:val="00226EBC"/>
    <w:rsid w:val="00232AD1"/>
    <w:rsid w:val="00234FA4"/>
    <w:rsid w:val="00236129"/>
    <w:rsid w:val="00237755"/>
    <w:rsid w:val="00240586"/>
    <w:rsid w:val="00240949"/>
    <w:rsid w:val="00245128"/>
    <w:rsid w:val="002461D9"/>
    <w:rsid w:val="002465FD"/>
    <w:rsid w:val="00246BC1"/>
    <w:rsid w:val="00246C44"/>
    <w:rsid w:val="00246CD7"/>
    <w:rsid w:val="00247347"/>
    <w:rsid w:val="00252FBD"/>
    <w:rsid w:val="00253BC4"/>
    <w:rsid w:val="00254516"/>
    <w:rsid w:val="00254739"/>
    <w:rsid w:val="00254AA5"/>
    <w:rsid w:val="0026079C"/>
    <w:rsid w:val="00260BF7"/>
    <w:rsid w:val="00264296"/>
    <w:rsid w:val="002642C8"/>
    <w:rsid w:val="00267B25"/>
    <w:rsid w:val="00273D87"/>
    <w:rsid w:val="002766E6"/>
    <w:rsid w:val="00276790"/>
    <w:rsid w:val="0028391A"/>
    <w:rsid w:val="0028415D"/>
    <w:rsid w:val="00287207"/>
    <w:rsid w:val="002878C9"/>
    <w:rsid w:val="0029163B"/>
    <w:rsid w:val="0029181E"/>
    <w:rsid w:val="00295294"/>
    <w:rsid w:val="00295580"/>
    <w:rsid w:val="00296879"/>
    <w:rsid w:val="00297469"/>
    <w:rsid w:val="00297C9D"/>
    <w:rsid w:val="002A3516"/>
    <w:rsid w:val="002A3E30"/>
    <w:rsid w:val="002A444E"/>
    <w:rsid w:val="002A4AD7"/>
    <w:rsid w:val="002A5EB5"/>
    <w:rsid w:val="002A6738"/>
    <w:rsid w:val="002A7C0E"/>
    <w:rsid w:val="002B026B"/>
    <w:rsid w:val="002B5C94"/>
    <w:rsid w:val="002B65DD"/>
    <w:rsid w:val="002B6D8D"/>
    <w:rsid w:val="002C0422"/>
    <w:rsid w:val="002C07D4"/>
    <w:rsid w:val="002C0A27"/>
    <w:rsid w:val="002C0ABF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6E5D"/>
    <w:rsid w:val="002F206C"/>
    <w:rsid w:val="002F2B2A"/>
    <w:rsid w:val="002F68FC"/>
    <w:rsid w:val="002F7E81"/>
    <w:rsid w:val="0030024C"/>
    <w:rsid w:val="00301D50"/>
    <w:rsid w:val="003023E0"/>
    <w:rsid w:val="003036A3"/>
    <w:rsid w:val="00307013"/>
    <w:rsid w:val="00307298"/>
    <w:rsid w:val="0031014C"/>
    <w:rsid w:val="0031035B"/>
    <w:rsid w:val="00311F9D"/>
    <w:rsid w:val="00312452"/>
    <w:rsid w:val="00315086"/>
    <w:rsid w:val="00316099"/>
    <w:rsid w:val="003210C1"/>
    <w:rsid w:val="00321889"/>
    <w:rsid w:val="00321F7E"/>
    <w:rsid w:val="0032252D"/>
    <w:rsid w:val="00322EE3"/>
    <w:rsid w:val="003302E5"/>
    <w:rsid w:val="0033504F"/>
    <w:rsid w:val="0033725D"/>
    <w:rsid w:val="00340491"/>
    <w:rsid w:val="00343495"/>
    <w:rsid w:val="0034474C"/>
    <w:rsid w:val="00344E5B"/>
    <w:rsid w:val="00345C9A"/>
    <w:rsid w:val="00345ECD"/>
    <w:rsid w:val="00350F08"/>
    <w:rsid w:val="003510F5"/>
    <w:rsid w:val="003528D8"/>
    <w:rsid w:val="00353268"/>
    <w:rsid w:val="0035423D"/>
    <w:rsid w:val="00354824"/>
    <w:rsid w:val="00357643"/>
    <w:rsid w:val="00365022"/>
    <w:rsid w:val="00370054"/>
    <w:rsid w:val="00371529"/>
    <w:rsid w:val="00374BE3"/>
    <w:rsid w:val="00376A42"/>
    <w:rsid w:val="0037746C"/>
    <w:rsid w:val="003825FA"/>
    <w:rsid w:val="003837E9"/>
    <w:rsid w:val="00386771"/>
    <w:rsid w:val="00386999"/>
    <w:rsid w:val="0039348E"/>
    <w:rsid w:val="00394D4B"/>
    <w:rsid w:val="00396937"/>
    <w:rsid w:val="003A0676"/>
    <w:rsid w:val="003A07F8"/>
    <w:rsid w:val="003A1D1D"/>
    <w:rsid w:val="003A3B20"/>
    <w:rsid w:val="003B1C3E"/>
    <w:rsid w:val="003B7166"/>
    <w:rsid w:val="003C1BDF"/>
    <w:rsid w:val="003C35BE"/>
    <w:rsid w:val="003C46B0"/>
    <w:rsid w:val="003C61B8"/>
    <w:rsid w:val="003C6697"/>
    <w:rsid w:val="003D1627"/>
    <w:rsid w:val="003D1E99"/>
    <w:rsid w:val="003D6498"/>
    <w:rsid w:val="003D6FEC"/>
    <w:rsid w:val="003D753E"/>
    <w:rsid w:val="003E1B92"/>
    <w:rsid w:val="003E43E5"/>
    <w:rsid w:val="003E47C7"/>
    <w:rsid w:val="003F0400"/>
    <w:rsid w:val="003F2439"/>
    <w:rsid w:val="003F31C5"/>
    <w:rsid w:val="003F3C14"/>
    <w:rsid w:val="003F4613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09E"/>
    <w:rsid w:val="004135B0"/>
    <w:rsid w:val="00413869"/>
    <w:rsid w:val="004150B4"/>
    <w:rsid w:val="00415648"/>
    <w:rsid w:val="0041678E"/>
    <w:rsid w:val="00416DC5"/>
    <w:rsid w:val="004214BF"/>
    <w:rsid w:val="0042370B"/>
    <w:rsid w:val="004264C3"/>
    <w:rsid w:val="00427BFF"/>
    <w:rsid w:val="00427ECA"/>
    <w:rsid w:val="0043068A"/>
    <w:rsid w:val="00430F4F"/>
    <w:rsid w:val="004314AD"/>
    <w:rsid w:val="00431684"/>
    <w:rsid w:val="00434259"/>
    <w:rsid w:val="00441D54"/>
    <w:rsid w:val="00442BFF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1A60"/>
    <w:rsid w:val="00461FED"/>
    <w:rsid w:val="0046260D"/>
    <w:rsid w:val="004633EE"/>
    <w:rsid w:val="00464F85"/>
    <w:rsid w:val="004679E6"/>
    <w:rsid w:val="00471551"/>
    <w:rsid w:val="00473ECD"/>
    <w:rsid w:val="0047506E"/>
    <w:rsid w:val="0047587A"/>
    <w:rsid w:val="00480B9B"/>
    <w:rsid w:val="00482AAC"/>
    <w:rsid w:val="00484801"/>
    <w:rsid w:val="00485BA3"/>
    <w:rsid w:val="00486DE1"/>
    <w:rsid w:val="0048711A"/>
    <w:rsid w:val="0049166C"/>
    <w:rsid w:val="00492674"/>
    <w:rsid w:val="00493125"/>
    <w:rsid w:val="004A05C9"/>
    <w:rsid w:val="004A3AF0"/>
    <w:rsid w:val="004A506D"/>
    <w:rsid w:val="004A6152"/>
    <w:rsid w:val="004A70F6"/>
    <w:rsid w:val="004B292B"/>
    <w:rsid w:val="004B374D"/>
    <w:rsid w:val="004B551D"/>
    <w:rsid w:val="004C1B48"/>
    <w:rsid w:val="004C7D71"/>
    <w:rsid w:val="004D0C1D"/>
    <w:rsid w:val="004D287C"/>
    <w:rsid w:val="004D619B"/>
    <w:rsid w:val="004E30B3"/>
    <w:rsid w:val="004E3C78"/>
    <w:rsid w:val="004E484D"/>
    <w:rsid w:val="004E750B"/>
    <w:rsid w:val="004F002A"/>
    <w:rsid w:val="004F08E0"/>
    <w:rsid w:val="004F17C5"/>
    <w:rsid w:val="004F1ECD"/>
    <w:rsid w:val="004F2CBF"/>
    <w:rsid w:val="004F356A"/>
    <w:rsid w:val="004F74B6"/>
    <w:rsid w:val="00502882"/>
    <w:rsid w:val="00505E8E"/>
    <w:rsid w:val="00506CAB"/>
    <w:rsid w:val="0051079D"/>
    <w:rsid w:val="00510A1C"/>
    <w:rsid w:val="00511D51"/>
    <w:rsid w:val="005132A7"/>
    <w:rsid w:val="0051439D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E78"/>
    <w:rsid w:val="00541BEE"/>
    <w:rsid w:val="00543426"/>
    <w:rsid w:val="00544C2C"/>
    <w:rsid w:val="0054522B"/>
    <w:rsid w:val="00546E75"/>
    <w:rsid w:val="0054757C"/>
    <w:rsid w:val="00550DE2"/>
    <w:rsid w:val="005538BC"/>
    <w:rsid w:val="00554BFC"/>
    <w:rsid w:val="00565713"/>
    <w:rsid w:val="00565F22"/>
    <w:rsid w:val="00567A48"/>
    <w:rsid w:val="00567E60"/>
    <w:rsid w:val="00570028"/>
    <w:rsid w:val="00570063"/>
    <w:rsid w:val="005703CB"/>
    <w:rsid w:val="0057063C"/>
    <w:rsid w:val="00570B2B"/>
    <w:rsid w:val="00572F91"/>
    <w:rsid w:val="0057388B"/>
    <w:rsid w:val="0057546B"/>
    <w:rsid w:val="0057764B"/>
    <w:rsid w:val="00580BFC"/>
    <w:rsid w:val="005811C9"/>
    <w:rsid w:val="00581BE0"/>
    <w:rsid w:val="005829CD"/>
    <w:rsid w:val="005833E4"/>
    <w:rsid w:val="00583A07"/>
    <w:rsid w:val="00585D27"/>
    <w:rsid w:val="005862D9"/>
    <w:rsid w:val="005876AD"/>
    <w:rsid w:val="0059082E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1993"/>
    <w:rsid w:val="005C2134"/>
    <w:rsid w:val="005C4C1A"/>
    <w:rsid w:val="005C5072"/>
    <w:rsid w:val="005C6175"/>
    <w:rsid w:val="005C7841"/>
    <w:rsid w:val="005D0367"/>
    <w:rsid w:val="005D1002"/>
    <w:rsid w:val="005D1EA1"/>
    <w:rsid w:val="005D58D7"/>
    <w:rsid w:val="005D5FFC"/>
    <w:rsid w:val="005D62F8"/>
    <w:rsid w:val="005D7EAA"/>
    <w:rsid w:val="005E1253"/>
    <w:rsid w:val="005F02BF"/>
    <w:rsid w:val="005F0C3A"/>
    <w:rsid w:val="005F1B78"/>
    <w:rsid w:val="005F1C5B"/>
    <w:rsid w:val="005F4600"/>
    <w:rsid w:val="005F735B"/>
    <w:rsid w:val="00600072"/>
    <w:rsid w:val="00601273"/>
    <w:rsid w:val="0060349E"/>
    <w:rsid w:val="006037FA"/>
    <w:rsid w:val="00603BA7"/>
    <w:rsid w:val="00604492"/>
    <w:rsid w:val="0060540A"/>
    <w:rsid w:val="00607A76"/>
    <w:rsid w:val="00607E38"/>
    <w:rsid w:val="00611F24"/>
    <w:rsid w:val="00612A89"/>
    <w:rsid w:val="00613826"/>
    <w:rsid w:val="006146D8"/>
    <w:rsid w:val="00615A83"/>
    <w:rsid w:val="00617DA7"/>
    <w:rsid w:val="006211DD"/>
    <w:rsid w:val="00623D5D"/>
    <w:rsid w:val="006240D2"/>
    <w:rsid w:val="006241E7"/>
    <w:rsid w:val="00624F9D"/>
    <w:rsid w:val="006250EB"/>
    <w:rsid w:val="006279AD"/>
    <w:rsid w:val="00632066"/>
    <w:rsid w:val="006337BD"/>
    <w:rsid w:val="00634F96"/>
    <w:rsid w:val="00635614"/>
    <w:rsid w:val="00635729"/>
    <w:rsid w:val="006432F7"/>
    <w:rsid w:val="00646212"/>
    <w:rsid w:val="006478A3"/>
    <w:rsid w:val="00650FCC"/>
    <w:rsid w:val="006530D5"/>
    <w:rsid w:val="0065381E"/>
    <w:rsid w:val="00656ECE"/>
    <w:rsid w:val="00661113"/>
    <w:rsid w:val="00662929"/>
    <w:rsid w:val="006703EA"/>
    <w:rsid w:val="00670EE0"/>
    <w:rsid w:val="00671871"/>
    <w:rsid w:val="006748BB"/>
    <w:rsid w:val="00675D41"/>
    <w:rsid w:val="00675EB3"/>
    <w:rsid w:val="006773BC"/>
    <w:rsid w:val="00681220"/>
    <w:rsid w:val="006826B1"/>
    <w:rsid w:val="00682FDC"/>
    <w:rsid w:val="00683261"/>
    <w:rsid w:val="006834C9"/>
    <w:rsid w:val="006905FA"/>
    <w:rsid w:val="00691F3D"/>
    <w:rsid w:val="00692138"/>
    <w:rsid w:val="00692ED0"/>
    <w:rsid w:val="00696365"/>
    <w:rsid w:val="006A1567"/>
    <w:rsid w:val="006A22CA"/>
    <w:rsid w:val="006A255B"/>
    <w:rsid w:val="006A45D1"/>
    <w:rsid w:val="006A6BCD"/>
    <w:rsid w:val="006B162A"/>
    <w:rsid w:val="006B4830"/>
    <w:rsid w:val="006B5BB4"/>
    <w:rsid w:val="006B68A6"/>
    <w:rsid w:val="006C2C0E"/>
    <w:rsid w:val="006C3CBA"/>
    <w:rsid w:val="006C51C9"/>
    <w:rsid w:val="006C688A"/>
    <w:rsid w:val="006D229C"/>
    <w:rsid w:val="006D7BDA"/>
    <w:rsid w:val="006E1BE2"/>
    <w:rsid w:val="006E1DA3"/>
    <w:rsid w:val="006E33FB"/>
    <w:rsid w:val="006E566D"/>
    <w:rsid w:val="006E665A"/>
    <w:rsid w:val="006F085F"/>
    <w:rsid w:val="006F0C00"/>
    <w:rsid w:val="006F0F4A"/>
    <w:rsid w:val="006F1837"/>
    <w:rsid w:val="006F1FE8"/>
    <w:rsid w:val="006F2538"/>
    <w:rsid w:val="006F276D"/>
    <w:rsid w:val="006F2869"/>
    <w:rsid w:val="006F2FA9"/>
    <w:rsid w:val="006F4C26"/>
    <w:rsid w:val="006F7868"/>
    <w:rsid w:val="00703ACA"/>
    <w:rsid w:val="00706BC4"/>
    <w:rsid w:val="00713FD3"/>
    <w:rsid w:val="007158F4"/>
    <w:rsid w:val="0071680F"/>
    <w:rsid w:val="007179C6"/>
    <w:rsid w:val="007209A3"/>
    <w:rsid w:val="00722971"/>
    <w:rsid w:val="00723562"/>
    <w:rsid w:val="00732D67"/>
    <w:rsid w:val="00732DAF"/>
    <w:rsid w:val="00733CDE"/>
    <w:rsid w:val="007413EB"/>
    <w:rsid w:val="00744204"/>
    <w:rsid w:val="00744E42"/>
    <w:rsid w:val="007452D4"/>
    <w:rsid w:val="00746C9E"/>
    <w:rsid w:val="00746ED9"/>
    <w:rsid w:val="007473E5"/>
    <w:rsid w:val="00750BB4"/>
    <w:rsid w:val="00752123"/>
    <w:rsid w:val="00753B83"/>
    <w:rsid w:val="00754311"/>
    <w:rsid w:val="00761580"/>
    <w:rsid w:val="00764F0C"/>
    <w:rsid w:val="007653CA"/>
    <w:rsid w:val="007669A0"/>
    <w:rsid w:val="00773601"/>
    <w:rsid w:val="00775593"/>
    <w:rsid w:val="0078143B"/>
    <w:rsid w:val="007836B6"/>
    <w:rsid w:val="00783D12"/>
    <w:rsid w:val="00785F40"/>
    <w:rsid w:val="007919EF"/>
    <w:rsid w:val="00791BD9"/>
    <w:rsid w:val="007920A1"/>
    <w:rsid w:val="00792157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0C4C"/>
    <w:rsid w:val="007B12D9"/>
    <w:rsid w:val="007B226F"/>
    <w:rsid w:val="007B6448"/>
    <w:rsid w:val="007B6C0F"/>
    <w:rsid w:val="007C03B5"/>
    <w:rsid w:val="007C1B13"/>
    <w:rsid w:val="007C6D05"/>
    <w:rsid w:val="007D47B6"/>
    <w:rsid w:val="007D67B5"/>
    <w:rsid w:val="007D7C43"/>
    <w:rsid w:val="007E077A"/>
    <w:rsid w:val="007E1EF6"/>
    <w:rsid w:val="007E40F5"/>
    <w:rsid w:val="007E5653"/>
    <w:rsid w:val="007E6122"/>
    <w:rsid w:val="007E682F"/>
    <w:rsid w:val="007E6CFE"/>
    <w:rsid w:val="007E75E8"/>
    <w:rsid w:val="007F11AD"/>
    <w:rsid w:val="007F283E"/>
    <w:rsid w:val="007F31B5"/>
    <w:rsid w:val="007F5CCD"/>
    <w:rsid w:val="00800530"/>
    <w:rsid w:val="0080760E"/>
    <w:rsid w:val="00810D9E"/>
    <w:rsid w:val="00811611"/>
    <w:rsid w:val="00815995"/>
    <w:rsid w:val="00815E39"/>
    <w:rsid w:val="0082371A"/>
    <w:rsid w:val="008237DA"/>
    <w:rsid w:val="00823C1D"/>
    <w:rsid w:val="0082453D"/>
    <w:rsid w:val="0082625B"/>
    <w:rsid w:val="00826511"/>
    <w:rsid w:val="00830AF5"/>
    <w:rsid w:val="00831007"/>
    <w:rsid w:val="008314D3"/>
    <w:rsid w:val="00831B20"/>
    <w:rsid w:val="0083212D"/>
    <w:rsid w:val="0083495A"/>
    <w:rsid w:val="00835FCA"/>
    <w:rsid w:val="008363E4"/>
    <w:rsid w:val="00837522"/>
    <w:rsid w:val="00837FFC"/>
    <w:rsid w:val="008406D9"/>
    <w:rsid w:val="008409E6"/>
    <w:rsid w:val="00842A3E"/>
    <w:rsid w:val="00842DB9"/>
    <w:rsid w:val="008447B7"/>
    <w:rsid w:val="00844C9C"/>
    <w:rsid w:val="008516B5"/>
    <w:rsid w:val="0085454F"/>
    <w:rsid w:val="00854E9D"/>
    <w:rsid w:val="008554A4"/>
    <w:rsid w:val="00855A67"/>
    <w:rsid w:val="00863A79"/>
    <w:rsid w:val="0087042B"/>
    <w:rsid w:val="0087182D"/>
    <w:rsid w:val="00871890"/>
    <w:rsid w:val="008735F9"/>
    <w:rsid w:val="008756E7"/>
    <w:rsid w:val="0087634E"/>
    <w:rsid w:val="00876583"/>
    <w:rsid w:val="008805E3"/>
    <w:rsid w:val="008825C6"/>
    <w:rsid w:val="008828DA"/>
    <w:rsid w:val="00886C10"/>
    <w:rsid w:val="00887F88"/>
    <w:rsid w:val="008906BA"/>
    <w:rsid w:val="00895B7F"/>
    <w:rsid w:val="00896C0E"/>
    <w:rsid w:val="00896F17"/>
    <w:rsid w:val="00897FAF"/>
    <w:rsid w:val="008A0881"/>
    <w:rsid w:val="008A1F84"/>
    <w:rsid w:val="008A2882"/>
    <w:rsid w:val="008A3894"/>
    <w:rsid w:val="008A38AD"/>
    <w:rsid w:val="008A3FD1"/>
    <w:rsid w:val="008A46B4"/>
    <w:rsid w:val="008A4D77"/>
    <w:rsid w:val="008A620F"/>
    <w:rsid w:val="008B2BB0"/>
    <w:rsid w:val="008B2D88"/>
    <w:rsid w:val="008B47F6"/>
    <w:rsid w:val="008B5A8E"/>
    <w:rsid w:val="008C2AE8"/>
    <w:rsid w:val="008C6BBC"/>
    <w:rsid w:val="008D391B"/>
    <w:rsid w:val="008D3C62"/>
    <w:rsid w:val="008D4164"/>
    <w:rsid w:val="008D5B6D"/>
    <w:rsid w:val="008D70FE"/>
    <w:rsid w:val="008E032E"/>
    <w:rsid w:val="008E1017"/>
    <w:rsid w:val="008E17B0"/>
    <w:rsid w:val="008E19C2"/>
    <w:rsid w:val="008E4636"/>
    <w:rsid w:val="008E60E7"/>
    <w:rsid w:val="008E7249"/>
    <w:rsid w:val="008E7513"/>
    <w:rsid w:val="008F093D"/>
    <w:rsid w:val="008F1314"/>
    <w:rsid w:val="008F5D62"/>
    <w:rsid w:val="0090701B"/>
    <w:rsid w:val="00907D87"/>
    <w:rsid w:val="00907E7D"/>
    <w:rsid w:val="009127D9"/>
    <w:rsid w:val="00913D57"/>
    <w:rsid w:val="00914625"/>
    <w:rsid w:val="0091544E"/>
    <w:rsid w:val="00915C79"/>
    <w:rsid w:val="009167CD"/>
    <w:rsid w:val="00917319"/>
    <w:rsid w:val="00920689"/>
    <w:rsid w:val="009211A6"/>
    <w:rsid w:val="00922670"/>
    <w:rsid w:val="00922D18"/>
    <w:rsid w:val="00923552"/>
    <w:rsid w:val="00923C62"/>
    <w:rsid w:val="009250B2"/>
    <w:rsid w:val="0092688C"/>
    <w:rsid w:val="00930CA0"/>
    <w:rsid w:val="00930F5D"/>
    <w:rsid w:val="009359D7"/>
    <w:rsid w:val="00936B76"/>
    <w:rsid w:val="00941008"/>
    <w:rsid w:val="0094229A"/>
    <w:rsid w:val="00942516"/>
    <w:rsid w:val="009517A0"/>
    <w:rsid w:val="00952749"/>
    <w:rsid w:val="00956CF4"/>
    <w:rsid w:val="00961B36"/>
    <w:rsid w:val="00962E5A"/>
    <w:rsid w:val="009645AD"/>
    <w:rsid w:val="009654CA"/>
    <w:rsid w:val="00967A3B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41"/>
    <w:rsid w:val="00993C9D"/>
    <w:rsid w:val="009A39A6"/>
    <w:rsid w:val="009B0BA4"/>
    <w:rsid w:val="009B22D8"/>
    <w:rsid w:val="009B2A30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0FF"/>
    <w:rsid w:val="009D15C7"/>
    <w:rsid w:val="009D1E41"/>
    <w:rsid w:val="009D30D2"/>
    <w:rsid w:val="009D4CAB"/>
    <w:rsid w:val="009D52DE"/>
    <w:rsid w:val="009D5A3E"/>
    <w:rsid w:val="009D5A96"/>
    <w:rsid w:val="009D6A9B"/>
    <w:rsid w:val="009D7993"/>
    <w:rsid w:val="009E1073"/>
    <w:rsid w:val="009E53AF"/>
    <w:rsid w:val="009E5B6F"/>
    <w:rsid w:val="009F2E36"/>
    <w:rsid w:val="009F46DE"/>
    <w:rsid w:val="00A00270"/>
    <w:rsid w:val="00A01EE9"/>
    <w:rsid w:val="00A03CFD"/>
    <w:rsid w:val="00A13C81"/>
    <w:rsid w:val="00A152F7"/>
    <w:rsid w:val="00A168C7"/>
    <w:rsid w:val="00A170F0"/>
    <w:rsid w:val="00A26E88"/>
    <w:rsid w:val="00A2717C"/>
    <w:rsid w:val="00A273E8"/>
    <w:rsid w:val="00A305EC"/>
    <w:rsid w:val="00A31352"/>
    <w:rsid w:val="00A32C12"/>
    <w:rsid w:val="00A33FD4"/>
    <w:rsid w:val="00A35B26"/>
    <w:rsid w:val="00A37584"/>
    <w:rsid w:val="00A375DC"/>
    <w:rsid w:val="00A4116B"/>
    <w:rsid w:val="00A4144D"/>
    <w:rsid w:val="00A41A57"/>
    <w:rsid w:val="00A430AE"/>
    <w:rsid w:val="00A43AEE"/>
    <w:rsid w:val="00A45F68"/>
    <w:rsid w:val="00A464E2"/>
    <w:rsid w:val="00A503FD"/>
    <w:rsid w:val="00A52529"/>
    <w:rsid w:val="00A55B64"/>
    <w:rsid w:val="00A60700"/>
    <w:rsid w:val="00A6130D"/>
    <w:rsid w:val="00A63785"/>
    <w:rsid w:val="00A6467F"/>
    <w:rsid w:val="00A64C89"/>
    <w:rsid w:val="00A66B48"/>
    <w:rsid w:val="00A70A2C"/>
    <w:rsid w:val="00A72358"/>
    <w:rsid w:val="00A73F4F"/>
    <w:rsid w:val="00A745B2"/>
    <w:rsid w:val="00A74745"/>
    <w:rsid w:val="00A7648A"/>
    <w:rsid w:val="00A7665E"/>
    <w:rsid w:val="00A77A95"/>
    <w:rsid w:val="00A80B7E"/>
    <w:rsid w:val="00A8262A"/>
    <w:rsid w:val="00A856F2"/>
    <w:rsid w:val="00A870D4"/>
    <w:rsid w:val="00A9195E"/>
    <w:rsid w:val="00A91C26"/>
    <w:rsid w:val="00A93F59"/>
    <w:rsid w:val="00A94A40"/>
    <w:rsid w:val="00A96AE8"/>
    <w:rsid w:val="00A9795E"/>
    <w:rsid w:val="00A97F58"/>
    <w:rsid w:val="00AA1FD9"/>
    <w:rsid w:val="00AA69E7"/>
    <w:rsid w:val="00AB299F"/>
    <w:rsid w:val="00AB31C8"/>
    <w:rsid w:val="00AB3A34"/>
    <w:rsid w:val="00AB501A"/>
    <w:rsid w:val="00AB786A"/>
    <w:rsid w:val="00AC1E46"/>
    <w:rsid w:val="00AC53FE"/>
    <w:rsid w:val="00AC596F"/>
    <w:rsid w:val="00AD3603"/>
    <w:rsid w:val="00AD4869"/>
    <w:rsid w:val="00AD4A9C"/>
    <w:rsid w:val="00AD5A0A"/>
    <w:rsid w:val="00AD5C16"/>
    <w:rsid w:val="00AD6F0E"/>
    <w:rsid w:val="00AE04FA"/>
    <w:rsid w:val="00AE0956"/>
    <w:rsid w:val="00AE0DCF"/>
    <w:rsid w:val="00AE25C0"/>
    <w:rsid w:val="00AE6FF0"/>
    <w:rsid w:val="00AF0395"/>
    <w:rsid w:val="00AF430B"/>
    <w:rsid w:val="00B005D9"/>
    <w:rsid w:val="00B01F2F"/>
    <w:rsid w:val="00B0292D"/>
    <w:rsid w:val="00B04B41"/>
    <w:rsid w:val="00B07CDC"/>
    <w:rsid w:val="00B07D47"/>
    <w:rsid w:val="00B11935"/>
    <w:rsid w:val="00B11FC3"/>
    <w:rsid w:val="00B14A69"/>
    <w:rsid w:val="00B15F28"/>
    <w:rsid w:val="00B23D37"/>
    <w:rsid w:val="00B24D50"/>
    <w:rsid w:val="00B26952"/>
    <w:rsid w:val="00B27DC4"/>
    <w:rsid w:val="00B300EC"/>
    <w:rsid w:val="00B304C4"/>
    <w:rsid w:val="00B3494C"/>
    <w:rsid w:val="00B3693E"/>
    <w:rsid w:val="00B40A05"/>
    <w:rsid w:val="00B418F5"/>
    <w:rsid w:val="00B4268A"/>
    <w:rsid w:val="00B43E72"/>
    <w:rsid w:val="00B44D92"/>
    <w:rsid w:val="00B47441"/>
    <w:rsid w:val="00B47D12"/>
    <w:rsid w:val="00B526B1"/>
    <w:rsid w:val="00B52913"/>
    <w:rsid w:val="00B535E6"/>
    <w:rsid w:val="00B601AA"/>
    <w:rsid w:val="00B6205B"/>
    <w:rsid w:val="00B62CA4"/>
    <w:rsid w:val="00B64A6E"/>
    <w:rsid w:val="00B667DC"/>
    <w:rsid w:val="00B66B6A"/>
    <w:rsid w:val="00B672DD"/>
    <w:rsid w:val="00B70711"/>
    <w:rsid w:val="00B712FE"/>
    <w:rsid w:val="00B7167D"/>
    <w:rsid w:val="00B71A87"/>
    <w:rsid w:val="00B727E4"/>
    <w:rsid w:val="00B72D03"/>
    <w:rsid w:val="00B76F6B"/>
    <w:rsid w:val="00B777A2"/>
    <w:rsid w:val="00B803B8"/>
    <w:rsid w:val="00B82632"/>
    <w:rsid w:val="00B9691A"/>
    <w:rsid w:val="00BA0DD9"/>
    <w:rsid w:val="00BA2EA5"/>
    <w:rsid w:val="00BA49CA"/>
    <w:rsid w:val="00BA5AF2"/>
    <w:rsid w:val="00BB52CA"/>
    <w:rsid w:val="00BB7AB2"/>
    <w:rsid w:val="00BC01E8"/>
    <w:rsid w:val="00BC3E41"/>
    <w:rsid w:val="00BC6D10"/>
    <w:rsid w:val="00BC6D38"/>
    <w:rsid w:val="00BD0304"/>
    <w:rsid w:val="00BE00A6"/>
    <w:rsid w:val="00BE162B"/>
    <w:rsid w:val="00BE3DEB"/>
    <w:rsid w:val="00BE3E26"/>
    <w:rsid w:val="00BE4B99"/>
    <w:rsid w:val="00BE571C"/>
    <w:rsid w:val="00BE7407"/>
    <w:rsid w:val="00BE79C5"/>
    <w:rsid w:val="00BF1BE6"/>
    <w:rsid w:val="00BF3938"/>
    <w:rsid w:val="00BF4410"/>
    <w:rsid w:val="00BF514E"/>
    <w:rsid w:val="00BF5C63"/>
    <w:rsid w:val="00BF703F"/>
    <w:rsid w:val="00C00BB4"/>
    <w:rsid w:val="00C02E21"/>
    <w:rsid w:val="00C0525E"/>
    <w:rsid w:val="00C073A2"/>
    <w:rsid w:val="00C104F1"/>
    <w:rsid w:val="00C11CCD"/>
    <w:rsid w:val="00C13582"/>
    <w:rsid w:val="00C15D2A"/>
    <w:rsid w:val="00C15F9B"/>
    <w:rsid w:val="00C173D2"/>
    <w:rsid w:val="00C20B1A"/>
    <w:rsid w:val="00C2535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A32"/>
    <w:rsid w:val="00C501B5"/>
    <w:rsid w:val="00C545DD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4BF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7528"/>
    <w:rsid w:val="00C9006E"/>
    <w:rsid w:val="00C91593"/>
    <w:rsid w:val="00C93A9C"/>
    <w:rsid w:val="00C96020"/>
    <w:rsid w:val="00CA6D6A"/>
    <w:rsid w:val="00CA790B"/>
    <w:rsid w:val="00CB173C"/>
    <w:rsid w:val="00CB2E7A"/>
    <w:rsid w:val="00CB38EF"/>
    <w:rsid w:val="00CC0892"/>
    <w:rsid w:val="00CC5D22"/>
    <w:rsid w:val="00CC65C9"/>
    <w:rsid w:val="00CC70F3"/>
    <w:rsid w:val="00CD1F5E"/>
    <w:rsid w:val="00CD23A2"/>
    <w:rsid w:val="00CD4A45"/>
    <w:rsid w:val="00CD5E17"/>
    <w:rsid w:val="00CD7916"/>
    <w:rsid w:val="00CE06ED"/>
    <w:rsid w:val="00CE1BE8"/>
    <w:rsid w:val="00CE2779"/>
    <w:rsid w:val="00CE3BF4"/>
    <w:rsid w:val="00CE3FE9"/>
    <w:rsid w:val="00CE6976"/>
    <w:rsid w:val="00CF0066"/>
    <w:rsid w:val="00CF3CF4"/>
    <w:rsid w:val="00CF4028"/>
    <w:rsid w:val="00CF5A93"/>
    <w:rsid w:val="00D223B7"/>
    <w:rsid w:val="00D232A4"/>
    <w:rsid w:val="00D23CAE"/>
    <w:rsid w:val="00D246C9"/>
    <w:rsid w:val="00D2560D"/>
    <w:rsid w:val="00D27577"/>
    <w:rsid w:val="00D32E0E"/>
    <w:rsid w:val="00D34127"/>
    <w:rsid w:val="00D369EE"/>
    <w:rsid w:val="00D36C00"/>
    <w:rsid w:val="00D46205"/>
    <w:rsid w:val="00D46EB7"/>
    <w:rsid w:val="00D50723"/>
    <w:rsid w:val="00D510A5"/>
    <w:rsid w:val="00D52C7B"/>
    <w:rsid w:val="00D53CF5"/>
    <w:rsid w:val="00D53FF6"/>
    <w:rsid w:val="00D54A9D"/>
    <w:rsid w:val="00D56056"/>
    <w:rsid w:val="00D56C8F"/>
    <w:rsid w:val="00D57A80"/>
    <w:rsid w:val="00D61802"/>
    <w:rsid w:val="00D61B36"/>
    <w:rsid w:val="00D669D2"/>
    <w:rsid w:val="00D67FD3"/>
    <w:rsid w:val="00D72EB8"/>
    <w:rsid w:val="00D747F1"/>
    <w:rsid w:val="00D751F1"/>
    <w:rsid w:val="00D77C26"/>
    <w:rsid w:val="00D77E0A"/>
    <w:rsid w:val="00D80758"/>
    <w:rsid w:val="00D809DF"/>
    <w:rsid w:val="00D812B2"/>
    <w:rsid w:val="00D8373B"/>
    <w:rsid w:val="00D859CD"/>
    <w:rsid w:val="00D86922"/>
    <w:rsid w:val="00D93ECC"/>
    <w:rsid w:val="00D93F6F"/>
    <w:rsid w:val="00D945B5"/>
    <w:rsid w:val="00D9586E"/>
    <w:rsid w:val="00D97B45"/>
    <w:rsid w:val="00DA2730"/>
    <w:rsid w:val="00DA33A4"/>
    <w:rsid w:val="00DA3CD7"/>
    <w:rsid w:val="00DA48A0"/>
    <w:rsid w:val="00DA7317"/>
    <w:rsid w:val="00DA73FF"/>
    <w:rsid w:val="00DA7DE6"/>
    <w:rsid w:val="00DB0E78"/>
    <w:rsid w:val="00DB12B3"/>
    <w:rsid w:val="00DB2C7B"/>
    <w:rsid w:val="00DB2CD3"/>
    <w:rsid w:val="00DB3B74"/>
    <w:rsid w:val="00DB7255"/>
    <w:rsid w:val="00DC0405"/>
    <w:rsid w:val="00DC28DF"/>
    <w:rsid w:val="00DC4392"/>
    <w:rsid w:val="00DC504B"/>
    <w:rsid w:val="00DC5E08"/>
    <w:rsid w:val="00DC70B7"/>
    <w:rsid w:val="00DC7163"/>
    <w:rsid w:val="00DD0BFE"/>
    <w:rsid w:val="00DD0DC0"/>
    <w:rsid w:val="00DD117F"/>
    <w:rsid w:val="00DD2CD6"/>
    <w:rsid w:val="00DD4A7B"/>
    <w:rsid w:val="00DD575A"/>
    <w:rsid w:val="00DD588C"/>
    <w:rsid w:val="00DD6907"/>
    <w:rsid w:val="00DD7BC6"/>
    <w:rsid w:val="00DD7E40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616"/>
    <w:rsid w:val="00E01D0E"/>
    <w:rsid w:val="00E03142"/>
    <w:rsid w:val="00E03E17"/>
    <w:rsid w:val="00E0457E"/>
    <w:rsid w:val="00E046B6"/>
    <w:rsid w:val="00E04DE6"/>
    <w:rsid w:val="00E04E9C"/>
    <w:rsid w:val="00E06E69"/>
    <w:rsid w:val="00E106B6"/>
    <w:rsid w:val="00E11842"/>
    <w:rsid w:val="00E121C9"/>
    <w:rsid w:val="00E13734"/>
    <w:rsid w:val="00E14FE7"/>
    <w:rsid w:val="00E1701A"/>
    <w:rsid w:val="00E17C9C"/>
    <w:rsid w:val="00E22745"/>
    <w:rsid w:val="00E23577"/>
    <w:rsid w:val="00E24515"/>
    <w:rsid w:val="00E2598A"/>
    <w:rsid w:val="00E2645A"/>
    <w:rsid w:val="00E300FE"/>
    <w:rsid w:val="00E30C94"/>
    <w:rsid w:val="00E32207"/>
    <w:rsid w:val="00E33AD2"/>
    <w:rsid w:val="00E34852"/>
    <w:rsid w:val="00E35388"/>
    <w:rsid w:val="00E36AFB"/>
    <w:rsid w:val="00E377E8"/>
    <w:rsid w:val="00E41B27"/>
    <w:rsid w:val="00E43A67"/>
    <w:rsid w:val="00E4483E"/>
    <w:rsid w:val="00E459E6"/>
    <w:rsid w:val="00E46BAE"/>
    <w:rsid w:val="00E53DC2"/>
    <w:rsid w:val="00E53DC6"/>
    <w:rsid w:val="00E5417B"/>
    <w:rsid w:val="00E5568A"/>
    <w:rsid w:val="00E57190"/>
    <w:rsid w:val="00E5728E"/>
    <w:rsid w:val="00E616B7"/>
    <w:rsid w:val="00E61BAD"/>
    <w:rsid w:val="00E62CDC"/>
    <w:rsid w:val="00E63D8E"/>
    <w:rsid w:val="00E64CE4"/>
    <w:rsid w:val="00E65DFB"/>
    <w:rsid w:val="00E67E82"/>
    <w:rsid w:val="00E72A29"/>
    <w:rsid w:val="00E72C23"/>
    <w:rsid w:val="00E735D4"/>
    <w:rsid w:val="00E7607C"/>
    <w:rsid w:val="00E800A1"/>
    <w:rsid w:val="00E825C9"/>
    <w:rsid w:val="00E843D0"/>
    <w:rsid w:val="00E87B37"/>
    <w:rsid w:val="00EA0016"/>
    <w:rsid w:val="00EA292E"/>
    <w:rsid w:val="00EA317E"/>
    <w:rsid w:val="00EA3BB1"/>
    <w:rsid w:val="00EA621C"/>
    <w:rsid w:val="00EA7F53"/>
    <w:rsid w:val="00EB074F"/>
    <w:rsid w:val="00EB0FB0"/>
    <w:rsid w:val="00EB1600"/>
    <w:rsid w:val="00EB2B85"/>
    <w:rsid w:val="00EB3ABE"/>
    <w:rsid w:val="00EB6015"/>
    <w:rsid w:val="00EB76EC"/>
    <w:rsid w:val="00EC0821"/>
    <w:rsid w:val="00EC47D8"/>
    <w:rsid w:val="00ED155A"/>
    <w:rsid w:val="00ED4704"/>
    <w:rsid w:val="00ED59D5"/>
    <w:rsid w:val="00ED616E"/>
    <w:rsid w:val="00ED6657"/>
    <w:rsid w:val="00ED72DA"/>
    <w:rsid w:val="00ED764F"/>
    <w:rsid w:val="00EE231D"/>
    <w:rsid w:val="00EE2591"/>
    <w:rsid w:val="00EE63F4"/>
    <w:rsid w:val="00EF17C6"/>
    <w:rsid w:val="00EF1B43"/>
    <w:rsid w:val="00EF3D70"/>
    <w:rsid w:val="00EF7E76"/>
    <w:rsid w:val="00F02950"/>
    <w:rsid w:val="00F0594F"/>
    <w:rsid w:val="00F10076"/>
    <w:rsid w:val="00F12C15"/>
    <w:rsid w:val="00F13DA8"/>
    <w:rsid w:val="00F15756"/>
    <w:rsid w:val="00F17090"/>
    <w:rsid w:val="00F1742E"/>
    <w:rsid w:val="00F20701"/>
    <w:rsid w:val="00F2270D"/>
    <w:rsid w:val="00F22A24"/>
    <w:rsid w:val="00F256EB"/>
    <w:rsid w:val="00F26672"/>
    <w:rsid w:val="00F31274"/>
    <w:rsid w:val="00F32DFA"/>
    <w:rsid w:val="00F345FB"/>
    <w:rsid w:val="00F35399"/>
    <w:rsid w:val="00F35605"/>
    <w:rsid w:val="00F36028"/>
    <w:rsid w:val="00F417F3"/>
    <w:rsid w:val="00F41DE9"/>
    <w:rsid w:val="00F444FA"/>
    <w:rsid w:val="00F4519A"/>
    <w:rsid w:val="00F47815"/>
    <w:rsid w:val="00F51C76"/>
    <w:rsid w:val="00F54D9B"/>
    <w:rsid w:val="00F57F56"/>
    <w:rsid w:val="00F60981"/>
    <w:rsid w:val="00F60D92"/>
    <w:rsid w:val="00F636D8"/>
    <w:rsid w:val="00F64117"/>
    <w:rsid w:val="00F66314"/>
    <w:rsid w:val="00F75292"/>
    <w:rsid w:val="00F77112"/>
    <w:rsid w:val="00F80CF5"/>
    <w:rsid w:val="00F826A5"/>
    <w:rsid w:val="00F86771"/>
    <w:rsid w:val="00F90C21"/>
    <w:rsid w:val="00F90DED"/>
    <w:rsid w:val="00F91452"/>
    <w:rsid w:val="00F92223"/>
    <w:rsid w:val="00F93AE3"/>
    <w:rsid w:val="00F967CE"/>
    <w:rsid w:val="00F97CF2"/>
    <w:rsid w:val="00FA1A33"/>
    <w:rsid w:val="00FA1C97"/>
    <w:rsid w:val="00FA4221"/>
    <w:rsid w:val="00FA5FEA"/>
    <w:rsid w:val="00FA664E"/>
    <w:rsid w:val="00FA6B58"/>
    <w:rsid w:val="00FB14CB"/>
    <w:rsid w:val="00FB1CF3"/>
    <w:rsid w:val="00FB4AE5"/>
    <w:rsid w:val="00FB5116"/>
    <w:rsid w:val="00FB535E"/>
    <w:rsid w:val="00FC13B1"/>
    <w:rsid w:val="00FC1B49"/>
    <w:rsid w:val="00FC1BDC"/>
    <w:rsid w:val="00FC3992"/>
    <w:rsid w:val="00FC41C2"/>
    <w:rsid w:val="00FD0C5E"/>
    <w:rsid w:val="00FD17EC"/>
    <w:rsid w:val="00FD2338"/>
    <w:rsid w:val="00FD4636"/>
    <w:rsid w:val="00FD5A5A"/>
    <w:rsid w:val="00FD646E"/>
    <w:rsid w:val="00FD694E"/>
    <w:rsid w:val="00FE132A"/>
    <w:rsid w:val="00FE253B"/>
    <w:rsid w:val="00FE4F09"/>
    <w:rsid w:val="00FE6AA9"/>
    <w:rsid w:val="00FE6D11"/>
    <w:rsid w:val="00FE6FC2"/>
    <w:rsid w:val="00FE7D98"/>
    <w:rsid w:val="00FF12C4"/>
    <w:rsid w:val="00FF380D"/>
    <w:rsid w:val="00FF4E67"/>
    <w:rsid w:val="00FF5B0E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58BA2DD4"/>
  <w15:docId w15:val="{A5F278BB-8466-4E29-9A29-CA735A91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492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5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5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g-binding">
    <w:name w:val="ng-binding"/>
    <w:basedOn w:val="Domylnaczcionkaakapitu"/>
    <w:rsid w:val="00B601AA"/>
  </w:style>
  <w:style w:type="character" w:styleId="Uwydatnienie">
    <w:name w:val="Emphasis"/>
    <w:basedOn w:val="Domylnaczcionkaakapitu"/>
    <w:uiPriority w:val="20"/>
    <w:qFormat/>
    <w:rsid w:val="00B601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A3E8F-58F6-4915-A870-57526BC9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Sławomira Baranowska</cp:lastModifiedBy>
  <cp:revision>7</cp:revision>
  <cp:lastPrinted>2021-12-21T06:57:00Z</cp:lastPrinted>
  <dcterms:created xsi:type="dcterms:W3CDTF">2024-07-08T07:05:00Z</dcterms:created>
  <dcterms:modified xsi:type="dcterms:W3CDTF">2024-08-27T11:23:00Z</dcterms:modified>
</cp:coreProperties>
</file>