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1B0AD538" w14:textId="57CA3B30" w:rsidR="000E1C61" w:rsidRPr="00C56BB1" w:rsidRDefault="00C56BB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6BB1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0E1C61" w:rsidRPr="00C56BB1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461CD9B" w14:textId="77777777" w:rsidR="00C56BB1" w:rsidRPr="00C56BB1" w:rsidRDefault="00C56BB1" w:rsidP="00C56B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6BB1">
        <w:rPr>
          <w:rFonts w:ascii="Cambria" w:hAnsi="Cambria" w:cs="Arial"/>
          <w:b/>
          <w:bCs/>
          <w:sz w:val="22"/>
          <w:szCs w:val="22"/>
        </w:rPr>
        <w:t>Nadleśnictwo Browsk w Gruszkach</w:t>
      </w:r>
      <w:r w:rsidRPr="00C56BB1">
        <w:rPr>
          <w:rFonts w:ascii="Cambria" w:hAnsi="Cambria" w:cs="Arial"/>
          <w:b/>
          <w:bCs/>
          <w:sz w:val="22"/>
          <w:szCs w:val="22"/>
        </w:rPr>
        <w:tab/>
      </w:r>
    </w:p>
    <w:p w14:paraId="071974A6" w14:textId="77777777" w:rsidR="00C56BB1" w:rsidRPr="00C56BB1" w:rsidRDefault="00C56BB1" w:rsidP="00C56B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6BB1">
        <w:rPr>
          <w:rFonts w:ascii="Cambria" w:hAnsi="Cambria" w:cs="Arial"/>
          <w:b/>
          <w:bCs/>
          <w:sz w:val="22"/>
          <w:szCs w:val="22"/>
        </w:rPr>
        <w:t>Gruszki 10, 17-220 Narewka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000E24D" w:rsidR="00B627D7" w:rsidRPr="00D16198" w:rsidRDefault="00C56BB1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dotyczące postępowania pn.</w:t>
      </w:r>
      <w:r w:rsidR="00B627D7" w:rsidRPr="00D16198">
        <w:rPr>
          <w:rFonts w:ascii="Cambria" w:hAnsi="Cambria" w:cs="Arial"/>
          <w:bCs/>
          <w:sz w:val="22"/>
          <w:szCs w:val="22"/>
        </w:rPr>
        <w:t xml:space="preserve"> </w:t>
      </w:r>
      <w:r w:rsidR="00B627D7" w:rsidRPr="00647233">
        <w:rPr>
          <w:rFonts w:ascii="Cambria" w:hAnsi="Cambria" w:cs="Arial"/>
          <w:b/>
          <w:bCs/>
          <w:sz w:val="22"/>
          <w:szCs w:val="22"/>
        </w:rPr>
        <w:t>„</w:t>
      </w:r>
      <w:r w:rsidR="00244B86" w:rsidRPr="00244B86">
        <w:rPr>
          <w:rFonts w:ascii="Cambria" w:hAnsi="Cambria" w:cs="Arial"/>
          <w:b/>
          <w:bCs/>
          <w:sz w:val="22"/>
          <w:szCs w:val="22"/>
        </w:rPr>
        <w:t>Koszenie łąk ze zbiorem siana oraz zabiegami rolniczymi na poletkach łowieckich na terenie Nadleśnictwa Browsk w Gruszkach</w:t>
      </w:r>
      <w:r w:rsidR="00B627D7" w:rsidRPr="00647233">
        <w:rPr>
          <w:rFonts w:ascii="Cambria" w:hAnsi="Cambria" w:cs="Arial"/>
          <w:b/>
          <w:bCs/>
          <w:sz w:val="22"/>
          <w:szCs w:val="22"/>
        </w:rPr>
        <w:t>”</w:t>
      </w:r>
      <w:r w:rsidR="00B627D7" w:rsidRPr="00D16198"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16EA97B" w14:textId="59FE548A" w:rsidR="00244B86" w:rsidRPr="00D16198" w:rsidRDefault="00244B86" w:rsidP="00244B8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2. </w:t>
      </w:r>
      <w:r>
        <w:rPr>
          <w:rFonts w:ascii="Cambria" w:hAnsi="Cambria" w:cs="Arial"/>
          <w:bCs/>
          <w:sz w:val="22"/>
          <w:szCs w:val="22"/>
        </w:rPr>
        <w:tab/>
      </w:r>
      <w:r w:rsidRPr="00244B86">
        <w:rPr>
          <w:rFonts w:ascii="Cambria" w:hAnsi="Cambria" w:cs="Arial"/>
          <w:bCs/>
          <w:sz w:val="22"/>
          <w:szCs w:val="22"/>
        </w:rPr>
        <w:t>Wykonawca zobowiązuje się/nie zobowiązuje się* do realizacji do samodzielnej realizacji kluczowych elementów (części) zamówienia określonych przez Zamawiającego w specyfikacji warunków zamówienia.</w:t>
      </w:r>
    </w:p>
    <w:p w14:paraId="7570309D" w14:textId="32D2F581" w:rsidR="00B627D7" w:rsidRPr="00D16198" w:rsidRDefault="00320052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B627D7" w:rsidRPr="00D16198">
        <w:rPr>
          <w:rFonts w:ascii="Cambria" w:hAnsi="Cambria" w:cs="Arial"/>
          <w:bCs/>
          <w:sz w:val="22"/>
          <w:szCs w:val="22"/>
        </w:rPr>
        <w:t>.</w:t>
      </w:r>
      <w:r w:rsidR="00B627D7"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="00B627D7"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="00B627D7"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="00B627D7" w:rsidRPr="00D16198">
        <w:rPr>
          <w:rFonts w:ascii="Cambria" w:hAnsi="Cambria" w:cs="Arial"/>
          <w:bCs/>
          <w:sz w:val="22"/>
          <w:szCs w:val="22"/>
        </w:rPr>
        <w:t>za poszczególne pozycje (prace</w:t>
      </w:r>
      <w:bookmarkEnd w:id="0"/>
      <w:r w:rsidR="00244B86">
        <w:rPr>
          <w:rFonts w:ascii="Cambria" w:hAnsi="Cambria" w:cs="Arial"/>
          <w:bCs/>
          <w:sz w:val="22"/>
          <w:szCs w:val="22"/>
        </w:rPr>
        <w:t>)</w:t>
      </w:r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7AB01F7" w14:textId="77777777" w:rsidR="00C56BB1" w:rsidRPr="00D16198" w:rsidRDefault="00C56BB1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Style w:val="Tabela-Siatka"/>
        <w:tblW w:w="14272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851"/>
        <w:gridCol w:w="850"/>
        <w:gridCol w:w="1843"/>
        <w:gridCol w:w="1701"/>
        <w:gridCol w:w="1084"/>
        <w:gridCol w:w="1326"/>
        <w:gridCol w:w="2086"/>
      </w:tblGrid>
      <w:tr w:rsidR="00244B86" w:rsidRPr="00C56BB1" w14:paraId="2152FF70" w14:textId="77777777" w:rsidTr="00244B86">
        <w:trPr>
          <w:trHeight w:val="378"/>
        </w:trPr>
        <w:tc>
          <w:tcPr>
            <w:tcW w:w="562" w:type="dxa"/>
            <w:hideMark/>
          </w:tcPr>
          <w:p w14:paraId="73299E84" w14:textId="77777777" w:rsidR="00244B86" w:rsidRPr="00C56BB1" w:rsidRDefault="00244B86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3969" w:type="dxa"/>
            <w:hideMark/>
          </w:tcPr>
          <w:p w14:paraId="20CB2B2F" w14:textId="77777777" w:rsidR="00244B86" w:rsidRPr="00C56BB1" w:rsidRDefault="00244B86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851" w:type="dxa"/>
            <w:hideMark/>
          </w:tcPr>
          <w:p w14:paraId="2D4462F2" w14:textId="77777777" w:rsidR="00244B86" w:rsidRPr="00C56BB1" w:rsidRDefault="00244B86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850" w:type="dxa"/>
            <w:hideMark/>
          </w:tcPr>
          <w:p w14:paraId="3394B296" w14:textId="77777777" w:rsidR="00244B86" w:rsidRPr="00C56BB1" w:rsidRDefault="00244B86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843" w:type="dxa"/>
            <w:hideMark/>
          </w:tcPr>
          <w:p w14:paraId="6A93E1B5" w14:textId="77777777" w:rsidR="00244B86" w:rsidRPr="00C56BB1" w:rsidRDefault="00244B86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701" w:type="dxa"/>
            <w:hideMark/>
          </w:tcPr>
          <w:p w14:paraId="4646C5F4" w14:textId="77777777" w:rsidR="00244B86" w:rsidRPr="00C56BB1" w:rsidRDefault="00244B86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całkowita netto</w:t>
            </w: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84" w:type="dxa"/>
            <w:hideMark/>
          </w:tcPr>
          <w:p w14:paraId="2424FC61" w14:textId="77777777" w:rsidR="00244B86" w:rsidRPr="00C56BB1" w:rsidRDefault="00244B86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Stawka VAT</w:t>
            </w:r>
          </w:p>
        </w:tc>
        <w:tc>
          <w:tcPr>
            <w:tcW w:w="1326" w:type="dxa"/>
            <w:hideMark/>
          </w:tcPr>
          <w:p w14:paraId="39F2EDCE" w14:textId="77777777" w:rsidR="00244B86" w:rsidRPr="00C56BB1" w:rsidRDefault="00244B86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 VAT w PLN</w:t>
            </w:r>
          </w:p>
        </w:tc>
        <w:tc>
          <w:tcPr>
            <w:tcW w:w="2086" w:type="dxa"/>
            <w:hideMark/>
          </w:tcPr>
          <w:p w14:paraId="3799C623" w14:textId="77777777" w:rsidR="00244B86" w:rsidRPr="00C56BB1" w:rsidRDefault="00244B86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całkowita brutto </w:t>
            </w: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</w:tr>
      <w:tr w:rsidR="00244B86" w:rsidRPr="00C56BB1" w14:paraId="18D138B9" w14:textId="77777777" w:rsidTr="00244B86">
        <w:trPr>
          <w:trHeight w:val="495"/>
        </w:trPr>
        <w:tc>
          <w:tcPr>
            <w:tcW w:w="562" w:type="dxa"/>
            <w:hideMark/>
          </w:tcPr>
          <w:p w14:paraId="081E338C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2FCFDE93" w14:textId="74C66508" w:rsidR="00244B86" w:rsidRPr="00244B86" w:rsidRDefault="00244B86" w:rsidP="00244B86">
            <w:pPr>
              <w:suppressAutoHyphens w:val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t>Koszenie łąk ze zbiorem siana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7A5A" w14:textId="3DE6380D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t>HA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BD70" w14:textId="44011DF8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  <w:r w:rsidRPr="00244B86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50,20</w:t>
            </w:r>
          </w:p>
        </w:tc>
        <w:tc>
          <w:tcPr>
            <w:tcW w:w="1843" w:type="dxa"/>
            <w:hideMark/>
          </w:tcPr>
          <w:p w14:paraId="5EF45D5C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01" w:type="dxa"/>
            <w:hideMark/>
          </w:tcPr>
          <w:p w14:paraId="5FAE6CEF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4" w:type="dxa"/>
          </w:tcPr>
          <w:p w14:paraId="4195F6D9" w14:textId="24322564" w:rsidR="00244B86" w:rsidRPr="00FF4802" w:rsidRDefault="00FF4802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  <w:r w:rsidRPr="00FF4802"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326" w:type="dxa"/>
            <w:hideMark/>
          </w:tcPr>
          <w:p w14:paraId="312BBD7F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6" w:type="dxa"/>
            <w:hideMark/>
          </w:tcPr>
          <w:p w14:paraId="761182BB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44B86" w:rsidRPr="00C56BB1" w14:paraId="45500FBB" w14:textId="77777777" w:rsidTr="00244B86">
        <w:trPr>
          <w:trHeight w:val="378"/>
        </w:trPr>
        <w:tc>
          <w:tcPr>
            <w:tcW w:w="562" w:type="dxa"/>
            <w:hideMark/>
          </w:tcPr>
          <w:p w14:paraId="2D79BD31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1A476BD" w14:textId="7A1EDE7C" w:rsidR="00244B86" w:rsidRPr="00244B86" w:rsidRDefault="00244B86" w:rsidP="00244B86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t xml:space="preserve">Bronowanie poletek łowieckich </w:t>
            </w: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br/>
              <w:t xml:space="preserve">(4 x wykonany zabieg na pow. 5,85 ha)                                         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29AA" w14:textId="41F42B8F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t>HA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6C5F" w14:textId="4F37E0A5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t>23,4</w:t>
            </w:r>
          </w:p>
        </w:tc>
        <w:tc>
          <w:tcPr>
            <w:tcW w:w="1843" w:type="dxa"/>
            <w:hideMark/>
          </w:tcPr>
          <w:p w14:paraId="1B555E0B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01" w:type="dxa"/>
            <w:hideMark/>
          </w:tcPr>
          <w:p w14:paraId="35058431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4" w:type="dxa"/>
          </w:tcPr>
          <w:p w14:paraId="2FAD2E7C" w14:textId="1F8A867B" w:rsidR="00244B86" w:rsidRPr="00FF4802" w:rsidRDefault="00FF4802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  <w:r w:rsidRPr="00FF4802"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326" w:type="dxa"/>
            <w:hideMark/>
          </w:tcPr>
          <w:p w14:paraId="21DD06FE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6" w:type="dxa"/>
            <w:hideMark/>
          </w:tcPr>
          <w:p w14:paraId="3761FDBD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44B86" w:rsidRPr="00C56BB1" w14:paraId="385A8F74" w14:textId="77777777" w:rsidTr="00244B86">
        <w:trPr>
          <w:trHeight w:val="722"/>
        </w:trPr>
        <w:tc>
          <w:tcPr>
            <w:tcW w:w="562" w:type="dxa"/>
            <w:hideMark/>
          </w:tcPr>
          <w:p w14:paraId="2B784B22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0FB94C9" w14:textId="72BAA271" w:rsidR="00244B86" w:rsidRPr="00244B86" w:rsidRDefault="00244B86" w:rsidP="00244B86">
            <w:pPr>
              <w:suppressAutoHyphens w:val="0"/>
              <w:spacing w:before="120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t xml:space="preserve">Orka głęboka poletek łowieckich 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t xml:space="preserve">(1 x wykonany zabieg na pow. 5,85 ha)  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7BCDC" w14:textId="1E43F872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t>HA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1598" w14:textId="309EDCEB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t>5,85</w:t>
            </w:r>
          </w:p>
        </w:tc>
        <w:tc>
          <w:tcPr>
            <w:tcW w:w="1843" w:type="dxa"/>
            <w:hideMark/>
          </w:tcPr>
          <w:p w14:paraId="48FA419C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01" w:type="dxa"/>
            <w:hideMark/>
          </w:tcPr>
          <w:p w14:paraId="43B3CBE6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4" w:type="dxa"/>
          </w:tcPr>
          <w:p w14:paraId="63A2024E" w14:textId="178FA187" w:rsidR="00244B86" w:rsidRPr="00FF4802" w:rsidRDefault="00FF4802" w:rsidP="00FF4802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  <w:bookmarkStart w:id="1" w:name="_GoBack"/>
            <w:bookmarkEnd w:id="1"/>
            <w:r w:rsidRPr="00FF4802"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326" w:type="dxa"/>
            <w:hideMark/>
          </w:tcPr>
          <w:p w14:paraId="593F5CAD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6" w:type="dxa"/>
            <w:hideMark/>
          </w:tcPr>
          <w:p w14:paraId="6ED339BA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44B86" w:rsidRPr="00C56BB1" w14:paraId="5812C4EF" w14:textId="77777777" w:rsidTr="00244B86">
        <w:trPr>
          <w:trHeight w:val="378"/>
        </w:trPr>
        <w:tc>
          <w:tcPr>
            <w:tcW w:w="562" w:type="dxa"/>
            <w:hideMark/>
          </w:tcPr>
          <w:p w14:paraId="053E2ACA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947B326" w14:textId="2D62980A" w:rsidR="00244B86" w:rsidRPr="00244B86" w:rsidRDefault="00244B86" w:rsidP="00244B86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t xml:space="preserve">Siew nasion (2 x wykonany zabieg na  pow. 5,85 ha) 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br/>
            </w: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t>–owies 200kg/ha i żyto 200kg/ha (nasiona po stronie wykonawcy)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089F3" w14:textId="382387AF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t>HA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249E" w14:textId="4619254E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  <w:r w:rsidRPr="00244B86">
              <w:rPr>
                <w:rFonts w:ascii="Cambria" w:hAnsi="Cambria"/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843" w:type="dxa"/>
            <w:hideMark/>
          </w:tcPr>
          <w:p w14:paraId="34EE861C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01" w:type="dxa"/>
            <w:hideMark/>
          </w:tcPr>
          <w:p w14:paraId="3D9BA94D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4" w:type="dxa"/>
          </w:tcPr>
          <w:p w14:paraId="5224EAB8" w14:textId="77777777" w:rsidR="00FF4802" w:rsidRDefault="00FF4802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</w:p>
          <w:p w14:paraId="17BAD39B" w14:textId="00E58C50" w:rsidR="00244B86" w:rsidRPr="00FF4802" w:rsidRDefault="00FF4802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</w:pPr>
            <w:r w:rsidRPr="00FF4802">
              <w:rPr>
                <w:rFonts w:ascii="Cambria" w:hAnsi="Cambria" w:cs="Arial"/>
                <w:bCs/>
                <w:color w:val="000000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326" w:type="dxa"/>
            <w:hideMark/>
          </w:tcPr>
          <w:p w14:paraId="7554929C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6" w:type="dxa"/>
            <w:hideMark/>
          </w:tcPr>
          <w:p w14:paraId="48895871" w14:textId="77777777" w:rsidR="00244B86" w:rsidRPr="00244B86" w:rsidRDefault="00244B86" w:rsidP="00244B8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44B8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27584493" w14:textId="77777777" w:rsidR="00C56BB1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3CCD87" w14:textId="27D41126" w:rsidR="001E6C0A" w:rsidRDefault="00320052" w:rsidP="00C56BB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</w:t>
      </w:r>
      <w:r>
        <w:rPr>
          <w:rFonts w:ascii="Cambria" w:hAnsi="Cambria" w:cs="Arial"/>
          <w:bCs/>
          <w:sz w:val="22"/>
          <w:szCs w:val="22"/>
        </w:rPr>
        <w:t>yznaczonym przez Zamawiającego.</w:t>
      </w:r>
    </w:p>
    <w:p w14:paraId="3C5ADB32" w14:textId="6CC7B1D2" w:rsidR="00C56BB1" w:rsidRDefault="00320052" w:rsidP="00244B8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74A33D29" w:rsidR="001E6C0A" w:rsidRDefault="0032005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0E834B" w14:textId="77777777" w:rsidR="00C56BB1" w:rsidRDefault="00C56BB1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356D30CE" w:rsidR="001E6C0A" w:rsidRDefault="00320052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5632CA24" w:rsidR="00A07B06" w:rsidRDefault="0032005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0901694E" w:rsidR="001E6C0A" w:rsidRDefault="0032005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068557CA" w:rsidR="001E6C0A" w:rsidRDefault="00320052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5277FCC0" w:rsidR="001E6C0A" w:rsidRDefault="00320052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009B8BD7" w:rsidR="001E6C0A" w:rsidRPr="001F1F09" w:rsidRDefault="00320052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2B96D679" w:rsidR="001E6C0A" w:rsidRDefault="0032005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AC35F45" w:rsidR="001E6C0A" w:rsidRDefault="001E6C0A" w:rsidP="00C56BB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C41344F" w14:textId="7120A57E" w:rsidR="001E6C0A" w:rsidRPr="00B17037" w:rsidRDefault="001E6C0A" w:rsidP="00C56BB1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342AE3B6" w14:textId="77777777" w:rsidR="00C56BB1" w:rsidRDefault="00C56BB1" w:rsidP="00C56BB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bookmarkEnd w:id="3"/>
    </w:p>
    <w:p w14:paraId="6FF3A57D" w14:textId="77777777" w:rsidR="00C56BB1" w:rsidRPr="009A7F5F" w:rsidRDefault="00C56BB1" w:rsidP="00C56BB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A7F5F">
        <w:rPr>
          <w:rFonts w:ascii="Cambria" w:hAnsi="Cambria" w:cs="Arial"/>
          <w:bCs/>
          <w:i/>
          <w:sz w:val="22"/>
          <w:szCs w:val="22"/>
        </w:rPr>
        <w:t>Dokument musi być opatrzony kwalifikowanym podpisem elektronicznym lub podpisem zaufanym lub podpisem osobistym.</w:t>
      </w: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22613428" w14:textId="6C6E8A84" w:rsidR="001E6C0A" w:rsidRPr="00C56BB1" w:rsidRDefault="001E6C0A" w:rsidP="00A768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C56BB1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DCE37" w14:textId="77777777" w:rsidR="00F33751" w:rsidRDefault="00F33751">
      <w:r>
        <w:separator/>
      </w:r>
    </w:p>
  </w:endnote>
  <w:endnote w:type="continuationSeparator" w:id="0">
    <w:p w14:paraId="024E7597" w14:textId="77777777" w:rsidR="00F33751" w:rsidRDefault="00F3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FF4802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AF044" w14:textId="77777777" w:rsidR="00F33751" w:rsidRDefault="00F33751">
      <w:r>
        <w:separator/>
      </w:r>
    </w:p>
  </w:footnote>
  <w:footnote w:type="continuationSeparator" w:id="0">
    <w:p w14:paraId="54292A33" w14:textId="77777777" w:rsidR="00F33751" w:rsidRDefault="00F33751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4B86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5DF0"/>
    <w:rsid w:val="002A604E"/>
    <w:rsid w:val="002A6D2F"/>
    <w:rsid w:val="002B0B9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052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47233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2F1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434"/>
    <w:rsid w:val="00AC1693"/>
    <w:rsid w:val="00AC1A3F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4FB9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367B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6BB1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CF771A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20C5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375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4802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1939-74F1-40E3-BA00-BD1A8EC9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1001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Elżbieta Ostaszewska</cp:lastModifiedBy>
  <cp:revision>4</cp:revision>
  <cp:lastPrinted>2025-03-27T08:02:00Z</cp:lastPrinted>
  <dcterms:created xsi:type="dcterms:W3CDTF">2025-03-26T11:50:00Z</dcterms:created>
  <dcterms:modified xsi:type="dcterms:W3CDTF">2025-03-27T08:02:00Z</dcterms:modified>
</cp:coreProperties>
</file>