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F6F56C4" w14:textId="77777777" w:rsidR="00863C5A" w:rsidRDefault="00863C5A" w:rsidP="00F870E7">
      <w:pPr>
        <w:suppressAutoHyphens w:val="0"/>
        <w:autoSpaceDE w:val="0"/>
        <w:autoSpaceDN w:val="0"/>
        <w:adjustRightInd w:val="0"/>
        <w:rPr>
          <w:rFonts w:ascii="Encode Sans Compressed" w:hAnsi="Encode Sans Compressed" w:cs="CIDFont+F3"/>
          <w:b/>
          <w:bCs/>
          <w:sz w:val="22"/>
          <w:szCs w:val="22"/>
          <w:lang w:eastAsia="pl-PL"/>
        </w:rPr>
      </w:pPr>
      <w:bookmarkStart w:id="0" w:name="_Hlk77752929"/>
    </w:p>
    <w:p w14:paraId="305ADB52" w14:textId="77777777" w:rsidR="00863C5A" w:rsidRDefault="00863C5A" w:rsidP="00AE12B9">
      <w:pPr>
        <w:suppressAutoHyphens w:val="0"/>
        <w:autoSpaceDE w:val="0"/>
        <w:autoSpaceDN w:val="0"/>
        <w:adjustRightInd w:val="0"/>
        <w:jc w:val="center"/>
        <w:rPr>
          <w:rFonts w:ascii="Encode Sans Compressed" w:hAnsi="Encode Sans Compressed" w:cs="CIDFont+F3"/>
          <w:b/>
          <w:bCs/>
          <w:sz w:val="22"/>
          <w:szCs w:val="22"/>
          <w:lang w:eastAsia="pl-PL"/>
        </w:rPr>
      </w:pPr>
    </w:p>
    <w:bookmarkEnd w:id="0"/>
    <w:p w14:paraId="4EAB1555" w14:textId="77777777" w:rsidR="00AE12B9" w:rsidRDefault="00AE12B9" w:rsidP="00AE12B9">
      <w:pPr>
        <w:jc w:val="center"/>
        <w:rPr>
          <w:rFonts w:ascii="Encode Sans Compressed" w:hAnsi="Encode Sans Compressed"/>
          <w:sz w:val="19"/>
          <w:szCs w:val="20"/>
        </w:rPr>
      </w:pPr>
    </w:p>
    <w:p w14:paraId="26A8B61F" w14:textId="77777777" w:rsidR="00AE12B9" w:rsidRDefault="00AE12B9" w:rsidP="007D1DDF">
      <w:pPr>
        <w:rPr>
          <w:rFonts w:ascii="Encode Sans Compressed" w:hAnsi="Encode Sans Compressed"/>
          <w:sz w:val="22"/>
          <w:szCs w:val="22"/>
        </w:rPr>
      </w:pPr>
    </w:p>
    <w:p w14:paraId="59A4284F" w14:textId="4130CEF7" w:rsidR="009B0DD2" w:rsidRDefault="00F870E7" w:rsidP="007D1DDF">
      <w:pPr>
        <w:rPr>
          <w:rFonts w:ascii="Encode Sans Compressed" w:hAnsi="Encode Sans Compressed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34FEA5" wp14:editId="3EEE872A">
                <wp:simplePos x="0" y="0"/>
                <wp:positionH relativeFrom="column">
                  <wp:posOffset>2309495</wp:posOffset>
                </wp:positionH>
                <wp:positionV relativeFrom="paragraph">
                  <wp:posOffset>205740</wp:posOffset>
                </wp:positionV>
                <wp:extent cx="3467100" cy="5715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571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93232" w14:textId="77777777" w:rsidR="00112D3A" w:rsidRDefault="00112D3A" w:rsidP="009B0DD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58B775CA" w14:textId="77777777" w:rsidR="00112D3A" w:rsidRPr="0068269D" w:rsidRDefault="00112D3A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b/>
                              </w:rPr>
                            </w:pPr>
                            <w:r w:rsidRPr="0068269D">
                              <w:rPr>
                                <w:rFonts w:ascii="Encode Sans Compressed" w:hAnsi="Encode Sans Compressed"/>
                                <w:b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34FEA5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181.85pt;margin-top:16.2pt;width:273pt;height: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" fillcolor="silver">
                <v:textbox>
                  <w:txbxContent>
                    <w:p w14:paraId="42693232" w14:textId="77777777" w:rsidR="00112D3A" w:rsidRDefault="00112D3A" w:rsidP="009B0DD2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58B775CA" w14:textId="77777777" w:rsidR="00112D3A" w:rsidRPr="0068269D" w:rsidRDefault="00112D3A" w:rsidP="009B0DD2">
                      <w:pPr>
                        <w:jc w:val="center"/>
                        <w:rPr>
                          <w:rFonts w:ascii="Encode Sans Compressed" w:hAnsi="Encode Sans Compressed"/>
                          <w:b/>
                        </w:rPr>
                      </w:pPr>
                      <w:r w:rsidRPr="0068269D">
                        <w:rPr>
                          <w:rFonts w:ascii="Encode Sans Compressed" w:hAnsi="Encode Sans Compressed"/>
                          <w:b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D2FCB3" wp14:editId="04EE670F">
                <wp:simplePos x="0" y="0"/>
                <wp:positionH relativeFrom="column">
                  <wp:posOffset>185420</wp:posOffset>
                </wp:positionH>
                <wp:positionV relativeFrom="paragraph">
                  <wp:posOffset>196215</wp:posOffset>
                </wp:positionV>
                <wp:extent cx="2119630" cy="571500"/>
                <wp:effectExtent l="0" t="0" r="13970" b="19050"/>
                <wp:wrapTight wrapText="bothSides">
                  <wp:wrapPolygon edited="0">
                    <wp:start x="0" y="0"/>
                    <wp:lineTo x="0" y="21600"/>
                    <wp:lineTo x="21548" y="21600"/>
                    <wp:lineTo x="21548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963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9F2CF" w14:textId="77777777" w:rsidR="00112D3A" w:rsidRDefault="00112D3A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84B423" w14:textId="77777777" w:rsidR="00112D3A" w:rsidRDefault="00112D3A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FF5A63" w14:textId="77777777" w:rsidR="00112D3A" w:rsidRDefault="00112D3A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23B603B" w14:textId="77777777" w:rsidR="00112D3A" w:rsidRDefault="00112D3A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E79038" w14:textId="77777777" w:rsidR="00112D3A" w:rsidRDefault="00112D3A" w:rsidP="009B0DD2">
                            <w:pPr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</w:p>
                          <w:p w14:paraId="2094BDEA" w14:textId="77777777" w:rsidR="00112D3A" w:rsidRPr="00832E70" w:rsidRDefault="00112D3A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  <w:t>(pieczęć Wykonawcy/Wykonawców)</w:t>
                            </w:r>
                          </w:p>
                          <w:p w14:paraId="0546805F" w14:textId="77777777" w:rsidR="00112D3A" w:rsidRPr="00832E70" w:rsidRDefault="00112D3A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8"/>
                              </w:rPr>
                            </w:pPr>
                          </w:p>
                          <w:p w14:paraId="7CB75F20" w14:textId="77777777" w:rsidR="00112D3A" w:rsidRDefault="00112D3A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2FCB3" id="Pole tekstowe 7" o:spid="_x0000_s1027" type="#_x0000_t202" style="position:absolute;margin-left:14.6pt;margin-top:15.45pt;width:166.9pt;height:4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">
                <v:textbox>
                  <w:txbxContent>
                    <w:p w14:paraId="1C19F2CF" w14:textId="77777777" w:rsidR="00112D3A" w:rsidRDefault="00112D3A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84B423" w14:textId="77777777" w:rsidR="00112D3A" w:rsidRDefault="00112D3A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FFF5A63" w14:textId="77777777" w:rsidR="00112D3A" w:rsidRDefault="00112D3A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23B603B" w14:textId="77777777" w:rsidR="00112D3A" w:rsidRDefault="00112D3A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E79038" w14:textId="77777777" w:rsidR="00112D3A" w:rsidRDefault="00112D3A" w:rsidP="009B0DD2">
                      <w:pPr>
                        <w:jc w:val="center"/>
                        <w:rPr>
                          <w:i/>
                          <w:sz w:val="16"/>
                        </w:rPr>
                      </w:pPr>
                    </w:p>
                    <w:p w14:paraId="2094BDEA" w14:textId="77777777" w:rsidR="00112D3A" w:rsidRPr="00832E70" w:rsidRDefault="00112D3A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i/>
                          <w:sz w:val="16"/>
                        </w:rPr>
                        <w:t>(pieczęć Wykonawcy/Wykonawców)</w:t>
                      </w:r>
                    </w:p>
                    <w:p w14:paraId="0546805F" w14:textId="77777777" w:rsidR="00112D3A" w:rsidRPr="00832E70" w:rsidRDefault="00112D3A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8"/>
                        </w:rPr>
                      </w:pPr>
                    </w:p>
                    <w:p w14:paraId="7CB75F20" w14:textId="77777777" w:rsidR="00112D3A" w:rsidRDefault="00112D3A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B0DD2">
        <w:rPr>
          <w:rFonts w:ascii="Encode Sans Compressed" w:hAnsi="Encode Sans Compressed"/>
          <w:sz w:val="22"/>
          <w:szCs w:val="22"/>
        </w:rPr>
        <w:t xml:space="preserve">                                                                                                                                                                  </w:t>
      </w:r>
    </w:p>
    <w:p w14:paraId="439F12F2" w14:textId="7D3FA616" w:rsidR="009B0DD2" w:rsidRDefault="009B0DD2" w:rsidP="009B0DD2">
      <w:pPr>
        <w:spacing w:line="200" w:lineRule="exact"/>
        <w:rPr>
          <w:rFonts w:ascii="Encode Sans Compressed" w:hAnsi="Encode Sans Compressed"/>
          <w:sz w:val="22"/>
          <w:szCs w:val="22"/>
        </w:rPr>
      </w:pPr>
    </w:p>
    <w:p w14:paraId="5F7DBE1B" w14:textId="77777777" w:rsidR="0006586E" w:rsidRPr="001640C2" w:rsidRDefault="009B0DD2" w:rsidP="0006586E">
      <w:pPr>
        <w:jc w:val="center"/>
        <w:rPr>
          <w:rFonts w:ascii="Encode Sans Compressed" w:hAnsi="Encode Sans Compressed"/>
          <w:b/>
          <w:sz w:val="22"/>
          <w:szCs w:val="22"/>
        </w:rPr>
      </w:pPr>
      <w:r w:rsidRPr="00010B7F">
        <w:rPr>
          <w:rFonts w:ascii="Encode Sans Compressed" w:hAnsi="Encode Sans Compressed"/>
          <w:sz w:val="22"/>
          <w:szCs w:val="22"/>
        </w:rPr>
        <w:t>dot. „</w:t>
      </w:r>
      <w:r w:rsidR="0006586E" w:rsidRPr="001640C2">
        <w:rPr>
          <w:rFonts w:ascii="Encode Sans Compressed" w:hAnsi="Encode Sans Compressed"/>
          <w:b/>
          <w:sz w:val="22"/>
          <w:szCs w:val="22"/>
        </w:rPr>
        <w:t>Nasadzenia drzew  w pasie drogowym dróg wojewódzkich</w:t>
      </w:r>
    </w:p>
    <w:p w14:paraId="3AA58A5B" w14:textId="63F53155" w:rsidR="009B0DD2" w:rsidRDefault="0006586E" w:rsidP="0006586E">
      <w:pPr>
        <w:jc w:val="center"/>
        <w:rPr>
          <w:rFonts w:ascii="Encode Sans Compressed" w:hAnsi="Encode Sans Compressed"/>
          <w:sz w:val="22"/>
          <w:szCs w:val="22"/>
        </w:rPr>
      </w:pPr>
      <w:r w:rsidRPr="001640C2">
        <w:rPr>
          <w:rFonts w:ascii="Encode Sans Compressed" w:hAnsi="Encode Sans Compressed"/>
          <w:b/>
          <w:bCs/>
          <w:sz w:val="22"/>
          <w:szCs w:val="22"/>
        </w:rPr>
        <w:t>na obszarze działania RDW w Czarnkowie</w:t>
      </w:r>
      <w:r w:rsidR="009B0DD2" w:rsidRPr="00010B7F">
        <w:rPr>
          <w:rFonts w:ascii="Encode Sans Compressed" w:hAnsi="Encode Sans Compressed"/>
          <w:sz w:val="22"/>
          <w:szCs w:val="22"/>
        </w:rPr>
        <w:t>”</w:t>
      </w:r>
    </w:p>
    <w:p w14:paraId="0A08983E" w14:textId="77777777" w:rsidR="00EB05FF" w:rsidRDefault="00EB05FF" w:rsidP="009B0DD2">
      <w:pPr>
        <w:spacing w:line="200" w:lineRule="exact"/>
        <w:rPr>
          <w:rFonts w:ascii="Encode Sans Compressed" w:hAnsi="Encode Sans Compressed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1134"/>
        <w:gridCol w:w="992"/>
        <w:gridCol w:w="1134"/>
        <w:gridCol w:w="1417"/>
        <w:gridCol w:w="1985"/>
      </w:tblGrid>
      <w:tr w:rsidR="00A74435" w:rsidRPr="00A74435" w14:paraId="52B3103B" w14:textId="122B4139" w:rsidTr="0044532B">
        <w:trPr>
          <w:trHeight w:val="1503"/>
        </w:trPr>
        <w:tc>
          <w:tcPr>
            <w:tcW w:w="562" w:type="dxa"/>
            <w:shd w:val="clear" w:color="000000" w:fill="FFFFFF"/>
          </w:tcPr>
          <w:p w14:paraId="6CE589D1" w14:textId="77777777" w:rsidR="00A74435" w:rsidRPr="00A74435" w:rsidRDefault="00A74435" w:rsidP="00A7443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7BFB95EC" w14:textId="632A6806" w:rsidR="00A74435" w:rsidRPr="00A74435" w:rsidRDefault="00A74435" w:rsidP="00A7443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Gatunek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50971211" w14:textId="77777777" w:rsidR="00A74435" w:rsidRDefault="00A74435" w:rsidP="00A7443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  <w:t xml:space="preserve">Ilość </w:t>
            </w:r>
          </w:p>
          <w:p w14:paraId="772EE9EC" w14:textId="25BC39D5" w:rsidR="00A74435" w:rsidRDefault="00A74435" w:rsidP="00A7443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</w:pPr>
          </w:p>
          <w:p w14:paraId="7DB37917" w14:textId="3AE245A2" w:rsidR="00A74435" w:rsidRPr="00A74435" w:rsidRDefault="00A74435" w:rsidP="00A7443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9395905" w14:textId="77777777" w:rsidR="00A74435" w:rsidRPr="00A74435" w:rsidRDefault="00A74435" w:rsidP="00A7443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  <w:t>Minimalny obwód pnia mierzony na wysokości 100 cm [cm]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14:paraId="31ED8020" w14:textId="77777777" w:rsidR="00A74435" w:rsidRDefault="00A74435" w:rsidP="00A7443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  <w:t>Minimalna wysokość ukształtowania</w:t>
            </w:r>
          </w:p>
          <w:p w14:paraId="581903C9" w14:textId="03E6378B" w:rsidR="00A74435" w:rsidRPr="00A74435" w:rsidRDefault="00A74435" w:rsidP="00A7443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  <w:t>/uformowania korony [cm]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14:paraId="107665B6" w14:textId="5AC2070C" w:rsidR="00A74435" w:rsidRPr="00A74435" w:rsidRDefault="00A74435" w:rsidP="00A7443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14:paraId="2071D138" w14:textId="6095498C" w:rsidR="00A74435" w:rsidRPr="00A74435" w:rsidRDefault="00A74435" w:rsidP="00A7443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16"/>
                <w:szCs w:val="16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</w:tr>
      <w:tr w:rsidR="00A74435" w:rsidRPr="00E12725" w14:paraId="5E91D272" w14:textId="49741CF2" w:rsidTr="0044532B">
        <w:tblPrEx>
          <w:tblCellMar>
            <w:top w:w="0" w:type="dxa"/>
          </w:tblCellMar>
        </w:tblPrEx>
        <w:trPr>
          <w:trHeight w:val="375"/>
        </w:trPr>
        <w:tc>
          <w:tcPr>
            <w:tcW w:w="562" w:type="dxa"/>
            <w:shd w:val="clear" w:color="000000" w:fill="FFFFFF"/>
          </w:tcPr>
          <w:p w14:paraId="6288E78C" w14:textId="5A33792B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3E9EFA64" w14:textId="584B79B5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klon pospolity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3F8A491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4CE5181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A197B09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417" w:type="dxa"/>
            <w:shd w:val="clear" w:color="000000" w:fill="FFFFFF"/>
          </w:tcPr>
          <w:p w14:paraId="177EA265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06875452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3C02507C" w14:textId="10BA908E" w:rsidTr="0044532B">
        <w:tblPrEx>
          <w:tblCellMar>
            <w:top w:w="0" w:type="dxa"/>
          </w:tblCellMar>
        </w:tblPrEx>
        <w:trPr>
          <w:trHeight w:val="600"/>
        </w:trPr>
        <w:tc>
          <w:tcPr>
            <w:tcW w:w="562" w:type="dxa"/>
            <w:shd w:val="clear" w:color="000000" w:fill="FFFFFF"/>
          </w:tcPr>
          <w:p w14:paraId="490B387F" w14:textId="03BC4363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773247A5" w14:textId="77777777" w:rsidR="00A7443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 xml:space="preserve">głóg pośredni </w:t>
            </w:r>
          </w:p>
          <w:p w14:paraId="1B4358E0" w14:textId="42CE161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"</w:t>
            </w:r>
            <w:proofErr w:type="spellStart"/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Paul's</w:t>
            </w:r>
            <w:proofErr w:type="spellEnd"/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Scarlet</w:t>
            </w:r>
            <w:proofErr w:type="spellEnd"/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"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1B54DB7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3730BC5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F975771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417" w:type="dxa"/>
            <w:shd w:val="clear" w:color="000000" w:fill="FFFFFF"/>
          </w:tcPr>
          <w:p w14:paraId="653D24CE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604844FE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36702E51" w14:textId="4F8BA0F6" w:rsidTr="0044532B">
        <w:tblPrEx>
          <w:tblCellMar>
            <w:top w:w="0" w:type="dxa"/>
          </w:tblCellMar>
        </w:tblPrEx>
        <w:trPr>
          <w:trHeight w:val="600"/>
        </w:trPr>
        <w:tc>
          <w:tcPr>
            <w:tcW w:w="562" w:type="dxa"/>
            <w:shd w:val="clear" w:color="000000" w:fill="FFFFFF"/>
          </w:tcPr>
          <w:p w14:paraId="1A0F2C1C" w14:textId="6871DB7E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3FD674FF" w14:textId="4E833182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brzoza brodawkowata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1532D36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EFA2A8A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13-15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E3EB345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shd w:val="clear" w:color="000000" w:fill="FFFFFF"/>
          </w:tcPr>
          <w:p w14:paraId="79741AE3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3AAACB4B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60DCA2C3" w14:textId="4545D27D" w:rsidTr="0044532B">
        <w:tblPrEx>
          <w:tblCellMar>
            <w:top w:w="0" w:type="dxa"/>
          </w:tblCellMar>
        </w:tblPrEx>
        <w:trPr>
          <w:trHeight w:val="600"/>
        </w:trPr>
        <w:tc>
          <w:tcPr>
            <w:tcW w:w="562" w:type="dxa"/>
            <w:shd w:val="clear" w:color="000000" w:fill="FFFFFF"/>
          </w:tcPr>
          <w:p w14:paraId="70674691" w14:textId="72FE6941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08ADA183" w14:textId="531BE684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jesion wyniosły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819C807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601B792D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12-14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9049BE0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shd w:val="clear" w:color="000000" w:fill="FFFFFF"/>
          </w:tcPr>
          <w:p w14:paraId="6FFC468E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22A8E1E0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25CEF035" w14:textId="43EE0765" w:rsidTr="0044532B">
        <w:tblPrEx>
          <w:tblCellMar>
            <w:top w:w="0" w:type="dxa"/>
          </w:tblCellMar>
        </w:tblPrEx>
        <w:trPr>
          <w:trHeight w:val="600"/>
        </w:trPr>
        <w:tc>
          <w:tcPr>
            <w:tcW w:w="562" w:type="dxa"/>
            <w:shd w:val="clear" w:color="000000" w:fill="FFFFFF"/>
          </w:tcPr>
          <w:p w14:paraId="5834B12C" w14:textId="2518E5D1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0B5CEA23" w14:textId="450B291A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jesion wyniosły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68EE549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2FEC736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13-16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32D241A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shd w:val="clear" w:color="000000" w:fill="FFFFFF"/>
          </w:tcPr>
          <w:p w14:paraId="70ADFD5F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1D9E904D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166EE4D8" w14:textId="67128EF2" w:rsidTr="0044532B">
        <w:tblPrEx>
          <w:tblCellMar>
            <w:top w:w="0" w:type="dxa"/>
          </w:tblCellMar>
        </w:tblPrEx>
        <w:trPr>
          <w:trHeight w:val="300"/>
        </w:trPr>
        <w:tc>
          <w:tcPr>
            <w:tcW w:w="562" w:type="dxa"/>
            <w:shd w:val="clear" w:color="000000" w:fill="FFFFFF"/>
          </w:tcPr>
          <w:p w14:paraId="0B399463" w14:textId="47353880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0EE1F75A" w14:textId="787DBFF2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klon jawor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DDADFDC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20CABC30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12-14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CA238EF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shd w:val="clear" w:color="000000" w:fill="FFFFFF"/>
          </w:tcPr>
          <w:p w14:paraId="2EF7C831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4E02C3DD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12A63FA1" w14:textId="5B20C8FB" w:rsidTr="0044532B">
        <w:tblPrEx>
          <w:tblCellMar>
            <w:top w:w="0" w:type="dxa"/>
          </w:tblCellMar>
        </w:tblPrEx>
        <w:trPr>
          <w:trHeight w:val="300"/>
        </w:trPr>
        <w:tc>
          <w:tcPr>
            <w:tcW w:w="562" w:type="dxa"/>
            <w:shd w:val="clear" w:color="000000" w:fill="FFFFFF"/>
          </w:tcPr>
          <w:p w14:paraId="4B1B60A2" w14:textId="5FC55B78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374DF8E7" w14:textId="3AFE5BFA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klon zwyczajny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55285DE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9E66839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12-14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67390CA0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shd w:val="clear" w:color="000000" w:fill="FFFFFF"/>
          </w:tcPr>
          <w:p w14:paraId="74C1FF1B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13CB1AE8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18CE601F" w14:textId="71D3E1F6" w:rsidTr="0044532B">
        <w:tblPrEx>
          <w:tblCellMar>
            <w:top w:w="0" w:type="dxa"/>
          </w:tblCellMar>
        </w:tblPrEx>
        <w:trPr>
          <w:trHeight w:val="300"/>
        </w:trPr>
        <w:tc>
          <w:tcPr>
            <w:tcW w:w="562" w:type="dxa"/>
            <w:shd w:val="clear" w:color="000000" w:fill="FFFFFF"/>
          </w:tcPr>
          <w:p w14:paraId="499CCE25" w14:textId="3152E3AF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0EE3AD60" w14:textId="74570662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klon zwyczajny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F7F03F5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6C79DCD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13-16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2FDAC78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shd w:val="clear" w:color="000000" w:fill="FFFFFF"/>
          </w:tcPr>
          <w:p w14:paraId="1C5631F7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68909699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4EE8166E" w14:textId="0DEE4BB8" w:rsidTr="0044532B">
        <w:tblPrEx>
          <w:tblCellMar>
            <w:top w:w="0" w:type="dxa"/>
          </w:tblCellMar>
        </w:tblPrEx>
        <w:trPr>
          <w:trHeight w:val="300"/>
        </w:trPr>
        <w:tc>
          <w:tcPr>
            <w:tcW w:w="562" w:type="dxa"/>
            <w:shd w:val="clear" w:color="000000" w:fill="FFFFFF"/>
          </w:tcPr>
          <w:p w14:paraId="6CFB1635" w14:textId="53F5894A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404A47A6" w14:textId="1F9D34B0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klon zwyczajny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CAB8298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5ABDF282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14-16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440D57A4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shd w:val="clear" w:color="000000" w:fill="FFFFFF"/>
          </w:tcPr>
          <w:p w14:paraId="4D671F97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09DB870C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16C73392" w14:textId="45D8897D" w:rsidTr="0044532B">
        <w:tblPrEx>
          <w:tblCellMar>
            <w:top w:w="0" w:type="dxa"/>
          </w:tblCellMar>
        </w:tblPrEx>
        <w:trPr>
          <w:trHeight w:val="300"/>
        </w:trPr>
        <w:tc>
          <w:tcPr>
            <w:tcW w:w="562" w:type="dxa"/>
            <w:shd w:val="clear" w:color="000000" w:fill="FFFFFF"/>
          </w:tcPr>
          <w:p w14:paraId="64AC123C" w14:textId="69C447BD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38B14A5C" w14:textId="778FDA06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klon zwyczajny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47E8172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438939C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13-15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9838D0F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shd w:val="clear" w:color="000000" w:fill="FFFFFF"/>
          </w:tcPr>
          <w:p w14:paraId="45123B0D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1F1F47BF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071CBDC5" w14:textId="0E101ADE" w:rsidTr="0044532B">
        <w:tblPrEx>
          <w:tblCellMar>
            <w:top w:w="0" w:type="dxa"/>
          </w:tblCellMar>
        </w:tblPrEx>
        <w:trPr>
          <w:trHeight w:val="300"/>
        </w:trPr>
        <w:tc>
          <w:tcPr>
            <w:tcW w:w="562" w:type="dxa"/>
            <w:shd w:val="clear" w:color="000000" w:fill="FFFFFF"/>
          </w:tcPr>
          <w:p w14:paraId="378700A8" w14:textId="054E56B5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73122793" w14:textId="384483F4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sz w:val="20"/>
                <w:szCs w:val="20"/>
                <w:lang w:eastAsia="pl-PL"/>
              </w:rPr>
              <w:t>lipa drobnolistna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1A8533CE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32133FD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2BD435B2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shd w:val="clear" w:color="000000" w:fill="FFFFFF"/>
          </w:tcPr>
          <w:p w14:paraId="566AC357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1AE37E22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7BB283A8" w14:textId="246A9CC5" w:rsidTr="0044532B">
        <w:tblPrEx>
          <w:tblCellMar>
            <w:top w:w="0" w:type="dxa"/>
          </w:tblCellMar>
        </w:tblPrEx>
        <w:trPr>
          <w:trHeight w:val="300"/>
        </w:trPr>
        <w:tc>
          <w:tcPr>
            <w:tcW w:w="562" w:type="dxa"/>
            <w:shd w:val="clear" w:color="000000" w:fill="FFFFFF"/>
          </w:tcPr>
          <w:p w14:paraId="5FAAF8A6" w14:textId="0A1E6A49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14:paraId="74A8D959" w14:textId="5130FEC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lipa drobnolistna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0CA720AC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029D2B59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6294A609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E1272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417" w:type="dxa"/>
            <w:shd w:val="clear" w:color="000000" w:fill="FFFFFF"/>
          </w:tcPr>
          <w:p w14:paraId="73801EE7" w14:textId="77777777" w:rsidR="00A74435" w:rsidRPr="00E12725" w:rsidRDefault="00A74435" w:rsidP="00A74435">
            <w:pPr>
              <w:suppressAutoHyphens w:val="0"/>
              <w:spacing w:line="36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000000" w:fill="FFFFFF"/>
          </w:tcPr>
          <w:p w14:paraId="290CF0CF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47DF9152" w14:textId="77777777" w:rsidTr="0044532B">
        <w:tblPrEx>
          <w:tblCellMar>
            <w:top w:w="0" w:type="dxa"/>
          </w:tblCellMar>
        </w:tblPrEx>
        <w:trPr>
          <w:trHeight w:val="300"/>
        </w:trPr>
        <w:tc>
          <w:tcPr>
            <w:tcW w:w="4815" w:type="dxa"/>
            <w:gridSpan w:val="4"/>
            <w:vMerge w:val="restart"/>
            <w:shd w:val="clear" w:color="000000" w:fill="FFFFFF"/>
          </w:tcPr>
          <w:p w14:paraId="7B0E274A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gridSpan w:val="2"/>
            <w:shd w:val="clear" w:color="000000" w:fill="FFFFFF"/>
            <w:noWrap/>
            <w:vAlign w:val="center"/>
          </w:tcPr>
          <w:p w14:paraId="2F53210D" w14:textId="6D279689" w:rsidR="00A74435" w:rsidRPr="00A74435" w:rsidRDefault="00A74435" w:rsidP="00A74435">
            <w:pPr>
              <w:suppressAutoHyphens w:val="0"/>
              <w:jc w:val="right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 Razem netto:</w:t>
            </w:r>
          </w:p>
        </w:tc>
        <w:tc>
          <w:tcPr>
            <w:tcW w:w="1985" w:type="dxa"/>
            <w:shd w:val="clear" w:color="000000" w:fill="FFFFFF"/>
          </w:tcPr>
          <w:p w14:paraId="2327C5E4" w14:textId="77777777" w:rsidR="00A74435" w:rsidRPr="00E12725" w:rsidRDefault="00A74435" w:rsidP="00A74435">
            <w:pPr>
              <w:suppressAutoHyphens w:val="0"/>
              <w:spacing w:line="48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6C015C77" w14:textId="77777777" w:rsidTr="0044532B">
        <w:tblPrEx>
          <w:tblCellMar>
            <w:top w:w="0" w:type="dxa"/>
          </w:tblCellMar>
        </w:tblPrEx>
        <w:trPr>
          <w:trHeight w:val="300"/>
        </w:trPr>
        <w:tc>
          <w:tcPr>
            <w:tcW w:w="4815" w:type="dxa"/>
            <w:gridSpan w:val="4"/>
            <w:vMerge/>
            <w:shd w:val="clear" w:color="000000" w:fill="FFFFFF"/>
          </w:tcPr>
          <w:p w14:paraId="1F1EA259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gridSpan w:val="2"/>
            <w:shd w:val="clear" w:color="000000" w:fill="FFFFFF"/>
            <w:noWrap/>
            <w:vAlign w:val="center"/>
          </w:tcPr>
          <w:p w14:paraId="3F7E0141" w14:textId="2A88A0D6" w:rsidR="00A74435" w:rsidRPr="00A74435" w:rsidRDefault="00A74435" w:rsidP="00A74435">
            <w:pPr>
              <w:suppressAutoHyphens w:val="0"/>
              <w:jc w:val="right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Vat……………..%:</w:t>
            </w:r>
          </w:p>
        </w:tc>
        <w:tc>
          <w:tcPr>
            <w:tcW w:w="1985" w:type="dxa"/>
            <w:shd w:val="clear" w:color="000000" w:fill="FFFFFF"/>
          </w:tcPr>
          <w:p w14:paraId="6002F1C1" w14:textId="77777777" w:rsidR="00A74435" w:rsidRPr="00E12725" w:rsidRDefault="00A74435" w:rsidP="00A74435">
            <w:pPr>
              <w:suppressAutoHyphens w:val="0"/>
              <w:spacing w:line="48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74435" w:rsidRPr="00E12725" w14:paraId="622AFB02" w14:textId="77777777" w:rsidTr="0044532B">
        <w:tblPrEx>
          <w:tblCellMar>
            <w:top w:w="0" w:type="dxa"/>
          </w:tblCellMar>
        </w:tblPrEx>
        <w:trPr>
          <w:trHeight w:val="300"/>
        </w:trPr>
        <w:tc>
          <w:tcPr>
            <w:tcW w:w="4815" w:type="dxa"/>
            <w:gridSpan w:val="4"/>
            <w:vMerge/>
            <w:shd w:val="clear" w:color="000000" w:fill="FFFFFF"/>
          </w:tcPr>
          <w:p w14:paraId="362B307C" w14:textId="77777777" w:rsidR="00A74435" w:rsidRPr="00E12725" w:rsidRDefault="00A74435" w:rsidP="00E12725">
            <w:pPr>
              <w:suppressAutoHyphens w:val="0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gridSpan w:val="2"/>
            <w:shd w:val="clear" w:color="000000" w:fill="FFFFFF"/>
            <w:noWrap/>
            <w:vAlign w:val="center"/>
          </w:tcPr>
          <w:p w14:paraId="5AFE73DC" w14:textId="72F5C1CC" w:rsidR="00A74435" w:rsidRPr="00A74435" w:rsidRDefault="00A74435" w:rsidP="00A74435">
            <w:pPr>
              <w:suppressAutoHyphens w:val="0"/>
              <w:jc w:val="right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  <w:r w:rsidRPr="00A74435"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  <w:t>Wartość brutto:</w:t>
            </w:r>
          </w:p>
        </w:tc>
        <w:tc>
          <w:tcPr>
            <w:tcW w:w="1985" w:type="dxa"/>
            <w:shd w:val="clear" w:color="000000" w:fill="FFFFFF"/>
          </w:tcPr>
          <w:p w14:paraId="6EAF9D1B" w14:textId="77777777" w:rsidR="00A74435" w:rsidRPr="00E12725" w:rsidRDefault="00A74435" w:rsidP="00A74435">
            <w:pPr>
              <w:suppressAutoHyphens w:val="0"/>
              <w:spacing w:line="480" w:lineRule="auto"/>
              <w:jc w:val="center"/>
              <w:rPr>
                <w:rFonts w:ascii="Encode Sans Compressed" w:hAnsi="Encode Sans Compressed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F1EA86B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EE77276" w14:textId="77777777" w:rsidR="00AC587C" w:rsidRPr="007A3552" w:rsidRDefault="00AC587C" w:rsidP="00AC587C">
      <w:pPr>
        <w:ind w:right="-428"/>
        <w:rPr>
          <w:rFonts w:ascii="Encode Sans Compressed" w:hAnsi="Encode Sans Compressed"/>
          <w:sz w:val="22"/>
          <w:szCs w:val="22"/>
        </w:rPr>
      </w:pPr>
      <w:r w:rsidRPr="007A3552">
        <w:rPr>
          <w:rFonts w:ascii="Encode Sans Compressed" w:hAnsi="Encode Sans Compressed"/>
          <w:i/>
          <w:sz w:val="22"/>
          <w:szCs w:val="22"/>
        </w:rPr>
        <w:t xml:space="preserve">(słownie  </w:t>
      </w:r>
      <w:r>
        <w:rPr>
          <w:rFonts w:ascii="Encode Sans Compressed" w:hAnsi="Encode Sans Compressed"/>
          <w:i/>
          <w:sz w:val="22"/>
          <w:szCs w:val="22"/>
        </w:rPr>
        <w:t xml:space="preserve">złotych </w:t>
      </w:r>
      <w:r w:rsidRPr="007A3552">
        <w:rPr>
          <w:rFonts w:ascii="Encode Sans Compressed" w:hAnsi="Encode Sans Compressed"/>
          <w:i/>
          <w:sz w:val="22"/>
          <w:szCs w:val="22"/>
        </w:rPr>
        <w:t xml:space="preserve">:  </w:t>
      </w:r>
      <w:r w:rsidRPr="00CA0CF0">
        <w:rPr>
          <w:rFonts w:ascii="Encode Sans Compressed" w:hAnsi="Encode Sans Compressed"/>
          <w:i/>
          <w:position w:val="-6"/>
          <w:sz w:val="16"/>
          <w:szCs w:val="16"/>
        </w:rPr>
        <w:t>.............................................................</w:t>
      </w:r>
      <w:r>
        <w:rPr>
          <w:rFonts w:ascii="Encode Sans Compressed" w:hAnsi="Encode Sans Compressed"/>
          <w:i/>
          <w:position w:val="-6"/>
          <w:sz w:val="16"/>
          <w:szCs w:val="16"/>
        </w:rPr>
        <w:t>.</w:t>
      </w:r>
      <w:r w:rsidRPr="00CA0CF0">
        <w:rPr>
          <w:rFonts w:ascii="Encode Sans Compressed" w:hAnsi="Encode Sans Compressed"/>
          <w:i/>
          <w:position w:val="-6"/>
          <w:sz w:val="16"/>
          <w:szCs w:val="16"/>
        </w:rPr>
        <w:t>......</w:t>
      </w:r>
      <w:r>
        <w:rPr>
          <w:rFonts w:ascii="Encode Sans Compressed" w:hAnsi="Encode Sans Compressed"/>
          <w:i/>
          <w:position w:val="-6"/>
          <w:sz w:val="16"/>
          <w:szCs w:val="16"/>
        </w:rPr>
        <w:t>...............................................................</w:t>
      </w:r>
      <w:r w:rsidRPr="00CA0CF0">
        <w:rPr>
          <w:rFonts w:ascii="Encode Sans Compressed" w:hAnsi="Encode Sans Compressed"/>
          <w:i/>
          <w:position w:val="-6"/>
          <w:sz w:val="16"/>
          <w:szCs w:val="16"/>
        </w:rPr>
        <w:t>..........................................</w:t>
      </w:r>
      <w:r>
        <w:rPr>
          <w:rFonts w:ascii="Encode Sans Compressed" w:hAnsi="Encode Sans Compressed"/>
          <w:i/>
          <w:position w:val="-6"/>
          <w:sz w:val="16"/>
          <w:szCs w:val="16"/>
        </w:rPr>
        <w:t>.....................</w:t>
      </w:r>
      <w:r w:rsidRPr="00CA0CF0">
        <w:rPr>
          <w:rFonts w:ascii="Encode Sans Compressed" w:hAnsi="Encode Sans Compressed"/>
          <w:i/>
          <w:position w:val="-6"/>
          <w:sz w:val="16"/>
          <w:szCs w:val="16"/>
        </w:rPr>
        <w:t>................</w:t>
      </w:r>
      <w:r>
        <w:rPr>
          <w:rFonts w:ascii="Encode Sans Compressed" w:hAnsi="Encode Sans Compressed"/>
          <w:i/>
          <w:position w:val="-6"/>
          <w:sz w:val="16"/>
          <w:szCs w:val="16"/>
        </w:rPr>
        <w:t>..</w:t>
      </w:r>
      <w:r w:rsidRPr="00670791">
        <w:rPr>
          <w:rFonts w:ascii="Encode Sans Compressed" w:hAnsi="Encode Sans Compressed"/>
          <w:i/>
          <w:position w:val="-6"/>
          <w:sz w:val="22"/>
          <w:szCs w:val="22"/>
        </w:rPr>
        <w:t>i …../100</w:t>
      </w:r>
      <w:r>
        <w:rPr>
          <w:rFonts w:ascii="Encode Sans Compressed" w:hAnsi="Encode Sans Compressed"/>
          <w:i/>
          <w:position w:val="-6"/>
          <w:sz w:val="22"/>
          <w:szCs w:val="22"/>
        </w:rPr>
        <w:t>)</w:t>
      </w:r>
    </w:p>
    <w:p w14:paraId="701EF6E7" w14:textId="77777777" w:rsidR="00AC587C" w:rsidRDefault="00AC587C" w:rsidP="00AC587C">
      <w:pPr>
        <w:spacing w:line="200" w:lineRule="exact"/>
        <w:rPr>
          <w:rFonts w:ascii="Encode Sans Compressed" w:hAnsi="Encode Sans Compressed"/>
          <w:sz w:val="22"/>
          <w:szCs w:val="22"/>
        </w:rPr>
      </w:pPr>
    </w:p>
    <w:p w14:paraId="26229BEB" w14:textId="77777777" w:rsidR="00B474EE" w:rsidRDefault="00B474EE" w:rsidP="00AC587C">
      <w:pPr>
        <w:spacing w:line="200" w:lineRule="exact"/>
        <w:rPr>
          <w:rFonts w:ascii="Encode Sans Compressed" w:hAnsi="Encode Sans Compressed"/>
          <w:sz w:val="22"/>
          <w:szCs w:val="22"/>
        </w:rPr>
      </w:pPr>
    </w:p>
    <w:p w14:paraId="767AB426" w14:textId="77777777" w:rsidR="00AC587C" w:rsidRPr="007A3552" w:rsidRDefault="00AC587C" w:rsidP="00AC587C">
      <w:pPr>
        <w:autoSpaceDE w:val="0"/>
        <w:autoSpaceDN w:val="0"/>
        <w:adjustRightInd w:val="0"/>
        <w:spacing w:line="360" w:lineRule="auto"/>
        <w:rPr>
          <w:rFonts w:ascii="Encode Sans Compressed" w:hAnsi="Encode Sans Compressed"/>
          <w:color w:val="000000"/>
          <w:sz w:val="22"/>
          <w:szCs w:val="22"/>
        </w:rPr>
      </w:pPr>
      <w:r w:rsidRPr="007A3552">
        <w:rPr>
          <w:rFonts w:ascii="Encode Sans Compressed" w:hAnsi="Encode Sans Compressed"/>
          <w:color w:val="000000"/>
          <w:sz w:val="22"/>
          <w:szCs w:val="22"/>
        </w:rPr>
        <w:t>…………………………….……</w:t>
      </w:r>
      <w:r>
        <w:rPr>
          <w:rFonts w:ascii="Encode Sans Compressed" w:hAnsi="Encode Sans Compressed"/>
          <w:color w:val="000000"/>
          <w:sz w:val="22"/>
          <w:szCs w:val="22"/>
        </w:rPr>
        <w:t xml:space="preserve">….., dnia......................2025 </w:t>
      </w:r>
      <w:r w:rsidRPr="007A3552">
        <w:rPr>
          <w:rFonts w:ascii="Encode Sans Compressed" w:hAnsi="Encode Sans Compressed"/>
          <w:color w:val="000000"/>
          <w:sz w:val="22"/>
          <w:szCs w:val="22"/>
        </w:rPr>
        <w:t>r.</w:t>
      </w:r>
    </w:p>
    <w:p w14:paraId="0E5A86C1" w14:textId="0D2420AF" w:rsidR="00AC587C" w:rsidRPr="006A166E" w:rsidRDefault="00AC587C" w:rsidP="00AC587C">
      <w:pPr>
        <w:autoSpaceDE w:val="0"/>
        <w:autoSpaceDN w:val="0"/>
        <w:adjustRightInd w:val="0"/>
        <w:spacing w:line="360" w:lineRule="auto"/>
        <w:rPr>
          <w:rFonts w:ascii="Encode Sans Compressed" w:hAnsi="Encode Sans Compressed"/>
          <w:color w:val="000000"/>
          <w:sz w:val="18"/>
          <w:szCs w:val="18"/>
        </w:rPr>
      </w:pP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>
        <w:rPr>
          <w:rFonts w:ascii="Encode Sans Compressed" w:hAnsi="Encode Sans Compressed"/>
          <w:color w:val="000000"/>
        </w:rPr>
        <w:t xml:space="preserve">                                 </w:t>
      </w:r>
      <w:r w:rsidRPr="000436CA">
        <w:rPr>
          <w:rFonts w:ascii="Encode Sans Compressed" w:hAnsi="Encode Sans Compressed"/>
          <w:color w:val="000000"/>
        </w:rPr>
        <w:tab/>
        <w:t xml:space="preserve"> </w:t>
      </w:r>
      <w:r>
        <w:rPr>
          <w:rFonts w:ascii="Encode Sans Compressed" w:hAnsi="Encode Sans Compressed"/>
          <w:color w:val="000000"/>
        </w:rPr>
        <w:t xml:space="preserve">          </w:t>
      </w:r>
      <w:r w:rsidRPr="000436CA">
        <w:rPr>
          <w:rFonts w:ascii="Encode Sans Compressed" w:hAnsi="Encode Sans Compressed"/>
          <w:color w:val="000000"/>
        </w:rPr>
        <w:t xml:space="preserve"> </w:t>
      </w:r>
      <w:r w:rsidRPr="006A166E">
        <w:rPr>
          <w:rFonts w:ascii="Encode Sans Compressed" w:hAnsi="Encode Sans Compressed"/>
          <w:color w:val="000000"/>
          <w:sz w:val="18"/>
          <w:szCs w:val="18"/>
        </w:rPr>
        <w:t>…………</w:t>
      </w:r>
      <w:r>
        <w:rPr>
          <w:rFonts w:ascii="Encode Sans Compressed" w:hAnsi="Encode Sans Compressed"/>
          <w:color w:val="000000"/>
          <w:sz w:val="18"/>
          <w:szCs w:val="18"/>
        </w:rPr>
        <w:t>………………</w:t>
      </w:r>
      <w:r w:rsidRPr="006A166E">
        <w:rPr>
          <w:rFonts w:ascii="Encode Sans Compressed" w:hAnsi="Encode Sans Compressed"/>
          <w:color w:val="000000"/>
          <w:sz w:val="18"/>
          <w:szCs w:val="18"/>
        </w:rPr>
        <w:t>………..……………………</w:t>
      </w:r>
    </w:p>
    <w:p w14:paraId="55039899" w14:textId="77777777" w:rsidR="00AC587C" w:rsidRPr="000436CA" w:rsidRDefault="00AC587C" w:rsidP="00AC587C">
      <w:pPr>
        <w:autoSpaceDE w:val="0"/>
        <w:autoSpaceDN w:val="0"/>
        <w:adjustRightInd w:val="0"/>
        <w:spacing w:line="360" w:lineRule="auto"/>
        <w:ind w:left="6372"/>
        <w:rPr>
          <w:rFonts w:ascii="Encode Sans Compressed" w:hAnsi="Encode Sans Compressed"/>
          <w:color w:val="000000"/>
          <w:sz w:val="18"/>
          <w:szCs w:val="18"/>
        </w:rPr>
      </w:pPr>
      <w:r w:rsidRPr="000436CA">
        <w:rPr>
          <w:rFonts w:ascii="Encode Sans Compressed" w:hAnsi="Encode Sans Compressed"/>
          <w:color w:val="000000"/>
          <w:sz w:val="18"/>
          <w:szCs w:val="18"/>
        </w:rPr>
        <w:t>(</w:t>
      </w:r>
      <w:r w:rsidRPr="006A166E">
        <w:rPr>
          <w:rFonts w:ascii="Encode Sans Compressed" w:hAnsi="Encode Sans Compressed"/>
          <w:color w:val="000000"/>
          <w:sz w:val="16"/>
          <w:szCs w:val="16"/>
        </w:rPr>
        <w:t>podpis Wykonawcy/Wykonawców</w:t>
      </w:r>
      <w:r w:rsidRPr="000436CA">
        <w:rPr>
          <w:rFonts w:ascii="Encode Sans Compressed" w:hAnsi="Encode Sans Compressed"/>
          <w:color w:val="000000"/>
          <w:sz w:val="18"/>
          <w:szCs w:val="18"/>
        </w:rPr>
        <w:t>)</w:t>
      </w:r>
    </w:p>
    <w:sectPr w:rsidR="00AC587C" w:rsidRPr="000436CA" w:rsidSect="00521F4B">
      <w:footerReference w:type="default" r:id="rId8"/>
      <w:pgSz w:w="11906" w:h="16838"/>
      <w:pgMar w:top="1134" w:right="1418" w:bottom="1276" w:left="1418" w:header="1417" w:footer="141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A9D5" w14:textId="77777777" w:rsidR="00112D3A" w:rsidRDefault="00112D3A">
      <w:r>
        <w:separator/>
      </w:r>
    </w:p>
  </w:endnote>
  <w:endnote w:type="continuationSeparator" w:id="0">
    <w:p w14:paraId="0B23A694" w14:textId="77777777" w:rsidR="00112D3A" w:rsidRDefault="0011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3378" w14:textId="77777777" w:rsidR="00112D3A" w:rsidRDefault="00112D3A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13EAFBCD">
              <wp:simplePos x="0" y="0"/>
              <wp:positionH relativeFrom="margin">
                <wp:align>center</wp:align>
              </wp:positionH>
              <wp:positionV relativeFrom="paragraph">
                <wp:posOffset>-7316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3ACC3A50" w:rsidR="00112D3A" w:rsidRPr="00BC2723" w:rsidRDefault="00112D3A">
                          <w:pPr>
                            <w:pStyle w:val="Stopka"/>
                            <w:rPr>
                              <w:rFonts w:ascii="Encode Sans Compressed" w:hAnsi="Encode Sans Compressed"/>
                              <w:sz w:val="18"/>
                              <w:szCs w:val="18"/>
                            </w:rPr>
                          </w:pPr>
                          <w:r w:rsidRPr="00BC2723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C2723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C2723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213E7" w:rsidRPr="00BC2723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  <w:sz w:val="18"/>
                              <w:szCs w:val="18"/>
                            </w:rPr>
                            <w:t>41</w:t>
                          </w:r>
                          <w:r w:rsidRPr="00BC2723">
                            <w:rPr>
                              <w:rStyle w:val="Numerstrony"/>
                              <w:rFonts w:ascii="Encode Sans Compressed" w:hAnsi="Encode Sans Compressed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0;margin-top:-.6pt;width:10pt;height:11.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" stroked="f">
              <v:fill opacity="0"/>
              <v:textbox inset="0,0,0,0">
                <w:txbxContent>
                  <w:p w14:paraId="7C94D576" w14:textId="3ACC3A50" w:rsidR="00112D3A" w:rsidRPr="00BC2723" w:rsidRDefault="00112D3A">
                    <w:pPr>
                      <w:pStyle w:val="Stopka"/>
                      <w:rPr>
                        <w:rFonts w:ascii="Encode Sans Compressed" w:hAnsi="Encode Sans Compressed"/>
                        <w:sz w:val="18"/>
                        <w:szCs w:val="18"/>
                      </w:rPr>
                    </w:pPr>
                    <w:r w:rsidRPr="00BC2723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fldChar w:fldCharType="begin"/>
                    </w:r>
                    <w:r w:rsidRPr="00BC2723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instrText xml:space="preserve"> PAGE </w:instrText>
                    </w:r>
                    <w:r w:rsidRPr="00BC2723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fldChar w:fldCharType="separate"/>
                    </w:r>
                    <w:r w:rsidR="00D213E7" w:rsidRPr="00BC2723">
                      <w:rPr>
                        <w:rStyle w:val="Numerstrony"/>
                        <w:rFonts w:ascii="Encode Sans Compressed" w:hAnsi="Encode Sans Compressed"/>
                        <w:noProof/>
                        <w:sz w:val="18"/>
                        <w:szCs w:val="18"/>
                      </w:rPr>
                      <w:t>41</w:t>
                    </w:r>
                    <w:r w:rsidRPr="00BC2723">
                      <w:rPr>
                        <w:rStyle w:val="Numerstrony"/>
                        <w:rFonts w:ascii="Encode Sans Compressed" w:hAnsi="Encode Sans Compressed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E9142" w14:textId="77777777" w:rsidR="00112D3A" w:rsidRDefault="00112D3A">
      <w:r>
        <w:separator/>
      </w:r>
    </w:p>
  </w:footnote>
  <w:footnote w:type="continuationSeparator" w:id="0">
    <w:p w14:paraId="1DA3441F" w14:textId="77777777" w:rsidR="00112D3A" w:rsidRDefault="0011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AE4C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2F3209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 w15:restartNumberingAfterBreak="0">
    <w:nsid w:val="0B322226"/>
    <w:multiLevelType w:val="multilevel"/>
    <w:tmpl w:val="7B28277A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045699"/>
    <w:multiLevelType w:val="multilevel"/>
    <w:tmpl w:val="FDD21904"/>
    <w:styleLink w:val="WWNum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4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6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3F1F3CD3"/>
    <w:multiLevelType w:val="hybridMultilevel"/>
    <w:tmpl w:val="7D56E54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9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363AA9"/>
    <w:multiLevelType w:val="multilevel"/>
    <w:tmpl w:val="4FCEFE66"/>
    <w:styleLink w:val="WWNum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2" w15:restartNumberingAfterBreak="0">
    <w:nsid w:val="5BE1196F"/>
    <w:multiLevelType w:val="multilevel"/>
    <w:tmpl w:val="D7C88FB0"/>
    <w:styleLink w:val="WWNum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3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5E50609C"/>
    <w:multiLevelType w:val="hybridMultilevel"/>
    <w:tmpl w:val="7A2EA3FE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5" w15:restartNumberingAfterBreak="0">
    <w:nsid w:val="60585BE2"/>
    <w:multiLevelType w:val="hybridMultilevel"/>
    <w:tmpl w:val="BE78BBA6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6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A2F6C94"/>
    <w:multiLevelType w:val="hybridMultilevel"/>
    <w:tmpl w:val="A8DA2474"/>
    <w:name w:val="WW8Num202"/>
    <w:lvl w:ilvl="0" w:tplc="E94A521C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9" w15:restartNumberingAfterBreak="0">
    <w:nsid w:val="7AF8416A"/>
    <w:multiLevelType w:val="multilevel"/>
    <w:tmpl w:val="72CED3B0"/>
    <w:styleLink w:val="WWNum1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0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1" w15:restartNumberingAfterBreak="0">
    <w:nsid w:val="7EC8106E"/>
    <w:multiLevelType w:val="multilevel"/>
    <w:tmpl w:val="1F0EAAE0"/>
    <w:styleLink w:val="WWNum1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2267301">
    <w:abstractNumId w:val="12"/>
  </w:num>
  <w:num w:numId="2" w16cid:durableId="758411272">
    <w:abstractNumId w:val="57"/>
  </w:num>
  <w:num w:numId="3" w16cid:durableId="282151017">
    <w:abstractNumId w:val="36"/>
  </w:num>
  <w:num w:numId="4" w16cid:durableId="1687438475">
    <w:abstractNumId w:val="45"/>
  </w:num>
  <w:num w:numId="5" w16cid:durableId="2050835572">
    <w:abstractNumId w:val="40"/>
  </w:num>
  <w:num w:numId="6" w16cid:durableId="1057633933">
    <w:abstractNumId w:val="35"/>
  </w:num>
  <w:num w:numId="7" w16cid:durableId="2090418583">
    <w:abstractNumId w:val="48"/>
  </w:num>
  <w:num w:numId="8" w16cid:durableId="1913543003">
    <w:abstractNumId w:val="63"/>
  </w:num>
  <w:num w:numId="9" w16cid:durableId="887884993">
    <w:abstractNumId w:val="50"/>
  </w:num>
  <w:num w:numId="10" w16cid:durableId="653802813">
    <w:abstractNumId w:val="67"/>
  </w:num>
  <w:num w:numId="11" w16cid:durableId="1223248356">
    <w:abstractNumId w:val="52"/>
  </w:num>
  <w:num w:numId="12" w16cid:durableId="173081369">
    <w:abstractNumId w:val="68"/>
  </w:num>
  <w:num w:numId="13" w16cid:durableId="1628658410">
    <w:abstractNumId w:val="39"/>
  </w:num>
  <w:num w:numId="14" w16cid:durableId="1774132877">
    <w:abstractNumId w:val="42"/>
  </w:num>
  <w:num w:numId="15" w16cid:durableId="1238513526">
    <w:abstractNumId w:val="56"/>
  </w:num>
  <w:num w:numId="16" w16cid:durableId="1141964813">
    <w:abstractNumId w:val="34"/>
  </w:num>
  <w:num w:numId="17" w16cid:durableId="425808683">
    <w:abstractNumId w:val="33"/>
  </w:num>
  <w:num w:numId="18" w16cid:durableId="853306535">
    <w:abstractNumId w:val="44"/>
  </w:num>
  <w:num w:numId="19" w16cid:durableId="1805539819">
    <w:abstractNumId w:val="54"/>
  </w:num>
  <w:num w:numId="20" w16cid:durableId="399989535">
    <w:abstractNumId w:val="53"/>
  </w:num>
  <w:num w:numId="21" w16cid:durableId="1648166478">
    <w:abstractNumId w:val="59"/>
  </w:num>
  <w:num w:numId="22" w16cid:durableId="1057776260">
    <w:abstractNumId w:val="66"/>
  </w:num>
  <w:num w:numId="23" w16cid:durableId="1737163478">
    <w:abstractNumId w:val="46"/>
  </w:num>
  <w:num w:numId="24" w16cid:durableId="865026097">
    <w:abstractNumId w:val="47"/>
  </w:num>
  <w:num w:numId="25" w16cid:durableId="1289243929">
    <w:abstractNumId w:val="37"/>
  </w:num>
  <w:num w:numId="26" w16cid:durableId="2065330384">
    <w:abstractNumId w:val="41"/>
  </w:num>
  <w:num w:numId="27" w16cid:durableId="692920920">
    <w:abstractNumId w:val="70"/>
  </w:num>
  <w:num w:numId="28" w16cid:durableId="3363452">
    <w:abstractNumId w:val="61"/>
  </w:num>
  <w:num w:numId="29" w16cid:durableId="1265697041">
    <w:abstractNumId w:val="49"/>
  </w:num>
  <w:num w:numId="30" w16cid:durableId="417756080">
    <w:abstractNumId w:val="55"/>
  </w:num>
  <w:num w:numId="31" w16cid:durableId="1116370048">
    <w:abstractNumId w:val="58"/>
  </w:num>
  <w:num w:numId="32" w16cid:durableId="1761632621">
    <w:abstractNumId w:val="43"/>
  </w:num>
  <w:num w:numId="33" w16cid:durableId="174881389">
    <w:abstractNumId w:val="43"/>
  </w:num>
  <w:num w:numId="34" w16cid:durableId="2003776780">
    <w:abstractNumId w:val="62"/>
  </w:num>
  <w:num w:numId="35" w16cid:durableId="547037672">
    <w:abstractNumId w:val="60"/>
  </w:num>
  <w:num w:numId="36" w16cid:durableId="1167476717">
    <w:abstractNumId w:val="69"/>
  </w:num>
  <w:num w:numId="37" w16cid:durableId="1774324125">
    <w:abstractNumId w:val="38"/>
  </w:num>
  <w:num w:numId="38" w16cid:durableId="682897084">
    <w:abstractNumId w:val="71"/>
  </w:num>
  <w:num w:numId="39" w16cid:durableId="678655461">
    <w:abstractNumId w:val="62"/>
  </w:num>
  <w:num w:numId="40" w16cid:durableId="12997516">
    <w:abstractNumId w:val="60"/>
  </w:num>
  <w:num w:numId="41" w16cid:durableId="1302805571">
    <w:abstractNumId w:val="69"/>
  </w:num>
  <w:num w:numId="42" w16cid:durableId="1236403981">
    <w:abstractNumId w:val="38"/>
  </w:num>
  <w:num w:numId="43" w16cid:durableId="1646354543">
    <w:abstractNumId w:val="71"/>
  </w:num>
  <w:num w:numId="44" w16cid:durableId="289089572">
    <w:abstractNumId w:val="64"/>
  </w:num>
  <w:num w:numId="45" w16cid:durableId="780299297">
    <w:abstractNumId w:val="65"/>
  </w:num>
  <w:num w:numId="46" w16cid:durableId="1719283095">
    <w:abstractNumId w:val="5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9D8"/>
    <w:rsid w:val="00000A6D"/>
    <w:rsid w:val="00001096"/>
    <w:rsid w:val="00001A9B"/>
    <w:rsid w:val="00007CB0"/>
    <w:rsid w:val="00010B7F"/>
    <w:rsid w:val="00010B9E"/>
    <w:rsid w:val="0001489D"/>
    <w:rsid w:val="00015C40"/>
    <w:rsid w:val="00020792"/>
    <w:rsid w:val="000212F9"/>
    <w:rsid w:val="0002220C"/>
    <w:rsid w:val="00023027"/>
    <w:rsid w:val="000234C1"/>
    <w:rsid w:val="000255BC"/>
    <w:rsid w:val="000255FB"/>
    <w:rsid w:val="00025BC5"/>
    <w:rsid w:val="00025BDB"/>
    <w:rsid w:val="00026630"/>
    <w:rsid w:val="00026EF5"/>
    <w:rsid w:val="000270F8"/>
    <w:rsid w:val="00030358"/>
    <w:rsid w:val="00030599"/>
    <w:rsid w:val="00031EAC"/>
    <w:rsid w:val="00032BAA"/>
    <w:rsid w:val="00032FCB"/>
    <w:rsid w:val="00033227"/>
    <w:rsid w:val="0003443C"/>
    <w:rsid w:val="00037270"/>
    <w:rsid w:val="00037B3A"/>
    <w:rsid w:val="00041753"/>
    <w:rsid w:val="0004257C"/>
    <w:rsid w:val="00043204"/>
    <w:rsid w:val="00043CAD"/>
    <w:rsid w:val="00044702"/>
    <w:rsid w:val="000457E4"/>
    <w:rsid w:val="00045C56"/>
    <w:rsid w:val="00046324"/>
    <w:rsid w:val="00046975"/>
    <w:rsid w:val="00047DA0"/>
    <w:rsid w:val="00055695"/>
    <w:rsid w:val="00057379"/>
    <w:rsid w:val="0005747F"/>
    <w:rsid w:val="00061EAD"/>
    <w:rsid w:val="0006491B"/>
    <w:rsid w:val="0006586E"/>
    <w:rsid w:val="000672B6"/>
    <w:rsid w:val="00067543"/>
    <w:rsid w:val="0008226B"/>
    <w:rsid w:val="000851BF"/>
    <w:rsid w:val="0008780E"/>
    <w:rsid w:val="000942A2"/>
    <w:rsid w:val="000943AD"/>
    <w:rsid w:val="000957EA"/>
    <w:rsid w:val="00095C35"/>
    <w:rsid w:val="000A3FB9"/>
    <w:rsid w:val="000B009B"/>
    <w:rsid w:val="000B2F89"/>
    <w:rsid w:val="000B4535"/>
    <w:rsid w:val="000B579B"/>
    <w:rsid w:val="000B62BD"/>
    <w:rsid w:val="000B7D8B"/>
    <w:rsid w:val="000C0494"/>
    <w:rsid w:val="000C1252"/>
    <w:rsid w:val="000C2B06"/>
    <w:rsid w:val="000C512B"/>
    <w:rsid w:val="000D1F37"/>
    <w:rsid w:val="000D3B32"/>
    <w:rsid w:val="000D69C1"/>
    <w:rsid w:val="000E1999"/>
    <w:rsid w:val="000E1A0F"/>
    <w:rsid w:val="000E278C"/>
    <w:rsid w:val="000E2FA9"/>
    <w:rsid w:val="000E7B8C"/>
    <w:rsid w:val="000F47EF"/>
    <w:rsid w:val="00105746"/>
    <w:rsid w:val="00105A5B"/>
    <w:rsid w:val="00110B1F"/>
    <w:rsid w:val="00110D32"/>
    <w:rsid w:val="00112B8E"/>
    <w:rsid w:val="00112D3A"/>
    <w:rsid w:val="00112E12"/>
    <w:rsid w:val="00112FDD"/>
    <w:rsid w:val="0011316F"/>
    <w:rsid w:val="00114E5A"/>
    <w:rsid w:val="001168E4"/>
    <w:rsid w:val="00116F2C"/>
    <w:rsid w:val="001227DA"/>
    <w:rsid w:val="001234BA"/>
    <w:rsid w:val="00124998"/>
    <w:rsid w:val="001261C2"/>
    <w:rsid w:val="00127CF0"/>
    <w:rsid w:val="0013108F"/>
    <w:rsid w:val="00132F1E"/>
    <w:rsid w:val="001344B7"/>
    <w:rsid w:val="0013473C"/>
    <w:rsid w:val="0013685D"/>
    <w:rsid w:val="001370E0"/>
    <w:rsid w:val="001412C9"/>
    <w:rsid w:val="00141662"/>
    <w:rsid w:val="00141916"/>
    <w:rsid w:val="00141EA6"/>
    <w:rsid w:val="00142807"/>
    <w:rsid w:val="00143035"/>
    <w:rsid w:val="0014365A"/>
    <w:rsid w:val="00145DF2"/>
    <w:rsid w:val="0014791E"/>
    <w:rsid w:val="00150CE0"/>
    <w:rsid w:val="0015140C"/>
    <w:rsid w:val="001543D5"/>
    <w:rsid w:val="00155F30"/>
    <w:rsid w:val="00162E4E"/>
    <w:rsid w:val="00164106"/>
    <w:rsid w:val="00164205"/>
    <w:rsid w:val="001654FA"/>
    <w:rsid w:val="001657E8"/>
    <w:rsid w:val="00165B2E"/>
    <w:rsid w:val="001674A6"/>
    <w:rsid w:val="00167F8B"/>
    <w:rsid w:val="00172DEA"/>
    <w:rsid w:val="0017745C"/>
    <w:rsid w:val="001814BD"/>
    <w:rsid w:val="00181E25"/>
    <w:rsid w:val="00182064"/>
    <w:rsid w:val="00182462"/>
    <w:rsid w:val="00183A31"/>
    <w:rsid w:val="00183ECB"/>
    <w:rsid w:val="001868FE"/>
    <w:rsid w:val="00191830"/>
    <w:rsid w:val="0019216F"/>
    <w:rsid w:val="001957DB"/>
    <w:rsid w:val="0019594E"/>
    <w:rsid w:val="001A534D"/>
    <w:rsid w:val="001A65E9"/>
    <w:rsid w:val="001A66BB"/>
    <w:rsid w:val="001B0BA7"/>
    <w:rsid w:val="001B2B83"/>
    <w:rsid w:val="001B413A"/>
    <w:rsid w:val="001B541D"/>
    <w:rsid w:val="001C053A"/>
    <w:rsid w:val="001C3245"/>
    <w:rsid w:val="001C4C12"/>
    <w:rsid w:val="001C7737"/>
    <w:rsid w:val="001D0E39"/>
    <w:rsid w:val="001D0F8B"/>
    <w:rsid w:val="001D1DA9"/>
    <w:rsid w:val="001D4F4B"/>
    <w:rsid w:val="001E0A86"/>
    <w:rsid w:val="001E213D"/>
    <w:rsid w:val="001E4DDC"/>
    <w:rsid w:val="001E5586"/>
    <w:rsid w:val="001E5D82"/>
    <w:rsid w:val="001E5DE8"/>
    <w:rsid w:val="001E7718"/>
    <w:rsid w:val="001F1905"/>
    <w:rsid w:val="001F4E47"/>
    <w:rsid w:val="001F500D"/>
    <w:rsid w:val="001F76A3"/>
    <w:rsid w:val="00200EE0"/>
    <w:rsid w:val="00201EE5"/>
    <w:rsid w:val="0020678E"/>
    <w:rsid w:val="00210A77"/>
    <w:rsid w:val="0021604F"/>
    <w:rsid w:val="00217203"/>
    <w:rsid w:val="00221CD0"/>
    <w:rsid w:val="00227C86"/>
    <w:rsid w:val="00232381"/>
    <w:rsid w:val="002326F4"/>
    <w:rsid w:val="00232873"/>
    <w:rsid w:val="00234E4D"/>
    <w:rsid w:val="0023614A"/>
    <w:rsid w:val="0024180D"/>
    <w:rsid w:val="00242AA0"/>
    <w:rsid w:val="00243A8E"/>
    <w:rsid w:val="0024478E"/>
    <w:rsid w:val="00244941"/>
    <w:rsid w:val="00244993"/>
    <w:rsid w:val="00245DF8"/>
    <w:rsid w:val="00246B08"/>
    <w:rsid w:val="002503C6"/>
    <w:rsid w:val="002548DA"/>
    <w:rsid w:val="00257DD7"/>
    <w:rsid w:val="002624B1"/>
    <w:rsid w:val="00265F5D"/>
    <w:rsid w:val="00272039"/>
    <w:rsid w:val="00273C7B"/>
    <w:rsid w:val="00280AE4"/>
    <w:rsid w:val="00286077"/>
    <w:rsid w:val="00293261"/>
    <w:rsid w:val="0029409A"/>
    <w:rsid w:val="00296DD8"/>
    <w:rsid w:val="002A16BC"/>
    <w:rsid w:val="002A2623"/>
    <w:rsid w:val="002A2726"/>
    <w:rsid w:val="002A2A86"/>
    <w:rsid w:val="002A424B"/>
    <w:rsid w:val="002B5668"/>
    <w:rsid w:val="002B7F12"/>
    <w:rsid w:val="002C1375"/>
    <w:rsid w:val="002C3CFA"/>
    <w:rsid w:val="002C479F"/>
    <w:rsid w:val="002C4E05"/>
    <w:rsid w:val="002C6173"/>
    <w:rsid w:val="002C707C"/>
    <w:rsid w:val="002D294B"/>
    <w:rsid w:val="002D5C96"/>
    <w:rsid w:val="002E18F9"/>
    <w:rsid w:val="002E3210"/>
    <w:rsid w:val="002E42D9"/>
    <w:rsid w:val="002F1AFA"/>
    <w:rsid w:val="002F1C91"/>
    <w:rsid w:val="002F2E0C"/>
    <w:rsid w:val="002F4375"/>
    <w:rsid w:val="002F4F1D"/>
    <w:rsid w:val="002F63EE"/>
    <w:rsid w:val="00300146"/>
    <w:rsid w:val="00300ADE"/>
    <w:rsid w:val="003054B3"/>
    <w:rsid w:val="003068BD"/>
    <w:rsid w:val="00312334"/>
    <w:rsid w:val="003128C7"/>
    <w:rsid w:val="00312AD6"/>
    <w:rsid w:val="00313B9D"/>
    <w:rsid w:val="00314A76"/>
    <w:rsid w:val="0031702F"/>
    <w:rsid w:val="00325AF8"/>
    <w:rsid w:val="00326E0C"/>
    <w:rsid w:val="00332472"/>
    <w:rsid w:val="00333998"/>
    <w:rsid w:val="00335564"/>
    <w:rsid w:val="00340638"/>
    <w:rsid w:val="00341941"/>
    <w:rsid w:val="0034243B"/>
    <w:rsid w:val="00347BDB"/>
    <w:rsid w:val="00347E43"/>
    <w:rsid w:val="003536F5"/>
    <w:rsid w:val="00357534"/>
    <w:rsid w:val="00362997"/>
    <w:rsid w:val="00364CD6"/>
    <w:rsid w:val="00365B8A"/>
    <w:rsid w:val="00367323"/>
    <w:rsid w:val="003721CD"/>
    <w:rsid w:val="00372BA0"/>
    <w:rsid w:val="0037303A"/>
    <w:rsid w:val="00380271"/>
    <w:rsid w:val="0038035C"/>
    <w:rsid w:val="00382C6D"/>
    <w:rsid w:val="0038314A"/>
    <w:rsid w:val="0038320B"/>
    <w:rsid w:val="003868CB"/>
    <w:rsid w:val="00390D5F"/>
    <w:rsid w:val="00391315"/>
    <w:rsid w:val="003946F0"/>
    <w:rsid w:val="003A0DD6"/>
    <w:rsid w:val="003A0F41"/>
    <w:rsid w:val="003A2977"/>
    <w:rsid w:val="003A2DE5"/>
    <w:rsid w:val="003A398F"/>
    <w:rsid w:val="003A51BF"/>
    <w:rsid w:val="003A6C73"/>
    <w:rsid w:val="003A723C"/>
    <w:rsid w:val="003B0F5E"/>
    <w:rsid w:val="003B290B"/>
    <w:rsid w:val="003B72D9"/>
    <w:rsid w:val="003B7AE5"/>
    <w:rsid w:val="003C1334"/>
    <w:rsid w:val="003C1FC2"/>
    <w:rsid w:val="003C2824"/>
    <w:rsid w:val="003C33B7"/>
    <w:rsid w:val="003C4A01"/>
    <w:rsid w:val="003C55D0"/>
    <w:rsid w:val="003C5E5D"/>
    <w:rsid w:val="003C6B3A"/>
    <w:rsid w:val="003D01C8"/>
    <w:rsid w:val="003D443C"/>
    <w:rsid w:val="003D4890"/>
    <w:rsid w:val="003E22F5"/>
    <w:rsid w:val="003E2FF8"/>
    <w:rsid w:val="003E6E1D"/>
    <w:rsid w:val="003E6F26"/>
    <w:rsid w:val="003F034B"/>
    <w:rsid w:val="003F502A"/>
    <w:rsid w:val="003F616D"/>
    <w:rsid w:val="00401B51"/>
    <w:rsid w:val="004032BA"/>
    <w:rsid w:val="00403EA1"/>
    <w:rsid w:val="00405088"/>
    <w:rsid w:val="00405B21"/>
    <w:rsid w:val="00406CEA"/>
    <w:rsid w:val="00412E09"/>
    <w:rsid w:val="00413316"/>
    <w:rsid w:val="00424165"/>
    <w:rsid w:val="00424185"/>
    <w:rsid w:val="00425626"/>
    <w:rsid w:val="00425D26"/>
    <w:rsid w:val="00426729"/>
    <w:rsid w:val="00431282"/>
    <w:rsid w:val="00433ADE"/>
    <w:rsid w:val="00434993"/>
    <w:rsid w:val="0044532B"/>
    <w:rsid w:val="0044658B"/>
    <w:rsid w:val="004507A6"/>
    <w:rsid w:val="004517AD"/>
    <w:rsid w:val="004535B5"/>
    <w:rsid w:val="00454544"/>
    <w:rsid w:val="004557D6"/>
    <w:rsid w:val="00457677"/>
    <w:rsid w:val="00463383"/>
    <w:rsid w:val="004646DB"/>
    <w:rsid w:val="004660A5"/>
    <w:rsid w:val="0046729B"/>
    <w:rsid w:val="0046741F"/>
    <w:rsid w:val="00470617"/>
    <w:rsid w:val="00470E5C"/>
    <w:rsid w:val="004715EE"/>
    <w:rsid w:val="0047452B"/>
    <w:rsid w:val="004759E4"/>
    <w:rsid w:val="00475FB7"/>
    <w:rsid w:val="0047725B"/>
    <w:rsid w:val="00480068"/>
    <w:rsid w:val="0048012E"/>
    <w:rsid w:val="004823B1"/>
    <w:rsid w:val="00482E32"/>
    <w:rsid w:val="004843F6"/>
    <w:rsid w:val="00491246"/>
    <w:rsid w:val="0049544F"/>
    <w:rsid w:val="004961B1"/>
    <w:rsid w:val="00497B31"/>
    <w:rsid w:val="00497BD1"/>
    <w:rsid w:val="004A1580"/>
    <w:rsid w:val="004A2C08"/>
    <w:rsid w:val="004B44D4"/>
    <w:rsid w:val="004B4A21"/>
    <w:rsid w:val="004B4B7D"/>
    <w:rsid w:val="004B4F57"/>
    <w:rsid w:val="004B5CED"/>
    <w:rsid w:val="004C3B25"/>
    <w:rsid w:val="004C4BCC"/>
    <w:rsid w:val="004C53B0"/>
    <w:rsid w:val="004C5745"/>
    <w:rsid w:val="004C6357"/>
    <w:rsid w:val="004D1651"/>
    <w:rsid w:val="004D214D"/>
    <w:rsid w:val="004D504D"/>
    <w:rsid w:val="004D5C69"/>
    <w:rsid w:val="004D62C0"/>
    <w:rsid w:val="004D7535"/>
    <w:rsid w:val="004E000C"/>
    <w:rsid w:val="004E014F"/>
    <w:rsid w:val="004E1F29"/>
    <w:rsid w:val="004E43EF"/>
    <w:rsid w:val="004E5397"/>
    <w:rsid w:val="004E6120"/>
    <w:rsid w:val="004E64AF"/>
    <w:rsid w:val="004E6B52"/>
    <w:rsid w:val="004F09A0"/>
    <w:rsid w:val="004F4686"/>
    <w:rsid w:val="004F46B9"/>
    <w:rsid w:val="00500DFF"/>
    <w:rsid w:val="00501B80"/>
    <w:rsid w:val="0050253B"/>
    <w:rsid w:val="0050458F"/>
    <w:rsid w:val="005046BB"/>
    <w:rsid w:val="00505CB4"/>
    <w:rsid w:val="00505D67"/>
    <w:rsid w:val="005100BA"/>
    <w:rsid w:val="005101E7"/>
    <w:rsid w:val="00510936"/>
    <w:rsid w:val="005111B9"/>
    <w:rsid w:val="00511876"/>
    <w:rsid w:val="00515C1A"/>
    <w:rsid w:val="005178E3"/>
    <w:rsid w:val="00521F4B"/>
    <w:rsid w:val="00522E80"/>
    <w:rsid w:val="005231A9"/>
    <w:rsid w:val="00523B6C"/>
    <w:rsid w:val="00523F9F"/>
    <w:rsid w:val="0052738E"/>
    <w:rsid w:val="005306B4"/>
    <w:rsid w:val="00531048"/>
    <w:rsid w:val="0053478D"/>
    <w:rsid w:val="00535B4B"/>
    <w:rsid w:val="00535BD8"/>
    <w:rsid w:val="00537666"/>
    <w:rsid w:val="0054004E"/>
    <w:rsid w:val="0054119D"/>
    <w:rsid w:val="00544416"/>
    <w:rsid w:val="00545038"/>
    <w:rsid w:val="0054792D"/>
    <w:rsid w:val="0055013C"/>
    <w:rsid w:val="00554713"/>
    <w:rsid w:val="0055578B"/>
    <w:rsid w:val="00557449"/>
    <w:rsid w:val="00563741"/>
    <w:rsid w:val="00563A75"/>
    <w:rsid w:val="00563DC1"/>
    <w:rsid w:val="00566630"/>
    <w:rsid w:val="005723E4"/>
    <w:rsid w:val="0057296C"/>
    <w:rsid w:val="0057309E"/>
    <w:rsid w:val="00574F9A"/>
    <w:rsid w:val="00575F2F"/>
    <w:rsid w:val="00583045"/>
    <w:rsid w:val="00585469"/>
    <w:rsid w:val="005864E7"/>
    <w:rsid w:val="005908D1"/>
    <w:rsid w:val="00595B06"/>
    <w:rsid w:val="0059636A"/>
    <w:rsid w:val="005A265C"/>
    <w:rsid w:val="005A693C"/>
    <w:rsid w:val="005A69D4"/>
    <w:rsid w:val="005A7F9F"/>
    <w:rsid w:val="005B2B3D"/>
    <w:rsid w:val="005B370B"/>
    <w:rsid w:val="005B4952"/>
    <w:rsid w:val="005C12D8"/>
    <w:rsid w:val="005C7013"/>
    <w:rsid w:val="005C7301"/>
    <w:rsid w:val="005D2252"/>
    <w:rsid w:val="005D24EA"/>
    <w:rsid w:val="005D76A0"/>
    <w:rsid w:val="005E070B"/>
    <w:rsid w:val="005E3C0F"/>
    <w:rsid w:val="005E5235"/>
    <w:rsid w:val="005E7BDA"/>
    <w:rsid w:val="005F04ED"/>
    <w:rsid w:val="005F161B"/>
    <w:rsid w:val="005F2E0B"/>
    <w:rsid w:val="005F3AE2"/>
    <w:rsid w:val="005F405F"/>
    <w:rsid w:val="005F5420"/>
    <w:rsid w:val="005F5DE6"/>
    <w:rsid w:val="005F6EEB"/>
    <w:rsid w:val="0060003E"/>
    <w:rsid w:val="0060136D"/>
    <w:rsid w:val="00602980"/>
    <w:rsid w:val="0060378F"/>
    <w:rsid w:val="00603E22"/>
    <w:rsid w:val="00604934"/>
    <w:rsid w:val="00605E4B"/>
    <w:rsid w:val="006143E9"/>
    <w:rsid w:val="0062105B"/>
    <w:rsid w:val="0062485E"/>
    <w:rsid w:val="00625C79"/>
    <w:rsid w:val="00626255"/>
    <w:rsid w:val="0062639F"/>
    <w:rsid w:val="0062642D"/>
    <w:rsid w:val="006273E2"/>
    <w:rsid w:val="0063032D"/>
    <w:rsid w:val="00634D5E"/>
    <w:rsid w:val="00634E21"/>
    <w:rsid w:val="00637EF8"/>
    <w:rsid w:val="0064564F"/>
    <w:rsid w:val="00645BC5"/>
    <w:rsid w:val="00645BFE"/>
    <w:rsid w:val="00650FA2"/>
    <w:rsid w:val="00651B22"/>
    <w:rsid w:val="00651E19"/>
    <w:rsid w:val="00655ECF"/>
    <w:rsid w:val="006572FA"/>
    <w:rsid w:val="00661104"/>
    <w:rsid w:val="00661AC7"/>
    <w:rsid w:val="00661E66"/>
    <w:rsid w:val="00664443"/>
    <w:rsid w:val="006664A1"/>
    <w:rsid w:val="00670791"/>
    <w:rsid w:val="00671EA4"/>
    <w:rsid w:val="0067579F"/>
    <w:rsid w:val="00675E06"/>
    <w:rsid w:val="00677F68"/>
    <w:rsid w:val="006816EF"/>
    <w:rsid w:val="00681D50"/>
    <w:rsid w:val="0068269D"/>
    <w:rsid w:val="0069144D"/>
    <w:rsid w:val="00693234"/>
    <w:rsid w:val="00697B3B"/>
    <w:rsid w:val="006A03EC"/>
    <w:rsid w:val="006A166E"/>
    <w:rsid w:val="006A236A"/>
    <w:rsid w:val="006A489A"/>
    <w:rsid w:val="006B03A0"/>
    <w:rsid w:val="006B1652"/>
    <w:rsid w:val="006B25FB"/>
    <w:rsid w:val="006B336A"/>
    <w:rsid w:val="006B3F35"/>
    <w:rsid w:val="006B56E2"/>
    <w:rsid w:val="006B5D65"/>
    <w:rsid w:val="006B7750"/>
    <w:rsid w:val="006C6D6E"/>
    <w:rsid w:val="006D0333"/>
    <w:rsid w:val="006D0383"/>
    <w:rsid w:val="006D2F3F"/>
    <w:rsid w:val="006D5CD0"/>
    <w:rsid w:val="006D69FA"/>
    <w:rsid w:val="006D7CCD"/>
    <w:rsid w:val="006E1EF7"/>
    <w:rsid w:val="006E35A7"/>
    <w:rsid w:val="006E379B"/>
    <w:rsid w:val="006E3D83"/>
    <w:rsid w:val="006F4153"/>
    <w:rsid w:val="006F5684"/>
    <w:rsid w:val="00706563"/>
    <w:rsid w:val="00706C71"/>
    <w:rsid w:val="00707667"/>
    <w:rsid w:val="00707C54"/>
    <w:rsid w:val="00710075"/>
    <w:rsid w:val="00710A84"/>
    <w:rsid w:val="00710D7D"/>
    <w:rsid w:val="00710EEF"/>
    <w:rsid w:val="0071106F"/>
    <w:rsid w:val="00712F81"/>
    <w:rsid w:val="00715471"/>
    <w:rsid w:val="00727BAA"/>
    <w:rsid w:val="00727C94"/>
    <w:rsid w:val="00731667"/>
    <w:rsid w:val="007317E0"/>
    <w:rsid w:val="007344DB"/>
    <w:rsid w:val="00735F96"/>
    <w:rsid w:val="00737655"/>
    <w:rsid w:val="00737DF3"/>
    <w:rsid w:val="00740153"/>
    <w:rsid w:val="00740B3F"/>
    <w:rsid w:val="00741AA5"/>
    <w:rsid w:val="00743208"/>
    <w:rsid w:val="007439A9"/>
    <w:rsid w:val="007447C8"/>
    <w:rsid w:val="00746CEA"/>
    <w:rsid w:val="00750DDC"/>
    <w:rsid w:val="00751CA3"/>
    <w:rsid w:val="0075204F"/>
    <w:rsid w:val="00752611"/>
    <w:rsid w:val="007527D5"/>
    <w:rsid w:val="00754B3D"/>
    <w:rsid w:val="0075512A"/>
    <w:rsid w:val="00755DAF"/>
    <w:rsid w:val="007634B3"/>
    <w:rsid w:val="0076409F"/>
    <w:rsid w:val="00772E76"/>
    <w:rsid w:val="00773EAA"/>
    <w:rsid w:val="00775E8B"/>
    <w:rsid w:val="00776700"/>
    <w:rsid w:val="007770DA"/>
    <w:rsid w:val="00780DEC"/>
    <w:rsid w:val="007815CC"/>
    <w:rsid w:val="00781D7F"/>
    <w:rsid w:val="00781EAD"/>
    <w:rsid w:val="0078315F"/>
    <w:rsid w:val="00784C3D"/>
    <w:rsid w:val="0079479E"/>
    <w:rsid w:val="0079602D"/>
    <w:rsid w:val="007977F9"/>
    <w:rsid w:val="007A05B9"/>
    <w:rsid w:val="007A2078"/>
    <w:rsid w:val="007A3824"/>
    <w:rsid w:val="007B531B"/>
    <w:rsid w:val="007B631C"/>
    <w:rsid w:val="007B64B0"/>
    <w:rsid w:val="007B65D9"/>
    <w:rsid w:val="007B7E35"/>
    <w:rsid w:val="007C5E91"/>
    <w:rsid w:val="007C5F81"/>
    <w:rsid w:val="007C6367"/>
    <w:rsid w:val="007D03C7"/>
    <w:rsid w:val="007D1DDF"/>
    <w:rsid w:val="007D5735"/>
    <w:rsid w:val="007D62A4"/>
    <w:rsid w:val="007D6600"/>
    <w:rsid w:val="007D7AE4"/>
    <w:rsid w:val="007E10B6"/>
    <w:rsid w:val="007E577A"/>
    <w:rsid w:val="007F154F"/>
    <w:rsid w:val="007F24BE"/>
    <w:rsid w:val="007F40EA"/>
    <w:rsid w:val="007F72AE"/>
    <w:rsid w:val="008003A0"/>
    <w:rsid w:val="00806A29"/>
    <w:rsid w:val="00806B24"/>
    <w:rsid w:val="00806E0F"/>
    <w:rsid w:val="00810A68"/>
    <w:rsid w:val="00812010"/>
    <w:rsid w:val="0081392B"/>
    <w:rsid w:val="00815578"/>
    <w:rsid w:val="00817A30"/>
    <w:rsid w:val="00821A01"/>
    <w:rsid w:val="00821E3D"/>
    <w:rsid w:val="00822680"/>
    <w:rsid w:val="00823DDC"/>
    <w:rsid w:val="008240ED"/>
    <w:rsid w:val="00824E1E"/>
    <w:rsid w:val="0083054C"/>
    <w:rsid w:val="00831A9B"/>
    <w:rsid w:val="00832B4B"/>
    <w:rsid w:val="00832C67"/>
    <w:rsid w:val="008443ED"/>
    <w:rsid w:val="00846EB0"/>
    <w:rsid w:val="008477B9"/>
    <w:rsid w:val="00851CE6"/>
    <w:rsid w:val="008521D1"/>
    <w:rsid w:val="0085312E"/>
    <w:rsid w:val="00854231"/>
    <w:rsid w:val="00856335"/>
    <w:rsid w:val="00856A0F"/>
    <w:rsid w:val="00860CEF"/>
    <w:rsid w:val="00862FBE"/>
    <w:rsid w:val="00863C5A"/>
    <w:rsid w:val="00866314"/>
    <w:rsid w:val="00870C6A"/>
    <w:rsid w:val="00873FB3"/>
    <w:rsid w:val="00874761"/>
    <w:rsid w:val="00874812"/>
    <w:rsid w:val="00875E31"/>
    <w:rsid w:val="00876884"/>
    <w:rsid w:val="008850A2"/>
    <w:rsid w:val="008853CA"/>
    <w:rsid w:val="00887DD9"/>
    <w:rsid w:val="00891AF2"/>
    <w:rsid w:val="008945B3"/>
    <w:rsid w:val="00897805"/>
    <w:rsid w:val="00897895"/>
    <w:rsid w:val="008A62EF"/>
    <w:rsid w:val="008B0FBD"/>
    <w:rsid w:val="008B46CC"/>
    <w:rsid w:val="008B4BFF"/>
    <w:rsid w:val="008B50CA"/>
    <w:rsid w:val="008C2EC7"/>
    <w:rsid w:val="008C34E9"/>
    <w:rsid w:val="008D18A5"/>
    <w:rsid w:val="008D6E50"/>
    <w:rsid w:val="008D7926"/>
    <w:rsid w:val="008E2AE7"/>
    <w:rsid w:val="008E357E"/>
    <w:rsid w:val="008E4C49"/>
    <w:rsid w:val="008E58FE"/>
    <w:rsid w:val="008F0DD4"/>
    <w:rsid w:val="008F1CD2"/>
    <w:rsid w:val="008F2486"/>
    <w:rsid w:val="008F7488"/>
    <w:rsid w:val="00900613"/>
    <w:rsid w:val="009009D8"/>
    <w:rsid w:val="00904616"/>
    <w:rsid w:val="009062AC"/>
    <w:rsid w:val="00906E79"/>
    <w:rsid w:val="0090793E"/>
    <w:rsid w:val="00912677"/>
    <w:rsid w:val="00914645"/>
    <w:rsid w:val="00914D5E"/>
    <w:rsid w:val="0091501F"/>
    <w:rsid w:val="00915089"/>
    <w:rsid w:val="00915A0A"/>
    <w:rsid w:val="0091603E"/>
    <w:rsid w:val="009200D0"/>
    <w:rsid w:val="00921C86"/>
    <w:rsid w:val="009226C1"/>
    <w:rsid w:val="00922976"/>
    <w:rsid w:val="009229A9"/>
    <w:rsid w:val="0092651C"/>
    <w:rsid w:val="00933A1E"/>
    <w:rsid w:val="00935876"/>
    <w:rsid w:val="00936A7C"/>
    <w:rsid w:val="00940E79"/>
    <w:rsid w:val="009449C8"/>
    <w:rsid w:val="00950440"/>
    <w:rsid w:val="00951737"/>
    <w:rsid w:val="00952726"/>
    <w:rsid w:val="00952D5D"/>
    <w:rsid w:val="00954E24"/>
    <w:rsid w:val="009550A5"/>
    <w:rsid w:val="00955A3A"/>
    <w:rsid w:val="00956153"/>
    <w:rsid w:val="00956821"/>
    <w:rsid w:val="009570C6"/>
    <w:rsid w:val="00962673"/>
    <w:rsid w:val="00962A36"/>
    <w:rsid w:val="00966962"/>
    <w:rsid w:val="009710B7"/>
    <w:rsid w:val="00971728"/>
    <w:rsid w:val="00973040"/>
    <w:rsid w:val="009734C7"/>
    <w:rsid w:val="00974441"/>
    <w:rsid w:val="00975141"/>
    <w:rsid w:val="00975CFC"/>
    <w:rsid w:val="00976D5D"/>
    <w:rsid w:val="00982431"/>
    <w:rsid w:val="009826E3"/>
    <w:rsid w:val="00986E53"/>
    <w:rsid w:val="00991E72"/>
    <w:rsid w:val="00992691"/>
    <w:rsid w:val="00992D3F"/>
    <w:rsid w:val="00993744"/>
    <w:rsid w:val="00996B74"/>
    <w:rsid w:val="009A03E6"/>
    <w:rsid w:val="009A0F33"/>
    <w:rsid w:val="009A26DA"/>
    <w:rsid w:val="009A2852"/>
    <w:rsid w:val="009A2ED4"/>
    <w:rsid w:val="009A3DB3"/>
    <w:rsid w:val="009A53D6"/>
    <w:rsid w:val="009A7C00"/>
    <w:rsid w:val="009B0DD2"/>
    <w:rsid w:val="009B1A0A"/>
    <w:rsid w:val="009B3DE9"/>
    <w:rsid w:val="009B6180"/>
    <w:rsid w:val="009B640D"/>
    <w:rsid w:val="009B740C"/>
    <w:rsid w:val="009C0CC9"/>
    <w:rsid w:val="009C1107"/>
    <w:rsid w:val="009C14CA"/>
    <w:rsid w:val="009C50FD"/>
    <w:rsid w:val="009C5A82"/>
    <w:rsid w:val="009C611C"/>
    <w:rsid w:val="009C6686"/>
    <w:rsid w:val="009D1725"/>
    <w:rsid w:val="009D1752"/>
    <w:rsid w:val="009D2375"/>
    <w:rsid w:val="009D3A59"/>
    <w:rsid w:val="009D3A5F"/>
    <w:rsid w:val="009D3E6F"/>
    <w:rsid w:val="009D404A"/>
    <w:rsid w:val="009D4677"/>
    <w:rsid w:val="009D5164"/>
    <w:rsid w:val="009D5668"/>
    <w:rsid w:val="009E01CF"/>
    <w:rsid w:val="009E150D"/>
    <w:rsid w:val="009E23B1"/>
    <w:rsid w:val="009E23CD"/>
    <w:rsid w:val="009E6DB9"/>
    <w:rsid w:val="009F46C5"/>
    <w:rsid w:val="00A02D04"/>
    <w:rsid w:val="00A036B2"/>
    <w:rsid w:val="00A04727"/>
    <w:rsid w:val="00A04ACB"/>
    <w:rsid w:val="00A052A7"/>
    <w:rsid w:val="00A060C7"/>
    <w:rsid w:val="00A1277C"/>
    <w:rsid w:val="00A17211"/>
    <w:rsid w:val="00A24583"/>
    <w:rsid w:val="00A3335D"/>
    <w:rsid w:val="00A34E06"/>
    <w:rsid w:val="00A4372A"/>
    <w:rsid w:val="00A4521E"/>
    <w:rsid w:val="00A51659"/>
    <w:rsid w:val="00A53C87"/>
    <w:rsid w:val="00A55F43"/>
    <w:rsid w:val="00A56680"/>
    <w:rsid w:val="00A576D1"/>
    <w:rsid w:val="00A60404"/>
    <w:rsid w:val="00A6168D"/>
    <w:rsid w:val="00A62AD1"/>
    <w:rsid w:val="00A63013"/>
    <w:rsid w:val="00A630F3"/>
    <w:rsid w:val="00A6402F"/>
    <w:rsid w:val="00A670C2"/>
    <w:rsid w:val="00A67C2B"/>
    <w:rsid w:val="00A70F8F"/>
    <w:rsid w:val="00A73409"/>
    <w:rsid w:val="00A74435"/>
    <w:rsid w:val="00A76F4F"/>
    <w:rsid w:val="00A77802"/>
    <w:rsid w:val="00A8084A"/>
    <w:rsid w:val="00A81620"/>
    <w:rsid w:val="00A81F2B"/>
    <w:rsid w:val="00A854AB"/>
    <w:rsid w:val="00A860A1"/>
    <w:rsid w:val="00A86924"/>
    <w:rsid w:val="00A87322"/>
    <w:rsid w:val="00A90AC1"/>
    <w:rsid w:val="00A93809"/>
    <w:rsid w:val="00A9395B"/>
    <w:rsid w:val="00AA04A5"/>
    <w:rsid w:val="00AA294E"/>
    <w:rsid w:val="00AA43B5"/>
    <w:rsid w:val="00AA51A9"/>
    <w:rsid w:val="00AA5322"/>
    <w:rsid w:val="00AA5B2C"/>
    <w:rsid w:val="00AA6005"/>
    <w:rsid w:val="00AB26CD"/>
    <w:rsid w:val="00AB5E84"/>
    <w:rsid w:val="00AC0E8B"/>
    <w:rsid w:val="00AC228F"/>
    <w:rsid w:val="00AC3164"/>
    <w:rsid w:val="00AC3CDA"/>
    <w:rsid w:val="00AC5438"/>
    <w:rsid w:val="00AC587C"/>
    <w:rsid w:val="00AC6B33"/>
    <w:rsid w:val="00AD2406"/>
    <w:rsid w:val="00AD2B88"/>
    <w:rsid w:val="00AD3321"/>
    <w:rsid w:val="00AD4BED"/>
    <w:rsid w:val="00AD5B5E"/>
    <w:rsid w:val="00AD6C0C"/>
    <w:rsid w:val="00AE12B9"/>
    <w:rsid w:val="00AE2A82"/>
    <w:rsid w:val="00AE3BE1"/>
    <w:rsid w:val="00AE476A"/>
    <w:rsid w:val="00AE6AC6"/>
    <w:rsid w:val="00AE6DCE"/>
    <w:rsid w:val="00AE7141"/>
    <w:rsid w:val="00AE71D0"/>
    <w:rsid w:val="00AE7560"/>
    <w:rsid w:val="00AE7E49"/>
    <w:rsid w:val="00AF0129"/>
    <w:rsid w:val="00AF0812"/>
    <w:rsid w:val="00AF2C84"/>
    <w:rsid w:val="00AF43CF"/>
    <w:rsid w:val="00AF7B67"/>
    <w:rsid w:val="00B028E9"/>
    <w:rsid w:val="00B04533"/>
    <w:rsid w:val="00B05EB9"/>
    <w:rsid w:val="00B0675F"/>
    <w:rsid w:val="00B07CDC"/>
    <w:rsid w:val="00B10B6F"/>
    <w:rsid w:val="00B11276"/>
    <w:rsid w:val="00B1365F"/>
    <w:rsid w:val="00B139CF"/>
    <w:rsid w:val="00B15401"/>
    <w:rsid w:val="00B15586"/>
    <w:rsid w:val="00B20673"/>
    <w:rsid w:val="00B2241B"/>
    <w:rsid w:val="00B224AF"/>
    <w:rsid w:val="00B22709"/>
    <w:rsid w:val="00B32289"/>
    <w:rsid w:val="00B32510"/>
    <w:rsid w:val="00B34CE5"/>
    <w:rsid w:val="00B37C25"/>
    <w:rsid w:val="00B44D0C"/>
    <w:rsid w:val="00B474EE"/>
    <w:rsid w:val="00B47DA2"/>
    <w:rsid w:val="00B52E37"/>
    <w:rsid w:val="00B53EDA"/>
    <w:rsid w:val="00B54945"/>
    <w:rsid w:val="00B5615A"/>
    <w:rsid w:val="00B5762B"/>
    <w:rsid w:val="00B57AD9"/>
    <w:rsid w:val="00B60609"/>
    <w:rsid w:val="00B61D3F"/>
    <w:rsid w:val="00B62037"/>
    <w:rsid w:val="00B62262"/>
    <w:rsid w:val="00B6431C"/>
    <w:rsid w:val="00B736B3"/>
    <w:rsid w:val="00B73FA9"/>
    <w:rsid w:val="00B75463"/>
    <w:rsid w:val="00B76A0C"/>
    <w:rsid w:val="00B82B0B"/>
    <w:rsid w:val="00B82C04"/>
    <w:rsid w:val="00B832F8"/>
    <w:rsid w:val="00B838B1"/>
    <w:rsid w:val="00B84E2F"/>
    <w:rsid w:val="00B850E0"/>
    <w:rsid w:val="00B85E4F"/>
    <w:rsid w:val="00B87439"/>
    <w:rsid w:val="00B8768C"/>
    <w:rsid w:val="00B90286"/>
    <w:rsid w:val="00B902C0"/>
    <w:rsid w:val="00B9201A"/>
    <w:rsid w:val="00B920CF"/>
    <w:rsid w:val="00B9294F"/>
    <w:rsid w:val="00B92F64"/>
    <w:rsid w:val="00B93EDE"/>
    <w:rsid w:val="00B9466D"/>
    <w:rsid w:val="00B9627D"/>
    <w:rsid w:val="00BA3C96"/>
    <w:rsid w:val="00BB0C6C"/>
    <w:rsid w:val="00BB1943"/>
    <w:rsid w:val="00BB29DA"/>
    <w:rsid w:val="00BB2C18"/>
    <w:rsid w:val="00BB2F38"/>
    <w:rsid w:val="00BB412F"/>
    <w:rsid w:val="00BB4380"/>
    <w:rsid w:val="00BB69CE"/>
    <w:rsid w:val="00BB6D12"/>
    <w:rsid w:val="00BC0626"/>
    <w:rsid w:val="00BC1358"/>
    <w:rsid w:val="00BC1C23"/>
    <w:rsid w:val="00BC2723"/>
    <w:rsid w:val="00BC300F"/>
    <w:rsid w:val="00BC472A"/>
    <w:rsid w:val="00BC6282"/>
    <w:rsid w:val="00BD0D41"/>
    <w:rsid w:val="00BD1C40"/>
    <w:rsid w:val="00BD1F80"/>
    <w:rsid w:val="00BD240A"/>
    <w:rsid w:val="00BD5518"/>
    <w:rsid w:val="00BD6B7E"/>
    <w:rsid w:val="00BE10E0"/>
    <w:rsid w:val="00BE134C"/>
    <w:rsid w:val="00BE13C3"/>
    <w:rsid w:val="00BE1F4C"/>
    <w:rsid w:val="00BE3A33"/>
    <w:rsid w:val="00BE578D"/>
    <w:rsid w:val="00BE679A"/>
    <w:rsid w:val="00BF2CC4"/>
    <w:rsid w:val="00BF30AD"/>
    <w:rsid w:val="00C02256"/>
    <w:rsid w:val="00C0542A"/>
    <w:rsid w:val="00C05BF3"/>
    <w:rsid w:val="00C15982"/>
    <w:rsid w:val="00C20825"/>
    <w:rsid w:val="00C21F70"/>
    <w:rsid w:val="00C307A0"/>
    <w:rsid w:val="00C41443"/>
    <w:rsid w:val="00C42E96"/>
    <w:rsid w:val="00C42FBB"/>
    <w:rsid w:val="00C43B73"/>
    <w:rsid w:val="00C43D39"/>
    <w:rsid w:val="00C45A64"/>
    <w:rsid w:val="00C512F9"/>
    <w:rsid w:val="00C513EE"/>
    <w:rsid w:val="00C54E30"/>
    <w:rsid w:val="00C54ECE"/>
    <w:rsid w:val="00C55316"/>
    <w:rsid w:val="00C6308D"/>
    <w:rsid w:val="00C636C6"/>
    <w:rsid w:val="00C64708"/>
    <w:rsid w:val="00C64E46"/>
    <w:rsid w:val="00C72605"/>
    <w:rsid w:val="00C748AD"/>
    <w:rsid w:val="00C82624"/>
    <w:rsid w:val="00C82BF9"/>
    <w:rsid w:val="00C852E8"/>
    <w:rsid w:val="00C90A25"/>
    <w:rsid w:val="00C90C06"/>
    <w:rsid w:val="00C90FE0"/>
    <w:rsid w:val="00C915B8"/>
    <w:rsid w:val="00C91814"/>
    <w:rsid w:val="00C91DDF"/>
    <w:rsid w:val="00C9569F"/>
    <w:rsid w:val="00C95AD5"/>
    <w:rsid w:val="00C97A88"/>
    <w:rsid w:val="00CA0ADC"/>
    <w:rsid w:val="00CA0CF0"/>
    <w:rsid w:val="00CA110F"/>
    <w:rsid w:val="00CA2A65"/>
    <w:rsid w:val="00CA4DCF"/>
    <w:rsid w:val="00CB1335"/>
    <w:rsid w:val="00CB363F"/>
    <w:rsid w:val="00CB7BBE"/>
    <w:rsid w:val="00CB7FF7"/>
    <w:rsid w:val="00CC198E"/>
    <w:rsid w:val="00CC1D99"/>
    <w:rsid w:val="00CC27E2"/>
    <w:rsid w:val="00CC3222"/>
    <w:rsid w:val="00CC56C1"/>
    <w:rsid w:val="00CD03CC"/>
    <w:rsid w:val="00CD37E8"/>
    <w:rsid w:val="00CD4B1C"/>
    <w:rsid w:val="00CE15E7"/>
    <w:rsid w:val="00CE63FE"/>
    <w:rsid w:val="00CF1769"/>
    <w:rsid w:val="00CF2985"/>
    <w:rsid w:val="00CF6F0E"/>
    <w:rsid w:val="00CF784D"/>
    <w:rsid w:val="00CF7BEB"/>
    <w:rsid w:val="00CF7FF9"/>
    <w:rsid w:val="00D0183B"/>
    <w:rsid w:val="00D02F18"/>
    <w:rsid w:val="00D03011"/>
    <w:rsid w:val="00D034AD"/>
    <w:rsid w:val="00D04AFF"/>
    <w:rsid w:val="00D0581E"/>
    <w:rsid w:val="00D11579"/>
    <w:rsid w:val="00D1205E"/>
    <w:rsid w:val="00D12BFF"/>
    <w:rsid w:val="00D12EC9"/>
    <w:rsid w:val="00D13439"/>
    <w:rsid w:val="00D1742F"/>
    <w:rsid w:val="00D213E7"/>
    <w:rsid w:val="00D228D8"/>
    <w:rsid w:val="00D22D19"/>
    <w:rsid w:val="00D235F0"/>
    <w:rsid w:val="00D25248"/>
    <w:rsid w:val="00D30929"/>
    <w:rsid w:val="00D315B2"/>
    <w:rsid w:val="00D31A12"/>
    <w:rsid w:val="00D3601C"/>
    <w:rsid w:val="00D37001"/>
    <w:rsid w:val="00D37AA9"/>
    <w:rsid w:val="00D44C3C"/>
    <w:rsid w:val="00D4512D"/>
    <w:rsid w:val="00D47119"/>
    <w:rsid w:val="00D47277"/>
    <w:rsid w:val="00D47468"/>
    <w:rsid w:val="00D5732A"/>
    <w:rsid w:val="00D603B9"/>
    <w:rsid w:val="00D604B5"/>
    <w:rsid w:val="00D61772"/>
    <w:rsid w:val="00D63BE2"/>
    <w:rsid w:val="00D71E60"/>
    <w:rsid w:val="00D7275E"/>
    <w:rsid w:val="00D777CC"/>
    <w:rsid w:val="00D81805"/>
    <w:rsid w:val="00D81FEE"/>
    <w:rsid w:val="00D82562"/>
    <w:rsid w:val="00D84148"/>
    <w:rsid w:val="00D86B8A"/>
    <w:rsid w:val="00D878A3"/>
    <w:rsid w:val="00D87A39"/>
    <w:rsid w:val="00D911D7"/>
    <w:rsid w:val="00D93458"/>
    <w:rsid w:val="00D93706"/>
    <w:rsid w:val="00DA0C86"/>
    <w:rsid w:val="00DA182B"/>
    <w:rsid w:val="00DA52DC"/>
    <w:rsid w:val="00DA63B4"/>
    <w:rsid w:val="00DB1CA9"/>
    <w:rsid w:val="00DB48DE"/>
    <w:rsid w:val="00DB5EB9"/>
    <w:rsid w:val="00DC4DE7"/>
    <w:rsid w:val="00DC61D9"/>
    <w:rsid w:val="00DC763B"/>
    <w:rsid w:val="00DC7D2E"/>
    <w:rsid w:val="00DD325C"/>
    <w:rsid w:val="00DD52D6"/>
    <w:rsid w:val="00DE0E57"/>
    <w:rsid w:val="00DE1442"/>
    <w:rsid w:val="00DE2639"/>
    <w:rsid w:val="00DE3592"/>
    <w:rsid w:val="00DE4D12"/>
    <w:rsid w:val="00DE4F45"/>
    <w:rsid w:val="00DE7C8E"/>
    <w:rsid w:val="00DF1DCD"/>
    <w:rsid w:val="00DF49D3"/>
    <w:rsid w:val="00E02F1C"/>
    <w:rsid w:val="00E037A7"/>
    <w:rsid w:val="00E049A4"/>
    <w:rsid w:val="00E0614C"/>
    <w:rsid w:val="00E111B7"/>
    <w:rsid w:val="00E1130C"/>
    <w:rsid w:val="00E12725"/>
    <w:rsid w:val="00E1690A"/>
    <w:rsid w:val="00E17D06"/>
    <w:rsid w:val="00E21184"/>
    <w:rsid w:val="00E2289F"/>
    <w:rsid w:val="00E22D9D"/>
    <w:rsid w:val="00E22DEF"/>
    <w:rsid w:val="00E302B8"/>
    <w:rsid w:val="00E30D33"/>
    <w:rsid w:val="00E324F3"/>
    <w:rsid w:val="00E3388C"/>
    <w:rsid w:val="00E33A0E"/>
    <w:rsid w:val="00E34448"/>
    <w:rsid w:val="00E3547A"/>
    <w:rsid w:val="00E3584A"/>
    <w:rsid w:val="00E36FCA"/>
    <w:rsid w:val="00E3745D"/>
    <w:rsid w:val="00E37D8A"/>
    <w:rsid w:val="00E44032"/>
    <w:rsid w:val="00E4519F"/>
    <w:rsid w:val="00E46BF0"/>
    <w:rsid w:val="00E53911"/>
    <w:rsid w:val="00E541E3"/>
    <w:rsid w:val="00E5601A"/>
    <w:rsid w:val="00E5616F"/>
    <w:rsid w:val="00E60F8D"/>
    <w:rsid w:val="00E616F5"/>
    <w:rsid w:val="00E61B0B"/>
    <w:rsid w:val="00E62A79"/>
    <w:rsid w:val="00E647AA"/>
    <w:rsid w:val="00E658F6"/>
    <w:rsid w:val="00E662CF"/>
    <w:rsid w:val="00E66F39"/>
    <w:rsid w:val="00E678C3"/>
    <w:rsid w:val="00E72739"/>
    <w:rsid w:val="00E76B96"/>
    <w:rsid w:val="00E80DD1"/>
    <w:rsid w:val="00E86461"/>
    <w:rsid w:val="00E87CEB"/>
    <w:rsid w:val="00E901B1"/>
    <w:rsid w:val="00E90A11"/>
    <w:rsid w:val="00E9490B"/>
    <w:rsid w:val="00E95B67"/>
    <w:rsid w:val="00EA16A1"/>
    <w:rsid w:val="00EA1A39"/>
    <w:rsid w:val="00EA2E4E"/>
    <w:rsid w:val="00EA4F10"/>
    <w:rsid w:val="00EB05FF"/>
    <w:rsid w:val="00EB2169"/>
    <w:rsid w:val="00EB3F0F"/>
    <w:rsid w:val="00EB463C"/>
    <w:rsid w:val="00EB538B"/>
    <w:rsid w:val="00EB77A7"/>
    <w:rsid w:val="00EB7E29"/>
    <w:rsid w:val="00EC3559"/>
    <w:rsid w:val="00EC7894"/>
    <w:rsid w:val="00ED1CB0"/>
    <w:rsid w:val="00ED217F"/>
    <w:rsid w:val="00ED3EEC"/>
    <w:rsid w:val="00ED4BF2"/>
    <w:rsid w:val="00EE40F8"/>
    <w:rsid w:val="00EE7BE4"/>
    <w:rsid w:val="00EF1088"/>
    <w:rsid w:val="00EF17FD"/>
    <w:rsid w:val="00EF1D22"/>
    <w:rsid w:val="00EF402E"/>
    <w:rsid w:val="00EF7B00"/>
    <w:rsid w:val="00F002E2"/>
    <w:rsid w:val="00F021E9"/>
    <w:rsid w:val="00F03FDA"/>
    <w:rsid w:val="00F0454F"/>
    <w:rsid w:val="00F07921"/>
    <w:rsid w:val="00F1565B"/>
    <w:rsid w:val="00F21F2C"/>
    <w:rsid w:val="00F23D7E"/>
    <w:rsid w:val="00F248B6"/>
    <w:rsid w:val="00F25B13"/>
    <w:rsid w:val="00F26892"/>
    <w:rsid w:val="00F304FE"/>
    <w:rsid w:val="00F313BB"/>
    <w:rsid w:val="00F31DF2"/>
    <w:rsid w:val="00F33A82"/>
    <w:rsid w:val="00F3536A"/>
    <w:rsid w:val="00F43D84"/>
    <w:rsid w:val="00F455A0"/>
    <w:rsid w:val="00F46D77"/>
    <w:rsid w:val="00F50004"/>
    <w:rsid w:val="00F539D8"/>
    <w:rsid w:val="00F562AD"/>
    <w:rsid w:val="00F565F1"/>
    <w:rsid w:val="00F60993"/>
    <w:rsid w:val="00F62E42"/>
    <w:rsid w:val="00F63F9F"/>
    <w:rsid w:val="00F651BC"/>
    <w:rsid w:val="00F660D3"/>
    <w:rsid w:val="00F67F56"/>
    <w:rsid w:val="00F70D6B"/>
    <w:rsid w:val="00F7116C"/>
    <w:rsid w:val="00F72894"/>
    <w:rsid w:val="00F7390E"/>
    <w:rsid w:val="00F74F41"/>
    <w:rsid w:val="00F77B60"/>
    <w:rsid w:val="00F816F3"/>
    <w:rsid w:val="00F83BEB"/>
    <w:rsid w:val="00F840C7"/>
    <w:rsid w:val="00F86FDE"/>
    <w:rsid w:val="00F870E7"/>
    <w:rsid w:val="00F874F8"/>
    <w:rsid w:val="00F94245"/>
    <w:rsid w:val="00F94310"/>
    <w:rsid w:val="00FA15B2"/>
    <w:rsid w:val="00FA30AA"/>
    <w:rsid w:val="00FA333A"/>
    <w:rsid w:val="00FA7F45"/>
    <w:rsid w:val="00FB34F4"/>
    <w:rsid w:val="00FB3C86"/>
    <w:rsid w:val="00FB4E13"/>
    <w:rsid w:val="00FB6031"/>
    <w:rsid w:val="00FB7B55"/>
    <w:rsid w:val="00FC46F4"/>
    <w:rsid w:val="00FC5888"/>
    <w:rsid w:val="00FC672B"/>
    <w:rsid w:val="00FC6738"/>
    <w:rsid w:val="00FD169B"/>
    <w:rsid w:val="00FD3F3C"/>
    <w:rsid w:val="00FD4507"/>
    <w:rsid w:val="00FE0CAF"/>
    <w:rsid w:val="00FE5807"/>
    <w:rsid w:val="00FE6773"/>
    <w:rsid w:val="00FE68D3"/>
    <w:rsid w:val="00FF015F"/>
    <w:rsid w:val="00FF0A63"/>
    <w:rsid w:val="00FF53E8"/>
    <w:rsid w:val="00FF5582"/>
    <w:rsid w:val="00FF5D3E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aliases w:val=" Znak"/>
    <w:basedOn w:val="Normalny"/>
    <w:next w:val="Podtytu"/>
    <w:link w:val="TytuZnak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,CW_Lista,BulletC,Obiekt,List Paragraph,L1,Numerowanie,2 heading,A_wyliczenie,K-P_odwolanie,Akapit z listą5,maz_wyliczenie,opis dzialania"/>
    <w:basedOn w:val="Normalny"/>
    <w:link w:val="AkapitzlistZnak"/>
    <w:uiPriority w:val="1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,CW_Lista Znak,BulletC Znak,Obiekt Znak,List Paragraph Znak,L1 Znak,Numerowanie Znak,2 heading Znak,A_wyliczenie Znak,K-P_odwolanie Znak,Akapit z listą5 Znak,maz_wyliczenie Znak,opis dzialania Znak"/>
    <w:link w:val="Akapitzlist"/>
    <w:uiPriority w:val="34"/>
    <w:qFormat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TytuZnak">
    <w:name w:val="Tytuł Znak"/>
    <w:aliases w:val=" Znak Znak"/>
    <w:link w:val="Tytu0"/>
    <w:rsid w:val="00F651BC"/>
    <w:rPr>
      <w:sz w:val="28"/>
      <w:szCs w:val="24"/>
      <w:lang w:eastAsia="ar-SA"/>
    </w:rPr>
  </w:style>
  <w:style w:type="paragraph" w:styleId="Bezodstpw">
    <w:name w:val="No Spacing"/>
    <w:qFormat/>
    <w:rsid w:val="000B579B"/>
    <w:rPr>
      <w:rFonts w:eastAsia="Calibri"/>
      <w:sz w:val="24"/>
      <w:szCs w:val="24"/>
    </w:rPr>
  </w:style>
  <w:style w:type="table" w:customStyle="1" w:styleId="TableGrid1">
    <w:name w:val="TableGrid1"/>
    <w:rsid w:val="0048006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Cyr">
    <w:name w:val="NormalCyr"/>
    <w:basedOn w:val="Normalny"/>
    <w:rsid w:val="007B7E35"/>
    <w:pPr>
      <w:suppressAutoHyphens w:val="0"/>
    </w:pPr>
    <w:rPr>
      <w:b/>
      <w:lang w:val="en-GB" w:eastAsia="pl-PL"/>
    </w:rPr>
  </w:style>
  <w:style w:type="paragraph" w:customStyle="1" w:styleId="Standard">
    <w:name w:val="Standard"/>
    <w:rsid w:val="009C1107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Num2">
    <w:name w:val="WWNum2"/>
    <w:basedOn w:val="Bezlisty"/>
    <w:rsid w:val="009C1107"/>
    <w:pPr>
      <w:numPr>
        <w:numId w:val="32"/>
      </w:numPr>
    </w:pPr>
  </w:style>
  <w:style w:type="numbering" w:customStyle="1" w:styleId="WWNum4">
    <w:name w:val="WWNum4"/>
    <w:basedOn w:val="Bezlisty"/>
    <w:rsid w:val="00D13439"/>
    <w:pPr>
      <w:numPr>
        <w:numId w:val="34"/>
      </w:numPr>
    </w:pPr>
  </w:style>
  <w:style w:type="numbering" w:customStyle="1" w:styleId="WWNum7">
    <w:name w:val="WWNum7"/>
    <w:basedOn w:val="Bezlisty"/>
    <w:rsid w:val="00D13439"/>
    <w:pPr>
      <w:numPr>
        <w:numId w:val="35"/>
      </w:numPr>
    </w:pPr>
  </w:style>
  <w:style w:type="numbering" w:customStyle="1" w:styleId="WWNum12">
    <w:name w:val="WWNum12"/>
    <w:basedOn w:val="Bezlisty"/>
    <w:rsid w:val="00D13439"/>
    <w:pPr>
      <w:numPr>
        <w:numId w:val="36"/>
      </w:numPr>
    </w:pPr>
  </w:style>
  <w:style w:type="numbering" w:customStyle="1" w:styleId="WWNum15">
    <w:name w:val="WWNum15"/>
    <w:basedOn w:val="Bezlisty"/>
    <w:rsid w:val="00D13439"/>
    <w:pPr>
      <w:numPr>
        <w:numId w:val="37"/>
      </w:numPr>
    </w:pPr>
  </w:style>
  <w:style w:type="numbering" w:customStyle="1" w:styleId="WWNum17">
    <w:name w:val="WWNum17"/>
    <w:basedOn w:val="Bezlisty"/>
    <w:rsid w:val="00D13439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7E3F5-764C-4DAD-9394-4014A2041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Aleksandra MIkołajczyk</cp:lastModifiedBy>
  <cp:revision>23</cp:revision>
  <cp:lastPrinted>2025-04-03T12:36:00Z</cp:lastPrinted>
  <dcterms:created xsi:type="dcterms:W3CDTF">2025-04-03T05:55:00Z</dcterms:created>
  <dcterms:modified xsi:type="dcterms:W3CDTF">2025-05-02T09:39:00Z</dcterms:modified>
</cp:coreProperties>
</file>