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A4045" w14:textId="77777777" w:rsidR="00033C6E" w:rsidRPr="004F48DF" w:rsidRDefault="00033C6E" w:rsidP="00280D63">
      <w:pPr>
        <w:pStyle w:val="Standard"/>
        <w:spacing w:line="240" w:lineRule="auto"/>
        <w:rPr>
          <w:rFonts w:asciiTheme="minorHAnsi" w:hAnsiTheme="minorHAnsi" w:cstheme="minorHAnsi"/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F62B56" w:rsidRPr="00F62B56" w14:paraId="49BD9235" w14:textId="77777777" w:rsidTr="00A25DD0">
        <w:tc>
          <w:tcPr>
            <w:tcW w:w="2500" w:type="pct"/>
            <w:shd w:val="clear" w:color="auto" w:fill="auto"/>
          </w:tcPr>
          <w:p w14:paraId="742F3742" w14:textId="022B79F3" w:rsidR="00F62B56" w:rsidRPr="00F62B56" w:rsidRDefault="00F62B56" w:rsidP="00A25DD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>SRZP261-00</w:t>
            </w:r>
            <w:r w:rsidR="0001571D">
              <w:rPr>
                <w:rFonts w:ascii="Arial" w:hAnsi="Arial" w:cs="Arial"/>
                <w:color w:val="000000"/>
                <w:sz w:val="20"/>
                <w:szCs w:val="22"/>
              </w:rPr>
              <w:t>49</w:t>
            </w:r>
            <w:r w:rsidRPr="00F62B56">
              <w:rPr>
                <w:rFonts w:ascii="Arial" w:hAnsi="Arial" w:cs="Arial"/>
                <w:color w:val="000000"/>
                <w:sz w:val="20"/>
                <w:szCs w:val="22"/>
              </w:rPr>
              <w:t xml:space="preserve">/24 </w:t>
            </w:r>
          </w:p>
          <w:p w14:paraId="5267E46C" w14:textId="77777777" w:rsidR="00F62B56" w:rsidRPr="00F62B56" w:rsidRDefault="00F62B56" w:rsidP="00A25DD0">
            <w:pPr>
              <w:rPr>
                <w:rFonts w:ascii="Arial" w:eastAsia="Calibri" w:hAnsi="Arial" w:cs="Arial"/>
                <w:color w:val="434343"/>
                <w:sz w:val="20"/>
                <w:szCs w:val="20"/>
              </w:rPr>
            </w:pPr>
            <w:r w:rsidRPr="00F62B56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(numer referencyjny postępowania)</w:t>
            </w:r>
            <w:r w:rsidRPr="00F62B56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76B2F067" w14:textId="101DB176" w:rsidR="00F62B56" w:rsidRPr="00F62B56" w:rsidRDefault="00F62B56" w:rsidP="00A25DD0">
            <w:pPr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Załącznik nr </w:t>
            </w:r>
            <w: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3</w:t>
            </w: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 xml:space="preserve"> </w:t>
            </w:r>
            <w:r w:rsidRPr="00F62B56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br/>
            </w:r>
            <w:r w:rsidRPr="00F62B56">
              <w:rPr>
                <w:rFonts w:ascii="Arial" w:eastAsia="Calibri" w:hAnsi="Arial" w:cs="Arial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268D8C76" w14:textId="77777777" w:rsidR="005D57FA" w:rsidRDefault="005D57FA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10"/>
          <w:szCs w:val="10"/>
        </w:rPr>
      </w:pPr>
    </w:p>
    <w:p w14:paraId="56FC5E52" w14:textId="77777777" w:rsidR="00451F58" w:rsidRPr="00976DC6" w:rsidRDefault="00451F58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10"/>
          <w:szCs w:val="10"/>
        </w:rPr>
      </w:pPr>
    </w:p>
    <w:p w14:paraId="4B6DEABD" w14:textId="17B58DE3" w:rsidR="00033C6E" w:rsidRPr="0001571D" w:rsidRDefault="00033C6E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color w:val="0070C0"/>
        </w:rPr>
      </w:pP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Podmiot składający oświadczenie: 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(osoba fizyczna lub osoba prawna lub jednostka organizacyjn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a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nieposiadająca osobowości prawnej)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.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W przypadku spółki cywilnej oświadczenie składa osobno </w:t>
      </w:r>
      <w:r w:rsidR="00552C21" w:rsidRPr="005610B2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  <w:u w:val="single"/>
        </w:rPr>
        <w:t>każdy przedsiębiorca we własnym imieniu</w:t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: </w:t>
      </w:r>
      <w:r w:rsidR="0001571D" w:rsidRPr="0001571D">
        <w:rPr>
          <w:rStyle w:val="Odwoanieprzypisukocowego"/>
          <w:rFonts w:asciiTheme="minorHAnsi" w:eastAsia="Calibri, Calibri" w:hAnsiTheme="minorHAnsi" w:cstheme="minorHAnsi"/>
          <w:bCs/>
          <w:i/>
          <w:iCs/>
          <w:color w:val="0070C0"/>
        </w:rPr>
        <w:endnoteReference w:id="1"/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910A29" w:rsidRPr="0022348F" w14:paraId="493EB373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52D32D13" w14:textId="05A1583C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225" w:dyaOrig="225" w14:anchorId="04EE61B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16.5pt;height:18pt" o:ole="">
                  <v:imagedata r:id="rId8" o:title=""/>
                </v:shape>
                <w:control r:id="rId9" w:name="CheckBox1511111" w:shapeid="_x0000_i1041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A7518A2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</w:t>
            </w:r>
          </w:p>
        </w:tc>
      </w:tr>
      <w:tr w:rsidR="00910A29" w:rsidRPr="0022348F" w14:paraId="5C6D0A48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05773040" w14:textId="5D688F12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225" w:dyaOrig="225" w14:anchorId="4826D1D0">
                <v:shape id="_x0000_i1043" type="#_x0000_t75" style="width:16.5pt;height:18pt" o:ole="">
                  <v:imagedata r:id="rId8" o:title=""/>
                </v:shape>
                <w:control r:id="rId10" w:name="CheckBox1511221" w:shapeid="_x0000_i1043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4882C930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wspólnie ubiegający się o udzielenie zamówienia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F0BF6">
              <w:rPr>
                <w:rFonts w:asciiTheme="minorHAnsi" w:hAnsiTheme="minorHAnsi" w:cstheme="minorHAnsi"/>
                <w:sz w:val="20"/>
                <w:szCs w:val="20"/>
              </w:rPr>
              <w:t>(spółka cywilna/konsorcjum)</w:t>
            </w:r>
          </w:p>
        </w:tc>
      </w:tr>
      <w:tr w:rsidR="00910A29" w:rsidRPr="0022348F" w14:paraId="0FB1F4C5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5E304FCF" w14:textId="50A6ADE6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225" w:dyaOrig="225" w14:anchorId="144C04D6">
                <v:shape id="_x0000_i1045" type="#_x0000_t75" style="width:16.5pt;height:18pt" o:ole="">
                  <v:imagedata r:id="rId8" o:title=""/>
                </v:shape>
                <w:control r:id="rId11" w:name="CheckBox1511211" w:shapeid="_x0000_i1045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7E72A85D" w14:textId="77777777" w:rsidR="00910A29" w:rsidRPr="00552998" w:rsidRDefault="00910A29" w:rsidP="00910A29">
            <w:pPr>
              <w:pStyle w:val="Default"/>
              <w:spacing w:after="3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Podmiot udostępniający zasoby</w:t>
            </w:r>
          </w:p>
        </w:tc>
      </w:tr>
    </w:tbl>
    <w:p w14:paraId="3907DC25" w14:textId="77777777" w:rsidR="004573F6" w:rsidRDefault="004573F6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6E0D16C5" w14:textId="77777777" w:rsidR="00451F58" w:rsidRPr="004573F6" w:rsidRDefault="00451F58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7D954237" w14:textId="77777777" w:rsidR="003D4E04" w:rsidRPr="00C4443A" w:rsidRDefault="003D4E04" w:rsidP="003D4E04">
      <w:pPr>
        <w:pStyle w:val="Default"/>
        <w:spacing w:after="0" w:line="240" w:lineRule="auto"/>
        <w:rPr>
          <w:rFonts w:asciiTheme="minorHAnsi" w:hAnsiTheme="minorHAnsi" w:cstheme="minorHAnsi"/>
          <w:sz w:val="6"/>
          <w:szCs w:val="6"/>
        </w:rPr>
      </w:pPr>
    </w:p>
    <w:p w14:paraId="621A42D2" w14:textId="77777777" w:rsidR="001C7C28" w:rsidRDefault="001C7C28" w:rsidP="001C7C28">
      <w:pPr>
        <w:pStyle w:val="Default"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F44F0">
        <w:rPr>
          <w:rFonts w:asciiTheme="minorHAnsi" w:hAnsiTheme="minorHAnsi" w:cstheme="minorHAnsi"/>
          <w:b/>
          <w:bCs/>
          <w:sz w:val="20"/>
          <w:szCs w:val="20"/>
          <w:u w:val="single"/>
        </w:rPr>
        <w:t>Dane podmiotu składającego oświadczenie:</w:t>
      </w:r>
    </w:p>
    <w:p w14:paraId="24826275" w14:textId="29D66EAC" w:rsidR="00213D04" w:rsidRPr="0001571D" w:rsidRDefault="00213D04" w:rsidP="00213D04">
      <w:pPr>
        <w:pStyle w:val="Standard"/>
        <w:spacing w:line="240" w:lineRule="auto"/>
        <w:rPr>
          <w:rFonts w:ascii="Calibri" w:eastAsia="ArialMT," w:hAnsi="Calibri" w:cs="Calibri"/>
          <w:color w:val="000000"/>
          <w:sz w:val="20"/>
          <w:szCs w:val="20"/>
        </w:rPr>
      </w:pPr>
      <w:r w:rsidRPr="005610B2">
        <w:rPr>
          <w:rFonts w:ascii="Calibri" w:hAnsi="Calibri" w:cs="Calibri"/>
          <w:b/>
          <w:bCs/>
          <w:sz w:val="20"/>
          <w:szCs w:val="20"/>
        </w:rPr>
        <w:t>Pełna nazwa Wykonawcy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6F5D34" w:rsidRPr="006F5D34">
        <w:rPr>
          <w:rFonts w:ascii="Calibri" w:hAnsi="Calibri" w:cs="Calibri"/>
          <w:sz w:val="20"/>
          <w:szCs w:val="20"/>
        </w:rPr>
        <w:t>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KRS</w:t>
      </w:r>
      <w:r w:rsidR="006F5D34" w:rsidRPr="006F5D34">
        <w:rPr>
          <w:rFonts w:ascii="Calibri" w:hAnsi="Calibri" w:cs="Calibri"/>
          <w:sz w:val="20"/>
          <w:szCs w:val="20"/>
        </w:rPr>
        <w:t>)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A842D9">
        <w:rPr>
          <w:rFonts w:ascii="Calibri" w:hAnsi="Calibri" w:cs="Calibri"/>
          <w:sz w:val="20"/>
          <w:szCs w:val="20"/>
        </w:rPr>
        <w:t xml:space="preserve"> / </w:t>
      </w:r>
      <w:r w:rsidR="005610B2">
        <w:rPr>
          <w:rFonts w:ascii="Calibri" w:hAnsi="Calibri" w:cs="Calibri"/>
          <w:b/>
          <w:bCs/>
          <w:sz w:val="20"/>
          <w:szCs w:val="20"/>
        </w:rPr>
        <w:t>I</w:t>
      </w:r>
      <w:r w:rsidR="00A842D9" w:rsidRPr="005610B2">
        <w:rPr>
          <w:rFonts w:ascii="Calibri" w:hAnsi="Calibri" w:cs="Calibri"/>
          <w:b/>
          <w:bCs/>
          <w:sz w:val="20"/>
          <w:szCs w:val="20"/>
        </w:rPr>
        <w:t xml:space="preserve">mię i nazwisko </w:t>
      </w:r>
      <w:r w:rsidR="005610B2" w:rsidRPr="005610B2">
        <w:rPr>
          <w:rFonts w:ascii="Calibri" w:hAnsi="Calibri" w:cs="Calibri"/>
          <w:b/>
          <w:bCs/>
          <w:sz w:val="20"/>
          <w:szCs w:val="20"/>
        </w:rPr>
        <w:t>Wykonawcy</w:t>
      </w:r>
      <w:r w:rsidR="006F5D34">
        <w:rPr>
          <w:rFonts w:ascii="Calibri" w:hAnsi="Calibri" w:cs="Calibri"/>
          <w:sz w:val="20"/>
          <w:szCs w:val="20"/>
        </w:rPr>
        <w:t xml:space="preserve"> 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CEIDG</w:t>
      </w:r>
      <w:r w:rsidR="006F5D34">
        <w:rPr>
          <w:rFonts w:ascii="Calibri" w:hAnsi="Calibri" w:cs="Calibri"/>
          <w:sz w:val="20"/>
          <w:szCs w:val="20"/>
        </w:rPr>
        <w:t>)</w:t>
      </w:r>
      <w:r w:rsidR="0001571D" w:rsidRPr="0001571D">
        <w:rPr>
          <w:rStyle w:val="Odwoanieprzypisukocowego"/>
          <w:rFonts w:ascii="Calibri" w:hAnsi="Calibri" w:cs="Calibri"/>
        </w:rPr>
        <w:endnoteReference w:id="2"/>
      </w:r>
      <w:r w:rsidR="0001571D">
        <w:rPr>
          <w:rFonts w:ascii="Calibri" w:hAnsi="Calibri" w:cs="Calibri"/>
          <w:sz w:val="20"/>
          <w:szCs w:val="20"/>
        </w:rPr>
        <w:t>: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213D04" w:rsidRPr="00213D04" w14:paraId="01ECF335" w14:textId="77777777" w:rsidTr="00213D04">
        <w:tc>
          <w:tcPr>
            <w:tcW w:w="9635" w:type="dxa"/>
            <w:shd w:val="clear" w:color="auto" w:fill="auto"/>
          </w:tcPr>
          <w:p w14:paraId="3907F91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7A3ADCAA" w14:textId="43E790D1" w:rsidR="00213D04" w:rsidRPr="00213D04" w:rsidRDefault="00213D04" w:rsidP="00213D04">
      <w:pPr>
        <w:pStyle w:val="Standard"/>
        <w:spacing w:line="240" w:lineRule="auto"/>
        <w:rPr>
          <w:rFonts w:ascii="Calibri" w:hAnsi="Calibri" w:cs="Calibri"/>
          <w:sz w:val="20"/>
          <w:szCs w:val="20"/>
        </w:rPr>
      </w:pPr>
      <w:r w:rsidRPr="00213D04">
        <w:rPr>
          <w:rFonts w:ascii="Calibri" w:hAnsi="Calibri" w:cs="Calibri"/>
          <w:sz w:val="20"/>
          <w:szCs w:val="20"/>
        </w:rPr>
        <w:t>Siedziba / miejsce prowadzenia działalności gospodarczej / miejsce zamieszkania</w:t>
      </w:r>
      <w:r w:rsidR="0001571D">
        <w:rPr>
          <w:rFonts w:eastAsia="TimesNewRoman"/>
          <w:vertAlign w:val="superscript"/>
        </w:rPr>
        <w:t>2</w:t>
      </w:r>
      <w:r w:rsidRPr="00213D04">
        <w:rPr>
          <w:rFonts w:ascii="Calibri" w:hAnsi="Calibri" w:cs="Calibri"/>
          <w:sz w:val="20"/>
          <w:szCs w:val="20"/>
        </w:rPr>
        <w:t xml:space="preserve">: 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213D04" w:rsidRPr="00213D04" w14:paraId="1B592B2F" w14:textId="77777777" w:rsidTr="00213D04">
        <w:tc>
          <w:tcPr>
            <w:tcW w:w="1113" w:type="dxa"/>
            <w:shd w:val="clear" w:color="auto" w:fill="auto"/>
          </w:tcPr>
          <w:p w14:paraId="3F30709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405CA4A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3D266DC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064EE2A3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15F3CF16" w14:textId="77777777" w:rsidTr="00213D04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46DA64B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357AF7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79E18AE7" w14:textId="77777777" w:rsidTr="00213D04">
        <w:tc>
          <w:tcPr>
            <w:tcW w:w="1113" w:type="dxa"/>
            <w:shd w:val="clear" w:color="auto" w:fill="auto"/>
          </w:tcPr>
          <w:p w14:paraId="455C4AD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00AF2D3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5B67338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131C9D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19410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40B1365B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5C9AB16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, Calibri" w:hAnsi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NIP spółki cywilnej (</w:t>
            </w:r>
            <w:r w:rsidRPr="00213D0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jeżeli dotyczy</w:t>
            </w:r>
            <w:r w:rsidRPr="00213D04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595D05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4F671584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03A71FE9" w14:textId="77777777" w:rsidTr="00213D04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97F0CE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Reprezentowany przez</w:t>
            </w:r>
            <w:r w:rsidR="00A91464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(</w:t>
            </w:r>
            <w:r w:rsidR="00A91464" w:rsidRPr="006F5D34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jeżeli dotyczy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)</w:t>
            </w:r>
            <w:r w:rsidR="006F5D3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4A1E336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2B69E46E" w14:textId="77777777" w:rsidTr="00321887">
        <w:trPr>
          <w:trHeight w:val="206"/>
        </w:trPr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3D7FDC2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imię i nazwisko</w:t>
            </w:r>
            <w:r w:rsidR="006F5D34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, stanowisk</w:t>
            </w:r>
            <w:r w:rsidR="005610B2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o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6D2E7C7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5C0D4CC5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186D2BE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podstawa do  reprezentacj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 Wykonawcy</w:t>
            </w: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2F39EB86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33846CBE" w14:textId="77777777" w:rsidR="005D57FA" w:rsidRDefault="005D57FA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EEE6B0C" w14:textId="77777777" w:rsidR="0001571D" w:rsidRDefault="0001571D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EFC7865" w14:textId="1F524DEE" w:rsidR="00033C6E" w:rsidRPr="00910A29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0A29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06A3852D" w14:textId="77777777" w:rsidR="00033C6E" w:rsidRPr="00910A29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910A29">
        <w:rPr>
          <w:rFonts w:asciiTheme="minorHAnsi" w:eastAsia="Calibri, Calibri" w:hAnsiTheme="minorHAnsi" w:cstheme="minorHAnsi"/>
          <w:b/>
          <w:bCs/>
          <w:color w:val="000000"/>
          <w:sz w:val="22"/>
          <w:szCs w:val="22"/>
        </w:rPr>
        <w:t>na podstawie art. 125 ust. 1</w:t>
      </w:r>
      <w:r w:rsidR="00E6357C" w:rsidRPr="00910A29">
        <w:rPr>
          <w:rFonts w:asciiTheme="minorHAnsi" w:hAnsiTheme="minorHAnsi" w:cstheme="minorHAnsi"/>
          <w:sz w:val="22"/>
          <w:szCs w:val="22"/>
        </w:rPr>
        <w:t xml:space="preserve"> </w:t>
      </w:r>
      <w:r w:rsidRPr="00910A29">
        <w:rPr>
          <w:rFonts w:asciiTheme="minorHAnsi" w:eastAsia="Calibri, Calibri" w:hAnsiTheme="minorHAnsi" w:cstheme="minorHAnsi"/>
          <w:b/>
          <w:bCs/>
          <w:color w:val="000000"/>
          <w:sz w:val="22"/>
          <w:szCs w:val="22"/>
        </w:rPr>
        <w:t>ustawy z dn. 11 września 2019r. Prawo zamówień publicznych</w:t>
      </w:r>
    </w:p>
    <w:p w14:paraId="4A38B197" w14:textId="77777777" w:rsidR="00033C6E" w:rsidRDefault="008615FA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0A29">
        <w:rPr>
          <w:rFonts w:asciiTheme="minorHAnsi" w:hAnsiTheme="minorHAnsi" w:cstheme="minorHAnsi"/>
          <w:b/>
          <w:bCs/>
          <w:sz w:val="22"/>
          <w:szCs w:val="22"/>
        </w:rPr>
        <w:t>dotyczące</w:t>
      </w:r>
      <w:r w:rsidR="00033C6E"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PRZESŁANEK WYKLUCZENIA</w:t>
      </w:r>
      <w:r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Z</w:t>
      </w:r>
      <w:r w:rsidR="00033C6E"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POSTĘPOWANI</w:t>
      </w:r>
      <w:r w:rsidRPr="00910A29">
        <w:rPr>
          <w:rFonts w:asciiTheme="minorHAnsi" w:hAnsiTheme="minorHAnsi" w:cstheme="minorHAnsi"/>
          <w:b/>
          <w:bCs/>
          <w:sz w:val="22"/>
          <w:szCs w:val="22"/>
        </w:rPr>
        <w:t>A</w:t>
      </w:r>
    </w:p>
    <w:p w14:paraId="7C01C811" w14:textId="77777777" w:rsidR="00910A29" w:rsidRDefault="00910A29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oraz</w:t>
      </w:r>
    </w:p>
    <w:p w14:paraId="6B6528B0" w14:textId="77777777" w:rsidR="00910A29" w:rsidRPr="001F5EA0" w:rsidRDefault="00910A29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SPEŁNIANIA WARUNKÓW UDZIAŁU W POSTĘPOWANIU</w:t>
      </w:r>
    </w:p>
    <w:p w14:paraId="22D6D329" w14:textId="77777777" w:rsidR="00E6357C" w:rsidRDefault="00E6357C" w:rsidP="00E6357C">
      <w:pPr>
        <w:pStyle w:val="Textbody"/>
        <w:spacing w:after="0"/>
        <w:jc w:val="center"/>
        <w:rPr>
          <w:rFonts w:asciiTheme="minorHAnsi" w:hAnsiTheme="minorHAnsi" w:cstheme="minorHAnsi"/>
          <w:sz w:val="16"/>
          <w:szCs w:val="16"/>
        </w:rPr>
      </w:pPr>
    </w:p>
    <w:p w14:paraId="16C9C49A" w14:textId="77777777" w:rsidR="0001571D" w:rsidRPr="00C4443A" w:rsidRDefault="0001571D" w:rsidP="00E6357C">
      <w:pPr>
        <w:pStyle w:val="Textbody"/>
        <w:spacing w:after="0"/>
        <w:jc w:val="center"/>
        <w:rPr>
          <w:rFonts w:asciiTheme="minorHAnsi" w:hAnsiTheme="minorHAnsi" w:cstheme="minorHAnsi"/>
          <w:sz w:val="16"/>
          <w:szCs w:val="16"/>
        </w:rPr>
      </w:pPr>
    </w:p>
    <w:p w14:paraId="266FA30A" w14:textId="5CBC1FC9" w:rsidR="00CC5343" w:rsidRPr="0001571D" w:rsidRDefault="00033C6E" w:rsidP="00910A29">
      <w:pPr>
        <w:pStyle w:val="Standard"/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01571D">
        <w:rPr>
          <w:rFonts w:asciiTheme="minorHAnsi" w:hAnsiTheme="minorHAnsi" w:cstheme="minorHAnsi"/>
          <w:bCs/>
        </w:rPr>
        <w:t>s</w:t>
      </w:r>
      <w:r w:rsidRPr="0001571D">
        <w:rPr>
          <w:rFonts w:asciiTheme="minorHAnsi" w:hAnsiTheme="minorHAnsi" w:cstheme="minorHAnsi"/>
        </w:rPr>
        <w:t>kładane na potrzeby</w:t>
      </w:r>
      <w:r w:rsidRPr="0001571D">
        <w:rPr>
          <w:rFonts w:asciiTheme="minorHAnsi" w:hAnsiTheme="minorHAnsi" w:cstheme="minorHAnsi"/>
          <w:b/>
        </w:rPr>
        <w:t xml:space="preserve"> </w:t>
      </w:r>
      <w:r w:rsidRPr="0001571D">
        <w:rPr>
          <w:rFonts w:asciiTheme="minorHAnsi" w:hAnsiTheme="minorHAnsi" w:cstheme="minorHAnsi"/>
          <w:color w:val="000000"/>
        </w:rPr>
        <w:t>postępowania</w:t>
      </w:r>
      <w:r w:rsidR="0037471F" w:rsidRPr="0001571D">
        <w:rPr>
          <w:rFonts w:asciiTheme="minorHAnsi" w:hAnsiTheme="minorHAnsi" w:cstheme="minorHAnsi"/>
          <w:color w:val="000000"/>
        </w:rPr>
        <w:t xml:space="preserve"> o udzielenie zamówienia publicznego</w:t>
      </w:r>
      <w:bookmarkStart w:id="0" w:name="_Hlk153271249"/>
      <w:r w:rsidR="006203CF" w:rsidRPr="0001571D">
        <w:rPr>
          <w:rFonts w:asciiTheme="minorHAnsi" w:hAnsiTheme="minorHAnsi" w:cstheme="minorHAnsi"/>
          <w:color w:val="000000"/>
        </w:rPr>
        <w:t xml:space="preserve"> pod nazwą:</w:t>
      </w:r>
      <w:bookmarkEnd w:id="0"/>
    </w:p>
    <w:p w14:paraId="46703FA6" w14:textId="77777777" w:rsidR="0001571D" w:rsidRPr="0001571D" w:rsidRDefault="0001571D" w:rsidP="0001571D">
      <w:pPr>
        <w:pStyle w:val="Standard"/>
        <w:spacing w:line="240" w:lineRule="auto"/>
        <w:jc w:val="center"/>
        <w:rPr>
          <w:rFonts w:ascii="Calibri" w:hAnsi="Calibri" w:cs="Calibri"/>
          <w:b/>
          <w:bCs/>
        </w:rPr>
      </w:pPr>
      <w:bookmarkStart w:id="1" w:name="_Hlk172189446"/>
      <w:r w:rsidRPr="0001571D">
        <w:rPr>
          <w:rFonts w:ascii="Calibri" w:hAnsi="Calibri" w:cs="Calibri"/>
          <w:b/>
          <w:bCs/>
        </w:rPr>
        <w:t xml:space="preserve">Pełnienie funkcji inspektora nadzoru inwestorskiego nad realizacją </w:t>
      </w:r>
    </w:p>
    <w:p w14:paraId="5B468BAF" w14:textId="77777777" w:rsidR="0001571D" w:rsidRPr="0001571D" w:rsidRDefault="0001571D" w:rsidP="0001571D">
      <w:pPr>
        <w:pStyle w:val="Standard"/>
        <w:spacing w:line="240" w:lineRule="auto"/>
        <w:jc w:val="center"/>
        <w:rPr>
          <w:rFonts w:ascii="Calibri" w:hAnsi="Calibri" w:cs="Calibri"/>
          <w:b/>
          <w:bCs/>
        </w:rPr>
      </w:pPr>
      <w:r w:rsidRPr="0001571D">
        <w:rPr>
          <w:rFonts w:ascii="Calibri" w:hAnsi="Calibri" w:cs="Calibri"/>
          <w:b/>
          <w:bCs/>
        </w:rPr>
        <w:t xml:space="preserve">budowy drogi nr 4b - odc. 1 i odc. 2, w ramach prac </w:t>
      </w:r>
      <w:proofErr w:type="spellStart"/>
      <w:r w:rsidRPr="0001571D">
        <w:rPr>
          <w:rFonts w:ascii="Calibri" w:hAnsi="Calibri" w:cs="Calibri"/>
          <w:b/>
          <w:bCs/>
        </w:rPr>
        <w:t>poscaleniowych</w:t>
      </w:r>
      <w:proofErr w:type="spellEnd"/>
      <w:r w:rsidRPr="0001571D">
        <w:rPr>
          <w:rFonts w:ascii="Calibri" w:hAnsi="Calibri" w:cs="Calibri"/>
          <w:b/>
          <w:bCs/>
        </w:rPr>
        <w:t xml:space="preserve"> </w:t>
      </w:r>
    </w:p>
    <w:p w14:paraId="4236956B" w14:textId="3C69A43F" w:rsidR="007700E2" w:rsidRPr="007F196C" w:rsidRDefault="0001571D" w:rsidP="0001571D">
      <w:pPr>
        <w:pStyle w:val="Standard"/>
        <w:spacing w:line="240" w:lineRule="auto"/>
        <w:jc w:val="center"/>
        <w:rPr>
          <w:rFonts w:asciiTheme="minorHAnsi" w:hAnsiTheme="minorHAnsi" w:cstheme="minorHAnsi"/>
          <w:sz w:val="10"/>
          <w:szCs w:val="10"/>
        </w:rPr>
      </w:pPr>
      <w:r w:rsidRPr="0001571D">
        <w:rPr>
          <w:rFonts w:ascii="Calibri" w:hAnsi="Calibri" w:cs="Calibri"/>
          <w:b/>
          <w:bCs/>
        </w:rPr>
        <w:t>w obrębie Rudniki gmina Włodowice</w:t>
      </w:r>
    </w:p>
    <w:bookmarkEnd w:id="1"/>
    <w:p w14:paraId="5D646364" w14:textId="77777777" w:rsidR="007F196C" w:rsidRDefault="007F196C" w:rsidP="00863224">
      <w:pPr>
        <w:pStyle w:val="Akapitzlist"/>
        <w:ind w:left="0"/>
        <w:jc w:val="both"/>
        <w:rPr>
          <w:rFonts w:asciiTheme="minorHAnsi" w:hAnsiTheme="minorHAnsi" w:cstheme="minorHAnsi"/>
          <w:iCs/>
          <w:color w:val="FF0000"/>
          <w:sz w:val="12"/>
          <w:szCs w:val="12"/>
        </w:rPr>
      </w:pPr>
    </w:p>
    <w:p w14:paraId="31EC65DB" w14:textId="77777777" w:rsidR="00451F58" w:rsidRDefault="00451F58" w:rsidP="00863224">
      <w:pPr>
        <w:pStyle w:val="Akapitzlist"/>
        <w:ind w:left="0"/>
        <w:jc w:val="both"/>
        <w:rPr>
          <w:rFonts w:asciiTheme="minorHAnsi" w:hAnsiTheme="minorHAnsi" w:cstheme="minorHAnsi"/>
          <w:iCs/>
          <w:color w:val="FF0000"/>
          <w:sz w:val="12"/>
          <w:szCs w:val="12"/>
        </w:rPr>
      </w:pPr>
    </w:p>
    <w:p w14:paraId="4052CF4D" w14:textId="77777777" w:rsidR="0001571D" w:rsidRPr="00C4443A" w:rsidRDefault="0001571D" w:rsidP="00863224">
      <w:pPr>
        <w:pStyle w:val="Akapitzlist"/>
        <w:ind w:left="0"/>
        <w:jc w:val="both"/>
        <w:rPr>
          <w:rFonts w:asciiTheme="minorHAnsi" w:hAnsiTheme="minorHAnsi" w:cstheme="minorHAnsi"/>
          <w:iCs/>
          <w:color w:val="FF0000"/>
          <w:sz w:val="12"/>
          <w:szCs w:val="12"/>
        </w:rPr>
      </w:pPr>
    </w:p>
    <w:tbl>
      <w:tblPr>
        <w:tblStyle w:val="Tabela-Siatka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863224" w14:paraId="61097898" w14:textId="77777777" w:rsidTr="00B43A72">
        <w:trPr>
          <w:trHeight w:val="340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3F23F20B" w14:textId="01D4CAC8" w:rsidR="00863224" w:rsidRPr="006F5D34" w:rsidRDefault="006203CF" w:rsidP="00B43A72">
            <w:pPr>
              <w:pStyle w:val="Akapitzlist"/>
              <w:numPr>
                <w:ilvl w:val="0"/>
                <w:numId w:val="2"/>
              </w:numPr>
              <w:spacing w:line="276" w:lineRule="auto"/>
              <w:ind w:left="426" w:hanging="42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03CF">
              <w:rPr>
                <w:rFonts w:asciiTheme="minorHAnsi" w:hAnsiTheme="minorHAnsi" w:cstheme="minorHAnsi"/>
                <w:b/>
                <w:sz w:val="20"/>
                <w:szCs w:val="20"/>
              </w:rPr>
              <w:t>OŚWIADCZENIA WYKONAWCY W ZAKRESIE  PRZESŁANEK WYKLUC</w:t>
            </w:r>
            <w:r w:rsidR="00954D5C">
              <w:rPr>
                <w:rFonts w:asciiTheme="minorHAnsi" w:hAnsiTheme="minorHAnsi" w:cstheme="minorHAnsi"/>
                <w:b/>
                <w:sz w:val="20"/>
                <w:szCs w:val="20"/>
              </w:rPr>
              <w:t>Z</w:t>
            </w:r>
            <w:r w:rsidRPr="006203CF">
              <w:rPr>
                <w:rFonts w:asciiTheme="minorHAnsi" w:hAnsiTheme="minorHAnsi" w:cstheme="minorHAnsi"/>
                <w:b/>
                <w:sz w:val="20"/>
                <w:szCs w:val="20"/>
              </w:rPr>
              <w:t>ENIA Z POSTĘPOWANIA</w:t>
            </w:r>
            <w:r w:rsidR="0001571D">
              <w:rPr>
                <w:rFonts w:ascii="Arial" w:eastAsia="TimesNewRoman" w:hAnsi="Arial" w:cs="Arial"/>
                <w:sz w:val="22"/>
                <w:szCs w:val="22"/>
                <w:vertAlign w:val="superscript"/>
              </w:rPr>
              <w:t>2</w:t>
            </w:r>
          </w:p>
        </w:tc>
      </w:tr>
    </w:tbl>
    <w:p w14:paraId="43644EF0" w14:textId="77777777" w:rsidR="00863224" w:rsidRPr="00C4443A" w:rsidRDefault="00863224" w:rsidP="00C4443A">
      <w:pPr>
        <w:spacing w:line="276" w:lineRule="auto"/>
        <w:jc w:val="both"/>
        <w:rPr>
          <w:rFonts w:asciiTheme="minorHAnsi" w:hAnsiTheme="minorHAnsi" w:cstheme="minorHAnsi"/>
          <w:bCs/>
          <w:sz w:val="8"/>
          <w:szCs w:val="8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6203CF" w14:paraId="5088AA60" w14:textId="77777777" w:rsidTr="00B30C60">
        <w:tc>
          <w:tcPr>
            <w:tcW w:w="5000" w:type="pct"/>
          </w:tcPr>
          <w:p w14:paraId="06323E32" w14:textId="77777777" w:rsidR="006203CF" w:rsidRDefault="006203CF" w:rsidP="00B30C6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postępowani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na podstawie  art. 108 ust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1 ustawy </w:t>
            </w:r>
            <w:proofErr w:type="spellStart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203CF" w14:paraId="796D99FD" w14:textId="77777777" w:rsidTr="00B30C60">
        <w:tc>
          <w:tcPr>
            <w:tcW w:w="5000" w:type="pct"/>
          </w:tcPr>
          <w:p w14:paraId="25FD1724" w14:textId="77777777" w:rsidR="006203CF" w:rsidRDefault="006203CF" w:rsidP="00B30C6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postępowani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na podstawie  art. 109 ust. 1 pkt 4 ustawy </w:t>
            </w:r>
            <w:proofErr w:type="spellStart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203CF" w14:paraId="73204F59" w14:textId="77777777" w:rsidTr="00B30C60">
        <w:tc>
          <w:tcPr>
            <w:tcW w:w="5000" w:type="pct"/>
          </w:tcPr>
          <w:p w14:paraId="7CB97DE9" w14:textId="77777777" w:rsidR="006203CF" w:rsidRPr="00B25CF9" w:rsidRDefault="006203CF" w:rsidP="00B30C6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7FDF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 przesłanek wskazanych w art.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17FDF">
              <w:rPr>
                <w:rFonts w:asciiTheme="minorHAnsi" w:hAnsiTheme="minorHAnsi" w:cstheme="minorHAnsi"/>
                <w:sz w:val="20"/>
                <w:szCs w:val="20"/>
              </w:rPr>
              <w:t xml:space="preserve">7 ust. 1 ustawy z dnia 13 kwietnia 2022r. </w:t>
            </w:r>
            <w:r w:rsidRPr="00217FD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szczególnych rozwiązaniach w zakresie przeciwdziałania wspieraniu agresji na Ukrainę oraz służących ochronie bezpieczeństwa narodowego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</w:tc>
      </w:tr>
      <w:tr w:rsidR="006203CF" w14:paraId="60ABC3D4" w14:textId="77777777" w:rsidTr="00B30C60">
        <w:tc>
          <w:tcPr>
            <w:tcW w:w="5000" w:type="pct"/>
          </w:tcPr>
          <w:p w14:paraId="0B86A5C3" w14:textId="77777777" w:rsidR="006203CF" w:rsidRPr="00905DC5" w:rsidRDefault="006203CF" w:rsidP="00B30C60">
            <w:pPr>
              <w:widowControl/>
              <w:suppressAutoHyphens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5DC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Jeśli zachodzą podstawy wykluczenia to Wykonawca składa oświadczenie o następującej treści</w:t>
            </w:r>
            <w:r w:rsidRPr="00905DC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4791E46F" w14:textId="77777777" w:rsidR="006203CF" w:rsidRDefault="006203CF" w:rsidP="00B30C6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zachodzą w stosunku do mnie podstawy wykluczenia z postępowania na podstawie art. ___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91C5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r w:rsidRPr="00391C5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podać mającą zastosowanie podstawę wykluczenia spośród wymienionych w art. 108 ust. 1 pkt 1, 2, 5 lub art. 109 ust. 1 pkt 4 ustawy </w:t>
            </w:r>
            <w:proofErr w:type="spellStart"/>
            <w:r w:rsidRPr="00391C5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). </w:t>
            </w: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Jednocześnie oświadczam, że w związku z ww. okolicznością, na podstawie art. 110 ust. 2 pkt 1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 podjąłem następujące środki:</w:t>
            </w:r>
          </w:p>
          <w:p w14:paraId="42F551D0" w14:textId="77777777" w:rsidR="006203CF" w:rsidRPr="00391C5D" w:rsidRDefault="006203CF" w:rsidP="00B30C60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______________________________________________________</w:t>
            </w:r>
          </w:p>
          <w:p w14:paraId="58506A15" w14:textId="77777777" w:rsidR="006203CF" w:rsidRPr="00391C5D" w:rsidRDefault="006203CF" w:rsidP="00B30C60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Wyjaśniam fakty i okoliczności, o których mowa w art. 110 ust. 2 pkt  2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.:</w:t>
            </w:r>
          </w:p>
          <w:p w14:paraId="20029972" w14:textId="77777777" w:rsidR="006203CF" w:rsidRPr="00391C5D" w:rsidRDefault="006203CF" w:rsidP="00B30C60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  <w:p w14:paraId="1EC580E2" w14:textId="77777777" w:rsidR="006203CF" w:rsidRDefault="006203CF" w:rsidP="00B30C60">
            <w:pPr>
              <w:pStyle w:val="Akapitzlist"/>
              <w:widowControl/>
              <w:suppressAutoHyphens w:val="0"/>
              <w:ind w:left="312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Podjąłem następujące kroki, o których mowa w art. 110 ust. 2 pkt  3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.:</w:t>
            </w:r>
          </w:p>
          <w:p w14:paraId="19EE291C" w14:textId="77777777" w:rsidR="006203CF" w:rsidRPr="00217FDF" w:rsidRDefault="006203CF" w:rsidP="00B30C60">
            <w:pPr>
              <w:pStyle w:val="Akapitzlist"/>
              <w:widowControl/>
              <w:suppressAutoHyphens w:val="0"/>
              <w:ind w:left="312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</w:tc>
      </w:tr>
    </w:tbl>
    <w:p w14:paraId="49D09967" w14:textId="77777777" w:rsidR="006F5D34" w:rsidRDefault="006F5D34" w:rsidP="006F5D34">
      <w:pPr>
        <w:pStyle w:val="Akapitzlist"/>
        <w:widowControl/>
        <w:suppressAutoHyphens w:val="0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10A29" w:rsidRPr="00910A29" w14:paraId="5E0484AF" w14:textId="77777777" w:rsidTr="00B43A72">
        <w:trPr>
          <w:trHeight w:val="340"/>
        </w:trPr>
        <w:tc>
          <w:tcPr>
            <w:tcW w:w="9628" w:type="dxa"/>
            <w:shd w:val="clear" w:color="auto" w:fill="D9D9D9" w:themeFill="background1" w:themeFillShade="D9"/>
            <w:vAlign w:val="center"/>
          </w:tcPr>
          <w:p w14:paraId="625E7D94" w14:textId="7DD080CF" w:rsidR="00910A29" w:rsidRPr="00910A29" w:rsidRDefault="006203CF" w:rsidP="00B43A72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03CF">
              <w:rPr>
                <w:rFonts w:asciiTheme="minorHAnsi" w:hAnsiTheme="minorHAnsi" w:cstheme="minorHAnsi"/>
                <w:b/>
                <w:sz w:val="20"/>
                <w:szCs w:val="20"/>
              </w:rPr>
              <w:t>OŚWIADCZENIA WYKONAWCY W ZAKRESIE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910A29">
              <w:rPr>
                <w:rFonts w:asciiTheme="minorHAnsi" w:hAnsiTheme="minorHAnsi" w:cstheme="minorHAnsi"/>
                <w:b/>
                <w:sz w:val="20"/>
                <w:szCs w:val="20"/>
              </w:rPr>
              <w:t>SPEŁNIANIA WARUNKÓW UDZIAŁU W POSTĘPOWANIU</w:t>
            </w:r>
            <w:r w:rsidR="0001571D">
              <w:rPr>
                <w:rFonts w:ascii="Arial" w:eastAsia="TimesNewRoman" w:hAnsi="Arial" w:cs="Arial"/>
                <w:sz w:val="22"/>
                <w:szCs w:val="22"/>
                <w:vertAlign w:val="superscript"/>
              </w:rPr>
              <w:t>2</w:t>
            </w:r>
          </w:p>
        </w:tc>
      </w:tr>
    </w:tbl>
    <w:p w14:paraId="6E631952" w14:textId="77777777" w:rsidR="00DB55C5" w:rsidRPr="00960622" w:rsidRDefault="00DB55C5" w:rsidP="00960622">
      <w:pPr>
        <w:jc w:val="both"/>
        <w:rPr>
          <w:rFonts w:asciiTheme="minorHAnsi" w:hAnsiTheme="minorHAnsi" w:cstheme="minorHAnsi"/>
          <w:iCs/>
          <w:sz w:val="8"/>
          <w:szCs w:val="8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910A29" w14:paraId="2BE17D0C" w14:textId="77777777" w:rsidTr="006B0A17">
        <w:tc>
          <w:tcPr>
            <w:tcW w:w="5000" w:type="pct"/>
          </w:tcPr>
          <w:p w14:paraId="6ACF4045" w14:textId="2FF733A8" w:rsidR="00910A29" w:rsidRDefault="00910A29" w:rsidP="00910A29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ind w:left="321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spełniam warunki udziału w postępowaniu określone przez Zamawiającego w SWZ oraz </w:t>
            </w:r>
            <w:r w:rsidR="004C55B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głoszeniu o zamówieniu.</w:t>
            </w:r>
          </w:p>
        </w:tc>
      </w:tr>
      <w:tr w:rsidR="00910A29" w14:paraId="6FA880C5" w14:textId="77777777" w:rsidTr="006B0A17">
        <w:tc>
          <w:tcPr>
            <w:tcW w:w="5000" w:type="pct"/>
          </w:tcPr>
          <w:p w14:paraId="0486F115" w14:textId="77777777" w:rsidR="00910A29" w:rsidRPr="009063B1" w:rsidRDefault="00910A29" w:rsidP="00910A29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ind w:left="312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Oświadczam, że w celu wykazania spełniania warunków udziału w postępowaniu, określonych przez zamawiającego w SWZ oraz ogłoszeniu o zamówieniu, polegam na zasobach następującego/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proofErr w:type="spellStart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podmiotu/-ów:</w:t>
            </w:r>
          </w:p>
          <w:p w14:paraId="47DB5D30" w14:textId="77777777" w:rsidR="00910A29" w:rsidRDefault="00910A29" w:rsidP="006B0A17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  <w:r w:rsidR="004C55B0">
              <w:rPr>
                <w:rFonts w:asciiTheme="minorHAnsi" w:hAnsiTheme="minorHAnsi" w:cstheme="minorHAnsi"/>
                <w:sz w:val="20"/>
                <w:szCs w:val="20"/>
              </w:rPr>
              <w:t>______________</w:t>
            </w:r>
          </w:p>
          <w:p w14:paraId="4592DADF" w14:textId="77777777" w:rsidR="00AC39E9" w:rsidRPr="00AC39E9" w:rsidRDefault="00AC39E9" w:rsidP="00AC39E9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C39E9">
              <w:rPr>
                <w:rFonts w:asciiTheme="minorHAnsi" w:hAnsiTheme="minorHAnsi" w:cstheme="minorHAnsi"/>
                <w:sz w:val="18"/>
                <w:szCs w:val="18"/>
              </w:rPr>
              <w:t>(podać pełną nazwę/firmę, adres, a także w zależności od podmiotu: NIP/PESEL, KRS/CEiDG),</w:t>
            </w:r>
          </w:p>
          <w:p w14:paraId="2DE36E16" w14:textId="77777777" w:rsidR="00AC39E9" w:rsidRPr="00AC39E9" w:rsidRDefault="00AC39E9" w:rsidP="00AC39E9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09030A01" w14:textId="77777777" w:rsidR="00910A29" w:rsidRDefault="00AC39E9" w:rsidP="00AC39E9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C39E9">
              <w:rPr>
                <w:rFonts w:asciiTheme="minorHAnsi" w:hAnsiTheme="minorHAnsi" w:cstheme="minorHAnsi"/>
                <w:sz w:val="20"/>
                <w:szCs w:val="20"/>
              </w:rPr>
              <w:t>w następującym zakresie:</w:t>
            </w:r>
          </w:p>
          <w:p w14:paraId="54A36AD4" w14:textId="77777777" w:rsidR="00910A29" w:rsidRDefault="004C55B0" w:rsidP="00AC39E9">
            <w:pPr>
              <w:pStyle w:val="Akapitzlist"/>
              <w:widowControl/>
              <w:suppressAutoHyphens w:val="0"/>
              <w:spacing w:line="360" w:lineRule="auto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</w:t>
            </w:r>
          </w:p>
          <w:p w14:paraId="1C463623" w14:textId="77777777" w:rsidR="00AC39E9" w:rsidRDefault="004C55B0" w:rsidP="00AC39E9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</w:t>
            </w:r>
          </w:p>
          <w:p w14:paraId="4C979E80" w14:textId="77777777" w:rsidR="00910A29" w:rsidRPr="00AC39E9" w:rsidRDefault="00AC39E9" w:rsidP="00AC39E9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i/>
                <w:sz w:val="20"/>
                <w:szCs w:val="20"/>
              </w:rPr>
              <w:t>(wskazać podmiot i określić odpowiedni zakres dla wskazanego podmiotu)</w:t>
            </w:r>
          </w:p>
        </w:tc>
      </w:tr>
    </w:tbl>
    <w:p w14:paraId="2E60F177" w14:textId="77777777" w:rsidR="00910A29" w:rsidRDefault="00910A29" w:rsidP="00DB55C5">
      <w:pPr>
        <w:spacing w:line="276" w:lineRule="auto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581C2B49" w14:textId="61109245" w:rsidR="00AC39E9" w:rsidRPr="00AC39E9" w:rsidRDefault="00AC39E9" w:rsidP="00AC39E9">
      <w:pPr>
        <w:pStyle w:val="Akapitzlist"/>
        <w:ind w:left="0"/>
        <w:jc w:val="both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Uwaga</w:t>
      </w:r>
      <w:r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:</w:t>
      </w: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 W sytuacji o której mowa w pkt 2, należy również złożyć </w:t>
      </w:r>
      <w:r w:rsidR="00976DC6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z</w:t>
      </w: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obowiązanie podmiotu udostępniającego zasoby  (</w:t>
      </w:r>
      <w:r w:rsidR="00960622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zgodnie ze wzorem </w:t>
      </w: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Załącznik</w:t>
      </w:r>
      <w:r w:rsidR="00960622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a</w:t>
      </w: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 nr</w:t>
      </w:r>
      <w:r w:rsidR="007F196C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 6</w:t>
      </w:r>
      <w:r w:rsidRPr="00AC39E9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 do SWZ)</w:t>
      </w:r>
    </w:p>
    <w:p w14:paraId="4BB56D2E" w14:textId="77777777" w:rsidR="00910A29" w:rsidRPr="00960622" w:rsidRDefault="00910A29" w:rsidP="00DB55C5">
      <w:pPr>
        <w:spacing w:line="276" w:lineRule="auto"/>
        <w:jc w:val="both"/>
        <w:rPr>
          <w:rFonts w:asciiTheme="minorHAnsi" w:hAnsiTheme="minorHAnsi" w:cstheme="minorHAnsi"/>
          <w:iCs/>
          <w:sz w:val="20"/>
          <w:szCs w:val="20"/>
        </w:rPr>
      </w:pPr>
    </w:p>
    <w:tbl>
      <w:tblPr>
        <w:tblStyle w:val="Tabela-Siatka"/>
        <w:tblW w:w="5069" w:type="pct"/>
        <w:tblInd w:w="-1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"/>
        <w:gridCol w:w="9629"/>
        <w:gridCol w:w="123"/>
      </w:tblGrid>
      <w:tr w:rsidR="00465A64" w14:paraId="15B84A89" w14:textId="77777777" w:rsidTr="00B43A72">
        <w:trPr>
          <w:gridBefore w:val="1"/>
          <w:gridAfter w:val="1"/>
          <w:wBefore w:w="5" w:type="pct"/>
          <w:wAfter w:w="63" w:type="pct"/>
        </w:trPr>
        <w:tc>
          <w:tcPr>
            <w:tcW w:w="4932" w:type="pct"/>
            <w:shd w:val="clear" w:color="auto" w:fill="D9D9D9" w:themeFill="background1" w:themeFillShade="D9"/>
            <w:vAlign w:val="center"/>
          </w:tcPr>
          <w:p w14:paraId="0A2A5980" w14:textId="6786BC57" w:rsidR="009063B1" w:rsidRPr="006F5D34" w:rsidRDefault="00960622" w:rsidP="00B43A72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0622">
              <w:rPr>
                <w:rFonts w:asciiTheme="minorHAnsi" w:hAnsiTheme="minorHAnsi" w:cstheme="minorHAnsi"/>
                <w:b/>
                <w:sz w:val="20"/>
                <w:szCs w:val="20"/>
              </w:rPr>
              <w:t>INFORMACJA O PODMIOTOWYCH ŚRODKACH DOWODOWYCH MOŻLIWYCH DO UZYSKANIA PRZEZ ZAMAWIAJĄCEGO ZA POMOCĄ BEZPŁATNYCH I OGÓLNODOSTĘPNYCH BAZ DANYCH, W SZCZEGÓLNOŚCI REJESTRÓW PUBLICZNYCH</w:t>
            </w:r>
          </w:p>
        </w:tc>
      </w:tr>
      <w:tr w:rsidR="00960622" w:rsidRPr="00561FEE" w14:paraId="09570816" w14:textId="77777777" w:rsidTr="009606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5000" w:type="pct"/>
            <w:gridSpan w:val="3"/>
          </w:tcPr>
          <w:p w14:paraId="1E97DAD3" w14:textId="78E3E3A5" w:rsidR="00960622" w:rsidRPr="00F2703E" w:rsidRDefault="00960622" w:rsidP="00B30C60">
            <w:pPr>
              <w:spacing w:before="240"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F2703E">
              <w:rPr>
                <w:rFonts w:asciiTheme="minorHAnsi" w:hAnsiTheme="minorHAnsi" w:cstheme="minorHAnsi"/>
                <w:sz w:val="20"/>
                <w:szCs w:val="20"/>
              </w:rPr>
              <w:t>Wskazuję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9A51B9">
              <w:rPr>
                <w:rFonts w:asciiTheme="minorHAnsi" w:hAnsiTheme="minorHAnsi" w:cstheme="minorHAnsi"/>
                <w:sz w:val="20"/>
                <w:szCs w:val="20"/>
              </w:rPr>
              <w:t xml:space="preserve">że aktualne podmiotowe środki dowodowe Zamawiający może uzyskać za pomocą bezpłatnych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9A51B9">
              <w:rPr>
                <w:rFonts w:asciiTheme="minorHAnsi" w:hAnsiTheme="minorHAnsi" w:cstheme="minorHAnsi"/>
                <w:sz w:val="20"/>
                <w:szCs w:val="20"/>
              </w:rPr>
              <w:t xml:space="preserve">i ogólnodostępnych baz danych, w szczególności rejestrów publicznych w rozumieniu ustawy z dnia 17 lutego 2005 r. </w:t>
            </w:r>
            <w:r w:rsidRPr="009A51B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informatyzacji działalności podmiotów realizujących zadania publiczne</w:t>
            </w:r>
            <w:r w:rsidRPr="009A51B9">
              <w:rPr>
                <w:rFonts w:asciiTheme="minorHAnsi" w:hAnsiTheme="minorHAnsi" w:cstheme="minorHAnsi"/>
                <w:sz w:val="20"/>
                <w:szCs w:val="20"/>
              </w:rPr>
              <w:t>, na podstawie następujących danych</w:t>
            </w:r>
            <w:r w:rsidRPr="00F2703E">
              <w:rPr>
                <w:rFonts w:asciiTheme="minorHAnsi" w:eastAsia="TimesNewRoman" w:hAnsiTheme="minorHAnsi" w:cstheme="minorHAnsi"/>
                <w:sz w:val="20"/>
                <w:szCs w:val="20"/>
              </w:rPr>
              <w:t>:</w:t>
            </w:r>
          </w:p>
          <w:p w14:paraId="42B2A565" w14:textId="77777777" w:rsidR="00960622" w:rsidRPr="00960622" w:rsidRDefault="00960622" w:rsidP="00B30C60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  <w:tbl>
            <w:tblPr>
              <w:tblW w:w="9524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38"/>
              <w:gridCol w:w="865"/>
              <w:gridCol w:w="6236"/>
              <w:gridCol w:w="1985"/>
            </w:tblGrid>
            <w:tr w:rsidR="00960622" w:rsidRPr="0063650A" w14:paraId="23BF040D" w14:textId="77777777" w:rsidTr="00AB02A1">
              <w:trPr>
                <w:trHeight w:val="510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5A7FFE3D" w14:textId="77777777" w:rsidR="00960622" w:rsidRPr="0022348F" w:rsidRDefault="00960622" w:rsidP="00B30C60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7B494F3C" w14:textId="25F6256A" w:rsidR="00960622" w:rsidRPr="0063650A" w:rsidRDefault="00960622" w:rsidP="00B30C60">
                  <w:pPr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  <w:lang w:val="en-US"/>
                    </w:rPr>
                  </w:pPr>
                  <w:r w:rsidRPr="0063650A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  <w:lang w:val="en-US"/>
                    </w:rPr>
                    <w:t xml:space="preserve">Baza / </w:t>
                  </w:r>
                  <w:proofErr w:type="spellStart"/>
                  <w:r w:rsidRPr="0063650A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  <w:lang w:val="en-US"/>
                    </w:rPr>
                    <w:t>Rejestr</w:t>
                  </w:r>
                  <w:proofErr w:type="spellEnd"/>
                  <w:r w:rsidR="007101D3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  <w:lang w:val="en-US"/>
                    </w:rPr>
                    <w:t xml:space="preserve"> </w:t>
                  </w:r>
                  <w:r w:rsidR="007101D3">
                    <w:rPr>
                      <w:rStyle w:val="Odwoanieprzypisukocowego"/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  <w:lang w:val="en-US"/>
                    </w:rPr>
                    <w:endnoteReference w:id="3"/>
                  </w:r>
                </w:p>
              </w:tc>
              <w:tc>
                <w:tcPr>
                  <w:tcW w:w="327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4671B246" w14:textId="77777777" w:rsidR="00960622" w:rsidRPr="0063650A" w:rsidRDefault="00960622" w:rsidP="00B30C60">
                  <w:pPr>
                    <w:ind w:left="84" w:right="84"/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</w:pPr>
                  <w:r w:rsidRPr="0063650A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  <w:t>Adres strony internetowej bezpłatnej i ogólnodostępnej Bazy danych / Rejestru publicznego</w:t>
                  </w:r>
                </w:p>
              </w:tc>
              <w:tc>
                <w:tcPr>
                  <w:tcW w:w="1042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76728E03" w14:textId="6D387605" w:rsidR="00960622" w:rsidRPr="0063650A" w:rsidRDefault="00960622" w:rsidP="0096062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</w:pPr>
                  <w:r w:rsidRPr="0063650A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  <w:t>Dane umożliwiające dostęp do tych środków</w:t>
                  </w:r>
                  <w:r w:rsidR="007101D3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="007101D3">
                    <w:rPr>
                      <w:rStyle w:val="Odwoanieprzypisukocowego"/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  <w:endnoteReference w:id="4"/>
                  </w:r>
                </w:p>
              </w:tc>
            </w:tr>
            <w:tr w:rsidR="00960622" w:rsidRPr="0001571D" w14:paraId="56AF2F81" w14:textId="77777777" w:rsidTr="00AB02A1">
              <w:trPr>
                <w:trHeight w:val="510"/>
              </w:trPr>
              <w:tc>
                <w:tcPr>
                  <w:tcW w:w="230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720B1D0B" w14:textId="67BC1B33" w:rsidR="00960622" w:rsidRPr="0022348F" w:rsidRDefault="00960622" w:rsidP="00B30C60">
                  <w:pPr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225" w:dyaOrig="225" w14:anchorId="6D379DD5">
                      <v:shape id="_x0000_i1370" type="#_x0000_t75" style="width:16.5pt;height:18pt" o:ole="">
                        <v:imagedata r:id="rId8" o:title=""/>
                      </v:shape>
                      <w:control r:id="rId12" w:name="CheckBox15111111" w:shapeid="_x0000_i1370"/>
                    </w:object>
                  </w:r>
                </w:p>
              </w:tc>
              <w:tc>
                <w:tcPr>
                  <w:tcW w:w="454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2F662349" w14:textId="77777777" w:rsidR="00960622" w:rsidRPr="009A51B9" w:rsidRDefault="00960622" w:rsidP="00B30C60">
                  <w:pP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  <w:t>KRS</w:t>
                  </w:r>
                </w:p>
              </w:tc>
              <w:tc>
                <w:tcPr>
                  <w:tcW w:w="3274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7C647DC2" w14:textId="77777777" w:rsidR="00960622" w:rsidRPr="00CF6D2F" w:rsidRDefault="00960622" w:rsidP="00B30C60">
                  <w:pPr>
                    <w:rPr>
                      <w:rFonts w:ascii="Calibri" w:eastAsia="Calibri" w:hAnsi="Calibri" w:cs="Calibri"/>
                      <w:sz w:val="20"/>
                      <w:szCs w:val="20"/>
                      <w:lang w:val="en-US"/>
                    </w:rPr>
                  </w:pPr>
                  <w:r w:rsidRPr="00F97DBE">
                    <w:rPr>
                      <w:rFonts w:asciiTheme="minorHAnsi" w:hAnsiTheme="minorHAnsi" w:cstheme="minorHAnsi"/>
                      <w:i/>
                      <w:sz w:val="20"/>
                      <w:szCs w:val="20"/>
                      <w:lang w:val="en-US"/>
                    </w:rPr>
                    <w:t>https://ekrs.ms.gov.pl/web/wyszukiwarka-krs/strona-glowna/index.html</w:t>
                  </w:r>
                </w:p>
              </w:tc>
              <w:tc>
                <w:tcPr>
                  <w:tcW w:w="1042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36397E4D" w14:textId="77777777" w:rsidR="00960622" w:rsidRPr="0063650A" w:rsidRDefault="00960622" w:rsidP="00B30C60">
                  <w:pP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60622" w:rsidRPr="0001571D" w14:paraId="79F64774" w14:textId="77777777" w:rsidTr="00AB02A1">
              <w:trPr>
                <w:trHeight w:val="510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19BE5869" w14:textId="31CB494F" w:rsidR="00960622" w:rsidRPr="0022348F" w:rsidRDefault="00960622" w:rsidP="00B30C60">
                  <w:pPr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225" w:dyaOrig="225" w14:anchorId="09AEEF0A">
                      <v:shape id="_x0000_i1369" type="#_x0000_t75" style="width:16.5pt;height:18pt" o:ole="">
                        <v:imagedata r:id="rId8" o:title=""/>
                      </v:shape>
                      <w:control r:id="rId13" w:name="CheckBox15112211" w:shapeid="_x0000_i1369"/>
                    </w:object>
                  </w:r>
                </w:p>
              </w:tc>
              <w:tc>
                <w:tcPr>
                  <w:tcW w:w="45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365260E1" w14:textId="77777777" w:rsidR="00960622" w:rsidRPr="009A51B9" w:rsidRDefault="00960622" w:rsidP="00B30C60">
                  <w:pP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  <w:t>CEIDG</w:t>
                  </w:r>
                </w:p>
              </w:tc>
              <w:tc>
                <w:tcPr>
                  <w:tcW w:w="327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115B5C13" w14:textId="77777777" w:rsidR="00960622" w:rsidRPr="00CF6D2F" w:rsidRDefault="00960622" w:rsidP="00B30C60">
                  <w:pPr>
                    <w:rPr>
                      <w:rFonts w:ascii="Calibri" w:eastAsia="Calibri" w:hAnsi="Calibri" w:cs="Calibri"/>
                      <w:sz w:val="20"/>
                      <w:szCs w:val="20"/>
                      <w:lang w:val="en-US"/>
                    </w:rPr>
                  </w:pPr>
                  <w:r w:rsidRPr="008247AE">
                    <w:rPr>
                      <w:rFonts w:asciiTheme="minorHAnsi" w:hAnsiTheme="minorHAnsi" w:cstheme="minorHAnsi"/>
                      <w:i/>
                      <w:sz w:val="20"/>
                      <w:szCs w:val="20"/>
                      <w:lang w:val="en-US"/>
                    </w:rPr>
                    <w:t>https://aplikacja.ceidg.gov.pl/ceidg/ceidg.public.ui/search.aspx</w:t>
                  </w:r>
                </w:p>
              </w:tc>
              <w:tc>
                <w:tcPr>
                  <w:tcW w:w="1042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78E8118D" w14:textId="77777777" w:rsidR="00960622" w:rsidRPr="0063650A" w:rsidRDefault="00960622" w:rsidP="00B30C60">
                  <w:pP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60622" w:rsidRPr="0022348F" w14:paraId="54BEB672" w14:textId="77777777" w:rsidTr="00AB02A1">
              <w:trPr>
                <w:trHeight w:val="510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78202972" w14:textId="3B998B77" w:rsidR="00960622" w:rsidRPr="0022348F" w:rsidRDefault="00960622" w:rsidP="00B30C60">
                  <w:pPr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225" w:dyaOrig="225" w14:anchorId="17151373">
                      <v:shape id="_x0000_i1368" type="#_x0000_t75" style="width:16.5pt;height:18pt" o:ole="">
                        <v:imagedata r:id="rId8" o:title=""/>
                      </v:shape>
                      <w:control r:id="rId14" w:name="CheckBox15112111" w:shapeid="_x0000_i1368"/>
                    </w:object>
                  </w:r>
                </w:p>
              </w:tc>
              <w:tc>
                <w:tcPr>
                  <w:tcW w:w="45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04E2E172" w14:textId="77777777" w:rsidR="00960622" w:rsidRPr="009A51B9" w:rsidRDefault="00960622" w:rsidP="00B30C60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  <w:t>[inna]</w:t>
                  </w:r>
                </w:p>
              </w:tc>
              <w:tc>
                <w:tcPr>
                  <w:tcW w:w="327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0EEF7C9A" w14:textId="77777777" w:rsidR="00960622" w:rsidRPr="00552998" w:rsidRDefault="00960622" w:rsidP="00B30C60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DF44F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innej: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________________ </w:t>
                  </w:r>
                  <w:r w:rsidRPr="00DF44F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Pr="00DF44F0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(należy wskazać jeżeli dotyczy)</w:t>
                  </w:r>
                </w:p>
              </w:tc>
              <w:tc>
                <w:tcPr>
                  <w:tcW w:w="1042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148BDD8A" w14:textId="77777777" w:rsidR="00960622" w:rsidRPr="0063650A" w:rsidRDefault="00960622" w:rsidP="00B30C60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336A1FE9" w14:textId="77777777" w:rsidR="00960622" w:rsidRPr="00561FEE" w:rsidRDefault="00960622" w:rsidP="00B30C60">
            <w:pPr>
              <w:pStyle w:val="Akapitzlist"/>
              <w:spacing w:before="240" w:line="276" w:lineRule="auto"/>
              <w:ind w:left="312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1D1A5501" w14:textId="77777777" w:rsidR="00610742" w:rsidRDefault="0061074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E7F46BE" w14:textId="77777777" w:rsidR="00960622" w:rsidRPr="00960622" w:rsidRDefault="0096062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5069" w:type="pct"/>
        <w:tblInd w:w="-1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61"/>
      </w:tblGrid>
      <w:tr w:rsidR="00960622" w14:paraId="2968DFA6" w14:textId="77777777" w:rsidTr="00B43A72">
        <w:trPr>
          <w:trHeight w:val="340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20DF1658" w14:textId="27D99262" w:rsidR="00960622" w:rsidRPr="006F5D34" w:rsidRDefault="00960622" w:rsidP="00B43A72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0622">
              <w:rPr>
                <w:rFonts w:asciiTheme="minorHAnsi" w:hAnsiTheme="minorHAnsi" w:cstheme="minorHAnsi"/>
                <w:b/>
                <w:sz w:val="20"/>
                <w:szCs w:val="20"/>
              </w:rPr>
              <w:t>OŚWIADCZENIE DOTYCZĄCE PODANYCH INFORMACJI</w:t>
            </w:r>
          </w:p>
        </w:tc>
      </w:tr>
    </w:tbl>
    <w:p w14:paraId="0A0C9C82" w14:textId="77777777" w:rsidR="00960622" w:rsidRPr="00960622" w:rsidRDefault="00960622" w:rsidP="0096062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hAnsiTheme="minorHAnsi" w:cstheme="minorHAnsi"/>
          <w:sz w:val="8"/>
          <w:szCs w:val="8"/>
        </w:rPr>
      </w:pPr>
    </w:p>
    <w:p w14:paraId="163BC170" w14:textId="355B4902" w:rsidR="00674969" w:rsidRPr="00960622" w:rsidRDefault="00960622" w:rsidP="0096062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eastAsia="Arial" w:hAnsiTheme="minorHAnsi" w:cstheme="minorHAnsi"/>
          <w:bCs/>
          <w:iCs/>
          <w:color w:val="FF0000"/>
          <w:kern w:val="1"/>
          <w:sz w:val="20"/>
          <w:szCs w:val="20"/>
          <w:lang w:eastAsia="hi-IN" w:bidi="hi-IN"/>
        </w:rPr>
      </w:pPr>
      <w:r w:rsidRPr="00561FEE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</w:t>
      </w:r>
      <w:r>
        <w:rPr>
          <w:rFonts w:asciiTheme="minorHAnsi" w:hAnsiTheme="minorHAnsi" w:cstheme="minorHAnsi"/>
          <w:sz w:val="20"/>
          <w:szCs w:val="20"/>
        </w:rPr>
        <w:t xml:space="preserve"> na dzień składania oferty</w:t>
      </w:r>
      <w:r w:rsidRPr="00561FEE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br/>
      </w:r>
      <w:r w:rsidRPr="00561FEE">
        <w:rPr>
          <w:rFonts w:asciiTheme="minorHAnsi" w:hAnsiTheme="minorHAnsi" w:cstheme="minorHAnsi"/>
          <w:sz w:val="20"/>
          <w:szCs w:val="20"/>
        </w:rPr>
        <w:t>i zgodne z prawdą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561FEE">
        <w:rPr>
          <w:rFonts w:asciiTheme="minorHAnsi" w:hAnsiTheme="minorHAnsi" w:cstheme="minorHAnsi"/>
          <w:sz w:val="20"/>
          <w:szCs w:val="20"/>
        </w:rPr>
        <w:t xml:space="preserve"> oraz zostały przedstawione z pełną świadomością konsekwencji wprowadzenia zamawiającego </w:t>
      </w:r>
      <w:r>
        <w:rPr>
          <w:rFonts w:asciiTheme="minorHAnsi" w:hAnsiTheme="minorHAnsi" w:cstheme="minorHAnsi"/>
          <w:sz w:val="20"/>
          <w:szCs w:val="20"/>
        </w:rPr>
        <w:br/>
      </w:r>
      <w:r w:rsidRPr="00561FEE">
        <w:rPr>
          <w:rFonts w:asciiTheme="minorHAnsi" w:hAnsiTheme="minorHAnsi" w:cstheme="minorHAnsi"/>
          <w:sz w:val="20"/>
          <w:szCs w:val="20"/>
        </w:rPr>
        <w:t>w błąd przy przedstawianiu informacji.</w:t>
      </w:r>
    </w:p>
    <w:p w14:paraId="7DF8AFF4" w14:textId="77777777" w:rsidR="00960622" w:rsidRDefault="0096062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69F1A7FD" w14:textId="77777777" w:rsidR="00960622" w:rsidRDefault="0096062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3A42377E" w14:textId="77777777" w:rsidR="00960622" w:rsidRPr="00DF44F0" w:rsidRDefault="0096062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0D789066" w14:textId="77777777" w:rsidR="000A03AA" w:rsidRPr="000C2F3A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  <w:r w:rsidRPr="000C2F3A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6548610F" w14:textId="77777777" w:rsidR="00610742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  <w:r w:rsidRPr="000C2F3A"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  <w:t>lub podpisem zaufanym lub podpisem osobistym.</w:t>
      </w:r>
    </w:p>
    <w:p w14:paraId="706CE0B0" w14:textId="77777777" w:rsidR="007101D3" w:rsidRDefault="007101D3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13A2031D" w14:textId="77777777" w:rsidR="007101D3" w:rsidRDefault="007101D3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3A7DA6C1" w14:textId="77777777" w:rsidR="007101D3" w:rsidRDefault="007101D3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3780A16D" w14:textId="77777777" w:rsidR="007101D3" w:rsidRDefault="007101D3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704E6732" w14:textId="77777777" w:rsidR="007101D3" w:rsidRPr="000C2F3A" w:rsidRDefault="007101D3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24C06BA5" w14:textId="77777777" w:rsidR="00714681" w:rsidRPr="000C2F3A" w:rsidRDefault="00714681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sectPr w:rsidR="00714681" w:rsidRPr="000C2F3A" w:rsidSect="00910A29">
      <w:headerReference w:type="default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6" w:h="16838"/>
      <w:pgMar w:top="851" w:right="1134" w:bottom="964" w:left="1134" w:header="397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10399" w14:textId="77777777" w:rsidR="00F00DA0" w:rsidRDefault="00F00DA0" w:rsidP="00391E13">
      <w:r>
        <w:separator/>
      </w:r>
    </w:p>
  </w:endnote>
  <w:endnote w:type="continuationSeparator" w:id="0">
    <w:p w14:paraId="68DE8DE8" w14:textId="77777777" w:rsidR="00F00DA0" w:rsidRDefault="00F00DA0" w:rsidP="00391E13">
      <w:r>
        <w:continuationSeparator/>
      </w:r>
    </w:p>
  </w:endnote>
  <w:endnote w:id="1">
    <w:p w14:paraId="19C15184" w14:textId="650F5179" w:rsidR="0001571D" w:rsidRPr="007101D3" w:rsidRDefault="0001571D" w:rsidP="007101D3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7101D3">
        <w:rPr>
          <w:rStyle w:val="Odwoanieprzypisukocowego"/>
          <w:rFonts w:ascii="Arial" w:hAnsi="Arial" w:cs="Arial"/>
          <w:sz w:val="18"/>
          <w:szCs w:val="18"/>
        </w:rPr>
        <w:endnoteRef/>
      </w:r>
      <w:r w:rsidRPr="007101D3">
        <w:rPr>
          <w:rFonts w:ascii="Arial" w:hAnsi="Arial" w:cs="Arial"/>
          <w:sz w:val="18"/>
          <w:szCs w:val="18"/>
        </w:rPr>
        <w:t xml:space="preserve"> Zaznaczyć właściwe</w:t>
      </w:r>
    </w:p>
  </w:endnote>
  <w:endnote w:id="2">
    <w:p w14:paraId="574ABBF4" w14:textId="051982BA" w:rsidR="0001571D" w:rsidRPr="007101D3" w:rsidRDefault="0001571D" w:rsidP="007101D3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7101D3">
        <w:rPr>
          <w:rStyle w:val="Odwoanieprzypisukocowego"/>
          <w:rFonts w:ascii="Arial" w:hAnsi="Arial" w:cs="Arial"/>
          <w:sz w:val="18"/>
          <w:szCs w:val="18"/>
        </w:rPr>
        <w:endnoteRef/>
      </w:r>
      <w:r w:rsidRPr="007101D3">
        <w:rPr>
          <w:rFonts w:ascii="Arial" w:hAnsi="Arial" w:cs="Arial"/>
          <w:sz w:val="18"/>
          <w:szCs w:val="18"/>
        </w:rPr>
        <w:t xml:space="preserve"> Niepotrzebne skreślić</w:t>
      </w:r>
    </w:p>
  </w:endnote>
  <w:endnote w:id="3">
    <w:p w14:paraId="6F061B70" w14:textId="5F8813E7" w:rsidR="007101D3" w:rsidRPr="007101D3" w:rsidRDefault="007101D3" w:rsidP="007101D3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7101D3">
        <w:rPr>
          <w:rStyle w:val="Odwoanieprzypisukocowego"/>
          <w:rFonts w:ascii="Arial" w:hAnsi="Arial" w:cs="Arial"/>
          <w:sz w:val="18"/>
          <w:szCs w:val="18"/>
        </w:rPr>
        <w:endnoteRef/>
      </w:r>
      <w:r w:rsidRPr="007101D3">
        <w:rPr>
          <w:rFonts w:ascii="Arial" w:hAnsi="Arial" w:cs="Arial"/>
          <w:sz w:val="18"/>
          <w:szCs w:val="18"/>
        </w:rPr>
        <w:t xml:space="preserve"> </w:t>
      </w:r>
      <w:r w:rsidR="00AB02A1" w:rsidRPr="007101D3">
        <w:rPr>
          <w:rFonts w:ascii="Arial" w:hAnsi="Arial" w:cs="Arial"/>
          <w:i/>
          <w:iCs/>
          <w:sz w:val="18"/>
          <w:szCs w:val="18"/>
        </w:rPr>
        <w:t>Z</w:t>
      </w:r>
      <w:r w:rsidRPr="007101D3">
        <w:rPr>
          <w:rFonts w:ascii="Arial" w:hAnsi="Arial" w:cs="Arial"/>
          <w:i/>
          <w:iCs/>
          <w:sz w:val="18"/>
          <w:szCs w:val="18"/>
        </w:rPr>
        <w:t>aznaczyć</w:t>
      </w:r>
      <w:r w:rsidR="00AB02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7101D3">
        <w:rPr>
          <w:rFonts w:ascii="Arial" w:hAnsi="Arial" w:cs="Arial"/>
          <w:i/>
          <w:iCs/>
          <w:sz w:val="18"/>
          <w:szCs w:val="18"/>
        </w:rPr>
        <w:t>właściwą Bazę/Rejestr</w:t>
      </w:r>
    </w:p>
  </w:endnote>
  <w:endnote w:id="4">
    <w:p w14:paraId="2B7E842A" w14:textId="3F8DAE55" w:rsidR="007101D3" w:rsidRPr="007101D3" w:rsidRDefault="007101D3" w:rsidP="007101D3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7101D3">
        <w:rPr>
          <w:rStyle w:val="Odwoanieprzypisukocowego"/>
          <w:rFonts w:ascii="Arial" w:hAnsi="Arial" w:cs="Arial"/>
          <w:sz w:val="18"/>
          <w:szCs w:val="18"/>
        </w:rPr>
        <w:endnoteRef/>
      </w:r>
      <w:r w:rsidRPr="007101D3">
        <w:rPr>
          <w:rFonts w:ascii="Arial" w:hAnsi="Arial" w:cs="Arial"/>
          <w:sz w:val="18"/>
          <w:szCs w:val="18"/>
        </w:rPr>
        <w:t xml:space="preserve"> </w:t>
      </w:r>
      <w:r w:rsidR="00AB02A1" w:rsidRPr="007101D3">
        <w:rPr>
          <w:rFonts w:ascii="Arial" w:hAnsi="Arial" w:cs="Arial"/>
          <w:i/>
          <w:iCs/>
          <w:sz w:val="18"/>
          <w:szCs w:val="18"/>
        </w:rPr>
        <w:t>U</w:t>
      </w:r>
      <w:r w:rsidRPr="007101D3">
        <w:rPr>
          <w:rFonts w:ascii="Arial" w:hAnsi="Arial" w:cs="Arial"/>
          <w:i/>
          <w:iCs/>
          <w:sz w:val="18"/>
          <w:szCs w:val="18"/>
        </w:rPr>
        <w:t>zupełnić</w:t>
      </w:r>
      <w:r w:rsidR="00AB02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7101D3">
        <w:rPr>
          <w:rFonts w:ascii="Arial" w:hAnsi="Arial" w:cs="Arial"/>
          <w:i/>
          <w:iCs/>
          <w:sz w:val="18"/>
          <w:szCs w:val="18"/>
        </w:rPr>
        <w:t>[wpisując</w:t>
      </w:r>
      <w:r w:rsidR="00AB02A1">
        <w:rPr>
          <w:rFonts w:ascii="Arial" w:hAnsi="Arial" w:cs="Arial"/>
          <w:i/>
          <w:iCs/>
          <w:sz w:val="18"/>
          <w:szCs w:val="18"/>
        </w:rPr>
        <w:t xml:space="preserve"> odpowiednio:</w:t>
      </w:r>
      <w:r w:rsidRPr="007101D3">
        <w:rPr>
          <w:rFonts w:ascii="Arial" w:hAnsi="Arial" w:cs="Arial"/>
          <w:i/>
          <w:iCs/>
          <w:sz w:val="18"/>
          <w:szCs w:val="18"/>
        </w:rPr>
        <w:t xml:space="preserve"> nr KRS albo nr NIP albo nr REGON itp.]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Times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56992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698DB8F" w14:textId="43787522" w:rsidR="004C55B0" w:rsidRPr="00F62B56" w:rsidRDefault="00F62B56" w:rsidP="00F62B56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112BE64D" w14:textId="77777777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761952286"/>
      <w:docPartObj>
        <w:docPartGallery w:val="Page Numbers (Bottom of Page)"/>
        <w:docPartUnique/>
      </w:docPartObj>
    </w:sdtPr>
    <w:sdtEndPr/>
    <w:sdtContent>
      <w:p w14:paraId="1AE316DB" w14:textId="77777777" w:rsidR="00F62B56" w:rsidRPr="00F62B56" w:rsidRDefault="00F62B56" w:rsidP="00F62B56">
        <w:pPr>
          <w:jc w:val="center"/>
          <w:rPr>
            <w:rFonts w:ascii="Arial" w:hAnsi="Arial" w:cs="Arial"/>
            <w:i/>
            <w:iCs/>
            <w:sz w:val="18"/>
            <w:szCs w:val="18"/>
          </w:rPr>
        </w:pP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60288" behindDoc="0" locked="0" layoutInCell="1" allowOverlap="1" wp14:anchorId="41727EE5" wp14:editId="607AE664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1466233236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7AC8693" id="Łącznik prosty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59264" behindDoc="0" locked="0" layoutInCell="1" allowOverlap="1" wp14:anchorId="65E563F1" wp14:editId="2C37F7AF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210428846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87CB205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Pr="00F62B56">
          <w:rPr>
            <w:rFonts w:ascii="Arial" w:hAnsi="Arial" w:cs="Arial"/>
            <w:i/>
            <w:iCs/>
            <w:sz w:val="18"/>
            <w:szCs w:val="18"/>
          </w:rPr>
          <w:t>„Scalenie gruntów rolnych we wsi Rudniki, gmina Włodowice, Powiat Zawierciański"</w:t>
        </w:r>
      </w:p>
      <w:p w14:paraId="14F0A1E8" w14:textId="77777777" w:rsidR="00F62B56" w:rsidRPr="00F62B56" w:rsidRDefault="00F62B56" w:rsidP="00F62B5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i/>
            <w:iCs/>
            <w:sz w:val="18"/>
            <w:szCs w:val="18"/>
          </w:rPr>
          <w:t xml:space="preserve">w ramach Poddziałania:  „Wsparcie na inwestycje związane z rozwojem, modernizacją i dostosowaniem rolnictwa </w:t>
        </w:r>
        <w:r w:rsidRPr="00F62B56">
          <w:rPr>
            <w:rFonts w:ascii="Arial" w:hAnsi="Arial" w:cs="Arial"/>
            <w:i/>
            <w:iCs/>
            <w:sz w:val="18"/>
            <w:szCs w:val="18"/>
          </w:rPr>
          <w:br/>
          <w:t>i leśnictwa" objętego Programem Obszarów Wiejskich na lata 2014-2020.</w:t>
        </w:r>
      </w:p>
      <w:p w14:paraId="0C5881F3" w14:textId="052E2306" w:rsidR="004C55B0" w:rsidRPr="00F62B56" w:rsidRDefault="00F62B56" w:rsidP="00F62B56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Pr="00F62B56">
          <w:rPr>
            <w:rFonts w:ascii="Arial" w:hAnsi="Arial" w:cs="Arial"/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Pr="00F62B56">
          <w:rPr>
            <w:rFonts w:ascii="Arial" w:hAnsi="Arial" w:cs="Arial"/>
            <w:b/>
            <w:bCs/>
            <w:sz w:val="18"/>
            <w:szCs w:val="18"/>
          </w:rPr>
          <w:t>5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50A4D" w14:textId="77777777" w:rsidR="00F00DA0" w:rsidRDefault="00F00DA0" w:rsidP="00391E13">
      <w:r>
        <w:separator/>
      </w:r>
    </w:p>
  </w:footnote>
  <w:footnote w:type="continuationSeparator" w:id="0">
    <w:p w14:paraId="6E68F177" w14:textId="77777777" w:rsidR="00F00DA0" w:rsidRDefault="00F00DA0" w:rsidP="0039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C4A75" w14:textId="12A88C69" w:rsidR="00FD56C6" w:rsidRPr="00F62B56" w:rsidRDefault="00FD56C6" w:rsidP="00FD56C6">
    <w:pPr>
      <w:autoSpaceDE w:val="0"/>
      <w:autoSpaceDN w:val="0"/>
      <w:adjustRightInd w:val="0"/>
      <w:rPr>
        <w:rFonts w:ascii="Arial" w:hAnsi="Arial" w:cs="Arial"/>
        <w:color w:val="000000"/>
        <w:sz w:val="20"/>
        <w:szCs w:val="22"/>
      </w:rPr>
    </w:pPr>
    <w:r w:rsidRPr="00F62B56">
      <w:rPr>
        <w:rFonts w:ascii="Arial" w:hAnsi="Arial" w:cs="Arial"/>
        <w:color w:val="000000"/>
        <w:sz w:val="20"/>
        <w:szCs w:val="22"/>
      </w:rPr>
      <w:t>SRZP261-00</w:t>
    </w:r>
    <w:r w:rsidR="0001571D">
      <w:rPr>
        <w:rFonts w:ascii="Arial" w:hAnsi="Arial" w:cs="Arial"/>
        <w:color w:val="000000"/>
        <w:sz w:val="20"/>
        <w:szCs w:val="22"/>
      </w:rPr>
      <w:t>49</w:t>
    </w:r>
    <w:r w:rsidRPr="00F62B56">
      <w:rPr>
        <w:rFonts w:ascii="Arial" w:hAnsi="Arial" w:cs="Arial"/>
        <w:color w:val="000000"/>
        <w:sz w:val="20"/>
        <w:szCs w:val="22"/>
      </w:rPr>
      <w:t xml:space="preserve">/24 </w:t>
    </w:r>
  </w:p>
  <w:p w14:paraId="77E0E0E7" w14:textId="1C414BFD" w:rsidR="00FD56C6" w:rsidRDefault="00FD56C6" w:rsidP="00FD56C6">
    <w:pPr>
      <w:pStyle w:val="Nagwek"/>
    </w:pPr>
    <w:r w:rsidRPr="00F62B56">
      <w:rPr>
        <w:rFonts w:ascii="Arial" w:hAnsi="Arial" w:cs="Arial"/>
        <w:b/>
        <w:bCs/>
        <w:color w:val="000000"/>
        <w:sz w:val="14"/>
        <w:szCs w:val="14"/>
      </w:rPr>
      <w:t>(numer referencyjny postępowania)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A53AF" w14:textId="6BA8FC33" w:rsidR="00F62B56" w:rsidRDefault="00F62B56" w:rsidP="00F62B56">
    <w:pPr>
      <w:pStyle w:val="Standard"/>
      <w:ind w:right="61"/>
    </w:pPr>
    <w:bookmarkStart w:id="2" w:name="_Hlk69387589"/>
    <w:bookmarkStart w:id="3" w:name="_Hlk58230260"/>
    <w:r w:rsidRPr="00B151E4">
      <w:rPr>
        <w:noProof/>
      </w:rPr>
      <w:drawing>
        <wp:inline distT="0" distB="0" distL="0" distR="0" wp14:anchorId="6D0468B9" wp14:editId="5D327B6A">
          <wp:extent cx="1266825" cy="847725"/>
          <wp:effectExtent l="0" t="0" r="0" b="0"/>
          <wp:docPr id="2" name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6" t="-85" r="-56" b="-85"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r>
      <w:rPr>
        <w:b/>
        <w:i/>
      </w:rPr>
      <w:t xml:space="preserve">                                                                                   </w:t>
    </w:r>
    <w:bookmarkEnd w:id="3"/>
    <w:r>
      <w:tab/>
    </w:r>
    <w:r w:rsidRPr="00B151E4">
      <w:rPr>
        <w:noProof/>
      </w:rPr>
      <w:drawing>
        <wp:inline distT="0" distB="0" distL="0" distR="0" wp14:anchorId="74B5753C" wp14:editId="705F75EE">
          <wp:extent cx="1304925" cy="904875"/>
          <wp:effectExtent l="0" t="0" r="0" b="0"/>
          <wp:docPr id="1" name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F1FFC"/>
    <w:multiLevelType w:val="hybridMultilevel"/>
    <w:tmpl w:val="4C3891C8"/>
    <w:lvl w:ilvl="0" w:tplc="3116A2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C6498"/>
    <w:multiLevelType w:val="hybridMultilevel"/>
    <w:tmpl w:val="4C3891C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0"/>
  </w:num>
  <w:num w:numId="2" w16cid:durableId="306470172">
    <w:abstractNumId w:val="7"/>
  </w:num>
  <w:num w:numId="3" w16cid:durableId="1755277128">
    <w:abstractNumId w:val="5"/>
  </w:num>
  <w:num w:numId="4" w16cid:durableId="1430078639">
    <w:abstractNumId w:val="6"/>
  </w:num>
  <w:num w:numId="5" w16cid:durableId="1791361452">
    <w:abstractNumId w:val="4"/>
  </w:num>
  <w:num w:numId="6" w16cid:durableId="846289125">
    <w:abstractNumId w:val="2"/>
  </w:num>
  <w:num w:numId="7" w16cid:durableId="1576233800">
    <w:abstractNumId w:val="1"/>
  </w:num>
  <w:num w:numId="8" w16cid:durableId="18877160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1571D"/>
    <w:rsid w:val="0003134D"/>
    <w:rsid w:val="00033C6E"/>
    <w:rsid w:val="0008030B"/>
    <w:rsid w:val="00087B61"/>
    <w:rsid w:val="00095BE3"/>
    <w:rsid w:val="000A03AA"/>
    <w:rsid w:val="000B6415"/>
    <w:rsid w:val="000C2F3A"/>
    <w:rsid w:val="000E270E"/>
    <w:rsid w:val="000F53FA"/>
    <w:rsid w:val="00127668"/>
    <w:rsid w:val="00134747"/>
    <w:rsid w:val="00157651"/>
    <w:rsid w:val="001C657E"/>
    <w:rsid w:val="001C7C28"/>
    <w:rsid w:val="001F5EA0"/>
    <w:rsid w:val="00213D04"/>
    <w:rsid w:val="002207D5"/>
    <w:rsid w:val="00243773"/>
    <w:rsid w:val="00280D63"/>
    <w:rsid w:val="002F42F7"/>
    <w:rsid w:val="002F77D2"/>
    <w:rsid w:val="003031A2"/>
    <w:rsid w:val="00306A33"/>
    <w:rsid w:val="00315D36"/>
    <w:rsid w:val="00321887"/>
    <w:rsid w:val="003508D8"/>
    <w:rsid w:val="00361E65"/>
    <w:rsid w:val="00364EDB"/>
    <w:rsid w:val="0037471F"/>
    <w:rsid w:val="00391E13"/>
    <w:rsid w:val="00392FC3"/>
    <w:rsid w:val="003A5C47"/>
    <w:rsid w:val="003C3767"/>
    <w:rsid w:val="003D4E04"/>
    <w:rsid w:val="003F2537"/>
    <w:rsid w:val="00450F0B"/>
    <w:rsid w:val="00451F58"/>
    <w:rsid w:val="004549A0"/>
    <w:rsid w:val="004573F6"/>
    <w:rsid w:val="00465A64"/>
    <w:rsid w:val="00486BBB"/>
    <w:rsid w:val="004C55B0"/>
    <w:rsid w:val="004F48DF"/>
    <w:rsid w:val="00513A99"/>
    <w:rsid w:val="00552998"/>
    <w:rsid w:val="00552C21"/>
    <w:rsid w:val="005610B2"/>
    <w:rsid w:val="00561FEE"/>
    <w:rsid w:val="00575CF9"/>
    <w:rsid w:val="005B4FD2"/>
    <w:rsid w:val="005D57FA"/>
    <w:rsid w:val="00610742"/>
    <w:rsid w:val="006203CF"/>
    <w:rsid w:val="00632682"/>
    <w:rsid w:val="00655124"/>
    <w:rsid w:val="00674969"/>
    <w:rsid w:val="006B326F"/>
    <w:rsid w:val="006F0C75"/>
    <w:rsid w:val="006F5D34"/>
    <w:rsid w:val="007002EB"/>
    <w:rsid w:val="007101D3"/>
    <w:rsid w:val="00710F3A"/>
    <w:rsid w:val="00714681"/>
    <w:rsid w:val="00723A93"/>
    <w:rsid w:val="00725594"/>
    <w:rsid w:val="0072729E"/>
    <w:rsid w:val="007403D1"/>
    <w:rsid w:val="007700E2"/>
    <w:rsid w:val="007947FE"/>
    <w:rsid w:val="007C0E3A"/>
    <w:rsid w:val="007D51D2"/>
    <w:rsid w:val="007F196C"/>
    <w:rsid w:val="00852D1B"/>
    <w:rsid w:val="008615FA"/>
    <w:rsid w:val="00863224"/>
    <w:rsid w:val="00892413"/>
    <w:rsid w:val="008D6D65"/>
    <w:rsid w:val="008F4427"/>
    <w:rsid w:val="009063B1"/>
    <w:rsid w:val="00910A29"/>
    <w:rsid w:val="00944816"/>
    <w:rsid w:val="00954D5C"/>
    <w:rsid w:val="00960622"/>
    <w:rsid w:val="009722E3"/>
    <w:rsid w:val="00976DC6"/>
    <w:rsid w:val="009A18B2"/>
    <w:rsid w:val="009B1247"/>
    <w:rsid w:val="009B1B95"/>
    <w:rsid w:val="009C15E0"/>
    <w:rsid w:val="009E1AE5"/>
    <w:rsid w:val="009F5D48"/>
    <w:rsid w:val="00A466EA"/>
    <w:rsid w:val="00A842D9"/>
    <w:rsid w:val="00A91464"/>
    <w:rsid w:val="00AA74BE"/>
    <w:rsid w:val="00AB02A1"/>
    <w:rsid w:val="00AC39E9"/>
    <w:rsid w:val="00AE5586"/>
    <w:rsid w:val="00B35A5D"/>
    <w:rsid w:val="00B43A72"/>
    <w:rsid w:val="00B51FC3"/>
    <w:rsid w:val="00BE2020"/>
    <w:rsid w:val="00C4443A"/>
    <w:rsid w:val="00CB618A"/>
    <w:rsid w:val="00CC5343"/>
    <w:rsid w:val="00CF6D2F"/>
    <w:rsid w:val="00D156E0"/>
    <w:rsid w:val="00D37FAD"/>
    <w:rsid w:val="00D52807"/>
    <w:rsid w:val="00D70556"/>
    <w:rsid w:val="00D94E66"/>
    <w:rsid w:val="00DB4C1D"/>
    <w:rsid w:val="00DB55C5"/>
    <w:rsid w:val="00DC69F7"/>
    <w:rsid w:val="00DF44F0"/>
    <w:rsid w:val="00E10823"/>
    <w:rsid w:val="00E51503"/>
    <w:rsid w:val="00E6357C"/>
    <w:rsid w:val="00EA2E62"/>
    <w:rsid w:val="00EA6D56"/>
    <w:rsid w:val="00EC02D4"/>
    <w:rsid w:val="00EC10A0"/>
    <w:rsid w:val="00EE0118"/>
    <w:rsid w:val="00EF3330"/>
    <w:rsid w:val="00F00DA0"/>
    <w:rsid w:val="00F611B6"/>
    <w:rsid w:val="00F62B56"/>
    <w:rsid w:val="00F97DBE"/>
    <w:rsid w:val="00FA567F"/>
    <w:rsid w:val="00FC7777"/>
    <w:rsid w:val="00FD56C6"/>
    <w:rsid w:val="00FE523F"/>
    <w:rsid w:val="00FE7842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B633AD4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7">
    <w:name w:val="WW8Num1z7"/>
    <w:rsid w:val="00F62B5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5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57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57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ontrol" Target="activeX/activeX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Iza</cp:lastModifiedBy>
  <cp:revision>76</cp:revision>
  <cp:lastPrinted>2024-07-18T07:49:00Z</cp:lastPrinted>
  <dcterms:created xsi:type="dcterms:W3CDTF">2021-09-05T11:00:00Z</dcterms:created>
  <dcterms:modified xsi:type="dcterms:W3CDTF">2024-09-11T11:53:00Z</dcterms:modified>
</cp:coreProperties>
</file>