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508344" w14:textId="77777777" w:rsidR="00033C6E" w:rsidRPr="004F48DF" w:rsidRDefault="00033C6E" w:rsidP="00280D63">
      <w:pPr>
        <w:pStyle w:val="Standard"/>
        <w:spacing w:line="240" w:lineRule="auto"/>
        <w:rPr>
          <w:rFonts w:asciiTheme="minorHAnsi" w:hAnsiTheme="minorHAnsi" w:cstheme="minorHAnsi"/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828"/>
        <w:gridCol w:w="5810"/>
      </w:tblGrid>
      <w:tr w:rsidR="00E4415B" w:rsidRPr="00F62B56" w14:paraId="07F3D964" w14:textId="77777777" w:rsidTr="00B924C8">
        <w:tc>
          <w:tcPr>
            <w:tcW w:w="1986" w:type="pct"/>
            <w:shd w:val="clear" w:color="auto" w:fill="auto"/>
          </w:tcPr>
          <w:p w14:paraId="15B36CFE" w14:textId="7487D77A" w:rsidR="00E4415B" w:rsidRPr="00F62B56" w:rsidRDefault="00E4415B" w:rsidP="00A25DD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F62B56">
              <w:rPr>
                <w:rFonts w:ascii="Arial" w:hAnsi="Arial" w:cs="Arial"/>
                <w:color w:val="000000"/>
                <w:sz w:val="20"/>
                <w:szCs w:val="22"/>
              </w:rPr>
              <w:t>SRZP261-00</w:t>
            </w:r>
            <w:r w:rsidR="00AD58C5">
              <w:rPr>
                <w:rFonts w:ascii="Arial" w:hAnsi="Arial" w:cs="Arial"/>
                <w:color w:val="000000"/>
                <w:sz w:val="20"/>
                <w:szCs w:val="22"/>
              </w:rPr>
              <w:t>18</w:t>
            </w:r>
            <w:r w:rsidRPr="00F62B56">
              <w:rPr>
                <w:rFonts w:ascii="Arial" w:hAnsi="Arial" w:cs="Arial"/>
                <w:color w:val="000000"/>
                <w:sz w:val="20"/>
                <w:szCs w:val="22"/>
              </w:rPr>
              <w:t>/2</w:t>
            </w:r>
            <w:r w:rsidR="0032314B">
              <w:rPr>
                <w:rFonts w:ascii="Arial" w:hAnsi="Arial" w:cs="Arial"/>
                <w:color w:val="000000"/>
                <w:sz w:val="20"/>
                <w:szCs w:val="22"/>
              </w:rPr>
              <w:t>5</w:t>
            </w:r>
            <w:r w:rsidRPr="00F62B56">
              <w:rPr>
                <w:rFonts w:ascii="Arial" w:hAnsi="Arial" w:cs="Arial"/>
                <w:color w:val="000000"/>
                <w:sz w:val="20"/>
                <w:szCs w:val="22"/>
              </w:rPr>
              <w:t xml:space="preserve"> </w:t>
            </w:r>
          </w:p>
          <w:p w14:paraId="1F691688" w14:textId="77777777" w:rsidR="00E4415B" w:rsidRPr="00F62B56" w:rsidRDefault="00E4415B" w:rsidP="00A25DD0">
            <w:pPr>
              <w:rPr>
                <w:rFonts w:ascii="Arial" w:eastAsia="Calibri" w:hAnsi="Arial" w:cs="Arial"/>
                <w:color w:val="434343"/>
                <w:sz w:val="20"/>
                <w:szCs w:val="20"/>
              </w:rPr>
            </w:pPr>
            <w:r w:rsidRPr="00F62B56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(numer referencyjny postępowania)</w:t>
            </w:r>
            <w:r w:rsidRPr="00F62B56">
              <w:rPr>
                <w:rFonts w:ascii="Arial" w:eastAsia="Calibri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3014" w:type="pct"/>
            <w:shd w:val="clear" w:color="auto" w:fill="auto"/>
          </w:tcPr>
          <w:p w14:paraId="3423AF27" w14:textId="77777777" w:rsidR="00E4415B" w:rsidRDefault="00E4415B" w:rsidP="00A25DD0">
            <w:pPr>
              <w:jc w:val="right"/>
              <w:rPr>
                <w:rFonts w:ascii="Arial" w:eastAsia="Calibri" w:hAnsi="Arial" w:cs="Arial"/>
                <w:bCs/>
                <w:i/>
                <w:iCs/>
                <w:sz w:val="20"/>
                <w:szCs w:val="20"/>
              </w:rPr>
            </w:pPr>
            <w:r w:rsidRPr="00F62B5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Załącznik nr </w:t>
            </w:r>
            <w: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4</w:t>
            </w:r>
            <w:r w:rsidRPr="00F62B5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</w:t>
            </w:r>
            <w:r w:rsidRPr="00F62B5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br/>
            </w:r>
            <w:r w:rsidRPr="00F62B56">
              <w:rPr>
                <w:rFonts w:ascii="Arial" w:eastAsia="Calibri" w:hAnsi="Arial" w:cs="Arial"/>
                <w:bCs/>
                <w:i/>
                <w:iCs/>
                <w:sz w:val="20"/>
                <w:szCs w:val="20"/>
              </w:rPr>
              <w:t>do SWZ</w:t>
            </w:r>
          </w:p>
          <w:p w14:paraId="1D92131C" w14:textId="1693FB01" w:rsidR="00B924C8" w:rsidRPr="00F62B56" w:rsidRDefault="00B924C8" w:rsidP="00A25DD0">
            <w:pPr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B924C8">
              <w:rPr>
                <w:rFonts w:ascii="Arial" w:eastAsia="Calibri" w:hAnsi="Arial" w:cs="Arial"/>
                <w:b/>
                <w:bCs/>
                <w:i/>
                <w:iCs/>
                <w:color w:val="00B050"/>
                <w:sz w:val="20"/>
                <w:szCs w:val="20"/>
              </w:rPr>
              <w:t xml:space="preserve">(Dokument składany </w:t>
            </w:r>
            <w:r w:rsidRPr="00AD58C5">
              <w:rPr>
                <w:rFonts w:ascii="Arial" w:eastAsia="Calibri" w:hAnsi="Arial" w:cs="Arial"/>
                <w:b/>
                <w:bCs/>
                <w:i/>
                <w:iCs/>
                <w:color w:val="00B050"/>
                <w:sz w:val="20"/>
                <w:szCs w:val="20"/>
                <w:u w:val="single"/>
              </w:rPr>
              <w:t>na wezwanie Zamawiającego</w:t>
            </w:r>
            <w:r w:rsidRPr="00B924C8">
              <w:rPr>
                <w:rFonts w:ascii="Arial" w:eastAsia="Calibri" w:hAnsi="Arial" w:cs="Arial"/>
                <w:b/>
                <w:bCs/>
                <w:i/>
                <w:iCs/>
                <w:color w:val="00B050"/>
                <w:sz w:val="20"/>
                <w:szCs w:val="20"/>
              </w:rPr>
              <w:t>)</w:t>
            </w:r>
          </w:p>
        </w:tc>
      </w:tr>
    </w:tbl>
    <w:p w14:paraId="3CC8A3B7" w14:textId="77777777" w:rsidR="00280D63" w:rsidRDefault="00280D63" w:rsidP="00033C6E">
      <w:pPr>
        <w:pStyle w:val="Standard"/>
        <w:jc w:val="both"/>
        <w:rPr>
          <w:rFonts w:asciiTheme="minorHAnsi" w:eastAsia="Calibri, Calibri" w:hAnsiTheme="minorHAnsi" w:cstheme="minorHAnsi"/>
          <w:bCs/>
          <w:color w:val="000000"/>
          <w:sz w:val="12"/>
          <w:szCs w:val="12"/>
        </w:rPr>
      </w:pPr>
    </w:p>
    <w:p w14:paraId="06260E6B" w14:textId="77777777" w:rsidR="00B924C8" w:rsidRDefault="00B924C8" w:rsidP="00033C6E">
      <w:pPr>
        <w:pStyle w:val="Standard"/>
        <w:jc w:val="both"/>
        <w:rPr>
          <w:rFonts w:asciiTheme="minorHAnsi" w:eastAsia="Calibri, Calibri" w:hAnsiTheme="minorHAnsi" w:cstheme="minorHAnsi"/>
          <w:bCs/>
          <w:color w:val="000000"/>
          <w:sz w:val="12"/>
          <w:szCs w:val="12"/>
        </w:rPr>
      </w:pPr>
    </w:p>
    <w:p w14:paraId="4D831158" w14:textId="37B0104C" w:rsidR="00033C6E" w:rsidRPr="00326B71" w:rsidRDefault="00033C6E" w:rsidP="00910A29">
      <w:pPr>
        <w:pStyle w:val="Standard"/>
        <w:spacing w:line="240" w:lineRule="auto"/>
        <w:jc w:val="both"/>
        <w:rPr>
          <w:rFonts w:eastAsia="Calibri, Calibri"/>
          <w:bCs/>
          <w:i/>
          <w:iCs/>
          <w:color w:val="0070C0"/>
          <w:sz w:val="18"/>
          <w:szCs w:val="18"/>
        </w:rPr>
      </w:pPr>
      <w:r w:rsidRPr="00326B71">
        <w:rPr>
          <w:rFonts w:eastAsia="Calibri, Calibri"/>
          <w:bCs/>
          <w:i/>
          <w:iCs/>
          <w:color w:val="0070C0"/>
          <w:sz w:val="18"/>
          <w:szCs w:val="18"/>
        </w:rPr>
        <w:t>Podmiot składający oświadczenie</w:t>
      </w:r>
      <w:r w:rsidR="00326B71" w:rsidRPr="00326B71">
        <w:rPr>
          <w:rFonts w:eastAsia="Calibri, Calibri"/>
          <w:bCs/>
          <w:i/>
          <w:iCs/>
          <w:color w:val="0070C0"/>
          <w:sz w:val="18"/>
          <w:szCs w:val="18"/>
        </w:rPr>
        <w:t xml:space="preserve"> </w:t>
      </w:r>
      <w:r w:rsidR="00912B25" w:rsidRPr="00326B71">
        <w:rPr>
          <w:rStyle w:val="Odwoanieprzypisudolnego"/>
          <w:rFonts w:eastAsia="Calibri, Calibri"/>
          <w:bCs/>
          <w:i/>
          <w:iCs/>
          <w:color w:val="FF0000"/>
          <w:sz w:val="20"/>
          <w:szCs w:val="20"/>
        </w:rPr>
        <w:footnoteReference w:id="1"/>
      </w:r>
      <w:r w:rsidR="00912B25" w:rsidRPr="00326B71">
        <w:rPr>
          <w:rFonts w:eastAsia="Calibri, Calibri"/>
          <w:bCs/>
          <w:i/>
          <w:iCs/>
          <w:color w:val="0070C0"/>
          <w:sz w:val="18"/>
          <w:szCs w:val="18"/>
        </w:rPr>
        <w:t>:</w:t>
      </w:r>
      <w:r w:rsidRPr="00326B71">
        <w:rPr>
          <w:rFonts w:eastAsia="Calibri, Calibri"/>
          <w:bCs/>
          <w:i/>
          <w:iCs/>
          <w:color w:val="0070C0"/>
          <w:sz w:val="18"/>
          <w:szCs w:val="18"/>
        </w:rPr>
        <w:t xml:space="preserve"> </w:t>
      </w:r>
      <w:r w:rsidR="00552C21" w:rsidRPr="00326B71">
        <w:rPr>
          <w:rFonts w:eastAsia="Calibri, Calibri"/>
          <w:bCs/>
          <w:i/>
          <w:iCs/>
          <w:color w:val="0070C0"/>
          <w:sz w:val="18"/>
          <w:szCs w:val="18"/>
        </w:rPr>
        <w:t>(osoba fizyczna lub osoba prawna lub jednostka organizacyjn</w:t>
      </w:r>
      <w:r w:rsidR="006F5D34" w:rsidRPr="00326B71">
        <w:rPr>
          <w:rFonts w:eastAsia="Calibri, Calibri"/>
          <w:bCs/>
          <w:i/>
          <w:iCs/>
          <w:color w:val="0070C0"/>
          <w:sz w:val="18"/>
          <w:szCs w:val="18"/>
        </w:rPr>
        <w:t>a</w:t>
      </w:r>
      <w:r w:rsidR="00552C21" w:rsidRPr="00326B71">
        <w:rPr>
          <w:rFonts w:eastAsia="Calibri, Calibri"/>
          <w:bCs/>
          <w:i/>
          <w:iCs/>
          <w:color w:val="0070C0"/>
          <w:sz w:val="18"/>
          <w:szCs w:val="18"/>
        </w:rPr>
        <w:t xml:space="preserve"> nieposiadająca osobowości prawnej)</w:t>
      </w:r>
      <w:r w:rsidR="006F5D34" w:rsidRPr="00326B71">
        <w:rPr>
          <w:rFonts w:eastAsia="Calibri, Calibri"/>
          <w:bCs/>
          <w:i/>
          <w:iCs/>
          <w:color w:val="0070C0"/>
          <w:sz w:val="18"/>
          <w:szCs w:val="18"/>
        </w:rPr>
        <w:t>.</w:t>
      </w:r>
      <w:r w:rsidR="00552C21" w:rsidRPr="00326B71">
        <w:rPr>
          <w:rFonts w:eastAsia="Calibri, Calibri"/>
          <w:bCs/>
          <w:i/>
          <w:iCs/>
          <w:color w:val="0070C0"/>
          <w:sz w:val="18"/>
          <w:szCs w:val="18"/>
        </w:rPr>
        <w:t xml:space="preserve"> W przypadku spółki cywilnej oświadczenie składa osobno </w:t>
      </w:r>
      <w:r w:rsidR="00552C21" w:rsidRPr="00326B71">
        <w:rPr>
          <w:rFonts w:eastAsia="Calibri, Calibri"/>
          <w:bCs/>
          <w:i/>
          <w:iCs/>
          <w:color w:val="0070C0"/>
          <w:sz w:val="18"/>
          <w:szCs w:val="18"/>
          <w:u w:val="single"/>
        </w:rPr>
        <w:t>każdy przedsiębiorca we własnym imieniu</w:t>
      </w:r>
      <w:r w:rsidRPr="00326B71">
        <w:rPr>
          <w:rFonts w:eastAsia="Calibri, Calibri"/>
          <w:bCs/>
          <w:i/>
          <w:iCs/>
          <w:color w:val="0070C0"/>
          <w:sz w:val="18"/>
          <w:szCs w:val="18"/>
        </w:rPr>
        <w:t xml:space="preserve">: </w:t>
      </w:r>
    </w:p>
    <w:tbl>
      <w:tblPr>
        <w:tblW w:w="5000" w:type="pct"/>
        <w:tblInd w:w="-42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43"/>
        <w:gridCol w:w="8395"/>
      </w:tblGrid>
      <w:tr w:rsidR="00395A40" w:rsidRPr="00326B71" w14:paraId="46CFD3D6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3FC72E42" w14:textId="217BB61E" w:rsidR="00395A40" w:rsidRPr="00326B71" w:rsidRDefault="00395A40" w:rsidP="00910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57468100" w14:textId="2A81BB83" w:rsidR="00395A40" w:rsidRPr="00326B71" w:rsidRDefault="00395A40" w:rsidP="00910A29">
            <w:pPr>
              <w:pStyle w:val="Default"/>
              <w:spacing w:after="3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B71">
              <w:rPr>
                <w:rFonts w:ascii="Arial" w:hAnsi="Arial" w:cs="Arial"/>
                <w:b/>
                <w:bCs/>
                <w:sz w:val="20"/>
                <w:szCs w:val="20"/>
              </w:rPr>
              <w:t>Wykonawca</w:t>
            </w:r>
          </w:p>
        </w:tc>
      </w:tr>
      <w:tr w:rsidR="00395A40" w:rsidRPr="00326B71" w14:paraId="2D1CEBB7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0C8D714F" w14:textId="4183DB17" w:rsidR="00395A40" w:rsidRPr="00326B71" w:rsidRDefault="00395A40" w:rsidP="00395A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2940918F" w14:textId="377E0BD2" w:rsidR="00395A40" w:rsidRPr="00326B71" w:rsidRDefault="00395A40" w:rsidP="00395A40">
            <w:pPr>
              <w:pStyle w:val="Default"/>
              <w:spacing w:after="3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B7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Wykonawca wspólnie ubiegający się o udzielenie zamówienia </w:t>
            </w:r>
            <w:r w:rsidRPr="00326B71">
              <w:rPr>
                <w:rFonts w:ascii="Arial" w:hAnsi="Arial" w:cs="Arial"/>
                <w:sz w:val="18"/>
                <w:szCs w:val="18"/>
              </w:rPr>
              <w:t>(spółka cywilna/konsorcjum)</w:t>
            </w:r>
          </w:p>
        </w:tc>
      </w:tr>
    </w:tbl>
    <w:p w14:paraId="3BF9B6CA" w14:textId="77777777" w:rsidR="003D4E04" w:rsidRPr="00326B71" w:rsidRDefault="003D4E04" w:rsidP="003D4E04">
      <w:pPr>
        <w:pStyle w:val="Default"/>
        <w:spacing w:after="0" w:line="240" w:lineRule="auto"/>
        <w:rPr>
          <w:rFonts w:ascii="Arial" w:hAnsi="Arial" w:cs="Arial"/>
          <w:sz w:val="16"/>
          <w:szCs w:val="16"/>
        </w:rPr>
      </w:pPr>
    </w:p>
    <w:p w14:paraId="75E63D85" w14:textId="77777777" w:rsidR="001C7C28" w:rsidRPr="00326B71" w:rsidRDefault="001C7C28" w:rsidP="001C7C28">
      <w:pPr>
        <w:pStyle w:val="Default"/>
        <w:spacing w:after="0" w:line="36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326B71">
        <w:rPr>
          <w:rFonts w:ascii="Arial" w:hAnsi="Arial" w:cs="Arial"/>
          <w:b/>
          <w:bCs/>
          <w:sz w:val="20"/>
          <w:szCs w:val="20"/>
          <w:u w:val="single"/>
        </w:rPr>
        <w:t>Dane podmiotu składającego oświadczenie:</w:t>
      </w:r>
    </w:p>
    <w:p w14:paraId="72B33CF3" w14:textId="77777777" w:rsidR="00326B71" w:rsidRPr="001014B4" w:rsidRDefault="00326B71" w:rsidP="00326B71">
      <w:pPr>
        <w:pStyle w:val="Standard"/>
        <w:spacing w:line="240" w:lineRule="auto"/>
        <w:rPr>
          <w:rFonts w:eastAsia="ArialMT,"/>
          <w:b/>
          <w:bCs/>
          <w:color w:val="000000"/>
          <w:sz w:val="20"/>
          <w:szCs w:val="20"/>
        </w:rPr>
      </w:pPr>
      <w:r w:rsidRPr="001014B4">
        <w:rPr>
          <w:b/>
          <w:bCs/>
          <w:sz w:val="20"/>
          <w:szCs w:val="20"/>
        </w:rPr>
        <w:t>Pełna nazwa Wykonawcy</w:t>
      </w:r>
      <w:r w:rsidRPr="001014B4">
        <w:rPr>
          <w:sz w:val="20"/>
          <w:szCs w:val="20"/>
        </w:rPr>
        <w:t xml:space="preserve"> (</w:t>
      </w:r>
      <w:r w:rsidRPr="001014B4">
        <w:rPr>
          <w:i/>
          <w:iCs/>
          <w:sz w:val="20"/>
          <w:szCs w:val="20"/>
        </w:rPr>
        <w:t>jeżeli wpis do KRS</w:t>
      </w:r>
      <w:r w:rsidRPr="001014B4">
        <w:rPr>
          <w:sz w:val="20"/>
          <w:szCs w:val="20"/>
        </w:rPr>
        <w:t xml:space="preserve">)  / </w:t>
      </w:r>
      <w:r w:rsidRPr="001014B4">
        <w:rPr>
          <w:b/>
          <w:bCs/>
          <w:sz w:val="20"/>
          <w:szCs w:val="20"/>
        </w:rPr>
        <w:t>Imię i nazwisko Wykonawcy</w:t>
      </w:r>
      <w:r w:rsidRPr="001014B4">
        <w:rPr>
          <w:sz w:val="20"/>
          <w:szCs w:val="20"/>
        </w:rPr>
        <w:t xml:space="preserve"> (</w:t>
      </w:r>
      <w:r w:rsidRPr="001014B4">
        <w:rPr>
          <w:i/>
          <w:iCs/>
          <w:sz w:val="20"/>
          <w:szCs w:val="20"/>
        </w:rPr>
        <w:t>jeżeli wpis do CEIDG</w:t>
      </w:r>
      <w:r w:rsidRPr="001014B4">
        <w:rPr>
          <w:sz w:val="20"/>
          <w:szCs w:val="20"/>
        </w:rPr>
        <w:t>)</w:t>
      </w:r>
      <w:r w:rsidRPr="001014B4">
        <w:rPr>
          <w:rStyle w:val="Odwoanieprzypisudolnego"/>
          <w:b/>
          <w:bCs/>
          <w:sz w:val="20"/>
          <w:szCs w:val="20"/>
        </w:rPr>
        <w:t xml:space="preserve"> </w:t>
      </w:r>
      <w:r w:rsidRPr="001014B4">
        <w:rPr>
          <w:rStyle w:val="Odwoanieprzypisudolnego"/>
          <w:b/>
          <w:bCs/>
          <w:color w:val="FF0000"/>
          <w:sz w:val="20"/>
          <w:szCs w:val="20"/>
        </w:rPr>
        <w:footnoteReference w:id="2"/>
      </w:r>
      <w:r w:rsidRPr="001014B4">
        <w:rPr>
          <w:sz w:val="20"/>
          <w:szCs w:val="20"/>
        </w:rPr>
        <w:t>:</w:t>
      </w:r>
      <w:r w:rsidRPr="001014B4">
        <w:rPr>
          <w:b/>
          <w:bCs/>
          <w:sz w:val="20"/>
          <w:szCs w:val="20"/>
        </w:rPr>
        <w:t xml:space="preserve"> </w:t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5"/>
      </w:tblGrid>
      <w:tr w:rsidR="00326B71" w:rsidRPr="001014B4" w14:paraId="73B8CDC3" w14:textId="77777777" w:rsidTr="00067F5A">
        <w:tc>
          <w:tcPr>
            <w:tcW w:w="9635" w:type="dxa"/>
            <w:shd w:val="clear" w:color="auto" w:fill="auto"/>
          </w:tcPr>
          <w:p w14:paraId="61361B0E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14:paraId="13BA9E57" w14:textId="77777777" w:rsidR="00326B71" w:rsidRPr="001014B4" w:rsidRDefault="00326B71" w:rsidP="00326B71">
      <w:pPr>
        <w:pStyle w:val="Standard"/>
        <w:spacing w:line="240" w:lineRule="auto"/>
        <w:rPr>
          <w:sz w:val="20"/>
          <w:szCs w:val="20"/>
        </w:rPr>
      </w:pPr>
      <w:r w:rsidRPr="001014B4">
        <w:rPr>
          <w:sz w:val="18"/>
          <w:szCs w:val="18"/>
        </w:rPr>
        <w:t>Siedziba / miejsce prowadzenia działalności gospodarczej / miejsce zamieszkania</w:t>
      </w:r>
      <w:r w:rsidRPr="001014B4">
        <w:rPr>
          <w:sz w:val="20"/>
          <w:szCs w:val="20"/>
        </w:rPr>
        <w:t xml:space="preserve">: </w:t>
      </w:r>
      <w:r w:rsidRPr="00D824B8">
        <w:rPr>
          <w:rFonts w:eastAsia="ArialMT,"/>
          <w:b/>
          <w:bCs/>
          <w:color w:val="FF0000"/>
          <w:sz w:val="20"/>
          <w:szCs w:val="20"/>
          <w:vertAlign w:val="superscript"/>
        </w:rPr>
        <w:t>2</w:t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13"/>
        <w:gridCol w:w="1623"/>
        <w:gridCol w:w="988"/>
        <w:gridCol w:w="928"/>
        <w:gridCol w:w="265"/>
        <w:gridCol w:w="1259"/>
        <w:gridCol w:w="3457"/>
      </w:tblGrid>
      <w:tr w:rsidR="00326B71" w:rsidRPr="001014B4" w14:paraId="05EDD486" w14:textId="77777777" w:rsidTr="00067F5A">
        <w:tc>
          <w:tcPr>
            <w:tcW w:w="1113" w:type="dxa"/>
            <w:shd w:val="clear" w:color="auto" w:fill="auto"/>
          </w:tcPr>
          <w:p w14:paraId="795923AD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014B4">
              <w:rPr>
                <w:rFonts w:eastAsia="Calibri"/>
                <w:sz w:val="18"/>
                <w:szCs w:val="18"/>
              </w:rPr>
              <w:t>ulica:</w:t>
            </w:r>
          </w:p>
        </w:tc>
        <w:tc>
          <w:tcPr>
            <w:tcW w:w="3804" w:type="dxa"/>
            <w:gridSpan w:val="4"/>
            <w:shd w:val="clear" w:color="auto" w:fill="auto"/>
          </w:tcPr>
          <w:p w14:paraId="6BBAAD44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7395E8A2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014B4">
              <w:rPr>
                <w:rFonts w:eastAsia="Calibri, Calibri"/>
                <w:sz w:val="18"/>
                <w:szCs w:val="18"/>
              </w:rPr>
              <w:t>kod, miasto:</w:t>
            </w:r>
          </w:p>
        </w:tc>
        <w:tc>
          <w:tcPr>
            <w:tcW w:w="3457" w:type="dxa"/>
            <w:tcBorders>
              <w:bottom w:val="single" w:sz="4" w:space="0" w:color="FFFFFF"/>
            </w:tcBorders>
            <w:shd w:val="clear" w:color="auto" w:fill="auto"/>
          </w:tcPr>
          <w:p w14:paraId="590A9473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326B71" w:rsidRPr="001014B4" w14:paraId="2ACA9DE6" w14:textId="77777777" w:rsidTr="00067F5A">
        <w:tc>
          <w:tcPr>
            <w:tcW w:w="4652" w:type="dxa"/>
            <w:gridSpan w:val="4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0FFEDCDE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  <w:r w:rsidRPr="001014B4">
              <w:rPr>
                <w:rFonts w:eastAsia="Calibri"/>
                <w:sz w:val="18"/>
                <w:szCs w:val="18"/>
              </w:rPr>
              <w:t>Wpisanej do rejestru przedsiębiorców pod nr KRS:</w:t>
            </w:r>
          </w:p>
        </w:tc>
        <w:tc>
          <w:tcPr>
            <w:tcW w:w="4981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3F6BEF5D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326B71" w:rsidRPr="001014B4" w14:paraId="045F1680" w14:textId="77777777" w:rsidTr="00067F5A">
        <w:tc>
          <w:tcPr>
            <w:tcW w:w="1113" w:type="dxa"/>
            <w:shd w:val="clear" w:color="auto" w:fill="auto"/>
          </w:tcPr>
          <w:p w14:paraId="3A185599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014B4">
              <w:rPr>
                <w:rFonts w:eastAsia="Calibri, Calibri"/>
                <w:sz w:val="18"/>
                <w:szCs w:val="18"/>
              </w:rPr>
              <w:t>NIP:</w:t>
            </w:r>
          </w:p>
        </w:tc>
        <w:tc>
          <w:tcPr>
            <w:tcW w:w="1623" w:type="dxa"/>
            <w:shd w:val="clear" w:color="auto" w:fill="auto"/>
          </w:tcPr>
          <w:p w14:paraId="5298AEA4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right w:val="single" w:sz="4" w:space="0" w:color="D0CECE"/>
            </w:tcBorders>
            <w:shd w:val="clear" w:color="auto" w:fill="auto"/>
          </w:tcPr>
          <w:p w14:paraId="46709E2C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014B4">
              <w:rPr>
                <w:rFonts w:eastAsia="Calibri, Calibri"/>
                <w:sz w:val="18"/>
                <w:szCs w:val="18"/>
              </w:rPr>
              <w:t>REGON: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6970DA98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97EE68A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326B71" w:rsidRPr="001014B4" w14:paraId="35D25191" w14:textId="77777777" w:rsidTr="00067F5A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4EEEE239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, Calibri"/>
                <w:sz w:val="18"/>
                <w:szCs w:val="18"/>
              </w:rPr>
            </w:pPr>
            <w:r w:rsidRPr="001014B4">
              <w:rPr>
                <w:rFonts w:eastAsia="Calibri"/>
                <w:sz w:val="18"/>
                <w:szCs w:val="18"/>
              </w:rPr>
              <w:t>NIP spółki cywilnej (</w:t>
            </w:r>
            <w:r w:rsidRPr="001014B4">
              <w:rPr>
                <w:rFonts w:eastAsia="Calibri"/>
                <w:i/>
                <w:iCs/>
                <w:sz w:val="18"/>
                <w:szCs w:val="18"/>
              </w:rPr>
              <w:t>jeżeli dotyczy</w:t>
            </w:r>
            <w:r w:rsidRPr="001014B4">
              <w:rPr>
                <w:rFonts w:eastAsia="Calibri"/>
                <w:sz w:val="18"/>
                <w:szCs w:val="18"/>
              </w:rPr>
              <w:t>)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3D69879D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D0CECE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148462E3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326B71" w:rsidRPr="001014B4" w14:paraId="78728C4A" w14:textId="77777777" w:rsidTr="00067F5A">
        <w:tc>
          <w:tcPr>
            <w:tcW w:w="6176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08FFCDE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001014B4">
              <w:rPr>
                <w:rFonts w:eastAsia="Calibri"/>
                <w:b/>
                <w:bCs/>
                <w:sz w:val="20"/>
                <w:szCs w:val="20"/>
              </w:rPr>
              <w:t xml:space="preserve">Reprezentowany przez </w:t>
            </w:r>
            <w:r w:rsidRPr="001014B4">
              <w:rPr>
                <w:rFonts w:eastAsia="Calibri"/>
                <w:sz w:val="20"/>
                <w:szCs w:val="20"/>
              </w:rPr>
              <w:t>(</w:t>
            </w:r>
            <w:r w:rsidRPr="001014B4">
              <w:rPr>
                <w:rFonts w:eastAsia="Calibri"/>
                <w:i/>
                <w:iCs/>
                <w:sz w:val="20"/>
                <w:szCs w:val="20"/>
              </w:rPr>
              <w:t>jeżeli dotyczy</w:t>
            </w:r>
            <w:r w:rsidRPr="001014B4">
              <w:rPr>
                <w:rFonts w:eastAsia="Calibri"/>
                <w:sz w:val="20"/>
                <w:szCs w:val="20"/>
              </w:rPr>
              <w:t>):</w:t>
            </w:r>
          </w:p>
        </w:tc>
        <w:tc>
          <w:tcPr>
            <w:tcW w:w="34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0EE4BEA6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326B71" w:rsidRPr="001014B4" w14:paraId="06C3D7C1" w14:textId="77777777" w:rsidTr="00067F5A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5D7CF69B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014B4">
              <w:rPr>
                <w:rFonts w:eastAsia="Calibri, Calibri"/>
                <w:i/>
                <w:iCs/>
                <w:sz w:val="18"/>
                <w:szCs w:val="18"/>
              </w:rPr>
              <w:t>imię i nazwisko, stanowisko: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1E0D7EBD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326B71" w:rsidRPr="001014B4" w14:paraId="53891FB6" w14:textId="77777777" w:rsidTr="00067F5A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2238B858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014B4">
              <w:rPr>
                <w:rFonts w:eastAsia="Calibri, Calibri"/>
                <w:i/>
                <w:iCs/>
                <w:sz w:val="18"/>
                <w:szCs w:val="18"/>
              </w:rPr>
              <w:t>podstawa do  reprezentacji Wykonawcy: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7504C867" w14:textId="77777777" w:rsidR="00326B71" w:rsidRPr="001014B4" w:rsidRDefault="00326B71" w:rsidP="00067F5A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14:paraId="5814F02A" w14:textId="3C2F03D8" w:rsidR="00E4415B" w:rsidRDefault="00E4415B" w:rsidP="00326B71">
      <w:pPr>
        <w:pStyle w:val="Textbody"/>
        <w:tabs>
          <w:tab w:val="left" w:pos="540"/>
        </w:tabs>
        <w:spacing w:after="0" w:line="276" w:lineRule="auto"/>
        <w:rPr>
          <w:rFonts w:ascii="Arial" w:hAnsi="Arial" w:cs="Arial"/>
          <w:b/>
          <w:bCs/>
          <w:sz w:val="16"/>
          <w:szCs w:val="16"/>
        </w:rPr>
      </w:pPr>
    </w:p>
    <w:p w14:paraId="19C3A813" w14:textId="77777777" w:rsidR="00326B71" w:rsidRDefault="00326B71" w:rsidP="004573F6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4771B968" w14:textId="77777777" w:rsidR="00326B71" w:rsidRPr="00326B71" w:rsidRDefault="00326B71" w:rsidP="004573F6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6D6A84CA" w14:textId="250704C4" w:rsidR="00033C6E" w:rsidRPr="00326B71" w:rsidRDefault="00033C6E" w:rsidP="00910A29">
      <w:pPr>
        <w:pStyle w:val="Textbody"/>
        <w:spacing w:after="0"/>
        <w:jc w:val="center"/>
        <w:rPr>
          <w:rFonts w:ascii="Arial" w:hAnsi="Arial" w:cs="Arial"/>
          <w:b/>
          <w:bCs/>
        </w:rPr>
      </w:pPr>
      <w:r w:rsidRPr="00326B71">
        <w:rPr>
          <w:rFonts w:ascii="Arial" w:hAnsi="Arial" w:cs="Arial"/>
          <w:b/>
          <w:bCs/>
        </w:rPr>
        <w:t>OŚWIADCZENIE</w:t>
      </w:r>
      <w:r w:rsidR="00E4415B" w:rsidRPr="00326B71">
        <w:rPr>
          <w:rFonts w:ascii="Arial" w:hAnsi="Arial" w:cs="Arial"/>
          <w:b/>
          <w:bCs/>
        </w:rPr>
        <w:t xml:space="preserve"> </w:t>
      </w:r>
      <w:r w:rsidR="00E4415B" w:rsidRPr="00326B71">
        <w:rPr>
          <w:rFonts w:ascii="Arial" w:hAnsi="Arial" w:cs="Arial"/>
          <w:bCs/>
          <w:i/>
          <w:iCs/>
          <w:sz w:val="20"/>
          <w:szCs w:val="20"/>
        </w:rPr>
        <w:t>(</w:t>
      </w:r>
      <w:r w:rsidR="00E4415B" w:rsidRPr="00326B71">
        <w:rPr>
          <w:rFonts w:ascii="Arial" w:hAnsi="Arial" w:cs="Arial"/>
          <w:bCs/>
          <w:i/>
          <w:iCs/>
          <w:spacing w:val="30"/>
          <w:sz w:val="20"/>
          <w:szCs w:val="20"/>
        </w:rPr>
        <w:t>grupa kapitałowa</w:t>
      </w:r>
      <w:r w:rsidR="00E4415B" w:rsidRPr="00326B71">
        <w:rPr>
          <w:rFonts w:ascii="Arial" w:hAnsi="Arial" w:cs="Arial"/>
          <w:bCs/>
          <w:i/>
          <w:iCs/>
          <w:sz w:val="20"/>
          <w:szCs w:val="20"/>
        </w:rPr>
        <w:t>)</w:t>
      </w:r>
    </w:p>
    <w:p w14:paraId="2A753132" w14:textId="77777777" w:rsidR="00684788" w:rsidRPr="00326B71" w:rsidRDefault="00684788" w:rsidP="00684788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326B71">
        <w:rPr>
          <w:rFonts w:ascii="Arial" w:hAnsi="Arial" w:cs="Arial"/>
          <w:i/>
          <w:iCs/>
          <w:sz w:val="20"/>
          <w:szCs w:val="20"/>
        </w:rPr>
        <w:t>W zakresie art. 108 ust. 1 pkt 5 ustawy z dnia 11 września 2019 r. – Prawo zamówień publicznych</w:t>
      </w:r>
    </w:p>
    <w:p w14:paraId="6CED0FB9" w14:textId="77777777" w:rsidR="00684788" w:rsidRPr="00326B71" w:rsidRDefault="00684788" w:rsidP="00684788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326B71">
        <w:rPr>
          <w:rFonts w:ascii="Arial" w:hAnsi="Arial" w:cs="Arial"/>
          <w:i/>
          <w:iCs/>
          <w:sz w:val="20"/>
          <w:szCs w:val="20"/>
        </w:rPr>
        <w:t>o przynależności lub braku przynależności do tej samej grupy kapitałowej w rozumieniu ustawy</w:t>
      </w:r>
    </w:p>
    <w:p w14:paraId="5D810DC3" w14:textId="77777777" w:rsidR="00910A29" w:rsidRPr="00326B71" w:rsidRDefault="00684788" w:rsidP="00684788">
      <w:pPr>
        <w:pStyle w:val="Textbody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326B71">
        <w:rPr>
          <w:rFonts w:ascii="Arial" w:hAnsi="Arial" w:cs="Arial"/>
          <w:i/>
          <w:iCs/>
          <w:sz w:val="20"/>
          <w:szCs w:val="20"/>
        </w:rPr>
        <w:t>z dnia 16 lutego 2007 r. o ochronie konkurencji i konsumentów</w:t>
      </w:r>
    </w:p>
    <w:p w14:paraId="3AF9DEDC" w14:textId="77777777" w:rsidR="00E6357C" w:rsidRPr="00326B71" w:rsidRDefault="00E6357C" w:rsidP="00E6357C">
      <w:pPr>
        <w:pStyle w:val="Textbody"/>
        <w:spacing w:after="0"/>
        <w:jc w:val="center"/>
        <w:rPr>
          <w:rFonts w:ascii="Arial" w:hAnsi="Arial" w:cs="Arial"/>
          <w:sz w:val="16"/>
          <w:szCs w:val="16"/>
        </w:rPr>
      </w:pPr>
    </w:p>
    <w:p w14:paraId="3290D280" w14:textId="19F14949" w:rsidR="00CC5343" w:rsidRPr="00326B71" w:rsidRDefault="00033C6E" w:rsidP="00910A29">
      <w:pPr>
        <w:pStyle w:val="Standard"/>
        <w:spacing w:line="240" w:lineRule="auto"/>
        <w:jc w:val="both"/>
        <w:rPr>
          <w:rFonts w:eastAsia="Times New Roman"/>
          <w:kern w:val="0"/>
          <w:sz w:val="20"/>
          <w:szCs w:val="24"/>
          <w:lang w:eastAsia="ar-SA" w:bidi="ar-SA"/>
        </w:rPr>
      </w:pPr>
      <w:r w:rsidRPr="00326B71">
        <w:rPr>
          <w:rFonts w:eastAsia="Times New Roman"/>
          <w:kern w:val="0"/>
          <w:sz w:val="20"/>
          <w:szCs w:val="24"/>
          <w:lang w:eastAsia="ar-SA" w:bidi="ar-SA"/>
        </w:rPr>
        <w:t>składane na potrzeby postępowania o udzielenie zamówienia publicznego</w:t>
      </w:r>
      <w:r w:rsidR="00FE7842" w:rsidRPr="00326B71">
        <w:rPr>
          <w:rFonts w:eastAsia="Times New Roman"/>
          <w:kern w:val="0"/>
          <w:sz w:val="20"/>
          <w:szCs w:val="24"/>
          <w:lang w:eastAsia="ar-SA" w:bidi="ar-SA"/>
        </w:rPr>
        <w:t>,</w:t>
      </w:r>
      <w:r w:rsidR="00910A29" w:rsidRPr="00326B71">
        <w:rPr>
          <w:rFonts w:eastAsia="Times New Roman"/>
          <w:kern w:val="0"/>
          <w:sz w:val="20"/>
          <w:szCs w:val="24"/>
          <w:lang w:eastAsia="ar-SA" w:bidi="ar-SA"/>
        </w:rPr>
        <w:t xml:space="preserve"> </w:t>
      </w:r>
      <w:r w:rsidR="005E6AC9" w:rsidRPr="00326B71">
        <w:rPr>
          <w:rFonts w:eastAsia="Times New Roman"/>
          <w:kern w:val="0"/>
          <w:sz w:val="20"/>
          <w:szCs w:val="24"/>
          <w:lang w:eastAsia="ar-SA" w:bidi="ar-SA"/>
        </w:rPr>
        <w:t xml:space="preserve">prowadzonego w trybie art. 275 pkt 1 (trybie podstawowym bez negocjacji), o wartości nieprzekraczającej progów unijnych, o jakich stanowi art. 3 ustawy z dnia 11 września 2019 r. - </w:t>
      </w:r>
      <w:proofErr w:type="spellStart"/>
      <w:r w:rsidR="00395A40">
        <w:rPr>
          <w:rFonts w:eastAsia="Times New Roman"/>
          <w:kern w:val="0"/>
          <w:sz w:val="20"/>
          <w:szCs w:val="24"/>
          <w:lang w:eastAsia="ar-SA" w:bidi="ar-SA"/>
        </w:rPr>
        <w:t>Pzp</w:t>
      </w:r>
      <w:proofErr w:type="spellEnd"/>
      <w:r w:rsidR="005E6AC9" w:rsidRPr="00326B71">
        <w:rPr>
          <w:rFonts w:eastAsia="Times New Roman"/>
          <w:kern w:val="0"/>
          <w:sz w:val="20"/>
          <w:szCs w:val="24"/>
          <w:lang w:eastAsia="ar-SA" w:bidi="ar-SA"/>
        </w:rPr>
        <w:t>, pod nazwą:</w:t>
      </w:r>
    </w:p>
    <w:p w14:paraId="04498ADA" w14:textId="77777777" w:rsidR="00AD58C5" w:rsidRPr="00AD58C5" w:rsidRDefault="00AD58C5" w:rsidP="00AD58C5">
      <w:pPr>
        <w:spacing w:line="240" w:lineRule="atLeast"/>
        <w:jc w:val="center"/>
        <w:rPr>
          <w:rFonts w:ascii="Arial" w:eastAsia="Arial" w:hAnsi="Arial" w:cs="Arial"/>
          <w:b/>
          <w:bCs/>
          <w:kern w:val="3"/>
          <w:sz w:val="20"/>
          <w:szCs w:val="20"/>
          <w:lang w:eastAsia="zh-CN" w:bidi="hi-IN"/>
        </w:rPr>
      </w:pPr>
      <w:r w:rsidRPr="00AD58C5">
        <w:rPr>
          <w:rFonts w:ascii="Arial" w:eastAsia="Arial" w:hAnsi="Arial" w:cs="Arial"/>
          <w:b/>
          <w:bCs/>
          <w:kern w:val="3"/>
          <w:sz w:val="20"/>
          <w:szCs w:val="20"/>
          <w:lang w:eastAsia="zh-CN" w:bidi="hi-IN"/>
        </w:rPr>
        <w:t xml:space="preserve">Remont sanitariatów – toaleta dla chłopców na parterze w Zespole Szkół </w:t>
      </w:r>
    </w:p>
    <w:p w14:paraId="6CB83536" w14:textId="14608EC3" w:rsidR="00EE0118" w:rsidRPr="00326B71" w:rsidRDefault="00AD58C5" w:rsidP="00AD58C5">
      <w:pPr>
        <w:spacing w:line="240" w:lineRule="atLeast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D58C5">
        <w:rPr>
          <w:rFonts w:ascii="Arial" w:eastAsia="Arial" w:hAnsi="Arial" w:cs="Arial"/>
          <w:b/>
          <w:bCs/>
          <w:kern w:val="3"/>
          <w:sz w:val="20"/>
          <w:szCs w:val="20"/>
          <w:lang w:eastAsia="zh-CN" w:bidi="hi-IN"/>
        </w:rPr>
        <w:t>im. Stanisława Staszica w Zawierciu – powtórzone postępowanie</w:t>
      </w:r>
    </w:p>
    <w:p w14:paraId="71DE53A6" w14:textId="77777777" w:rsidR="00684788" w:rsidRPr="00326B71" w:rsidRDefault="00684788" w:rsidP="00684788">
      <w:pPr>
        <w:pStyle w:val="Standard"/>
        <w:rPr>
          <w:sz w:val="10"/>
          <w:szCs w:val="10"/>
        </w:rPr>
      </w:pPr>
      <w:bookmarkStart w:id="0" w:name="_Hlk93048092"/>
    </w:p>
    <w:bookmarkEnd w:id="0"/>
    <w:p w14:paraId="7AA8984E" w14:textId="77777777" w:rsidR="00E4415B" w:rsidRPr="00326B71" w:rsidRDefault="00E4415B" w:rsidP="00684788">
      <w:pPr>
        <w:pStyle w:val="Standard"/>
        <w:jc w:val="both"/>
        <w:rPr>
          <w:sz w:val="10"/>
          <w:szCs w:val="10"/>
        </w:rPr>
      </w:pPr>
    </w:p>
    <w:p w14:paraId="793BEB08" w14:textId="5F671BA2" w:rsidR="00684788" w:rsidRPr="00326B71" w:rsidRDefault="00684788" w:rsidP="00684788">
      <w:pPr>
        <w:pStyle w:val="Standard"/>
        <w:jc w:val="both"/>
      </w:pPr>
      <w:r w:rsidRPr="00326B71">
        <w:rPr>
          <w:b/>
          <w:bCs/>
          <w:sz w:val="20"/>
          <w:szCs w:val="20"/>
          <w:u w:val="single"/>
        </w:rPr>
        <w:t xml:space="preserve">oświadczam, </w:t>
      </w:r>
      <w:r w:rsidR="00E4415B" w:rsidRPr="00326B71">
        <w:rPr>
          <w:b/>
          <w:bCs/>
          <w:sz w:val="20"/>
          <w:szCs w:val="20"/>
          <w:u w:val="single"/>
        </w:rPr>
        <w:t>że</w:t>
      </w:r>
      <w:r w:rsidRPr="00326B71">
        <w:rPr>
          <w:sz w:val="20"/>
          <w:szCs w:val="20"/>
        </w:rPr>
        <w:t>:</w:t>
      </w:r>
      <w:r w:rsidR="00326B71" w:rsidRPr="00326B71">
        <w:rPr>
          <w:rFonts w:eastAsia="ArialMT,"/>
          <w:color w:val="FF0000"/>
          <w:sz w:val="20"/>
          <w:szCs w:val="20"/>
          <w:vertAlign w:val="superscript"/>
        </w:rPr>
        <w:t xml:space="preserve"> </w:t>
      </w:r>
      <w:r w:rsidR="00326B71" w:rsidRPr="00AD58C5">
        <w:rPr>
          <w:rFonts w:eastAsia="ArialMT,"/>
          <w:b/>
          <w:bCs/>
          <w:color w:val="FF0000"/>
          <w:vertAlign w:val="superscript"/>
        </w:rPr>
        <w:t>2</w:t>
      </w:r>
    </w:p>
    <w:p w14:paraId="0AB4891F" w14:textId="77777777" w:rsidR="00684788" w:rsidRPr="00326B71" w:rsidRDefault="00684788" w:rsidP="00684788">
      <w:pPr>
        <w:pStyle w:val="Standard"/>
        <w:jc w:val="both"/>
        <w:rPr>
          <w:b/>
          <w:sz w:val="6"/>
          <w:szCs w:val="6"/>
          <w:u w:val="single"/>
        </w:rPr>
      </w:pPr>
    </w:p>
    <w:p w14:paraId="6B5F2DD9" w14:textId="31840089" w:rsidR="005C00A9" w:rsidRPr="00326B71" w:rsidRDefault="00684788" w:rsidP="00F046F4">
      <w:pPr>
        <w:pStyle w:val="Tekstpodstawowy"/>
        <w:numPr>
          <w:ilvl w:val="0"/>
          <w:numId w:val="9"/>
        </w:numPr>
        <w:spacing w:after="0" w:line="276" w:lineRule="auto"/>
        <w:ind w:left="142" w:hanging="142"/>
        <w:jc w:val="both"/>
        <w:rPr>
          <w:rFonts w:ascii="Arial" w:hAnsi="Arial" w:cs="Arial"/>
          <w:sz w:val="20"/>
        </w:rPr>
      </w:pPr>
      <w:r w:rsidRPr="00326B71">
        <w:rPr>
          <w:rFonts w:ascii="Arial" w:hAnsi="Arial" w:cs="Arial"/>
          <w:sz w:val="20"/>
        </w:rPr>
        <w:t xml:space="preserve">z żadnym z Wykonawców, którzy złożyli oferty w niniejszym postępowaniu </w:t>
      </w:r>
      <w:r w:rsidR="00B924C8" w:rsidRPr="00B924C8">
        <w:rPr>
          <w:rFonts w:ascii="Arial" w:hAnsi="Arial" w:cs="Arial"/>
          <w:b/>
          <w:bCs/>
          <w:sz w:val="20"/>
        </w:rPr>
        <w:t>nie należę / nie należym</w:t>
      </w:r>
      <w:r w:rsidR="00B924C8">
        <w:rPr>
          <w:rFonts w:ascii="Arial" w:hAnsi="Arial" w:cs="Arial"/>
          <w:b/>
          <w:bCs/>
          <w:sz w:val="20"/>
        </w:rPr>
        <w:t>y</w:t>
      </w:r>
      <w:r w:rsidRPr="00326B71">
        <w:rPr>
          <w:rFonts w:ascii="Arial" w:hAnsi="Arial" w:cs="Arial"/>
          <w:sz w:val="20"/>
        </w:rPr>
        <w:t xml:space="preserve"> do tej samej grupy kapitałowej w rozumieniu ustawy z dnia 16.02.2007r. </w:t>
      </w:r>
      <w:r w:rsidRPr="00326B71">
        <w:rPr>
          <w:rFonts w:ascii="Arial" w:hAnsi="Arial" w:cs="Arial"/>
          <w:i/>
          <w:iCs/>
          <w:sz w:val="20"/>
        </w:rPr>
        <w:t>o ochronie konkurencji i konsumentów</w:t>
      </w:r>
    </w:p>
    <w:p w14:paraId="3D6EC7B5" w14:textId="30CFDDFD" w:rsidR="005C00A9" w:rsidRPr="00326B71" w:rsidRDefault="00684788" w:rsidP="005C00A9">
      <w:pPr>
        <w:pStyle w:val="Tekstpodstawowy"/>
        <w:widowControl/>
        <w:numPr>
          <w:ilvl w:val="0"/>
          <w:numId w:val="9"/>
        </w:numPr>
        <w:suppressAutoHyphens w:val="0"/>
        <w:spacing w:after="0" w:line="276" w:lineRule="auto"/>
        <w:ind w:left="142" w:hanging="142"/>
        <w:jc w:val="both"/>
        <w:rPr>
          <w:rFonts w:ascii="Arial" w:eastAsia="Calibri" w:hAnsi="Arial" w:cs="Arial"/>
          <w:sz w:val="20"/>
        </w:rPr>
      </w:pPr>
      <w:r w:rsidRPr="00326B71">
        <w:rPr>
          <w:rFonts w:ascii="Arial" w:hAnsi="Arial" w:cs="Arial"/>
          <w:sz w:val="20"/>
        </w:rPr>
        <w:t xml:space="preserve">wspólnie z _______________________ </w:t>
      </w:r>
      <w:r w:rsidRPr="00326B71">
        <w:rPr>
          <w:rFonts w:ascii="Arial" w:hAnsi="Arial" w:cs="Arial"/>
          <w:b/>
          <w:sz w:val="20"/>
        </w:rPr>
        <w:t>należę</w:t>
      </w:r>
      <w:r w:rsidR="00B924C8">
        <w:rPr>
          <w:rFonts w:ascii="Arial" w:hAnsi="Arial" w:cs="Arial"/>
          <w:b/>
          <w:sz w:val="20"/>
        </w:rPr>
        <w:t xml:space="preserve"> / należymy</w:t>
      </w:r>
      <w:r w:rsidRPr="00326B71">
        <w:rPr>
          <w:rFonts w:ascii="Arial" w:hAnsi="Arial" w:cs="Arial"/>
          <w:sz w:val="20"/>
        </w:rPr>
        <w:t xml:space="preserve"> do tej samej grupy kapitałowej w rozumieniu ustawy z dnia 16.02.2007r. </w:t>
      </w:r>
      <w:r w:rsidRPr="00326B71">
        <w:rPr>
          <w:rFonts w:ascii="Arial" w:hAnsi="Arial" w:cs="Arial"/>
          <w:i/>
          <w:iCs/>
          <w:sz w:val="20"/>
        </w:rPr>
        <w:t>o ochronie konkurencji i konsumentów</w:t>
      </w:r>
      <w:r w:rsidRPr="00326B71">
        <w:rPr>
          <w:rFonts w:ascii="Arial" w:hAnsi="Arial" w:cs="Arial"/>
          <w:sz w:val="20"/>
        </w:rPr>
        <w:t xml:space="preserve"> i przedkładam/y niżej wymienione dowody, że powiązania między nami nie prowadzą do zakłócenia konkurencji w niniejszym postępowaniu:</w:t>
      </w:r>
    </w:p>
    <w:p w14:paraId="5DF0378E" w14:textId="77777777" w:rsidR="005C00A9" w:rsidRPr="00326B71" w:rsidRDefault="00684788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Arial" w:eastAsia="Calibri" w:hAnsi="Arial" w:cs="Arial"/>
          <w:sz w:val="20"/>
        </w:rPr>
      </w:pPr>
      <w:r w:rsidRPr="00326B71">
        <w:rPr>
          <w:rFonts w:ascii="Arial" w:eastAsia="Calibri" w:hAnsi="Arial" w:cs="Arial"/>
          <w:sz w:val="20"/>
        </w:rPr>
        <w:t>________________________________________________________</w:t>
      </w:r>
    </w:p>
    <w:p w14:paraId="63902364" w14:textId="77777777" w:rsidR="005C00A9" w:rsidRPr="00326B71" w:rsidRDefault="00684788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Arial" w:hAnsi="Arial" w:cs="Arial"/>
          <w:bCs/>
          <w:iCs/>
          <w:sz w:val="20"/>
        </w:rPr>
      </w:pPr>
      <w:r w:rsidRPr="00326B71">
        <w:rPr>
          <w:rFonts w:ascii="Arial" w:eastAsia="Calibri" w:hAnsi="Arial" w:cs="Arial"/>
          <w:sz w:val="20"/>
        </w:rPr>
        <w:t>________________________________________________________</w:t>
      </w:r>
    </w:p>
    <w:p w14:paraId="5460F4E0" w14:textId="77777777" w:rsidR="005E6AC9" w:rsidRPr="00326B71" w:rsidRDefault="005E6AC9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Arial" w:hAnsi="Arial" w:cs="Arial"/>
          <w:bCs/>
          <w:iCs/>
          <w:sz w:val="20"/>
        </w:rPr>
      </w:pPr>
    </w:p>
    <w:p w14:paraId="2BAAA73E" w14:textId="5BB54690" w:rsidR="00684788" w:rsidRPr="00326B71" w:rsidRDefault="00684788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Arial" w:hAnsi="Arial" w:cs="Arial"/>
          <w:bCs/>
          <w:iCs/>
          <w:sz w:val="20"/>
        </w:rPr>
      </w:pPr>
      <w:r w:rsidRPr="00326B71">
        <w:rPr>
          <w:rFonts w:ascii="Arial" w:hAnsi="Arial" w:cs="Arial"/>
          <w:bCs/>
          <w:iCs/>
          <w:sz w:val="20"/>
        </w:rPr>
        <w:t>_____________, dnia ___________</w:t>
      </w:r>
    </w:p>
    <w:p w14:paraId="4CDECF49" w14:textId="77777777" w:rsidR="00684788" w:rsidRDefault="00684788" w:rsidP="005C00A9">
      <w:pPr>
        <w:pStyle w:val="Textbody"/>
        <w:spacing w:after="0"/>
        <w:ind w:left="284"/>
        <w:rPr>
          <w:rFonts w:ascii="Arial" w:hAnsi="Arial" w:cs="Arial"/>
          <w:bCs/>
          <w:iCs/>
          <w:sz w:val="16"/>
          <w:szCs w:val="20"/>
        </w:rPr>
      </w:pPr>
      <w:r w:rsidRPr="00326B71">
        <w:rPr>
          <w:rFonts w:ascii="Arial" w:hAnsi="Arial" w:cs="Arial"/>
          <w:bCs/>
          <w:iCs/>
          <w:sz w:val="16"/>
          <w:szCs w:val="20"/>
        </w:rPr>
        <w:t>Miejscowość</w:t>
      </w:r>
    </w:p>
    <w:p w14:paraId="111A1EF7" w14:textId="77777777" w:rsidR="00326B71" w:rsidRDefault="00326B71" w:rsidP="005C00A9">
      <w:pPr>
        <w:pStyle w:val="Textbody"/>
        <w:spacing w:after="0"/>
        <w:ind w:left="284"/>
        <w:rPr>
          <w:rFonts w:ascii="Arial" w:hAnsi="Arial" w:cs="Arial"/>
          <w:bCs/>
          <w:iCs/>
          <w:sz w:val="16"/>
          <w:szCs w:val="20"/>
        </w:rPr>
      </w:pPr>
    </w:p>
    <w:p w14:paraId="752F4956" w14:textId="77777777" w:rsidR="00326B71" w:rsidRDefault="00326B71" w:rsidP="005C00A9">
      <w:pPr>
        <w:pStyle w:val="Textbody"/>
        <w:spacing w:after="0"/>
        <w:ind w:left="284"/>
        <w:rPr>
          <w:rFonts w:ascii="Arial" w:hAnsi="Arial" w:cs="Arial"/>
          <w:bCs/>
          <w:iCs/>
          <w:sz w:val="16"/>
          <w:szCs w:val="20"/>
        </w:rPr>
      </w:pPr>
    </w:p>
    <w:p w14:paraId="2C50F9C4" w14:textId="77777777" w:rsidR="00326B71" w:rsidRPr="00326B71" w:rsidRDefault="00326B71" w:rsidP="005C00A9">
      <w:pPr>
        <w:pStyle w:val="Textbody"/>
        <w:spacing w:after="0"/>
        <w:ind w:left="284"/>
        <w:rPr>
          <w:rFonts w:ascii="Arial" w:hAnsi="Arial" w:cs="Arial"/>
          <w:bCs/>
          <w:iCs/>
          <w:sz w:val="16"/>
          <w:szCs w:val="20"/>
        </w:rPr>
      </w:pPr>
    </w:p>
    <w:p w14:paraId="27F3693E" w14:textId="3B74A216" w:rsidR="00E4415B" w:rsidRPr="00326B71" w:rsidRDefault="00E4415B" w:rsidP="00E4415B">
      <w:pPr>
        <w:pStyle w:val="Textbody"/>
        <w:spacing w:after="0"/>
        <w:jc w:val="center"/>
        <w:rPr>
          <w:rFonts w:ascii="Arial" w:hAnsi="Arial" w:cs="Arial"/>
          <w:bCs/>
          <w:i/>
          <w:color w:val="0070C0"/>
          <w:sz w:val="18"/>
          <w:szCs w:val="18"/>
        </w:rPr>
      </w:pPr>
      <w:r w:rsidRPr="00326B71">
        <w:rPr>
          <w:rFonts w:ascii="Arial" w:hAnsi="Arial" w:cs="Arial"/>
          <w:bCs/>
          <w:i/>
          <w:color w:val="0070C0"/>
          <w:sz w:val="18"/>
          <w:szCs w:val="18"/>
        </w:rPr>
        <w:t>Dokument należy opatrzyć</w:t>
      </w:r>
    </w:p>
    <w:p w14:paraId="1E2BD9DE" w14:textId="46078344" w:rsidR="00806531" w:rsidRPr="00326B71" w:rsidRDefault="00E4415B" w:rsidP="00806531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hAnsi="Arial" w:cs="Arial"/>
          <w:bCs/>
          <w:i/>
          <w:color w:val="0070C0"/>
          <w:sz w:val="18"/>
          <w:szCs w:val="18"/>
        </w:rPr>
      </w:pPr>
      <w:r w:rsidRPr="00326B71">
        <w:rPr>
          <w:rFonts w:ascii="Arial" w:hAnsi="Arial" w:cs="Arial"/>
          <w:bCs/>
          <w:i/>
          <w:color w:val="0070C0"/>
          <w:sz w:val="18"/>
          <w:szCs w:val="18"/>
        </w:rPr>
        <w:t>kwalifikowanym podpisem elektronicznym lub podpisem zaufanym lub podpisem osobistym</w:t>
      </w:r>
    </w:p>
    <w:sectPr w:rsidR="00806531" w:rsidRPr="00326B71" w:rsidSect="00326B71">
      <w:footerReference w:type="default" r:id="rId8"/>
      <w:footerReference w:type="first" r:id="rId9"/>
      <w:pgSz w:w="11906" w:h="16838"/>
      <w:pgMar w:top="851" w:right="1134" w:bottom="1701" w:left="1134" w:header="283" w:footer="7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9517B" w14:textId="77777777" w:rsidR="00F00DA0" w:rsidRDefault="00F00DA0" w:rsidP="00391E13">
      <w:r>
        <w:separator/>
      </w:r>
    </w:p>
  </w:endnote>
  <w:endnote w:type="continuationSeparator" w:id="0">
    <w:p w14:paraId="0B4C1F7C" w14:textId="77777777" w:rsidR="00F00DA0" w:rsidRDefault="00F00DA0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156992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4A967F37" w14:textId="53A36C3D" w:rsidR="004C55B0" w:rsidRPr="00E4415B" w:rsidRDefault="00E4415B" w:rsidP="00E4415B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F62B56">
          <w:rPr>
            <w:rFonts w:ascii="Arial" w:hAnsi="Arial" w:cs="Arial"/>
            <w:sz w:val="18"/>
            <w:szCs w:val="18"/>
          </w:rPr>
          <w:t xml:space="preserve">Strona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1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F62B56">
          <w:rPr>
            <w:rFonts w:ascii="Arial" w:hAnsi="Arial" w:cs="Arial"/>
            <w:sz w:val="18"/>
            <w:szCs w:val="18"/>
          </w:rPr>
          <w:t xml:space="preserve"> z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2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  <w:p w14:paraId="0A9B4CF5" w14:textId="77777777" w:rsidR="003F2537" w:rsidRDefault="003F2537" w:rsidP="00E10823">
    <w:pPr>
      <w:spacing w:line="240" w:lineRule="atLeast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1761952286"/>
      <w:docPartObj>
        <w:docPartGallery w:val="Page Numbers (Bottom of Page)"/>
        <w:docPartUnique/>
      </w:docPartObj>
    </w:sdtPr>
    <w:sdtEndPr/>
    <w:sdtContent>
      <w:p w14:paraId="1FACE9BC" w14:textId="7E26BF45" w:rsidR="004C55B0" w:rsidRPr="00326B71" w:rsidRDefault="00051DCC" w:rsidP="00051DCC">
        <w:pPr>
          <w:jc w:val="right"/>
          <w:rPr>
            <w:rFonts w:ascii="Arial" w:hAnsi="Arial" w:cs="Arial"/>
            <w:sz w:val="18"/>
            <w:szCs w:val="18"/>
          </w:rPr>
        </w:pPr>
        <w:r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62336" behindDoc="0" locked="0" layoutInCell="1" allowOverlap="1" wp14:anchorId="2E30A3DF" wp14:editId="1B0B68B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6172200" cy="0"/>
                  <wp:effectExtent l="0" t="0" r="0" b="0"/>
                  <wp:wrapNone/>
                  <wp:docPr id="10697257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DCD31D5" id="Łącznik prosty 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0" to="48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" strokecolor="black [3213]" strokeweight=".25pt">
                  <v:stroke joinstyle="miter"/>
                  <o:lock v:ext="edit" shapetype="f"/>
                </v:line>
              </w:pict>
            </mc:Fallback>
          </mc:AlternateContent>
        </w:r>
        <w:r w:rsidR="00E4415B" w:rsidRPr="00F62B56">
          <w:rPr>
            <w:rFonts w:ascii="Arial" w:hAnsi="Arial" w:cs="Arial"/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60288" behindDoc="0" locked="0" layoutInCell="1" allowOverlap="1" wp14:anchorId="2BA90687" wp14:editId="0E6C3F37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1466233236" name="Łącznik prost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CF10BF8" id="Łącznik prosty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  <w:r w:rsidR="00E4415B" w:rsidRPr="00F62B56">
          <w:rPr>
            <w:rFonts w:ascii="Arial" w:hAnsi="Arial" w:cs="Arial"/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59264" behindDoc="0" locked="0" layoutInCell="1" allowOverlap="1" wp14:anchorId="69C1D01C" wp14:editId="4B59A5AD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210428846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6A47103" id="Łącznik prosty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  <w:r w:rsidR="00E4415B" w:rsidRPr="00F62B56">
          <w:rPr>
            <w:rFonts w:ascii="Arial" w:hAnsi="Arial" w:cs="Arial"/>
            <w:sz w:val="18"/>
            <w:szCs w:val="18"/>
          </w:rPr>
          <w:t xml:space="preserve">Strona </w:t>
        </w:r>
        <w:r w:rsidR="00E4415B"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="00E4415B" w:rsidRPr="00F62B56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="00E4415B"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E4415B">
          <w:rPr>
            <w:rFonts w:ascii="Arial" w:hAnsi="Arial" w:cs="Arial"/>
            <w:b/>
            <w:bCs/>
            <w:sz w:val="18"/>
            <w:szCs w:val="18"/>
          </w:rPr>
          <w:t>1</w:t>
        </w:r>
        <w:r w:rsidR="00E4415B"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="00E4415B" w:rsidRPr="00F62B56">
          <w:rPr>
            <w:rFonts w:ascii="Arial" w:hAnsi="Arial" w:cs="Arial"/>
            <w:sz w:val="18"/>
            <w:szCs w:val="18"/>
          </w:rPr>
          <w:t xml:space="preserve"> z </w:t>
        </w:r>
        <w:r w:rsidR="00E4415B"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="00E4415B" w:rsidRPr="00F62B56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="00E4415B"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E4415B">
          <w:rPr>
            <w:rFonts w:ascii="Arial" w:hAnsi="Arial" w:cs="Arial"/>
            <w:b/>
            <w:bCs/>
            <w:sz w:val="18"/>
            <w:szCs w:val="18"/>
          </w:rPr>
          <w:t>2</w:t>
        </w:r>
        <w:r w:rsidR="00E4415B"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5361D" w14:textId="77777777" w:rsidR="00F00DA0" w:rsidRDefault="00F00DA0" w:rsidP="00391E13">
      <w:r>
        <w:separator/>
      </w:r>
    </w:p>
  </w:footnote>
  <w:footnote w:type="continuationSeparator" w:id="0">
    <w:p w14:paraId="01EC009D" w14:textId="77777777" w:rsidR="00F00DA0" w:rsidRDefault="00F00DA0" w:rsidP="00391E13">
      <w:r>
        <w:continuationSeparator/>
      </w:r>
    </w:p>
  </w:footnote>
  <w:footnote w:id="1">
    <w:p w14:paraId="7DF667EB" w14:textId="77777777" w:rsidR="00912B25" w:rsidRPr="00AD58C5" w:rsidRDefault="00912B25">
      <w:pPr>
        <w:pStyle w:val="Tekstprzypisudolnego"/>
        <w:rPr>
          <w:rFonts w:asciiTheme="minorHAnsi" w:hAnsiTheme="minorHAnsi" w:cstheme="minorHAnsi"/>
          <w:i/>
          <w:iCs/>
          <w:color w:val="FF0000"/>
          <w:sz w:val="18"/>
          <w:szCs w:val="18"/>
        </w:rPr>
      </w:pPr>
      <w:r w:rsidRPr="00AD58C5">
        <w:rPr>
          <w:rStyle w:val="Odwoanieprzypisudolnego"/>
          <w:rFonts w:asciiTheme="minorHAnsi" w:hAnsiTheme="minorHAnsi" w:cstheme="minorHAnsi"/>
          <w:i/>
          <w:iCs/>
          <w:color w:val="FF0000"/>
          <w:sz w:val="18"/>
          <w:szCs w:val="18"/>
        </w:rPr>
        <w:footnoteRef/>
      </w:r>
      <w:r w:rsidRPr="00AD58C5">
        <w:rPr>
          <w:rFonts w:asciiTheme="minorHAnsi" w:hAnsiTheme="minorHAnsi" w:cstheme="minorHAnsi"/>
          <w:i/>
          <w:iCs/>
          <w:color w:val="FF0000"/>
          <w:sz w:val="18"/>
          <w:szCs w:val="18"/>
        </w:rPr>
        <w:t xml:space="preserve"> </w:t>
      </w:r>
      <w:r w:rsidRPr="00AD58C5">
        <w:rPr>
          <w:rFonts w:asciiTheme="minorHAnsi" w:eastAsia="Arial" w:hAnsiTheme="minorHAnsi" w:cstheme="minorHAnsi"/>
          <w:bCs/>
          <w:i/>
          <w:iCs/>
          <w:color w:val="FF0000"/>
          <w:kern w:val="1"/>
          <w:sz w:val="18"/>
          <w:szCs w:val="18"/>
          <w:lang w:eastAsia="hi-IN" w:bidi="hi-IN"/>
        </w:rPr>
        <w:t>zaznaczyć właściwe</w:t>
      </w:r>
    </w:p>
  </w:footnote>
  <w:footnote w:id="2">
    <w:p w14:paraId="4E92728A" w14:textId="77777777" w:rsidR="00326B71" w:rsidRPr="00AD58C5" w:rsidRDefault="00326B71" w:rsidP="00326B71">
      <w:pPr>
        <w:pStyle w:val="Tekstprzypisudolnego"/>
        <w:rPr>
          <w:rFonts w:asciiTheme="minorHAnsi" w:hAnsiTheme="minorHAnsi" w:cstheme="minorHAnsi"/>
          <w:i/>
          <w:iCs/>
          <w:color w:val="FF0000"/>
          <w:sz w:val="18"/>
          <w:szCs w:val="18"/>
        </w:rPr>
      </w:pPr>
      <w:r w:rsidRPr="00AD58C5">
        <w:rPr>
          <w:rStyle w:val="Odwoanieprzypisudolnego"/>
          <w:rFonts w:asciiTheme="minorHAnsi" w:hAnsiTheme="minorHAnsi" w:cstheme="minorHAnsi"/>
          <w:i/>
          <w:iCs/>
          <w:color w:val="FF0000"/>
          <w:sz w:val="18"/>
          <w:szCs w:val="18"/>
        </w:rPr>
        <w:footnoteRef/>
      </w:r>
      <w:r w:rsidRPr="00AD58C5">
        <w:rPr>
          <w:rFonts w:asciiTheme="minorHAnsi" w:hAnsiTheme="minorHAnsi" w:cstheme="minorHAnsi"/>
          <w:i/>
          <w:iCs/>
          <w:color w:val="FF0000"/>
          <w:sz w:val="18"/>
          <w:szCs w:val="18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245AA"/>
    <w:multiLevelType w:val="hybridMultilevel"/>
    <w:tmpl w:val="75BC466E"/>
    <w:lvl w:ilvl="0" w:tplc="B1ACA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9E0225"/>
    <w:multiLevelType w:val="hybridMultilevel"/>
    <w:tmpl w:val="28F83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F1FFC"/>
    <w:multiLevelType w:val="hybridMultilevel"/>
    <w:tmpl w:val="4C3891C8"/>
    <w:lvl w:ilvl="0" w:tplc="3116A2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C6498"/>
    <w:multiLevelType w:val="hybridMultilevel"/>
    <w:tmpl w:val="4C3891C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676988">
    <w:abstractNumId w:val="1"/>
  </w:num>
  <w:num w:numId="2" w16cid:durableId="306470172">
    <w:abstractNumId w:val="8"/>
  </w:num>
  <w:num w:numId="3" w16cid:durableId="1755277128">
    <w:abstractNumId w:val="6"/>
  </w:num>
  <w:num w:numId="4" w16cid:durableId="1430078639">
    <w:abstractNumId w:val="7"/>
  </w:num>
  <w:num w:numId="5" w16cid:durableId="1791361452">
    <w:abstractNumId w:val="5"/>
  </w:num>
  <w:num w:numId="6" w16cid:durableId="846289125">
    <w:abstractNumId w:val="3"/>
  </w:num>
  <w:num w:numId="7" w16cid:durableId="1576233800">
    <w:abstractNumId w:val="2"/>
  </w:num>
  <w:num w:numId="8" w16cid:durableId="1887716064">
    <w:abstractNumId w:val="4"/>
  </w:num>
  <w:num w:numId="9" w16cid:durableId="2134446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134D"/>
    <w:rsid w:val="00033C6E"/>
    <w:rsid w:val="00051DCC"/>
    <w:rsid w:val="00076AE8"/>
    <w:rsid w:val="00095BE3"/>
    <w:rsid w:val="000A03AA"/>
    <w:rsid w:val="000B6415"/>
    <w:rsid w:val="000C2F3A"/>
    <w:rsid w:val="000E270E"/>
    <w:rsid w:val="000F53FA"/>
    <w:rsid w:val="00127668"/>
    <w:rsid w:val="00134747"/>
    <w:rsid w:val="00156C93"/>
    <w:rsid w:val="00157651"/>
    <w:rsid w:val="001C657E"/>
    <w:rsid w:val="001C7C28"/>
    <w:rsid w:val="001F5EA0"/>
    <w:rsid w:val="00213D04"/>
    <w:rsid w:val="002207D5"/>
    <w:rsid w:val="00243773"/>
    <w:rsid w:val="00280D63"/>
    <w:rsid w:val="002B5E90"/>
    <w:rsid w:val="002F77D2"/>
    <w:rsid w:val="003031A2"/>
    <w:rsid w:val="0031485C"/>
    <w:rsid w:val="00315D36"/>
    <w:rsid w:val="0032314B"/>
    <w:rsid w:val="00326B71"/>
    <w:rsid w:val="003508D8"/>
    <w:rsid w:val="00361E65"/>
    <w:rsid w:val="00364EDB"/>
    <w:rsid w:val="00382093"/>
    <w:rsid w:val="00391E13"/>
    <w:rsid w:val="00392FC3"/>
    <w:rsid w:val="00395A40"/>
    <w:rsid w:val="003C3767"/>
    <w:rsid w:val="003D4E04"/>
    <w:rsid w:val="003F2537"/>
    <w:rsid w:val="00436E39"/>
    <w:rsid w:val="00450F0B"/>
    <w:rsid w:val="004549A0"/>
    <w:rsid w:val="0045526D"/>
    <w:rsid w:val="004573F6"/>
    <w:rsid w:val="00465A64"/>
    <w:rsid w:val="00486BBB"/>
    <w:rsid w:val="00495B94"/>
    <w:rsid w:val="004C55B0"/>
    <w:rsid w:val="004F48DF"/>
    <w:rsid w:val="00513A99"/>
    <w:rsid w:val="00552998"/>
    <w:rsid w:val="00552C21"/>
    <w:rsid w:val="005610B2"/>
    <w:rsid w:val="00561FEE"/>
    <w:rsid w:val="00575CF9"/>
    <w:rsid w:val="0058303B"/>
    <w:rsid w:val="005B4FD2"/>
    <w:rsid w:val="005C00A9"/>
    <w:rsid w:val="005E6AC9"/>
    <w:rsid w:val="00610742"/>
    <w:rsid w:val="00632682"/>
    <w:rsid w:val="00655124"/>
    <w:rsid w:val="00674969"/>
    <w:rsid w:val="00684788"/>
    <w:rsid w:val="006B326F"/>
    <w:rsid w:val="006F0C75"/>
    <w:rsid w:val="006F5D34"/>
    <w:rsid w:val="007002EB"/>
    <w:rsid w:val="00710F3A"/>
    <w:rsid w:val="00714681"/>
    <w:rsid w:val="00723A93"/>
    <w:rsid w:val="00725594"/>
    <w:rsid w:val="0072729E"/>
    <w:rsid w:val="007403D1"/>
    <w:rsid w:val="007700E2"/>
    <w:rsid w:val="007947FE"/>
    <w:rsid w:val="007C0E3A"/>
    <w:rsid w:val="007D51D2"/>
    <w:rsid w:val="00806531"/>
    <w:rsid w:val="00852D1B"/>
    <w:rsid w:val="008615FA"/>
    <w:rsid w:val="00863224"/>
    <w:rsid w:val="00892413"/>
    <w:rsid w:val="008D6D65"/>
    <w:rsid w:val="008F4427"/>
    <w:rsid w:val="009063B1"/>
    <w:rsid w:val="00910A29"/>
    <w:rsid w:val="00912B25"/>
    <w:rsid w:val="00963C49"/>
    <w:rsid w:val="009722E3"/>
    <w:rsid w:val="009A18B2"/>
    <w:rsid w:val="009B1247"/>
    <w:rsid w:val="009B1B95"/>
    <w:rsid w:val="009C15E0"/>
    <w:rsid w:val="009E1AE5"/>
    <w:rsid w:val="009F5D48"/>
    <w:rsid w:val="00A466EA"/>
    <w:rsid w:val="00A842D9"/>
    <w:rsid w:val="00A91464"/>
    <w:rsid w:val="00AA74BE"/>
    <w:rsid w:val="00AC39E9"/>
    <w:rsid w:val="00AC6AFE"/>
    <w:rsid w:val="00AD58C5"/>
    <w:rsid w:val="00AE5586"/>
    <w:rsid w:val="00B35A5D"/>
    <w:rsid w:val="00B51FC3"/>
    <w:rsid w:val="00B73CD6"/>
    <w:rsid w:val="00B83B13"/>
    <w:rsid w:val="00B924C8"/>
    <w:rsid w:val="00BC5EE0"/>
    <w:rsid w:val="00BE2020"/>
    <w:rsid w:val="00C4443A"/>
    <w:rsid w:val="00CA7B3A"/>
    <w:rsid w:val="00CC5343"/>
    <w:rsid w:val="00CF43A0"/>
    <w:rsid w:val="00CF6D2F"/>
    <w:rsid w:val="00D156E0"/>
    <w:rsid w:val="00D37FAD"/>
    <w:rsid w:val="00D40E33"/>
    <w:rsid w:val="00D52807"/>
    <w:rsid w:val="00D70556"/>
    <w:rsid w:val="00D94E66"/>
    <w:rsid w:val="00D97F5B"/>
    <w:rsid w:val="00DB4C1D"/>
    <w:rsid w:val="00DB55C5"/>
    <w:rsid w:val="00DC69F7"/>
    <w:rsid w:val="00DF44F0"/>
    <w:rsid w:val="00E10823"/>
    <w:rsid w:val="00E4415B"/>
    <w:rsid w:val="00E51503"/>
    <w:rsid w:val="00E6357C"/>
    <w:rsid w:val="00EA2E62"/>
    <w:rsid w:val="00EC02D4"/>
    <w:rsid w:val="00EC10A0"/>
    <w:rsid w:val="00EC3D0C"/>
    <w:rsid w:val="00EE0118"/>
    <w:rsid w:val="00EF3330"/>
    <w:rsid w:val="00EF359E"/>
    <w:rsid w:val="00F00DA0"/>
    <w:rsid w:val="00F611B6"/>
    <w:rsid w:val="00F97DBE"/>
    <w:rsid w:val="00FA567F"/>
    <w:rsid w:val="00FC7777"/>
    <w:rsid w:val="00FE523F"/>
    <w:rsid w:val="00FE7842"/>
    <w:rsid w:val="00FF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470F0765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5B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0">
    <w:name w:val="WW8Num2z0"/>
    <w:rsid w:val="00684788"/>
    <w:rPr>
      <w:rFonts w:hint="default"/>
      <w:b w:val="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6847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847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2B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2B2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2B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Iza</cp:lastModifiedBy>
  <cp:revision>78</cp:revision>
  <cp:lastPrinted>2024-06-28T12:14:00Z</cp:lastPrinted>
  <dcterms:created xsi:type="dcterms:W3CDTF">2021-09-05T11:00:00Z</dcterms:created>
  <dcterms:modified xsi:type="dcterms:W3CDTF">2025-03-25T12:35:00Z</dcterms:modified>
</cp:coreProperties>
</file>