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99A" w:rsidRDefault="00E7099A">
      <w:pPr>
        <w:tabs>
          <w:tab w:val="left" w:pos="13050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sz w:val="18"/>
          <w:szCs w:val="18"/>
        </w:rPr>
        <w:t>Załącznik nr 5</w:t>
      </w:r>
    </w:p>
    <w:p w:rsidR="00B05958" w:rsidRDefault="00B05958">
      <w:pPr>
        <w:tabs>
          <w:tab w:val="left" w:pos="13050"/>
        </w:tabs>
        <w:spacing w:line="276" w:lineRule="auto"/>
      </w:pPr>
    </w:p>
    <w:p w:rsidR="00E7099A" w:rsidRDefault="00E7099A">
      <w:pPr>
        <w:tabs>
          <w:tab w:val="center" w:pos="4536"/>
          <w:tab w:val="right" w:pos="9072"/>
        </w:tabs>
        <w:jc w:val="center"/>
      </w:pPr>
      <w:r>
        <w:rPr>
          <w:rFonts w:ascii="Arial" w:hAnsi="Arial" w:cs="Arial"/>
          <w:b/>
          <w:sz w:val="24"/>
          <w:szCs w:val="24"/>
        </w:rPr>
        <w:t>OPIS PRZEDMIOTU ZAMÓWIENIA / OPIS OFEROWANYCH URZADZEŃ</w:t>
      </w:r>
    </w:p>
    <w:p w:rsidR="00E7099A" w:rsidRDefault="00E7099A">
      <w:pPr>
        <w:tabs>
          <w:tab w:val="center" w:pos="4536"/>
          <w:tab w:val="right" w:pos="9072"/>
        </w:tabs>
        <w:rPr>
          <w:rFonts w:ascii="Arial" w:hAnsi="Arial" w:cs="Arial"/>
          <w:sz w:val="24"/>
          <w:szCs w:val="24"/>
          <w:highlight w:val="yellow"/>
        </w:rPr>
      </w:pPr>
    </w:p>
    <w:p w:rsidR="00E7099A" w:rsidRDefault="00E7099A">
      <w:pPr>
        <w:spacing w:line="276" w:lineRule="auto"/>
        <w:jc w:val="center"/>
      </w:pPr>
      <w:r>
        <w:rPr>
          <w:rFonts w:ascii="Arial" w:hAnsi="Arial" w:cs="Arial"/>
          <w:b/>
          <w:sz w:val="24"/>
        </w:rPr>
        <w:t>Szczegółowy opis przedmiotu zamówienia wraz ze wskazaniem standardów jakościowych odnoszących się do wszystkich istotnych cech przedmiotu zamówienia</w:t>
      </w:r>
    </w:p>
    <w:p w:rsidR="00E7099A" w:rsidRDefault="00E7099A">
      <w:pPr>
        <w:spacing w:line="276" w:lineRule="auto"/>
        <w:jc w:val="center"/>
      </w:pPr>
      <w:r>
        <w:rPr>
          <w:rFonts w:ascii="Arial" w:hAnsi="Arial" w:cs="Arial"/>
          <w:b/>
          <w:bCs/>
          <w:i/>
          <w:color w:val="FF0000"/>
          <w:sz w:val="24"/>
        </w:rPr>
        <w:t>(należy złożyć wraz z ofertą – wypełniony i podpisany)</w:t>
      </w:r>
    </w:p>
    <w:p w:rsidR="00E7099A" w:rsidRDefault="00E7099A">
      <w:pPr>
        <w:tabs>
          <w:tab w:val="center" w:pos="4536"/>
          <w:tab w:val="right" w:pos="9072"/>
        </w:tabs>
        <w:rPr>
          <w:rFonts w:ascii="Arial" w:hAnsi="Arial" w:cs="Arial"/>
        </w:rPr>
      </w:pPr>
    </w:p>
    <w:tbl>
      <w:tblPr>
        <w:tblW w:w="48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238"/>
        <w:gridCol w:w="3739"/>
      </w:tblGrid>
      <w:tr w:rsidR="00E7099A">
        <w:trPr>
          <w:trHeight w:val="2705"/>
        </w:trPr>
        <w:tc>
          <w:tcPr>
            <w:tcW w:w="1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E7099A" w:rsidRDefault="00E7099A">
            <w:pPr>
              <w:pStyle w:val="Tekstpodstawowy33"/>
              <w:spacing w:before="24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 zestawy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cobotów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- robotów </w:t>
            </w:r>
            <w:r>
              <w:rPr>
                <w:rFonts w:ascii="Arial" w:eastAsia="DejaVuSans" w:hAnsi="Arial" w:cs="Arial"/>
                <w:b/>
                <w:sz w:val="22"/>
                <w:szCs w:val="22"/>
              </w:rPr>
              <w:t>Mitsubishi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lub równoważnych </w:t>
            </w:r>
          </w:p>
          <w:p w:rsidR="00E7099A" w:rsidRDefault="00E7099A">
            <w:pPr>
              <w:pStyle w:val="Tekstpodstawowy3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7099A" w:rsidRDefault="00E7099A">
            <w:pPr>
              <w:pStyle w:val="Tekstpodstawowy33"/>
            </w:pPr>
            <w:r>
              <w:rPr>
                <w:rFonts w:ascii="Arial" w:hAnsi="Arial" w:cs="Arial"/>
                <w:b/>
                <w:sz w:val="22"/>
                <w:szCs w:val="22"/>
              </w:rPr>
              <w:t>Nazwa producenta *</w:t>
            </w:r>
            <w:r w:rsidR="008A7716">
              <w:rPr>
                <w:rFonts w:ascii="Arial" w:hAnsi="Arial" w:cs="Arial"/>
                <w:b/>
                <w:sz w:val="22"/>
                <w:szCs w:val="22"/>
              </w:rPr>
              <w:t>*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………………………………………………………………………………………………………..</w:t>
            </w:r>
          </w:p>
          <w:p w:rsidR="00E7099A" w:rsidRDefault="00E7099A">
            <w:pPr>
              <w:pStyle w:val="Tekstpodstawowy33"/>
            </w:pPr>
            <w:r>
              <w:rPr>
                <w:rFonts w:ascii="Arial" w:hAnsi="Arial" w:cs="Arial"/>
                <w:b/>
                <w:sz w:val="22"/>
                <w:szCs w:val="22"/>
              </w:rPr>
              <w:t>Typ/model *</w:t>
            </w:r>
            <w:r w:rsidR="008A7716">
              <w:rPr>
                <w:rFonts w:ascii="Arial" w:hAnsi="Arial" w:cs="Arial"/>
                <w:b/>
                <w:sz w:val="22"/>
                <w:szCs w:val="22"/>
              </w:rPr>
              <w:t>*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E7099A" w:rsidRDefault="00E7099A">
            <w:pPr>
              <w:pStyle w:val="Tekstpodstawowy33"/>
            </w:pPr>
          </w:p>
          <w:p w:rsidR="00E7099A" w:rsidRDefault="00E7099A">
            <w:pPr>
              <w:pStyle w:val="Tekstpodstawowy33"/>
            </w:pPr>
            <w:r>
              <w:rPr>
                <w:rFonts w:ascii="Arial" w:hAnsi="Arial" w:cs="Arial"/>
                <w:b/>
                <w:sz w:val="18"/>
                <w:szCs w:val="18"/>
              </w:rPr>
              <w:t>(*</w:t>
            </w:r>
            <w:r w:rsidR="008A7716">
              <w:rPr>
                <w:rFonts w:ascii="Arial" w:hAnsi="Arial" w:cs="Arial"/>
                <w:b/>
                <w:sz w:val="18"/>
                <w:szCs w:val="18"/>
              </w:rPr>
              <w:t>*</w:t>
            </w:r>
            <w:r>
              <w:rPr>
                <w:rFonts w:ascii="Arial" w:hAnsi="Arial" w:cs="Arial"/>
                <w:b/>
                <w:sz w:val="18"/>
                <w:szCs w:val="18"/>
              </w:rPr>
              <w:t>należy podać pełną nazwę producenta, typ i model w celu jednoznacznej identyfikacji oferowanego urządzenia)</w:t>
            </w:r>
          </w:p>
        </w:tc>
      </w:tr>
      <w:tr w:rsidR="00E7099A">
        <w:trPr>
          <w:trHeight w:val="518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E7099A" w:rsidRDefault="00E7099A">
            <w:pPr>
              <w:pStyle w:val="Tekstpodstawowy33"/>
              <w:snapToGrid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7099A" w:rsidRDefault="00E7099A">
            <w:pPr>
              <w:pStyle w:val="Tekstpodstawowy33"/>
              <w:spacing w:after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Nazwa / opis techniczny / minimalne wymagania</w:t>
            </w:r>
          </w:p>
          <w:p w:rsidR="00E7099A" w:rsidRDefault="00E7099A">
            <w:pPr>
              <w:pStyle w:val="Tekstpodstawowy33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E7099A" w:rsidRDefault="00E7099A">
            <w:pPr>
              <w:pStyle w:val="Tekstpodstawowy33"/>
              <w:jc w:val="center"/>
            </w:pPr>
            <w:r>
              <w:rPr>
                <w:rFonts w:ascii="Arial" w:hAnsi="Arial" w:cs="Arial"/>
                <w:b/>
                <w:sz w:val="20"/>
              </w:rPr>
              <w:t>Spełnienie wymagań Zamawiającego przez oferowane urządzenie</w:t>
            </w:r>
          </w:p>
          <w:p w:rsidR="00E7099A" w:rsidRPr="008A7716" w:rsidRDefault="00E7099A">
            <w:pPr>
              <w:pStyle w:val="Tekstpodstawowy33"/>
              <w:spacing w:after="0"/>
              <w:jc w:val="center"/>
              <w:rPr>
                <w:strike/>
              </w:rPr>
            </w:pPr>
          </w:p>
        </w:tc>
      </w:tr>
      <w:tr w:rsidR="00E7099A">
        <w:trPr>
          <w:trHeight w:val="517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E7099A" w:rsidRDefault="00E7099A">
            <w:pPr>
              <w:pStyle w:val="Tekstpodstawowy33"/>
              <w:spacing w:after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Zestaw powinien składać się m.in. z następujących kompatybilnych komponentów:</w:t>
            </w:r>
          </w:p>
        </w:tc>
        <w:tc>
          <w:tcPr>
            <w:tcW w:w="3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E7099A" w:rsidRDefault="00E7099A">
            <w:pPr>
              <w:pStyle w:val="Tekstpodstawowy33"/>
              <w:snapToGri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pStyle w:val="gwp45a46d45msonormal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272E33">
              <w:rPr>
                <w:rFonts w:ascii="Arial" w:hAnsi="Arial" w:cs="Arial"/>
                <w:sz w:val="20"/>
                <w:szCs w:val="20"/>
                <w:lang w:eastAsia="en-US"/>
              </w:rPr>
              <w:t>Robot współpracujący umożliwiający współpracę z człowiekiem</w:t>
            </w:r>
            <w:r w:rsidR="00272E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3 zestawy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33" w:rsidRDefault="00272E33" w:rsidP="00272E33">
            <w:pPr>
              <w:snapToGrid w:val="0"/>
              <w:jc w:val="center"/>
              <w:textAlignment w:val="baseline"/>
              <w:rPr>
                <w:rFonts w:ascii="Segoe UI Symbol" w:hAnsi="Segoe UI Symbol" w:cs="Segoe UI Symbol"/>
                <w:b/>
                <w:bCs/>
                <w:sz w:val="16"/>
                <w:szCs w:val="18"/>
                <w:lang w:eastAsia="en-US"/>
              </w:rPr>
            </w:pPr>
          </w:p>
          <w:p w:rsidR="00E7099A" w:rsidRDefault="00E7099A">
            <w:pPr>
              <w:jc w:val="center"/>
              <w:textAlignment w:val="baseline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  <w:p w:rsidR="00E7099A" w:rsidRDefault="00E7099A">
            <w:pPr>
              <w:pStyle w:val="Tekstpodstawowy33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7099A">
        <w:trPr>
          <w:trHeight w:val="690"/>
        </w:trPr>
        <w:tc>
          <w:tcPr>
            <w:tcW w:w="1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E7099A" w:rsidRPr="00272E33" w:rsidRDefault="00E7099A">
            <w:pPr>
              <w:pStyle w:val="Tekstpodstawowy33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7099A" w:rsidRPr="00272E33" w:rsidRDefault="00E7099A">
            <w:pPr>
              <w:pStyle w:val="Tekstpodstawowy33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72E33">
              <w:rPr>
                <w:rFonts w:ascii="Arial" w:hAnsi="Arial" w:cs="Arial"/>
                <w:b/>
                <w:sz w:val="20"/>
              </w:rPr>
              <w:t>Uszczegółowienie minimalnego wyposażenia i parametrów zestawów:</w:t>
            </w:r>
          </w:p>
          <w:p w:rsidR="00E7099A" w:rsidRPr="00272E33" w:rsidRDefault="00E7099A">
            <w:pPr>
              <w:jc w:val="center"/>
              <w:rPr>
                <w:rFonts w:ascii="Arial" w:hAnsi="Arial" w:cs="Arial"/>
              </w:rPr>
            </w:pP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3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Liczba osi robota: minimum 6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B05C5D" w:rsidRDefault="008A7716">
            <w:pPr>
              <w:jc w:val="center"/>
              <w:rPr>
                <w:color w:val="FF0000"/>
              </w:rPr>
            </w:pPr>
            <w:r w:rsidRPr="00B05C5D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Liczba osi**: ……………..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3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Udźwig nominalny 5kg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B05C5D" w:rsidRDefault="008A7716">
            <w:pPr>
              <w:jc w:val="center"/>
              <w:rPr>
                <w:rFonts w:ascii="Calibri" w:hAnsi="Calibri" w:cs="Calibri"/>
              </w:rPr>
            </w:pPr>
            <w:r w:rsidRPr="00B05C5D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Ud</w:t>
            </w:r>
            <w:r w:rsidRPr="00B05C5D">
              <w:rPr>
                <w:rFonts w:ascii="Calibri" w:hAnsi="Calibri" w:cs="Calibri"/>
                <w:b/>
                <w:bCs/>
                <w:sz w:val="16"/>
                <w:szCs w:val="18"/>
              </w:rPr>
              <w:t>źwig**: ……………..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3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lastRenderedPageBreak/>
              <w:t>Zasięg, powyżej. 900mm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8A7716" w:rsidRDefault="008A7716">
            <w:pPr>
              <w:jc w:val="center"/>
              <w:rPr>
                <w:rFonts w:ascii="Calibri" w:hAnsi="Calibri" w:cs="Calibri"/>
              </w:rPr>
            </w:pPr>
            <w:r w:rsidRPr="00B05C5D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Zasi</w:t>
            </w:r>
            <w:r w:rsidRPr="00B05C5D">
              <w:rPr>
                <w:rFonts w:ascii="Calibri" w:hAnsi="Calibri" w:cs="Calibri"/>
                <w:b/>
                <w:bCs/>
                <w:sz w:val="16"/>
                <w:szCs w:val="18"/>
              </w:rPr>
              <w:t>ęg**: ………………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Waga jednostki do 35 kg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Powtarzalność 0.03mm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Wskaźnik świetlny stanu robota (tryb pracy, alarm itd.) bezpośrednio na jego ramieniu.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 xml:space="preserve">Poziom bezpieczeństwa STO na </w:t>
            </w:r>
            <w:proofErr w:type="spellStart"/>
            <w:r w:rsidRPr="00272E33">
              <w:rPr>
                <w:rFonts w:ascii="Arial" w:hAnsi="Arial" w:cs="Arial"/>
                <w:lang w:eastAsia="en-US"/>
              </w:rPr>
              <w:t>pozimie</w:t>
            </w:r>
            <w:proofErr w:type="spellEnd"/>
            <w:r w:rsidRPr="00272E33">
              <w:rPr>
                <w:rFonts w:ascii="Arial" w:hAnsi="Arial" w:cs="Arial"/>
                <w:lang w:eastAsia="en-US"/>
              </w:rPr>
              <w:t xml:space="preserve">: </w:t>
            </w:r>
            <w:proofErr w:type="spellStart"/>
            <w:r w:rsidRPr="00272E33">
              <w:rPr>
                <w:rFonts w:ascii="Arial" w:hAnsi="Arial" w:cs="Arial"/>
                <w:lang w:eastAsia="en-US"/>
              </w:rPr>
              <w:t>PLe</w:t>
            </w:r>
            <w:proofErr w:type="spellEnd"/>
            <w:r w:rsidRPr="00272E33">
              <w:rPr>
                <w:rFonts w:ascii="Arial" w:hAnsi="Arial" w:cs="Arial"/>
                <w:lang w:eastAsia="en-US"/>
              </w:rPr>
              <w:t xml:space="preserve">, </w:t>
            </w:r>
            <w:proofErr w:type="spellStart"/>
            <w:r w:rsidRPr="00272E33">
              <w:rPr>
                <w:rFonts w:ascii="Arial" w:hAnsi="Arial" w:cs="Arial"/>
                <w:lang w:eastAsia="en-US"/>
              </w:rPr>
              <w:t>Cat</w:t>
            </w:r>
            <w:proofErr w:type="spellEnd"/>
            <w:r w:rsidRPr="00272E33">
              <w:rPr>
                <w:rFonts w:ascii="Arial" w:hAnsi="Arial" w:cs="Arial"/>
                <w:lang w:eastAsia="en-US"/>
              </w:rPr>
              <w:t>. 4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Stopień ochrony IP54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proofErr w:type="spellStart"/>
            <w:r w:rsidRPr="00272E33">
              <w:rPr>
                <w:rFonts w:ascii="Arial" w:hAnsi="Arial" w:cs="Arial"/>
                <w:lang w:eastAsia="en-US"/>
              </w:rPr>
              <w:t>Teachpendant</w:t>
            </w:r>
            <w:proofErr w:type="spellEnd"/>
            <w:r w:rsidRPr="00272E33">
              <w:rPr>
                <w:rFonts w:ascii="Arial" w:hAnsi="Arial" w:cs="Arial"/>
                <w:lang w:eastAsia="en-US"/>
              </w:rPr>
              <w:t xml:space="preserve"> kompatybilny również z klasycznymi robotami przemysłowymi, zarówno 6cio jak i 4ro osiowymi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Możliwość instalacji w pozycji podwieszonej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Zewnętrzny kontroler, poza jednostką główną, o kompaktowych wymiarach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Kontroler z opcją bezpiecznych sygnałów wejść i wyjść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Okablowanie wewnętrzne min (8wejść/8 wyjść, LAN, min pneumatyka fi4x4)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 xml:space="preserve">Wodzenie ręką (Hand </w:t>
            </w:r>
            <w:proofErr w:type="spellStart"/>
            <w:r w:rsidRPr="00272E33">
              <w:rPr>
                <w:rFonts w:ascii="Arial" w:hAnsi="Arial" w:cs="Arial"/>
                <w:lang w:eastAsia="en-US"/>
              </w:rPr>
              <w:t>Guiding</w:t>
            </w:r>
            <w:proofErr w:type="spellEnd"/>
            <w:r w:rsidRPr="00272E33">
              <w:rPr>
                <w:rFonts w:ascii="Arial" w:hAnsi="Arial" w:cs="Arial"/>
                <w:lang w:eastAsia="en-US"/>
              </w:rPr>
              <w:t>) jedną ręką – brak konieczności podtrzymywania dodatkowych przycisków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 w:rsidTr="00272E33">
        <w:trPr>
          <w:trHeight w:val="100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Możliwość programowania zarówno z prostego środowiska graficzno-blokowego dedykowanego dla robotów współpracujących, jak i z zaawansowanego środowiska, za pośrednictwem języka  programowania dedykowanego klasycznym robotom przemysłowym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720"/>
        </w:trPr>
        <w:tc>
          <w:tcPr>
            <w:tcW w:w="1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E7099A" w:rsidRDefault="00E7099A">
            <w:pPr>
              <w:pStyle w:val="Tekstpodstawowy33"/>
              <w:spacing w:after="0"/>
              <w:jc w:val="center"/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lastRenderedPageBreak/>
              <w:t>Wymagania dodatkowe:</w:t>
            </w:r>
          </w:p>
        </w:tc>
      </w:tr>
      <w:tr w:rsidR="00E7099A">
        <w:trPr>
          <w:trHeight w:val="72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 xml:space="preserve">Wykonanie przemysłowe – zbudowany na komponentach </w:t>
            </w:r>
            <w:proofErr w:type="spellStart"/>
            <w:r w:rsidRPr="00272E33">
              <w:rPr>
                <w:rFonts w:ascii="Arial" w:hAnsi="Arial" w:cs="Arial"/>
                <w:lang w:eastAsia="en-US"/>
              </w:rPr>
              <w:t>serwo</w:t>
            </w:r>
            <w:proofErr w:type="spellEnd"/>
            <w:r w:rsidRPr="00272E33">
              <w:rPr>
                <w:rFonts w:ascii="Arial" w:hAnsi="Arial" w:cs="Arial"/>
                <w:lang w:eastAsia="en-US"/>
              </w:rPr>
              <w:t>/przekładnie/pasy, stosowanych w przemyśle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894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Certyfikat potwierdzający zgodność z normą dla robotów współpracujących: nie tylko ISO 10218-1, ale także ISO/TS 15066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Otwartość komunikacyjna na dowolny system wizyjny 2d/3d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Funkcjonalność zawarta w cenie jednostki robota (dotyczy systemu wizyjnego)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 xml:space="preserve">Bezpłatna możliwość wykorzystania funkcji </w:t>
            </w:r>
            <w:proofErr w:type="spellStart"/>
            <w:r w:rsidRPr="00272E33">
              <w:rPr>
                <w:rFonts w:ascii="Arial" w:hAnsi="Arial" w:cs="Arial"/>
                <w:lang w:eastAsia="en-US"/>
              </w:rPr>
              <w:t>trackingu</w:t>
            </w:r>
            <w:proofErr w:type="spellEnd"/>
            <w:r w:rsidRPr="00272E33">
              <w:rPr>
                <w:rFonts w:ascii="Arial" w:hAnsi="Arial" w:cs="Arial"/>
                <w:lang w:eastAsia="en-US"/>
              </w:rPr>
              <w:t xml:space="preserve"> (dotyczy kompatybilności </w:t>
            </w:r>
            <w:proofErr w:type="spellStart"/>
            <w:r w:rsidRPr="00272E33">
              <w:rPr>
                <w:rFonts w:ascii="Arial" w:hAnsi="Arial" w:cs="Arial"/>
                <w:lang w:eastAsia="en-US"/>
              </w:rPr>
              <w:t>przenonika</w:t>
            </w:r>
            <w:proofErr w:type="spellEnd"/>
            <w:r w:rsidRPr="00272E33">
              <w:rPr>
                <w:rFonts w:ascii="Arial" w:hAnsi="Arial" w:cs="Arial"/>
                <w:lang w:eastAsia="en-US"/>
              </w:rPr>
              <w:t xml:space="preserve"> taśmowego)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>Kompatybilny taśmociąg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E7099A">
        <w:trPr>
          <w:trHeight w:val="690"/>
        </w:trPr>
        <w:tc>
          <w:tcPr>
            <w:tcW w:w="10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Pr="00272E33" w:rsidRDefault="00E7099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72E33">
              <w:rPr>
                <w:rFonts w:ascii="Arial" w:hAnsi="Arial" w:cs="Arial"/>
                <w:lang w:eastAsia="en-US"/>
              </w:rPr>
              <w:t xml:space="preserve">Chwytaki pneumatyczne i elektropneumatyczne oraz ssawka zgodna z wymaganiami dla kształcenia </w:t>
            </w:r>
            <w:r w:rsidR="00B05958">
              <w:rPr>
                <w:rFonts w:ascii="Arial" w:hAnsi="Arial" w:cs="Arial"/>
                <w:lang w:eastAsia="en-US"/>
              </w:rPr>
              <w:br/>
            </w:r>
            <w:r w:rsidRPr="00272E33">
              <w:rPr>
                <w:rFonts w:ascii="Arial" w:hAnsi="Arial" w:cs="Arial"/>
                <w:lang w:eastAsia="en-US"/>
              </w:rPr>
              <w:t>w zawodzie technik robotyk i kompatybilne z robotem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9A" w:rsidRDefault="00E7099A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</w:tbl>
    <w:p w:rsidR="00E7099A" w:rsidRDefault="00E7099A">
      <w:pPr>
        <w:spacing w:line="256" w:lineRule="auto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:rsidR="00E7099A" w:rsidRPr="00272E33" w:rsidRDefault="00E7099A">
      <w:pPr>
        <w:spacing w:line="256" w:lineRule="auto"/>
        <w:rPr>
          <w:rFonts w:ascii="Arial" w:hAnsi="Arial" w:cs="Arial"/>
          <w:b/>
          <w:bCs/>
          <w:i/>
          <w:color w:val="000000"/>
          <w:sz w:val="18"/>
          <w:szCs w:val="18"/>
        </w:rPr>
      </w:pPr>
      <w:r w:rsidRPr="00272E33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*Należy </w:t>
      </w:r>
      <w:r w:rsidRPr="00272E33">
        <w:rPr>
          <w:rFonts w:ascii="Arial" w:eastAsia="Calibri" w:hAnsi="Arial" w:cs="Arial"/>
          <w:b/>
          <w:i/>
          <w:lang w:eastAsia="en-US"/>
        </w:rPr>
        <w:t>wypełnić</w:t>
      </w:r>
      <w:r w:rsidRPr="00272E33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</w:t>
      </w:r>
      <w:r w:rsidRPr="00272E33">
        <w:rPr>
          <w:rFonts w:ascii="Arial" w:hAnsi="Arial" w:cs="Arial"/>
          <w:b/>
          <w:bCs/>
          <w:i/>
          <w:color w:val="000000"/>
          <w:sz w:val="18"/>
          <w:szCs w:val="18"/>
        </w:rPr>
        <w:t>TAK lub NIE</w:t>
      </w:r>
    </w:p>
    <w:p w:rsidR="00272E33" w:rsidRPr="00272E33" w:rsidRDefault="00272E33">
      <w:pPr>
        <w:spacing w:line="256" w:lineRule="auto"/>
        <w:rPr>
          <w:rFonts w:ascii="Arial" w:hAnsi="Arial" w:cs="Arial"/>
          <w:b/>
          <w:bCs/>
          <w:i/>
          <w:color w:val="000000"/>
          <w:sz w:val="18"/>
          <w:szCs w:val="18"/>
        </w:rPr>
      </w:pPr>
    </w:p>
    <w:p w:rsidR="00272E33" w:rsidRPr="00272E33" w:rsidRDefault="00272E33">
      <w:pPr>
        <w:spacing w:line="256" w:lineRule="auto"/>
        <w:rPr>
          <w:rFonts w:ascii="Arial" w:hAnsi="Arial" w:cs="Arial"/>
          <w:i/>
        </w:rPr>
      </w:pPr>
      <w:r w:rsidRPr="00272E33">
        <w:rPr>
          <w:rFonts w:ascii="Arial" w:hAnsi="Arial" w:cs="Arial"/>
          <w:b/>
          <w:i/>
        </w:rPr>
        <w:t>*</w:t>
      </w:r>
      <w:r w:rsidR="008A7716">
        <w:rPr>
          <w:rFonts w:ascii="Arial" w:hAnsi="Arial" w:cs="Arial"/>
          <w:b/>
          <w:i/>
        </w:rPr>
        <w:t>*</w:t>
      </w:r>
      <w:r w:rsidRPr="00272E33">
        <w:rPr>
          <w:rFonts w:ascii="Arial" w:hAnsi="Arial" w:cs="Arial"/>
          <w:b/>
          <w:i/>
        </w:rPr>
        <w:t xml:space="preserve">Wykropkowane miejsca należy wypełnić </w:t>
      </w:r>
      <w:bookmarkStart w:id="0" w:name="_GoBack"/>
      <w:bookmarkEnd w:id="0"/>
    </w:p>
    <w:p w:rsidR="00E7099A" w:rsidRDefault="00E7099A"/>
    <w:sectPr w:rsidR="00E7099A">
      <w:headerReference w:type="default" r:id="rId7"/>
      <w:pgSz w:w="16838" w:h="11906" w:orient="landscape"/>
      <w:pgMar w:top="453" w:right="1418" w:bottom="426" w:left="851" w:header="397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99A" w:rsidRDefault="00E7099A">
      <w:r>
        <w:separator/>
      </w:r>
    </w:p>
  </w:endnote>
  <w:endnote w:type="continuationSeparator" w:id="0">
    <w:p w:rsidR="00E7099A" w:rsidRDefault="00E7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jaVuSans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99A" w:rsidRDefault="00E7099A">
      <w:r>
        <w:separator/>
      </w:r>
    </w:p>
  </w:footnote>
  <w:footnote w:type="continuationSeparator" w:id="0">
    <w:p w:rsidR="00E7099A" w:rsidRDefault="00E70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E33" w:rsidRDefault="00272E33">
    <w:pPr>
      <w:pStyle w:val="Nagwek"/>
      <w:jc w:val="center"/>
      <w:rPr>
        <w:lang w:eastAsia="pl-PL"/>
      </w:rPr>
    </w:pPr>
  </w:p>
  <w:p w:rsidR="00E7099A" w:rsidRDefault="008A7716">
    <w:pPr>
      <w:pStyle w:val="Nagwek"/>
      <w:jc w:val="center"/>
      <w:rPr>
        <w:lang w:eastAsia="pl-PL"/>
      </w:rPr>
    </w:pPr>
    <w:r>
      <w:rPr>
        <w:noProof/>
        <w:lang w:eastAsia="pl-PL"/>
      </w:rPr>
      <w:drawing>
        <wp:inline distT="0" distB="0" distL="0" distR="0">
          <wp:extent cx="7446645" cy="6292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150" r="-11" b="-150"/>
                  <a:stretch>
                    <a:fillRect/>
                  </a:stretch>
                </pic:blipFill>
                <pic:spPr bwMode="auto">
                  <a:xfrm>
                    <a:off x="0" y="0"/>
                    <a:ext cx="7446645" cy="6292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72E33" w:rsidRDefault="00272E3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2345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multilevel"/>
    <w:tmpl w:val="00000005"/>
    <w:name w:val="WW8Num41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50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00000007"/>
    <w:multiLevelType w:val="multilevel"/>
    <w:tmpl w:val="00000007"/>
    <w:name w:val="WW8Num51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ascii="Liberation Serif" w:hAnsi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E33"/>
    <w:rsid w:val="00272E33"/>
    <w:rsid w:val="00483C2A"/>
    <w:rsid w:val="007D384D"/>
    <w:rsid w:val="008A7716"/>
    <w:rsid w:val="00B05958"/>
    <w:rsid w:val="00B05C5D"/>
    <w:rsid w:val="00CA34A1"/>
    <w:rsid w:val="00E7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7BD6A31-A657-42DE-AAEE-8646067E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numId w:val="5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line="360" w:lineRule="auto"/>
      <w:ind w:left="720" w:firstLine="0"/>
      <w:jc w:val="center"/>
      <w:outlineLvl w:val="5"/>
    </w:pPr>
    <w:rPr>
      <w:rFonts w:ascii="Arial" w:hAnsi="Arial" w:cs="Arial"/>
      <w:b/>
      <w:sz w:val="24"/>
      <w:u w:val="singl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ind w:left="708" w:firstLine="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numPr>
        <w:numId w:val="7"/>
      </w:numPr>
      <w:spacing w:line="360" w:lineRule="auto"/>
      <w:ind w:left="2124" w:firstLine="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StarSymbol" w:eastAsia="StarSymbol" w:hAnsi="StarSymbol"/>
    </w:rPr>
  </w:style>
  <w:style w:type="character" w:customStyle="1" w:styleId="WW8Num4z0">
    <w:name w:val="WW8Num4z0"/>
    <w:rPr>
      <w:rFonts w:cs="Times New Roman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ascii="Symbol" w:hAnsi="Symbol" w:cs="Arial"/>
      <w:color w:val="000000"/>
      <w:sz w:val="16"/>
      <w:szCs w:val="18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Arial" w:hAnsi="Arial" w:cs="Arial"/>
      <w:sz w:val="18"/>
      <w:szCs w:val="18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  <w:rPr>
      <w:rFonts w:ascii="Arial" w:hAnsi="Arial" w:cs="Arial"/>
      <w:sz w:val="18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sz w:val="18"/>
      <w:szCs w:val="18"/>
    </w:rPr>
  </w:style>
  <w:style w:type="character" w:customStyle="1" w:styleId="WW8Num14z0">
    <w:name w:val="WW8Num14z0"/>
    <w:rPr>
      <w:rFonts w:ascii="Times New Roman" w:hAnsi="Times New Roman" w:cs="Times New Roman"/>
      <w:b/>
      <w:i w:val="0"/>
      <w:color w:val="000000"/>
      <w:sz w:val="22"/>
    </w:rPr>
  </w:style>
  <w:style w:type="character" w:customStyle="1" w:styleId="WW8Num14z1">
    <w:name w:val="WW8Num14z1"/>
    <w:rPr>
      <w:rFonts w:ascii="Times New Roman" w:hAnsi="Times New Roman" w:cs="Times New Roman"/>
      <w:b w:val="0"/>
      <w:bCs/>
      <w:i w:val="0"/>
      <w:color w:val="000000"/>
      <w:sz w:val="22"/>
      <w:szCs w:val="22"/>
    </w:rPr>
  </w:style>
  <w:style w:type="character" w:customStyle="1" w:styleId="WW8Num14z3">
    <w:name w:val="WW8Num14z3"/>
    <w:rPr>
      <w:rFonts w:ascii="Symbol" w:hAnsi="Symbol" w:cs="Symbol"/>
      <w:b w:val="0"/>
      <w:i w:val="0"/>
      <w:color w:val="000000"/>
      <w:sz w:val="22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6z0">
    <w:name w:val="WW8Num16z0"/>
    <w:rPr>
      <w:rFonts w:ascii="Arial" w:hAnsi="Arial" w:cs="Arial"/>
      <w:bCs/>
      <w:color w:val="000000"/>
      <w:sz w:val="18"/>
      <w:szCs w:val="18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z w:val="18"/>
      <w:szCs w:val="18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hint="default"/>
      <w:b/>
    </w:rPr>
  </w:style>
  <w:style w:type="character" w:customStyle="1" w:styleId="WW8Num20z1">
    <w:name w:val="WW8Num20z1"/>
    <w:rPr>
      <w:rFonts w:ascii="Arial" w:hAnsi="Arial" w:cs="Arial" w:hint="default"/>
      <w:b w:val="0"/>
      <w:bCs w:val="0"/>
      <w:sz w:val="18"/>
      <w:szCs w:val="18"/>
    </w:rPr>
  </w:style>
  <w:style w:type="character" w:customStyle="1" w:styleId="WW8Num20z2">
    <w:name w:val="WW8Num20z2"/>
    <w:rPr>
      <w:rFonts w:hint="default"/>
    </w:rPr>
  </w:style>
  <w:style w:type="character" w:customStyle="1" w:styleId="WW8Num21z0">
    <w:name w:val="WW8Num21z0"/>
    <w:rPr>
      <w:rFonts w:ascii="Arial" w:hAnsi="Arial" w:cs="Arial" w:hint="default"/>
      <w:b/>
      <w:bCs/>
      <w:caps/>
      <w:spacing w:val="1"/>
      <w:sz w:val="18"/>
      <w:szCs w:val="18"/>
    </w:rPr>
  </w:style>
  <w:style w:type="character" w:customStyle="1" w:styleId="WW8Num21z1">
    <w:name w:val="WW8Num21z1"/>
    <w:rPr>
      <w:rFonts w:ascii="Arial" w:hAnsi="Arial" w:cs="Arial" w:hint="default"/>
      <w:b w:val="0"/>
      <w:bCs w:val="0"/>
      <w:sz w:val="18"/>
      <w:szCs w:val="18"/>
    </w:rPr>
  </w:style>
  <w:style w:type="character" w:customStyle="1" w:styleId="WW8Num21z2">
    <w:name w:val="WW8Num21z2"/>
    <w:rPr>
      <w:rFonts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  <w:rPr>
      <w:rFonts w:ascii="Symbol" w:hAnsi="Symbol" w:cs="Symbol"/>
    </w:rPr>
  </w:style>
  <w:style w:type="character" w:customStyle="1" w:styleId="WW8Num22z5">
    <w:name w:val="WW8Num22z5"/>
    <w:rPr>
      <w:kern w:val="2"/>
      <w:sz w:val="22"/>
      <w:szCs w:val="22"/>
    </w:rPr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  <w:rPr>
      <w:rFonts w:ascii="Symbol" w:hAnsi="Symbol" w:cs="Symbol"/>
      <w:kern w:val="2"/>
      <w:sz w:val="22"/>
      <w:szCs w:val="22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  <w:kern w:val="2"/>
      <w:sz w:val="22"/>
      <w:szCs w:val="22"/>
    </w:rPr>
  </w:style>
  <w:style w:type="character" w:customStyle="1" w:styleId="WW8Num25z0">
    <w:name w:val="WW8Num25z0"/>
  </w:style>
  <w:style w:type="character" w:customStyle="1" w:styleId="WW8Num26z0">
    <w:name w:val="WW8Num26z0"/>
    <w:rPr>
      <w:rFonts w:ascii="Calibri" w:hAnsi="Calibri" w:cs="Arial" w:hint="default"/>
      <w:b w:val="0"/>
      <w:bCs/>
      <w:color w:val="000000"/>
      <w:sz w:val="18"/>
      <w:szCs w:val="18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tarSymbol" w:eastAsia="StarSymbol" w:hAnsi="StarSymbol"/>
    </w:rPr>
  </w:style>
  <w:style w:type="character" w:customStyle="1" w:styleId="WW8Num28z0">
    <w:name w:val="WW8Num28z0"/>
    <w:rPr>
      <w:rFonts w:cs="Times New Roman"/>
    </w:rPr>
  </w:style>
  <w:style w:type="character" w:customStyle="1" w:styleId="WW8Num29z0">
    <w:name w:val="WW8Num29z0"/>
    <w:rPr>
      <w:rFonts w:cs="Arial" w:hint="default"/>
      <w:b/>
    </w:rPr>
  </w:style>
  <w:style w:type="character" w:customStyle="1" w:styleId="WW8Num29z1">
    <w:name w:val="WW8Num29z1"/>
    <w:rPr>
      <w:rFonts w:ascii="Arial" w:hAnsi="Arial" w:cs="Arial"/>
      <w:sz w:val="18"/>
      <w:szCs w:val="18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tarSymbol" w:eastAsia="StarSymbol" w:hAnsi="StarSymbol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ascii="Arial" w:hAnsi="Arial" w:cs="Arial"/>
      <w:sz w:val="18"/>
      <w:szCs w:val="18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3z0">
    <w:name w:val="WW8Num33z0"/>
    <w:rPr>
      <w:rFonts w:ascii="StarSymbol" w:eastAsia="StarSymbol" w:hAnsi="StarSymbol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/>
    </w:rPr>
  </w:style>
  <w:style w:type="character" w:customStyle="1" w:styleId="WW8Num41z1">
    <w:name w:val="WW8Num41z1"/>
    <w:rPr>
      <w:rFonts w:cs="Times New Roman"/>
      <w:b w:val="0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cs="Times New Roman" w:hint="default"/>
    </w:rPr>
  </w:style>
  <w:style w:type="character" w:customStyle="1" w:styleId="WW8Num43z1">
    <w:name w:val="WW8Num43z1"/>
    <w:rPr>
      <w:rFonts w:cs="Times New Roman"/>
    </w:rPr>
  </w:style>
  <w:style w:type="character" w:customStyle="1" w:styleId="WW8Num44z0">
    <w:name w:val="WW8Num44z0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45z0">
    <w:name w:val="WW8Num45z0"/>
    <w:rPr>
      <w:b/>
      <w:i w:val="0"/>
      <w:sz w:val="21"/>
      <w:szCs w:val="20"/>
    </w:rPr>
  </w:style>
  <w:style w:type="character" w:customStyle="1" w:styleId="WW8Num45z1">
    <w:name w:val="WW8Num45z1"/>
    <w:rPr>
      <w:rFonts w:ascii="Calibri" w:hAnsi="Calibri" w:cs="Calibri"/>
      <w:b/>
      <w:i w:val="0"/>
      <w:color w:val="00000A"/>
      <w:sz w:val="21"/>
      <w:szCs w:val="20"/>
    </w:rPr>
  </w:style>
  <w:style w:type="character" w:customStyle="1" w:styleId="WW8Num45z2">
    <w:name w:val="WW8Num45z2"/>
    <w:rPr>
      <w:b/>
      <w:i w:val="0"/>
      <w:color w:val="00000A"/>
      <w:sz w:val="21"/>
      <w:szCs w:val="20"/>
    </w:rPr>
  </w:style>
  <w:style w:type="character" w:customStyle="1" w:styleId="WW8Num45z4">
    <w:name w:val="WW8Num45z4"/>
    <w:rPr>
      <w:b w:val="0"/>
      <w:i w:val="0"/>
      <w:sz w:val="20"/>
      <w:szCs w:val="20"/>
    </w:rPr>
  </w:style>
  <w:style w:type="character" w:customStyle="1" w:styleId="WW8Num45z5">
    <w:name w:val="WW8Num45z5"/>
    <w:rPr>
      <w:b w:val="0"/>
      <w:i w:val="0"/>
      <w:sz w:val="22"/>
    </w:rPr>
  </w:style>
  <w:style w:type="character" w:customStyle="1" w:styleId="WW8Num46z0">
    <w:name w:val="WW8Num46z0"/>
    <w:rPr>
      <w:rFonts w:ascii="Courier New" w:hAnsi="Courier New" w:cs="Courier New" w:hint="default"/>
    </w:rPr>
  </w:style>
  <w:style w:type="character" w:customStyle="1" w:styleId="WW8Num46z2">
    <w:name w:val="WW8Num46z2"/>
    <w:rPr>
      <w:rFonts w:ascii="Wingdings" w:hAnsi="Wingdings" w:cs="Wingdings" w:hint="default"/>
    </w:rPr>
  </w:style>
  <w:style w:type="character" w:customStyle="1" w:styleId="WW8Num46z3">
    <w:name w:val="WW8Num46z3"/>
    <w:rPr>
      <w:rFonts w:ascii="Symbol" w:hAnsi="Symbol" w:cs="Symbol" w:hint="default"/>
    </w:rPr>
  </w:style>
  <w:style w:type="character" w:customStyle="1" w:styleId="WW8Num47z0">
    <w:name w:val="WW8Num47z0"/>
    <w:rPr>
      <w:rFonts w:ascii="Symbol" w:hAnsi="Symbol" w:cs="Symbol" w:hint="default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8z0">
    <w:name w:val="WW8Num48z0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49z0">
    <w:name w:val="WW8Num49z0"/>
    <w:rPr>
      <w:rFonts w:ascii="Symbol" w:hAnsi="Symbol" w:cs="Symbol" w:hint="default"/>
    </w:rPr>
  </w:style>
  <w:style w:type="character" w:customStyle="1" w:styleId="WW8Num49z1">
    <w:name w:val="WW8Num49z1"/>
    <w:rPr>
      <w:rFonts w:ascii="Courier New" w:hAnsi="Courier New" w:cs="Courier New" w:hint="default"/>
    </w:rPr>
  </w:style>
  <w:style w:type="character" w:customStyle="1" w:styleId="WW8Num49z2">
    <w:name w:val="WW8Num49z2"/>
    <w:rPr>
      <w:rFonts w:ascii="Wingdings" w:hAnsi="Wingdings" w:cs="Wingdings" w:hint="default"/>
    </w:rPr>
  </w:style>
  <w:style w:type="character" w:customStyle="1" w:styleId="WW8Num50z0">
    <w:name w:val="WW8Num50z0"/>
    <w:rPr>
      <w:rFonts w:cs="Times New Roman" w:hint="default"/>
      <w:b/>
      <w:i w:val="0"/>
    </w:rPr>
  </w:style>
  <w:style w:type="character" w:customStyle="1" w:styleId="WW8Num50z1">
    <w:name w:val="WW8Num50z1"/>
    <w:rPr>
      <w:rFonts w:cs="Times New Roman" w:hint="default"/>
    </w:rPr>
  </w:style>
  <w:style w:type="character" w:customStyle="1" w:styleId="WW8Num51z0">
    <w:name w:val="WW8Num51z0"/>
    <w:rPr>
      <w:rFonts w:hint="default"/>
    </w:rPr>
  </w:style>
  <w:style w:type="character" w:customStyle="1" w:styleId="WW8Num52z0">
    <w:name w:val="WW8Num52z0"/>
    <w:rPr>
      <w:rFonts w:ascii="Arial" w:eastAsia="Arial" w:hAnsi="Arial" w:cs="Arial"/>
      <w:position w:val="0"/>
      <w:sz w:val="24"/>
      <w:vertAlign w:val="baseline"/>
    </w:rPr>
  </w:style>
  <w:style w:type="character" w:customStyle="1" w:styleId="WW8Num53z0">
    <w:name w:val="WW8Num53z0"/>
    <w:rPr>
      <w:b/>
      <w:bCs/>
      <w:sz w:val="24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  <w:rPr>
      <w:rFonts w:cs="Times New Roman"/>
    </w:rPr>
  </w:style>
  <w:style w:type="character" w:customStyle="1" w:styleId="WW8Num56z6">
    <w:name w:val="WW8Num56z6"/>
  </w:style>
  <w:style w:type="character" w:customStyle="1" w:styleId="WW8Num56z8">
    <w:name w:val="WW8Num56z8"/>
  </w:style>
  <w:style w:type="character" w:customStyle="1" w:styleId="WW8Num57z0">
    <w:name w:val="WW8Num57z0"/>
    <w:rPr>
      <w:rFonts w:ascii="Courier New" w:hAnsi="Courier New" w:cs="Courier New" w:hint="default"/>
    </w:rPr>
  </w:style>
  <w:style w:type="character" w:customStyle="1" w:styleId="WW8Num57z2">
    <w:name w:val="WW8Num57z2"/>
    <w:rPr>
      <w:rFonts w:ascii="Wingdings" w:hAnsi="Wingdings" w:cs="Wingdings" w:hint="default"/>
    </w:rPr>
  </w:style>
  <w:style w:type="character" w:customStyle="1" w:styleId="WW8Num57z3">
    <w:name w:val="WW8Num57z3"/>
    <w:rPr>
      <w:rFonts w:ascii="Symbol" w:hAnsi="Symbol" w:cs="Symbol" w:hint="default"/>
    </w:rPr>
  </w:style>
  <w:style w:type="character" w:customStyle="1" w:styleId="WW8Num58z0">
    <w:name w:val="WW8Num58z0"/>
    <w:rPr>
      <w:rFonts w:ascii="Times New Roman" w:hAnsi="Times New Roman" w:cs="Times New Roman" w:hint="default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Domylnaczcionkaakapitu1">
    <w:name w:val="Domyślna czcionka akapitu1"/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WW-Absatz-Standardschriftart">
    <w:name w:val="WW-Absatz-Standardschriftart"/>
  </w:style>
  <w:style w:type="character" w:customStyle="1" w:styleId="WW-WW8Num1z0">
    <w:name w:val="WW-WW8Num1z0"/>
    <w:rPr>
      <w:rFonts w:ascii="Symbol" w:hAnsi="Symbol" w:cs="Symbol"/>
    </w:rPr>
  </w:style>
  <w:style w:type="character" w:customStyle="1" w:styleId="WW-WW8Num3z0">
    <w:name w:val="WW-WW8Num3z0"/>
    <w:rPr>
      <w:rFonts w:ascii="StarSymbol" w:eastAsia="StarSymbol" w:hAnsi="StarSymbol"/>
    </w:rPr>
  </w:style>
  <w:style w:type="character" w:customStyle="1" w:styleId="WW-Absatz-Standardschriftart1">
    <w:name w:val="WW-Absatz-Standardschriftart1"/>
  </w:style>
  <w:style w:type="character" w:customStyle="1" w:styleId="WW-WW8Num1z01">
    <w:name w:val="WW-WW8Num1z01"/>
    <w:rPr>
      <w:rFonts w:ascii="Symbol" w:hAnsi="Symbol" w:cs="Symbol"/>
    </w:rPr>
  </w:style>
  <w:style w:type="character" w:customStyle="1" w:styleId="WW-WW8Num3z01">
    <w:name w:val="WW-WW8Num3z01"/>
    <w:rPr>
      <w:rFonts w:ascii="StarSymbol" w:eastAsia="StarSymbol" w:hAnsi="StarSymbol"/>
    </w:rPr>
  </w:style>
  <w:style w:type="character" w:customStyle="1" w:styleId="WW-Absatz-Standardschriftart11">
    <w:name w:val="WW-Absatz-Standardschriftart11"/>
  </w:style>
  <w:style w:type="character" w:customStyle="1" w:styleId="WW-WW8Num1z011">
    <w:name w:val="WW-WW8Num1z011"/>
    <w:rPr>
      <w:rFonts w:ascii="Symbol" w:hAnsi="Symbol" w:cs="Symbol"/>
    </w:rPr>
  </w:style>
  <w:style w:type="character" w:customStyle="1" w:styleId="WW-WW8Num3z011">
    <w:name w:val="WW-WW8Num3z011"/>
    <w:rPr>
      <w:rFonts w:ascii="StarSymbol" w:eastAsia="StarSymbol" w:hAnsi="StarSymbol"/>
    </w:rPr>
  </w:style>
  <w:style w:type="character" w:customStyle="1" w:styleId="WW-Absatz-Standardschriftart111">
    <w:name w:val="WW-Absatz-Standardschriftart111"/>
  </w:style>
  <w:style w:type="character" w:customStyle="1" w:styleId="WW-WW8Num1z0111">
    <w:name w:val="WW-WW8Num1z0111"/>
    <w:rPr>
      <w:rFonts w:ascii="Symbol" w:hAnsi="Symbol" w:cs="Symbol"/>
    </w:rPr>
  </w:style>
  <w:style w:type="character" w:customStyle="1" w:styleId="WW-WW8Num3z0111">
    <w:name w:val="WW-WW8Num3z0111"/>
    <w:rPr>
      <w:rFonts w:ascii="StarSymbol" w:eastAsia="StarSymbol" w:hAnsi="StarSymbol"/>
    </w:rPr>
  </w:style>
  <w:style w:type="character" w:customStyle="1" w:styleId="WW-Absatz-Standardschriftart1111">
    <w:name w:val="WW-Absatz-Standardschriftart1111"/>
  </w:style>
  <w:style w:type="character" w:customStyle="1" w:styleId="WW-WW8Num1z01111">
    <w:name w:val="WW-WW8Num1z01111"/>
    <w:rPr>
      <w:rFonts w:ascii="Symbol" w:hAnsi="Symbol" w:cs="Symbol"/>
    </w:rPr>
  </w:style>
  <w:style w:type="character" w:customStyle="1" w:styleId="WW-WW8Num3z01111">
    <w:name w:val="WW-WW8Num3z01111"/>
    <w:rPr>
      <w:rFonts w:ascii="StarSymbol" w:eastAsia="StarSymbol" w:hAnsi="StarSymbol"/>
    </w:rPr>
  </w:style>
  <w:style w:type="character" w:customStyle="1" w:styleId="WW-Absatz-Standardschriftart11111">
    <w:name w:val="WW-Absatz-Standardschriftart11111"/>
  </w:style>
  <w:style w:type="character" w:customStyle="1" w:styleId="WW-WW8Num1z011111">
    <w:name w:val="WW-WW8Num1z011111"/>
    <w:rPr>
      <w:rFonts w:ascii="Symbol" w:hAnsi="Symbol" w:cs="Symbol"/>
    </w:rPr>
  </w:style>
  <w:style w:type="character" w:customStyle="1" w:styleId="WW-WW8Num3z011111">
    <w:name w:val="WW-WW8Num3z011111"/>
    <w:rPr>
      <w:rFonts w:ascii="StarSymbol" w:eastAsia="StarSymbol" w:hAnsi="StarSymbol"/>
    </w:rPr>
  </w:style>
  <w:style w:type="character" w:customStyle="1" w:styleId="WW-Absatz-Standardschriftart111111">
    <w:name w:val="WW-Absatz-Standardschriftart111111"/>
  </w:style>
  <w:style w:type="character" w:customStyle="1" w:styleId="WW-WW8Num1z0111111">
    <w:name w:val="WW-WW8Num1z0111111"/>
    <w:rPr>
      <w:rFonts w:ascii="Symbol" w:hAnsi="Symbol" w:cs="Symbol"/>
    </w:rPr>
  </w:style>
  <w:style w:type="character" w:customStyle="1" w:styleId="WW-WW8Num3z0111111">
    <w:name w:val="WW-WW8Num3z0111111"/>
    <w:rPr>
      <w:rFonts w:ascii="StarSymbol" w:eastAsia="StarSymbol" w:hAnsi="StarSymbol"/>
    </w:rPr>
  </w:style>
  <w:style w:type="character" w:customStyle="1" w:styleId="WW-Absatz-Standardschriftart1111111">
    <w:name w:val="WW-Absatz-Standardschriftart1111111"/>
  </w:style>
  <w:style w:type="character" w:customStyle="1" w:styleId="WW-WW8Num1z01111111">
    <w:name w:val="WW-WW8Num1z01111111"/>
    <w:rPr>
      <w:rFonts w:ascii="Symbol" w:hAnsi="Symbol" w:cs="Symbol"/>
    </w:rPr>
  </w:style>
  <w:style w:type="character" w:customStyle="1" w:styleId="WW-WW8Num3z01111111">
    <w:name w:val="WW-WW8Num3z01111111"/>
    <w:rPr>
      <w:rFonts w:ascii="StarSymbol" w:eastAsia="StarSymbol" w:hAnsi="StarSymbol"/>
    </w:rPr>
  </w:style>
  <w:style w:type="character" w:customStyle="1" w:styleId="WW-Absatz-Standardschriftart11111111">
    <w:name w:val="WW-Absatz-Standardschriftart11111111"/>
  </w:style>
  <w:style w:type="character" w:customStyle="1" w:styleId="WW-WW8Num1z011111111">
    <w:name w:val="WW-WW8Num1z011111111"/>
    <w:rPr>
      <w:rFonts w:ascii="Symbol" w:hAnsi="Symbol" w:cs="Symbol"/>
    </w:rPr>
  </w:style>
  <w:style w:type="character" w:customStyle="1" w:styleId="WW-WW8Num3z011111111">
    <w:name w:val="WW-WW8Num3z011111111"/>
    <w:rPr>
      <w:rFonts w:ascii="StarSymbol" w:eastAsia="StarSymbol" w:hAnsi="StarSymbol"/>
    </w:rPr>
  </w:style>
  <w:style w:type="character" w:customStyle="1" w:styleId="WW-Absatz-Standardschriftart111111111">
    <w:name w:val="WW-Absatz-Standardschriftart111111111"/>
  </w:style>
  <w:style w:type="character" w:customStyle="1" w:styleId="WW-WW8Num1z0111111111">
    <w:name w:val="WW-WW8Num1z0111111111"/>
    <w:rPr>
      <w:rFonts w:ascii="Symbol" w:hAnsi="Symbol" w:cs="Symbol"/>
    </w:rPr>
  </w:style>
  <w:style w:type="character" w:customStyle="1" w:styleId="WW-WW8Num3z0111111111">
    <w:name w:val="WW-WW8Num3z0111111111"/>
    <w:rPr>
      <w:rFonts w:ascii="StarSymbol" w:eastAsia="StarSymbol" w:hAnsi="StarSymbol"/>
    </w:rPr>
  </w:style>
  <w:style w:type="character" w:customStyle="1" w:styleId="WW-Absatz-Standardschriftart1111111111">
    <w:name w:val="WW-Absatz-Standardschriftart1111111111"/>
  </w:style>
  <w:style w:type="character" w:customStyle="1" w:styleId="WW8Num59z0">
    <w:name w:val="WW8Num59z0"/>
    <w:rPr>
      <w:rFonts w:ascii="Symbol" w:hAnsi="Symbol" w:cs="Symbol"/>
      <w:sz w:val="18"/>
    </w:rPr>
  </w:style>
  <w:style w:type="character" w:customStyle="1" w:styleId="WW-Domylnaczcionkaakapitu">
    <w:name w:val="WW-Domyślna czcionka akapitu"/>
  </w:style>
  <w:style w:type="character" w:customStyle="1" w:styleId="WW-WW8Num4z0">
    <w:name w:val="WW-WW8Num4z0"/>
    <w:rPr>
      <w:rFonts w:ascii="Symbol" w:hAnsi="Symbol" w:cs="Symbol"/>
    </w:rPr>
  </w:style>
  <w:style w:type="character" w:customStyle="1" w:styleId="WW-WW8Num7z0">
    <w:name w:val="WW-WW8Num7z0"/>
    <w:rPr>
      <w:rFonts w:ascii="StarSymbol" w:eastAsia="StarSymbol" w:hAnsi="StarSymbol"/>
    </w:rPr>
  </w:style>
  <w:style w:type="character" w:customStyle="1" w:styleId="WW-WW8Num8z0">
    <w:name w:val="WW-WW8Num8z0"/>
    <w:rPr>
      <w:rFonts w:ascii="Symbol" w:hAnsi="Symbol" w:cs="Symbol"/>
    </w:rPr>
  </w:style>
  <w:style w:type="character" w:customStyle="1" w:styleId="WW-WW8Num14z0">
    <w:name w:val="WW-WW8Num14z0"/>
    <w:rPr>
      <w:rFonts w:ascii="StarSymbol" w:eastAsia="StarSymbol" w:hAnsi="StarSymbol"/>
    </w:rPr>
  </w:style>
  <w:style w:type="character" w:customStyle="1" w:styleId="WW-WW8Num16z0">
    <w:name w:val="WW-WW8Num16z0"/>
    <w:rPr>
      <w:rFonts w:ascii="Symbol" w:hAnsi="Symbol" w:cs="Symbol"/>
    </w:rPr>
  </w:style>
  <w:style w:type="character" w:customStyle="1" w:styleId="WW-WW8Num17z0">
    <w:name w:val="WW-WW8Num17z0"/>
    <w:rPr>
      <w:rFonts w:ascii="Symbol" w:hAnsi="Symbol" w:cs="Symbol"/>
    </w:rPr>
  </w:style>
  <w:style w:type="character" w:customStyle="1" w:styleId="WW-WW8Num18z0">
    <w:name w:val="WW-WW8Num18z0"/>
    <w:rPr>
      <w:rFonts w:ascii="Symbol" w:hAnsi="Symbol" w:cs="Symbol"/>
    </w:rPr>
  </w:style>
  <w:style w:type="character" w:customStyle="1" w:styleId="WW-WW8Num20z0">
    <w:name w:val="WW-WW8Num20z0"/>
    <w:rPr>
      <w:rFonts w:ascii="Symbol" w:hAnsi="Symbol" w:cs="Symbol"/>
    </w:rPr>
  </w:style>
  <w:style w:type="character" w:customStyle="1" w:styleId="WW-WW8Num27z0">
    <w:name w:val="WW-WW8Num27z0"/>
    <w:rPr>
      <w:rFonts w:ascii="Wingdings" w:hAnsi="Wingdings" w:cs="Wingdings"/>
      <w:b/>
      <w:color w:val="000000"/>
      <w:sz w:val="22"/>
    </w:rPr>
  </w:style>
  <w:style w:type="character" w:customStyle="1" w:styleId="WW-WW8Num28z0">
    <w:name w:val="WW-WW8Num28z0"/>
    <w:rPr>
      <w:rFonts w:ascii="Times New Roman" w:hAnsi="Times New Roman" w:cs="Times New Roman"/>
    </w:rPr>
  </w:style>
  <w:style w:type="character" w:customStyle="1" w:styleId="WW-WW8Num29z0">
    <w:name w:val="WW-WW8Num29z0"/>
    <w:rPr>
      <w:rFonts w:ascii="Times New Roman" w:hAnsi="Times New Roman" w:cs="Times New Roman"/>
    </w:rPr>
  </w:style>
  <w:style w:type="character" w:customStyle="1" w:styleId="WW-WW8Num30z0">
    <w:name w:val="WW-WW8Num30z0"/>
    <w:rPr>
      <w:rFonts w:ascii="Symbol" w:hAnsi="Symbol" w:cs="Symbol"/>
    </w:rPr>
  </w:style>
  <w:style w:type="character" w:customStyle="1" w:styleId="WW-WW8Num33z0">
    <w:name w:val="WW-WW8Num33z0"/>
    <w:rPr>
      <w:rFonts w:ascii="Symbol" w:hAnsi="Symbol" w:cs="Symbol"/>
    </w:rPr>
  </w:style>
  <w:style w:type="character" w:customStyle="1" w:styleId="WW-WW8Num34z0">
    <w:name w:val="WW-WW8Num34z0"/>
    <w:rPr>
      <w:rFonts w:ascii="Wingdings" w:hAnsi="Wingdings" w:cs="Wingdings"/>
      <w:b/>
    </w:rPr>
  </w:style>
  <w:style w:type="character" w:customStyle="1" w:styleId="WW-WW8Num35z0">
    <w:name w:val="WW-WW8Num35z0"/>
    <w:rPr>
      <w:rFonts w:ascii="Wingdings" w:hAnsi="Wingdings" w:cs="Wingdings"/>
    </w:rPr>
  </w:style>
  <w:style w:type="character" w:customStyle="1" w:styleId="WW-WW8Num36z0">
    <w:name w:val="WW-WW8Num36z0"/>
    <w:rPr>
      <w:rFonts w:ascii="Symbol" w:hAnsi="Symbol" w:cs="Symbol"/>
    </w:rPr>
  </w:style>
  <w:style w:type="character" w:customStyle="1" w:styleId="WW-WW8Num37z0">
    <w:name w:val="WW-WW8Num37z0"/>
    <w:rPr>
      <w:rFonts w:ascii="Symbol" w:hAnsi="Symbol" w:cs="Symbol"/>
    </w:rPr>
  </w:style>
  <w:style w:type="character" w:customStyle="1" w:styleId="WW-WW8Num39z0">
    <w:name w:val="WW-WW8Num39z0"/>
    <w:rPr>
      <w:rFonts w:ascii="StarSymbol" w:eastAsia="StarSymbol" w:hAnsi="StarSymbol"/>
      <w:sz w:val="18"/>
    </w:rPr>
  </w:style>
  <w:style w:type="character" w:customStyle="1" w:styleId="WW-WW8Num45z0">
    <w:name w:val="WW-WW8Num45z0"/>
    <w:rPr>
      <w:rFonts w:ascii="StarSymbol" w:eastAsia="StarSymbol" w:hAnsi="StarSymbol"/>
      <w:sz w:val="18"/>
    </w:rPr>
  </w:style>
  <w:style w:type="character" w:customStyle="1" w:styleId="WW-WW8Num46z0">
    <w:name w:val="WW-WW8Num46z0"/>
    <w:rPr>
      <w:rFonts w:ascii="StarSymbol" w:eastAsia="StarSymbol" w:hAnsi="StarSymbol"/>
      <w:sz w:val="18"/>
    </w:rPr>
  </w:style>
  <w:style w:type="character" w:customStyle="1" w:styleId="WW-WW8Num48z0">
    <w:name w:val="WW-WW8Num48z0"/>
    <w:rPr>
      <w:rFonts w:ascii="Symbol" w:hAnsi="Symbol" w:cs="Symbol"/>
      <w:sz w:val="18"/>
    </w:rPr>
  </w:style>
  <w:style w:type="character" w:customStyle="1" w:styleId="WW-WW8Num49z0">
    <w:name w:val="WW-WW8Num49z0"/>
    <w:rPr>
      <w:rFonts w:ascii="Symbol" w:hAnsi="Symbol" w:cs="Symbol"/>
      <w:sz w:val="18"/>
    </w:rPr>
  </w:style>
  <w:style w:type="character" w:customStyle="1" w:styleId="WW-WW8Num50z0">
    <w:name w:val="WW-WW8Num50z0"/>
    <w:rPr>
      <w:rFonts w:ascii="Symbol" w:hAnsi="Symbol" w:cs="Symbol"/>
      <w:sz w:val="18"/>
    </w:rPr>
  </w:style>
  <w:style w:type="character" w:customStyle="1" w:styleId="WW-WW8Num51z0">
    <w:name w:val="WW-WW8Num51z0"/>
    <w:rPr>
      <w:rFonts w:ascii="Symbol" w:hAnsi="Symbol" w:cs="Symbol"/>
      <w:sz w:val="18"/>
    </w:rPr>
  </w:style>
  <w:style w:type="character" w:customStyle="1" w:styleId="WW-WW8Num52z0">
    <w:name w:val="WW-WW8Num52z0"/>
    <w:rPr>
      <w:rFonts w:ascii="Symbol" w:hAnsi="Symbol" w:cs="Symbol"/>
      <w:sz w:val="18"/>
    </w:rPr>
  </w:style>
  <w:style w:type="character" w:customStyle="1" w:styleId="WW-WW8Num53z0">
    <w:name w:val="WW-WW8Num53z0"/>
    <w:rPr>
      <w:rFonts w:ascii="Symbol" w:hAnsi="Symbol" w:cs="Symbol"/>
      <w:sz w:val="18"/>
    </w:rPr>
  </w:style>
  <w:style w:type="character" w:customStyle="1" w:styleId="WW-WW8Num54z0">
    <w:name w:val="WW-WW8Num54z0"/>
    <w:rPr>
      <w:rFonts w:ascii="Symbol" w:hAnsi="Symbol" w:cs="Symbol"/>
      <w:sz w:val="18"/>
    </w:rPr>
  </w:style>
  <w:style w:type="character" w:customStyle="1" w:styleId="WW-WW8Num55z0">
    <w:name w:val="WW-WW8Num55z0"/>
    <w:rPr>
      <w:rFonts w:ascii="Symbol" w:hAnsi="Symbol" w:cs="Symbol"/>
      <w:sz w:val="18"/>
    </w:rPr>
  </w:style>
  <w:style w:type="character" w:customStyle="1" w:styleId="WW-WW8Num56z0">
    <w:name w:val="WW-WW8Num56z0"/>
    <w:rPr>
      <w:rFonts w:ascii="Symbol" w:hAnsi="Symbol" w:cs="Symbol"/>
      <w:sz w:val="18"/>
    </w:rPr>
  </w:style>
  <w:style w:type="character" w:customStyle="1" w:styleId="WW-WW8Num57z0">
    <w:name w:val="WW-WW8Num57z0"/>
    <w:rPr>
      <w:rFonts w:ascii="Symbol" w:hAnsi="Symbol" w:cs="Symbol"/>
      <w:sz w:val="18"/>
    </w:rPr>
  </w:style>
  <w:style w:type="character" w:customStyle="1" w:styleId="WW-WW8Num58z0">
    <w:name w:val="WW-WW8Num58z0"/>
    <w:rPr>
      <w:rFonts w:ascii="Symbol" w:hAnsi="Symbol" w:cs="Symbol"/>
      <w:sz w:val="18"/>
    </w:rPr>
  </w:style>
  <w:style w:type="character" w:customStyle="1" w:styleId="WW-WW8Num59z0">
    <w:name w:val="WW-WW8Num59z0"/>
    <w:rPr>
      <w:rFonts w:ascii="Symbol" w:hAnsi="Symbol" w:cs="Symbol"/>
      <w:sz w:val="18"/>
    </w:rPr>
  </w:style>
  <w:style w:type="character" w:customStyle="1" w:styleId="WW-Absatz-Standardschriftart11111111111">
    <w:name w:val="WW-Absatz-Standardschriftart11111111111"/>
  </w:style>
  <w:style w:type="character" w:customStyle="1" w:styleId="WW-WW8Num4z01">
    <w:name w:val="WW-WW8Num4z01"/>
    <w:rPr>
      <w:rFonts w:ascii="Symbol" w:hAnsi="Symbol" w:cs="Symbol"/>
    </w:rPr>
  </w:style>
  <w:style w:type="character" w:customStyle="1" w:styleId="WW-WW8Num7z01">
    <w:name w:val="WW-WW8Num7z01"/>
    <w:rPr>
      <w:rFonts w:ascii="StarSymbol" w:eastAsia="StarSymbol" w:hAnsi="StarSymbol"/>
    </w:rPr>
  </w:style>
  <w:style w:type="character" w:customStyle="1" w:styleId="WW-WW8Num8z01">
    <w:name w:val="WW-WW8Num8z01"/>
    <w:rPr>
      <w:rFonts w:ascii="Symbol" w:hAnsi="Symbol" w:cs="Symbol"/>
    </w:rPr>
  </w:style>
  <w:style w:type="character" w:customStyle="1" w:styleId="WW-WW8Num14z01">
    <w:name w:val="WW-WW8Num14z01"/>
    <w:rPr>
      <w:rFonts w:ascii="StarSymbol" w:eastAsia="StarSymbol" w:hAnsi="StarSymbol"/>
    </w:rPr>
  </w:style>
  <w:style w:type="character" w:customStyle="1" w:styleId="WW-WW8Num16z01">
    <w:name w:val="WW-WW8Num16z01"/>
    <w:rPr>
      <w:rFonts w:ascii="Symbol" w:hAnsi="Symbol" w:cs="Symbol"/>
    </w:rPr>
  </w:style>
  <w:style w:type="character" w:customStyle="1" w:styleId="WW-WW8Num17z01">
    <w:name w:val="WW-WW8Num17z01"/>
    <w:rPr>
      <w:rFonts w:ascii="Symbol" w:hAnsi="Symbol" w:cs="Symbol"/>
    </w:rPr>
  </w:style>
  <w:style w:type="character" w:customStyle="1" w:styleId="WW-WW8Num18z01">
    <w:name w:val="WW-WW8Num18z01"/>
    <w:rPr>
      <w:rFonts w:ascii="Symbol" w:hAnsi="Symbol" w:cs="Symbol"/>
    </w:rPr>
  </w:style>
  <w:style w:type="character" w:customStyle="1" w:styleId="WW-WW8Num20z01">
    <w:name w:val="WW-WW8Num20z01"/>
    <w:rPr>
      <w:rFonts w:ascii="Symbol" w:hAnsi="Symbol" w:cs="Symbol"/>
    </w:rPr>
  </w:style>
  <w:style w:type="character" w:customStyle="1" w:styleId="WW-WW8Num27z01">
    <w:name w:val="WW-WW8Num27z01"/>
    <w:rPr>
      <w:rFonts w:ascii="Wingdings" w:hAnsi="Wingdings" w:cs="Wingdings"/>
      <w:b/>
      <w:color w:val="000000"/>
      <w:sz w:val="22"/>
    </w:rPr>
  </w:style>
  <w:style w:type="character" w:customStyle="1" w:styleId="WW-WW8Num28z01">
    <w:name w:val="WW-WW8Num28z01"/>
    <w:rPr>
      <w:rFonts w:ascii="Times New Roman" w:hAnsi="Times New Roman" w:cs="Times New Roman"/>
    </w:rPr>
  </w:style>
  <w:style w:type="character" w:customStyle="1" w:styleId="WW-WW8Num29z01">
    <w:name w:val="WW-WW8Num29z01"/>
    <w:rPr>
      <w:rFonts w:ascii="Times New Roman" w:hAnsi="Times New Roman" w:cs="Times New Roman"/>
    </w:rPr>
  </w:style>
  <w:style w:type="character" w:customStyle="1" w:styleId="WW-WW8Num30z01">
    <w:name w:val="WW-WW8Num30z01"/>
    <w:rPr>
      <w:rFonts w:ascii="Symbol" w:hAnsi="Symbol" w:cs="Symbol"/>
    </w:rPr>
  </w:style>
  <w:style w:type="character" w:customStyle="1" w:styleId="WW-WW8Num33z01">
    <w:name w:val="WW-WW8Num33z01"/>
    <w:rPr>
      <w:rFonts w:ascii="Symbol" w:hAnsi="Symbol" w:cs="Symbol"/>
    </w:rPr>
  </w:style>
  <w:style w:type="character" w:customStyle="1" w:styleId="WW-WW8Num34z01">
    <w:name w:val="WW-WW8Num34z01"/>
    <w:rPr>
      <w:rFonts w:ascii="Wingdings" w:hAnsi="Wingdings" w:cs="Wingdings"/>
      <w:b/>
    </w:rPr>
  </w:style>
  <w:style w:type="character" w:customStyle="1" w:styleId="WW-WW8Num35z01">
    <w:name w:val="WW-WW8Num35z01"/>
    <w:rPr>
      <w:rFonts w:ascii="Wingdings" w:hAnsi="Wingdings" w:cs="Wingdings"/>
    </w:rPr>
  </w:style>
  <w:style w:type="character" w:customStyle="1" w:styleId="WW-WW8Num36z01">
    <w:name w:val="WW-WW8Num36z01"/>
    <w:rPr>
      <w:rFonts w:ascii="Symbol" w:hAnsi="Symbol" w:cs="Symbol"/>
    </w:rPr>
  </w:style>
  <w:style w:type="character" w:customStyle="1" w:styleId="WW-WW8Num37z01">
    <w:name w:val="WW-WW8Num37z01"/>
    <w:rPr>
      <w:rFonts w:ascii="Symbol" w:hAnsi="Symbol" w:cs="Symbol"/>
    </w:rPr>
  </w:style>
  <w:style w:type="character" w:customStyle="1" w:styleId="WW-WW8Num39z01">
    <w:name w:val="WW-WW8Num39z01"/>
    <w:rPr>
      <w:rFonts w:ascii="StarSymbol" w:eastAsia="StarSymbol" w:hAnsi="StarSymbol"/>
      <w:sz w:val="18"/>
    </w:rPr>
  </w:style>
  <w:style w:type="character" w:customStyle="1" w:styleId="WW-WW8Num45z01">
    <w:name w:val="WW-WW8Num45z01"/>
    <w:rPr>
      <w:rFonts w:ascii="StarSymbol" w:eastAsia="StarSymbol" w:hAnsi="StarSymbol"/>
      <w:sz w:val="18"/>
    </w:rPr>
  </w:style>
  <w:style w:type="character" w:customStyle="1" w:styleId="WW-WW8Num46z01">
    <w:name w:val="WW-WW8Num46z01"/>
    <w:rPr>
      <w:rFonts w:ascii="StarSymbol" w:eastAsia="StarSymbol" w:hAnsi="StarSymbol"/>
      <w:sz w:val="18"/>
    </w:rPr>
  </w:style>
  <w:style w:type="character" w:customStyle="1" w:styleId="WW-WW8Num48z01">
    <w:name w:val="WW-WW8Num48z01"/>
    <w:rPr>
      <w:rFonts w:ascii="Symbol" w:hAnsi="Symbol" w:cs="Symbol"/>
      <w:sz w:val="18"/>
    </w:rPr>
  </w:style>
  <w:style w:type="character" w:customStyle="1" w:styleId="WW-WW8Num49z01">
    <w:name w:val="WW-WW8Num49z01"/>
    <w:rPr>
      <w:rFonts w:ascii="Symbol" w:hAnsi="Symbol" w:cs="Symbol"/>
      <w:sz w:val="18"/>
    </w:rPr>
  </w:style>
  <w:style w:type="character" w:customStyle="1" w:styleId="WW-WW8Num50z01">
    <w:name w:val="WW-WW8Num50z01"/>
    <w:rPr>
      <w:rFonts w:ascii="Symbol" w:hAnsi="Symbol" w:cs="Symbol"/>
      <w:sz w:val="18"/>
    </w:rPr>
  </w:style>
  <w:style w:type="character" w:customStyle="1" w:styleId="WW-WW8Num51z01">
    <w:name w:val="WW-WW8Num51z01"/>
    <w:rPr>
      <w:rFonts w:ascii="Symbol" w:hAnsi="Symbol" w:cs="Symbol"/>
      <w:sz w:val="18"/>
    </w:rPr>
  </w:style>
  <w:style w:type="character" w:customStyle="1" w:styleId="WW-WW8Num52z01">
    <w:name w:val="WW-WW8Num52z01"/>
    <w:rPr>
      <w:rFonts w:ascii="Symbol" w:hAnsi="Symbol" w:cs="Symbol"/>
      <w:sz w:val="18"/>
    </w:rPr>
  </w:style>
  <w:style w:type="character" w:customStyle="1" w:styleId="WW-WW8Num53z01">
    <w:name w:val="WW-WW8Num53z01"/>
    <w:rPr>
      <w:rFonts w:ascii="Symbol" w:hAnsi="Symbol" w:cs="Symbol"/>
      <w:sz w:val="18"/>
    </w:rPr>
  </w:style>
  <w:style w:type="character" w:customStyle="1" w:styleId="WW-WW8Num54z01">
    <w:name w:val="WW-WW8Num54z01"/>
    <w:rPr>
      <w:rFonts w:ascii="Symbol" w:hAnsi="Symbol" w:cs="Symbol"/>
      <w:sz w:val="18"/>
    </w:rPr>
  </w:style>
  <w:style w:type="character" w:customStyle="1" w:styleId="WW-WW8Num55z01">
    <w:name w:val="WW-WW8Num55z01"/>
    <w:rPr>
      <w:rFonts w:ascii="Symbol" w:hAnsi="Symbol" w:cs="Symbol"/>
      <w:sz w:val="18"/>
    </w:rPr>
  </w:style>
  <w:style w:type="character" w:customStyle="1" w:styleId="WW-WW8Num56z01">
    <w:name w:val="WW-WW8Num56z01"/>
    <w:rPr>
      <w:rFonts w:ascii="Symbol" w:hAnsi="Symbol" w:cs="Symbol"/>
      <w:sz w:val="18"/>
    </w:rPr>
  </w:style>
  <w:style w:type="character" w:customStyle="1" w:styleId="WW-WW8Num57z01">
    <w:name w:val="WW-WW8Num57z01"/>
    <w:rPr>
      <w:rFonts w:ascii="Symbol" w:hAnsi="Symbol" w:cs="Symbol"/>
      <w:sz w:val="18"/>
    </w:rPr>
  </w:style>
  <w:style w:type="character" w:customStyle="1" w:styleId="WW-WW8Num58z01">
    <w:name w:val="WW-WW8Num58z01"/>
    <w:rPr>
      <w:rFonts w:ascii="Symbol" w:hAnsi="Symbol" w:cs="Symbol"/>
      <w:sz w:val="18"/>
    </w:rPr>
  </w:style>
  <w:style w:type="character" w:customStyle="1" w:styleId="WW-WW8Num59z01">
    <w:name w:val="WW-WW8Num59z01"/>
    <w:rPr>
      <w:rFonts w:ascii="Symbol" w:hAnsi="Symbol" w:cs="Symbol"/>
      <w:sz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WW8Num4z011">
    <w:name w:val="WW-WW8Num4z011"/>
    <w:rPr>
      <w:rFonts w:ascii="Symbol" w:hAnsi="Symbol" w:cs="Symbol"/>
    </w:rPr>
  </w:style>
  <w:style w:type="character" w:customStyle="1" w:styleId="WW-WW8Num7z011">
    <w:name w:val="WW-WW8Num7z011"/>
    <w:rPr>
      <w:rFonts w:ascii="StarSymbol" w:eastAsia="StarSymbol" w:hAnsi="StarSymbol"/>
    </w:rPr>
  </w:style>
  <w:style w:type="character" w:customStyle="1" w:styleId="WW-WW8Num8z011">
    <w:name w:val="WW-WW8Num8z011"/>
    <w:rPr>
      <w:rFonts w:ascii="Symbol" w:hAnsi="Symbol" w:cs="Symbol"/>
    </w:rPr>
  </w:style>
  <w:style w:type="character" w:customStyle="1" w:styleId="WW-WW8Num14z011">
    <w:name w:val="WW-WW8Num14z011"/>
    <w:rPr>
      <w:rFonts w:ascii="StarSymbol" w:eastAsia="StarSymbol" w:hAnsi="StarSymbol"/>
    </w:rPr>
  </w:style>
  <w:style w:type="character" w:customStyle="1" w:styleId="WW-WW8Num16z011">
    <w:name w:val="WW-WW8Num16z011"/>
    <w:rPr>
      <w:rFonts w:ascii="Symbol" w:hAnsi="Symbol" w:cs="Symbol"/>
    </w:rPr>
  </w:style>
  <w:style w:type="character" w:customStyle="1" w:styleId="WW-WW8Num17z011">
    <w:name w:val="WW-WW8Num17z011"/>
    <w:rPr>
      <w:rFonts w:ascii="Symbol" w:hAnsi="Symbol" w:cs="Symbol"/>
    </w:rPr>
  </w:style>
  <w:style w:type="character" w:customStyle="1" w:styleId="WW-WW8Num18z011">
    <w:name w:val="WW-WW8Num18z011"/>
    <w:rPr>
      <w:rFonts w:ascii="Symbol" w:hAnsi="Symbol" w:cs="Symbol"/>
    </w:rPr>
  </w:style>
  <w:style w:type="character" w:customStyle="1" w:styleId="WW-WW8Num20z011">
    <w:name w:val="WW-WW8Num20z011"/>
    <w:rPr>
      <w:rFonts w:ascii="Symbol" w:hAnsi="Symbol" w:cs="Symbol"/>
    </w:rPr>
  </w:style>
  <w:style w:type="character" w:customStyle="1" w:styleId="WW-WW8Num27z011">
    <w:name w:val="WW-WW8Num27z011"/>
    <w:rPr>
      <w:rFonts w:ascii="Wingdings" w:hAnsi="Wingdings" w:cs="Wingdings"/>
      <w:b/>
      <w:color w:val="000000"/>
      <w:sz w:val="22"/>
    </w:rPr>
  </w:style>
  <w:style w:type="character" w:customStyle="1" w:styleId="WW-WW8Num28z011">
    <w:name w:val="WW-WW8Num28z011"/>
    <w:rPr>
      <w:rFonts w:ascii="Times New Roman" w:hAnsi="Times New Roman" w:cs="Times New Roman"/>
    </w:rPr>
  </w:style>
  <w:style w:type="character" w:customStyle="1" w:styleId="WW-WW8Num29z011">
    <w:name w:val="WW-WW8Num29z011"/>
    <w:rPr>
      <w:rFonts w:ascii="Times New Roman" w:hAnsi="Times New Roman" w:cs="Times New Roman"/>
    </w:rPr>
  </w:style>
  <w:style w:type="character" w:customStyle="1" w:styleId="WW-WW8Num30z011">
    <w:name w:val="WW-WW8Num30z011"/>
    <w:rPr>
      <w:rFonts w:ascii="Symbol" w:hAnsi="Symbol" w:cs="Symbol"/>
    </w:rPr>
  </w:style>
  <w:style w:type="character" w:customStyle="1" w:styleId="WW-WW8Num33z011">
    <w:name w:val="WW-WW8Num33z011"/>
    <w:rPr>
      <w:rFonts w:ascii="Symbol" w:hAnsi="Symbol" w:cs="Symbol"/>
    </w:rPr>
  </w:style>
  <w:style w:type="character" w:customStyle="1" w:styleId="WW-WW8Num34z011">
    <w:name w:val="WW-WW8Num34z011"/>
    <w:rPr>
      <w:rFonts w:ascii="Wingdings" w:hAnsi="Wingdings" w:cs="Wingdings"/>
      <w:b/>
    </w:rPr>
  </w:style>
  <w:style w:type="character" w:customStyle="1" w:styleId="WW-WW8Num35z011">
    <w:name w:val="WW-WW8Num35z011"/>
    <w:rPr>
      <w:rFonts w:ascii="Wingdings" w:hAnsi="Wingdings" w:cs="Wingdings"/>
    </w:rPr>
  </w:style>
  <w:style w:type="character" w:customStyle="1" w:styleId="WW-WW8Num36z011">
    <w:name w:val="WW-WW8Num36z011"/>
    <w:rPr>
      <w:rFonts w:ascii="Symbol" w:hAnsi="Symbol" w:cs="Symbol"/>
    </w:rPr>
  </w:style>
  <w:style w:type="character" w:customStyle="1" w:styleId="WW-WW8Num37z011">
    <w:name w:val="WW-WW8Num37z011"/>
    <w:rPr>
      <w:rFonts w:ascii="Symbol" w:hAnsi="Symbol" w:cs="Symbol"/>
    </w:rPr>
  </w:style>
  <w:style w:type="character" w:customStyle="1" w:styleId="WW-WW8Num39z011">
    <w:name w:val="WW-WW8Num39z011"/>
    <w:rPr>
      <w:rFonts w:ascii="StarSymbol" w:eastAsia="StarSymbol" w:hAnsi="StarSymbol"/>
      <w:sz w:val="18"/>
    </w:rPr>
  </w:style>
  <w:style w:type="character" w:customStyle="1" w:styleId="WW-WW8Num45z011">
    <w:name w:val="WW-WW8Num45z011"/>
    <w:rPr>
      <w:rFonts w:ascii="StarSymbol" w:eastAsia="StarSymbol" w:hAnsi="StarSymbol"/>
      <w:sz w:val="18"/>
    </w:rPr>
  </w:style>
  <w:style w:type="character" w:customStyle="1" w:styleId="WW-WW8Num46z011">
    <w:name w:val="WW-WW8Num46z011"/>
    <w:rPr>
      <w:rFonts w:ascii="StarSymbol" w:eastAsia="StarSymbol" w:hAnsi="StarSymbol"/>
      <w:sz w:val="18"/>
    </w:rPr>
  </w:style>
  <w:style w:type="character" w:customStyle="1" w:styleId="WW-WW8Num48z011">
    <w:name w:val="WW-WW8Num48z011"/>
    <w:rPr>
      <w:rFonts w:ascii="Symbol" w:hAnsi="Symbol" w:cs="Symbol"/>
      <w:sz w:val="18"/>
    </w:rPr>
  </w:style>
  <w:style w:type="character" w:customStyle="1" w:styleId="WW-WW8Num49z011">
    <w:name w:val="WW-WW8Num49z011"/>
    <w:rPr>
      <w:rFonts w:ascii="Symbol" w:hAnsi="Symbol" w:cs="Symbol"/>
      <w:sz w:val="18"/>
    </w:rPr>
  </w:style>
  <w:style w:type="character" w:customStyle="1" w:styleId="WW-WW8Num50z011">
    <w:name w:val="WW-WW8Num50z011"/>
    <w:rPr>
      <w:rFonts w:ascii="Symbol" w:hAnsi="Symbol" w:cs="Symbol"/>
      <w:sz w:val="18"/>
    </w:rPr>
  </w:style>
  <w:style w:type="character" w:customStyle="1" w:styleId="WW-WW8Num51z011">
    <w:name w:val="WW-WW8Num51z011"/>
    <w:rPr>
      <w:rFonts w:ascii="Symbol" w:hAnsi="Symbol" w:cs="Symbol"/>
      <w:sz w:val="18"/>
    </w:rPr>
  </w:style>
  <w:style w:type="character" w:customStyle="1" w:styleId="WW-WW8Num52z011">
    <w:name w:val="WW-WW8Num52z011"/>
    <w:rPr>
      <w:rFonts w:ascii="Symbol" w:hAnsi="Symbol" w:cs="Symbol"/>
      <w:sz w:val="18"/>
    </w:rPr>
  </w:style>
  <w:style w:type="character" w:customStyle="1" w:styleId="WW-WW8Num53z011">
    <w:name w:val="WW-WW8Num53z011"/>
    <w:rPr>
      <w:rFonts w:ascii="Symbol" w:hAnsi="Symbol" w:cs="Symbol"/>
      <w:sz w:val="18"/>
    </w:rPr>
  </w:style>
  <w:style w:type="character" w:customStyle="1" w:styleId="WW-WW8Num54z011">
    <w:name w:val="WW-WW8Num54z011"/>
    <w:rPr>
      <w:rFonts w:ascii="Symbol" w:hAnsi="Symbol" w:cs="Symbol"/>
      <w:sz w:val="18"/>
    </w:rPr>
  </w:style>
  <w:style w:type="character" w:customStyle="1" w:styleId="WW-WW8Num55z011">
    <w:name w:val="WW-WW8Num55z011"/>
    <w:rPr>
      <w:rFonts w:ascii="Symbol" w:hAnsi="Symbol" w:cs="Symbol"/>
      <w:sz w:val="18"/>
    </w:rPr>
  </w:style>
  <w:style w:type="character" w:customStyle="1" w:styleId="WW-WW8Num56z011">
    <w:name w:val="WW-WW8Num56z011"/>
    <w:rPr>
      <w:rFonts w:ascii="Symbol" w:hAnsi="Symbol" w:cs="Symbol"/>
      <w:sz w:val="18"/>
    </w:rPr>
  </w:style>
  <w:style w:type="character" w:customStyle="1" w:styleId="WW-WW8Num57z011">
    <w:name w:val="WW-WW8Num57z011"/>
    <w:rPr>
      <w:rFonts w:ascii="Symbol" w:hAnsi="Symbol" w:cs="Symbol"/>
      <w:sz w:val="18"/>
    </w:rPr>
  </w:style>
  <w:style w:type="character" w:customStyle="1" w:styleId="WW-WW8Num58z011">
    <w:name w:val="WW-WW8Num58z011"/>
    <w:rPr>
      <w:rFonts w:ascii="Symbol" w:hAnsi="Symbol" w:cs="Symbol"/>
      <w:sz w:val="18"/>
    </w:rPr>
  </w:style>
  <w:style w:type="character" w:customStyle="1" w:styleId="WW-WW8Num59z011">
    <w:name w:val="WW-WW8Num59z011"/>
    <w:rPr>
      <w:rFonts w:ascii="Symbol" w:hAnsi="Symbol" w:cs="Symbol"/>
      <w:sz w:val="18"/>
    </w:rPr>
  </w:style>
  <w:style w:type="character" w:customStyle="1" w:styleId="WW-Absatz-Standardschriftart1111111111111">
    <w:name w:val="WW-Absatz-Standardschriftart1111111111111"/>
  </w:style>
  <w:style w:type="character" w:customStyle="1" w:styleId="WW-WW8Num4z0111">
    <w:name w:val="WW-WW8Num4z0111"/>
    <w:rPr>
      <w:rFonts w:ascii="Symbol" w:hAnsi="Symbol" w:cs="Symbol"/>
    </w:rPr>
  </w:style>
  <w:style w:type="character" w:customStyle="1" w:styleId="WW-WW8Num7z0111">
    <w:name w:val="WW-WW8Num7z0111"/>
    <w:rPr>
      <w:rFonts w:ascii="StarSymbol" w:eastAsia="StarSymbol" w:hAnsi="StarSymbol"/>
    </w:rPr>
  </w:style>
  <w:style w:type="character" w:customStyle="1" w:styleId="WW-WW8Num8z0111">
    <w:name w:val="WW-WW8Num8z0111"/>
    <w:rPr>
      <w:rFonts w:ascii="Symbol" w:hAnsi="Symbol" w:cs="Symbol"/>
    </w:rPr>
  </w:style>
  <w:style w:type="character" w:customStyle="1" w:styleId="WW-WW8Num14z0111">
    <w:name w:val="WW-WW8Num14z0111"/>
    <w:rPr>
      <w:rFonts w:ascii="StarSymbol" w:eastAsia="StarSymbol" w:hAnsi="StarSymbol"/>
    </w:rPr>
  </w:style>
  <w:style w:type="character" w:customStyle="1" w:styleId="WW-WW8Num16z0111">
    <w:name w:val="WW-WW8Num16z0111"/>
    <w:rPr>
      <w:rFonts w:ascii="Symbol" w:hAnsi="Symbol" w:cs="Symbol"/>
    </w:rPr>
  </w:style>
  <w:style w:type="character" w:customStyle="1" w:styleId="WW-WW8Num17z0111">
    <w:name w:val="WW-WW8Num17z0111"/>
    <w:rPr>
      <w:rFonts w:ascii="Symbol" w:hAnsi="Symbol" w:cs="Symbol"/>
    </w:rPr>
  </w:style>
  <w:style w:type="character" w:customStyle="1" w:styleId="WW-WW8Num18z0111">
    <w:name w:val="WW-WW8Num18z0111"/>
    <w:rPr>
      <w:rFonts w:ascii="Symbol" w:hAnsi="Symbol" w:cs="Symbol"/>
    </w:rPr>
  </w:style>
  <w:style w:type="character" w:customStyle="1" w:styleId="WW-WW8Num20z0111">
    <w:name w:val="WW-WW8Num20z0111"/>
    <w:rPr>
      <w:rFonts w:ascii="Symbol" w:hAnsi="Symbol" w:cs="Symbol"/>
    </w:rPr>
  </w:style>
  <w:style w:type="character" w:customStyle="1" w:styleId="WW-WW8Num27z0111">
    <w:name w:val="WW-WW8Num27z0111"/>
    <w:rPr>
      <w:rFonts w:ascii="Wingdings" w:hAnsi="Wingdings" w:cs="Wingdings"/>
      <w:b/>
      <w:color w:val="000000"/>
      <w:sz w:val="22"/>
    </w:rPr>
  </w:style>
  <w:style w:type="character" w:customStyle="1" w:styleId="WW-WW8Num28z0111">
    <w:name w:val="WW-WW8Num28z0111"/>
    <w:rPr>
      <w:rFonts w:ascii="Times New Roman" w:hAnsi="Times New Roman" w:cs="Times New Roman"/>
    </w:rPr>
  </w:style>
  <w:style w:type="character" w:customStyle="1" w:styleId="WW-WW8Num29z0111">
    <w:name w:val="WW-WW8Num29z0111"/>
    <w:rPr>
      <w:rFonts w:ascii="Times New Roman" w:hAnsi="Times New Roman" w:cs="Times New Roman"/>
    </w:rPr>
  </w:style>
  <w:style w:type="character" w:customStyle="1" w:styleId="WW-WW8Num30z0111">
    <w:name w:val="WW-WW8Num30z0111"/>
    <w:rPr>
      <w:rFonts w:ascii="Symbol" w:hAnsi="Symbol" w:cs="Symbol"/>
    </w:rPr>
  </w:style>
  <w:style w:type="character" w:customStyle="1" w:styleId="WW-WW8Num33z0111">
    <w:name w:val="WW-WW8Num33z0111"/>
    <w:rPr>
      <w:rFonts w:ascii="Symbol" w:hAnsi="Symbol" w:cs="Symbol"/>
    </w:rPr>
  </w:style>
  <w:style w:type="character" w:customStyle="1" w:styleId="WW-WW8Num34z0111">
    <w:name w:val="WW-WW8Num34z0111"/>
    <w:rPr>
      <w:rFonts w:ascii="Wingdings" w:hAnsi="Wingdings" w:cs="Wingdings"/>
      <w:b/>
    </w:rPr>
  </w:style>
  <w:style w:type="character" w:customStyle="1" w:styleId="WW-WW8Num35z0111">
    <w:name w:val="WW-WW8Num35z0111"/>
    <w:rPr>
      <w:rFonts w:ascii="Wingdings" w:hAnsi="Wingdings" w:cs="Wingdings"/>
    </w:rPr>
  </w:style>
  <w:style w:type="character" w:customStyle="1" w:styleId="WW-WW8Num36z0111">
    <w:name w:val="WW-WW8Num36z0111"/>
    <w:rPr>
      <w:rFonts w:ascii="Symbol" w:hAnsi="Symbol" w:cs="Symbol"/>
    </w:rPr>
  </w:style>
  <w:style w:type="character" w:customStyle="1" w:styleId="WW-WW8Num37z0111">
    <w:name w:val="WW-WW8Num37z0111"/>
    <w:rPr>
      <w:rFonts w:ascii="Symbol" w:hAnsi="Symbol" w:cs="Symbol"/>
    </w:rPr>
  </w:style>
  <w:style w:type="character" w:customStyle="1" w:styleId="WW-WW8Num39z0111">
    <w:name w:val="WW-WW8Num39z0111"/>
    <w:rPr>
      <w:rFonts w:ascii="StarSymbol" w:eastAsia="StarSymbol" w:hAnsi="StarSymbol"/>
      <w:sz w:val="18"/>
    </w:rPr>
  </w:style>
  <w:style w:type="character" w:customStyle="1" w:styleId="WW-WW8Num45z0111">
    <w:name w:val="WW-WW8Num45z0111"/>
    <w:rPr>
      <w:rFonts w:ascii="StarSymbol" w:eastAsia="StarSymbol" w:hAnsi="StarSymbol"/>
      <w:sz w:val="18"/>
    </w:rPr>
  </w:style>
  <w:style w:type="character" w:customStyle="1" w:styleId="WW-WW8Num46z0111">
    <w:name w:val="WW-WW8Num46z0111"/>
    <w:rPr>
      <w:rFonts w:ascii="StarSymbol" w:eastAsia="StarSymbol" w:hAnsi="StarSymbol"/>
      <w:sz w:val="18"/>
    </w:rPr>
  </w:style>
  <w:style w:type="character" w:customStyle="1" w:styleId="WW-WW8Num48z0111">
    <w:name w:val="WW-WW8Num48z0111"/>
    <w:rPr>
      <w:rFonts w:ascii="Symbol" w:hAnsi="Symbol" w:cs="Symbol"/>
      <w:sz w:val="18"/>
    </w:rPr>
  </w:style>
  <w:style w:type="character" w:customStyle="1" w:styleId="WW-WW8Num49z0111">
    <w:name w:val="WW-WW8Num49z0111"/>
    <w:rPr>
      <w:rFonts w:ascii="Symbol" w:hAnsi="Symbol" w:cs="Symbol"/>
      <w:sz w:val="18"/>
    </w:rPr>
  </w:style>
  <w:style w:type="character" w:customStyle="1" w:styleId="WW-WW8Num50z0111">
    <w:name w:val="WW-WW8Num50z0111"/>
    <w:rPr>
      <w:rFonts w:ascii="Symbol" w:hAnsi="Symbol" w:cs="Symbol"/>
      <w:sz w:val="18"/>
    </w:rPr>
  </w:style>
  <w:style w:type="character" w:customStyle="1" w:styleId="WW-WW8Num51z0111">
    <w:name w:val="WW-WW8Num51z0111"/>
    <w:rPr>
      <w:rFonts w:ascii="Symbol" w:hAnsi="Symbol" w:cs="Symbol"/>
      <w:sz w:val="18"/>
    </w:rPr>
  </w:style>
  <w:style w:type="character" w:customStyle="1" w:styleId="WW-WW8Num52z0111">
    <w:name w:val="WW-WW8Num52z0111"/>
    <w:rPr>
      <w:rFonts w:ascii="Symbol" w:hAnsi="Symbol" w:cs="Symbol"/>
      <w:sz w:val="18"/>
    </w:rPr>
  </w:style>
  <w:style w:type="character" w:customStyle="1" w:styleId="WW-WW8Num53z0111">
    <w:name w:val="WW-WW8Num53z0111"/>
    <w:rPr>
      <w:rFonts w:ascii="Symbol" w:hAnsi="Symbol" w:cs="Symbol"/>
      <w:sz w:val="18"/>
    </w:rPr>
  </w:style>
  <w:style w:type="character" w:customStyle="1" w:styleId="WW-WW8Num54z0111">
    <w:name w:val="WW-WW8Num54z0111"/>
    <w:rPr>
      <w:rFonts w:ascii="Symbol" w:hAnsi="Symbol" w:cs="Symbol"/>
      <w:sz w:val="18"/>
    </w:rPr>
  </w:style>
  <w:style w:type="character" w:customStyle="1" w:styleId="WW-WW8Num55z0111">
    <w:name w:val="WW-WW8Num55z0111"/>
    <w:rPr>
      <w:rFonts w:ascii="Symbol" w:hAnsi="Symbol" w:cs="Symbol"/>
      <w:sz w:val="18"/>
    </w:rPr>
  </w:style>
  <w:style w:type="character" w:customStyle="1" w:styleId="WW-WW8Num56z0111">
    <w:name w:val="WW-WW8Num56z0111"/>
    <w:rPr>
      <w:rFonts w:ascii="Symbol" w:hAnsi="Symbol" w:cs="Symbol"/>
      <w:sz w:val="18"/>
    </w:rPr>
  </w:style>
  <w:style w:type="character" w:customStyle="1" w:styleId="WW-WW8Num57z0111">
    <w:name w:val="WW-WW8Num57z0111"/>
    <w:rPr>
      <w:rFonts w:ascii="Symbol" w:hAnsi="Symbol" w:cs="Symbol"/>
      <w:sz w:val="18"/>
    </w:rPr>
  </w:style>
  <w:style w:type="character" w:customStyle="1" w:styleId="WW-WW8Num58z0111">
    <w:name w:val="WW-WW8Num58z0111"/>
    <w:rPr>
      <w:rFonts w:ascii="Symbol" w:hAnsi="Symbol" w:cs="Symbol"/>
      <w:sz w:val="18"/>
    </w:rPr>
  </w:style>
  <w:style w:type="character" w:customStyle="1" w:styleId="WW-WW8Num59z0111">
    <w:name w:val="WW-WW8Num59z0111"/>
    <w:rPr>
      <w:rFonts w:ascii="Symbol" w:hAnsi="Symbol" w:cs="Symbol"/>
      <w:sz w:val="18"/>
    </w:rPr>
  </w:style>
  <w:style w:type="character" w:customStyle="1" w:styleId="WW-Absatz-Standardschriftart11111111111111">
    <w:name w:val="WW-Absatz-Standardschriftart11111111111111"/>
  </w:style>
  <w:style w:type="character" w:customStyle="1" w:styleId="WW-WW8Num4z01111">
    <w:name w:val="WW-WW8Num4z01111"/>
    <w:rPr>
      <w:rFonts w:ascii="Symbol" w:hAnsi="Symbol" w:cs="Symbol"/>
    </w:rPr>
  </w:style>
  <w:style w:type="character" w:customStyle="1" w:styleId="WW-WW8Num7z01111">
    <w:name w:val="WW-WW8Num7z01111"/>
    <w:rPr>
      <w:rFonts w:ascii="StarSymbol" w:eastAsia="StarSymbol" w:hAnsi="StarSymbol"/>
    </w:rPr>
  </w:style>
  <w:style w:type="character" w:customStyle="1" w:styleId="WW-WW8Num8z01111">
    <w:name w:val="WW-WW8Num8z01111"/>
    <w:rPr>
      <w:rFonts w:ascii="Symbol" w:hAnsi="Symbol" w:cs="Symbol"/>
    </w:rPr>
  </w:style>
  <w:style w:type="character" w:customStyle="1" w:styleId="WW-WW8Num14z01111">
    <w:name w:val="WW-WW8Num14z01111"/>
    <w:rPr>
      <w:rFonts w:ascii="StarSymbol" w:eastAsia="StarSymbol" w:hAnsi="StarSymbol"/>
    </w:rPr>
  </w:style>
  <w:style w:type="character" w:customStyle="1" w:styleId="WW-WW8Num16z01111">
    <w:name w:val="WW-WW8Num16z01111"/>
    <w:rPr>
      <w:rFonts w:ascii="Symbol" w:hAnsi="Symbol" w:cs="Symbol"/>
    </w:rPr>
  </w:style>
  <w:style w:type="character" w:customStyle="1" w:styleId="WW-WW8Num17z01111">
    <w:name w:val="WW-WW8Num17z01111"/>
    <w:rPr>
      <w:rFonts w:ascii="Symbol" w:hAnsi="Symbol" w:cs="Symbol"/>
    </w:rPr>
  </w:style>
  <w:style w:type="character" w:customStyle="1" w:styleId="WW-WW8Num18z01111">
    <w:name w:val="WW-WW8Num18z01111"/>
    <w:rPr>
      <w:rFonts w:ascii="Symbol" w:hAnsi="Symbol" w:cs="Symbol"/>
    </w:rPr>
  </w:style>
  <w:style w:type="character" w:customStyle="1" w:styleId="WW-WW8Num20z01111">
    <w:name w:val="WW-WW8Num20z01111"/>
    <w:rPr>
      <w:rFonts w:ascii="Symbol" w:hAnsi="Symbol" w:cs="Symbol"/>
    </w:rPr>
  </w:style>
  <w:style w:type="character" w:customStyle="1" w:styleId="WW-WW8Num28z01111">
    <w:name w:val="WW-WW8Num28z01111"/>
    <w:rPr>
      <w:rFonts w:ascii="Wingdings" w:hAnsi="Wingdings" w:cs="Wingdings"/>
      <w:b/>
      <w:color w:val="000000"/>
      <w:sz w:val="22"/>
    </w:rPr>
  </w:style>
  <w:style w:type="character" w:customStyle="1" w:styleId="WW-WW8Num29z01111">
    <w:name w:val="WW-WW8Num29z01111"/>
    <w:rPr>
      <w:rFonts w:ascii="Times New Roman" w:hAnsi="Times New Roman" w:cs="Times New Roman"/>
    </w:rPr>
  </w:style>
  <w:style w:type="character" w:customStyle="1" w:styleId="WW-WW8Num30z01111">
    <w:name w:val="WW-WW8Num30z01111"/>
    <w:rPr>
      <w:rFonts w:ascii="Times New Roman" w:hAnsi="Times New Roman" w:cs="Times New Roman"/>
    </w:rPr>
  </w:style>
  <w:style w:type="character" w:customStyle="1" w:styleId="WW-WW8Num34z01111">
    <w:name w:val="WW-WW8Num34z01111"/>
    <w:rPr>
      <w:rFonts w:ascii="Symbol" w:hAnsi="Symbol" w:cs="Symbol"/>
    </w:rPr>
  </w:style>
  <w:style w:type="character" w:customStyle="1" w:styleId="WW-WW8Num35z01111">
    <w:name w:val="WW-WW8Num35z01111"/>
    <w:rPr>
      <w:rFonts w:ascii="Wingdings" w:hAnsi="Wingdings" w:cs="Wingdings"/>
      <w:b/>
    </w:rPr>
  </w:style>
  <w:style w:type="character" w:customStyle="1" w:styleId="WW-WW8Num36z01111">
    <w:name w:val="WW-WW8Num36z01111"/>
    <w:rPr>
      <w:rFonts w:ascii="Wingdings" w:hAnsi="Wingdings" w:cs="Wingdings"/>
    </w:rPr>
  </w:style>
  <w:style w:type="character" w:customStyle="1" w:styleId="WW-WW8Num37z01111">
    <w:name w:val="WW-WW8Num37z01111"/>
    <w:rPr>
      <w:rFonts w:ascii="Symbol" w:hAnsi="Symbol" w:cs="Symbol"/>
    </w:rPr>
  </w:style>
  <w:style w:type="character" w:customStyle="1" w:styleId="WW-WW8Num46z01111">
    <w:name w:val="WW-WW8Num46z01111"/>
    <w:rPr>
      <w:rFonts w:ascii="StarSymbol" w:eastAsia="StarSymbol" w:hAnsi="StarSymbol"/>
      <w:sz w:val="18"/>
    </w:rPr>
  </w:style>
  <w:style w:type="character" w:customStyle="1" w:styleId="WW-WW8Num49z01111">
    <w:name w:val="WW-WW8Num49z01111"/>
    <w:rPr>
      <w:rFonts w:ascii="Symbol" w:hAnsi="Symbol" w:cs="Symbol"/>
      <w:sz w:val="18"/>
    </w:rPr>
  </w:style>
  <w:style w:type="character" w:customStyle="1" w:styleId="WW-WW8Num50z01111">
    <w:name w:val="WW-WW8Num50z01111"/>
    <w:rPr>
      <w:rFonts w:ascii="Symbol" w:hAnsi="Symbol" w:cs="Symbol"/>
      <w:sz w:val="18"/>
    </w:rPr>
  </w:style>
  <w:style w:type="character" w:customStyle="1" w:styleId="WW-WW8Num51z01111">
    <w:name w:val="WW-WW8Num51z01111"/>
    <w:rPr>
      <w:rFonts w:ascii="Symbol" w:hAnsi="Symbol" w:cs="Symbol"/>
      <w:sz w:val="18"/>
    </w:rPr>
  </w:style>
  <w:style w:type="character" w:customStyle="1" w:styleId="WW-WW8Num52z01111">
    <w:name w:val="WW-WW8Num52z01111"/>
    <w:rPr>
      <w:rFonts w:ascii="Symbol" w:hAnsi="Symbol" w:cs="Symbol"/>
      <w:sz w:val="18"/>
    </w:rPr>
  </w:style>
  <w:style w:type="character" w:customStyle="1" w:styleId="WW-WW8Num53z01111">
    <w:name w:val="WW-WW8Num53z01111"/>
    <w:rPr>
      <w:rFonts w:ascii="Symbol" w:hAnsi="Symbol" w:cs="Symbol"/>
      <w:sz w:val="18"/>
    </w:rPr>
  </w:style>
  <w:style w:type="character" w:customStyle="1" w:styleId="WW-WW8Num54z01111">
    <w:name w:val="WW-WW8Num54z01111"/>
    <w:rPr>
      <w:rFonts w:ascii="Symbol" w:hAnsi="Symbol" w:cs="Symbol"/>
      <w:sz w:val="18"/>
    </w:rPr>
  </w:style>
  <w:style w:type="character" w:customStyle="1" w:styleId="WW-WW8Num55z01111">
    <w:name w:val="WW-WW8Num55z01111"/>
    <w:rPr>
      <w:rFonts w:ascii="Symbol" w:hAnsi="Symbol" w:cs="Symbol"/>
      <w:sz w:val="18"/>
    </w:rPr>
  </w:style>
  <w:style w:type="character" w:customStyle="1" w:styleId="WW-WW8Num56z01111">
    <w:name w:val="WW-WW8Num56z01111"/>
    <w:rPr>
      <w:rFonts w:ascii="Symbol" w:hAnsi="Symbol" w:cs="Symbol"/>
      <w:sz w:val="18"/>
    </w:rPr>
  </w:style>
  <w:style w:type="character" w:customStyle="1" w:styleId="WW-WW8Num57z01111">
    <w:name w:val="WW-WW8Num57z01111"/>
    <w:rPr>
      <w:rFonts w:ascii="Symbol" w:hAnsi="Symbol" w:cs="Symbol"/>
      <w:sz w:val="18"/>
    </w:rPr>
  </w:style>
  <w:style w:type="character" w:customStyle="1" w:styleId="WW-WW8Num58z01111">
    <w:name w:val="WW-WW8Num58z01111"/>
    <w:rPr>
      <w:rFonts w:ascii="Symbol" w:hAnsi="Symbol" w:cs="Symbol"/>
      <w:sz w:val="18"/>
    </w:rPr>
  </w:style>
  <w:style w:type="character" w:customStyle="1" w:styleId="WW-WW8Num59z01111">
    <w:name w:val="WW-WW8Num59z01111"/>
    <w:rPr>
      <w:rFonts w:ascii="Symbol" w:hAnsi="Symbol" w:cs="Symbol"/>
      <w:sz w:val="18"/>
    </w:rPr>
  </w:style>
  <w:style w:type="character" w:customStyle="1" w:styleId="WW8Num60z0">
    <w:name w:val="WW8Num60z0"/>
    <w:rPr>
      <w:rFonts w:ascii="Symbol" w:hAnsi="Symbol" w:cs="Symbol"/>
      <w:sz w:val="18"/>
    </w:rPr>
  </w:style>
  <w:style w:type="character" w:customStyle="1" w:styleId="WW-Absatz-Standardschriftart111111111111111">
    <w:name w:val="WW-Absatz-Standardschriftart111111111111111"/>
  </w:style>
  <w:style w:type="character" w:customStyle="1" w:styleId="WW-WW8Num4z011111">
    <w:name w:val="WW-WW8Num4z011111"/>
    <w:rPr>
      <w:rFonts w:ascii="Symbol" w:hAnsi="Symbol" w:cs="Symbol"/>
    </w:rPr>
  </w:style>
  <w:style w:type="character" w:customStyle="1" w:styleId="WW-WW8Num7z011111">
    <w:name w:val="WW-WW8Num7z011111"/>
    <w:rPr>
      <w:rFonts w:ascii="StarSymbol" w:eastAsia="StarSymbol" w:hAnsi="StarSymbol"/>
    </w:rPr>
  </w:style>
  <w:style w:type="character" w:customStyle="1" w:styleId="WW-WW8Num8z011111">
    <w:name w:val="WW-WW8Num8z011111"/>
    <w:rPr>
      <w:rFonts w:ascii="Symbol" w:hAnsi="Symbol" w:cs="Symbol"/>
    </w:rPr>
  </w:style>
  <w:style w:type="character" w:customStyle="1" w:styleId="WW-WW8Num17z011111">
    <w:name w:val="WW-WW8Num17z011111"/>
    <w:rPr>
      <w:rFonts w:ascii="Symbol" w:hAnsi="Symbol" w:cs="Symbol"/>
    </w:rPr>
  </w:style>
  <w:style w:type="character" w:customStyle="1" w:styleId="WW-WW8Num18z011111">
    <w:name w:val="WW-WW8Num18z011111"/>
    <w:rPr>
      <w:rFonts w:ascii="Symbol" w:hAnsi="Symbol" w:cs="Symbol"/>
    </w:rPr>
  </w:style>
  <w:style w:type="character" w:customStyle="1" w:styleId="WW-WW8Num29z011111">
    <w:name w:val="WW-WW8Num29z011111"/>
    <w:rPr>
      <w:rFonts w:ascii="Wingdings" w:hAnsi="Wingdings" w:cs="Wingdings"/>
      <w:b/>
      <w:color w:val="000000"/>
      <w:sz w:val="22"/>
    </w:rPr>
  </w:style>
  <w:style w:type="character" w:customStyle="1" w:styleId="WW-WW8Num30z011111">
    <w:name w:val="WW-WW8Num30z011111"/>
    <w:rPr>
      <w:rFonts w:ascii="Times New Roman" w:hAnsi="Times New Roman" w:cs="Times New Roman"/>
    </w:rPr>
  </w:style>
  <w:style w:type="character" w:customStyle="1" w:styleId="WW-WW8Num31z0">
    <w:name w:val="WW-WW8Num31z0"/>
    <w:rPr>
      <w:rFonts w:ascii="Times New Roman" w:hAnsi="Times New Roman" w:cs="Times New Roman"/>
    </w:rPr>
  </w:style>
  <w:style w:type="character" w:customStyle="1" w:styleId="WW-WW8Num33z01111">
    <w:name w:val="WW-WW8Num33z01111"/>
    <w:rPr>
      <w:rFonts w:ascii="Symbol" w:hAnsi="Symbol" w:cs="Symbol"/>
    </w:rPr>
  </w:style>
  <w:style w:type="character" w:customStyle="1" w:styleId="WW-WW8Num36z011111">
    <w:name w:val="WW-WW8Num36z011111"/>
    <w:rPr>
      <w:rFonts w:ascii="Symbol" w:hAnsi="Symbol" w:cs="Symbol"/>
    </w:rPr>
  </w:style>
  <w:style w:type="character" w:customStyle="1" w:styleId="WW-WW8Num37z011111">
    <w:name w:val="WW-WW8Num37z011111"/>
    <w:rPr>
      <w:rFonts w:ascii="Wingdings" w:hAnsi="Wingdings" w:cs="Wingdings"/>
      <w:b/>
    </w:rPr>
  </w:style>
  <w:style w:type="character" w:customStyle="1" w:styleId="WW-WW8Num38z0">
    <w:name w:val="WW-WW8Num38z0"/>
    <w:rPr>
      <w:rFonts w:ascii="Wingdings" w:hAnsi="Wingdings" w:cs="Wingdings"/>
    </w:rPr>
  </w:style>
  <w:style w:type="character" w:customStyle="1" w:styleId="WW-WW8Num39z01111">
    <w:name w:val="WW-WW8Num39z01111"/>
    <w:rPr>
      <w:rFonts w:ascii="Symbol" w:hAnsi="Symbol" w:cs="Symbol"/>
    </w:rPr>
  </w:style>
  <w:style w:type="character" w:customStyle="1" w:styleId="WW-WW8Num40z0">
    <w:name w:val="WW-WW8Num40z0"/>
    <w:rPr>
      <w:rFonts w:ascii="Symbol" w:hAnsi="Symbol" w:cs="Symbol"/>
    </w:rPr>
  </w:style>
  <w:style w:type="character" w:customStyle="1" w:styleId="WW-WW8Num48z01111">
    <w:name w:val="WW-WW8Num48z01111"/>
    <w:rPr>
      <w:rFonts w:ascii="StarSymbol" w:eastAsia="StarSymbol" w:hAnsi="StarSymbol"/>
      <w:sz w:val="18"/>
    </w:rPr>
  </w:style>
  <w:style w:type="character" w:customStyle="1" w:styleId="WW-WW8Num49z011111">
    <w:name w:val="WW-WW8Num49z011111"/>
    <w:rPr>
      <w:rFonts w:ascii="StarSymbol" w:eastAsia="StarSymbol" w:hAnsi="StarSymbol"/>
      <w:sz w:val="18"/>
    </w:rPr>
  </w:style>
  <w:style w:type="character" w:customStyle="1" w:styleId="WW-WW8Num51z011111">
    <w:name w:val="WW-WW8Num51z011111"/>
    <w:rPr>
      <w:rFonts w:ascii="Symbol" w:hAnsi="Symbol" w:cs="Symbol"/>
      <w:sz w:val="18"/>
    </w:rPr>
  </w:style>
  <w:style w:type="character" w:customStyle="1" w:styleId="WW-WW8Num52z011111">
    <w:name w:val="WW-WW8Num52z011111"/>
    <w:rPr>
      <w:rFonts w:ascii="Symbol" w:hAnsi="Symbol" w:cs="Symbol"/>
      <w:sz w:val="18"/>
    </w:rPr>
  </w:style>
  <w:style w:type="character" w:customStyle="1" w:styleId="WW-WW8Num53z011111">
    <w:name w:val="WW-WW8Num53z011111"/>
    <w:rPr>
      <w:rFonts w:ascii="Symbol" w:hAnsi="Symbol" w:cs="Symbol"/>
      <w:sz w:val="18"/>
    </w:rPr>
  </w:style>
  <w:style w:type="character" w:customStyle="1" w:styleId="WW-WW8Num54z011111">
    <w:name w:val="WW-WW8Num54z011111"/>
    <w:rPr>
      <w:rFonts w:ascii="Symbol" w:hAnsi="Symbol" w:cs="Symbol"/>
      <w:sz w:val="18"/>
    </w:rPr>
  </w:style>
  <w:style w:type="character" w:customStyle="1" w:styleId="WW-WW8Num55z011111">
    <w:name w:val="WW-WW8Num55z011111"/>
    <w:rPr>
      <w:rFonts w:ascii="Symbol" w:hAnsi="Symbol" w:cs="Symbol"/>
      <w:sz w:val="18"/>
    </w:rPr>
  </w:style>
  <w:style w:type="character" w:customStyle="1" w:styleId="WW-WW8Num56z011111">
    <w:name w:val="WW-WW8Num56z011111"/>
    <w:rPr>
      <w:rFonts w:ascii="Symbol" w:hAnsi="Symbol" w:cs="Symbol"/>
      <w:sz w:val="18"/>
    </w:rPr>
  </w:style>
  <w:style w:type="character" w:customStyle="1" w:styleId="WW-WW8Num57z011111">
    <w:name w:val="WW-WW8Num57z011111"/>
    <w:rPr>
      <w:rFonts w:ascii="Symbol" w:hAnsi="Symbol" w:cs="Symbol"/>
      <w:sz w:val="18"/>
    </w:rPr>
  </w:style>
  <w:style w:type="character" w:customStyle="1" w:styleId="WW-WW8Num58z011111">
    <w:name w:val="WW-WW8Num58z011111"/>
    <w:rPr>
      <w:rFonts w:ascii="Symbol" w:hAnsi="Symbol" w:cs="Symbol"/>
      <w:sz w:val="18"/>
    </w:rPr>
  </w:style>
  <w:style w:type="character" w:customStyle="1" w:styleId="WW-WW8Num59z011111">
    <w:name w:val="WW-WW8Num59z011111"/>
    <w:rPr>
      <w:rFonts w:ascii="Symbol" w:hAnsi="Symbol" w:cs="Symbol"/>
      <w:sz w:val="18"/>
    </w:rPr>
  </w:style>
  <w:style w:type="character" w:customStyle="1" w:styleId="WW-WW8Num60z0">
    <w:name w:val="WW-WW8Num60z0"/>
    <w:rPr>
      <w:rFonts w:ascii="Symbol" w:hAnsi="Symbol" w:cs="Symbol"/>
      <w:sz w:val="18"/>
    </w:rPr>
  </w:style>
  <w:style w:type="character" w:customStyle="1" w:styleId="WW8Num61z0">
    <w:name w:val="WW8Num61z0"/>
    <w:rPr>
      <w:rFonts w:ascii="Symbol" w:hAnsi="Symbol" w:cs="Symbol"/>
      <w:sz w:val="18"/>
    </w:rPr>
  </w:style>
  <w:style w:type="character" w:customStyle="1" w:styleId="WW8Num62z0">
    <w:name w:val="WW8Num62z0"/>
    <w:rPr>
      <w:rFonts w:ascii="Symbol" w:hAnsi="Symbol" w:cs="Symbol"/>
      <w:sz w:val="18"/>
    </w:rPr>
  </w:style>
  <w:style w:type="character" w:customStyle="1" w:styleId="WW-Absatz-Standardschriftart1111111111111111">
    <w:name w:val="WW-Absatz-Standardschriftart1111111111111111"/>
  </w:style>
  <w:style w:type="character" w:customStyle="1" w:styleId="WW-WW8Num4z0111111">
    <w:name w:val="WW-WW8Num4z0111111"/>
    <w:rPr>
      <w:rFonts w:ascii="Symbol" w:hAnsi="Symbol" w:cs="Symbol"/>
    </w:rPr>
  </w:style>
  <w:style w:type="character" w:customStyle="1" w:styleId="WW-WW8Num7z0111111">
    <w:name w:val="WW-WW8Num7z0111111"/>
    <w:rPr>
      <w:rFonts w:ascii="StarSymbol" w:eastAsia="StarSymbol" w:hAnsi="StarSymbol"/>
    </w:rPr>
  </w:style>
  <w:style w:type="character" w:customStyle="1" w:styleId="WW-WW8Num8z0111111">
    <w:name w:val="WW-WW8Num8z0111111"/>
    <w:rPr>
      <w:rFonts w:ascii="Symbol" w:hAnsi="Symbol" w:cs="Symbol"/>
    </w:rPr>
  </w:style>
  <w:style w:type="character" w:customStyle="1" w:styleId="WW-WW8Num15z0">
    <w:name w:val="WW-WW8Num15z0"/>
    <w:rPr>
      <w:rFonts w:ascii="StarSymbol" w:eastAsia="StarSymbol" w:hAnsi="StarSymbol"/>
    </w:rPr>
  </w:style>
  <w:style w:type="character" w:customStyle="1" w:styleId="WW-WW8Num17z0111111">
    <w:name w:val="WW-WW8Num17z0111111"/>
    <w:rPr>
      <w:rFonts w:ascii="Symbol" w:hAnsi="Symbol" w:cs="Symbol"/>
    </w:rPr>
  </w:style>
  <w:style w:type="character" w:customStyle="1" w:styleId="WW-WW8Num18z0111111">
    <w:name w:val="WW-WW8Num18z0111111"/>
    <w:rPr>
      <w:rFonts w:ascii="Symbol" w:hAnsi="Symbol" w:cs="Symbol"/>
    </w:rPr>
  </w:style>
  <w:style w:type="character" w:customStyle="1" w:styleId="WW-WW8Num19z0">
    <w:name w:val="WW-WW8Num19z0"/>
    <w:rPr>
      <w:rFonts w:ascii="Symbol" w:hAnsi="Symbol" w:cs="Symbol"/>
    </w:rPr>
  </w:style>
  <w:style w:type="character" w:customStyle="1" w:styleId="WW-WW8Num21z0">
    <w:name w:val="WW-WW8Num21z0"/>
    <w:rPr>
      <w:rFonts w:ascii="Symbol" w:hAnsi="Symbol" w:cs="Symbol"/>
    </w:rPr>
  </w:style>
  <w:style w:type="character" w:customStyle="1" w:styleId="WW-WW8Num29z0111111">
    <w:name w:val="WW-WW8Num29z0111111"/>
    <w:rPr>
      <w:rFonts w:ascii="Wingdings" w:hAnsi="Wingdings" w:cs="Wingdings"/>
      <w:b/>
      <w:color w:val="000000"/>
      <w:sz w:val="22"/>
    </w:rPr>
  </w:style>
  <w:style w:type="character" w:customStyle="1" w:styleId="WW-WW8Num30z0111111">
    <w:name w:val="WW-WW8Num30z0111111"/>
    <w:rPr>
      <w:rFonts w:ascii="Times New Roman" w:hAnsi="Times New Roman" w:cs="Times New Roman"/>
    </w:rPr>
  </w:style>
  <w:style w:type="character" w:customStyle="1" w:styleId="WW-WW8Num31z01">
    <w:name w:val="WW-WW8Num31z01"/>
    <w:rPr>
      <w:rFonts w:ascii="Times New Roman" w:hAnsi="Times New Roman" w:cs="Times New Roman"/>
    </w:rPr>
  </w:style>
  <w:style w:type="character" w:customStyle="1" w:styleId="WW-WW8Num33z011111">
    <w:name w:val="WW-WW8Num33z011111"/>
    <w:rPr>
      <w:rFonts w:ascii="Symbol" w:hAnsi="Symbol" w:cs="Symbol"/>
    </w:rPr>
  </w:style>
  <w:style w:type="character" w:customStyle="1" w:styleId="WW-WW8Num36z0111111">
    <w:name w:val="WW-WW8Num36z0111111"/>
    <w:rPr>
      <w:rFonts w:ascii="Symbol" w:hAnsi="Symbol" w:cs="Symbol"/>
    </w:rPr>
  </w:style>
  <w:style w:type="character" w:customStyle="1" w:styleId="WW-WW8Num37z0111111">
    <w:name w:val="WW-WW8Num37z0111111"/>
    <w:rPr>
      <w:rFonts w:ascii="Wingdings" w:hAnsi="Wingdings" w:cs="Wingdings"/>
      <w:b/>
    </w:rPr>
  </w:style>
  <w:style w:type="character" w:customStyle="1" w:styleId="WW-WW8Num38z01">
    <w:name w:val="WW-WW8Num38z01"/>
    <w:rPr>
      <w:rFonts w:ascii="Wingdings" w:hAnsi="Wingdings" w:cs="Wingdings"/>
    </w:rPr>
  </w:style>
  <w:style w:type="character" w:customStyle="1" w:styleId="WW-WW8Num39z011111">
    <w:name w:val="WW-WW8Num39z011111"/>
    <w:rPr>
      <w:rFonts w:ascii="Symbol" w:hAnsi="Symbol" w:cs="Symbol"/>
    </w:rPr>
  </w:style>
  <w:style w:type="character" w:customStyle="1" w:styleId="WW-WW8Num40z01">
    <w:name w:val="WW-WW8Num40z01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WW8Num4z01111111">
    <w:name w:val="WW-WW8Num4z01111111"/>
    <w:rPr>
      <w:rFonts w:ascii="Symbol" w:hAnsi="Symbol" w:cs="Symbol"/>
    </w:rPr>
  </w:style>
  <w:style w:type="character" w:customStyle="1" w:styleId="WW-WW8Num7z01111111">
    <w:name w:val="WW-WW8Num7z01111111"/>
    <w:rPr>
      <w:rFonts w:ascii="StarSymbol" w:eastAsia="StarSymbol" w:hAnsi="StarSymbol"/>
    </w:rPr>
  </w:style>
  <w:style w:type="character" w:customStyle="1" w:styleId="WW-WW8Num8z01111111">
    <w:name w:val="WW-WW8Num8z01111111"/>
    <w:rPr>
      <w:rFonts w:ascii="Symbol" w:hAnsi="Symbol" w:cs="Symbol"/>
    </w:rPr>
  </w:style>
  <w:style w:type="character" w:customStyle="1" w:styleId="WW-WW8Num15z01">
    <w:name w:val="WW-WW8Num15z01"/>
    <w:rPr>
      <w:rFonts w:ascii="StarSymbol" w:eastAsia="StarSymbol" w:hAnsi="StarSymbol"/>
    </w:rPr>
  </w:style>
  <w:style w:type="character" w:customStyle="1" w:styleId="WW-WW8Num17z01111111">
    <w:name w:val="WW-WW8Num17z01111111"/>
    <w:rPr>
      <w:rFonts w:ascii="Symbol" w:hAnsi="Symbol" w:cs="Symbol"/>
    </w:rPr>
  </w:style>
  <w:style w:type="character" w:customStyle="1" w:styleId="WW-WW8Num18z01111111">
    <w:name w:val="WW-WW8Num18z01111111"/>
    <w:rPr>
      <w:rFonts w:ascii="Symbol" w:hAnsi="Symbol" w:cs="Symbol"/>
    </w:rPr>
  </w:style>
  <w:style w:type="character" w:customStyle="1" w:styleId="WW-WW8Num19z01">
    <w:name w:val="WW-WW8Num19z01"/>
    <w:rPr>
      <w:rFonts w:ascii="Symbol" w:hAnsi="Symbol" w:cs="Symbol"/>
    </w:rPr>
  </w:style>
  <w:style w:type="character" w:customStyle="1" w:styleId="WW-WW8Num21z01">
    <w:name w:val="WW-WW8Num21z01"/>
    <w:rPr>
      <w:rFonts w:ascii="Symbol" w:hAnsi="Symbol" w:cs="Symbol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-WW8Num4z011111111">
    <w:name w:val="WW-WW8Num4z011111111"/>
    <w:rPr>
      <w:rFonts w:ascii="Symbol" w:hAnsi="Symbol" w:cs="Symbol"/>
    </w:rPr>
  </w:style>
  <w:style w:type="character" w:customStyle="1" w:styleId="WW-WW8Num7z011111111">
    <w:name w:val="WW-WW8Num7z011111111"/>
    <w:rPr>
      <w:rFonts w:ascii="StarSymbol" w:eastAsia="StarSymbol" w:hAnsi="StarSymbol"/>
    </w:rPr>
  </w:style>
  <w:style w:type="character" w:customStyle="1" w:styleId="WW-WW8Num8z011111111">
    <w:name w:val="WW-WW8Num8z011111111"/>
    <w:rPr>
      <w:rFonts w:ascii="Symbol" w:hAnsi="Symbol" w:cs="Symbol"/>
    </w:rPr>
  </w:style>
  <w:style w:type="character" w:customStyle="1" w:styleId="WW-WW8Num15z011">
    <w:name w:val="WW-WW8Num15z011"/>
    <w:rPr>
      <w:rFonts w:ascii="StarSymbol" w:eastAsia="StarSymbol" w:hAnsi="StarSymbol"/>
    </w:rPr>
  </w:style>
  <w:style w:type="character" w:customStyle="1" w:styleId="WW-WW8Num17z011111111">
    <w:name w:val="WW-WW8Num17z011111111"/>
    <w:rPr>
      <w:rFonts w:ascii="Symbol" w:hAnsi="Symbol" w:cs="Symbol"/>
    </w:rPr>
  </w:style>
  <w:style w:type="character" w:customStyle="1" w:styleId="WW-WW8Num18z011111111">
    <w:name w:val="WW-WW8Num18z011111111"/>
    <w:rPr>
      <w:rFonts w:ascii="Symbol" w:hAnsi="Symbol" w:cs="Symbol"/>
    </w:rPr>
  </w:style>
  <w:style w:type="character" w:customStyle="1" w:styleId="WW-WW8Num19z011">
    <w:name w:val="WW-WW8Num19z011"/>
    <w:rPr>
      <w:rFonts w:ascii="Symbol" w:hAnsi="Symbol" w:cs="Symbol"/>
    </w:rPr>
  </w:style>
  <w:style w:type="character" w:customStyle="1" w:styleId="WW-WW8Num21z011">
    <w:name w:val="WW-WW8Num21z011"/>
    <w:rPr>
      <w:rFonts w:ascii="Symbol" w:hAnsi="Symbol" w:cs="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WW8Num4z0111111111">
    <w:name w:val="WW-WW8Num4z0111111111"/>
    <w:rPr>
      <w:rFonts w:ascii="Symbol" w:hAnsi="Symbol" w:cs="Symbol"/>
    </w:rPr>
  </w:style>
  <w:style w:type="character" w:customStyle="1" w:styleId="WW-WW8Num7z0111111111">
    <w:name w:val="WW-WW8Num7z0111111111"/>
    <w:rPr>
      <w:rFonts w:ascii="StarSymbol" w:eastAsia="StarSymbol" w:hAnsi="StarSymbol"/>
    </w:rPr>
  </w:style>
  <w:style w:type="character" w:customStyle="1" w:styleId="WW-WW8Num8z0111111111">
    <w:name w:val="WW-WW8Num8z0111111111"/>
    <w:rPr>
      <w:rFonts w:ascii="Symbol" w:hAnsi="Symbol" w:cs="Symbol"/>
    </w:rPr>
  </w:style>
  <w:style w:type="character" w:customStyle="1" w:styleId="WW-WW8Num15z0111">
    <w:name w:val="WW-WW8Num15z0111"/>
    <w:rPr>
      <w:rFonts w:ascii="StarSymbol" w:eastAsia="StarSymbol" w:hAnsi="StarSymbol"/>
    </w:rPr>
  </w:style>
  <w:style w:type="character" w:customStyle="1" w:styleId="WW-WW8Num17z0111111111">
    <w:name w:val="WW-WW8Num17z0111111111"/>
    <w:rPr>
      <w:rFonts w:ascii="Symbol" w:hAnsi="Symbol" w:cs="Symbol"/>
    </w:rPr>
  </w:style>
  <w:style w:type="character" w:customStyle="1" w:styleId="WW-WW8Num18z0111111111">
    <w:name w:val="WW-WW8Num18z0111111111"/>
    <w:rPr>
      <w:rFonts w:ascii="Symbol" w:hAnsi="Symbol" w:cs="Symbol"/>
    </w:rPr>
  </w:style>
  <w:style w:type="character" w:customStyle="1" w:styleId="WW-WW8Num19z0111">
    <w:name w:val="WW-WW8Num19z0111"/>
    <w:rPr>
      <w:rFonts w:ascii="Symbol" w:hAnsi="Symbol" w:cs="Symbol"/>
    </w:rPr>
  </w:style>
  <w:style w:type="character" w:customStyle="1" w:styleId="WW-WW8Num21z0111">
    <w:name w:val="WW-WW8Num21z0111"/>
    <w:rPr>
      <w:rFonts w:ascii="Symbol" w:hAnsi="Symbol" w:cs="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WW8Num7z01111111111">
    <w:name w:val="WW-WW8Num7z01111111111"/>
    <w:rPr>
      <w:rFonts w:ascii="Symbol" w:hAnsi="Symbol" w:cs="Symbol"/>
    </w:rPr>
  </w:style>
  <w:style w:type="character" w:customStyle="1" w:styleId="WW-WW8Num8z01111111111">
    <w:name w:val="WW-WW8Num8z01111111111"/>
    <w:rPr>
      <w:rFonts w:ascii="Symbol" w:hAnsi="Symbol" w:cs="Symbol"/>
    </w:rPr>
  </w:style>
  <w:style w:type="character" w:customStyle="1" w:styleId="WW-WW8Num15z01111">
    <w:name w:val="WW-WW8Num15z01111"/>
    <w:rPr>
      <w:rFonts w:ascii="Symbol" w:hAnsi="Symbol" w:cs="Symbol"/>
    </w:rPr>
  </w:style>
  <w:style w:type="character" w:customStyle="1" w:styleId="WW-WW8Num18z01111111111">
    <w:name w:val="WW-WW8Num18z01111111111"/>
    <w:rPr>
      <w:rFonts w:ascii="Times New Roman" w:hAnsi="Times New Roman" w:cs="Times New Roman"/>
    </w:rPr>
  </w:style>
  <w:style w:type="character" w:customStyle="1" w:styleId="WW-WW8Num27z01111">
    <w:name w:val="WW-WW8Num27z01111"/>
    <w:rPr>
      <w:rFonts w:ascii="Arial" w:hAnsi="Arial" w:cs="Arial"/>
      <w:sz w:val="20"/>
    </w:rPr>
  </w:style>
  <w:style w:type="character" w:customStyle="1" w:styleId="WW8Num27z1">
    <w:name w:val="WW8Num27z1"/>
    <w:rPr>
      <w:b/>
    </w:rPr>
  </w:style>
  <w:style w:type="character" w:customStyle="1" w:styleId="WW-WW8Num28z011111">
    <w:name w:val="WW-WW8Num28z011111"/>
    <w:rPr>
      <w:rFonts w:ascii="Symbol" w:hAnsi="Symbol" w:cs="Symbol"/>
    </w:rPr>
  </w:style>
  <w:style w:type="character" w:customStyle="1" w:styleId="WW-WW8Num29z01111111">
    <w:name w:val="WW-WW8Num29z01111111"/>
    <w:rPr>
      <w:rFonts w:ascii="Symbol" w:hAnsi="Symbol" w:cs="Symbol"/>
    </w:rPr>
  </w:style>
  <w:style w:type="character" w:customStyle="1" w:styleId="WW-WW8Num36z01111111">
    <w:name w:val="WW-WW8Num36z01111111"/>
    <w:rPr>
      <w:b/>
    </w:rPr>
  </w:style>
  <w:style w:type="character" w:customStyle="1" w:styleId="WW-WW8Num39z0111111">
    <w:name w:val="WW-WW8Num39z0111111"/>
    <w:rPr>
      <w:i/>
    </w:rPr>
  </w:style>
  <w:style w:type="character" w:customStyle="1" w:styleId="WW-WW8Num46z011111">
    <w:name w:val="WW-WW8Num46z011111"/>
    <w:rPr>
      <w:rFonts w:ascii="Symbol" w:hAnsi="Symbol" w:cs="Symbol"/>
    </w:rPr>
  </w:style>
  <w:style w:type="character" w:customStyle="1" w:styleId="WW-WW8Num47z0">
    <w:name w:val="WW-WW8Num47z0"/>
    <w:rPr>
      <w:rFonts w:ascii="Wingdings" w:hAnsi="Wingdings" w:cs="Wingdings"/>
    </w:rPr>
  </w:style>
  <w:style w:type="character" w:customStyle="1" w:styleId="WW-WW8Num49z0111111">
    <w:name w:val="WW-WW8Num49z0111111"/>
    <w:rPr>
      <w:rFonts w:ascii="Symbol" w:hAnsi="Symbol" w:cs="Symbol"/>
    </w:rPr>
  </w:style>
  <w:style w:type="character" w:customStyle="1" w:styleId="WW-WW8Num52z0111111">
    <w:name w:val="WW-WW8Num52z0111111"/>
    <w:rPr>
      <w:rFonts w:ascii="Times New Roman" w:hAnsi="Times New Roman" w:cs="Times New Roman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-WW8Num55z0111111">
    <w:name w:val="WW-WW8Num55z0111111"/>
  </w:style>
  <w:style w:type="character" w:customStyle="1" w:styleId="WW-WW8Num57z0111111">
    <w:name w:val="WW-WW8Num57z0111111"/>
    <w:rPr>
      <w:rFonts w:ascii="Symbol" w:hAnsi="Symbol" w:cs="Symbol"/>
    </w:rPr>
  </w:style>
  <w:style w:type="character" w:customStyle="1" w:styleId="WW-WW8Num60z01">
    <w:name w:val="WW-WW8Num60z01"/>
    <w:rPr>
      <w:rFonts w:ascii="Wingdings" w:hAnsi="Wingdings" w:cs="Wingdings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3">
    <w:name w:val="WW8Num60z3"/>
    <w:rPr>
      <w:rFonts w:ascii="Symbol" w:hAnsi="Symbol" w:cs="Symbol"/>
    </w:rPr>
  </w:style>
  <w:style w:type="character" w:customStyle="1" w:styleId="WW-WW8Num61z0">
    <w:name w:val="WW-WW8Num61z0"/>
    <w:rPr>
      <w:rFonts w:ascii="Symbol" w:hAnsi="Symbol" w:cs="Symbol"/>
    </w:rPr>
  </w:style>
  <w:style w:type="character" w:customStyle="1" w:styleId="WW8Num66z0">
    <w:name w:val="WW8Num66z0"/>
    <w:rPr>
      <w:i/>
    </w:rPr>
  </w:style>
  <w:style w:type="character" w:customStyle="1" w:styleId="WW8Num70z0">
    <w:name w:val="WW8Num70z0"/>
    <w:rPr>
      <w:color w:val="000000"/>
      <w:sz w:val="21"/>
    </w:rPr>
  </w:style>
  <w:style w:type="character" w:customStyle="1" w:styleId="WW8Num73z0">
    <w:name w:val="WW8Num73z0"/>
    <w:rPr>
      <w:rFonts w:ascii="Times New Roman" w:hAnsi="Times New Roman" w:cs="Times New Roman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6z0">
    <w:name w:val="WW8Num76z0"/>
    <w:rPr>
      <w:rFonts w:ascii="Arial" w:hAnsi="Arial" w:cs="Arial"/>
      <w:b/>
      <w:sz w:val="24"/>
    </w:rPr>
  </w:style>
  <w:style w:type="character" w:customStyle="1" w:styleId="WW8Num79z0">
    <w:name w:val="WW8Num79z0"/>
    <w:rPr>
      <w:rFonts w:ascii="Wingdings" w:hAnsi="Wingdings" w:cs="Wingdings"/>
      <w:sz w:val="24"/>
    </w:rPr>
  </w:style>
  <w:style w:type="character" w:customStyle="1" w:styleId="WW8Num84z0">
    <w:name w:val="WW8Num84z0"/>
    <w:rPr>
      <w:rFonts w:ascii="Arial" w:hAnsi="Arial" w:cs="Arial"/>
      <w:sz w:val="24"/>
    </w:rPr>
  </w:style>
  <w:style w:type="character" w:customStyle="1" w:styleId="WW8Num84z2">
    <w:name w:val="WW8Num84z2"/>
    <w:rPr>
      <w:rFonts w:ascii="Arial" w:hAnsi="Arial" w:cs="Arial"/>
    </w:rPr>
  </w:style>
  <w:style w:type="character" w:customStyle="1" w:styleId="WW8Num93z0">
    <w:name w:val="WW8Num93z0"/>
    <w:rPr>
      <w:rFonts w:ascii="Times New Roman" w:hAnsi="Times New Roman" w:cs="Times New Roman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3z3">
    <w:name w:val="WW8Num93z3"/>
    <w:rPr>
      <w:rFonts w:ascii="Symbol" w:hAnsi="Symbol" w:cs="Symbol"/>
    </w:rPr>
  </w:style>
  <w:style w:type="character" w:customStyle="1" w:styleId="WW8Num95z0">
    <w:name w:val="WW8Num95z0"/>
    <w:rPr>
      <w:rFonts w:ascii="Symbol" w:hAnsi="Symbol" w:cs="Symbol"/>
    </w:rPr>
  </w:style>
  <w:style w:type="character" w:customStyle="1" w:styleId="WW8Num101z0">
    <w:name w:val="WW8Num101z0"/>
    <w:rPr>
      <w:rFonts w:ascii="Symbol" w:hAnsi="Symbol" w:cs="Symbol"/>
    </w:rPr>
  </w:style>
  <w:style w:type="character" w:customStyle="1" w:styleId="WW8Num101z1">
    <w:name w:val="WW8Num101z1"/>
    <w:rPr>
      <w:rFonts w:ascii="Times New Roman" w:hAnsi="Times New Roman" w:cs="Times New Roman"/>
    </w:rPr>
  </w:style>
  <w:style w:type="character" w:customStyle="1" w:styleId="WW8Num101z2">
    <w:name w:val="WW8Num101z2"/>
    <w:rPr>
      <w:rFonts w:ascii="Wingdings" w:hAnsi="Wingdings" w:cs="Wingdings"/>
    </w:rPr>
  </w:style>
  <w:style w:type="character" w:customStyle="1" w:styleId="WW8Num101z4">
    <w:name w:val="WW8Num101z4"/>
    <w:rPr>
      <w:rFonts w:ascii="Courier New" w:hAnsi="Courier New" w:cs="Courier New"/>
    </w:rPr>
  </w:style>
  <w:style w:type="character" w:customStyle="1" w:styleId="WW8Num102z0">
    <w:name w:val="WW8Num102z0"/>
    <w:rPr>
      <w:rFonts w:ascii="Symbol" w:hAnsi="Symbol" w:cs="Symbol"/>
      <w:sz w:val="20"/>
    </w:rPr>
  </w:style>
  <w:style w:type="character" w:customStyle="1" w:styleId="WW8Num105z0">
    <w:name w:val="WW8Num105z0"/>
    <w:rPr>
      <w:rFonts w:ascii="Symbol" w:hAnsi="Symbol" w:cs="Symbol"/>
    </w:rPr>
  </w:style>
  <w:style w:type="character" w:customStyle="1" w:styleId="WW8Num105z1">
    <w:name w:val="WW8Num105z1"/>
    <w:rPr>
      <w:rFonts w:ascii="Courier New" w:hAnsi="Courier New" w:cs="Courier New"/>
    </w:rPr>
  </w:style>
  <w:style w:type="character" w:customStyle="1" w:styleId="WW8Num105z2">
    <w:name w:val="WW8Num105z2"/>
    <w:rPr>
      <w:rFonts w:ascii="Wingdings" w:hAnsi="Wingdings" w:cs="Wingdings"/>
    </w:rPr>
  </w:style>
  <w:style w:type="character" w:customStyle="1" w:styleId="WW8Num106z0">
    <w:name w:val="WW8Num106z0"/>
    <w:rPr>
      <w:rFonts w:ascii="Symbol" w:hAnsi="Symbol" w:cs="Symbol"/>
    </w:rPr>
  </w:style>
  <w:style w:type="character" w:customStyle="1" w:styleId="WW8Num107z0">
    <w:name w:val="WW8Num107z0"/>
    <w:rPr>
      <w:rFonts w:ascii="Symbol" w:hAnsi="Symbol" w:cs="Symbol"/>
    </w:rPr>
  </w:style>
  <w:style w:type="character" w:customStyle="1" w:styleId="WW8Num108z0">
    <w:name w:val="WW8Num108z0"/>
    <w:rPr>
      <w:rFonts w:ascii="Wingdings" w:hAnsi="Wingdings" w:cs="Wingdings"/>
      <w:sz w:val="24"/>
    </w:rPr>
  </w:style>
  <w:style w:type="character" w:customStyle="1" w:styleId="WW8Num109z0">
    <w:name w:val="WW8Num109z0"/>
    <w:rPr>
      <w:rFonts w:ascii="Symbol" w:hAnsi="Symbol" w:cs="Symbol"/>
      <w:sz w:val="16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09z3">
    <w:name w:val="WW8Num109z3"/>
    <w:rPr>
      <w:rFonts w:ascii="Symbol" w:hAnsi="Symbol" w:cs="Symbol"/>
    </w:rPr>
  </w:style>
  <w:style w:type="character" w:customStyle="1" w:styleId="WW8Num118z0">
    <w:name w:val="WW8Num118z0"/>
    <w:rPr>
      <w:rFonts w:ascii="Symbol" w:hAnsi="Symbol" w:cs="Symbol"/>
    </w:rPr>
  </w:style>
  <w:style w:type="character" w:customStyle="1" w:styleId="WW8Num119z0">
    <w:name w:val="WW8Num119z0"/>
    <w:rPr>
      <w:color w:val="000000"/>
    </w:rPr>
  </w:style>
  <w:style w:type="character" w:customStyle="1" w:styleId="WW8Num120z0">
    <w:name w:val="WW8Num120z0"/>
    <w:rPr>
      <w:b/>
      <w:color w:val="0000FF"/>
    </w:rPr>
  </w:style>
  <w:style w:type="character" w:customStyle="1" w:styleId="WW8Num124z0">
    <w:name w:val="WW8Num124z0"/>
    <w:rPr>
      <w:rFonts w:ascii="Symbol" w:hAnsi="Symbol" w:cs="Symbol"/>
    </w:rPr>
  </w:style>
  <w:style w:type="character" w:customStyle="1" w:styleId="WW8Num129z0">
    <w:name w:val="WW8Num129z0"/>
    <w:rPr>
      <w:rFonts w:ascii="Arial" w:hAnsi="Arial" w:cs="Arial"/>
      <w:sz w:val="24"/>
    </w:rPr>
  </w:style>
  <w:style w:type="character" w:customStyle="1" w:styleId="WW8Num134z0">
    <w:name w:val="WW8Num134z0"/>
    <w:rPr>
      <w:rFonts w:ascii="Symbol" w:hAnsi="Symbol" w:cs="Symbol"/>
    </w:rPr>
  </w:style>
  <w:style w:type="character" w:customStyle="1" w:styleId="WW8Num136z0">
    <w:name w:val="WW8Num136z0"/>
    <w:rPr>
      <w:rFonts w:ascii="Arial" w:hAnsi="Arial" w:cs="Arial"/>
      <w:sz w:val="24"/>
    </w:rPr>
  </w:style>
  <w:style w:type="character" w:customStyle="1" w:styleId="WW8Num136z2">
    <w:name w:val="WW8Num136z2"/>
    <w:rPr>
      <w:rFonts w:ascii="Arial" w:hAnsi="Arial" w:cs="Arial"/>
    </w:rPr>
  </w:style>
  <w:style w:type="character" w:customStyle="1" w:styleId="WW8Num144z0">
    <w:name w:val="WW8Num144z0"/>
    <w:rPr>
      <w:rFonts w:ascii="Symbol" w:hAnsi="Symbol" w:cs="Symbol"/>
    </w:rPr>
  </w:style>
  <w:style w:type="character" w:customStyle="1" w:styleId="WW8Num151z0">
    <w:name w:val="WW8Num151z0"/>
    <w:rPr>
      <w:i/>
    </w:rPr>
  </w:style>
  <w:style w:type="character" w:customStyle="1" w:styleId="WW8Num156z0">
    <w:name w:val="WW8Num156z0"/>
    <w:rPr>
      <w:rFonts w:ascii="Times New Roman" w:hAnsi="Times New Roman" w:cs="Times New Roman"/>
    </w:rPr>
  </w:style>
  <w:style w:type="character" w:customStyle="1" w:styleId="WW8Num158z0">
    <w:name w:val="WW8Num158z0"/>
    <w:rPr>
      <w:rFonts w:ascii="Arial" w:hAnsi="Arial" w:cs="Arial"/>
      <w:sz w:val="24"/>
    </w:rPr>
  </w:style>
  <w:style w:type="character" w:customStyle="1" w:styleId="WW8Num158z2">
    <w:name w:val="WW8Num158z2"/>
    <w:rPr>
      <w:rFonts w:ascii="Arial" w:hAnsi="Arial" w:cs="Arial"/>
    </w:rPr>
  </w:style>
  <w:style w:type="character" w:customStyle="1" w:styleId="WW8Num160z0">
    <w:name w:val="WW8Num160z0"/>
    <w:rPr>
      <w:color w:val="000000"/>
    </w:rPr>
  </w:style>
  <w:style w:type="character" w:customStyle="1" w:styleId="WW8Num161z1">
    <w:name w:val="WW8Num161z1"/>
    <w:rPr>
      <w:i/>
    </w:rPr>
  </w:style>
  <w:style w:type="character" w:customStyle="1" w:styleId="WW8Num165z0">
    <w:name w:val="WW8Num165z0"/>
    <w:rPr>
      <w:rFonts w:ascii="Times New Roman" w:hAnsi="Times New Roman" w:cs="Times New Roman"/>
    </w:rPr>
  </w:style>
  <w:style w:type="character" w:customStyle="1" w:styleId="WW8Num166z0">
    <w:name w:val="WW8Num166z0"/>
    <w:rPr>
      <w:color w:val="000000"/>
    </w:rPr>
  </w:style>
  <w:style w:type="character" w:customStyle="1" w:styleId="WW8Num173z0">
    <w:name w:val="WW8Num173z0"/>
    <w:rPr>
      <w:i/>
    </w:rPr>
  </w:style>
  <w:style w:type="character" w:customStyle="1" w:styleId="WW8Num180z0">
    <w:name w:val="WW8Num180z0"/>
    <w:rPr>
      <w:sz w:val="22"/>
    </w:rPr>
  </w:style>
  <w:style w:type="character" w:customStyle="1" w:styleId="WW8Num181z0">
    <w:name w:val="WW8Num181z0"/>
    <w:rPr>
      <w:rFonts w:ascii="Symbol" w:hAnsi="Symbol" w:cs="Symbol"/>
    </w:rPr>
  </w:style>
  <w:style w:type="character" w:customStyle="1" w:styleId="WW8Num182z0">
    <w:name w:val="WW8Num182z0"/>
    <w:rPr>
      <w:rFonts w:ascii="Wingdings" w:hAnsi="Wingdings" w:cs="Wingdings"/>
      <w:sz w:val="24"/>
    </w:rPr>
  </w:style>
  <w:style w:type="character" w:customStyle="1" w:styleId="WW8Num183z0">
    <w:name w:val="WW8Num183z0"/>
    <w:rPr>
      <w:sz w:val="24"/>
    </w:rPr>
  </w:style>
  <w:style w:type="character" w:customStyle="1" w:styleId="WW8Num185z0">
    <w:name w:val="WW8Num185z0"/>
    <w:rPr>
      <w:rFonts w:ascii="Symbol" w:hAnsi="Symbol" w:cs="Symbol"/>
    </w:rPr>
  </w:style>
  <w:style w:type="character" w:customStyle="1" w:styleId="WW8Num187z0">
    <w:name w:val="WW8Num187z0"/>
    <w:rPr>
      <w:rFonts w:ascii="Wingdings" w:hAnsi="Wingdings" w:cs="Wingdings"/>
    </w:rPr>
  </w:style>
  <w:style w:type="character" w:customStyle="1" w:styleId="WW8Num187z1">
    <w:name w:val="WW8Num187z1"/>
    <w:rPr>
      <w:rFonts w:ascii="Courier New" w:hAnsi="Courier New" w:cs="Courier New"/>
    </w:rPr>
  </w:style>
  <w:style w:type="character" w:customStyle="1" w:styleId="WW8Num187z3">
    <w:name w:val="WW8Num187z3"/>
    <w:rPr>
      <w:rFonts w:ascii="Symbol" w:hAnsi="Symbol" w:cs="Symbol"/>
    </w:rPr>
  </w:style>
  <w:style w:type="character" w:customStyle="1" w:styleId="WW8Num189z0">
    <w:name w:val="WW8Num189z0"/>
    <w:rPr>
      <w:rFonts w:ascii="Symbol" w:hAnsi="Symbol" w:cs="Symbol"/>
    </w:rPr>
  </w:style>
  <w:style w:type="character" w:customStyle="1" w:styleId="WW8Num190z0">
    <w:name w:val="WW8Num190z0"/>
    <w:rPr>
      <w:rFonts w:ascii="Symbol" w:hAnsi="Symbol" w:cs="Symbol"/>
    </w:rPr>
  </w:style>
  <w:style w:type="character" w:customStyle="1" w:styleId="WW8Num197z0">
    <w:name w:val="WW8Num197z0"/>
    <w:rPr>
      <w:rFonts w:ascii="Symbol" w:hAnsi="Symbol" w:cs="Symbol"/>
    </w:rPr>
  </w:style>
  <w:style w:type="character" w:customStyle="1" w:styleId="WW8Num202z0">
    <w:name w:val="WW8Num202z0"/>
    <w:rPr>
      <w:rFonts w:ascii="Arial" w:hAnsi="Arial" w:cs="Arial"/>
      <w:sz w:val="24"/>
    </w:rPr>
  </w:style>
  <w:style w:type="character" w:customStyle="1" w:styleId="WW8Num204z0">
    <w:name w:val="WW8Num204z0"/>
    <w:rPr>
      <w:rFonts w:ascii="Symbol" w:hAnsi="Symbol" w:cs="Symbol"/>
    </w:rPr>
  </w:style>
  <w:style w:type="character" w:customStyle="1" w:styleId="WW8Num213z0">
    <w:name w:val="WW8Num213z0"/>
    <w:rPr>
      <w:rFonts w:ascii="Symbol" w:hAnsi="Symbol" w:cs="Symbol"/>
    </w:rPr>
  </w:style>
  <w:style w:type="character" w:customStyle="1" w:styleId="WW8Num214z0">
    <w:name w:val="WW8Num214z0"/>
    <w:rPr>
      <w:rFonts w:ascii="Times New Roman" w:hAnsi="Times New Roman" w:cs="Times New Roman"/>
    </w:rPr>
  </w:style>
  <w:style w:type="character" w:customStyle="1" w:styleId="WW8Num217z0">
    <w:name w:val="WW8Num217z0"/>
    <w:rPr>
      <w:rFonts w:ascii="Times New Roman" w:hAnsi="Times New Roman" w:cs="Times New Roman"/>
    </w:rPr>
  </w:style>
  <w:style w:type="character" w:customStyle="1" w:styleId="WW8Num217z1">
    <w:name w:val="WW8Num217z1"/>
    <w:rPr>
      <w:rFonts w:ascii="Courier New" w:hAnsi="Courier New" w:cs="Courier New"/>
    </w:rPr>
  </w:style>
  <w:style w:type="character" w:customStyle="1" w:styleId="WW8Num217z2">
    <w:name w:val="WW8Num217z2"/>
    <w:rPr>
      <w:rFonts w:ascii="Wingdings" w:hAnsi="Wingdings" w:cs="Wingdings"/>
    </w:rPr>
  </w:style>
  <w:style w:type="character" w:customStyle="1" w:styleId="WW8Num217z3">
    <w:name w:val="WW8Num217z3"/>
    <w:rPr>
      <w:rFonts w:ascii="Symbol" w:hAnsi="Symbol" w:cs="Symbol"/>
    </w:rPr>
  </w:style>
  <w:style w:type="character" w:customStyle="1" w:styleId="WW8Num218z0">
    <w:name w:val="WW8Num218z0"/>
    <w:rPr>
      <w:rFonts w:ascii="Symbol" w:hAnsi="Symbol" w:cs="Symbol"/>
    </w:rPr>
  </w:style>
  <w:style w:type="character" w:customStyle="1" w:styleId="WW8Num219z0">
    <w:name w:val="WW8Num219z0"/>
    <w:rPr>
      <w:i/>
    </w:rPr>
  </w:style>
  <w:style w:type="character" w:customStyle="1" w:styleId="WW8Num220z1">
    <w:name w:val="WW8Num220z1"/>
    <w:rPr>
      <w:b/>
    </w:rPr>
  </w:style>
  <w:style w:type="character" w:customStyle="1" w:styleId="WW8Num223z0">
    <w:name w:val="WW8Num223z0"/>
    <w:rPr>
      <w:rFonts w:ascii="Times New Roman" w:hAnsi="Times New Roman" w:cs="Times New Roman"/>
    </w:rPr>
  </w:style>
  <w:style w:type="character" w:customStyle="1" w:styleId="WW8Num228z0">
    <w:name w:val="WW8Num228z0"/>
    <w:rPr>
      <w:rFonts w:ascii="Symbol" w:hAnsi="Symbol" w:cs="Symbol"/>
    </w:rPr>
  </w:style>
  <w:style w:type="character" w:customStyle="1" w:styleId="WW8Num231z0">
    <w:name w:val="WW8Num231z0"/>
    <w:rPr>
      <w:rFonts w:ascii="Times New Roman" w:hAnsi="Times New Roman" w:cs="Times New Roman"/>
    </w:rPr>
  </w:style>
  <w:style w:type="character" w:customStyle="1" w:styleId="WW8Num234z0">
    <w:name w:val="WW8Num234z0"/>
    <w:rPr>
      <w:rFonts w:ascii="Symbol" w:hAnsi="Symbol" w:cs="Symbol"/>
    </w:rPr>
  </w:style>
  <w:style w:type="character" w:customStyle="1" w:styleId="WW8Num238z0">
    <w:name w:val="WW8Num238z0"/>
    <w:rPr>
      <w:rFonts w:ascii="Arial" w:hAnsi="Arial" w:cs="Arial"/>
      <w:sz w:val="24"/>
    </w:rPr>
  </w:style>
  <w:style w:type="character" w:customStyle="1" w:styleId="WW8Num241z0">
    <w:name w:val="WW8Num241z0"/>
    <w:rPr>
      <w:rFonts w:ascii="Times New Roman" w:hAnsi="Times New Roman" w:cs="Times New Roman"/>
      <w:b/>
      <w:sz w:val="24"/>
      <w:u w:val="single"/>
    </w:rPr>
  </w:style>
  <w:style w:type="character" w:customStyle="1" w:styleId="WW8Num243z0">
    <w:name w:val="WW8Num243z0"/>
    <w:rPr>
      <w:rFonts w:ascii="Wingdings" w:hAnsi="Wingdings" w:cs="Wingdings"/>
    </w:rPr>
  </w:style>
  <w:style w:type="character" w:customStyle="1" w:styleId="WW8Num243z1">
    <w:name w:val="WW8Num243z1"/>
    <w:rPr>
      <w:rFonts w:ascii="Courier New" w:hAnsi="Courier New" w:cs="Courier New"/>
    </w:rPr>
  </w:style>
  <w:style w:type="character" w:customStyle="1" w:styleId="WW8Num243z3">
    <w:name w:val="WW8Num243z3"/>
    <w:rPr>
      <w:rFonts w:ascii="Symbol" w:hAnsi="Symbol" w:cs="Symbol"/>
    </w:rPr>
  </w:style>
  <w:style w:type="character" w:customStyle="1" w:styleId="WW8Num244z0">
    <w:name w:val="WW8Num244z0"/>
    <w:rPr>
      <w:rFonts w:ascii="Symbol" w:hAnsi="Symbol" w:cs="Symbol"/>
    </w:rPr>
  </w:style>
  <w:style w:type="character" w:customStyle="1" w:styleId="WW8Num245z0">
    <w:name w:val="WW8Num245z0"/>
    <w:rPr>
      <w:b/>
    </w:rPr>
  </w:style>
  <w:style w:type="character" w:customStyle="1" w:styleId="WW8Num251z0">
    <w:name w:val="WW8Num251z0"/>
    <w:rPr>
      <w:rFonts w:ascii="Symbol" w:hAnsi="Symbol" w:cs="Symbol"/>
    </w:rPr>
  </w:style>
  <w:style w:type="character" w:customStyle="1" w:styleId="WW8Num254z0">
    <w:name w:val="WW8Num254z0"/>
    <w:rPr>
      <w:rFonts w:ascii="Symbol" w:hAnsi="Symbol" w:cs="Symbol"/>
    </w:rPr>
  </w:style>
  <w:style w:type="character" w:customStyle="1" w:styleId="WW8Num256z0">
    <w:name w:val="WW8Num256z0"/>
    <w:rPr>
      <w:rFonts w:ascii="Symbol" w:hAnsi="Symbol" w:cs="Symbol"/>
    </w:rPr>
  </w:style>
  <w:style w:type="character" w:customStyle="1" w:styleId="WW8Num262z1">
    <w:name w:val="WW8Num262z1"/>
  </w:style>
  <w:style w:type="character" w:customStyle="1" w:styleId="WW8Num263z0">
    <w:name w:val="WW8Num263z0"/>
    <w:rPr>
      <w:i/>
    </w:rPr>
  </w:style>
  <w:style w:type="character" w:customStyle="1" w:styleId="WW8Num276z0">
    <w:name w:val="WW8Num276z0"/>
    <w:rPr>
      <w:rFonts w:ascii="Wingdings" w:hAnsi="Wingdings" w:cs="Wingdings"/>
      <w:sz w:val="24"/>
    </w:rPr>
  </w:style>
  <w:style w:type="character" w:customStyle="1" w:styleId="WW8Num277z0">
    <w:name w:val="WW8Num277z0"/>
    <w:rPr>
      <w:b/>
    </w:rPr>
  </w:style>
  <w:style w:type="character" w:customStyle="1" w:styleId="WW8Num280z0">
    <w:name w:val="WW8Num280z0"/>
    <w:rPr>
      <w:rFonts w:ascii="Symbol" w:hAnsi="Symbol" w:cs="Symbol"/>
    </w:rPr>
  </w:style>
  <w:style w:type="character" w:customStyle="1" w:styleId="WW8Num283z1">
    <w:name w:val="WW8Num283z1"/>
    <w:rPr>
      <w:rFonts w:ascii="Times New Roman" w:hAnsi="Times New Roman" w:cs="Times New Roman"/>
    </w:rPr>
  </w:style>
  <w:style w:type="character" w:customStyle="1" w:styleId="WW8Num286z0">
    <w:name w:val="WW8Num286z0"/>
    <w:rPr>
      <w:sz w:val="24"/>
    </w:rPr>
  </w:style>
  <w:style w:type="character" w:customStyle="1" w:styleId="WW8Num287z0">
    <w:name w:val="WW8Num287z0"/>
    <w:rPr>
      <w:rFonts w:ascii="Arial" w:hAnsi="Arial" w:cs="Arial"/>
      <w:sz w:val="20"/>
    </w:rPr>
  </w:style>
  <w:style w:type="character" w:customStyle="1" w:styleId="WW8Num290z0">
    <w:name w:val="WW8Num290z0"/>
    <w:rPr>
      <w:rFonts w:ascii="Times New Roman" w:hAnsi="Times New Roman" w:cs="Times New Roman"/>
    </w:rPr>
  </w:style>
  <w:style w:type="character" w:customStyle="1" w:styleId="WW8Num292z0">
    <w:name w:val="WW8Num292z0"/>
    <w:rPr>
      <w:rFonts w:ascii="Times New Roman" w:hAnsi="Times New Roman" w:cs="Times New Roman"/>
    </w:rPr>
  </w:style>
  <w:style w:type="character" w:customStyle="1" w:styleId="WW8Num294z0">
    <w:name w:val="WW8Num294z0"/>
    <w:rPr>
      <w:rFonts w:ascii="Symbol" w:hAnsi="Symbol" w:cs="Symbol"/>
    </w:rPr>
  </w:style>
  <w:style w:type="character" w:customStyle="1" w:styleId="WW8Num295z0">
    <w:name w:val="WW8Num295z0"/>
    <w:rPr>
      <w:rFonts w:ascii="Wingdings" w:hAnsi="Wingdings" w:cs="Wingdings"/>
      <w:sz w:val="24"/>
    </w:rPr>
  </w:style>
  <w:style w:type="character" w:customStyle="1" w:styleId="WW8Num297z1">
    <w:name w:val="WW8Num297z1"/>
    <w:rPr>
      <w:i/>
    </w:rPr>
  </w:style>
  <w:style w:type="character" w:customStyle="1" w:styleId="WW8Num298z0">
    <w:name w:val="WW8Num298z0"/>
    <w:rPr>
      <w:rFonts w:ascii="Symbol" w:hAnsi="Symbol" w:cs="Symbol"/>
    </w:rPr>
  </w:style>
  <w:style w:type="character" w:customStyle="1" w:styleId="WW8Num299z0">
    <w:name w:val="WW8Num299z0"/>
    <w:rPr>
      <w:rFonts w:ascii="Wingdings" w:hAnsi="Wingdings" w:cs="Wingdings"/>
    </w:rPr>
  </w:style>
  <w:style w:type="character" w:customStyle="1" w:styleId="WW8Num307z0">
    <w:name w:val="WW8Num307z0"/>
    <w:rPr>
      <w:rFonts w:ascii="Symbol" w:hAnsi="Symbol" w:cs="Symbol"/>
    </w:rPr>
  </w:style>
  <w:style w:type="character" w:customStyle="1" w:styleId="WW8Num308z0">
    <w:name w:val="WW8Num308z0"/>
    <w:rPr>
      <w:u w:val="single"/>
    </w:rPr>
  </w:style>
  <w:style w:type="character" w:customStyle="1" w:styleId="WW8Num309z0">
    <w:name w:val="WW8Num309z0"/>
    <w:rPr>
      <w:rFonts w:ascii="Symbol" w:hAnsi="Symbol" w:cs="Symbol"/>
    </w:rPr>
  </w:style>
  <w:style w:type="character" w:customStyle="1" w:styleId="WW8Num322z0">
    <w:name w:val="WW8Num322z0"/>
    <w:rPr>
      <w:rFonts w:ascii="Wingdings" w:hAnsi="Wingdings" w:cs="Wingdings"/>
    </w:rPr>
  </w:style>
  <w:style w:type="character" w:customStyle="1" w:styleId="WW8Num322z1">
    <w:name w:val="WW8Num322z1"/>
    <w:rPr>
      <w:rFonts w:ascii="Courier New" w:hAnsi="Courier New" w:cs="Courier New"/>
    </w:rPr>
  </w:style>
  <w:style w:type="character" w:customStyle="1" w:styleId="WW8Num322z3">
    <w:name w:val="WW8Num322z3"/>
    <w:rPr>
      <w:rFonts w:ascii="Symbol" w:hAnsi="Symbol" w:cs="Symbol"/>
    </w:rPr>
  </w:style>
  <w:style w:type="character" w:customStyle="1" w:styleId="WW8Num323z0">
    <w:name w:val="WW8Num323z0"/>
    <w:rPr>
      <w:rFonts w:ascii="Symbol" w:hAnsi="Symbol" w:cs="Symbol"/>
    </w:rPr>
  </w:style>
  <w:style w:type="character" w:customStyle="1" w:styleId="WW8Num327z0">
    <w:name w:val="WW8Num327z0"/>
    <w:rPr>
      <w:rFonts w:ascii="Wingdings" w:hAnsi="Wingdings" w:cs="Wingdings"/>
    </w:rPr>
  </w:style>
  <w:style w:type="character" w:customStyle="1" w:styleId="WW8Num328z0">
    <w:name w:val="WW8Num328z0"/>
  </w:style>
  <w:style w:type="character" w:customStyle="1" w:styleId="WW8Num336z0">
    <w:name w:val="WW8Num336z0"/>
    <w:rPr>
      <w:rFonts w:ascii="Wingdings" w:hAnsi="Wingdings" w:cs="Wingdings"/>
      <w:sz w:val="22"/>
    </w:rPr>
  </w:style>
  <w:style w:type="character" w:customStyle="1" w:styleId="WW8Num336z1">
    <w:name w:val="WW8Num336z1"/>
    <w:rPr>
      <w:rFonts w:ascii="Courier New" w:hAnsi="Courier New" w:cs="Courier New"/>
    </w:rPr>
  </w:style>
  <w:style w:type="character" w:customStyle="1" w:styleId="WW8Num336z2">
    <w:name w:val="WW8Num336z2"/>
    <w:rPr>
      <w:rFonts w:ascii="Wingdings" w:hAnsi="Wingdings" w:cs="Wingdings"/>
    </w:rPr>
  </w:style>
  <w:style w:type="character" w:customStyle="1" w:styleId="WW8Num336z3">
    <w:name w:val="WW8Num336z3"/>
    <w:rPr>
      <w:rFonts w:ascii="Symbol" w:hAnsi="Symbol" w:cs="Symbol"/>
    </w:rPr>
  </w:style>
  <w:style w:type="character" w:customStyle="1" w:styleId="WW8Num339z0">
    <w:name w:val="WW8Num339z0"/>
    <w:rPr>
      <w:rFonts w:ascii="Symbol" w:hAnsi="Symbol" w:cs="Symbol"/>
    </w:rPr>
  </w:style>
  <w:style w:type="character" w:customStyle="1" w:styleId="WW8Num340z0">
    <w:name w:val="WW8Num340z0"/>
    <w:rPr>
      <w:rFonts w:ascii="Symbol" w:hAnsi="Symbol" w:cs="Symbol"/>
    </w:rPr>
  </w:style>
  <w:style w:type="character" w:customStyle="1" w:styleId="WW8Num343z3">
    <w:name w:val="WW8Num343z3"/>
  </w:style>
  <w:style w:type="character" w:customStyle="1" w:styleId="WW8Num350z0">
    <w:name w:val="WW8Num350z0"/>
    <w:rPr>
      <w:u w:val="none"/>
    </w:rPr>
  </w:style>
  <w:style w:type="character" w:customStyle="1" w:styleId="WW8Num351z0">
    <w:name w:val="WW8Num351z0"/>
  </w:style>
  <w:style w:type="character" w:customStyle="1" w:styleId="WW8Num356z0">
    <w:name w:val="WW8Num356z0"/>
    <w:rPr>
      <w:rFonts w:ascii="Symbol" w:hAnsi="Symbol" w:cs="Symbol"/>
    </w:rPr>
  </w:style>
  <w:style w:type="character" w:customStyle="1" w:styleId="WW8Num357z0">
    <w:name w:val="WW8Num357z0"/>
    <w:rPr>
      <w:rFonts w:ascii="Symbol" w:hAnsi="Symbol" w:cs="Symbol"/>
    </w:rPr>
  </w:style>
  <w:style w:type="character" w:customStyle="1" w:styleId="WW8Num362z0">
    <w:name w:val="WW8Num362z0"/>
    <w:rPr>
      <w:rFonts w:ascii="Times New Roman" w:hAnsi="Times New Roman" w:cs="Times New Roman"/>
    </w:rPr>
  </w:style>
  <w:style w:type="character" w:customStyle="1" w:styleId="WW8Num363z0">
    <w:name w:val="WW8Num363z0"/>
    <w:rPr>
      <w:i/>
    </w:rPr>
  </w:style>
  <w:style w:type="character" w:customStyle="1" w:styleId="WW8Num366z0">
    <w:name w:val="WW8Num366z0"/>
    <w:rPr>
      <w:rFonts w:ascii="Symbol" w:hAnsi="Symbol" w:cs="Symbol"/>
    </w:rPr>
  </w:style>
  <w:style w:type="character" w:customStyle="1" w:styleId="WW8Num367z0">
    <w:name w:val="WW8Num367z0"/>
    <w:rPr>
      <w:rFonts w:ascii="Times New Roman" w:hAnsi="Times New Roman" w:cs="Times New Roman"/>
    </w:rPr>
  </w:style>
  <w:style w:type="character" w:customStyle="1" w:styleId="WW8Num371z0">
    <w:name w:val="WW8Num371z0"/>
    <w:rPr>
      <w:rFonts w:ascii="Symbol" w:hAnsi="Symbol" w:cs="Symbol"/>
      <w:sz w:val="24"/>
    </w:rPr>
  </w:style>
  <w:style w:type="character" w:customStyle="1" w:styleId="WW8Num372z0">
    <w:name w:val="WW8Num372z0"/>
    <w:rPr>
      <w:rFonts w:ascii="Times New Roman" w:hAnsi="Times New Roman" w:cs="Times New Roman"/>
    </w:rPr>
  </w:style>
  <w:style w:type="character" w:customStyle="1" w:styleId="WW8Num372z1">
    <w:name w:val="WW8Num372z1"/>
    <w:rPr>
      <w:rFonts w:ascii="Courier New" w:hAnsi="Courier New" w:cs="Courier New"/>
    </w:rPr>
  </w:style>
  <w:style w:type="character" w:customStyle="1" w:styleId="WW8Num372z2">
    <w:name w:val="WW8Num372z2"/>
    <w:rPr>
      <w:rFonts w:ascii="Wingdings" w:hAnsi="Wingdings" w:cs="Wingdings"/>
    </w:rPr>
  </w:style>
  <w:style w:type="character" w:customStyle="1" w:styleId="WW8Num372z3">
    <w:name w:val="WW8Num372z3"/>
    <w:rPr>
      <w:rFonts w:ascii="Symbol" w:hAnsi="Symbol" w:cs="Symbol"/>
    </w:rPr>
  </w:style>
  <w:style w:type="character" w:customStyle="1" w:styleId="WW8Num374z0">
    <w:name w:val="WW8Num374z0"/>
    <w:rPr>
      <w:rFonts w:ascii="Symbol" w:hAnsi="Symbol" w:cs="Symbol"/>
    </w:rPr>
  </w:style>
  <w:style w:type="character" w:customStyle="1" w:styleId="WW8Num375z0">
    <w:name w:val="WW8Num375z0"/>
    <w:rPr>
      <w:rFonts w:ascii="Wingdings" w:hAnsi="Wingdings" w:cs="Wingdings"/>
    </w:rPr>
  </w:style>
  <w:style w:type="character" w:customStyle="1" w:styleId="WW8Num375z1">
    <w:name w:val="WW8Num375z1"/>
    <w:rPr>
      <w:rFonts w:ascii="Courier New" w:hAnsi="Courier New" w:cs="Courier New"/>
    </w:rPr>
  </w:style>
  <w:style w:type="character" w:customStyle="1" w:styleId="WW8Num375z3">
    <w:name w:val="WW8Num375z3"/>
    <w:rPr>
      <w:rFonts w:ascii="Symbol" w:hAnsi="Symbol" w:cs="Symbol"/>
    </w:rPr>
  </w:style>
  <w:style w:type="character" w:customStyle="1" w:styleId="WW8Num376z0">
    <w:name w:val="WW8Num376z0"/>
    <w:rPr>
      <w:rFonts w:ascii="Arial" w:hAnsi="Arial" w:cs="Arial"/>
      <w:sz w:val="24"/>
    </w:rPr>
  </w:style>
  <w:style w:type="character" w:customStyle="1" w:styleId="WW8Num376z2">
    <w:name w:val="WW8Num376z2"/>
    <w:rPr>
      <w:rFonts w:ascii="Arial" w:hAnsi="Arial" w:cs="Arial"/>
    </w:rPr>
  </w:style>
  <w:style w:type="character" w:customStyle="1" w:styleId="WW8Num377z0">
    <w:name w:val="WW8Num377z0"/>
    <w:rPr>
      <w:rFonts w:ascii="Symbol" w:hAnsi="Symbol" w:cs="Symbol"/>
    </w:rPr>
  </w:style>
  <w:style w:type="character" w:customStyle="1" w:styleId="WW8Num379z0">
    <w:name w:val="WW8Num379z0"/>
    <w:rPr>
      <w:rFonts w:ascii="Arial" w:hAnsi="Arial" w:cs="Arial"/>
      <w:b/>
      <w:sz w:val="24"/>
    </w:rPr>
  </w:style>
  <w:style w:type="character" w:customStyle="1" w:styleId="WW8Num380z0">
    <w:name w:val="WW8Num380z0"/>
  </w:style>
  <w:style w:type="character" w:customStyle="1" w:styleId="WW8Num382z0">
    <w:name w:val="WW8Num382z0"/>
    <w:rPr>
      <w:b/>
      <w:i/>
      <w:sz w:val="24"/>
    </w:rPr>
  </w:style>
  <w:style w:type="character" w:customStyle="1" w:styleId="WW8Num393z0">
    <w:name w:val="WW8Num393z0"/>
    <w:rPr>
      <w:u w:val="none"/>
    </w:rPr>
  </w:style>
  <w:style w:type="character" w:customStyle="1" w:styleId="WW8Num397z0">
    <w:name w:val="WW8Num397z0"/>
    <w:rPr>
      <w:rFonts w:ascii="Arial" w:hAnsi="Arial" w:cs="Arial"/>
      <w:sz w:val="20"/>
    </w:rPr>
  </w:style>
  <w:style w:type="character" w:customStyle="1" w:styleId="WW8Num402z0">
    <w:name w:val="WW8Num402z0"/>
    <w:rPr>
      <w:rFonts w:ascii="Wingdings" w:hAnsi="Wingdings" w:cs="Wingdings"/>
    </w:rPr>
  </w:style>
  <w:style w:type="character" w:customStyle="1" w:styleId="WW8Num402z1">
    <w:name w:val="WW8Num402z1"/>
    <w:rPr>
      <w:rFonts w:ascii="Courier New" w:hAnsi="Courier New" w:cs="Courier New"/>
    </w:rPr>
  </w:style>
  <w:style w:type="character" w:customStyle="1" w:styleId="WW8Num402z3">
    <w:name w:val="WW8Num402z3"/>
    <w:rPr>
      <w:rFonts w:ascii="Symbol" w:hAnsi="Symbol" w:cs="Symbol"/>
    </w:rPr>
  </w:style>
  <w:style w:type="character" w:customStyle="1" w:styleId="WW8Num407z0">
    <w:name w:val="WW8Num407z0"/>
    <w:rPr>
      <w:rFonts w:ascii="Arial" w:hAnsi="Arial" w:cs="Arial"/>
      <w:sz w:val="24"/>
    </w:rPr>
  </w:style>
  <w:style w:type="character" w:customStyle="1" w:styleId="WW8Num410z0">
    <w:name w:val="WW8Num410z0"/>
    <w:rPr>
      <w:rFonts w:ascii="Symbol" w:hAnsi="Symbol" w:cs="Symbol"/>
    </w:rPr>
  </w:style>
  <w:style w:type="character" w:customStyle="1" w:styleId="WW8Num411z0">
    <w:name w:val="WW8Num411z0"/>
    <w:rPr>
      <w:rFonts w:ascii="Symbol" w:hAnsi="Symbol" w:cs="Symbol"/>
    </w:rPr>
  </w:style>
  <w:style w:type="character" w:customStyle="1" w:styleId="WW8Num411z1">
    <w:name w:val="WW8Num411z1"/>
    <w:rPr>
      <w:rFonts w:ascii="Courier New" w:hAnsi="Courier New" w:cs="Courier New"/>
    </w:rPr>
  </w:style>
  <w:style w:type="character" w:customStyle="1" w:styleId="WW8Num411z2">
    <w:name w:val="WW8Num411z2"/>
    <w:rPr>
      <w:rFonts w:ascii="Wingdings" w:hAnsi="Wingdings" w:cs="Wingdings"/>
    </w:rPr>
  </w:style>
  <w:style w:type="character" w:customStyle="1" w:styleId="WW8Num412z0">
    <w:name w:val="WW8Num412z0"/>
    <w:rPr>
      <w:rFonts w:ascii="Times New Roman" w:hAnsi="Times New Roman" w:cs="Times New Roman"/>
    </w:rPr>
  </w:style>
  <w:style w:type="character" w:customStyle="1" w:styleId="WW8Num417z0">
    <w:name w:val="WW8Num417z0"/>
    <w:rPr>
      <w:rFonts w:ascii="Symbol" w:hAnsi="Symbol" w:cs="Symbol"/>
    </w:rPr>
  </w:style>
  <w:style w:type="character" w:customStyle="1" w:styleId="WW8Num419z0">
    <w:name w:val="WW8Num419z0"/>
    <w:rPr>
      <w:rFonts w:ascii="Symbol" w:hAnsi="Symbol" w:cs="Symbol"/>
    </w:rPr>
  </w:style>
  <w:style w:type="character" w:customStyle="1" w:styleId="WW8Num422z0">
    <w:name w:val="WW8Num422z0"/>
    <w:rPr>
      <w:i/>
    </w:rPr>
  </w:style>
  <w:style w:type="character" w:customStyle="1" w:styleId="WW8Num423z0">
    <w:name w:val="WW8Num423z0"/>
    <w:rPr>
      <w:rFonts w:ascii="Symbol" w:hAnsi="Symbol" w:cs="Symbol"/>
    </w:rPr>
  </w:style>
  <w:style w:type="character" w:customStyle="1" w:styleId="WW8Num425z0">
    <w:name w:val="WW8Num425z0"/>
    <w:rPr>
      <w:rFonts w:ascii="Symbol" w:hAnsi="Symbol" w:cs="Symbol"/>
    </w:rPr>
  </w:style>
  <w:style w:type="character" w:customStyle="1" w:styleId="WW8Num427z0">
    <w:name w:val="WW8Num427z0"/>
    <w:rPr>
      <w:i/>
    </w:rPr>
  </w:style>
  <w:style w:type="character" w:customStyle="1" w:styleId="WW8Num428z0">
    <w:name w:val="WW8Num428z0"/>
    <w:rPr>
      <w:rFonts w:ascii="Symbol" w:hAnsi="Symbol" w:cs="Symbol"/>
    </w:rPr>
  </w:style>
  <w:style w:type="character" w:customStyle="1" w:styleId="WW8Num432z0">
    <w:name w:val="WW8Num432z0"/>
    <w:rPr>
      <w:i/>
    </w:rPr>
  </w:style>
  <w:style w:type="character" w:customStyle="1" w:styleId="WW8Num442z0">
    <w:name w:val="WW8Num442z0"/>
    <w:rPr>
      <w:rFonts w:ascii="Arial" w:hAnsi="Arial" w:cs="Arial"/>
      <w:sz w:val="20"/>
    </w:rPr>
  </w:style>
  <w:style w:type="character" w:customStyle="1" w:styleId="WW8Num442z1">
    <w:name w:val="WW8Num442z1"/>
    <w:rPr>
      <w:b/>
    </w:rPr>
  </w:style>
  <w:style w:type="character" w:customStyle="1" w:styleId="WW8Num443z0">
    <w:name w:val="WW8Num443z0"/>
    <w:rPr>
      <w:b/>
    </w:rPr>
  </w:style>
  <w:style w:type="character" w:customStyle="1" w:styleId="WW8Num445z0">
    <w:name w:val="WW8Num445z0"/>
    <w:rPr>
      <w:rFonts w:ascii="Wingdings" w:hAnsi="Wingdings" w:cs="Wingdings"/>
    </w:rPr>
  </w:style>
  <w:style w:type="character" w:customStyle="1" w:styleId="WW8Num446z0">
    <w:name w:val="WW8Num446z0"/>
    <w:rPr>
      <w:rFonts w:ascii="Symbol" w:hAnsi="Symbol" w:cs="Symbol"/>
    </w:rPr>
  </w:style>
  <w:style w:type="character" w:customStyle="1" w:styleId="WW8Num449z0">
    <w:name w:val="WW8Num449z0"/>
    <w:rPr>
      <w:b/>
    </w:rPr>
  </w:style>
  <w:style w:type="character" w:customStyle="1" w:styleId="WW8Num452z0">
    <w:name w:val="WW8Num452z0"/>
    <w:rPr>
      <w:rFonts w:ascii="Times New Roman" w:hAnsi="Times New Roman" w:cs="Times New Roman"/>
    </w:rPr>
  </w:style>
  <w:style w:type="character" w:customStyle="1" w:styleId="WW8Num452z1">
    <w:name w:val="WW8Num452z1"/>
    <w:rPr>
      <w:rFonts w:ascii="Courier New" w:hAnsi="Courier New" w:cs="Courier New"/>
    </w:rPr>
  </w:style>
  <w:style w:type="character" w:customStyle="1" w:styleId="WW8Num452z2">
    <w:name w:val="WW8Num452z2"/>
    <w:rPr>
      <w:rFonts w:ascii="Wingdings" w:hAnsi="Wingdings" w:cs="Wingdings"/>
    </w:rPr>
  </w:style>
  <w:style w:type="character" w:customStyle="1" w:styleId="WW8Num452z3">
    <w:name w:val="WW8Num452z3"/>
    <w:rPr>
      <w:rFonts w:ascii="Symbol" w:hAnsi="Symbol" w:cs="Symbol"/>
    </w:rPr>
  </w:style>
  <w:style w:type="character" w:customStyle="1" w:styleId="WW8Num457z0">
    <w:name w:val="WW8Num457z0"/>
    <w:rPr>
      <w:rFonts w:ascii="Symbol" w:hAnsi="Symbol" w:cs="Symbol"/>
    </w:rPr>
  </w:style>
  <w:style w:type="character" w:customStyle="1" w:styleId="WW8Num459z0">
    <w:name w:val="WW8Num459z0"/>
    <w:rPr>
      <w:rFonts w:ascii="Times New Roman" w:hAnsi="Times New Roman" w:cs="Times New Roman"/>
    </w:rPr>
  </w:style>
  <w:style w:type="character" w:customStyle="1" w:styleId="WW8Num459z1">
    <w:name w:val="WW8Num459z1"/>
    <w:rPr>
      <w:rFonts w:ascii="Courier New" w:hAnsi="Courier New" w:cs="Courier New"/>
    </w:rPr>
  </w:style>
  <w:style w:type="character" w:customStyle="1" w:styleId="WW8Num459z2">
    <w:name w:val="WW8Num459z2"/>
    <w:rPr>
      <w:rFonts w:ascii="Wingdings" w:hAnsi="Wingdings" w:cs="Wingdings"/>
    </w:rPr>
  </w:style>
  <w:style w:type="character" w:customStyle="1" w:styleId="WW8Num459z3">
    <w:name w:val="WW8Num459z3"/>
    <w:rPr>
      <w:rFonts w:ascii="Symbol" w:hAnsi="Symbol" w:cs="Symbol"/>
    </w:rPr>
  </w:style>
  <w:style w:type="character" w:customStyle="1" w:styleId="WW8Num462z0">
    <w:name w:val="WW8Num462z0"/>
    <w:rPr>
      <w:rFonts w:ascii="Wingdings" w:hAnsi="Wingdings" w:cs="Wingdings"/>
      <w:sz w:val="24"/>
    </w:rPr>
  </w:style>
  <w:style w:type="character" w:customStyle="1" w:styleId="WW8Num465z0">
    <w:name w:val="WW8Num465z0"/>
    <w:rPr>
      <w:rFonts w:ascii="Symbol" w:hAnsi="Symbol" w:cs="Symbol"/>
    </w:rPr>
  </w:style>
  <w:style w:type="character" w:customStyle="1" w:styleId="WW8Num468z0">
    <w:name w:val="WW8Num468z0"/>
    <w:rPr>
      <w:rFonts w:ascii="Wingdings" w:hAnsi="Wingdings" w:cs="Wingdings"/>
      <w:sz w:val="22"/>
    </w:rPr>
  </w:style>
  <w:style w:type="character" w:customStyle="1" w:styleId="WW8Num468z1">
    <w:name w:val="WW8Num468z1"/>
    <w:rPr>
      <w:rFonts w:ascii="Courier New" w:hAnsi="Courier New" w:cs="Courier New"/>
    </w:rPr>
  </w:style>
  <w:style w:type="character" w:customStyle="1" w:styleId="WW8Num468z2">
    <w:name w:val="WW8Num468z2"/>
    <w:rPr>
      <w:rFonts w:ascii="Wingdings" w:hAnsi="Wingdings" w:cs="Wingdings"/>
    </w:rPr>
  </w:style>
  <w:style w:type="character" w:customStyle="1" w:styleId="WW8Num468z3">
    <w:name w:val="WW8Num468z3"/>
    <w:rPr>
      <w:rFonts w:ascii="Symbol" w:hAnsi="Symbol" w:cs="Symbol"/>
    </w:rPr>
  </w:style>
  <w:style w:type="character" w:customStyle="1" w:styleId="WW8Num472z0">
    <w:name w:val="WW8Num472z0"/>
    <w:rPr>
      <w:rFonts w:ascii="Wingdings" w:hAnsi="Wingdings" w:cs="Wingdings"/>
      <w:sz w:val="24"/>
    </w:rPr>
  </w:style>
  <w:style w:type="character" w:customStyle="1" w:styleId="WW8Num476z0">
    <w:name w:val="WW8Num476z0"/>
    <w:rPr>
      <w:rFonts w:ascii="Wingdings" w:hAnsi="Wingdings" w:cs="Wingdings"/>
      <w:sz w:val="24"/>
    </w:rPr>
  </w:style>
  <w:style w:type="character" w:customStyle="1" w:styleId="WW8Num487z0">
    <w:name w:val="WW8Num487z0"/>
    <w:rPr>
      <w:rFonts w:ascii="Symbol" w:hAnsi="Symbol" w:cs="Symbol"/>
    </w:rPr>
  </w:style>
  <w:style w:type="character" w:customStyle="1" w:styleId="WW8Num489z1">
    <w:name w:val="WW8Num489z1"/>
    <w:rPr>
      <w:rFonts w:ascii="Symbol" w:hAnsi="Symbol" w:cs="Symbol"/>
    </w:rPr>
  </w:style>
  <w:style w:type="character" w:customStyle="1" w:styleId="WW8Num492z0">
    <w:name w:val="WW8Num492z0"/>
    <w:rPr>
      <w:rFonts w:ascii="Wingdings" w:hAnsi="Wingdings" w:cs="Wingdings"/>
    </w:rPr>
  </w:style>
  <w:style w:type="character" w:customStyle="1" w:styleId="WW8Num493z0">
    <w:name w:val="WW8Num493z0"/>
    <w:rPr>
      <w:rFonts w:ascii="Times New Roman" w:hAnsi="Times New Roman" w:cs="Times New Roman"/>
    </w:rPr>
  </w:style>
  <w:style w:type="character" w:customStyle="1" w:styleId="WW8Num496z0">
    <w:name w:val="WW8Num496z0"/>
    <w:rPr>
      <w:rFonts w:ascii="Arial" w:hAnsi="Arial" w:cs="Arial"/>
      <w:sz w:val="24"/>
    </w:rPr>
  </w:style>
  <w:style w:type="character" w:customStyle="1" w:styleId="WW8Num500z0">
    <w:name w:val="WW8Num500z0"/>
    <w:rPr>
      <w:rFonts w:ascii="Wingdings" w:hAnsi="Wingdings" w:cs="Wingdings"/>
      <w:sz w:val="24"/>
    </w:rPr>
  </w:style>
  <w:style w:type="character" w:customStyle="1" w:styleId="WW8Num501z0">
    <w:name w:val="WW8Num501z0"/>
    <w:rPr>
      <w:rFonts w:ascii="Arial" w:hAnsi="Arial" w:cs="Arial"/>
      <w:sz w:val="20"/>
    </w:rPr>
  </w:style>
  <w:style w:type="character" w:customStyle="1" w:styleId="WW8Num501z1">
    <w:name w:val="WW8Num501z1"/>
    <w:rPr>
      <w:b/>
    </w:rPr>
  </w:style>
  <w:style w:type="character" w:customStyle="1" w:styleId="WW8Num507z0">
    <w:name w:val="WW8Num507z0"/>
    <w:rPr>
      <w:color w:val="000000"/>
    </w:rPr>
  </w:style>
  <w:style w:type="character" w:customStyle="1" w:styleId="WW8Num508z0">
    <w:name w:val="WW8Num508z0"/>
    <w:rPr>
      <w:rFonts w:ascii="Symbol" w:hAnsi="Symbol" w:cs="Symbol"/>
    </w:rPr>
  </w:style>
  <w:style w:type="character" w:customStyle="1" w:styleId="WW8Num513z0">
    <w:name w:val="WW8Num513z0"/>
    <w:rPr>
      <w:rFonts w:ascii="Wingdings" w:hAnsi="Wingdings" w:cs="Wingdings"/>
      <w:sz w:val="24"/>
    </w:rPr>
  </w:style>
  <w:style w:type="character" w:customStyle="1" w:styleId="WW8Num515z0">
    <w:name w:val="WW8Num515z0"/>
    <w:rPr>
      <w:rFonts w:ascii="Symbol" w:hAnsi="Symbol" w:cs="Symbol"/>
    </w:rPr>
  </w:style>
  <w:style w:type="character" w:customStyle="1" w:styleId="WW8Num520z0">
    <w:name w:val="WW8Num520z0"/>
    <w:rPr>
      <w:rFonts w:ascii="Symbol" w:hAnsi="Symbol" w:cs="Symbol"/>
    </w:rPr>
  </w:style>
  <w:style w:type="character" w:customStyle="1" w:styleId="WW8Num525z0">
    <w:name w:val="WW8Num525z0"/>
    <w:rPr>
      <w:rFonts w:ascii="Symbol" w:hAnsi="Symbol" w:cs="Symbol"/>
    </w:rPr>
  </w:style>
  <w:style w:type="character" w:customStyle="1" w:styleId="WW8Num527z0">
    <w:name w:val="WW8Num527z0"/>
    <w:rPr>
      <w:rFonts w:ascii="Wingdings" w:hAnsi="Wingdings" w:cs="Wingdings"/>
    </w:rPr>
  </w:style>
  <w:style w:type="character" w:customStyle="1" w:styleId="WW8Num528z0">
    <w:name w:val="WW8Num528z0"/>
    <w:rPr>
      <w:rFonts w:ascii="Symbol" w:hAnsi="Symbol" w:cs="Symbol"/>
    </w:rPr>
  </w:style>
  <w:style w:type="character" w:customStyle="1" w:styleId="WW8Num534z0">
    <w:name w:val="WW8Num534z0"/>
    <w:rPr>
      <w:rFonts w:ascii="Symbol" w:hAnsi="Symbol" w:cs="Symbol"/>
    </w:rPr>
  </w:style>
  <w:style w:type="character" w:customStyle="1" w:styleId="WW8Num535z0">
    <w:name w:val="WW8Num535z0"/>
    <w:rPr>
      <w:rFonts w:ascii="Symbol" w:hAnsi="Symbol" w:cs="Symbol"/>
    </w:rPr>
  </w:style>
  <w:style w:type="character" w:customStyle="1" w:styleId="WW8Num540z0">
    <w:name w:val="WW8Num540z0"/>
    <w:rPr>
      <w:rFonts w:ascii="Symbol" w:hAnsi="Symbol" w:cs="Symbol"/>
    </w:rPr>
  </w:style>
  <w:style w:type="character" w:customStyle="1" w:styleId="WW8Num542z0">
    <w:name w:val="WW8Num542z0"/>
    <w:rPr>
      <w:rFonts w:ascii="Wingdings" w:hAnsi="Wingdings" w:cs="Wingdings"/>
    </w:rPr>
  </w:style>
  <w:style w:type="character" w:customStyle="1" w:styleId="WW8Num543z0">
    <w:name w:val="WW8Num543z0"/>
  </w:style>
  <w:style w:type="character" w:customStyle="1" w:styleId="WW8Num546z0">
    <w:name w:val="WW8Num546z0"/>
    <w:rPr>
      <w:rFonts w:ascii="Symbol" w:hAnsi="Symbol" w:cs="Symbol"/>
    </w:rPr>
  </w:style>
  <w:style w:type="character" w:customStyle="1" w:styleId="WW8Num548z0">
    <w:name w:val="WW8Num548z0"/>
    <w:rPr>
      <w:rFonts w:ascii="Wingdings" w:hAnsi="Wingdings" w:cs="Wingdings"/>
      <w:sz w:val="24"/>
    </w:rPr>
  </w:style>
  <w:style w:type="character" w:customStyle="1" w:styleId="WW8Num557z0">
    <w:name w:val="WW8Num557z0"/>
    <w:rPr>
      <w:rFonts w:ascii="Wingdings" w:hAnsi="Wingdings" w:cs="Wingdings"/>
    </w:rPr>
  </w:style>
  <w:style w:type="character" w:customStyle="1" w:styleId="WW8Num561z0">
    <w:name w:val="WW8Num561z0"/>
    <w:rPr>
      <w:rFonts w:ascii="Symbol" w:hAnsi="Symbol" w:cs="Symbol"/>
    </w:rPr>
  </w:style>
  <w:style w:type="character" w:customStyle="1" w:styleId="WW8Num563z0">
    <w:name w:val="WW8Num563z0"/>
    <w:rPr>
      <w:rFonts w:ascii="Symbol" w:hAnsi="Symbol" w:cs="Symbol"/>
    </w:rPr>
  </w:style>
  <w:style w:type="character" w:customStyle="1" w:styleId="WW8Num565z1">
    <w:name w:val="WW8Num565z1"/>
    <w:rPr>
      <w:rFonts w:ascii="Times New Roman" w:hAnsi="Times New Roman" w:cs="Times New Roman"/>
    </w:rPr>
  </w:style>
  <w:style w:type="character" w:customStyle="1" w:styleId="WW8Num565z2">
    <w:name w:val="WW8Num565z2"/>
    <w:rPr>
      <w:i/>
    </w:rPr>
  </w:style>
  <w:style w:type="character" w:customStyle="1" w:styleId="WW8Num566z0">
    <w:name w:val="WW8Num566z0"/>
    <w:rPr>
      <w:rFonts w:ascii="Times New Roman" w:hAnsi="Times New Roman" w:cs="Times New Roman"/>
    </w:rPr>
  </w:style>
  <w:style w:type="character" w:customStyle="1" w:styleId="WW8Num569z0">
    <w:name w:val="WW8Num569z0"/>
    <w:rPr>
      <w:rFonts w:ascii="Times New Roman" w:hAnsi="Times New Roman" w:cs="Times New Roman"/>
    </w:rPr>
  </w:style>
  <w:style w:type="character" w:customStyle="1" w:styleId="WW8Num571z0">
    <w:name w:val="WW8Num571z0"/>
    <w:rPr>
      <w:rFonts w:ascii="Symbol" w:hAnsi="Symbol" w:cs="Symbol"/>
    </w:rPr>
  </w:style>
  <w:style w:type="character" w:customStyle="1" w:styleId="WW8Num576z0">
    <w:name w:val="WW8Num576z0"/>
    <w:rPr>
      <w:rFonts w:ascii="Times New Roman" w:hAnsi="Times New Roman" w:cs="Times New Roman"/>
    </w:rPr>
  </w:style>
  <w:style w:type="character" w:customStyle="1" w:styleId="WW8Num578z0">
    <w:name w:val="WW8Num578z0"/>
    <w:rPr>
      <w:u w:val="single"/>
    </w:rPr>
  </w:style>
  <w:style w:type="character" w:customStyle="1" w:styleId="WW8Num579z0">
    <w:name w:val="WW8Num579z0"/>
    <w:rPr>
      <w:b/>
    </w:rPr>
  </w:style>
  <w:style w:type="character" w:customStyle="1" w:styleId="WW8Num580z0">
    <w:name w:val="WW8Num580z0"/>
    <w:rPr>
      <w:sz w:val="24"/>
    </w:rPr>
  </w:style>
  <w:style w:type="character" w:customStyle="1" w:styleId="WW8Num582z0">
    <w:name w:val="WW8Num582z0"/>
    <w:rPr>
      <w:rFonts w:ascii="Arial" w:hAnsi="Arial" w:cs="Arial"/>
      <w:sz w:val="20"/>
    </w:rPr>
  </w:style>
  <w:style w:type="character" w:customStyle="1" w:styleId="WW8Num582z1">
    <w:name w:val="WW8Num582z1"/>
    <w:rPr>
      <w:b/>
    </w:rPr>
  </w:style>
  <w:style w:type="character" w:customStyle="1" w:styleId="WW8Num583z0">
    <w:name w:val="WW8Num583z0"/>
    <w:rPr>
      <w:rFonts w:ascii="Symbol" w:hAnsi="Symbol" w:cs="Symbol"/>
    </w:rPr>
  </w:style>
  <w:style w:type="character" w:customStyle="1" w:styleId="WW8Num584z0">
    <w:name w:val="WW8Num584z0"/>
    <w:rPr>
      <w:rFonts w:ascii="Symbol" w:hAnsi="Symbol" w:cs="Symbol"/>
    </w:rPr>
  </w:style>
  <w:style w:type="character" w:customStyle="1" w:styleId="WW8Num588z0">
    <w:name w:val="WW8Num588z0"/>
    <w:rPr>
      <w:rFonts w:ascii="Wingdings" w:hAnsi="Wingdings" w:cs="Wingdings"/>
    </w:rPr>
  </w:style>
  <w:style w:type="character" w:customStyle="1" w:styleId="WW8Num589z0">
    <w:name w:val="WW8Num589z0"/>
    <w:rPr>
      <w:rFonts w:ascii="Symbol" w:hAnsi="Symbol" w:cs="Symbol"/>
    </w:rPr>
  </w:style>
  <w:style w:type="character" w:customStyle="1" w:styleId="WW8Num590z1">
    <w:name w:val="WW8Num590z1"/>
  </w:style>
  <w:style w:type="character" w:customStyle="1" w:styleId="WW8Num592z0">
    <w:name w:val="WW8Num592z0"/>
    <w:rPr>
      <w:rFonts w:ascii="Times New Roman" w:hAnsi="Times New Roman" w:cs="Times New Roman"/>
    </w:rPr>
  </w:style>
  <w:style w:type="character" w:customStyle="1" w:styleId="WW8Num595z0">
    <w:name w:val="WW8Num595z0"/>
    <w:rPr>
      <w:rFonts w:ascii="Symbol" w:hAnsi="Symbol" w:cs="Symbol"/>
    </w:rPr>
  </w:style>
  <w:style w:type="character" w:customStyle="1" w:styleId="WW8Num599z0">
    <w:name w:val="WW8Num599z0"/>
    <w:rPr>
      <w:rFonts w:ascii="Symbol" w:hAnsi="Symbol" w:cs="Symbol"/>
    </w:rPr>
  </w:style>
  <w:style w:type="character" w:customStyle="1" w:styleId="WW8Num600z0">
    <w:name w:val="WW8Num600z0"/>
    <w:rPr>
      <w:rFonts w:ascii="Times New Roman" w:hAnsi="Times New Roman" w:cs="Times New Roman"/>
    </w:rPr>
  </w:style>
  <w:style w:type="character" w:customStyle="1" w:styleId="WW8Num602z0">
    <w:name w:val="WW8Num602z0"/>
    <w:rPr>
      <w:rFonts w:ascii="Arial" w:hAnsi="Arial" w:cs="Arial"/>
      <w:sz w:val="24"/>
    </w:rPr>
  </w:style>
  <w:style w:type="character" w:customStyle="1" w:styleId="WW8Num606z0">
    <w:name w:val="WW8Num606z0"/>
    <w:rPr>
      <w:rFonts w:ascii="Wingdings" w:hAnsi="Wingdings" w:cs="Wingdings"/>
      <w:sz w:val="24"/>
    </w:rPr>
  </w:style>
  <w:style w:type="character" w:customStyle="1" w:styleId="WW8Num607z0">
    <w:name w:val="WW8Num607z0"/>
    <w:rPr>
      <w:rFonts w:ascii="Symbol" w:hAnsi="Symbol" w:cs="Symbol"/>
    </w:rPr>
  </w:style>
  <w:style w:type="character" w:customStyle="1" w:styleId="WW8Num609z0">
    <w:name w:val="WW8Num609z0"/>
    <w:rPr>
      <w:rFonts w:ascii="Arial" w:hAnsi="Arial" w:cs="Arial"/>
      <w:sz w:val="24"/>
    </w:rPr>
  </w:style>
  <w:style w:type="character" w:customStyle="1" w:styleId="WW8Num611z0">
    <w:name w:val="WW8Num611z0"/>
    <w:rPr>
      <w:rFonts w:ascii="Times New Roman" w:hAnsi="Times New Roman" w:cs="Times New Roman"/>
    </w:rPr>
  </w:style>
  <w:style w:type="character" w:customStyle="1" w:styleId="WW8Num620z0">
    <w:name w:val="WW8Num620z0"/>
    <w:rPr>
      <w:b/>
    </w:rPr>
  </w:style>
  <w:style w:type="character" w:customStyle="1" w:styleId="WW8Num629z1">
    <w:name w:val="WW8Num629z1"/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rFonts w:ascii="Symbol" w:hAnsi="Symbol" w:cs="Symbol"/>
    </w:rPr>
  </w:style>
  <w:style w:type="character" w:customStyle="1" w:styleId="WW8Num633z0">
    <w:name w:val="WW8Num633z0"/>
    <w:rPr>
      <w:rFonts w:ascii="Symbol" w:hAnsi="Symbol" w:cs="Symbol"/>
    </w:rPr>
  </w:style>
  <w:style w:type="character" w:customStyle="1" w:styleId="WW8Num636z0">
    <w:name w:val="WW8Num636z0"/>
    <w:rPr>
      <w:b/>
    </w:rPr>
  </w:style>
  <w:style w:type="character" w:customStyle="1" w:styleId="WW8Num638z0">
    <w:name w:val="WW8Num638z0"/>
    <w:rPr>
      <w:rFonts w:ascii="Times New Roman" w:hAnsi="Times New Roman" w:cs="Times New Roman"/>
      <w:sz w:val="28"/>
      <w:u w:val="none"/>
    </w:rPr>
  </w:style>
  <w:style w:type="character" w:customStyle="1" w:styleId="WW8Num645z0">
    <w:name w:val="WW8Num645z0"/>
    <w:rPr>
      <w:rFonts w:ascii="Times New Roman" w:hAnsi="Times New Roman" w:cs="Times New Roman"/>
    </w:rPr>
  </w:style>
  <w:style w:type="character" w:customStyle="1" w:styleId="WW8Num645z1">
    <w:name w:val="WW8Num645z1"/>
    <w:rPr>
      <w:rFonts w:ascii="Courier New" w:hAnsi="Courier New" w:cs="Courier New"/>
    </w:rPr>
  </w:style>
  <w:style w:type="character" w:customStyle="1" w:styleId="WW8Num645z2">
    <w:name w:val="WW8Num645z2"/>
    <w:rPr>
      <w:rFonts w:ascii="Wingdings" w:hAnsi="Wingdings" w:cs="Wingdings"/>
    </w:rPr>
  </w:style>
  <w:style w:type="character" w:customStyle="1" w:styleId="WW8Num645z3">
    <w:name w:val="WW8Num645z3"/>
    <w:rPr>
      <w:rFonts w:ascii="Symbol" w:hAnsi="Symbol" w:cs="Symbol"/>
    </w:rPr>
  </w:style>
  <w:style w:type="character" w:customStyle="1" w:styleId="WW8Num646z0">
    <w:name w:val="WW8Num646z0"/>
    <w:rPr>
      <w:rFonts w:ascii="Symbol" w:hAnsi="Symbol" w:cs="Symbol"/>
    </w:rPr>
  </w:style>
  <w:style w:type="character" w:customStyle="1" w:styleId="WW8Num647z0">
    <w:name w:val="WW8Num647z0"/>
    <w:rPr>
      <w:rFonts w:ascii="Symbol" w:hAnsi="Symbol" w:cs="Symbol"/>
    </w:rPr>
  </w:style>
  <w:style w:type="character" w:customStyle="1" w:styleId="WW8Num649z0">
    <w:name w:val="WW8Num649z0"/>
    <w:rPr>
      <w:rFonts w:ascii="Symbol" w:hAnsi="Symbol" w:cs="Symbol"/>
      <w:sz w:val="20"/>
    </w:rPr>
  </w:style>
  <w:style w:type="character" w:customStyle="1" w:styleId="WW8Num657z0">
    <w:name w:val="WW8Num657z0"/>
    <w:rPr>
      <w:rFonts w:ascii="Wingdings" w:hAnsi="Wingdings" w:cs="Wingdings"/>
      <w:sz w:val="24"/>
    </w:rPr>
  </w:style>
  <w:style w:type="character" w:customStyle="1" w:styleId="WW8Num658z0">
    <w:name w:val="WW8Num658z0"/>
    <w:rPr>
      <w:b/>
    </w:rPr>
  </w:style>
  <w:style w:type="character" w:customStyle="1" w:styleId="WW8Num660z0">
    <w:name w:val="WW8Num660z0"/>
    <w:rPr>
      <w:rFonts w:ascii="Arial" w:hAnsi="Arial" w:cs="Arial"/>
      <w:sz w:val="20"/>
      <w:u w:val="none"/>
    </w:rPr>
  </w:style>
  <w:style w:type="character" w:customStyle="1" w:styleId="WW8Num662z0">
    <w:name w:val="WW8Num662z0"/>
    <w:rPr>
      <w:rFonts w:ascii="Symbol" w:hAnsi="Symbol" w:cs="Symbol"/>
    </w:rPr>
  </w:style>
  <w:style w:type="character" w:customStyle="1" w:styleId="WW8Num663z0">
    <w:name w:val="WW8Num663z0"/>
    <w:rPr>
      <w:b/>
    </w:rPr>
  </w:style>
  <w:style w:type="character" w:customStyle="1" w:styleId="WW8Num667z0">
    <w:name w:val="WW8Num667z0"/>
    <w:rPr>
      <w:rFonts w:ascii="Symbol" w:hAnsi="Symbol" w:cs="Symbol"/>
    </w:rPr>
  </w:style>
  <w:style w:type="character" w:customStyle="1" w:styleId="WW8Num673z0">
    <w:name w:val="WW8Num673z0"/>
    <w:rPr>
      <w:rFonts w:ascii="Wingdings" w:hAnsi="Wingdings" w:cs="Wingdings"/>
      <w:sz w:val="24"/>
    </w:rPr>
  </w:style>
  <w:style w:type="character" w:customStyle="1" w:styleId="WW8Num674z0">
    <w:name w:val="WW8Num674z0"/>
    <w:rPr>
      <w:rFonts w:ascii="Symbol" w:hAnsi="Symbol" w:cs="Symbol"/>
      <w:sz w:val="20"/>
    </w:rPr>
  </w:style>
  <w:style w:type="character" w:customStyle="1" w:styleId="WW8Num674z1">
    <w:name w:val="WW8Num674z1"/>
    <w:rPr>
      <w:rFonts w:ascii="Courier New" w:hAnsi="Courier New" w:cs="Courier New"/>
      <w:sz w:val="20"/>
    </w:rPr>
  </w:style>
  <w:style w:type="character" w:customStyle="1" w:styleId="WW8Num674z2">
    <w:name w:val="WW8Num674z2"/>
    <w:rPr>
      <w:rFonts w:ascii="Wingdings" w:hAnsi="Wingdings" w:cs="Wingdings"/>
      <w:sz w:val="20"/>
    </w:rPr>
  </w:style>
  <w:style w:type="character" w:customStyle="1" w:styleId="WW8Num680z0">
    <w:name w:val="WW8Num680z0"/>
    <w:rPr>
      <w:rFonts w:ascii="Wingdings" w:hAnsi="Wingdings" w:cs="Wingdings"/>
    </w:rPr>
  </w:style>
  <w:style w:type="character" w:customStyle="1" w:styleId="WW8Num680z1">
    <w:name w:val="WW8Num680z1"/>
    <w:rPr>
      <w:rFonts w:ascii="Courier New" w:hAnsi="Courier New" w:cs="Courier New"/>
    </w:rPr>
  </w:style>
  <w:style w:type="character" w:customStyle="1" w:styleId="WW8Num680z3">
    <w:name w:val="WW8Num680z3"/>
    <w:rPr>
      <w:rFonts w:ascii="Symbol" w:hAnsi="Symbol" w:cs="Symbol"/>
    </w:rPr>
  </w:style>
  <w:style w:type="character" w:customStyle="1" w:styleId="WW8Num682z0">
    <w:name w:val="WW8Num682z0"/>
    <w:rPr>
      <w:rFonts w:ascii="Wingdings" w:hAnsi="Wingdings" w:cs="Wingdings"/>
      <w:sz w:val="24"/>
    </w:rPr>
  </w:style>
  <w:style w:type="character" w:customStyle="1" w:styleId="WW8Num684z0">
    <w:name w:val="WW8Num684z0"/>
    <w:rPr>
      <w:rFonts w:ascii="Symbol" w:hAnsi="Symbol" w:cs="Symbol"/>
    </w:rPr>
  </w:style>
  <w:style w:type="character" w:customStyle="1" w:styleId="WW8Num685z0">
    <w:name w:val="WW8Num685z0"/>
    <w:rPr>
      <w:rFonts w:ascii="Symbol" w:hAnsi="Symbol" w:cs="Symbol"/>
      <w:sz w:val="20"/>
    </w:rPr>
  </w:style>
  <w:style w:type="character" w:customStyle="1" w:styleId="WW8Num687z0">
    <w:name w:val="WW8Num687z0"/>
    <w:rPr>
      <w:rFonts w:ascii="Symbol" w:hAnsi="Symbol" w:cs="Symbol"/>
    </w:rPr>
  </w:style>
  <w:style w:type="character" w:customStyle="1" w:styleId="WW8Num687z1">
    <w:name w:val="WW8Num687z1"/>
    <w:rPr>
      <w:rFonts w:ascii="Courier New" w:hAnsi="Courier New" w:cs="Courier New"/>
    </w:rPr>
  </w:style>
  <w:style w:type="character" w:customStyle="1" w:styleId="WW8Num687z2">
    <w:name w:val="WW8Num687z2"/>
    <w:rPr>
      <w:rFonts w:ascii="Wingdings" w:hAnsi="Wingdings" w:cs="Wingdings"/>
    </w:rPr>
  </w:style>
  <w:style w:type="character" w:customStyle="1" w:styleId="WW8Num689z0">
    <w:name w:val="WW8Num689z0"/>
    <w:rPr>
      <w:rFonts w:ascii="Symbol" w:hAnsi="Symbol" w:cs="Symbol"/>
    </w:rPr>
  </w:style>
  <w:style w:type="character" w:customStyle="1" w:styleId="WW8Num693z0">
    <w:name w:val="WW8Num693z0"/>
    <w:rPr>
      <w:rFonts w:ascii="Symbol" w:hAnsi="Symbol" w:cs="Symbol"/>
    </w:rPr>
  </w:style>
  <w:style w:type="character" w:customStyle="1" w:styleId="WW8Num694z0">
    <w:name w:val="WW8Num694z0"/>
    <w:rPr>
      <w:rFonts w:ascii="Wingdings" w:hAnsi="Wingdings" w:cs="Wingdings"/>
    </w:rPr>
  </w:style>
  <w:style w:type="character" w:customStyle="1" w:styleId="WW8Num694z1">
    <w:name w:val="WW8Num694z1"/>
    <w:rPr>
      <w:rFonts w:ascii="Courier New" w:hAnsi="Courier New" w:cs="Courier New"/>
    </w:rPr>
  </w:style>
  <w:style w:type="character" w:customStyle="1" w:styleId="WW8Num694z3">
    <w:name w:val="WW8Num694z3"/>
    <w:rPr>
      <w:rFonts w:ascii="Symbol" w:hAnsi="Symbol" w:cs="Symbol"/>
    </w:rPr>
  </w:style>
  <w:style w:type="character" w:customStyle="1" w:styleId="WW8Num695z0">
    <w:name w:val="WW8Num695z0"/>
    <w:rPr>
      <w:rFonts w:ascii="Arial" w:hAnsi="Arial" w:cs="Arial"/>
      <w:sz w:val="24"/>
    </w:rPr>
  </w:style>
  <w:style w:type="character" w:customStyle="1" w:styleId="WW8Num697z0">
    <w:name w:val="WW8Num697z0"/>
    <w:rPr>
      <w:rFonts w:ascii="Arial" w:hAnsi="Arial" w:cs="Arial"/>
      <w:sz w:val="24"/>
    </w:rPr>
  </w:style>
  <w:style w:type="character" w:customStyle="1" w:styleId="WW8Num697z2">
    <w:name w:val="WW8Num697z2"/>
    <w:rPr>
      <w:rFonts w:ascii="Arial" w:hAnsi="Arial" w:cs="Arial"/>
    </w:rPr>
  </w:style>
  <w:style w:type="character" w:customStyle="1" w:styleId="WW8Num699z0">
    <w:name w:val="WW8Num699z0"/>
    <w:rPr>
      <w:rFonts w:ascii="Symbol" w:hAnsi="Symbol" w:cs="Symbol"/>
    </w:rPr>
  </w:style>
  <w:style w:type="character" w:customStyle="1" w:styleId="WW8Num699z1">
    <w:name w:val="WW8Num699z1"/>
    <w:rPr>
      <w:rFonts w:ascii="Courier New" w:hAnsi="Courier New" w:cs="Courier New"/>
    </w:rPr>
  </w:style>
  <w:style w:type="character" w:customStyle="1" w:styleId="WW8Num699z2">
    <w:name w:val="WW8Num699z2"/>
    <w:rPr>
      <w:rFonts w:ascii="Wingdings" w:hAnsi="Wingdings" w:cs="Wingdings"/>
    </w:rPr>
  </w:style>
  <w:style w:type="character" w:customStyle="1" w:styleId="WW8Num700z0">
    <w:name w:val="WW8Num700z0"/>
    <w:rPr>
      <w:rFonts w:ascii="Symbol" w:hAnsi="Symbol" w:cs="Symbol"/>
    </w:rPr>
  </w:style>
  <w:style w:type="character" w:customStyle="1" w:styleId="WW8Num701z0">
    <w:name w:val="WW8Num701z0"/>
    <w:rPr>
      <w:b/>
    </w:rPr>
  </w:style>
  <w:style w:type="character" w:customStyle="1" w:styleId="WW8Num705z0">
    <w:name w:val="WW8Num705z0"/>
    <w:rPr>
      <w:rFonts w:ascii="Symbol" w:hAnsi="Symbol" w:cs="Symbol"/>
    </w:rPr>
  </w:style>
  <w:style w:type="character" w:customStyle="1" w:styleId="WW8Num707z0">
    <w:name w:val="WW8Num707z0"/>
    <w:rPr>
      <w:rFonts w:ascii="Symbol" w:hAnsi="Symbol" w:cs="Symbol"/>
    </w:rPr>
  </w:style>
  <w:style w:type="character" w:customStyle="1" w:styleId="WW8Num713z0">
    <w:name w:val="WW8Num713z0"/>
    <w:rPr>
      <w:rFonts w:ascii="Symbol" w:hAnsi="Symbol" w:cs="Symbol"/>
    </w:rPr>
  </w:style>
  <w:style w:type="character" w:customStyle="1" w:styleId="WW8Num716z0">
    <w:name w:val="WW8Num716z0"/>
    <w:rPr>
      <w:i/>
    </w:rPr>
  </w:style>
  <w:style w:type="character" w:customStyle="1" w:styleId="WW8Num717z0">
    <w:name w:val="WW8Num717z0"/>
    <w:rPr>
      <w:rFonts w:ascii="Symbol" w:hAnsi="Symbol" w:cs="Symbol"/>
    </w:rPr>
  </w:style>
  <w:style w:type="character" w:customStyle="1" w:styleId="WW8Num717z1">
    <w:name w:val="WW8Num717z1"/>
    <w:rPr>
      <w:rFonts w:ascii="Courier New" w:hAnsi="Courier New" w:cs="Courier New"/>
    </w:rPr>
  </w:style>
  <w:style w:type="character" w:customStyle="1" w:styleId="WW8Num717z2">
    <w:name w:val="WW8Num717z2"/>
    <w:rPr>
      <w:rFonts w:ascii="Wingdings" w:hAnsi="Wingdings" w:cs="Wingdings"/>
    </w:rPr>
  </w:style>
  <w:style w:type="character" w:customStyle="1" w:styleId="WW8Num718z0">
    <w:name w:val="WW8Num718z0"/>
    <w:rPr>
      <w:rFonts w:ascii="Times New Roman" w:hAnsi="Times New Roman" w:cs="Times New Roman"/>
    </w:rPr>
  </w:style>
  <w:style w:type="character" w:customStyle="1" w:styleId="WW8Num718z1">
    <w:name w:val="WW8Num718z1"/>
    <w:rPr>
      <w:rFonts w:ascii="Courier New" w:hAnsi="Courier New" w:cs="Courier New"/>
    </w:rPr>
  </w:style>
  <w:style w:type="character" w:customStyle="1" w:styleId="WW8Num718z2">
    <w:name w:val="WW8Num718z2"/>
    <w:rPr>
      <w:rFonts w:ascii="Wingdings" w:hAnsi="Wingdings" w:cs="Wingdings"/>
    </w:rPr>
  </w:style>
  <w:style w:type="character" w:customStyle="1" w:styleId="WW8Num718z3">
    <w:name w:val="WW8Num718z3"/>
    <w:rPr>
      <w:rFonts w:ascii="Symbol" w:hAnsi="Symbol" w:cs="Symbol"/>
    </w:rPr>
  </w:style>
  <w:style w:type="character" w:customStyle="1" w:styleId="WW8Num726z1">
    <w:name w:val="WW8Num726z1"/>
    <w:rPr>
      <w:rFonts w:ascii="Times New Roman" w:hAnsi="Times New Roman" w:cs="Times New Roman"/>
    </w:rPr>
  </w:style>
  <w:style w:type="character" w:customStyle="1" w:styleId="WW8Num728z0">
    <w:name w:val="WW8Num728z0"/>
    <w:rPr>
      <w:rFonts w:ascii="Arial" w:hAnsi="Arial" w:cs="Arial"/>
      <w:sz w:val="24"/>
    </w:rPr>
  </w:style>
  <w:style w:type="character" w:customStyle="1" w:styleId="WW8Num730z0">
    <w:name w:val="WW8Num730z0"/>
    <w:rPr>
      <w:rFonts w:ascii="Symbol" w:hAnsi="Symbol" w:cs="Symbol"/>
    </w:rPr>
  </w:style>
  <w:style w:type="character" w:customStyle="1" w:styleId="WW8Num731z0">
    <w:name w:val="WW8Num731z0"/>
    <w:rPr>
      <w:b/>
    </w:rPr>
  </w:style>
  <w:style w:type="character" w:customStyle="1" w:styleId="WW8Num732z0">
    <w:name w:val="WW8Num732z0"/>
    <w:rPr>
      <w:rFonts w:ascii="Symbol" w:hAnsi="Symbol" w:cs="Symbol"/>
    </w:rPr>
  </w:style>
  <w:style w:type="character" w:customStyle="1" w:styleId="WW8Num741z0">
    <w:name w:val="WW8Num741z0"/>
    <w:rPr>
      <w:rFonts w:ascii="Wingdings" w:hAnsi="Wingdings" w:cs="Wingdings"/>
    </w:rPr>
  </w:style>
  <w:style w:type="character" w:customStyle="1" w:styleId="WW8Num741z1">
    <w:name w:val="WW8Num741z1"/>
    <w:rPr>
      <w:rFonts w:ascii="Courier New" w:hAnsi="Courier New" w:cs="Courier New"/>
    </w:rPr>
  </w:style>
  <w:style w:type="character" w:customStyle="1" w:styleId="WW8Num741z3">
    <w:name w:val="WW8Num741z3"/>
    <w:rPr>
      <w:rFonts w:ascii="Symbol" w:hAnsi="Symbol" w:cs="Symbol"/>
    </w:rPr>
  </w:style>
  <w:style w:type="character" w:customStyle="1" w:styleId="WW8Num742z0">
    <w:name w:val="WW8Num742z0"/>
    <w:rPr>
      <w:color w:val="000000"/>
    </w:rPr>
  </w:style>
  <w:style w:type="character" w:customStyle="1" w:styleId="WW8Num743z0">
    <w:name w:val="WW8Num743z0"/>
    <w:rPr>
      <w:sz w:val="22"/>
    </w:rPr>
  </w:style>
  <w:style w:type="character" w:customStyle="1" w:styleId="WW8Num748z0">
    <w:name w:val="WW8Num748z0"/>
    <w:rPr>
      <w:b/>
    </w:rPr>
  </w:style>
  <w:style w:type="character" w:customStyle="1" w:styleId="WW8Num752z0">
    <w:name w:val="WW8Num752z0"/>
    <w:rPr>
      <w:rFonts w:ascii="Symbol" w:hAnsi="Symbol" w:cs="Symbol"/>
    </w:rPr>
  </w:style>
  <w:style w:type="character" w:customStyle="1" w:styleId="WW8Num755z0">
    <w:name w:val="WW8Num755z0"/>
    <w:rPr>
      <w:rFonts w:ascii="Symbol" w:hAnsi="Symbol" w:cs="Symbol"/>
    </w:rPr>
  </w:style>
  <w:style w:type="character" w:customStyle="1" w:styleId="WW8Num760z0">
    <w:name w:val="WW8Num760z0"/>
    <w:rPr>
      <w:rFonts w:ascii="Arial" w:hAnsi="Arial" w:cs="Arial"/>
      <w:b/>
      <w:sz w:val="24"/>
    </w:rPr>
  </w:style>
  <w:style w:type="character" w:customStyle="1" w:styleId="WW8Num761z0">
    <w:name w:val="WW8Num761z0"/>
    <w:rPr>
      <w:rFonts w:ascii="Symbol" w:hAnsi="Symbol" w:cs="Symbol"/>
      <w:sz w:val="18"/>
    </w:rPr>
  </w:style>
  <w:style w:type="character" w:customStyle="1" w:styleId="WW8Num761z1">
    <w:name w:val="WW8Num761z1"/>
    <w:rPr>
      <w:rFonts w:ascii="Courier New" w:hAnsi="Courier New" w:cs="Courier New"/>
    </w:rPr>
  </w:style>
  <w:style w:type="character" w:customStyle="1" w:styleId="WW8Num761z2">
    <w:name w:val="WW8Num761z2"/>
    <w:rPr>
      <w:rFonts w:ascii="Wingdings" w:hAnsi="Wingdings" w:cs="Wingdings"/>
    </w:rPr>
  </w:style>
  <w:style w:type="character" w:customStyle="1" w:styleId="WW8Num761z3">
    <w:name w:val="WW8Num761z3"/>
    <w:rPr>
      <w:rFonts w:ascii="Symbol" w:hAnsi="Symbol" w:cs="Symbol"/>
    </w:rPr>
  </w:style>
  <w:style w:type="character" w:customStyle="1" w:styleId="WW8Num763z0">
    <w:name w:val="WW8Num763z0"/>
    <w:rPr>
      <w:rFonts w:ascii="Wingdings" w:hAnsi="Wingdings" w:cs="Wingdings"/>
      <w:sz w:val="24"/>
    </w:rPr>
  </w:style>
  <w:style w:type="character" w:customStyle="1" w:styleId="WW8Num766z0">
    <w:name w:val="WW8Num766z0"/>
    <w:rPr>
      <w:rFonts w:ascii="Symbol" w:hAnsi="Symbol" w:cs="Symbol"/>
    </w:rPr>
  </w:style>
  <w:style w:type="character" w:customStyle="1" w:styleId="WW8Num769z0">
    <w:name w:val="WW8Num769z0"/>
    <w:rPr>
      <w:i/>
    </w:rPr>
  </w:style>
  <w:style w:type="character" w:customStyle="1" w:styleId="WW8Num773z0">
    <w:name w:val="WW8Num773z0"/>
    <w:rPr>
      <w:b/>
    </w:rPr>
  </w:style>
  <w:style w:type="character" w:customStyle="1" w:styleId="WW8Num775z1">
    <w:name w:val="WW8Num775z1"/>
  </w:style>
  <w:style w:type="character" w:customStyle="1" w:styleId="WW8Num778z0">
    <w:name w:val="WW8Num778z0"/>
    <w:rPr>
      <w:rFonts w:ascii="Wingdings" w:hAnsi="Wingdings" w:cs="Wingdings"/>
    </w:rPr>
  </w:style>
  <w:style w:type="character" w:customStyle="1" w:styleId="WW8Num778z1">
    <w:name w:val="WW8Num778z1"/>
    <w:rPr>
      <w:rFonts w:ascii="Courier New" w:hAnsi="Courier New" w:cs="Courier New"/>
    </w:rPr>
  </w:style>
  <w:style w:type="character" w:customStyle="1" w:styleId="WW8Num778z3">
    <w:name w:val="WW8Num778z3"/>
    <w:rPr>
      <w:rFonts w:ascii="Symbol" w:hAnsi="Symbol" w:cs="Symbol"/>
    </w:rPr>
  </w:style>
  <w:style w:type="character" w:customStyle="1" w:styleId="WW8Num789z0">
    <w:name w:val="WW8Num789z0"/>
    <w:rPr>
      <w:rFonts w:ascii="Wingdings" w:hAnsi="Wingdings" w:cs="Wingdings"/>
    </w:rPr>
  </w:style>
  <w:style w:type="character" w:customStyle="1" w:styleId="WW8Num790z0">
    <w:name w:val="WW8Num790z0"/>
    <w:rPr>
      <w:rFonts w:ascii="Symbol" w:hAnsi="Symbol" w:cs="Symbol"/>
    </w:rPr>
  </w:style>
  <w:style w:type="character" w:customStyle="1" w:styleId="WW8Num794z0">
    <w:name w:val="WW8Num794z0"/>
    <w:rPr>
      <w:rFonts w:ascii="Symbol" w:hAnsi="Symbol" w:cs="Symbol"/>
    </w:rPr>
  </w:style>
  <w:style w:type="character" w:customStyle="1" w:styleId="WW8Num798z0">
    <w:name w:val="WW8Num798z0"/>
    <w:rPr>
      <w:rFonts w:ascii="Arial" w:hAnsi="Arial" w:cs="Arial"/>
      <w:sz w:val="20"/>
    </w:rPr>
  </w:style>
  <w:style w:type="character" w:customStyle="1" w:styleId="WW8Num798z1">
    <w:name w:val="WW8Num798z1"/>
    <w:rPr>
      <w:b/>
    </w:rPr>
  </w:style>
  <w:style w:type="character" w:customStyle="1" w:styleId="WW8Num800z0">
    <w:name w:val="WW8Num800z0"/>
    <w:rPr>
      <w:b/>
    </w:rPr>
  </w:style>
  <w:style w:type="character" w:customStyle="1" w:styleId="WW8Num802z0">
    <w:name w:val="WW8Num802z0"/>
    <w:rPr>
      <w:rFonts w:ascii="Symbol" w:hAnsi="Symbol" w:cs="Symbol"/>
    </w:rPr>
  </w:style>
  <w:style w:type="character" w:customStyle="1" w:styleId="WW8Num807z2">
    <w:name w:val="WW8Num807z2"/>
    <w:rPr>
      <w:rFonts w:ascii="Times New Roman" w:hAnsi="Times New Roman" w:cs="Times New Roman"/>
    </w:rPr>
  </w:style>
  <w:style w:type="character" w:customStyle="1" w:styleId="WW8Num809z0">
    <w:name w:val="WW8Num809z0"/>
    <w:rPr>
      <w:rFonts w:ascii="Symbol" w:hAnsi="Symbol" w:cs="Symbol"/>
    </w:rPr>
  </w:style>
  <w:style w:type="character" w:customStyle="1" w:styleId="WW8Num813z0">
    <w:name w:val="WW8Num813z0"/>
    <w:rPr>
      <w:rFonts w:ascii="Symbol" w:hAnsi="Symbol" w:cs="Symbol"/>
    </w:rPr>
  </w:style>
  <w:style w:type="character" w:customStyle="1" w:styleId="WW8Num815z0">
    <w:name w:val="WW8Num815z0"/>
    <w:rPr>
      <w:rFonts w:ascii="Symbol" w:hAnsi="Symbol" w:cs="Symbol"/>
    </w:rPr>
  </w:style>
  <w:style w:type="character" w:customStyle="1" w:styleId="WW8Num820z0">
    <w:name w:val="WW8Num820z0"/>
    <w:rPr>
      <w:sz w:val="22"/>
    </w:rPr>
  </w:style>
  <w:style w:type="character" w:customStyle="1" w:styleId="WW8Num828z0">
    <w:name w:val="WW8Num828z0"/>
    <w:rPr>
      <w:rFonts w:ascii="Symbol" w:hAnsi="Symbol" w:cs="Symbol"/>
    </w:rPr>
  </w:style>
  <w:style w:type="character" w:customStyle="1" w:styleId="WW8Num832z0">
    <w:name w:val="WW8Num832z0"/>
    <w:rPr>
      <w:rFonts w:ascii="Symbol" w:hAnsi="Symbol" w:cs="Symbol"/>
    </w:rPr>
  </w:style>
  <w:style w:type="character" w:customStyle="1" w:styleId="WW8Num833z0">
    <w:name w:val="WW8Num833z0"/>
    <w:rPr>
      <w:rFonts w:ascii="Symbol" w:hAnsi="Symbol" w:cs="Symbol"/>
    </w:rPr>
  </w:style>
  <w:style w:type="character" w:customStyle="1" w:styleId="WW8Num834z0">
    <w:name w:val="WW8Num834z0"/>
    <w:rPr>
      <w:rFonts w:ascii="Symbol" w:hAnsi="Symbol" w:cs="Symbol"/>
    </w:rPr>
  </w:style>
  <w:style w:type="character" w:customStyle="1" w:styleId="WW8Num838z0">
    <w:name w:val="WW8Num838z0"/>
    <w:rPr>
      <w:i/>
    </w:rPr>
  </w:style>
  <w:style w:type="character" w:customStyle="1" w:styleId="WW8Num840z0">
    <w:name w:val="WW8Num840z0"/>
    <w:rPr>
      <w:rFonts w:ascii="Wingdings" w:hAnsi="Wingdings" w:cs="Wingdings"/>
      <w:sz w:val="24"/>
    </w:rPr>
  </w:style>
  <w:style w:type="character" w:customStyle="1" w:styleId="WW8Num842z0">
    <w:name w:val="WW8Num842z0"/>
    <w:rPr>
      <w:rFonts w:ascii="Symbol" w:hAnsi="Symbol" w:cs="Symbol"/>
    </w:rPr>
  </w:style>
  <w:style w:type="character" w:customStyle="1" w:styleId="WW8Num850z0">
    <w:name w:val="WW8Num850z0"/>
    <w:rPr>
      <w:rFonts w:ascii="Symbol" w:hAnsi="Symbol" w:cs="Symbol"/>
    </w:rPr>
  </w:style>
  <w:style w:type="character" w:customStyle="1" w:styleId="WW8Num857z0">
    <w:name w:val="WW8Num857z0"/>
    <w:rPr>
      <w:rFonts w:ascii="Symbol" w:hAnsi="Symbol" w:cs="Symbol"/>
    </w:rPr>
  </w:style>
  <w:style w:type="character" w:customStyle="1" w:styleId="WW8Num864z0">
    <w:name w:val="WW8Num864z0"/>
    <w:rPr>
      <w:rFonts w:ascii="Times New Roman" w:hAnsi="Times New Roman" w:cs="Times New Roman"/>
    </w:rPr>
  </w:style>
  <w:style w:type="character" w:customStyle="1" w:styleId="WW8Num864z1">
    <w:name w:val="WW8Num864z1"/>
    <w:rPr>
      <w:rFonts w:ascii="Courier New" w:hAnsi="Courier New" w:cs="Courier New"/>
    </w:rPr>
  </w:style>
  <w:style w:type="character" w:customStyle="1" w:styleId="WW8Num864z2">
    <w:name w:val="WW8Num864z2"/>
    <w:rPr>
      <w:rFonts w:ascii="Wingdings" w:hAnsi="Wingdings" w:cs="Wingdings"/>
    </w:rPr>
  </w:style>
  <w:style w:type="character" w:customStyle="1" w:styleId="WW8Num864z3">
    <w:name w:val="WW8Num864z3"/>
    <w:rPr>
      <w:rFonts w:ascii="Symbol" w:hAnsi="Symbol" w:cs="Symbol"/>
    </w:rPr>
  </w:style>
  <w:style w:type="character" w:customStyle="1" w:styleId="WW8Num869z0">
    <w:name w:val="WW8Num869z0"/>
    <w:rPr>
      <w:rFonts w:ascii="Times New Roman" w:hAnsi="Times New Roman" w:cs="Times New Roman"/>
      <w:sz w:val="16"/>
    </w:rPr>
  </w:style>
  <w:style w:type="character" w:customStyle="1" w:styleId="WW8Num869z1">
    <w:name w:val="WW8Num869z1"/>
    <w:rPr>
      <w:rFonts w:ascii="Courier New" w:hAnsi="Courier New" w:cs="Courier New"/>
    </w:rPr>
  </w:style>
  <w:style w:type="character" w:customStyle="1" w:styleId="WW8Num869z2">
    <w:name w:val="WW8Num869z2"/>
    <w:rPr>
      <w:rFonts w:ascii="Wingdings" w:hAnsi="Wingdings" w:cs="Wingdings"/>
    </w:rPr>
  </w:style>
  <w:style w:type="character" w:customStyle="1" w:styleId="WW8Num869z3">
    <w:name w:val="WW8Num869z3"/>
    <w:rPr>
      <w:rFonts w:ascii="Symbol" w:hAnsi="Symbol" w:cs="Symbol"/>
    </w:rPr>
  </w:style>
  <w:style w:type="character" w:customStyle="1" w:styleId="WW8Num872z0">
    <w:name w:val="WW8Num872z0"/>
    <w:rPr>
      <w:rFonts w:ascii="Arial" w:hAnsi="Arial" w:cs="Arial"/>
      <w:sz w:val="24"/>
      <w:u w:val="none"/>
    </w:rPr>
  </w:style>
  <w:style w:type="character" w:customStyle="1" w:styleId="WW8Num876z0">
    <w:name w:val="WW8Num876z0"/>
    <w:rPr>
      <w:i/>
    </w:rPr>
  </w:style>
  <w:style w:type="character" w:customStyle="1" w:styleId="WW8Num881z0">
    <w:name w:val="WW8Num881z0"/>
    <w:rPr>
      <w:rFonts w:ascii="Arial" w:hAnsi="Arial" w:cs="Arial"/>
      <w:sz w:val="24"/>
    </w:rPr>
  </w:style>
  <w:style w:type="character" w:customStyle="1" w:styleId="WW8Num883z0">
    <w:name w:val="WW8Num883z0"/>
    <w:rPr>
      <w:rFonts w:ascii="Symbol" w:hAnsi="Symbol" w:cs="Symbol"/>
    </w:rPr>
  </w:style>
  <w:style w:type="character" w:customStyle="1" w:styleId="WW8Num888z0">
    <w:name w:val="WW8Num888z0"/>
    <w:rPr>
      <w:rFonts w:ascii="Arial" w:hAnsi="Arial" w:cs="Arial"/>
      <w:sz w:val="20"/>
    </w:rPr>
  </w:style>
  <w:style w:type="character" w:customStyle="1" w:styleId="WW8Num891z0">
    <w:name w:val="WW8Num891z0"/>
    <w:rPr>
      <w:rFonts w:ascii="Symbol" w:hAnsi="Symbol" w:cs="Symbol"/>
    </w:rPr>
  </w:style>
  <w:style w:type="character" w:customStyle="1" w:styleId="WW8Num892z0">
    <w:name w:val="WW8Num892z0"/>
    <w:rPr>
      <w:rFonts w:ascii="Symbol" w:hAnsi="Symbol" w:cs="Symbol"/>
    </w:rPr>
  </w:style>
  <w:style w:type="character" w:customStyle="1" w:styleId="WW8Num893z0">
    <w:name w:val="WW8Num893z0"/>
    <w:rPr>
      <w:rFonts w:ascii="Symbol" w:hAnsi="Symbol" w:cs="Symbol"/>
    </w:rPr>
  </w:style>
  <w:style w:type="character" w:customStyle="1" w:styleId="WW8Num902z0">
    <w:name w:val="WW8Num902z0"/>
    <w:rPr>
      <w:rFonts w:ascii="Symbol" w:hAnsi="Symbol" w:cs="Symbol"/>
    </w:rPr>
  </w:style>
  <w:style w:type="character" w:customStyle="1" w:styleId="WW8Num911z0">
    <w:name w:val="WW8Num911z0"/>
    <w:rPr>
      <w:rFonts w:ascii="Symbol" w:hAnsi="Symbol" w:cs="Symbol"/>
    </w:rPr>
  </w:style>
  <w:style w:type="character" w:customStyle="1" w:styleId="WW8Num921z0">
    <w:name w:val="WW8Num921z0"/>
    <w:rPr>
      <w:rFonts w:ascii="Times New Roman" w:hAnsi="Times New Roman" w:cs="Times New Roman"/>
    </w:rPr>
  </w:style>
  <w:style w:type="character" w:customStyle="1" w:styleId="WW8Num921z1">
    <w:name w:val="WW8Num921z1"/>
    <w:rPr>
      <w:rFonts w:ascii="Courier New" w:hAnsi="Courier New" w:cs="Courier New"/>
    </w:rPr>
  </w:style>
  <w:style w:type="character" w:customStyle="1" w:styleId="WW8Num921z2">
    <w:name w:val="WW8Num921z2"/>
    <w:rPr>
      <w:rFonts w:ascii="Wingdings" w:hAnsi="Wingdings" w:cs="Wingdings"/>
    </w:rPr>
  </w:style>
  <w:style w:type="character" w:customStyle="1" w:styleId="WW8Num921z3">
    <w:name w:val="WW8Num921z3"/>
    <w:rPr>
      <w:rFonts w:ascii="Symbol" w:hAnsi="Symbol" w:cs="Symbol"/>
    </w:rPr>
  </w:style>
  <w:style w:type="character" w:customStyle="1" w:styleId="WW8Num931z0">
    <w:name w:val="WW8Num931z0"/>
    <w:rPr>
      <w:rFonts w:ascii="Symbol" w:hAnsi="Symbol" w:cs="Symbol"/>
    </w:rPr>
  </w:style>
  <w:style w:type="character" w:customStyle="1" w:styleId="WW8Num932z0">
    <w:name w:val="WW8Num932z0"/>
    <w:rPr>
      <w:b/>
      <w:color w:val="0000FF"/>
    </w:rPr>
  </w:style>
  <w:style w:type="character" w:customStyle="1" w:styleId="WW8Num935z0">
    <w:name w:val="WW8Num935z0"/>
    <w:rPr>
      <w:rFonts w:ascii="Symbol" w:hAnsi="Symbol" w:cs="Symbol"/>
    </w:rPr>
  </w:style>
  <w:style w:type="character" w:customStyle="1" w:styleId="WW8Num936z0">
    <w:name w:val="WW8Num936z0"/>
    <w:rPr>
      <w:rFonts w:ascii="Symbol" w:hAnsi="Symbol" w:cs="Symbol"/>
    </w:rPr>
  </w:style>
  <w:style w:type="character" w:customStyle="1" w:styleId="WW8Num937z0">
    <w:name w:val="WW8Num937z0"/>
    <w:rPr>
      <w:rFonts w:ascii="Symbol" w:hAnsi="Symbol" w:cs="Symbol"/>
    </w:rPr>
  </w:style>
  <w:style w:type="character" w:customStyle="1" w:styleId="WW8Num947z0">
    <w:name w:val="WW8Num947z0"/>
    <w:rPr>
      <w:rFonts w:ascii="Symbol" w:hAnsi="Symbol" w:cs="Symbol"/>
    </w:rPr>
  </w:style>
  <w:style w:type="character" w:customStyle="1" w:styleId="WW8Num948z0">
    <w:name w:val="WW8Num948z0"/>
    <w:rPr>
      <w:rFonts w:ascii="Times New Roman" w:hAnsi="Times New Roman" w:cs="Times New Roman"/>
    </w:rPr>
  </w:style>
  <w:style w:type="character" w:customStyle="1" w:styleId="WW8Num952z0">
    <w:name w:val="WW8Num952z0"/>
    <w:rPr>
      <w:rFonts w:ascii="Symbol" w:hAnsi="Symbol" w:cs="Symbol"/>
    </w:rPr>
  </w:style>
  <w:style w:type="character" w:customStyle="1" w:styleId="WW8Num954z0">
    <w:name w:val="WW8Num954z0"/>
    <w:rPr>
      <w:rFonts w:ascii="Symbol" w:hAnsi="Symbol" w:cs="Symbol"/>
    </w:rPr>
  </w:style>
  <w:style w:type="character" w:customStyle="1" w:styleId="WW8Num956z0">
    <w:name w:val="WW8Num956z0"/>
    <w:rPr>
      <w:rFonts w:ascii="Arial" w:hAnsi="Arial" w:cs="Arial"/>
      <w:sz w:val="20"/>
    </w:rPr>
  </w:style>
  <w:style w:type="character" w:customStyle="1" w:styleId="WW8Num956z1">
    <w:name w:val="WW8Num956z1"/>
    <w:rPr>
      <w:b/>
    </w:rPr>
  </w:style>
  <w:style w:type="character" w:customStyle="1" w:styleId="WW8Num961z0">
    <w:name w:val="WW8Num961z0"/>
    <w:rPr>
      <w:rFonts w:ascii="Arial" w:hAnsi="Arial" w:cs="Arial"/>
      <w:sz w:val="20"/>
      <w:u w:val="none"/>
    </w:rPr>
  </w:style>
  <w:style w:type="character" w:customStyle="1" w:styleId="WW8Num964z0">
    <w:name w:val="WW8Num964z0"/>
    <w:rPr>
      <w:rFonts w:ascii="Symbol" w:hAnsi="Symbol" w:cs="Symbol"/>
      <w:sz w:val="20"/>
    </w:rPr>
  </w:style>
  <w:style w:type="character" w:customStyle="1" w:styleId="WW8Num964z1">
    <w:name w:val="WW8Num964z1"/>
    <w:rPr>
      <w:rFonts w:ascii="Courier New" w:hAnsi="Courier New" w:cs="Courier New"/>
      <w:sz w:val="20"/>
    </w:rPr>
  </w:style>
  <w:style w:type="character" w:customStyle="1" w:styleId="WW8Num964z2">
    <w:name w:val="WW8Num964z2"/>
    <w:rPr>
      <w:rFonts w:ascii="Wingdings" w:hAnsi="Wingdings" w:cs="Wingdings"/>
      <w:sz w:val="20"/>
    </w:rPr>
  </w:style>
  <w:style w:type="character" w:customStyle="1" w:styleId="WW8Num965z0">
    <w:name w:val="WW8Num965z0"/>
    <w:rPr>
      <w:rFonts w:ascii="Wingdings" w:hAnsi="Wingdings" w:cs="Wingdings"/>
      <w:sz w:val="24"/>
    </w:rPr>
  </w:style>
  <w:style w:type="character" w:customStyle="1" w:styleId="WW8Num969z0">
    <w:name w:val="WW8Num969z0"/>
    <w:rPr>
      <w:i/>
    </w:rPr>
  </w:style>
  <w:style w:type="character" w:customStyle="1" w:styleId="WW8Num970z0">
    <w:name w:val="WW8Num970z0"/>
    <w:rPr>
      <w:rFonts w:ascii="Symbol" w:hAnsi="Symbol" w:cs="Symbol"/>
    </w:rPr>
  </w:style>
  <w:style w:type="character" w:customStyle="1" w:styleId="WW8Num971z0">
    <w:name w:val="WW8Num971z0"/>
    <w:rPr>
      <w:rFonts w:ascii="Arial" w:hAnsi="Arial" w:cs="Arial"/>
      <w:sz w:val="24"/>
    </w:rPr>
  </w:style>
  <w:style w:type="character" w:customStyle="1" w:styleId="WW8Num972z0">
    <w:name w:val="WW8Num972z0"/>
    <w:rPr>
      <w:rFonts w:ascii="Symbol" w:hAnsi="Symbol" w:cs="Symbol"/>
    </w:rPr>
  </w:style>
  <w:style w:type="character" w:customStyle="1" w:styleId="WW8Num973z0">
    <w:name w:val="WW8Num973z0"/>
    <w:rPr>
      <w:sz w:val="22"/>
    </w:rPr>
  </w:style>
  <w:style w:type="character" w:customStyle="1" w:styleId="WW8Num980z1">
    <w:name w:val="WW8Num980z1"/>
    <w:rPr>
      <w:b/>
    </w:rPr>
  </w:style>
  <w:style w:type="character" w:customStyle="1" w:styleId="WW8Num981z0">
    <w:name w:val="WW8Num981z0"/>
    <w:rPr>
      <w:rFonts w:ascii="Times New Roman" w:hAnsi="Times New Roman" w:cs="Times New Roman"/>
      <w:sz w:val="28"/>
      <w:u w:val="none"/>
    </w:rPr>
  </w:style>
  <w:style w:type="character" w:customStyle="1" w:styleId="WW8Num982z0">
    <w:name w:val="WW8Num982z0"/>
    <w:rPr>
      <w:rFonts w:ascii="Symbol" w:hAnsi="Symbol" w:cs="Symbol"/>
    </w:rPr>
  </w:style>
  <w:style w:type="character" w:customStyle="1" w:styleId="WW8Num984z0">
    <w:name w:val="WW8Num984z0"/>
    <w:rPr>
      <w:rFonts w:ascii="Symbol" w:hAnsi="Symbol" w:cs="Symbol"/>
    </w:rPr>
  </w:style>
  <w:style w:type="character" w:customStyle="1" w:styleId="WW8Num985z0">
    <w:name w:val="WW8Num985z0"/>
    <w:rPr>
      <w:rFonts w:ascii="Times New Roman" w:hAnsi="Times New Roman" w:cs="Times New Roman"/>
    </w:rPr>
  </w:style>
  <w:style w:type="character" w:customStyle="1" w:styleId="WW8Num988z0">
    <w:name w:val="WW8Num988z0"/>
    <w:rPr>
      <w:rFonts w:ascii="Symbol" w:hAnsi="Symbol" w:cs="Symbol"/>
    </w:rPr>
  </w:style>
  <w:style w:type="character" w:customStyle="1" w:styleId="WW8Num994z0">
    <w:name w:val="WW8Num994z0"/>
    <w:rPr>
      <w:rFonts w:ascii="Symbol" w:hAnsi="Symbol" w:cs="Symbol"/>
    </w:rPr>
  </w:style>
  <w:style w:type="character" w:customStyle="1" w:styleId="WW8Num996z0">
    <w:name w:val="WW8Num996z0"/>
    <w:rPr>
      <w:rFonts w:ascii="Times New Roman" w:hAnsi="Times New Roman" w:cs="Times New Roman"/>
      <w:b/>
      <w:sz w:val="28"/>
      <w:u w:val="single"/>
    </w:rPr>
  </w:style>
  <w:style w:type="character" w:customStyle="1" w:styleId="WW8Num1000z0">
    <w:name w:val="WW8Num1000z0"/>
    <w:rPr>
      <w:sz w:val="24"/>
    </w:rPr>
  </w:style>
  <w:style w:type="character" w:customStyle="1" w:styleId="WW8Num1004z0">
    <w:name w:val="WW8Num1004z0"/>
    <w:rPr>
      <w:rFonts w:ascii="Wingdings" w:hAnsi="Wingdings" w:cs="Wingdings"/>
    </w:rPr>
  </w:style>
  <w:style w:type="character" w:customStyle="1" w:styleId="WW8Num1005z0">
    <w:name w:val="WW8Num1005z0"/>
    <w:rPr>
      <w:rFonts w:ascii="Symbol" w:hAnsi="Symbol" w:cs="Symbol"/>
    </w:rPr>
  </w:style>
  <w:style w:type="character" w:customStyle="1" w:styleId="WW8Num1013z0">
    <w:name w:val="WW8Num1013z0"/>
    <w:rPr>
      <w:rFonts w:ascii="Symbol" w:hAnsi="Symbol" w:cs="Symbol"/>
    </w:rPr>
  </w:style>
  <w:style w:type="character" w:customStyle="1" w:styleId="WW8Num1016z0">
    <w:name w:val="WW8Num1016z0"/>
    <w:rPr>
      <w:i/>
    </w:rPr>
  </w:style>
  <w:style w:type="character" w:customStyle="1" w:styleId="WW8Num1017z0">
    <w:name w:val="WW8Num1017z0"/>
    <w:rPr>
      <w:rFonts w:ascii="Times New Roman" w:hAnsi="Times New Roman" w:cs="Times New Roman"/>
      <w:b/>
    </w:rPr>
  </w:style>
  <w:style w:type="character" w:customStyle="1" w:styleId="WW8Num1020z0">
    <w:name w:val="WW8Num1020z0"/>
    <w:rPr>
      <w:rFonts w:ascii="Symbol" w:hAnsi="Symbol" w:cs="Symbol"/>
    </w:rPr>
  </w:style>
  <w:style w:type="character" w:customStyle="1" w:styleId="WW8Num1022z0">
    <w:name w:val="WW8Num1022z0"/>
    <w:rPr>
      <w:rFonts w:ascii="Wingdings" w:hAnsi="Wingdings" w:cs="Wingdings"/>
    </w:rPr>
  </w:style>
  <w:style w:type="character" w:customStyle="1" w:styleId="WW8Num1022z1">
    <w:name w:val="WW8Num1022z1"/>
    <w:rPr>
      <w:rFonts w:ascii="Courier New" w:hAnsi="Courier New" w:cs="Courier New"/>
    </w:rPr>
  </w:style>
  <w:style w:type="character" w:customStyle="1" w:styleId="WW8Num1022z3">
    <w:name w:val="WW8Num1022z3"/>
    <w:rPr>
      <w:rFonts w:ascii="Symbol" w:hAnsi="Symbol" w:cs="Symbol"/>
    </w:rPr>
  </w:style>
  <w:style w:type="character" w:customStyle="1" w:styleId="WW8Num1032z0">
    <w:name w:val="WW8Num1032z0"/>
    <w:rPr>
      <w:rFonts w:ascii="Symbol" w:hAnsi="Symbol" w:cs="Symbol"/>
    </w:rPr>
  </w:style>
  <w:style w:type="character" w:customStyle="1" w:styleId="WW8Num1034z0">
    <w:name w:val="WW8Num1034z0"/>
    <w:rPr>
      <w:rFonts w:ascii="Arial" w:hAnsi="Arial" w:cs="Arial"/>
      <w:b/>
      <w:sz w:val="24"/>
      <w:u w:val="none"/>
    </w:rPr>
  </w:style>
  <w:style w:type="character" w:customStyle="1" w:styleId="WW8Num1036z0">
    <w:name w:val="WW8Num1036z0"/>
    <w:rPr>
      <w:rFonts w:ascii="Symbol" w:hAnsi="Symbol" w:cs="Symbol"/>
    </w:rPr>
  </w:style>
  <w:style w:type="character" w:customStyle="1" w:styleId="WW8Num1038z0">
    <w:name w:val="WW8Num1038z0"/>
    <w:rPr>
      <w:rFonts w:ascii="Wingdings" w:hAnsi="Wingdings" w:cs="Wingdings"/>
    </w:rPr>
  </w:style>
  <w:style w:type="character" w:customStyle="1" w:styleId="WW8Num1038z1">
    <w:name w:val="WW8Num1038z1"/>
    <w:rPr>
      <w:rFonts w:ascii="Courier New" w:hAnsi="Courier New" w:cs="Courier New"/>
    </w:rPr>
  </w:style>
  <w:style w:type="character" w:customStyle="1" w:styleId="WW8Num1038z3">
    <w:name w:val="WW8Num1038z3"/>
    <w:rPr>
      <w:rFonts w:ascii="Symbol" w:hAnsi="Symbol" w:cs="Symbol"/>
    </w:rPr>
  </w:style>
  <w:style w:type="character" w:customStyle="1" w:styleId="WW8Num1043z0">
    <w:name w:val="WW8Num1043z0"/>
    <w:rPr>
      <w:b/>
      <w:color w:val="000000"/>
      <w:sz w:val="22"/>
    </w:rPr>
  </w:style>
  <w:style w:type="character" w:customStyle="1" w:styleId="WW8Num1044z0">
    <w:name w:val="WW8Num1044z0"/>
    <w:rPr>
      <w:rFonts w:ascii="Arial" w:hAnsi="Arial" w:cs="Arial"/>
      <w:sz w:val="24"/>
    </w:rPr>
  </w:style>
  <w:style w:type="character" w:customStyle="1" w:styleId="WW8Num1049z0">
    <w:name w:val="WW8Num1049z0"/>
    <w:rPr>
      <w:rFonts w:ascii="Symbol" w:hAnsi="Symbol" w:cs="Symbol"/>
    </w:rPr>
  </w:style>
  <w:style w:type="character" w:customStyle="1" w:styleId="WW8Num1053z0">
    <w:name w:val="WW8Num1053z0"/>
    <w:rPr>
      <w:rFonts w:ascii="Wingdings" w:hAnsi="Wingdings" w:cs="Wingdings"/>
    </w:rPr>
  </w:style>
  <w:style w:type="character" w:customStyle="1" w:styleId="WW8Num1054z0">
    <w:name w:val="WW8Num1054z0"/>
    <w:rPr>
      <w:rFonts w:ascii="Arial" w:hAnsi="Arial" w:cs="Arial"/>
      <w:sz w:val="24"/>
      <w:u w:val="none"/>
    </w:rPr>
  </w:style>
  <w:style w:type="character" w:customStyle="1" w:styleId="WW8Num1061z0">
    <w:name w:val="WW8Num1061z0"/>
    <w:rPr>
      <w:b/>
    </w:rPr>
  </w:style>
  <w:style w:type="character" w:customStyle="1" w:styleId="WW8Num1066z0">
    <w:name w:val="WW8Num1066z0"/>
    <w:rPr>
      <w:rFonts w:ascii="Times New Roman" w:hAnsi="Times New Roman" w:cs="Times New Roman"/>
    </w:rPr>
  </w:style>
  <w:style w:type="character" w:customStyle="1" w:styleId="WW8Num1066z1">
    <w:name w:val="WW8Num1066z1"/>
    <w:rPr>
      <w:rFonts w:ascii="Courier New" w:hAnsi="Courier New" w:cs="Courier New"/>
    </w:rPr>
  </w:style>
  <w:style w:type="character" w:customStyle="1" w:styleId="WW8Num1066z2">
    <w:name w:val="WW8Num1066z2"/>
    <w:rPr>
      <w:rFonts w:ascii="Wingdings" w:hAnsi="Wingdings" w:cs="Wingdings"/>
    </w:rPr>
  </w:style>
  <w:style w:type="character" w:customStyle="1" w:styleId="WW8Num1066z3">
    <w:name w:val="WW8Num1066z3"/>
    <w:rPr>
      <w:rFonts w:ascii="Symbol" w:hAnsi="Symbol" w:cs="Symbol"/>
    </w:rPr>
  </w:style>
  <w:style w:type="character" w:customStyle="1" w:styleId="WW8Num1067z0">
    <w:name w:val="WW8Num1067z0"/>
    <w:rPr>
      <w:rFonts w:ascii="Symbol" w:hAnsi="Symbol" w:cs="Symbol"/>
    </w:rPr>
  </w:style>
  <w:style w:type="character" w:customStyle="1" w:styleId="WW8Num1070z0">
    <w:name w:val="WW8Num1070z0"/>
    <w:rPr>
      <w:rFonts w:ascii="Symbol" w:hAnsi="Symbol" w:cs="Symbol"/>
      <w:sz w:val="20"/>
    </w:rPr>
  </w:style>
  <w:style w:type="character" w:customStyle="1" w:styleId="WW8Num1071z0">
    <w:name w:val="WW8Num1071z0"/>
    <w:rPr>
      <w:rFonts w:ascii="Symbol" w:hAnsi="Symbol" w:cs="Symbol"/>
    </w:rPr>
  </w:style>
  <w:style w:type="character" w:customStyle="1" w:styleId="WW8Num1079z0">
    <w:name w:val="WW8Num1079z0"/>
    <w:rPr>
      <w:rFonts w:ascii="Symbol" w:hAnsi="Symbol" w:cs="Symbol"/>
    </w:rPr>
  </w:style>
  <w:style w:type="character" w:customStyle="1" w:styleId="WW8Num1079z1">
    <w:name w:val="WW8Num1079z1"/>
    <w:rPr>
      <w:rFonts w:ascii="Courier New" w:hAnsi="Courier New" w:cs="Courier New"/>
    </w:rPr>
  </w:style>
  <w:style w:type="character" w:customStyle="1" w:styleId="WW8Num1079z2">
    <w:name w:val="WW8Num1079z2"/>
    <w:rPr>
      <w:rFonts w:ascii="Wingdings" w:hAnsi="Wingdings" w:cs="Wingdings"/>
    </w:rPr>
  </w:style>
  <w:style w:type="character" w:customStyle="1" w:styleId="WW8Num1080z0">
    <w:name w:val="WW8Num1080z0"/>
    <w:rPr>
      <w:rFonts w:ascii="Arial" w:hAnsi="Arial" w:cs="Arial"/>
      <w:sz w:val="24"/>
    </w:rPr>
  </w:style>
  <w:style w:type="character" w:customStyle="1" w:styleId="WW8Num1082z0">
    <w:name w:val="WW8Num1082z0"/>
    <w:rPr>
      <w:rFonts w:ascii="Times New Roman" w:hAnsi="Times New Roman" w:cs="Times New Roman"/>
    </w:rPr>
  </w:style>
  <w:style w:type="character" w:customStyle="1" w:styleId="WW8Num1083z0">
    <w:name w:val="WW8Num1083z0"/>
    <w:rPr>
      <w:rFonts w:ascii="Symbol" w:hAnsi="Symbol" w:cs="Symbol"/>
    </w:rPr>
  </w:style>
  <w:style w:type="character" w:customStyle="1" w:styleId="WW8Num1084z0">
    <w:name w:val="WW8Num1084z0"/>
    <w:rPr>
      <w:rFonts w:ascii="Symbol" w:hAnsi="Symbol" w:cs="Symbol"/>
    </w:rPr>
  </w:style>
  <w:style w:type="character" w:customStyle="1" w:styleId="WW8Num1087z0">
    <w:name w:val="WW8Num1087z0"/>
    <w:rPr>
      <w:i/>
    </w:rPr>
  </w:style>
  <w:style w:type="character" w:customStyle="1" w:styleId="WW8Num1090z0">
    <w:name w:val="WW8Num1090z0"/>
  </w:style>
  <w:style w:type="character" w:customStyle="1" w:styleId="WW8Num1097z0">
    <w:name w:val="WW8Num1097z0"/>
    <w:rPr>
      <w:rFonts w:ascii="Times New Roman" w:hAnsi="Times New Roman" w:cs="Times New Roman"/>
    </w:rPr>
  </w:style>
  <w:style w:type="character" w:customStyle="1" w:styleId="WW8Num1098z0">
    <w:name w:val="WW8Num1098z0"/>
    <w:rPr>
      <w:rFonts w:ascii="Arial" w:hAnsi="Arial" w:cs="Arial"/>
      <w:sz w:val="24"/>
    </w:rPr>
  </w:style>
  <w:style w:type="character" w:customStyle="1" w:styleId="WW8Num1103z0">
    <w:name w:val="WW8Num1103z0"/>
    <w:rPr>
      <w:rFonts w:ascii="Times New Roman" w:hAnsi="Times New Roman" w:cs="Times New Roman"/>
    </w:rPr>
  </w:style>
  <w:style w:type="character" w:customStyle="1" w:styleId="WW8Num1112z0">
    <w:name w:val="WW8Num1112z0"/>
    <w:rPr>
      <w:sz w:val="22"/>
    </w:rPr>
  </w:style>
  <w:style w:type="character" w:customStyle="1" w:styleId="WW8Num1115z0">
    <w:name w:val="WW8Num1115z0"/>
    <w:rPr>
      <w:rFonts w:ascii="Symbol" w:hAnsi="Symbol" w:cs="Symbol"/>
    </w:rPr>
  </w:style>
  <w:style w:type="character" w:customStyle="1" w:styleId="WW8Num1116z0">
    <w:name w:val="WW8Num1116z0"/>
    <w:rPr>
      <w:rFonts w:ascii="Symbol" w:hAnsi="Symbol" w:cs="Symbol"/>
    </w:rPr>
  </w:style>
  <w:style w:type="character" w:customStyle="1" w:styleId="WW8Num1120z0">
    <w:name w:val="WW8Num1120z0"/>
    <w:rPr>
      <w:i/>
    </w:rPr>
  </w:style>
  <w:style w:type="character" w:customStyle="1" w:styleId="WW8Num1125z0">
    <w:name w:val="WW8Num1125z0"/>
    <w:rPr>
      <w:rFonts w:ascii="Times New Roman" w:hAnsi="Times New Roman" w:cs="Times New Roman"/>
    </w:rPr>
  </w:style>
  <w:style w:type="character" w:customStyle="1" w:styleId="WW8Num1125z1">
    <w:name w:val="WW8Num1125z1"/>
    <w:rPr>
      <w:rFonts w:ascii="Courier New" w:hAnsi="Courier New" w:cs="Courier New"/>
    </w:rPr>
  </w:style>
  <w:style w:type="character" w:customStyle="1" w:styleId="WW8Num1125z2">
    <w:name w:val="WW8Num1125z2"/>
    <w:rPr>
      <w:rFonts w:ascii="Wingdings" w:hAnsi="Wingdings" w:cs="Wingdings"/>
    </w:rPr>
  </w:style>
  <w:style w:type="character" w:customStyle="1" w:styleId="WW8Num1125z3">
    <w:name w:val="WW8Num1125z3"/>
    <w:rPr>
      <w:rFonts w:ascii="Symbol" w:hAnsi="Symbol" w:cs="Symbol"/>
    </w:rPr>
  </w:style>
  <w:style w:type="character" w:customStyle="1" w:styleId="WW8Num1128z0">
    <w:name w:val="WW8Num1128z0"/>
    <w:rPr>
      <w:rFonts w:ascii="Wingdings" w:hAnsi="Wingdings" w:cs="Wingdings"/>
    </w:rPr>
  </w:style>
  <w:style w:type="character" w:customStyle="1" w:styleId="WW8Num1130z1">
    <w:name w:val="WW8Num1130z1"/>
    <w:rPr>
      <w:b/>
    </w:rPr>
  </w:style>
  <w:style w:type="character" w:customStyle="1" w:styleId="WW8Num1135z0">
    <w:name w:val="WW8Num1135z0"/>
    <w:rPr>
      <w:rFonts w:ascii="Symbol" w:hAnsi="Symbol" w:cs="Symbol"/>
    </w:rPr>
  </w:style>
  <w:style w:type="character" w:customStyle="1" w:styleId="WW8Num1137z0">
    <w:name w:val="WW8Num1137z0"/>
    <w:rPr>
      <w:rFonts w:ascii="Wingdings" w:hAnsi="Wingdings" w:cs="Wingdings"/>
      <w:sz w:val="24"/>
    </w:rPr>
  </w:style>
  <w:style w:type="character" w:customStyle="1" w:styleId="WW8Num1138z0">
    <w:name w:val="WW8Num1138z0"/>
    <w:rPr>
      <w:rFonts w:ascii="Symbol" w:hAnsi="Symbol" w:cs="Symbol"/>
    </w:rPr>
  </w:style>
  <w:style w:type="character" w:customStyle="1" w:styleId="WW8Num1143z0">
    <w:name w:val="WW8Num1143z0"/>
    <w:rPr>
      <w:b/>
    </w:rPr>
  </w:style>
  <w:style w:type="character" w:customStyle="1" w:styleId="WW8Num1145z0">
    <w:name w:val="WW8Num1145z0"/>
    <w:rPr>
      <w:rFonts w:ascii="Symbol" w:hAnsi="Symbol" w:cs="Symbol"/>
    </w:rPr>
  </w:style>
  <w:style w:type="character" w:customStyle="1" w:styleId="WW8Num1147z0">
    <w:name w:val="WW8Num1147z0"/>
    <w:rPr>
      <w:rFonts w:ascii="Times New Roman" w:hAnsi="Times New Roman" w:cs="Times New Roman"/>
      <w:b/>
      <w:sz w:val="28"/>
      <w:u w:val="single"/>
    </w:rPr>
  </w:style>
  <w:style w:type="character" w:customStyle="1" w:styleId="WW8Num1148z0">
    <w:name w:val="WW8Num1148z0"/>
    <w:rPr>
      <w:rFonts w:ascii="Symbol" w:hAnsi="Symbol" w:cs="Symbol"/>
    </w:rPr>
  </w:style>
  <w:style w:type="character" w:customStyle="1" w:styleId="WW8Num1156z0">
    <w:name w:val="WW8Num1156z0"/>
    <w:rPr>
      <w:rFonts w:ascii="Symbol" w:hAnsi="Symbol" w:cs="Symbol"/>
    </w:rPr>
  </w:style>
  <w:style w:type="character" w:customStyle="1" w:styleId="WW8Num1157z0">
    <w:name w:val="WW8Num1157z0"/>
    <w:rPr>
      <w:i/>
    </w:rPr>
  </w:style>
  <w:style w:type="character" w:customStyle="1" w:styleId="WW8Num1162z0">
    <w:name w:val="WW8Num1162z0"/>
    <w:rPr>
      <w:rFonts w:ascii="Symbol" w:hAnsi="Symbol" w:cs="Symbol"/>
    </w:rPr>
  </w:style>
  <w:style w:type="character" w:customStyle="1" w:styleId="WW8Num1167z0">
    <w:name w:val="WW8Num1167z0"/>
    <w:rPr>
      <w:rFonts w:ascii="Symbol" w:hAnsi="Symbol" w:cs="Symbol"/>
    </w:rPr>
  </w:style>
  <w:style w:type="character" w:customStyle="1" w:styleId="WW8Num1168z0">
    <w:name w:val="WW8Num1168z0"/>
    <w:rPr>
      <w:rFonts w:ascii="Symbol" w:hAnsi="Symbol" w:cs="Symbol"/>
    </w:rPr>
  </w:style>
  <w:style w:type="character" w:customStyle="1" w:styleId="WW8Num1169z0">
    <w:name w:val="WW8Num1169z0"/>
    <w:rPr>
      <w:rFonts w:ascii="Symbol" w:hAnsi="Symbol" w:cs="Symbol"/>
    </w:rPr>
  </w:style>
  <w:style w:type="character" w:customStyle="1" w:styleId="WW8Num1170z0">
    <w:name w:val="WW8Num1170z0"/>
    <w:rPr>
      <w:rFonts w:ascii="Symbol" w:hAnsi="Symbol" w:cs="Symbol"/>
    </w:rPr>
  </w:style>
  <w:style w:type="character" w:customStyle="1" w:styleId="WW8Num1177z0">
    <w:name w:val="WW8Num1177z0"/>
    <w:rPr>
      <w:rFonts w:ascii="Arial" w:hAnsi="Arial" w:cs="Arial"/>
      <w:b/>
      <w:sz w:val="24"/>
      <w:u w:val="none"/>
    </w:rPr>
  </w:style>
  <w:style w:type="character" w:customStyle="1" w:styleId="WW8Num1178z0">
    <w:name w:val="WW8Num1178z0"/>
    <w:rPr>
      <w:rFonts w:ascii="Symbol" w:hAnsi="Symbol" w:cs="Symbol"/>
    </w:rPr>
  </w:style>
  <w:style w:type="character" w:customStyle="1" w:styleId="WW8Num1179z0">
    <w:name w:val="WW8Num1179z0"/>
    <w:rPr>
      <w:i/>
    </w:rPr>
  </w:style>
  <w:style w:type="character" w:customStyle="1" w:styleId="WW8Num1180z0">
    <w:name w:val="WW8Num1180z0"/>
    <w:rPr>
      <w:rFonts w:ascii="Symbol" w:hAnsi="Symbol" w:cs="Symbol"/>
    </w:rPr>
  </w:style>
  <w:style w:type="character" w:customStyle="1" w:styleId="WW8Num1181z0">
    <w:name w:val="WW8Num1181z0"/>
    <w:rPr>
      <w:rFonts w:ascii="Symbol" w:hAnsi="Symbol" w:cs="Symbol"/>
    </w:rPr>
  </w:style>
  <w:style w:type="character" w:customStyle="1" w:styleId="WW8Num1185z0">
    <w:name w:val="WW8Num1185z0"/>
    <w:rPr>
      <w:rFonts w:ascii="Symbol" w:hAnsi="Symbol" w:cs="Symbol"/>
    </w:rPr>
  </w:style>
  <w:style w:type="character" w:customStyle="1" w:styleId="WW8Num1191z0">
    <w:name w:val="WW8Num1191z0"/>
    <w:rPr>
      <w:sz w:val="22"/>
    </w:rPr>
  </w:style>
  <w:style w:type="character" w:customStyle="1" w:styleId="WW8Num1195z0">
    <w:name w:val="WW8Num1195z0"/>
    <w:rPr>
      <w:rFonts w:ascii="Symbol" w:hAnsi="Symbol" w:cs="Symbol"/>
    </w:rPr>
  </w:style>
  <w:style w:type="character" w:customStyle="1" w:styleId="WW8Num1197z0">
    <w:name w:val="WW8Num1197z0"/>
    <w:rPr>
      <w:b/>
      <w:color w:val="000000"/>
    </w:rPr>
  </w:style>
  <w:style w:type="character" w:customStyle="1" w:styleId="WW8Num1201z0">
    <w:name w:val="WW8Num1201z0"/>
    <w:rPr>
      <w:rFonts w:ascii="Symbol" w:hAnsi="Symbol" w:cs="Symbol"/>
    </w:rPr>
  </w:style>
  <w:style w:type="character" w:customStyle="1" w:styleId="WW8Num1203z0">
    <w:name w:val="WW8Num1203z0"/>
    <w:rPr>
      <w:i/>
    </w:rPr>
  </w:style>
  <w:style w:type="character" w:customStyle="1" w:styleId="WW8Num1207z0">
    <w:name w:val="WW8Num1207z0"/>
    <w:rPr>
      <w:rFonts w:ascii="Times New Roman" w:hAnsi="Times New Roman" w:cs="Times New Roman"/>
    </w:rPr>
  </w:style>
  <w:style w:type="character" w:customStyle="1" w:styleId="WW8Num1208z1">
    <w:name w:val="WW8Num1208z1"/>
    <w:rPr>
      <w:rFonts w:ascii="Courier New" w:hAnsi="Courier New" w:cs="Courier New"/>
    </w:rPr>
  </w:style>
  <w:style w:type="character" w:customStyle="1" w:styleId="WW8Num1208z2">
    <w:name w:val="WW8Num1208z2"/>
    <w:rPr>
      <w:rFonts w:ascii="Wingdings" w:hAnsi="Wingdings" w:cs="Wingdings"/>
    </w:rPr>
  </w:style>
  <w:style w:type="character" w:customStyle="1" w:styleId="WW8Num1208z3">
    <w:name w:val="WW8Num1208z3"/>
    <w:rPr>
      <w:rFonts w:ascii="Symbol" w:hAnsi="Symbol" w:cs="Symbol"/>
    </w:rPr>
  </w:style>
  <w:style w:type="character" w:customStyle="1" w:styleId="WW8Num1211z0">
    <w:name w:val="WW8Num1211z0"/>
    <w:rPr>
      <w:rFonts w:ascii="Symbol" w:hAnsi="Symbol" w:cs="Symbol"/>
    </w:rPr>
  </w:style>
  <w:style w:type="character" w:customStyle="1" w:styleId="WW8Num1212z0">
    <w:name w:val="WW8Num1212z0"/>
    <w:rPr>
      <w:rFonts w:ascii="Symbol" w:hAnsi="Symbol" w:cs="Symbol"/>
    </w:rPr>
  </w:style>
  <w:style w:type="character" w:customStyle="1" w:styleId="WW8Num1213z0">
    <w:name w:val="WW8Num1213z0"/>
    <w:rPr>
      <w:rFonts w:ascii="Times New Roman" w:hAnsi="Times New Roman" w:cs="Times New Roman"/>
      <w:b/>
      <w:sz w:val="24"/>
      <w:u w:val="single"/>
    </w:rPr>
  </w:style>
  <w:style w:type="character" w:customStyle="1" w:styleId="WW8Num1215z0">
    <w:name w:val="WW8Num1215z0"/>
    <w:rPr>
      <w:rFonts w:ascii="Symbol" w:hAnsi="Symbol" w:cs="Symbol"/>
    </w:rPr>
  </w:style>
  <w:style w:type="character" w:customStyle="1" w:styleId="WW8Num1222z0">
    <w:name w:val="WW8Num1222z0"/>
    <w:rPr>
      <w:rFonts w:ascii="Symbol" w:hAnsi="Symbol" w:cs="Symbol"/>
    </w:rPr>
  </w:style>
  <w:style w:type="character" w:customStyle="1" w:styleId="WW8Num1223z0">
    <w:name w:val="WW8Num1223z0"/>
    <w:rPr>
      <w:rFonts w:ascii="Times New Roman" w:hAnsi="Times New Roman" w:cs="Times New Roman"/>
    </w:rPr>
  </w:style>
  <w:style w:type="character" w:customStyle="1" w:styleId="WW8Num1224z0">
    <w:name w:val="WW8Num1224z0"/>
    <w:rPr>
      <w:b/>
    </w:rPr>
  </w:style>
  <w:style w:type="character" w:customStyle="1" w:styleId="WW8Num1225z0">
    <w:name w:val="WW8Num1225z0"/>
    <w:rPr>
      <w:b/>
    </w:rPr>
  </w:style>
  <w:style w:type="character" w:customStyle="1" w:styleId="WW8Num1228z0">
    <w:name w:val="WW8Num1228z0"/>
    <w:rPr>
      <w:rFonts w:ascii="Symbol" w:hAnsi="Symbol" w:cs="Symbol"/>
    </w:rPr>
  </w:style>
  <w:style w:type="character" w:customStyle="1" w:styleId="WW8Num1236z0">
    <w:name w:val="WW8Num1236z0"/>
    <w:rPr>
      <w:rFonts w:ascii="Wingdings" w:hAnsi="Wingdings" w:cs="Wingdings"/>
      <w:sz w:val="24"/>
    </w:rPr>
  </w:style>
  <w:style w:type="character" w:customStyle="1" w:styleId="WW8Num1237z0">
    <w:name w:val="WW8Num1237z0"/>
    <w:rPr>
      <w:rFonts w:ascii="Symbol" w:hAnsi="Symbol" w:cs="Symbol"/>
    </w:rPr>
  </w:style>
  <w:style w:type="character" w:customStyle="1" w:styleId="WW8Num1239z0">
    <w:name w:val="WW8Num1239z0"/>
    <w:rPr>
      <w:b/>
    </w:rPr>
  </w:style>
  <w:style w:type="character" w:customStyle="1" w:styleId="WW8Num1241z0">
    <w:name w:val="WW8Num1241z0"/>
    <w:rPr>
      <w:rFonts w:ascii="Symbol" w:hAnsi="Symbol" w:cs="Symbol"/>
    </w:rPr>
  </w:style>
  <w:style w:type="character" w:customStyle="1" w:styleId="WW8Num1244z0">
    <w:name w:val="WW8Num1244z0"/>
    <w:rPr>
      <w:rFonts w:ascii="Symbol" w:hAnsi="Symbol" w:cs="Symbol"/>
    </w:rPr>
  </w:style>
  <w:style w:type="character" w:customStyle="1" w:styleId="WW8Num1245z0">
    <w:name w:val="WW8Num1245z0"/>
    <w:rPr>
      <w:rFonts w:ascii="Wingdings" w:hAnsi="Wingdings" w:cs="Wingdings"/>
      <w:sz w:val="24"/>
    </w:rPr>
  </w:style>
  <w:style w:type="character" w:customStyle="1" w:styleId="WW8Num1261z0">
    <w:name w:val="WW8Num1261z0"/>
    <w:rPr>
      <w:rFonts w:ascii="Wingdings" w:hAnsi="Wingdings" w:cs="Wingdings"/>
      <w:sz w:val="24"/>
    </w:rPr>
  </w:style>
  <w:style w:type="character" w:customStyle="1" w:styleId="WW8Num1268z0">
    <w:name w:val="WW8Num1268z0"/>
    <w:rPr>
      <w:rFonts w:ascii="Times New Roman" w:hAnsi="Times New Roman" w:cs="Times New Roman"/>
    </w:rPr>
  </w:style>
  <w:style w:type="character" w:customStyle="1" w:styleId="WW8Num1275z0">
    <w:name w:val="WW8Num1275z0"/>
    <w:rPr>
      <w:rFonts w:ascii="Times New Roman" w:hAnsi="Times New Roman" w:cs="Times New Roman"/>
    </w:rPr>
  </w:style>
  <w:style w:type="character" w:customStyle="1" w:styleId="WW8Num1278z0">
    <w:name w:val="WW8Num1278z0"/>
    <w:rPr>
      <w:rFonts w:ascii="Symbol" w:hAnsi="Symbol" w:cs="Symbol"/>
    </w:rPr>
  </w:style>
  <w:style w:type="character" w:customStyle="1" w:styleId="WW8Num1280z0">
    <w:name w:val="WW8Num1280z0"/>
    <w:rPr>
      <w:rFonts w:ascii="Symbol" w:hAnsi="Symbol" w:cs="Symbol"/>
    </w:rPr>
  </w:style>
  <w:style w:type="character" w:customStyle="1" w:styleId="WW8Num1283z0">
    <w:name w:val="WW8Num1283z0"/>
    <w:rPr>
      <w:rFonts w:ascii="Symbol" w:hAnsi="Symbol" w:cs="Symbol"/>
    </w:rPr>
  </w:style>
  <w:style w:type="character" w:customStyle="1" w:styleId="WW8Num1284z0">
    <w:name w:val="WW8Num1284z0"/>
    <w:rPr>
      <w:rFonts w:ascii="Times New Roman" w:hAnsi="Times New Roman" w:cs="Times New Roman"/>
    </w:rPr>
  </w:style>
  <w:style w:type="character" w:customStyle="1" w:styleId="WW8Num1284z1">
    <w:name w:val="WW8Num1284z1"/>
    <w:rPr>
      <w:rFonts w:ascii="Courier New" w:hAnsi="Courier New" w:cs="Courier New"/>
    </w:rPr>
  </w:style>
  <w:style w:type="character" w:customStyle="1" w:styleId="WW8Num1284z2">
    <w:name w:val="WW8Num1284z2"/>
    <w:rPr>
      <w:rFonts w:ascii="Wingdings" w:hAnsi="Wingdings" w:cs="Wingdings"/>
    </w:rPr>
  </w:style>
  <w:style w:type="character" w:customStyle="1" w:styleId="WW8Num1284z3">
    <w:name w:val="WW8Num1284z3"/>
    <w:rPr>
      <w:rFonts w:ascii="Symbol" w:hAnsi="Symbol" w:cs="Symbol"/>
    </w:rPr>
  </w:style>
  <w:style w:type="character" w:customStyle="1" w:styleId="WW8Num1290z0">
    <w:name w:val="WW8Num1290z0"/>
    <w:rPr>
      <w:rFonts w:ascii="Arial" w:hAnsi="Arial" w:cs="Arial"/>
      <w:sz w:val="24"/>
    </w:rPr>
  </w:style>
  <w:style w:type="character" w:customStyle="1" w:styleId="WW8Num1293z0">
    <w:name w:val="WW8Num1293z0"/>
    <w:rPr>
      <w:rFonts w:ascii="Arial" w:hAnsi="Arial" w:cs="Arial"/>
      <w:b/>
      <w:sz w:val="24"/>
    </w:rPr>
  </w:style>
  <w:style w:type="character" w:customStyle="1" w:styleId="WW8Num1295z0">
    <w:name w:val="WW8Num1295z0"/>
    <w:rPr>
      <w:rFonts w:ascii="Symbol" w:hAnsi="Symbol" w:cs="Symbol"/>
    </w:rPr>
  </w:style>
  <w:style w:type="character" w:customStyle="1" w:styleId="WW8Num1295z1">
    <w:name w:val="WW8Num1295z1"/>
    <w:rPr>
      <w:rFonts w:ascii="Courier New" w:hAnsi="Courier New" w:cs="Courier New"/>
    </w:rPr>
  </w:style>
  <w:style w:type="character" w:customStyle="1" w:styleId="WW8Num1295z2">
    <w:name w:val="WW8Num1295z2"/>
    <w:rPr>
      <w:rFonts w:ascii="Wingdings" w:hAnsi="Wingdings" w:cs="Wingdings"/>
    </w:rPr>
  </w:style>
  <w:style w:type="character" w:customStyle="1" w:styleId="WW8Num1298z0">
    <w:name w:val="WW8Num1298z0"/>
    <w:rPr>
      <w:rFonts w:ascii="Symbol" w:hAnsi="Symbol" w:cs="Symbol"/>
    </w:rPr>
  </w:style>
  <w:style w:type="character" w:customStyle="1" w:styleId="WW8Num1302z0">
    <w:name w:val="WW8Num1302z0"/>
    <w:rPr>
      <w:rFonts w:ascii="Symbol" w:hAnsi="Symbol" w:cs="Symbol"/>
    </w:rPr>
  </w:style>
  <w:style w:type="character" w:customStyle="1" w:styleId="WW8Num1304z0">
    <w:name w:val="WW8Num1304z0"/>
    <w:rPr>
      <w:rFonts w:ascii="Times New Roman" w:hAnsi="Times New Roman" w:cs="Times New Roman"/>
    </w:rPr>
  </w:style>
  <w:style w:type="character" w:customStyle="1" w:styleId="WW8Num1304z1">
    <w:name w:val="WW8Num1304z1"/>
    <w:rPr>
      <w:rFonts w:ascii="Courier New" w:hAnsi="Courier New" w:cs="Courier New"/>
    </w:rPr>
  </w:style>
  <w:style w:type="character" w:customStyle="1" w:styleId="WW8Num1304z2">
    <w:name w:val="WW8Num1304z2"/>
    <w:rPr>
      <w:rFonts w:ascii="Wingdings" w:hAnsi="Wingdings" w:cs="Wingdings"/>
    </w:rPr>
  </w:style>
  <w:style w:type="character" w:customStyle="1" w:styleId="WW8Num1304z3">
    <w:name w:val="WW8Num1304z3"/>
    <w:rPr>
      <w:rFonts w:ascii="Symbol" w:hAnsi="Symbol" w:cs="Symbol"/>
    </w:rPr>
  </w:style>
  <w:style w:type="character" w:customStyle="1" w:styleId="WW8Num1305z0">
    <w:name w:val="WW8Num1305z0"/>
    <w:rPr>
      <w:rFonts w:ascii="Symbol" w:hAnsi="Symbol" w:cs="Symbol"/>
    </w:rPr>
  </w:style>
  <w:style w:type="character" w:customStyle="1" w:styleId="WW8Num1307z0">
    <w:name w:val="WW8Num1307z0"/>
    <w:rPr>
      <w:rFonts w:ascii="Symbol" w:hAnsi="Symbol" w:cs="Symbol"/>
    </w:rPr>
  </w:style>
  <w:style w:type="character" w:customStyle="1" w:styleId="WW8Num1313z0">
    <w:name w:val="WW8Num1313z0"/>
    <w:rPr>
      <w:rFonts w:ascii="Arial" w:hAnsi="Arial" w:cs="Arial"/>
      <w:sz w:val="24"/>
    </w:rPr>
  </w:style>
  <w:style w:type="character" w:customStyle="1" w:styleId="WW8Num1322z0">
    <w:name w:val="WW8Num1322z0"/>
    <w:rPr>
      <w:rFonts w:ascii="Wingdings" w:hAnsi="Wingdings" w:cs="Wingdings"/>
      <w:sz w:val="24"/>
    </w:rPr>
  </w:style>
  <w:style w:type="character" w:customStyle="1" w:styleId="WW8Num1323z0">
    <w:name w:val="WW8Num1323z0"/>
    <w:rPr>
      <w:rFonts w:ascii="Symbol" w:hAnsi="Symbol" w:cs="Symbol"/>
    </w:rPr>
  </w:style>
  <w:style w:type="character" w:customStyle="1" w:styleId="WW8Num1324z0">
    <w:name w:val="WW8Num1324z0"/>
    <w:rPr>
      <w:rFonts w:ascii="Wingdings" w:hAnsi="Wingdings" w:cs="Wingdings"/>
      <w:sz w:val="24"/>
    </w:rPr>
  </w:style>
  <w:style w:type="character" w:customStyle="1" w:styleId="WW8Num1330z0">
    <w:name w:val="WW8Num1330z0"/>
    <w:rPr>
      <w:rFonts w:ascii="Times New Roman" w:hAnsi="Times New Roman" w:cs="Times New Roman"/>
      <w:b/>
    </w:rPr>
  </w:style>
  <w:style w:type="character" w:customStyle="1" w:styleId="WW8Num1334z0">
    <w:name w:val="WW8Num1334z0"/>
    <w:rPr>
      <w:rFonts w:ascii="Symbol" w:hAnsi="Symbol" w:cs="Symbol"/>
    </w:rPr>
  </w:style>
  <w:style w:type="character" w:customStyle="1" w:styleId="WW8Num1337z0">
    <w:name w:val="WW8Num1337z0"/>
    <w:rPr>
      <w:rFonts w:ascii="Wingdings" w:hAnsi="Wingdings" w:cs="Wingdings"/>
    </w:rPr>
  </w:style>
  <w:style w:type="character" w:customStyle="1" w:styleId="WW8Num1338z0">
    <w:name w:val="WW8Num1338z0"/>
    <w:rPr>
      <w:rFonts w:ascii="Symbol" w:hAnsi="Symbol" w:cs="Symbol"/>
    </w:rPr>
  </w:style>
  <w:style w:type="character" w:customStyle="1" w:styleId="WW8Num1342z0">
    <w:name w:val="WW8Num1342z0"/>
    <w:rPr>
      <w:rFonts w:ascii="Symbol" w:hAnsi="Symbol" w:cs="Symbol"/>
    </w:rPr>
  </w:style>
  <w:style w:type="character" w:customStyle="1" w:styleId="WW8Num1344z0">
    <w:name w:val="WW8Num1344z0"/>
    <w:rPr>
      <w:rFonts w:ascii="Symbol" w:hAnsi="Symbol" w:cs="Symbol"/>
    </w:rPr>
  </w:style>
  <w:style w:type="character" w:customStyle="1" w:styleId="WW8Num1346z0">
    <w:name w:val="WW8Num1346z0"/>
    <w:rPr>
      <w:i/>
    </w:rPr>
  </w:style>
  <w:style w:type="character" w:customStyle="1" w:styleId="WW8Num1349z0">
    <w:name w:val="WW8Num1349z0"/>
    <w:rPr>
      <w:rFonts w:ascii="Times New Roman" w:hAnsi="Times New Roman" w:cs="Times New Roman"/>
      <w:sz w:val="28"/>
      <w:u w:val="none"/>
    </w:rPr>
  </w:style>
  <w:style w:type="character" w:customStyle="1" w:styleId="WW8Num1350z0">
    <w:name w:val="WW8Num1350z0"/>
    <w:rPr>
      <w:rFonts w:ascii="Times New Roman" w:hAnsi="Times New Roman" w:cs="Times New Roman"/>
      <w:b/>
      <w:sz w:val="28"/>
      <w:u w:val="single"/>
    </w:rPr>
  </w:style>
  <w:style w:type="character" w:customStyle="1" w:styleId="WW8Num1356z0">
    <w:name w:val="WW8Num1356z0"/>
    <w:rPr>
      <w:rFonts w:ascii="Symbol" w:hAnsi="Symbol" w:cs="Symbol"/>
    </w:rPr>
  </w:style>
  <w:style w:type="character" w:customStyle="1" w:styleId="WW8Num1357z0">
    <w:name w:val="WW8Num1357z0"/>
    <w:rPr>
      <w:rFonts w:ascii="Symbol" w:hAnsi="Symbol" w:cs="Symbol"/>
    </w:rPr>
  </w:style>
  <w:style w:type="character" w:customStyle="1" w:styleId="WW8Num1358z0">
    <w:name w:val="WW8Num1358z0"/>
    <w:rPr>
      <w:rFonts w:ascii="Wingdings" w:hAnsi="Wingdings" w:cs="Wingdings"/>
      <w:sz w:val="24"/>
    </w:rPr>
  </w:style>
  <w:style w:type="character" w:customStyle="1" w:styleId="WW8Num1367z0">
    <w:name w:val="WW8Num1367z0"/>
    <w:rPr>
      <w:rFonts w:ascii="Symbol" w:hAnsi="Symbol" w:cs="Symbol"/>
    </w:rPr>
  </w:style>
  <w:style w:type="character" w:customStyle="1" w:styleId="WW8Num1369z0">
    <w:name w:val="WW8Num1369z0"/>
    <w:rPr>
      <w:rFonts w:ascii="Times New Roman" w:hAnsi="Times New Roman" w:cs="Times New Roman"/>
    </w:rPr>
  </w:style>
  <w:style w:type="character" w:customStyle="1" w:styleId="WW8Num1370z0">
    <w:name w:val="WW8Num1370z0"/>
    <w:rPr>
      <w:rFonts w:ascii="Symbol" w:hAnsi="Symbol" w:cs="Symbol"/>
    </w:rPr>
  </w:style>
  <w:style w:type="character" w:customStyle="1" w:styleId="WW8Num1373z0">
    <w:name w:val="WW8Num1373z0"/>
    <w:rPr>
      <w:rFonts w:ascii="Symbol" w:hAnsi="Symbol" w:cs="Symbol"/>
    </w:rPr>
  </w:style>
  <w:style w:type="character" w:customStyle="1" w:styleId="WW8Num1378z0">
    <w:name w:val="WW8Num1378z0"/>
    <w:rPr>
      <w:rFonts w:ascii="Symbol" w:hAnsi="Symbol" w:cs="Symbol"/>
    </w:rPr>
  </w:style>
  <w:style w:type="character" w:customStyle="1" w:styleId="WW8Num1381z0">
    <w:name w:val="WW8Num1381z0"/>
    <w:rPr>
      <w:rFonts w:ascii="Arial" w:hAnsi="Arial" w:cs="Arial"/>
      <w:b/>
      <w:sz w:val="20"/>
    </w:rPr>
  </w:style>
  <w:style w:type="character" w:customStyle="1" w:styleId="WW8Num1382z0">
    <w:name w:val="WW8Num1382z0"/>
    <w:rPr>
      <w:rFonts w:ascii="Symbol" w:hAnsi="Symbol" w:cs="Symbol"/>
    </w:rPr>
  </w:style>
  <w:style w:type="character" w:customStyle="1" w:styleId="WW8Num1386z0">
    <w:name w:val="WW8Num1386z0"/>
    <w:rPr>
      <w:rFonts w:ascii="Times New Roman" w:hAnsi="Times New Roman" w:cs="Times New Roman"/>
    </w:rPr>
  </w:style>
  <w:style w:type="character" w:customStyle="1" w:styleId="WW8Num1388z0">
    <w:name w:val="WW8Num1388z0"/>
    <w:rPr>
      <w:i/>
    </w:rPr>
  </w:style>
  <w:style w:type="character" w:customStyle="1" w:styleId="WW8Num1389z0">
    <w:name w:val="WW8Num1389z0"/>
    <w:rPr>
      <w:rFonts w:ascii="Times New Roman" w:hAnsi="Times New Roman" w:cs="Times New Roman"/>
      <w:sz w:val="28"/>
      <w:u w:val="none"/>
    </w:rPr>
  </w:style>
  <w:style w:type="character" w:customStyle="1" w:styleId="WW8Num1390z0">
    <w:name w:val="WW8Num1390z0"/>
    <w:rPr>
      <w:rFonts w:ascii="Arial" w:hAnsi="Arial" w:cs="Arial"/>
      <w:b/>
      <w:sz w:val="20"/>
    </w:rPr>
  </w:style>
  <w:style w:type="character" w:customStyle="1" w:styleId="WW8Num1396z0">
    <w:name w:val="WW8Num1396z0"/>
    <w:rPr>
      <w:rFonts w:ascii="Symbol" w:hAnsi="Symbol" w:cs="Symbol"/>
    </w:rPr>
  </w:style>
  <w:style w:type="character" w:customStyle="1" w:styleId="WW8Num1398z0">
    <w:name w:val="WW8Num1398z0"/>
    <w:rPr>
      <w:rFonts w:ascii="Symbol" w:hAnsi="Symbol" w:cs="Symbol"/>
    </w:rPr>
  </w:style>
  <w:style w:type="character" w:customStyle="1" w:styleId="WW8Num1404z0">
    <w:name w:val="WW8Num1404z0"/>
    <w:rPr>
      <w:rFonts w:ascii="Times New Roman" w:hAnsi="Times New Roman" w:cs="Times New Roman"/>
      <w:b/>
    </w:rPr>
  </w:style>
  <w:style w:type="character" w:customStyle="1" w:styleId="WW8Num1407z0">
    <w:name w:val="WW8Num1407z0"/>
    <w:rPr>
      <w:rFonts w:ascii="Symbol" w:hAnsi="Symbol" w:cs="Symbol"/>
    </w:rPr>
  </w:style>
  <w:style w:type="character" w:customStyle="1" w:styleId="WW8Num1414z0">
    <w:name w:val="WW8Num1414z0"/>
    <w:rPr>
      <w:rFonts w:ascii="Arial" w:hAnsi="Arial" w:cs="Arial"/>
      <w:sz w:val="24"/>
    </w:rPr>
  </w:style>
  <w:style w:type="character" w:customStyle="1" w:styleId="WW8Num1414z2">
    <w:name w:val="WW8Num1414z2"/>
    <w:rPr>
      <w:rFonts w:ascii="Arial" w:hAnsi="Arial" w:cs="Arial"/>
    </w:rPr>
  </w:style>
  <w:style w:type="character" w:customStyle="1" w:styleId="WW8Num1415z0">
    <w:name w:val="WW8Num1415z0"/>
    <w:rPr>
      <w:rFonts w:ascii="Symbol" w:hAnsi="Symbol" w:cs="Symbol"/>
    </w:rPr>
  </w:style>
  <w:style w:type="character" w:customStyle="1" w:styleId="WW8Num1416z2">
    <w:name w:val="WW8Num1416z2"/>
    <w:rPr>
      <w:rFonts w:ascii="Wingdings" w:hAnsi="Wingdings" w:cs="Wingdings"/>
    </w:rPr>
  </w:style>
  <w:style w:type="character" w:customStyle="1" w:styleId="WW8Num1422z0">
    <w:name w:val="WW8Num1422z0"/>
    <w:rPr>
      <w:rFonts w:ascii="Wingdings" w:hAnsi="Wingdings" w:cs="Wingdings"/>
      <w:sz w:val="24"/>
    </w:rPr>
  </w:style>
  <w:style w:type="character" w:customStyle="1" w:styleId="WW8Num1425z0">
    <w:name w:val="WW8Num1425z0"/>
    <w:rPr>
      <w:rFonts w:ascii="Arial" w:hAnsi="Arial" w:cs="Arial"/>
      <w:sz w:val="20"/>
    </w:rPr>
  </w:style>
  <w:style w:type="character" w:customStyle="1" w:styleId="WW8Num1425z1">
    <w:name w:val="WW8Num1425z1"/>
    <w:rPr>
      <w:b/>
    </w:rPr>
  </w:style>
  <w:style w:type="character" w:customStyle="1" w:styleId="WW8Num1428z0">
    <w:name w:val="WW8Num1428z0"/>
    <w:rPr>
      <w:rFonts w:ascii="Arial" w:hAnsi="Arial" w:cs="Arial"/>
      <w:b/>
      <w:sz w:val="24"/>
    </w:rPr>
  </w:style>
  <w:style w:type="character" w:customStyle="1" w:styleId="WW8Num1430z0">
    <w:name w:val="WW8Num1430z0"/>
    <w:rPr>
      <w:rFonts w:ascii="Arial" w:hAnsi="Arial" w:cs="Arial"/>
      <w:sz w:val="20"/>
    </w:rPr>
  </w:style>
  <w:style w:type="character" w:customStyle="1" w:styleId="WW8Num1431z0">
    <w:name w:val="WW8Num1431z0"/>
    <w:rPr>
      <w:rFonts w:ascii="Times New Roman" w:hAnsi="Times New Roman" w:cs="Times New Roman"/>
    </w:rPr>
  </w:style>
  <w:style w:type="character" w:customStyle="1" w:styleId="WW8Num1431z1">
    <w:name w:val="WW8Num1431z1"/>
    <w:rPr>
      <w:rFonts w:ascii="Courier New" w:hAnsi="Courier New" w:cs="Courier New"/>
    </w:rPr>
  </w:style>
  <w:style w:type="character" w:customStyle="1" w:styleId="WW8Num1431z2">
    <w:name w:val="WW8Num1431z2"/>
    <w:rPr>
      <w:rFonts w:ascii="Wingdings" w:hAnsi="Wingdings" w:cs="Wingdings"/>
    </w:rPr>
  </w:style>
  <w:style w:type="character" w:customStyle="1" w:styleId="WW8Num1431z3">
    <w:name w:val="WW8Num1431z3"/>
    <w:rPr>
      <w:rFonts w:ascii="Symbol" w:hAnsi="Symbol" w:cs="Symbol"/>
    </w:rPr>
  </w:style>
  <w:style w:type="character" w:customStyle="1" w:styleId="WW8Num1436z0">
    <w:name w:val="WW8Num1436z0"/>
    <w:rPr>
      <w:rFonts w:ascii="Symbol" w:hAnsi="Symbol" w:cs="Symbol"/>
    </w:rPr>
  </w:style>
  <w:style w:type="character" w:customStyle="1" w:styleId="WW8Num1438z0">
    <w:name w:val="WW8Num1438z0"/>
    <w:rPr>
      <w:rFonts w:ascii="Symbol" w:hAnsi="Symbol" w:cs="Symbol"/>
    </w:rPr>
  </w:style>
  <w:style w:type="character" w:customStyle="1" w:styleId="WW8Num1439z0">
    <w:name w:val="WW8Num1439z0"/>
    <w:rPr>
      <w:rFonts w:ascii="Wingdings" w:hAnsi="Wingdings" w:cs="Wingdings"/>
    </w:rPr>
  </w:style>
  <w:style w:type="character" w:customStyle="1" w:styleId="WW8Num1441z0">
    <w:name w:val="WW8Num1441z0"/>
    <w:rPr>
      <w:rFonts w:ascii="Times New Roman" w:hAnsi="Times New Roman" w:cs="Times New Roman"/>
    </w:rPr>
  </w:style>
  <w:style w:type="character" w:customStyle="1" w:styleId="WW8Num1442z0">
    <w:name w:val="WW8Num1442z0"/>
    <w:rPr>
      <w:rFonts w:ascii="Symbol" w:hAnsi="Symbol" w:cs="Symbol"/>
    </w:rPr>
  </w:style>
  <w:style w:type="character" w:customStyle="1" w:styleId="WW8Num1446z0">
    <w:name w:val="WW8Num1446z0"/>
    <w:rPr>
      <w:rFonts w:ascii="Symbol" w:hAnsi="Symbol" w:cs="Symbol"/>
    </w:rPr>
  </w:style>
  <w:style w:type="character" w:customStyle="1" w:styleId="WW8Num1447z0">
    <w:name w:val="WW8Num1447z0"/>
    <w:rPr>
      <w:rFonts w:ascii="Symbol" w:hAnsi="Symbol" w:cs="Symbol"/>
    </w:rPr>
  </w:style>
  <w:style w:type="character" w:customStyle="1" w:styleId="WW8Num1448z0">
    <w:name w:val="WW8Num1448z0"/>
    <w:rPr>
      <w:rFonts w:ascii="Symbol" w:hAnsi="Symbol" w:cs="Symbol"/>
      <w:sz w:val="20"/>
    </w:rPr>
  </w:style>
  <w:style w:type="character" w:customStyle="1" w:styleId="WW8Num1449z1">
    <w:name w:val="WW8Num1449z1"/>
    <w:rPr>
      <w:color w:val="000000"/>
    </w:rPr>
  </w:style>
  <w:style w:type="character" w:customStyle="1" w:styleId="WW8Num1450z0">
    <w:name w:val="WW8Num1450z0"/>
    <w:rPr>
      <w:rFonts w:ascii="Times New Roman" w:hAnsi="Times New Roman" w:cs="Times New Roman"/>
      <w:b/>
      <w:sz w:val="24"/>
      <w:u w:val="single"/>
    </w:rPr>
  </w:style>
  <w:style w:type="character" w:customStyle="1" w:styleId="WW8Num1453z0">
    <w:name w:val="WW8Num1453z0"/>
    <w:rPr>
      <w:rFonts w:ascii="Arial" w:hAnsi="Arial" w:cs="Arial"/>
      <w:b/>
      <w:sz w:val="22"/>
      <w:u w:val="none"/>
    </w:rPr>
  </w:style>
  <w:style w:type="character" w:customStyle="1" w:styleId="WW8Num1454z0">
    <w:name w:val="WW8Num1454z0"/>
    <w:rPr>
      <w:rFonts w:ascii="Symbol" w:hAnsi="Symbol" w:cs="Symbol"/>
    </w:rPr>
  </w:style>
  <w:style w:type="character" w:customStyle="1" w:styleId="WW8Num1457z0">
    <w:name w:val="WW8Num1457z0"/>
    <w:rPr>
      <w:rFonts w:ascii="Symbol" w:hAnsi="Symbol" w:cs="Symbol"/>
    </w:rPr>
  </w:style>
  <w:style w:type="character" w:customStyle="1" w:styleId="WW8Num1459z0">
    <w:name w:val="WW8Num1459z0"/>
    <w:rPr>
      <w:rFonts w:ascii="Symbol" w:hAnsi="Symbol" w:cs="Symbol"/>
    </w:rPr>
  </w:style>
  <w:style w:type="character" w:customStyle="1" w:styleId="WW8Num1460z0">
    <w:name w:val="WW8Num1460z0"/>
    <w:rPr>
      <w:rFonts w:ascii="Symbol" w:hAnsi="Symbol" w:cs="Symbol"/>
    </w:rPr>
  </w:style>
  <w:style w:type="character" w:customStyle="1" w:styleId="WW8Num1461z0">
    <w:name w:val="WW8Num1461z0"/>
    <w:rPr>
      <w:rFonts w:ascii="Symbol" w:hAnsi="Symbol" w:cs="Symbol"/>
    </w:rPr>
  </w:style>
  <w:style w:type="character" w:customStyle="1" w:styleId="WW8Num1462z0">
    <w:name w:val="WW8Num1462z0"/>
    <w:rPr>
      <w:b/>
    </w:rPr>
  </w:style>
  <w:style w:type="character" w:customStyle="1" w:styleId="WW8Num1463z0">
    <w:name w:val="WW8Num1463z0"/>
    <w:rPr>
      <w:b/>
    </w:rPr>
  </w:style>
  <w:style w:type="character" w:customStyle="1" w:styleId="WW8Num1464z0">
    <w:name w:val="WW8Num1464z0"/>
    <w:rPr>
      <w:rFonts w:ascii="Times New Roman" w:hAnsi="Times New Roman" w:cs="Times New Roman"/>
      <w:b/>
    </w:rPr>
  </w:style>
  <w:style w:type="character" w:customStyle="1" w:styleId="WW8Num1465z0">
    <w:name w:val="WW8Num1465z0"/>
    <w:rPr>
      <w:rFonts w:ascii="Wingdings" w:hAnsi="Wingdings" w:cs="Wingdings"/>
      <w:sz w:val="24"/>
    </w:rPr>
  </w:style>
  <w:style w:type="character" w:customStyle="1" w:styleId="WW8Num1468z0">
    <w:name w:val="WW8Num1468z0"/>
    <w:rPr>
      <w:rFonts w:ascii="Symbol" w:hAnsi="Symbol" w:cs="Symbol"/>
    </w:rPr>
  </w:style>
  <w:style w:type="character" w:customStyle="1" w:styleId="WW8Num1471z0">
    <w:name w:val="WW8Num1471z0"/>
    <w:rPr>
      <w:rFonts w:ascii="Times New Roman" w:hAnsi="Times New Roman" w:cs="Times New Roman"/>
    </w:rPr>
  </w:style>
  <w:style w:type="character" w:customStyle="1" w:styleId="WW8Num1471z1">
    <w:name w:val="WW8Num1471z1"/>
    <w:rPr>
      <w:rFonts w:ascii="Courier New" w:hAnsi="Courier New" w:cs="Courier New"/>
    </w:rPr>
  </w:style>
  <w:style w:type="character" w:customStyle="1" w:styleId="WW8Num1471z2">
    <w:name w:val="WW8Num1471z2"/>
    <w:rPr>
      <w:rFonts w:ascii="Wingdings" w:hAnsi="Wingdings" w:cs="Wingdings"/>
    </w:rPr>
  </w:style>
  <w:style w:type="character" w:customStyle="1" w:styleId="WW8Num1471z3">
    <w:name w:val="WW8Num1471z3"/>
    <w:rPr>
      <w:rFonts w:ascii="Symbol" w:hAnsi="Symbol" w:cs="Symbol"/>
    </w:rPr>
  </w:style>
  <w:style w:type="character" w:customStyle="1" w:styleId="WW8Num1472z0">
    <w:name w:val="WW8Num1472z0"/>
    <w:rPr>
      <w:rFonts w:ascii="Times New Roman" w:hAnsi="Times New Roman" w:cs="Times New Roman"/>
    </w:rPr>
  </w:style>
  <w:style w:type="character" w:customStyle="1" w:styleId="WW8Num1473z0">
    <w:name w:val="WW8Num1473z0"/>
    <w:rPr>
      <w:rFonts w:ascii="Arial" w:hAnsi="Arial" w:cs="Arial"/>
      <w:sz w:val="20"/>
    </w:rPr>
  </w:style>
  <w:style w:type="character" w:customStyle="1" w:styleId="WW8Num1474z0">
    <w:name w:val="WW8Num1474z0"/>
    <w:rPr>
      <w:rFonts w:ascii="Symbol" w:hAnsi="Symbol" w:cs="Symbol"/>
    </w:rPr>
  </w:style>
  <w:style w:type="character" w:customStyle="1" w:styleId="WW8Num1474z1">
    <w:name w:val="WW8Num1474z1"/>
    <w:rPr>
      <w:rFonts w:ascii="Courier New" w:hAnsi="Courier New" w:cs="Courier New"/>
    </w:rPr>
  </w:style>
  <w:style w:type="character" w:customStyle="1" w:styleId="WW8Num1474z2">
    <w:name w:val="WW8Num1474z2"/>
    <w:rPr>
      <w:rFonts w:ascii="Wingdings" w:hAnsi="Wingdings" w:cs="Wingdings"/>
    </w:rPr>
  </w:style>
  <w:style w:type="character" w:customStyle="1" w:styleId="WW8Num1477z0">
    <w:name w:val="WW8Num1477z0"/>
    <w:rPr>
      <w:rFonts w:ascii="Symbol" w:hAnsi="Symbol" w:cs="Symbol"/>
    </w:rPr>
  </w:style>
  <w:style w:type="character" w:customStyle="1" w:styleId="WW8Num1478z0">
    <w:name w:val="WW8Num1478z0"/>
    <w:rPr>
      <w:rFonts w:ascii="Symbol" w:hAnsi="Symbol" w:cs="Symbol"/>
    </w:rPr>
  </w:style>
  <w:style w:type="character" w:customStyle="1" w:styleId="WW8Num1482z0">
    <w:name w:val="WW8Num1482z0"/>
    <w:rPr>
      <w:rFonts w:ascii="Arial" w:hAnsi="Arial" w:cs="Arial"/>
      <w:b/>
      <w:sz w:val="24"/>
      <w:u w:val="none"/>
    </w:rPr>
  </w:style>
  <w:style w:type="character" w:customStyle="1" w:styleId="WW8Num1483z1">
    <w:name w:val="WW8Num1483z1"/>
    <w:rPr>
      <w:b/>
    </w:rPr>
  </w:style>
  <w:style w:type="character" w:customStyle="1" w:styleId="WW8Num1485z0">
    <w:name w:val="WW8Num1485z0"/>
    <w:rPr>
      <w:rFonts w:ascii="Symbol" w:hAnsi="Symbol" w:cs="Symbol"/>
    </w:rPr>
  </w:style>
  <w:style w:type="character" w:customStyle="1" w:styleId="WW8Num1488z0">
    <w:name w:val="WW8Num1488z0"/>
    <w:rPr>
      <w:rFonts w:ascii="Wingdings" w:hAnsi="Wingdings" w:cs="Wingdings"/>
      <w:sz w:val="24"/>
    </w:rPr>
  </w:style>
  <w:style w:type="character" w:customStyle="1" w:styleId="WW8Num1489z0">
    <w:name w:val="WW8Num1489z0"/>
    <w:rPr>
      <w:rFonts w:ascii="Symbol" w:hAnsi="Symbol" w:cs="Symbol"/>
    </w:rPr>
  </w:style>
  <w:style w:type="character" w:customStyle="1" w:styleId="WW8Num1492z0">
    <w:name w:val="WW8Num1492z0"/>
    <w:rPr>
      <w:rFonts w:ascii="Symbol" w:hAnsi="Symbol" w:cs="Symbol"/>
    </w:rPr>
  </w:style>
  <w:style w:type="character" w:customStyle="1" w:styleId="WW8Num1493z0">
    <w:name w:val="WW8Num1493z0"/>
    <w:rPr>
      <w:rFonts w:ascii="Times New Roman" w:hAnsi="Times New Roman" w:cs="Times New Roman"/>
      <w:sz w:val="28"/>
      <w:u w:val="none"/>
    </w:rPr>
  </w:style>
  <w:style w:type="character" w:customStyle="1" w:styleId="WW8Num1495z0">
    <w:name w:val="WW8Num1495z0"/>
    <w:rPr>
      <w:rFonts w:ascii="Symbol" w:hAnsi="Symbol" w:cs="Symbol"/>
    </w:rPr>
  </w:style>
  <w:style w:type="character" w:customStyle="1" w:styleId="WW8Num1500z0">
    <w:name w:val="WW8Num1500z0"/>
    <w:rPr>
      <w:rFonts w:ascii="Symbol" w:hAnsi="Symbol" w:cs="Symbol"/>
    </w:rPr>
  </w:style>
  <w:style w:type="character" w:customStyle="1" w:styleId="WW8Num1503z0">
    <w:name w:val="WW8Num1503z0"/>
    <w:rPr>
      <w:rFonts w:ascii="Arial" w:hAnsi="Arial" w:cs="Arial"/>
      <w:sz w:val="24"/>
    </w:rPr>
  </w:style>
  <w:style w:type="character" w:customStyle="1" w:styleId="WW8Num1505z0">
    <w:name w:val="WW8Num1505z0"/>
    <w:rPr>
      <w:rFonts w:ascii="Arial" w:hAnsi="Arial" w:cs="Arial"/>
      <w:sz w:val="20"/>
    </w:rPr>
  </w:style>
  <w:style w:type="character" w:customStyle="1" w:styleId="WW8Num1506z0">
    <w:name w:val="WW8Num1506z0"/>
    <w:rPr>
      <w:rFonts w:ascii="Arial" w:hAnsi="Arial" w:cs="Arial"/>
      <w:sz w:val="20"/>
    </w:rPr>
  </w:style>
  <w:style w:type="character" w:customStyle="1" w:styleId="WW8Num1515z0">
    <w:name w:val="WW8Num1515z0"/>
    <w:rPr>
      <w:rFonts w:ascii="Symbol" w:hAnsi="Symbol" w:cs="Symbol"/>
    </w:rPr>
  </w:style>
  <w:style w:type="character" w:customStyle="1" w:styleId="WW8Num1520z0">
    <w:name w:val="WW8Num1520z0"/>
    <w:rPr>
      <w:rFonts w:ascii="Symbol" w:hAnsi="Symbol" w:cs="Symbol"/>
    </w:rPr>
  </w:style>
  <w:style w:type="character" w:customStyle="1" w:styleId="WW8Num1521z0">
    <w:name w:val="WW8Num1521z0"/>
    <w:rPr>
      <w:i/>
    </w:rPr>
  </w:style>
  <w:style w:type="character" w:customStyle="1" w:styleId="WW8Num1524z0">
    <w:name w:val="WW8Num1524z0"/>
    <w:rPr>
      <w:rFonts w:ascii="Times New Roman" w:hAnsi="Times New Roman" w:cs="Times New Roman"/>
    </w:rPr>
  </w:style>
  <w:style w:type="character" w:customStyle="1" w:styleId="WW8Num1526z0">
    <w:name w:val="WW8Num1526z0"/>
    <w:rPr>
      <w:rFonts w:ascii="Arial" w:hAnsi="Arial" w:cs="Arial"/>
      <w:sz w:val="20"/>
    </w:rPr>
  </w:style>
  <w:style w:type="character" w:customStyle="1" w:styleId="WW8Num1533z0">
    <w:name w:val="WW8Num1533z0"/>
    <w:rPr>
      <w:rFonts w:ascii="Times New Roman" w:hAnsi="Times New Roman" w:cs="Times New Roman"/>
    </w:rPr>
  </w:style>
  <w:style w:type="character" w:customStyle="1" w:styleId="WW8Num1535z0">
    <w:name w:val="WW8Num1535z0"/>
    <w:rPr>
      <w:rFonts w:ascii="Times New Roman" w:hAnsi="Times New Roman" w:cs="Times New Roman"/>
    </w:rPr>
  </w:style>
  <w:style w:type="character" w:customStyle="1" w:styleId="WW8Num1535z1">
    <w:name w:val="WW8Num1535z1"/>
    <w:rPr>
      <w:rFonts w:ascii="Courier New" w:hAnsi="Courier New" w:cs="Courier New"/>
    </w:rPr>
  </w:style>
  <w:style w:type="character" w:customStyle="1" w:styleId="WW8Num1535z2">
    <w:name w:val="WW8Num1535z2"/>
    <w:rPr>
      <w:rFonts w:ascii="Wingdings" w:hAnsi="Wingdings" w:cs="Wingdings"/>
    </w:rPr>
  </w:style>
  <w:style w:type="character" w:customStyle="1" w:styleId="WW8Num1535z3">
    <w:name w:val="WW8Num1535z3"/>
    <w:rPr>
      <w:rFonts w:ascii="Symbol" w:hAnsi="Symbol" w:cs="Symbol"/>
    </w:rPr>
  </w:style>
  <w:style w:type="character" w:customStyle="1" w:styleId="WW8Num1542z0">
    <w:name w:val="WW8Num1542z0"/>
    <w:rPr>
      <w:rFonts w:ascii="Symbol" w:hAnsi="Symbol" w:cs="Symbol"/>
    </w:rPr>
  </w:style>
  <w:style w:type="character" w:customStyle="1" w:styleId="WW8Num1543z0">
    <w:name w:val="WW8Num1543z0"/>
    <w:rPr>
      <w:rFonts w:ascii="Arial" w:hAnsi="Arial" w:cs="Arial"/>
      <w:sz w:val="24"/>
    </w:rPr>
  </w:style>
  <w:style w:type="character" w:customStyle="1" w:styleId="WW8Num1552z0">
    <w:name w:val="WW8Num1552z0"/>
    <w:rPr>
      <w:rFonts w:ascii="Symbol" w:hAnsi="Symbol" w:cs="Symbol"/>
    </w:rPr>
  </w:style>
  <w:style w:type="character" w:customStyle="1" w:styleId="WW8Num1553z0">
    <w:name w:val="WW8Num1553z0"/>
    <w:rPr>
      <w:rFonts w:ascii="Wingdings" w:hAnsi="Wingdings" w:cs="Wingdings"/>
    </w:rPr>
  </w:style>
  <w:style w:type="character" w:customStyle="1" w:styleId="WW8Num1553z1">
    <w:name w:val="WW8Num1553z1"/>
    <w:rPr>
      <w:rFonts w:ascii="Courier New" w:hAnsi="Courier New" w:cs="Courier New"/>
    </w:rPr>
  </w:style>
  <w:style w:type="character" w:customStyle="1" w:styleId="WW8Num1553z3">
    <w:name w:val="WW8Num1553z3"/>
    <w:rPr>
      <w:rFonts w:ascii="Symbol" w:hAnsi="Symbol" w:cs="Symbol"/>
    </w:rPr>
  </w:style>
  <w:style w:type="character" w:customStyle="1" w:styleId="WW8Num1555z0">
    <w:name w:val="WW8Num1555z0"/>
    <w:rPr>
      <w:i/>
    </w:rPr>
  </w:style>
  <w:style w:type="character" w:customStyle="1" w:styleId="WW8Num1563z0">
    <w:name w:val="WW8Num1563z0"/>
    <w:rPr>
      <w:rFonts w:ascii="Wingdings" w:hAnsi="Wingdings" w:cs="Wingdings"/>
      <w:sz w:val="24"/>
    </w:rPr>
  </w:style>
  <w:style w:type="character" w:customStyle="1" w:styleId="WW8Num1566z0">
    <w:name w:val="WW8Num1566z0"/>
    <w:rPr>
      <w:rFonts w:ascii="Arial" w:hAnsi="Arial" w:cs="Arial"/>
      <w:sz w:val="24"/>
    </w:rPr>
  </w:style>
  <w:style w:type="character" w:customStyle="1" w:styleId="WW8Num1574z0">
    <w:name w:val="WW8Num1574z0"/>
  </w:style>
  <w:style w:type="character" w:customStyle="1" w:styleId="WW8Num1576z0">
    <w:name w:val="WW8Num1576z0"/>
    <w:rPr>
      <w:rFonts w:ascii="Symbol" w:hAnsi="Symbol" w:cs="Symbol"/>
    </w:rPr>
  </w:style>
  <w:style w:type="character" w:customStyle="1" w:styleId="WW8Num1581z0">
    <w:name w:val="WW8Num1581z0"/>
    <w:rPr>
      <w:rFonts w:ascii="Symbol" w:hAnsi="Symbol" w:cs="Symbol"/>
    </w:rPr>
  </w:style>
  <w:style w:type="character" w:customStyle="1" w:styleId="WW8Num1582z0">
    <w:name w:val="WW8Num1582z0"/>
    <w:rPr>
      <w:rFonts w:ascii="Arial" w:hAnsi="Arial" w:cs="Arial"/>
      <w:b/>
      <w:sz w:val="24"/>
    </w:rPr>
  </w:style>
  <w:style w:type="character" w:customStyle="1" w:styleId="WW8Num1583z0">
    <w:name w:val="WW8Num1583z0"/>
    <w:rPr>
      <w:i/>
    </w:rPr>
  </w:style>
  <w:style w:type="character" w:customStyle="1" w:styleId="WW8Num1588z0">
    <w:name w:val="WW8Num1588z0"/>
    <w:rPr>
      <w:rFonts w:ascii="Symbol" w:hAnsi="Symbol" w:cs="Symbol"/>
    </w:rPr>
  </w:style>
  <w:style w:type="character" w:customStyle="1" w:styleId="WW8Num1589z0">
    <w:name w:val="WW8Num1589z0"/>
    <w:rPr>
      <w:rFonts w:ascii="Symbol" w:hAnsi="Symbol" w:cs="Symbol"/>
    </w:rPr>
  </w:style>
  <w:style w:type="character" w:customStyle="1" w:styleId="WW8Num1597z0">
    <w:name w:val="WW8Num1597z0"/>
    <w:rPr>
      <w:color w:val="808080"/>
    </w:rPr>
  </w:style>
  <w:style w:type="character" w:customStyle="1" w:styleId="WW8Num1601z0">
    <w:name w:val="WW8Num1601z0"/>
    <w:rPr>
      <w:i/>
    </w:rPr>
  </w:style>
  <w:style w:type="character" w:customStyle="1" w:styleId="WW8Num1608z0">
    <w:name w:val="WW8Num1608z0"/>
    <w:rPr>
      <w:rFonts w:ascii="Symbol" w:hAnsi="Symbol" w:cs="Symbol"/>
    </w:rPr>
  </w:style>
  <w:style w:type="character" w:customStyle="1" w:styleId="WW8Num1609z0">
    <w:name w:val="WW8Num1609z0"/>
    <w:rPr>
      <w:b/>
    </w:rPr>
  </w:style>
  <w:style w:type="character" w:customStyle="1" w:styleId="WW8Num1610z0">
    <w:name w:val="WW8Num1610z0"/>
  </w:style>
  <w:style w:type="character" w:customStyle="1" w:styleId="WW8Num1612z0">
    <w:name w:val="WW8Num1612z0"/>
    <w:rPr>
      <w:rFonts w:ascii="Times New Roman PL" w:hAnsi="Times New Roman PL" w:cs="Times New Roman PL"/>
      <w:sz w:val="20"/>
    </w:rPr>
  </w:style>
  <w:style w:type="character" w:customStyle="1" w:styleId="WW8Num1613z0">
    <w:name w:val="WW8Num1613z0"/>
    <w:rPr>
      <w:rFonts w:ascii="Wingdings" w:hAnsi="Wingdings" w:cs="Wingdings"/>
    </w:rPr>
  </w:style>
  <w:style w:type="character" w:customStyle="1" w:styleId="WW8Num1613z1">
    <w:name w:val="WW8Num1613z1"/>
    <w:rPr>
      <w:rFonts w:ascii="Courier New" w:hAnsi="Courier New" w:cs="Courier New"/>
    </w:rPr>
  </w:style>
  <w:style w:type="character" w:customStyle="1" w:styleId="WW8Num1613z3">
    <w:name w:val="WW8Num1613z3"/>
    <w:rPr>
      <w:rFonts w:ascii="Symbol" w:hAnsi="Symbol" w:cs="Symbol"/>
    </w:rPr>
  </w:style>
  <w:style w:type="character" w:customStyle="1" w:styleId="WW8Num1614z0">
    <w:name w:val="WW8Num1614z0"/>
    <w:rPr>
      <w:rFonts w:ascii="Times New Roman" w:hAnsi="Times New Roman" w:cs="Times New Roman"/>
    </w:rPr>
  </w:style>
  <w:style w:type="character" w:customStyle="1" w:styleId="WW8Num1615z0">
    <w:name w:val="WW8Num1615z0"/>
    <w:rPr>
      <w:rFonts w:ascii="Arial" w:hAnsi="Arial" w:cs="Arial"/>
    </w:rPr>
  </w:style>
  <w:style w:type="character" w:customStyle="1" w:styleId="WW8Num1615z1">
    <w:name w:val="WW8Num1615z1"/>
    <w:rPr>
      <w:rFonts w:ascii="Courier New" w:hAnsi="Courier New" w:cs="Courier New"/>
    </w:rPr>
  </w:style>
  <w:style w:type="character" w:customStyle="1" w:styleId="WW8Num1615z2">
    <w:name w:val="WW8Num1615z2"/>
    <w:rPr>
      <w:rFonts w:ascii="Wingdings" w:hAnsi="Wingdings" w:cs="Wingdings"/>
    </w:rPr>
  </w:style>
  <w:style w:type="character" w:customStyle="1" w:styleId="WW8Num1615z3">
    <w:name w:val="WW8Num1615z3"/>
    <w:rPr>
      <w:rFonts w:ascii="Symbol" w:hAnsi="Symbol" w:cs="Symbol"/>
    </w:rPr>
  </w:style>
  <w:style w:type="character" w:customStyle="1" w:styleId="WW8Num1617z0">
    <w:name w:val="WW8Num1617z0"/>
    <w:rPr>
      <w:rFonts w:ascii="Symbol" w:hAnsi="Symbol" w:cs="Symbol"/>
    </w:rPr>
  </w:style>
  <w:style w:type="character" w:customStyle="1" w:styleId="WW8Num1618z0">
    <w:name w:val="WW8Num1618z0"/>
    <w:rPr>
      <w:rFonts w:ascii="Symbol" w:hAnsi="Symbol" w:cs="Symbol"/>
    </w:rPr>
  </w:style>
  <w:style w:type="character" w:customStyle="1" w:styleId="WW8Num1625z0">
    <w:name w:val="WW8Num1625z0"/>
    <w:rPr>
      <w:rFonts w:ascii="Arial" w:hAnsi="Arial" w:cs="Arial"/>
      <w:sz w:val="24"/>
    </w:rPr>
  </w:style>
  <w:style w:type="character" w:customStyle="1" w:styleId="WW8Num1630z0">
    <w:name w:val="WW8Num1630z0"/>
  </w:style>
  <w:style w:type="character" w:customStyle="1" w:styleId="WW8Num1634z0">
    <w:name w:val="WW8Num1634z0"/>
    <w:rPr>
      <w:rFonts w:ascii="Times New Roman" w:hAnsi="Times New Roman" w:cs="Times New Roman"/>
    </w:rPr>
  </w:style>
  <w:style w:type="character" w:customStyle="1" w:styleId="WW8Num1634z1">
    <w:name w:val="WW8Num1634z1"/>
    <w:rPr>
      <w:rFonts w:ascii="Courier New" w:hAnsi="Courier New" w:cs="Courier New"/>
    </w:rPr>
  </w:style>
  <w:style w:type="character" w:customStyle="1" w:styleId="WW8Num1634z2">
    <w:name w:val="WW8Num1634z2"/>
    <w:rPr>
      <w:rFonts w:ascii="Wingdings" w:hAnsi="Wingdings" w:cs="Wingdings"/>
    </w:rPr>
  </w:style>
  <w:style w:type="character" w:customStyle="1" w:styleId="WW8Num1634z3">
    <w:name w:val="WW8Num1634z3"/>
    <w:rPr>
      <w:rFonts w:ascii="Symbol" w:hAnsi="Symbol" w:cs="Symbol"/>
    </w:rPr>
  </w:style>
  <w:style w:type="character" w:customStyle="1" w:styleId="WW8Num1636z0">
    <w:name w:val="WW8Num1636z0"/>
    <w:rPr>
      <w:color w:val="000000"/>
      <w:sz w:val="21"/>
    </w:rPr>
  </w:style>
  <w:style w:type="character" w:customStyle="1" w:styleId="WW8Num1637z0">
    <w:name w:val="WW8Num1637z0"/>
    <w:rPr>
      <w:rFonts w:ascii="Symbol" w:hAnsi="Symbol" w:cs="Symbol"/>
    </w:rPr>
  </w:style>
  <w:style w:type="character" w:customStyle="1" w:styleId="WW8Num1640z0">
    <w:name w:val="WW8Num1640z0"/>
    <w:rPr>
      <w:rFonts w:ascii="Symbol" w:hAnsi="Symbol" w:cs="Symbol"/>
    </w:rPr>
  </w:style>
  <w:style w:type="character" w:customStyle="1" w:styleId="WW8Num1642z0">
    <w:name w:val="WW8Num1642z0"/>
    <w:rPr>
      <w:rFonts w:ascii="Arial" w:hAnsi="Arial" w:cs="Arial"/>
      <w:sz w:val="20"/>
      <w:u w:val="none"/>
    </w:rPr>
  </w:style>
  <w:style w:type="character" w:customStyle="1" w:styleId="WW8Num1645z0">
    <w:name w:val="WW8Num1645z0"/>
    <w:rPr>
      <w:rFonts w:ascii="Symbol" w:hAnsi="Symbol" w:cs="Symbol"/>
    </w:rPr>
  </w:style>
  <w:style w:type="character" w:customStyle="1" w:styleId="WW8Num1647z0">
    <w:name w:val="WW8Num1647z0"/>
    <w:rPr>
      <w:rFonts w:ascii="Symbol" w:hAnsi="Symbol" w:cs="Symbol"/>
    </w:rPr>
  </w:style>
  <w:style w:type="character" w:customStyle="1" w:styleId="WW8Num1647z1">
    <w:name w:val="WW8Num1647z1"/>
    <w:rPr>
      <w:rFonts w:ascii="Courier New" w:hAnsi="Courier New" w:cs="Courier New"/>
    </w:rPr>
  </w:style>
  <w:style w:type="character" w:customStyle="1" w:styleId="WW8Num1647z2">
    <w:name w:val="WW8Num1647z2"/>
    <w:rPr>
      <w:rFonts w:ascii="Wingdings" w:hAnsi="Wingdings" w:cs="Wingdings"/>
    </w:rPr>
  </w:style>
  <w:style w:type="character" w:customStyle="1" w:styleId="WW8Num1649z0">
    <w:name w:val="WW8Num1649z0"/>
    <w:rPr>
      <w:rFonts w:ascii="Symbol" w:hAnsi="Symbol" w:cs="Symbol"/>
    </w:rPr>
  </w:style>
  <w:style w:type="character" w:customStyle="1" w:styleId="WW8Num1649z1">
    <w:name w:val="WW8Num1649z1"/>
    <w:rPr>
      <w:rFonts w:ascii="Courier New" w:hAnsi="Courier New" w:cs="Courier New"/>
    </w:rPr>
  </w:style>
  <w:style w:type="character" w:customStyle="1" w:styleId="WW8Num1649z2">
    <w:name w:val="WW8Num1649z2"/>
    <w:rPr>
      <w:rFonts w:ascii="Wingdings" w:hAnsi="Wingdings" w:cs="Wingdings"/>
    </w:rPr>
  </w:style>
  <w:style w:type="character" w:customStyle="1" w:styleId="WW8Num1653z0">
    <w:name w:val="WW8Num1653z0"/>
    <w:rPr>
      <w:rFonts w:ascii="Arial" w:hAnsi="Arial" w:cs="Arial"/>
      <w:sz w:val="20"/>
    </w:rPr>
  </w:style>
  <w:style w:type="character" w:customStyle="1" w:styleId="WW8Num1653z1">
    <w:name w:val="WW8Num1653z1"/>
    <w:rPr>
      <w:b/>
    </w:rPr>
  </w:style>
  <w:style w:type="character" w:customStyle="1" w:styleId="WW8Num1655z0">
    <w:name w:val="WW8Num1655z0"/>
    <w:rPr>
      <w:rFonts w:ascii="Symbol" w:hAnsi="Symbol" w:cs="Symbol"/>
    </w:rPr>
  </w:style>
  <w:style w:type="character" w:customStyle="1" w:styleId="WW8Num1656z0">
    <w:name w:val="WW8Num1656z0"/>
    <w:rPr>
      <w:rFonts w:ascii="Times New Roman" w:hAnsi="Times New Roman" w:cs="Times New Roman"/>
      <w:b/>
    </w:rPr>
  </w:style>
  <w:style w:type="character" w:customStyle="1" w:styleId="WW8Num1658z0">
    <w:name w:val="WW8Num1658z0"/>
    <w:rPr>
      <w:rFonts w:ascii="Symbol" w:hAnsi="Symbol" w:cs="Symbol"/>
    </w:rPr>
  </w:style>
  <w:style w:type="character" w:customStyle="1" w:styleId="WW8Num1664z0">
    <w:name w:val="WW8Num1664z0"/>
    <w:rPr>
      <w:b/>
    </w:rPr>
  </w:style>
  <w:style w:type="character" w:customStyle="1" w:styleId="WW8Num1665z0">
    <w:name w:val="WW8Num1665z0"/>
    <w:rPr>
      <w:rFonts w:ascii="Symbol" w:hAnsi="Symbol" w:cs="Symbol"/>
    </w:rPr>
  </w:style>
  <w:style w:type="character" w:customStyle="1" w:styleId="WW8Num1668z0">
    <w:name w:val="WW8Num1668z0"/>
    <w:rPr>
      <w:rFonts w:ascii="Symbol" w:hAnsi="Symbol" w:cs="Symbol"/>
      <w:sz w:val="20"/>
    </w:rPr>
  </w:style>
  <w:style w:type="character" w:customStyle="1" w:styleId="WW8Num1669z0">
    <w:name w:val="WW8Num1669z0"/>
    <w:rPr>
      <w:rFonts w:ascii="Times New Roman" w:hAnsi="Times New Roman" w:cs="Times New Roman"/>
    </w:rPr>
  </w:style>
  <w:style w:type="character" w:customStyle="1" w:styleId="WW8Num1672z0">
    <w:name w:val="WW8Num1672z0"/>
    <w:rPr>
      <w:rFonts w:ascii="Symbol" w:hAnsi="Symbol" w:cs="Symbol"/>
    </w:rPr>
  </w:style>
  <w:style w:type="character" w:customStyle="1" w:styleId="WW8Num1674z0">
    <w:name w:val="WW8Num1674z0"/>
    <w:rPr>
      <w:rFonts w:ascii="Symbol" w:hAnsi="Symbol" w:cs="Symbol"/>
    </w:rPr>
  </w:style>
  <w:style w:type="character" w:customStyle="1" w:styleId="WW8Num1677z0">
    <w:name w:val="WW8Num1677z0"/>
    <w:rPr>
      <w:rFonts w:ascii="Symbol" w:hAnsi="Symbol" w:cs="Symbol"/>
    </w:rPr>
  </w:style>
  <w:style w:type="character" w:customStyle="1" w:styleId="WW8Num1683z0">
    <w:name w:val="WW8Num1683z0"/>
    <w:rPr>
      <w:rFonts w:ascii="Wingdings" w:hAnsi="Wingdings" w:cs="Wingdings"/>
      <w:sz w:val="24"/>
    </w:rPr>
  </w:style>
  <w:style w:type="character" w:customStyle="1" w:styleId="WW8Num1685z0">
    <w:name w:val="WW8Num1685z0"/>
    <w:rPr>
      <w:b/>
    </w:rPr>
  </w:style>
  <w:style w:type="character" w:customStyle="1" w:styleId="WW8Num1686z0">
    <w:name w:val="WW8Num1686z0"/>
    <w:rPr>
      <w:rFonts w:ascii="Wingdings" w:hAnsi="Wingdings" w:cs="Wingdings"/>
    </w:rPr>
  </w:style>
  <w:style w:type="character" w:customStyle="1" w:styleId="WW8Num1689z0">
    <w:name w:val="WW8Num1689z0"/>
    <w:rPr>
      <w:rFonts w:ascii="Times New Roman" w:hAnsi="Times New Roman" w:cs="Times New Roman"/>
      <w:sz w:val="28"/>
      <w:u w:val="none"/>
    </w:rPr>
  </w:style>
  <w:style w:type="character" w:customStyle="1" w:styleId="WW8Num1693z0">
    <w:name w:val="WW8Num1693z0"/>
    <w:rPr>
      <w:rFonts w:ascii="Symbol" w:hAnsi="Symbol" w:cs="Symbol"/>
    </w:rPr>
  </w:style>
  <w:style w:type="character" w:customStyle="1" w:styleId="WW8Num1698z0">
    <w:name w:val="WW8Num1698z0"/>
    <w:rPr>
      <w:rFonts w:ascii="Symbol" w:hAnsi="Symbol" w:cs="Symbol"/>
    </w:rPr>
  </w:style>
  <w:style w:type="character" w:customStyle="1" w:styleId="WW8Num1706z0">
    <w:name w:val="WW8Num1706z0"/>
    <w:rPr>
      <w:rFonts w:ascii="Times New Roman" w:hAnsi="Times New Roman" w:cs="Times New Roman"/>
    </w:rPr>
  </w:style>
  <w:style w:type="character" w:customStyle="1" w:styleId="WW8Num1708z0">
    <w:name w:val="WW8Num1708z0"/>
    <w:rPr>
      <w:rFonts w:ascii="Wingdings" w:hAnsi="Wingdings" w:cs="Wingdings"/>
    </w:rPr>
  </w:style>
  <w:style w:type="character" w:customStyle="1" w:styleId="WW8Num1708z1">
    <w:name w:val="WW8Num1708z1"/>
    <w:rPr>
      <w:rFonts w:ascii="Courier New" w:hAnsi="Courier New" w:cs="Courier New"/>
    </w:rPr>
  </w:style>
  <w:style w:type="character" w:customStyle="1" w:styleId="WW8Num1708z3">
    <w:name w:val="WW8Num1708z3"/>
    <w:rPr>
      <w:rFonts w:ascii="Symbol" w:hAnsi="Symbol" w:cs="Symbol"/>
    </w:rPr>
  </w:style>
  <w:style w:type="character" w:customStyle="1" w:styleId="WW8Num1710z0">
    <w:name w:val="WW8Num1710z0"/>
    <w:rPr>
      <w:rFonts w:ascii="Times New Roman" w:hAnsi="Times New Roman" w:cs="Times New Roman"/>
    </w:rPr>
  </w:style>
  <w:style w:type="character" w:customStyle="1" w:styleId="WW8Num1710z1">
    <w:name w:val="WW8Num1710z1"/>
    <w:rPr>
      <w:rFonts w:ascii="Courier New" w:hAnsi="Courier New" w:cs="Courier New"/>
    </w:rPr>
  </w:style>
  <w:style w:type="character" w:customStyle="1" w:styleId="WW8Num1710z2">
    <w:name w:val="WW8Num1710z2"/>
    <w:rPr>
      <w:rFonts w:ascii="Wingdings" w:hAnsi="Wingdings" w:cs="Wingdings"/>
    </w:rPr>
  </w:style>
  <w:style w:type="character" w:customStyle="1" w:styleId="WW8Num1710z3">
    <w:name w:val="WW8Num1710z3"/>
    <w:rPr>
      <w:rFonts w:ascii="Symbol" w:hAnsi="Symbol" w:cs="Symbol"/>
    </w:rPr>
  </w:style>
  <w:style w:type="character" w:customStyle="1" w:styleId="WW8Num1711z0">
    <w:name w:val="WW8Num1711z0"/>
    <w:rPr>
      <w:rFonts w:ascii="Symbol" w:hAnsi="Symbol" w:cs="Symbol"/>
    </w:rPr>
  </w:style>
  <w:style w:type="character" w:customStyle="1" w:styleId="WW8Num1721z0">
    <w:name w:val="WW8Num1721z0"/>
    <w:rPr>
      <w:rFonts w:ascii="Times New Roman" w:hAnsi="Times New Roman" w:cs="Times New Roman"/>
    </w:rPr>
  </w:style>
  <w:style w:type="character" w:customStyle="1" w:styleId="WW8Num1729z0">
    <w:name w:val="WW8Num1729z0"/>
    <w:rPr>
      <w:rFonts w:ascii="Symbol" w:hAnsi="Symbol" w:cs="Symbol"/>
    </w:rPr>
  </w:style>
  <w:style w:type="character" w:customStyle="1" w:styleId="WW8Num1733z1">
    <w:name w:val="WW8Num1733z1"/>
    <w:rPr>
      <w:rFonts w:ascii="Times New Roman" w:hAnsi="Times New Roman" w:cs="Times New Roman"/>
    </w:rPr>
  </w:style>
  <w:style w:type="character" w:customStyle="1" w:styleId="WW8Num1742z0">
    <w:name w:val="WW8Num1742z0"/>
    <w:rPr>
      <w:rFonts w:ascii="Times New Roman" w:hAnsi="Times New Roman" w:cs="Times New Roman"/>
      <w:sz w:val="18"/>
    </w:rPr>
  </w:style>
  <w:style w:type="character" w:customStyle="1" w:styleId="WW8Num1742z1">
    <w:name w:val="WW8Num1742z1"/>
    <w:rPr>
      <w:rFonts w:ascii="Courier New" w:hAnsi="Courier New" w:cs="Courier New"/>
    </w:rPr>
  </w:style>
  <w:style w:type="character" w:customStyle="1" w:styleId="WW8Num1742z2">
    <w:name w:val="WW8Num1742z2"/>
    <w:rPr>
      <w:rFonts w:ascii="Wingdings" w:hAnsi="Wingdings" w:cs="Wingdings"/>
    </w:rPr>
  </w:style>
  <w:style w:type="character" w:customStyle="1" w:styleId="WW8Num1742z3">
    <w:name w:val="WW8Num1742z3"/>
    <w:rPr>
      <w:rFonts w:ascii="Symbol" w:hAnsi="Symbol" w:cs="Symbol"/>
    </w:rPr>
  </w:style>
  <w:style w:type="character" w:customStyle="1" w:styleId="WW8Num1743z0">
    <w:name w:val="WW8Num1743z0"/>
    <w:rPr>
      <w:i/>
    </w:rPr>
  </w:style>
  <w:style w:type="character" w:customStyle="1" w:styleId="WW8Num1744z0">
    <w:name w:val="WW8Num1744z0"/>
    <w:rPr>
      <w:b/>
    </w:rPr>
  </w:style>
  <w:style w:type="character" w:customStyle="1" w:styleId="WW8Num1749z0">
    <w:name w:val="WW8Num1749z0"/>
    <w:rPr>
      <w:rFonts w:ascii="Symbol" w:hAnsi="Symbol" w:cs="Symbol"/>
    </w:rPr>
  </w:style>
  <w:style w:type="character" w:customStyle="1" w:styleId="WW8Num1749z1">
    <w:name w:val="WW8Num1749z1"/>
    <w:rPr>
      <w:rFonts w:ascii="Courier New" w:hAnsi="Courier New" w:cs="Courier New"/>
    </w:rPr>
  </w:style>
  <w:style w:type="character" w:customStyle="1" w:styleId="WW8Num1749z2">
    <w:name w:val="WW8Num1749z2"/>
    <w:rPr>
      <w:rFonts w:ascii="Wingdings" w:hAnsi="Wingdings" w:cs="Wingdings"/>
    </w:rPr>
  </w:style>
  <w:style w:type="character" w:customStyle="1" w:styleId="WW8Num1753z0">
    <w:name w:val="WW8Num1753z0"/>
    <w:rPr>
      <w:rFonts w:ascii="Symbol" w:hAnsi="Symbol" w:cs="Symbol"/>
    </w:rPr>
  </w:style>
  <w:style w:type="character" w:customStyle="1" w:styleId="WW8Num1758z1">
    <w:name w:val="WW8Num1758z1"/>
    <w:rPr>
      <w:rFonts w:ascii="Times New Roman" w:hAnsi="Times New Roman" w:cs="Times New Roman"/>
    </w:rPr>
  </w:style>
  <w:style w:type="character" w:customStyle="1" w:styleId="WW8Num1758z2">
    <w:name w:val="WW8Num1758z2"/>
    <w:rPr>
      <w:i/>
    </w:rPr>
  </w:style>
  <w:style w:type="character" w:customStyle="1" w:styleId="WW8Num1771z0">
    <w:name w:val="WW8Num1771z0"/>
    <w:rPr>
      <w:rFonts w:ascii="Symbol" w:hAnsi="Symbol" w:cs="Symbol"/>
    </w:rPr>
  </w:style>
  <w:style w:type="character" w:customStyle="1" w:styleId="WW8Num1774z0">
    <w:name w:val="WW8Num1774z0"/>
    <w:rPr>
      <w:rFonts w:ascii="Arial" w:hAnsi="Arial" w:cs="Arial"/>
      <w:sz w:val="24"/>
    </w:rPr>
  </w:style>
  <w:style w:type="character" w:customStyle="1" w:styleId="WW8Num1780z0">
    <w:name w:val="WW8Num1780z0"/>
    <w:rPr>
      <w:sz w:val="24"/>
    </w:rPr>
  </w:style>
  <w:style w:type="character" w:customStyle="1" w:styleId="WW8Num1781z0">
    <w:name w:val="WW8Num1781z0"/>
    <w:rPr>
      <w:rFonts w:ascii="Times New Roman" w:hAnsi="Times New Roman" w:cs="Times New Roman"/>
    </w:rPr>
  </w:style>
  <w:style w:type="character" w:customStyle="1" w:styleId="WW8Num1783z1">
    <w:name w:val="WW8Num1783z1"/>
    <w:rPr>
      <w:rFonts w:ascii="Times New Roman" w:hAnsi="Times New Roman" w:cs="Times New Roman"/>
    </w:rPr>
  </w:style>
  <w:style w:type="character" w:customStyle="1" w:styleId="WW8Num1785z0">
    <w:name w:val="WW8Num1785z0"/>
    <w:rPr>
      <w:rFonts w:ascii="Arial" w:hAnsi="Arial" w:cs="Arial"/>
      <w:b/>
      <w:sz w:val="24"/>
      <w:u w:val="none"/>
    </w:rPr>
  </w:style>
  <w:style w:type="character" w:customStyle="1" w:styleId="WW8Num1786z0">
    <w:name w:val="WW8Num1786z0"/>
    <w:rPr>
      <w:rFonts w:ascii="Wingdings" w:hAnsi="Wingdings" w:cs="Wingdings"/>
    </w:rPr>
  </w:style>
  <w:style w:type="character" w:customStyle="1" w:styleId="WW8Num1787z0">
    <w:name w:val="WW8Num1787z0"/>
    <w:rPr>
      <w:rFonts w:ascii="Symbol" w:hAnsi="Symbol" w:cs="Symbol"/>
    </w:rPr>
  </w:style>
  <w:style w:type="character" w:customStyle="1" w:styleId="WW8Num1793z0">
    <w:name w:val="WW8Num1793z0"/>
    <w:rPr>
      <w:rFonts w:ascii="Times New Roman" w:hAnsi="Times New Roman" w:cs="Times New Roman"/>
    </w:rPr>
  </w:style>
  <w:style w:type="character" w:customStyle="1" w:styleId="WW8Num1794z0">
    <w:name w:val="WW8Num1794z0"/>
    <w:rPr>
      <w:rFonts w:ascii="Symbol" w:hAnsi="Symbol" w:cs="Symbol"/>
    </w:rPr>
  </w:style>
  <w:style w:type="character" w:customStyle="1" w:styleId="WW8Num1795z0">
    <w:name w:val="WW8Num1795z0"/>
    <w:rPr>
      <w:rFonts w:ascii="Symbol" w:hAnsi="Symbol" w:cs="Symbol"/>
    </w:rPr>
  </w:style>
  <w:style w:type="character" w:customStyle="1" w:styleId="WW8Num1797z0">
    <w:name w:val="WW8Num1797z0"/>
    <w:rPr>
      <w:u w:val="none"/>
    </w:rPr>
  </w:style>
  <w:style w:type="character" w:customStyle="1" w:styleId="WW8Num1803z0">
    <w:name w:val="WW8Num1803z0"/>
    <w:rPr>
      <w:rFonts w:ascii="Times New Roman" w:hAnsi="Times New Roman" w:cs="Times New Roman"/>
    </w:rPr>
  </w:style>
  <w:style w:type="character" w:customStyle="1" w:styleId="WW8Num1803z1">
    <w:name w:val="WW8Num1803z1"/>
    <w:rPr>
      <w:rFonts w:ascii="Courier New" w:hAnsi="Courier New" w:cs="Courier New"/>
    </w:rPr>
  </w:style>
  <w:style w:type="character" w:customStyle="1" w:styleId="WW8Num1803z2">
    <w:name w:val="WW8Num1803z2"/>
    <w:rPr>
      <w:rFonts w:ascii="Wingdings" w:hAnsi="Wingdings" w:cs="Wingdings"/>
    </w:rPr>
  </w:style>
  <w:style w:type="character" w:customStyle="1" w:styleId="WW8Num1803z3">
    <w:name w:val="WW8Num1803z3"/>
    <w:rPr>
      <w:rFonts w:ascii="Symbol" w:hAnsi="Symbol" w:cs="Symbol"/>
    </w:rPr>
  </w:style>
  <w:style w:type="character" w:customStyle="1" w:styleId="WW8Num1805z0">
    <w:name w:val="WW8Num1805z0"/>
    <w:rPr>
      <w:rFonts w:ascii="Times New Roman" w:hAnsi="Times New Roman" w:cs="Times New Roman"/>
    </w:rPr>
  </w:style>
  <w:style w:type="character" w:customStyle="1" w:styleId="WW8Num1808z0">
    <w:name w:val="WW8Num1808z0"/>
    <w:rPr>
      <w:rFonts w:ascii="Times New Roman" w:hAnsi="Times New Roman" w:cs="Times New Roman"/>
    </w:rPr>
  </w:style>
  <w:style w:type="character" w:customStyle="1" w:styleId="WW8Num1811z0">
    <w:name w:val="WW8Num1811z0"/>
    <w:rPr>
      <w:rFonts w:ascii="Symbol" w:hAnsi="Symbol" w:cs="Symbol"/>
    </w:rPr>
  </w:style>
  <w:style w:type="character" w:customStyle="1" w:styleId="WW8Num1812z0">
    <w:name w:val="WW8Num1812z0"/>
    <w:rPr>
      <w:rFonts w:ascii="Symbol" w:hAnsi="Symbol" w:cs="Symbol"/>
    </w:rPr>
  </w:style>
  <w:style w:type="character" w:customStyle="1" w:styleId="WW8Num1815z0">
    <w:name w:val="WW8Num1815z0"/>
    <w:rPr>
      <w:rFonts w:ascii="Arial" w:hAnsi="Arial" w:cs="Arial"/>
      <w:sz w:val="24"/>
    </w:rPr>
  </w:style>
  <w:style w:type="character" w:customStyle="1" w:styleId="WW8Num1819z0">
    <w:name w:val="WW8Num1819z0"/>
    <w:rPr>
      <w:b/>
    </w:rPr>
  </w:style>
  <w:style w:type="character" w:customStyle="1" w:styleId="WW8Num1820z0">
    <w:name w:val="WW8Num1820z0"/>
  </w:style>
  <w:style w:type="character" w:customStyle="1" w:styleId="WW8Num1822z0">
    <w:name w:val="WW8Num1822z0"/>
    <w:rPr>
      <w:rFonts w:ascii="Wingdings" w:hAnsi="Wingdings" w:cs="Wingdings"/>
    </w:rPr>
  </w:style>
  <w:style w:type="character" w:customStyle="1" w:styleId="WW8Num1825z0">
    <w:name w:val="WW8Num1825z0"/>
    <w:rPr>
      <w:rFonts w:ascii="Symbol" w:hAnsi="Symbol" w:cs="Symbol"/>
    </w:rPr>
  </w:style>
  <w:style w:type="character" w:customStyle="1" w:styleId="WW8Num1827z0">
    <w:name w:val="WW8Num1827z0"/>
    <w:rPr>
      <w:rFonts w:ascii="Symbol" w:hAnsi="Symbol" w:cs="Symbol"/>
    </w:rPr>
  </w:style>
  <w:style w:type="character" w:customStyle="1" w:styleId="WW8Num1829z0">
    <w:name w:val="WW8Num1829z0"/>
    <w:rPr>
      <w:rFonts w:ascii="Wingdings" w:hAnsi="Wingdings" w:cs="Wingdings"/>
    </w:rPr>
  </w:style>
  <w:style w:type="character" w:customStyle="1" w:styleId="WW8Num1830z0">
    <w:name w:val="WW8Num1830z0"/>
    <w:rPr>
      <w:rFonts w:ascii="Symbol" w:hAnsi="Symbol" w:cs="Symbol"/>
    </w:rPr>
  </w:style>
  <w:style w:type="character" w:customStyle="1" w:styleId="WW8Num1832z0">
    <w:name w:val="WW8Num1832z0"/>
    <w:rPr>
      <w:rFonts w:ascii="Times New Roman" w:hAnsi="Times New Roman" w:cs="Times New Roman"/>
    </w:rPr>
  </w:style>
  <w:style w:type="character" w:customStyle="1" w:styleId="WW8Num1835z0">
    <w:name w:val="WW8Num1835z0"/>
    <w:rPr>
      <w:rFonts w:ascii="Symbol" w:hAnsi="Symbol" w:cs="Symbol"/>
    </w:rPr>
  </w:style>
  <w:style w:type="character" w:customStyle="1" w:styleId="WW8Num1837z0">
    <w:name w:val="WW8Num1837z0"/>
    <w:rPr>
      <w:u w:val="none"/>
    </w:rPr>
  </w:style>
  <w:style w:type="character" w:customStyle="1" w:styleId="WW8Num1838z0">
    <w:name w:val="WW8Num1838z0"/>
    <w:rPr>
      <w:rFonts w:ascii="Symbol" w:hAnsi="Symbol" w:cs="Symbol"/>
    </w:rPr>
  </w:style>
  <w:style w:type="character" w:customStyle="1" w:styleId="WW8Num1839z0">
    <w:name w:val="WW8Num1839z0"/>
    <w:rPr>
      <w:rFonts w:ascii="Symbol" w:hAnsi="Symbol" w:cs="Symbol"/>
    </w:rPr>
  </w:style>
  <w:style w:type="character" w:customStyle="1" w:styleId="WW8Num1842z0">
    <w:name w:val="WW8Num1842z0"/>
    <w:rPr>
      <w:rFonts w:ascii="Wingdings" w:hAnsi="Wingdings" w:cs="Wingdings"/>
    </w:rPr>
  </w:style>
  <w:style w:type="character" w:customStyle="1" w:styleId="WW8Num1847z0">
    <w:name w:val="WW8Num1847z0"/>
    <w:rPr>
      <w:color w:val="000000"/>
    </w:rPr>
  </w:style>
  <w:style w:type="character" w:customStyle="1" w:styleId="WW8Num1852z0">
    <w:name w:val="WW8Num1852z0"/>
    <w:rPr>
      <w:rFonts w:ascii="Symbol" w:hAnsi="Symbol" w:cs="Symbol"/>
    </w:rPr>
  </w:style>
  <w:style w:type="character" w:customStyle="1" w:styleId="WW8Num1854z0">
    <w:name w:val="WW8Num1854z0"/>
    <w:rPr>
      <w:rFonts w:ascii="Symbol" w:hAnsi="Symbol" w:cs="Symbol"/>
    </w:rPr>
  </w:style>
  <w:style w:type="character" w:customStyle="1" w:styleId="WW8Num1855z0">
    <w:name w:val="WW8Num1855z0"/>
    <w:rPr>
      <w:rFonts w:ascii="Wingdings" w:hAnsi="Wingdings" w:cs="Wingdings"/>
      <w:sz w:val="24"/>
    </w:rPr>
  </w:style>
  <w:style w:type="character" w:customStyle="1" w:styleId="WW8Num1856z0">
    <w:name w:val="WW8Num1856z0"/>
    <w:rPr>
      <w:rFonts w:ascii="Symbol" w:hAnsi="Symbol" w:cs="Symbol"/>
    </w:rPr>
  </w:style>
  <w:style w:type="character" w:customStyle="1" w:styleId="WW8Num1861z0">
    <w:name w:val="WW8Num1861z0"/>
    <w:rPr>
      <w:rFonts w:ascii="Symbol" w:hAnsi="Symbol" w:cs="Symbol"/>
    </w:rPr>
  </w:style>
  <w:style w:type="character" w:customStyle="1" w:styleId="WW8Num1862z0">
    <w:name w:val="WW8Num1862z0"/>
    <w:rPr>
      <w:b/>
    </w:rPr>
  </w:style>
  <w:style w:type="character" w:customStyle="1" w:styleId="WW8Num1866z0">
    <w:name w:val="WW8Num1866z0"/>
    <w:rPr>
      <w:rFonts w:ascii="Arial" w:hAnsi="Arial" w:cs="Arial"/>
      <w:b/>
      <w:sz w:val="24"/>
      <w:u w:val="none"/>
    </w:rPr>
  </w:style>
  <w:style w:type="character" w:customStyle="1" w:styleId="WW8Num1867z1">
    <w:name w:val="WW8Num1867z1"/>
    <w:rPr>
      <w:color w:val="000000"/>
    </w:rPr>
  </w:style>
  <w:style w:type="character" w:customStyle="1" w:styleId="WW8Num1870z0">
    <w:name w:val="WW8Num1870z0"/>
    <w:rPr>
      <w:rFonts w:ascii="Symbol" w:hAnsi="Symbol" w:cs="Symbol"/>
    </w:rPr>
  </w:style>
  <w:style w:type="character" w:customStyle="1" w:styleId="WW8Num1879z0">
    <w:name w:val="WW8Num1879z0"/>
    <w:rPr>
      <w:rFonts w:ascii="Times New Roman" w:hAnsi="Times New Roman" w:cs="Times New Roman"/>
    </w:rPr>
  </w:style>
  <w:style w:type="character" w:customStyle="1" w:styleId="WW8Num1880z0">
    <w:name w:val="WW8Num1880z0"/>
    <w:rPr>
      <w:rFonts w:ascii="Wingdings" w:hAnsi="Wingdings" w:cs="Wingdings"/>
    </w:rPr>
  </w:style>
  <w:style w:type="character" w:customStyle="1" w:styleId="WW8Num1883z0">
    <w:name w:val="WW8Num1883z0"/>
    <w:rPr>
      <w:rFonts w:ascii="Wingdings" w:hAnsi="Wingdings" w:cs="Wingdings"/>
    </w:rPr>
  </w:style>
  <w:style w:type="character" w:customStyle="1" w:styleId="WW8Num1885z0">
    <w:name w:val="WW8Num1885z0"/>
    <w:rPr>
      <w:b/>
      <w:sz w:val="21"/>
    </w:rPr>
  </w:style>
  <w:style w:type="character" w:customStyle="1" w:styleId="WW8NumSt330z0">
    <w:name w:val="WW8NumSt330z0"/>
    <w:rPr>
      <w:rFonts w:ascii="Arial" w:hAnsi="Arial" w:cs="Arial"/>
      <w:sz w:val="24"/>
    </w:rPr>
  </w:style>
  <w:style w:type="character" w:customStyle="1" w:styleId="WW8NumSt379z0">
    <w:name w:val="WW8NumSt379z0"/>
    <w:rPr>
      <w:rFonts w:ascii="Arial" w:hAnsi="Arial" w:cs="Arial"/>
      <w:sz w:val="24"/>
    </w:rPr>
  </w:style>
  <w:style w:type="character" w:customStyle="1" w:styleId="WW8NumSt381z0">
    <w:name w:val="WW8NumSt381z0"/>
    <w:rPr>
      <w:rFonts w:ascii="Symbol" w:hAnsi="Symbol" w:cs="Symbol"/>
      <w:sz w:val="28"/>
    </w:rPr>
  </w:style>
  <w:style w:type="character" w:customStyle="1" w:styleId="WW8NumSt382z0">
    <w:name w:val="WW8NumSt382z0"/>
    <w:rPr>
      <w:rFonts w:ascii="Symbol" w:hAnsi="Symbol" w:cs="Symbol"/>
      <w:sz w:val="28"/>
    </w:rPr>
  </w:style>
  <w:style w:type="character" w:customStyle="1" w:styleId="WW8NumSt384z0">
    <w:name w:val="WW8NumSt384z0"/>
    <w:rPr>
      <w:rFonts w:ascii="Arial" w:hAnsi="Arial" w:cs="Arial"/>
      <w:sz w:val="24"/>
    </w:rPr>
  </w:style>
  <w:style w:type="character" w:customStyle="1" w:styleId="WW8NumSt384z2">
    <w:name w:val="WW8NumSt384z2"/>
    <w:rPr>
      <w:rFonts w:ascii="Arial" w:hAnsi="Arial" w:cs="Arial"/>
    </w:rPr>
  </w:style>
  <w:style w:type="character" w:customStyle="1" w:styleId="WW8NumSt390z0">
    <w:name w:val="WW8NumSt390z0"/>
    <w:rPr>
      <w:rFonts w:ascii="Arial" w:hAnsi="Arial" w:cs="Arial"/>
      <w:sz w:val="24"/>
    </w:rPr>
  </w:style>
  <w:style w:type="character" w:customStyle="1" w:styleId="WW8NumSt390z2">
    <w:name w:val="WW8NumSt390z2"/>
    <w:rPr>
      <w:rFonts w:ascii="Arial" w:hAnsi="Arial" w:cs="Arial"/>
    </w:rPr>
  </w:style>
  <w:style w:type="character" w:customStyle="1" w:styleId="WW8NumSt407z0">
    <w:name w:val="WW8NumSt407z0"/>
    <w:rPr>
      <w:rFonts w:ascii="Symbol" w:hAnsi="Symbol" w:cs="Symbol"/>
      <w:sz w:val="28"/>
    </w:rPr>
  </w:style>
  <w:style w:type="character" w:customStyle="1" w:styleId="WW8NumSt415z0">
    <w:name w:val="WW8NumSt415z0"/>
    <w:rPr>
      <w:rFonts w:ascii="Symbol" w:hAnsi="Symbol" w:cs="Symbol"/>
      <w:sz w:val="24"/>
      <w:u w:val="none"/>
    </w:rPr>
  </w:style>
  <w:style w:type="character" w:customStyle="1" w:styleId="WW8NumSt419z0">
    <w:name w:val="WW8NumSt419z0"/>
    <w:rPr>
      <w:rFonts w:ascii="Arial" w:hAnsi="Arial" w:cs="Arial"/>
      <w:sz w:val="24"/>
    </w:rPr>
  </w:style>
  <w:style w:type="character" w:customStyle="1" w:styleId="WW8NumSt419z2">
    <w:name w:val="WW8NumSt419z2"/>
    <w:rPr>
      <w:rFonts w:ascii="Arial" w:hAnsi="Arial" w:cs="Arial"/>
    </w:rPr>
  </w:style>
  <w:style w:type="character" w:customStyle="1" w:styleId="WW8NumSt425z0">
    <w:name w:val="WW8NumSt425z0"/>
    <w:rPr>
      <w:rFonts w:ascii="Arial" w:hAnsi="Arial" w:cs="Arial"/>
      <w:sz w:val="24"/>
    </w:rPr>
  </w:style>
  <w:style w:type="character" w:customStyle="1" w:styleId="WW8NumSt425z2">
    <w:name w:val="WW8NumSt425z2"/>
    <w:rPr>
      <w:rFonts w:ascii="Arial" w:hAnsi="Arial" w:cs="Arial"/>
    </w:rPr>
  </w:style>
  <w:style w:type="character" w:customStyle="1" w:styleId="WW8NumSt525z0">
    <w:name w:val="WW8NumSt525z0"/>
    <w:rPr>
      <w:rFonts w:ascii="Symbol" w:hAnsi="Symbol" w:cs="Symbol"/>
    </w:rPr>
  </w:style>
  <w:style w:type="character" w:customStyle="1" w:styleId="WW8NumSt526z0">
    <w:name w:val="WW8NumSt526z0"/>
    <w:rPr>
      <w:rFonts w:ascii="Symbol" w:hAnsi="Symbol" w:cs="Symbol"/>
    </w:rPr>
  </w:style>
  <w:style w:type="character" w:customStyle="1" w:styleId="WW8NumSt644z0">
    <w:name w:val="WW8NumSt644z0"/>
    <w:rPr>
      <w:rFonts w:ascii="Symbol" w:hAnsi="Symbol" w:cs="Symbol"/>
    </w:rPr>
  </w:style>
  <w:style w:type="character" w:customStyle="1" w:styleId="WW8NumSt679z0">
    <w:name w:val="WW8NumSt679z0"/>
    <w:rPr>
      <w:rFonts w:ascii="Arial" w:hAnsi="Arial" w:cs="Arial"/>
      <w:b/>
      <w:sz w:val="24"/>
    </w:rPr>
  </w:style>
  <w:style w:type="character" w:customStyle="1" w:styleId="WW8NumSt681z0">
    <w:name w:val="WW8NumSt681z0"/>
    <w:rPr>
      <w:rFonts w:ascii="Arial" w:hAnsi="Arial" w:cs="Arial"/>
      <w:sz w:val="24"/>
    </w:rPr>
  </w:style>
  <w:style w:type="character" w:customStyle="1" w:styleId="WW8NumSt687z0">
    <w:name w:val="WW8NumSt687z0"/>
    <w:rPr>
      <w:rFonts w:ascii="Arial" w:hAnsi="Arial" w:cs="Arial"/>
      <w:sz w:val="24"/>
    </w:rPr>
  </w:style>
  <w:style w:type="character" w:customStyle="1" w:styleId="WW8NumSt691z0">
    <w:name w:val="WW8NumSt691z0"/>
    <w:rPr>
      <w:rFonts w:ascii="Arial" w:hAnsi="Arial" w:cs="Arial"/>
      <w:sz w:val="24"/>
    </w:rPr>
  </w:style>
  <w:style w:type="character" w:customStyle="1" w:styleId="WW8NumSt693z0">
    <w:name w:val="WW8NumSt693z0"/>
    <w:rPr>
      <w:rFonts w:ascii="Arial" w:hAnsi="Arial" w:cs="Arial"/>
      <w:sz w:val="24"/>
    </w:rPr>
  </w:style>
  <w:style w:type="character" w:customStyle="1" w:styleId="WW8NumSt696z0">
    <w:name w:val="WW8NumSt696z0"/>
    <w:rPr>
      <w:rFonts w:ascii="Arial" w:hAnsi="Arial" w:cs="Arial"/>
      <w:sz w:val="24"/>
    </w:rPr>
  </w:style>
  <w:style w:type="character" w:customStyle="1" w:styleId="WW8NumSt699z0">
    <w:name w:val="WW8NumSt699z0"/>
    <w:rPr>
      <w:rFonts w:ascii="Arial" w:hAnsi="Arial" w:cs="Arial"/>
      <w:sz w:val="24"/>
    </w:rPr>
  </w:style>
  <w:style w:type="character" w:customStyle="1" w:styleId="WW8NumSt702z0">
    <w:name w:val="WW8NumSt702z0"/>
    <w:rPr>
      <w:rFonts w:ascii="Wingdings" w:hAnsi="Wingdings" w:cs="Wingdings"/>
      <w:sz w:val="16"/>
    </w:rPr>
  </w:style>
  <w:style w:type="character" w:customStyle="1" w:styleId="WW8NumSt707z0">
    <w:name w:val="WW8NumSt707z0"/>
    <w:rPr>
      <w:rFonts w:ascii="Arial" w:hAnsi="Arial" w:cs="Arial"/>
      <w:b/>
      <w:sz w:val="24"/>
    </w:rPr>
  </w:style>
  <w:style w:type="character" w:customStyle="1" w:styleId="WW8NumSt709z0">
    <w:name w:val="WW8NumSt709z0"/>
    <w:rPr>
      <w:rFonts w:ascii="Arial" w:hAnsi="Arial" w:cs="Arial"/>
      <w:sz w:val="24"/>
    </w:rPr>
  </w:style>
  <w:style w:type="character" w:customStyle="1" w:styleId="WW8NumSt715z0">
    <w:name w:val="WW8NumSt715z0"/>
    <w:rPr>
      <w:rFonts w:ascii="Arial" w:hAnsi="Arial" w:cs="Arial"/>
      <w:sz w:val="24"/>
    </w:rPr>
  </w:style>
  <w:style w:type="character" w:customStyle="1" w:styleId="WW8NumSt719z0">
    <w:name w:val="WW8NumSt719z0"/>
    <w:rPr>
      <w:rFonts w:ascii="Arial" w:hAnsi="Arial" w:cs="Arial"/>
      <w:sz w:val="24"/>
    </w:rPr>
  </w:style>
  <w:style w:type="character" w:customStyle="1" w:styleId="WW8NumSt721z0">
    <w:name w:val="WW8NumSt721z0"/>
    <w:rPr>
      <w:rFonts w:ascii="Arial" w:hAnsi="Arial" w:cs="Arial"/>
      <w:sz w:val="24"/>
    </w:rPr>
  </w:style>
  <w:style w:type="character" w:customStyle="1" w:styleId="WW8NumSt724z0">
    <w:name w:val="WW8NumSt724z0"/>
    <w:rPr>
      <w:rFonts w:ascii="Arial" w:hAnsi="Arial" w:cs="Arial"/>
      <w:sz w:val="24"/>
    </w:rPr>
  </w:style>
  <w:style w:type="character" w:customStyle="1" w:styleId="WW8NumSt727z0">
    <w:name w:val="WW8NumSt727z0"/>
    <w:rPr>
      <w:rFonts w:ascii="Arial" w:hAnsi="Arial" w:cs="Arial"/>
      <w:sz w:val="24"/>
    </w:rPr>
  </w:style>
  <w:style w:type="character" w:customStyle="1" w:styleId="WW8NumSt887z0">
    <w:name w:val="WW8NumSt887z0"/>
    <w:rPr>
      <w:rFonts w:ascii="Symbol" w:hAnsi="Symbol" w:cs="Symbol"/>
    </w:rPr>
  </w:style>
  <w:style w:type="character" w:customStyle="1" w:styleId="WW8NumSt908z0">
    <w:name w:val="WW8NumSt908z0"/>
    <w:rPr>
      <w:rFonts w:ascii="Symbol" w:hAnsi="Symbol" w:cs="Symbol"/>
    </w:rPr>
  </w:style>
  <w:style w:type="character" w:customStyle="1" w:styleId="WW8NumSt911z0">
    <w:name w:val="WW8NumSt911z0"/>
    <w:rPr>
      <w:rFonts w:ascii="Symbol" w:hAnsi="Symbol" w:cs="Symbol"/>
    </w:rPr>
  </w:style>
  <w:style w:type="character" w:customStyle="1" w:styleId="WW8NumSt1073z0">
    <w:name w:val="WW8NumSt1073z0"/>
    <w:rPr>
      <w:rFonts w:ascii="Times" w:hAnsi="Times" w:cs="Times"/>
      <w:sz w:val="28"/>
    </w:rPr>
  </w:style>
  <w:style w:type="character" w:customStyle="1" w:styleId="WW8NumSt1154z0">
    <w:name w:val="WW8NumSt1154z0"/>
    <w:rPr>
      <w:rFonts w:ascii="Symbol" w:hAnsi="Symbol" w:cs="Symbol"/>
    </w:rPr>
  </w:style>
  <w:style w:type="character" w:customStyle="1" w:styleId="WW8NumSt1155z0">
    <w:name w:val="WW8NumSt1155z0"/>
    <w:rPr>
      <w:rFonts w:ascii="Symbol" w:hAnsi="Symbol" w:cs="Symbol"/>
    </w:rPr>
  </w:style>
  <w:style w:type="character" w:customStyle="1" w:styleId="WW8NumSt1721z0">
    <w:name w:val="WW8NumSt1721z0"/>
    <w:rPr>
      <w:rFonts w:ascii="Symbol" w:hAnsi="Symbol" w:cs="Symbol"/>
    </w:rPr>
  </w:style>
  <w:style w:type="character" w:customStyle="1" w:styleId="WW-Domylnaczcionkaakapitu1">
    <w:name w:val="WW-Domyślna czcionka akapitu1"/>
  </w:style>
  <w:style w:type="character" w:styleId="Numerstrony">
    <w:name w:val="page number"/>
    <w:rPr>
      <w:rFonts w:cs="Times New Roman"/>
    </w:rPr>
  </w:style>
  <w:style w:type="character" w:customStyle="1" w:styleId="WW8Num1768z0">
    <w:name w:val="WW8Num1768z0"/>
    <w:rPr>
      <w:rFonts w:ascii="Times New Roman" w:hAnsi="Times New Roman" w:cs="Times New Roman"/>
    </w:rPr>
  </w:style>
  <w:style w:type="character" w:customStyle="1" w:styleId="WW8Num360z0">
    <w:name w:val="WW8Num360z0"/>
    <w:rPr>
      <w:rFonts w:ascii="Times New Roman" w:hAnsi="Times New Roman" w:cs="Times New Roman"/>
    </w:rPr>
  </w:style>
  <w:style w:type="character" w:customStyle="1" w:styleId="WW8Num786z0">
    <w:name w:val="WW8Num786z0"/>
    <w:rPr>
      <w:rFonts w:ascii="Symbol" w:hAnsi="Symbol" w:cs="Symbol"/>
    </w:rPr>
  </w:style>
  <w:style w:type="character" w:customStyle="1" w:styleId="WW8Num805z0">
    <w:name w:val="WW8Num805z0"/>
    <w:rPr>
      <w:rFonts w:ascii="Symbol" w:hAnsi="Symbol" w:cs="Symbol"/>
    </w:rPr>
  </w:style>
  <w:style w:type="character" w:customStyle="1" w:styleId="WW8Num785z0">
    <w:name w:val="WW8Num785z0"/>
    <w:rPr>
      <w:rFonts w:ascii="Wingdings" w:hAnsi="Wingdings" w:cs="Wingdings"/>
    </w:rPr>
  </w:style>
  <w:style w:type="character" w:customStyle="1" w:styleId="WW-WW8Num42z0">
    <w:name w:val="WW-WW8Num42z0"/>
    <w:rPr>
      <w:rFonts w:ascii="StarSymbol" w:eastAsia="StarSymbol" w:hAnsi="StarSymbol"/>
      <w:sz w:val="18"/>
    </w:rPr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</w:rPr>
  </w:style>
  <w:style w:type="character" w:styleId="Numerwiersza">
    <w:name w:val="line number"/>
    <w:basedOn w:val="Domylnaczcionkaakapitu1"/>
  </w:style>
  <w:style w:type="character" w:customStyle="1" w:styleId="TekstpodstawowyZnak">
    <w:name w:val="Tekst podstawowy Znak"/>
    <w:rPr>
      <w:rFonts w:cs="Times New Roman"/>
      <w:sz w:val="22"/>
    </w:rPr>
  </w:style>
  <w:style w:type="character" w:customStyle="1" w:styleId="Nagwek1Znak">
    <w:name w:val="Nagłówek 1 Znak"/>
    <w:rPr>
      <w:rFonts w:cs="Times New Roman"/>
      <w:b/>
      <w:sz w:val="32"/>
    </w:rPr>
  </w:style>
  <w:style w:type="character" w:customStyle="1" w:styleId="TytuZnak">
    <w:name w:val="Tytuł Znak"/>
    <w:rPr>
      <w:rFonts w:cs="Times New Roman"/>
      <w:b/>
      <w:sz w:val="32"/>
    </w:rPr>
  </w:style>
  <w:style w:type="character" w:customStyle="1" w:styleId="Tekstpodstawowy2Znak">
    <w:name w:val="Tekst podstawowy 2 Znak"/>
    <w:rPr>
      <w:rFonts w:cs="Times New Roman"/>
      <w:sz w:val="24"/>
    </w:rPr>
  </w:style>
  <w:style w:type="character" w:customStyle="1" w:styleId="TekstprzypisukocowegoZnak">
    <w:name w:val="Tekst przypisu końcowego Znak"/>
    <w:rPr>
      <w:rFonts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customStyle="1" w:styleId="TekstprzypisudolnegoZnak">
    <w:name w:val="Tekst przypisu dolnego Znak"/>
    <w:rPr>
      <w:rFonts w:cs="Times New Roman"/>
    </w:rPr>
  </w:style>
  <w:style w:type="character" w:customStyle="1" w:styleId="TekstpodstawowywcityZnak">
    <w:name w:val="Tekst podstawowy wcięty Znak"/>
    <w:rPr>
      <w:rFonts w:cs="Times New Roman"/>
    </w:rPr>
  </w:style>
  <w:style w:type="character" w:customStyle="1" w:styleId="NagwekZnak">
    <w:name w:val="Nagłówek Znak"/>
    <w:rPr>
      <w:rFonts w:cs="Times New Roman"/>
    </w:rPr>
  </w:style>
  <w:style w:type="character" w:customStyle="1" w:styleId="NoSpacingChar">
    <w:name w:val="No Spacing Char"/>
    <w:rPr>
      <w:rFonts w:ascii="Calibri" w:hAnsi="Calibri" w:cs="Times New Roman"/>
      <w:sz w:val="22"/>
      <w:szCs w:val="22"/>
      <w:lang w:val="pl-PL" w:bidi="ar-SA"/>
    </w:rPr>
  </w:style>
  <w:style w:type="character" w:customStyle="1" w:styleId="Nagwek2Znak">
    <w:name w:val="Nagłówek 2 Znak"/>
    <w:rPr>
      <w:rFonts w:cs="Times New Roman"/>
      <w:b/>
      <w:sz w:val="22"/>
    </w:rPr>
  </w:style>
  <w:style w:type="character" w:customStyle="1" w:styleId="Absatz-Standardschriftart">
    <w:name w:val="Absatz-Standardschriftart"/>
  </w:style>
  <w:style w:type="character" w:customStyle="1" w:styleId="ZnakZnak">
    <w:name w:val="Znak Znak"/>
    <w:rPr>
      <w:rFonts w:cs="Times New Roman"/>
      <w:sz w:val="24"/>
      <w:szCs w:val="24"/>
      <w:lang w:val="x-none" w:bidi="ar-SA"/>
    </w:rPr>
  </w:style>
  <w:style w:type="character" w:customStyle="1" w:styleId="Nagwek5Znak">
    <w:name w:val="Nagłówek 5 Znak"/>
    <w:rPr>
      <w:b/>
      <w:sz w:val="22"/>
    </w:rPr>
  </w:style>
  <w:style w:type="character" w:customStyle="1" w:styleId="Teksttreci">
    <w:name w:val="Tekst treści_"/>
    <w:rPr>
      <w:rFonts w:ascii="Verdana" w:hAnsi="Verdana" w:cs="Verdana"/>
      <w:color w:val="000000"/>
      <w:sz w:val="16"/>
      <w:shd w:val="clear" w:color="auto" w:fill="FFFFFF"/>
    </w:rPr>
  </w:style>
  <w:style w:type="character" w:customStyle="1" w:styleId="FontStyle30">
    <w:name w:val="Font Style30"/>
    <w:rPr>
      <w:rFonts w:ascii="Times New Roman" w:hAnsi="Times New Roman" w:cs="Times New Roman"/>
      <w:color w:val="000000"/>
      <w:sz w:val="22"/>
    </w:rPr>
  </w:style>
  <w:style w:type="character" w:customStyle="1" w:styleId="h11">
    <w:name w:val="h11"/>
    <w:rPr>
      <w:rFonts w:ascii="Verdana" w:hAnsi="Verdana" w:cs="Verdana"/>
      <w:b/>
      <w:sz w:val="17"/>
    </w:rPr>
  </w:style>
  <w:style w:type="character" w:customStyle="1" w:styleId="TeksttreciPogrubienie">
    <w:name w:val="Tekst treści + Pogrubienie"/>
    <w:rPr>
      <w:rFonts w:ascii="Times New Roman" w:hAnsi="Times New Roman" w:cs="Times New Roman"/>
      <w:b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ZwykytekstZnak">
    <w:name w:val="Zwykły tekst Znak"/>
    <w:rPr>
      <w:rFonts w:ascii="Calibri" w:eastAsia="Calibri" w:hAnsi="Calibri" w:cs="Calibri"/>
      <w:sz w:val="22"/>
      <w:szCs w:val="21"/>
    </w:rPr>
  </w:style>
  <w:style w:type="character" w:customStyle="1" w:styleId="StopkaZnak">
    <w:name w:val="Stopka Znak"/>
    <w:basedOn w:val="Domylnaczcionkaakapitu1"/>
  </w:style>
  <w:style w:type="character" w:customStyle="1" w:styleId="Teksttreci4">
    <w:name w:val="Tekst treści4"/>
    <w:rPr>
      <w:rFonts w:ascii="Arial" w:hAnsi="Arial" w:cs="Arial"/>
      <w:sz w:val="19"/>
      <w:szCs w:val="19"/>
      <w:u w:val="single"/>
      <w:shd w:val="clear" w:color="auto" w:fill="FFFFFF"/>
    </w:rPr>
  </w:style>
  <w:style w:type="character" w:customStyle="1" w:styleId="Tekstpodstawowy3Znak">
    <w:name w:val="Tekst podstawowy 3 Znak"/>
    <w:rPr>
      <w:sz w:val="16"/>
    </w:rPr>
  </w:style>
  <w:style w:type="character" w:customStyle="1" w:styleId="AkapitzlistZnak">
    <w:name w:val="Akapit z listą Znak"/>
  </w:style>
  <w:style w:type="character" w:customStyle="1" w:styleId="FontStyle26">
    <w:name w:val="Font Style26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2">
    <w:name w:val="Font Style22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</w:style>
  <w:style w:type="character" w:styleId="Uwydatnienie">
    <w:name w:val="Emphasis"/>
    <w:qFormat/>
    <w:rPr>
      <w:i/>
      <w:iCs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Teksttreci2">
    <w:name w:val="Tekst treści (2)_"/>
    <w:rPr>
      <w:rFonts w:ascii="Arial" w:eastAsia="Arial" w:hAnsi="Arial" w:cs="Arial"/>
      <w:shd w:val="clear" w:color="auto" w:fill="FFFFFF"/>
    </w:rPr>
  </w:style>
  <w:style w:type="character" w:customStyle="1" w:styleId="Nagwek4Znak">
    <w:name w:val="Nagłówek 4 Znak"/>
    <w:rPr>
      <w:b/>
      <w:bCs/>
      <w:sz w:val="28"/>
      <w:szCs w:val="28"/>
    </w:rPr>
  </w:style>
  <w:style w:type="character" w:customStyle="1" w:styleId="Nagweklubstopka">
    <w:name w:val="Nagłówek lub stopka_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Nagweklubstopka0">
    <w:name w:val="Nagłówek lub stopka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/>
    </w:rPr>
  </w:style>
  <w:style w:type="character" w:customStyle="1" w:styleId="Teksttreci7">
    <w:name w:val="Tekst treści (7)_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treci5">
    <w:name w:val="Tekst treści (5)_"/>
    <w:rPr>
      <w:rFonts w:ascii="Calibri" w:eastAsia="Calibri" w:hAnsi="Calibri" w:cs="Calibri"/>
      <w:sz w:val="23"/>
      <w:szCs w:val="23"/>
      <w:shd w:val="clear" w:color="auto" w:fill="FFFFFF"/>
    </w:rPr>
  </w:style>
  <w:style w:type="character" w:customStyle="1" w:styleId="Nagwek10">
    <w:name w:val="Nagłówek #1_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character" w:customStyle="1" w:styleId="Teksttreci3">
    <w:name w:val="Tekst treści (3)_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Nagwek20">
    <w:name w:val="Nagłówek #2_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</w:rPr>
  </w:style>
  <w:style w:type="character" w:customStyle="1" w:styleId="PogrubienieTeksttreci7pt">
    <w:name w:val="Pogrubienie;Tekst treści + 7 pt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vertAlign w:val="baseline"/>
      <w:lang w:val="pl-PL"/>
    </w:rPr>
  </w:style>
  <w:style w:type="character" w:customStyle="1" w:styleId="BodytextExact">
    <w:name w:val="Body text Exact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-1"/>
      <w:sz w:val="18"/>
      <w:szCs w:val="18"/>
      <w:u w:val="none"/>
    </w:rPr>
  </w:style>
  <w:style w:type="character" w:customStyle="1" w:styleId="Bodytext">
    <w:name w:val="Body text_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Bodytext3">
    <w:name w:val="Body text (3)_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vertAlign w:val="baseline"/>
      <w:lang w:val="pl-PL"/>
    </w:rPr>
  </w:style>
  <w:style w:type="character" w:customStyle="1" w:styleId="NormalnyWebZnak">
    <w:name w:val="Normalny (Web) Znak"/>
    <w:rPr>
      <w:rFonts w:ascii="Arial Unicode MS" w:hAnsi="Arial Unicode MS" w:cs="Arial Unicode MS"/>
      <w:sz w:val="24"/>
    </w:rPr>
  </w:style>
  <w:style w:type="character" w:customStyle="1" w:styleId="bold">
    <w:name w:val="bold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treci40">
    <w:name w:val="Tekst treści (4)_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customStyle="1" w:styleId="value">
    <w:name w:val="value"/>
    <w:basedOn w:val="Domylnaczcionkaakapitu1"/>
  </w:style>
  <w:style w:type="character" w:customStyle="1" w:styleId="WW-czeinternetowe">
    <w:name w:val="WW-Łącze internetowe"/>
    <w:rPr>
      <w:rFonts w:cs="Times New Roman"/>
      <w:color w:val="0000FF"/>
      <w:u w:val="single"/>
    </w:rPr>
  </w:style>
  <w:style w:type="character" w:customStyle="1" w:styleId="fontstyle01">
    <w:name w:val="fontstyle01"/>
    <w:rPr>
      <w:rFonts w:ascii="Verdana" w:hAnsi="Verdana" w:cs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Nagwek11">
    <w:name w:val="Nagłówek1"/>
    <w:basedOn w:val="Normalny"/>
    <w:next w:val="Tekstpodstawowy"/>
    <w:pPr>
      <w:jc w:val="center"/>
    </w:pPr>
    <w:rPr>
      <w:b/>
      <w:sz w:val="32"/>
    </w:rPr>
  </w:style>
  <w:style w:type="paragraph" w:styleId="Tekstpodstawowy">
    <w:name w:val="Body Text"/>
    <w:basedOn w:val="Normalny"/>
    <w:rPr>
      <w:sz w:val="22"/>
    </w:rPr>
  </w:style>
  <w:style w:type="paragraph" w:styleId="Lista">
    <w:name w:val="List"/>
    <w:basedOn w:val="Tekstpodstawowy"/>
    <w:pPr>
      <w:spacing w:line="360" w:lineRule="auto"/>
      <w:jc w:val="center"/>
    </w:pPr>
    <w:rPr>
      <w:b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customStyle="1" w:styleId="Listanumerowana1">
    <w:name w:val="Lista numerowana1"/>
    <w:basedOn w:val="Normalny"/>
    <w:pPr>
      <w:numPr>
        <w:numId w:val="6"/>
      </w:numPr>
      <w:spacing w:after="120"/>
    </w:pPr>
    <w:rPr>
      <w:b/>
      <w:sz w:val="24"/>
    </w:rPr>
  </w:style>
  <w:style w:type="paragraph" w:customStyle="1" w:styleId="Listanumerowana21">
    <w:name w:val="Lista numerowana 21"/>
    <w:basedOn w:val="Normalny"/>
    <w:pPr>
      <w:tabs>
        <w:tab w:val="num" w:pos="360"/>
      </w:tabs>
      <w:spacing w:after="120"/>
      <w:ind w:left="360" w:hanging="360"/>
    </w:pPr>
    <w:rPr>
      <w:sz w:val="24"/>
    </w:rPr>
  </w:style>
  <w:style w:type="paragraph" w:styleId="Tekstprzypisudolnego">
    <w:name w:val="footnote text"/>
    <w:basedOn w:val="Normalny"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33">
    <w:name w:val="Tekst podstawowy 33"/>
    <w:basedOn w:val="Normalny"/>
    <w:pPr>
      <w:spacing w:after="120"/>
    </w:pPr>
    <w:rPr>
      <w:sz w:val="16"/>
    </w:rPr>
  </w:style>
  <w:style w:type="paragraph" w:customStyle="1" w:styleId="Tekstpodstawowy22">
    <w:name w:val="Tekst podstawowy 22"/>
    <w:basedOn w:val="Normalny"/>
    <w:rPr>
      <w:sz w:val="24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WW-Tekstpodstawowywcity2">
    <w:name w:val="WW-Tekst podstawowy wcięty 2"/>
    <w:basedOn w:val="Normalny"/>
    <w:pPr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pPr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pPr>
      <w:spacing w:before="100" w:after="100"/>
    </w:pPr>
    <w:rPr>
      <w:rFonts w:ascii="Arial Unicode MS" w:hAnsi="Arial Unicode MS" w:cs="Arial Unicode MS"/>
      <w:sz w:val="24"/>
    </w:rPr>
  </w:style>
  <w:style w:type="paragraph" w:customStyle="1" w:styleId="explanatorynotes">
    <w:name w:val="explanatory_notes"/>
    <w:basedOn w:val="Normalny"/>
    <w:pPr>
      <w:spacing w:after="240" w:line="360" w:lineRule="atLeast"/>
      <w:jc w:val="both"/>
    </w:pPr>
    <w:rPr>
      <w:rFonts w:ascii="Arial" w:hAnsi="Arial" w:cs="Arial"/>
      <w:sz w:val="24"/>
      <w:lang w:val="en-US"/>
    </w:rPr>
  </w:style>
  <w:style w:type="paragraph" w:customStyle="1" w:styleId="WW-Tekstpodstawowy2">
    <w:name w:val="WW-Tekst podstawowy 2"/>
    <w:basedOn w:val="Normalny"/>
    <w:pPr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pPr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pPr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pPr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pPr>
      <w:suppressLineNumber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Pr>
      <w:bCs/>
      <w:i/>
      <w:iCs/>
    </w:rPr>
  </w:style>
  <w:style w:type="paragraph" w:customStyle="1" w:styleId="WW-Tekstdugiegocytatu">
    <w:name w:val="WW-Tekst długiego cytatu"/>
    <w:basedOn w:val="Normalny"/>
    <w:pPr>
      <w:widowControl w:val="0"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pPr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pPr>
      <w:widowControl w:val="0"/>
      <w:spacing w:before="120" w:line="240" w:lineRule="atLeast"/>
      <w:jc w:val="center"/>
    </w:pPr>
    <w:rPr>
      <w:rFonts w:ascii="Arial" w:hAnsi="Arial" w:cs="Arial"/>
      <w:lang w:val="cs-CZ"/>
    </w:rPr>
  </w:style>
  <w:style w:type="paragraph" w:customStyle="1" w:styleId="BodySingle">
    <w:name w:val="Body Single"/>
    <w:basedOn w:val="Normalny"/>
    <w:pPr>
      <w:ind w:left="993"/>
      <w:jc w:val="both"/>
    </w:pPr>
    <w:rPr>
      <w:rFonts w:ascii="Arial" w:hAnsi="Arial" w:cs="Arial"/>
      <w:sz w:val="24"/>
      <w:lang w:eastAsia="pl-PL"/>
    </w:rPr>
  </w:style>
  <w:style w:type="paragraph" w:customStyle="1" w:styleId="WW-Tekstpodstawowyzwciciem">
    <w:name w:val="WW-Tekst podstawowy z wcięciem"/>
    <w:basedOn w:val="Tekstpodstawowy"/>
    <w:pPr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pPr>
      <w:widowControl w:val="0"/>
      <w:overflowPunct w:val="0"/>
      <w:autoSpaceDE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pPr>
      <w:widowControl w:val="0"/>
      <w:spacing w:line="360" w:lineRule="auto"/>
    </w:pPr>
    <w:rPr>
      <w:rFonts w:ascii="Arial" w:hAnsi="Arial" w:cs="Arial"/>
      <w:sz w:val="24"/>
    </w:rPr>
  </w:style>
  <w:style w:type="paragraph" w:styleId="Tekstprzypisukocowego">
    <w:name w:val="endnote text"/>
    <w:basedOn w:val="Normalny"/>
  </w:style>
  <w:style w:type="paragraph" w:customStyle="1" w:styleId="Akapitzlist1">
    <w:name w:val="Akapit z listą1"/>
    <w:basedOn w:val="Normalny"/>
    <w:pPr>
      <w:ind w:left="708"/>
    </w:pPr>
    <w:rPr>
      <w:sz w:val="24"/>
      <w:szCs w:val="24"/>
    </w:rPr>
  </w:style>
  <w:style w:type="paragraph" w:customStyle="1" w:styleId="Bezodstpw1">
    <w:name w:val="Bez odstępów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widowControl w:val="0"/>
    </w:pPr>
    <w:rPr>
      <w:kern w:val="2"/>
      <w:sz w:val="24"/>
      <w:szCs w:val="24"/>
    </w:rPr>
  </w:style>
  <w:style w:type="paragraph" w:customStyle="1" w:styleId="Tekstblokowy1">
    <w:name w:val="Tekst blokowy1"/>
    <w:basedOn w:val="Normalny"/>
    <w:pPr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Pr>
      <w:sz w:val="24"/>
      <w:szCs w:val="24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</w:style>
  <w:style w:type="paragraph" w:customStyle="1" w:styleId="Styl1">
    <w:name w:val="Styl1"/>
    <w:basedOn w:val="Normalny"/>
    <w:rPr>
      <w:sz w:val="24"/>
      <w:szCs w:val="24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Cs w:val="24"/>
      <w:lang w:eastAsia="zh-CN"/>
    </w:rPr>
  </w:style>
  <w:style w:type="paragraph" w:customStyle="1" w:styleId="Heading21">
    <w:name w:val="Heading 21"/>
    <w:basedOn w:val="Standard"/>
    <w:next w:val="Normalny"/>
    <w:pPr>
      <w:keepNext/>
      <w:widowControl/>
      <w:autoSpaceDE/>
      <w:jc w:val="center"/>
      <w:textAlignment w:val="baseline"/>
      <w:outlineLvl w:val="1"/>
    </w:pPr>
    <w:rPr>
      <w:rFonts w:ascii="Arial" w:hAnsi="Arial" w:cs="Arial"/>
      <w:b/>
      <w:kern w:val="2"/>
      <w:sz w:val="32"/>
      <w:szCs w:val="20"/>
      <w:lang w:bidi="hi-IN"/>
    </w:rPr>
  </w:style>
  <w:style w:type="paragraph" w:customStyle="1" w:styleId="Teksttreci1">
    <w:name w:val="Tekst treści1"/>
    <w:basedOn w:val="Normalny"/>
    <w:pPr>
      <w:widowControl w:val="0"/>
      <w:shd w:val="clear" w:color="auto" w:fill="FFFFFF"/>
      <w:spacing w:line="240" w:lineRule="atLeast"/>
      <w:ind w:hanging="740"/>
    </w:pPr>
    <w:rPr>
      <w:rFonts w:ascii="Verdana" w:hAnsi="Verdana" w:cs="Verdana"/>
      <w:color w:val="000000"/>
      <w:sz w:val="16"/>
      <w:szCs w:val="16"/>
    </w:rPr>
  </w:style>
  <w:style w:type="paragraph" w:customStyle="1" w:styleId="Style12">
    <w:name w:val="Style12"/>
    <w:basedOn w:val="Normalny"/>
    <w:pPr>
      <w:widowControl w:val="0"/>
      <w:autoSpaceDE w:val="0"/>
    </w:pPr>
    <w:rPr>
      <w:rFonts w:ascii="Arial Black" w:hAnsi="Arial Black" w:cs="Arial Black"/>
      <w:sz w:val="24"/>
      <w:szCs w:val="24"/>
    </w:rPr>
  </w:style>
  <w:style w:type="paragraph" w:customStyle="1" w:styleId="Style14">
    <w:name w:val="Style14"/>
    <w:basedOn w:val="Normalny"/>
    <w:pPr>
      <w:widowControl w:val="0"/>
      <w:autoSpaceDE w:val="0"/>
    </w:pPr>
    <w:rPr>
      <w:rFonts w:ascii="Arial Black" w:hAnsi="Arial Black" w:cs="Arial Black"/>
      <w:sz w:val="24"/>
      <w:szCs w:val="24"/>
    </w:rPr>
  </w:style>
  <w:style w:type="paragraph" w:customStyle="1" w:styleId="Akapitzlist11">
    <w:name w:val="Akapit z listą11"/>
    <w:basedOn w:val="Normalny"/>
    <w:pPr>
      <w:ind w:left="708"/>
    </w:pPr>
    <w:rPr>
      <w:sz w:val="24"/>
      <w:szCs w:val="24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line="240" w:lineRule="atLeast"/>
      <w:ind w:hanging="740"/>
    </w:pPr>
    <w:rPr>
      <w:rFonts w:ascii="Verdana" w:hAnsi="Verdana" w:cs="Verdana"/>
      <w:sz w:val="16"/>
    </w:rPr>
  </w:style>
  <w:style w:type="paragraph" w:customStyle="1" w:styleId="Zwykytekst1">
    <w:name w:val="Zwykły tekst1"/>
    <w:basedOn w:val="Normalny"/>
    <w:rPr>
      <w:rFonts w:ascii="Calibri" w:eastAsia="Calibri" w:hAnsi="Calibri" w:cs="Calibri"/>
      <w:sz w:val="22"/>
      <w:szCs w:val="21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biedro">
    <w:name w:val="biedro"/>
    <w:pPr>
      <w:suppressAutoHyphens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TableContents">
    <w:name w:val="Table Contents"/>
    <w:basedOn w:val="Standard"/>
    <w:pPr>
      <w:suppressLineNumbers/>
      <w:autoSpaceDE/>
      <w:textAlignment w:val="baseline"/>
    </w:pPr>
    <w:rPr>
      <w:rFonts w:eastAsia="SimSun" w:cs="Mangal"/>
      <w:kern w:val="2"/>
      <w:sz w:val="24"/>
      <w:lang w:bidi="hi-IN"/>
    </w:rPr>
  </w:style>
  <w:style w:type="paragraph" w:customStyle="1" w:styleId="Tekstpodstawowy32">
    <w:name w:val="Tekst podstawowy 32"/>
    <w:basedOn w:val="Normalny"/>
    <w:pPr>
      <w:spacing w:line="120" w:lineRule="atLeast"/>
      <w:jc w:val="both"/>
    </w:pPr>
    <w:rPr>
      <w:rFonts w:ascii="Arial Narrow" w:hAnsi="Arial Narrow" w:cs="Arial Narrow"/>
      <w:kern w:val="2"/>
      <w:sz w:val="22"/>
      <w:szCs w:val="22"/>
    </w:rPr>
  </w:style>
  <w:style w:type="paragraph" w:customStyle="1" w:styleId="Style13">
    <w:name w:val="Style13"/>
    <w:basedOn w:val="Normalny"/>
    <w:pPr>
      <w:widowControl w:val="0"/>
      <w:autoSpaceDE w:val="0"/>
    </w:pPr>
    <w:rPr>
      <w:sz w:val="24"/>
      <w:szCs w:val="24"/>
    </w:rPr>
  </w:style>
  <w:style w:type="paragraph" w:customStyle="1" w:styleId="Style20">
    <w:name w:val="Style20"/>
    <w:basedOn w:val="Normalny"/>
    <w:pPr>
      <w:widowControl w:val="0"/>
      <w:autoSpaceDE w:val="0"/>
    </w:pPr>
    <w:rPr>
      <w:sz w:val="24"/>
      <w:szCs w:val="24"/>
    </w:rPr>
  </w:style>
  <w:style w:type="paragraph" w:customStyle="1" w:styleId="Style4">
    <w:name w:val="Style4"/>
    <w:basedOn w:val="Normalny"/>
    <w:pPr>
      <w:widowControl w:val="0"/>
      <w:autoSpaceDE w:val="0"/>
    </w:pPr>
    <w:rPr>
      <w:sz w:val="24"/>
      <w:szCs w:val="24"/>
    </w:rPr>
  </w:style>
  <w:style w:type="paragraph" w:customStyle="1" w:styleId="Znak2ZnakZnakZnakZnakZnak">
    <w:name w:val="Znak2 Znak Znak Znak Znak Znak"/>
    <w:basedOn w:val="Normalny"/>
    <w:rPr>
      <w:rFonts w:ascii="Tahoma" w:hAnsi="Tahoma" w:cs="Tahoma"/>
      <w:sz w:val="24"/>
      <w:szCs w:val="24"/>
    </w:rPr>
  </w:style>
  <w:style w:type="paragraph" w:customStyle="1" w:styleId="Akapitzlist2">
    <w:name w:val="Akapit z listą2"/>
    <w:basedOn w:val="Normalny"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Tekstpodstawowy23">
    <w:name w:val="Tekst podstawowy 23"/>
    <w:basedOn w:val="Normalny"/>
    <w:pPr>
      <w:jc w:val="both"/>
    </w:pPr>
    <w:rPr>
      <w:rFonts w:cs="Calibri"/>
      <w:bCs/>
      <w:sz w:val="24"/>
      <w:szCs w:val="24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pPr>
      <w:autoSpaceDE/>
      <w:textAlignment w:val="baseline"/>
    </w:pPr>
    <w:rPr>
      <w:rFonts w:eastAsia="Arial" w:cs="Calibri"/>
      <w:kern w:val="2"/>
      <w:szCs w:val="20"/>
    </w:rPr>
  </w:style>
  <w:style w:type="paragraph" w:customStyle="1" w:styleId="1">
    <w:name w:val="1."/>
    <w:basedOn w:val="Normalny"/>
    <w:pPr>
      <w:widowControl w:val="0"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styleId="Adreszwrotnynakopercie">
    <w:name w:val="envelope return"/>
    <w:basedOn w:val="Normalny"/>
    <w:rPr>
      <w:rFonts w:ascii="Arial" w:hAnsi="Arial" w:cs="Arial"/>
    </w:rPr>
  </w:style>
  <w:style w:type="paragraph" w:customStyle="1" w:styleId="Tekstpodstawowy24">
    <w:name w:val="Tekst podstawowy 24"/>
    <w:basedOn w:val="Standard"/>
    <w:pPr>
      <w:autoSpaceDE/>
      <w:spacing w:after="120" w:line="480" w:lineRule="auto"/>
      <w:textAlignment w:val="baseline"/>
    </w:pPr>
    <w:rPr>
      <w:rFonts w:eastAsia="Arial" w:cs="Calibri"/>
      <w:kern w:val="2"/>
      <w:sz w:val="24"/>
      <w:szCs w:val="20"/>
    </w:rPr>
  </w:style>
  <w:style w:type="paragraph" w:customStyle="1" w:styleId="Teksttreci70">
    <w:name w:val="Tekst treści (7)"/>
    <w:basedOn w:val="Normalny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paragraph" w:customStyle="1" w:styleId="Standarduser">
    <w:name w:val="Standard (user)"/>
    <w:pPr>
      <w:widowControl w:val="0"/>
      <w:suppressAutoHyphens/>
      <w:textAlignment w:val="baseline"/>
    </w:pPr>
    <w:rPr>
      <w:kern w:val="2"/>
      <w:szCs w:val="24"/>
      <w:lang w:eastAsia="zh-CN"/>
    </w:rPr>
  </w:style>
  <w:style w:type="paragraph" w:customStyle="1" w:styleId="Tekstkomentarza1">
    <w:name w:val="Tekst komentarza1"/>
    <w:basedOn w:val="Standarduser"/>
    <w:rPr>
      <w:rFonts w:eastAsia="Arial" w:cs="Calibri"/>
      <w:color w:val="000000"/>
      <w:szCs w:val="20"/>
    </w:rPr>
  </w:style>
  <w:style w:type="paragraph" w:customStyle="1" w:styleId="Teksttreci50">
    <w:name w:val="Tekst treści (5)"/>
    <w:basedOn w:val="Normalny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paragraph" w:customStyle="1" w:styleId="Nagwek12">
    <w:name w:val="Nagłówek #1"/>
    <w:basedOn w:val="Normalny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paragraph" w:customStyle="1" w:styleId="Teksttreci30">
    <w:name w:val="Tekst treści (3)"/>
    <w:basedOn w:val="Normalny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paragraph" w:customStyle="1" w:styleId="Nagwek21">
    <w:name w:val="Nagłówek #2"/>
    <w:basedOn w:val="Normalny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podstawowy1">
    <w:name w:val="Tekst podstawowy1"/>
    <w:basedOn w:val="Normalny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paragraph" w:customStyle="1" w:styleId="Bodytext30">
    <w:name w:val="Body text (3)"/>
    <w:basedOn w:val="Normalny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paragraph" w:customStyle="1" w:styleId="Heading">
    <w:name w:val="Heading"/>
    <w:basedOn w:val="Standard"/>
    <w:next w:val="Normalny"/>
    <w:pPr>
      <w:keepNext/>
      <w:widowControl/>
      <w:autoSpaceDE/>
      <w:spacing w:before="240" w:after="120"/>
      <w:textAlignment w:val="baseline"/>
    </w:pPr>
    <w:rPr>
      <w:rFonts w:ascii="Liberation Sans" w:eastAsia="Microsoft YaHei" w:hAnsi="Liberation Sans" w:cs="Mangal"/>
      <w:kern w:val="2"/>
      <w:sz w:val="28"/>
      <w:szCs w:val="28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treci41">
    <w:name w:val="Tekst treści (4)"/>
    <w:basedOn w:val="Normalny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paragraph" w:customStyle="1" w:styleId="Tekstkomentarza3">
    <w:name w:val="Tekst komentarza3"/>
    <w:basedOn w:val="Normalny"/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gwpa655af37msonormal">
    <w:name w:val="gwpa655af37_msonormal"/>
    <w:basedOn w:val="Normalny"/>
    <w:pPr>
      <w:spacing w:before="280" w:after="280"/>
    </w:pPr>
    <w:rPr>
      <w:sz w:val="24"/>
      <w:szCs w:val="24"/>
    </w:rPr>
  </w:style>
  <w:style w:type="paragraph" w:customStyle="1" w:styleId="gwp45a46d45msonormal">
    <w:name w:val="gwp45a46d45_msonormal"/>
    <w:basedOn w:val="Normalny"/>
    <w:pPr>
      <w:spacing w:before="280" w:after="280"/>
    </w:pPr>
    <w:rPr>
      <w:sz w:val="24"/>
      <w:szCs w:val="24"/>
    </w:rPr>
  </w:style>
  <w:style w:type="paragraph" w:styleId="Poprawka">
    <w:name w:val="Revision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cp:lastModifiedBy>Katarzyna GODERECKA</cp:lastModifiedBy>
  <cp:revision>3</cp:revision>
  <cp:lastPrinted>2025-05-12T10:07:00Z</cp:lastPrinted>
  <dcterms:created xsi:type="dcterms:W3CDTF">2025-05-13T09:57:00Z</dcterms:created>
  <dcterms:modified xsi:type="dcterms:W3CDTF">2025-05-13T10:08:00Z</dcterms:modified>
</cp:coreProperties>
</file>