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ECC" w:rsidRPr="007C4530" w:rsidRDefault="00880C00" w:rsidP="003D0C2A">
      <w:pPr>
        <w:pageBreakBefore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 xml:space="preserve">Załącznik </w:t>
      </w:r>
      <w:r w:rsidR="007B5AA5" w:rsidRPr="007C4530">
        <w:rPr>
          <w:rFonts w:asciiTheme="minorHAnsi" w:hAnsiTheme="minorHAnsi" w:cstheme="minorHAnsi"/>
          <w:b/>
          <w:sz w:val="22"/>
          <w:szCs w:val="22"/>
        </w:rPr>
        <w:t>n</w:t>
      </w:r>
      <w:r w:rsidRPr="007C4530">
        <w:rPr>
          <w:rFonts w:asciiTheme="minorHAnsi" w:hAnsiTheme="minorHAnsi" w:cstheme="minorHAnsi"/>
          <w:b/>
          <w:sz w:val="22"/>
          <w:szCs w:val="22"/>
        </w:rPr>
        <w:t>r 1 do S</w:t>
      </w:r>
      <w:r w:rsidR="00F86ECC" w:rsidRPr="007C4530">
        <w:rPr>
          <w:rFonts w:asciiTheme="minorHAnsi" w:hAnsiTheme="minorHAnsi" w:cstheme="minorHAnsi"/>
          <w:b/>
          <w:sz w:val="22"/>
          <w:szCs w:val="22"/>
        </w:rPr>
        <w:t>WZ</w:t>
      </w:r>
      <w:r w:rsidR="003D0C2A" w:rsidRPr="007C453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64F3C" w:rsidRPr="007C4530" w:rsidRDefault="00264F3C" w:rsidP="00B855B1">
      <w:pPr>
        <w:rPr>
          <w:rFonts w:asciiTheme="minorHAnsi" w:hAnsiTheme="minorHAnsi" w:cstheme="minorHAnsi"/>
          <w:sz w:val="22"/>
          <w:szCs w:val="22"/>
        </w:rPr>
      </w:pPr>
    </w:p>
    <w:p w:rsidR="00F86ECC" w:rsidRPr="007C4530" w:rsidRDefault="00F86ECC" w:rsidP="00B855B1">
      <w:pPr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Nazwa (firma) albo imię i nazwisko, </w:t>
      </w:r>
    </w:p>
    <w:p w:rsidR="00F86ECC" w:rsidRPr="007C4530" w:rsidRDefault="00F86ECC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 xml:space="preserve">siedziba albo miejsce zamieszkania </w:t>
      </w:r>
    </w:p>
    <w:p w:rsidR="00F86ECC" w:rsidRPr="007C4530" w:rsidRDefault="00F86ECC" w:rsidP="00B855B1">
      <w:pPr>
        <w:rPr>
          <w:rFonts w:asciiTheme="minorHAnsi" w:hAnsiTheme="minorHAnsi" w:cstheme="minorHAnsi"/>
          <w:i/>
          <w:sz w:val="18"/>
          <w:szCs w:val="18"/>
        </w:rPr>
      </w:pPr>
      <w:r w:rsidRPr="007C4530">
        <w:rPr>
          <w:rFonts w:asciiTheme="minorHAnsi" w:hAnsiTheme="minorHAnsi" w:cstheme="minorHAnsi"/>
          <w:i/>
          <w:sz w:val="18"/>
          <w:szCs w:val="18"/>
        </w:rPr>
        <w:t>i adres Wykonawcy</w:t>
      </w:r>
    </w:p>
    <w:p w:rsidR="00B855B1" w:rsidRPr="007C4530" w:rsidRDefault="00B855B1" w:rsidP="00B855B1">
      <w:pPr>
        <w:rPr>
          <w:rFonts w:asciiTheme="minorHAnsi" w:hAnsiTheme="minorHAnsi" w:cstheme="minorHAnsi"/>
          <w:sz w:val="18"/>
          <w:szCs w:val="18"/>
        </w:rPr>
      </w:pP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Do</w:t>
      </w:r>
      <w:r w:rsidR="003D0C2A" w:rsidRPr="007C4530">
        <w:rPr>
          <w:rFonts w:asciiTheme="minorHAnsi" w:hAnsiTheme="minorHAnsi" w:cstheme="minorHAnsi"/>
          <w:sz w:val="22"/>
          <w:szCs w:val="22"/>
        </w:rPr>
        <w:t xml:space="preserve"> </w:t>
      </w:r>
      <w:r w:rsidRPr="007C4530">
        <w:rPr>
          <w:rFonts w:asciiTheme="minorHAnsi" w:hAnsiTheme="minorHAnsi" w:cstheme="minorHAnsi"/>
          <w:b/>
          <w:sz w:val="22"/>
          <w:szCs w:val="22"/>
        </w:rPr>
        <w:t>UNIWERSYTETU MEDYCZNEGO W BIAŁYMSTOKU</w:t>
      </w:r>
    </w:p>
    <w:p w:rsidR="00F86ECC" w:rsidRPr="007C4530" w:rsidRDefault="00F86ECC" w:rsidP="003D0C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ul. Jana Kilińskiego 1</w:t>
      </w:r>
    </w:p>
    <w:p w:rsidR="00F86ECC" w:rsidRPr="007C4530" w:rsidRDefault="00F86ECC" w:rsidP="003D0C2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7C4530">
        <w:rPr>
          <w:rFonts w:asciiTheme="minorHAnsi" w:hAnsiTheme="minorHAnsi" w:cstheme="minorHAnsi"/>
          <w:b/>
          <w:sz w:val="22"/>
          <w:szCs w:val="22"/>
        </w:rPr>
        <w:t>15-089 Białystok</w:t>
      </w:r>
    </w:p>
    <w:p w:rsidR="000A0E88" w:rsidRPr="006A3299" w:rsidRDefault="00F86ECC" w:rsidP="00F56071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Odpowiadając na ogłoszenie o przetargu nieograniczonym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7C4530">
        <w:rPr>
          <w:rFonts w:asciiTheme="minorHAnsi" w:hAnsiTheme="minorHAnsi" w:cstheme="minorHAnsi"/>
          <w:sz w:val="20"/>
          <w:szCs w:val="20"/>
        </w:rPr>
        <w:t xml:space="preserve">na </w:t>
      </w:r>
      <w:r w:rsidR="000A0E88" w:rsidRPr="00364665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usługę w zakresie </w:t>
      </w:r>
      <w:r w:rsidR="006A3299" w:rsidRPr="006A3299">
        <w:rPr>
          <w:rFonts w:asciiTheme="minorHAnsi" w:hAnsiTheme="minorHAnsi" w:cstheme="minorHAnsi"/>
          <w:b/>
          <w:color w:val="7030A0"/>
          <w:sz w:val="20"/>
          <w:szCs w:val="20"/>
        </w:rPr>
        <w:t>efektywnego pozyskania studentów na 6 letni program nauczania na kierunku lekarskim prowadzony w języku angielskim na Uniwersytecie Medycznym w Białymstoku według sześcioletniego programu obowiązującego w Unii Europejskiej, na cztery kolejne lata akademickie, z obszarów: Norwegii, Szwecji, Finlandii, Danii, Islandii</w:t>
      </w:r>
      <w:r w:rsidR="005134D0" w:rsidRPr="00364665">
        <w:rPr>
          <w:rFonts w:asciiTheme="minorHAnsi" w:hAnsiTheme="minorHAnsi" w:cstheme="minorHAnsi"/>
          <w:b/>
          <w:color w:val="7030A0"/>
          <w:sz w:val="20"/>
          <w:szCs w:val="20"/>
        </w:rPr>
        <w:t>,</w:t>
      </w:r>
      <w:r w:rsidR="007A1581" w:rsidRPr="00364665">
        <w:rPr>
          <w:rFonts w:asciiTheme="minorHAnsi" w:hAnsiTheme="minorHAnsi" w:cstheme="minorHAnsi"/>
          <w:b/>
          <w:color w:val="7030A0"/>
          <w:sz w:val="20"/>
          <w:szCs w:val="20"/>
        </w:rPr>
        <w:t xml:space="preserve"> </w:t>
      </w:r>
      <w:r w:rsidR="007A1581" w:rsidRPr="007C4530">
        <w:rPr>
          <w:rFonts w:asciiTheme="minorHAnsi" w:hAnsiTheme="minorHAnsi" w:cstheme="minorHAnsi"/>
          <w:sz w:val="20"/>
          <w:szCs w:val="20"/>
        </w:rPr>
        <w:t>oferuję</w:t>
      </w:r>
      <w:r w:rsidR="00F56071" w:rsidRPr="007C4530">
        <w:rPr>
          <w:rFonts w:asciiTheme="minorHAnsi" w:hAnsiTheme="minorHAnsi" w:cstheme="minorHAnsi"/>
          <w:sz w:val="20"/>
          <w:szCs w:val="20"/>
        </w:rPr>
        <w:t>:</w:t>
      </w:r>
      <w:r w:rsidR="000A0E8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7A1581" w:rsidRPr="007C4530" w:rsidRDefault="00F56071" w:rsidP="00F5607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Wykonanie usługi </w:t>
      </w:r>
      <w:r w:rsidR="007A1581" w:rsidRPr="007C4530">
        <w:rPr>
          <w:rFonts w:asciiTheme="minorHAnsi" w:hAnsiTheme="minorHAnsi" w:cstheme="minorHAnsi"/>
          <w:sz w:val="20"/>
          <w:szCs w:val="20"/>
          <w:lang w:eastAsia="ar-SA"/>
        </w:rPr>
        <w:t xml:space="preserve">za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cenę ofertową brutto: </w:t>
      </w:r>
      <w:r w:rsidR="007A1581"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C4530">
        <w:rPr>
          <w:rFonts w:asciiTheme="minorHAnsi" w:hAnsiTheme="minorHAnsi" w:cstheme="minorHAnsi"/>
          <w:b/>
          <w:sz w:val="20"/>
          <w:szCs w:val="20"/>
          <w:lang w:val="x-none"/>
        </w:rPr>
        <w:t xml:space="preserve">słownie: .................................................................................................................. </w:t>
      </w:r>
      <w:r w:rsidR="00A9029A" w:rsidRPr="007C4530">
        <w:rPr>
          <w:rFonts w:asciiTheme="minorHAnsi" w:hAnsiTheme="minorHAnsi" w:cstheme="minorHAnsi"/>
          <w:b/>
          <w:sz w:val="20"/>
          <w:szCs w:val="20"/>
        </w:rPr>
        <w:t>EURO</w:t>
      </w:r>
      <w:r w:rsidRPr="007C4530">
        <w:rPr>
          <w:rFonts w:asciiTheme="minorHAnsi" w:hAnsiTheme="minorHAnsi" w:cstheme="minorHAnsi"/>
          <w:b/>
          <w:sz w:val="20"/>
          <w:szCs w:val="20"/>
        </w:rPr>
        <w:t xml:space="preserve">, </w:t>
      </w:r>
    </w:p>
    <w:p w:rsidR="007A1581" w:rsidRPr="007C4530" w:rsidRDefault="007A1581" w:rsidP="007A1581">
      <w:pPr>
        <w:tabs>
          <w:tab w:val="left" w:pos="1276"/>
          <w:tab w:val="right" w:leader="dot" w:pos="9356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C4530">
        <w:rPr>
          <w:rFonts w:asciiTheme="minorHAnsi" w:hAnsiTheme="minorHAnsi" w:cstheme="minorHAnsi"/>
          <w:sz w:val="20"/>
          <w:szCs w:val="20"/>
        </w:rPr>
        <w:t>obliczoną wg poniższej tabeli: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980"/>
        <w:gridCol w:w="1843"/>
        <w:gridCol w:w="2126"/>
        <w:gridCol w:w="1277"/>
        <w:gridCol w:w="1841"/>
      </w:tblGrid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Wynagrodzenie ryczałtowe netto za efektywne pozyskanie jednego studenta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Podatek VAT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(23%)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Wynagrodzenie ryczałtowe brutto za efektywne pozyskanie jednego studenta </w:t>
            </w:r>
          </w:p>
          <w:p w:rsidR="00162C58" w:rsidRPr="00162C58" w:rsidRDefault="00162C58" w:rsidP="00B35F56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1 + kol. 2)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Maksymalna ilość studentów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Cena ofertowa brutto</w:t>
            </w: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  <w:p w:rsid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</w:p>
          <w:p w:rsidR="00162C58" w:rsidRPr="00162C58" w:rsidRDefault="00162C58" w:rsidP="0003087F">
            <w:pPr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(kol. 3 x kol. 4)</w:t>
            </w:r>
          </w:p>
        </w:tc>
      </w:tr>
      <w:tr w:rsidR="00162C58" w:rsidRPr="00162C58" w:rsidTr="00162C58">
        <w:trPr>
          <w:cantSplit/>
        </w:trPr>
        <w:tc>
          <w:tcPr>
            <w:tcW w:w="1980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</w:pPr>
            <w:r w:rsidRPr="00162C58">
              <w:rPr>
                <w:rFonts w:asciiTheme="minorHAnsi" w:hAnsiTheme="minorHAnsi" w:cstheme="minorHAnsi"/>
                <w:i/>
                <w:sz w:val="18"/>
                <w:szCs w:val="18"/>
                <w:lang w:eastAsia="pl-PL"/>
              </w:rPr>
              <w:t>5</w:t>
            </w:r>
          </w:p>
        </w:tc>
      </w:tr>
      <w:tr w:rsidR="00162C58" w:rsidRPr="00162C58" w:rsidTr="00162C58">
        <w:tc>
          <w:tcPr>
            <w:tcW w:w="1980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843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2126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  <w:tc>
          <w:tcPr>
            <w:tcW w:w="1277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6A3299" w:rsidP="00162C58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9</w:t>
            </w:r>
            <w:r w:rsidR="00162C58"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1" w:type="dxa"/>
          </w:tcPr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:rsidR="00162C58" w:rsidRPr="00162C58" w:rsidRDefault="00162C58" w:rsidP="00393BC8">
            <w:pP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62C5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………………….. EURO</w:t>
            </w:r>
          </w:p>
        </w:tc>
      </w:tr>
    </w:tbl>
    <w:p w:rsidR="00992085" w:rsidRPr="007C4530" w:rsidRDefault="00992085"/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952"/>
        <w:gridCol w:w="2554"/>
        <w:gridCol w:w="2270"/>
        <w:gridCol w:w="1723"/>
      </w:tblGrid>
      <w:tr w:rsidR="007C4530" w:rsidRPr="007C4530" w:rsidTr="00E06DBB">
        <w:trPr>
          <w:trHeight w:val="384"/>
        </w:trPr>
        <w:tc>
          <w:tcPr>
            <w:tcW w:w="9067" w:type="dxa"/>
            <w:gridSpan w:val="5"/>
          </w:tcPr>
          <w:p w:rsidR="00E06DBB" w:rsidRPr="007C4530" w:rsidRDefault="009503E7" w:rsidP="00F973AD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Doświadczenie 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osoby 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wyznaczon</w:t>
            </w:r>
            <w:r w:rsidR="00F973AD"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ej</w:t>
            </w:r>
            <w:r w:rsidRPr="007C453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do realizacji zamówienia, w zakresie zgodnym z SWZ</w:t>
            </w:r>
          </w:p>
        </w:tc>
      </w:tr>
      <w:tr w:rsidR="007C4530" w:rsidRPr="007C4530" w:rsidTr="00992085">
        <w:trPr>
          <w:trHeight w:val="29"/>
        </w:trPr>
        <w:tc>
          <w:tcPr>
            <w:tcW w:w="568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Lp.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54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Rodzaj wykonywanych czynności i podmiot, 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na rzecz którego były wykonane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</w:p>
        </w:tc>
        <w:tc>
          <w:tcPr>
            <w:tcW w:w="2270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Termin wykonania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(od…do…)</w:t>
            </w:r>
          </w:p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podać dzień, miesiąc </w:t>
            </w:r>
            <w:r w:rsidR="000A0E88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 rok</w:t>
            </w:r>
          </w:p>
        </w:tc>
        <w:tc>
          <w:tcPr>
            <w:tcW w:w="1723" w:type="dxa"/>
          </w:tcPr>
          <w:p w:rsidR="00E06DBB" w:rsidRPr="007C4530" w:rsidRDefault="00E06DBB" w:rsidP="00992085">
            <w:pPr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Ilość wniosków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skierowanych </w:t>
            </w:r>
            <w:r w:rsidR="00033F5C"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  <w:t xml:space="preserve">do uczelni medycznych </w:t>
            </w:r>
            <w:r w:rsidRPr="007C453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umożliwiających efektywne pozyskiwanie studentów przez uczelniane komisje rekrutacyjne</w:t>
            </w:r>
          </w:p>
        </w:tc>
      </w:tr>
      <w:tr w:rsidR="00E06DBB" w:rsidRPr="007C4530" w:rsidTr="00981644">
        <w:trPr>
          <w:cantSplit/>
        </w:trPr>
        <w:tc>
          <w:tcPr>
            <w:tcW w:w="568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52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  <w:p w:rsidR="00E06DBB" w:rsidRPr="007C4530" w:rsidRDefault="00E06DBB" w:rsidP="003D0C2A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554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270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23" w:type="dxa"/>
          </w:tcPr>
          <w:p w:rsidR="00E06DBB" w:rsidRPr="007C4530" w:rsidRDefault="00E06DBB" w:rsidP="003D0C2A">
            <w:pPr>
              <w:suppressAutoHyphens w:val="0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:rsidR="00F86ECC" w:rsidRPr="007C4530" w:rsidRDefault="00F86ECC" w:rsidP="003D0C2A">
      <w:pPr>
        <w:widowControl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lastRenderedPageBreak/>
        <w:t>Oświadczam, że zapoznałem się ze specyfikacją istotnych warunków zamówienia oraz wzorem umowy, przyjmuję warunki w nich zawarte i nie wnoszę do nich żadnych zastrzeżeń oraz, że zdobyłem konieczne informacje do przygotowania oferty.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wypełniłem obowiązki informacyjne przewidziane w art. 13 lub art. 14 RODO</w:t>
      </w:r>
      <w:r w:rsidR="00E03C79"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vertAlign w:val="superscript"/>
          <w:lang w:eastAsia="ar-SA"/>
        </w:rPr>
        <w:t>)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wobec osób fizycznych, od których dane osobowe bezpośrednio lub pośrednio pozyskałem w celu ubiegania się </w:t>
      </w:r>
      <w:r w:rsidR="00C40B69">
        <w:rPr>
          <w:rFonts w:asciiTheme="minorHAnsi" w:hAnsiTheme="minorHAnsi" w:cstheme="minorHAnsi"/>
          <w:sz w:val="20"/>
          <w:szCs w:val="20"/>
          <w:lang w:eastAsia="ar-SA"/>
        </w:rPr>
        <w:br/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o udzielenie zamówienia publicznego w niniejszym postępowaniu.*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Oświadczam, że uważam się za związanego nin</w:t>
      </w:r>
      <w:r w:rsidR="00037F81" w:rsidRPr="00C40B69">
        <w:rPr>
          <w:rFonts w:asciiTheme="minorHAnsi" w:hAnsiTheme="minorHAnsi" w:cstheme="minorHAnsi"/>
          <w:sz w:val="20"/>
          <w:szCs w:val="20"/>
          <w:lang w:eastAsia="ar-SA"/>
        </w:rPr>
        <w:t>iejszą ofertą na czas wskazany w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Zobowiązuję się w przypadku przyznania nam zamówienia do jego zrealizowania w ramach ceny ofertowej.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Akceptuję warunek, iż zapłata wynagrodzenia za wykonanie zamówienia nastąpi wg zasad określonych w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>e wzorze umowy (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Z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ałącznik nr </w:t>
      </w:r>
      <w:r w:rsidR="00BD7EC4" w:rsidRPr="00C40B69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="00880C0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do S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WZ).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Oświadczam, że załączone do specyfikacji warunków zamówienia wymagania stawiane Wykonawcy oraz postanowienia umowy, zostały zaakceptowane bez żadnych zastrzeżeń i zobowiązuję się w przypadku wyboru oferty, do zawarcia umowy w miejscu i terminie wyznaczonym przez Zamawiającego. 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Numer rachunku bankowego Wykonawcy, na który powinny zostać przelane 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środki za realizację przedmiotu 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zamówienia: ……………………………</w:t>
      </w:r>
      <w:r w:rsidR="005134D0" w:rsidRPr="00C40B69">
        <w:rPr>
          <w:rFonts w:asciiTheme="minorHAnsi" w:hAnsiTheme="minorHAnsi" w:cstheme="minorHAnsi"/>
          <w:sz w:val="20"/>
          <w:szCs w:val="20"/>
          <w:lang w:eastAsia="ar-SA"/>
        </w:rPr>
        <w:t>…………….…………………………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…</w:t>
      </w:r>
    </w:p>
    <w:p w:rsidR="002233BC" w:rsidRPr="00C40B69" w:rsidRDefault="002233B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Rodzaj wykonawcy**: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305315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mikroprzedsiębiorstwo    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2078006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małe przedsiębiorstwo</w:t>
      </w:r>
    </w:p>
    <w:p w:rsidR="002233BC" w:rsidRPr="00C40B69" w:rsidRDefault="002233BC" w:rsidP="002233BC">
      <w:pPr>
        <w:tabs>
          <w:tab w:val="left" w:pos="1830"/>
          <w:tab w:val="left" w:pos="300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844088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średnie przedsiębiorstwo                                                     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2125525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jednoosobowa działalność gospodarcza     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-1681655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osoba fizyczna nieprowadząca działalności gospodarczej</w:t>
      </w:r>
    </w:p>
    <w:p w:rsidR="002233BC" w:rsidRPr="00C40B69" w:rsidRDefault="002233BC" w:rsidP="002233BC">
      <w:pPr>
        <w:tabs>
          <w:tab w:val="left" w:pos="960"/>
        </w:tabs>
        <w:ind w:firstLine="709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sz w:val="20"/>
            <w:szCs w:val="20"/>
          </w:rPr>
          <w:id w:val="12289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423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C40B69">
        <w:rPr>
          <w:rFonts w:asciiTheme="minorHAnsi" w:hAnsiTheme="minorHAnsi" w:cstheme="minorHAnsi"/>
          <w:sz w:val="20"/>
          <w:szCs w:val="20"/>
        </w:rPr>
        <w:t xml:space="preserve">   inny rodzaj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Oświadczam pod groźbą odpowiedzialności karnej, iż załączone do oferty dokumenty opisują stan faktyczny, aktualny na dzień otwarcia ofert (art. 233 k.k.).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Numer REGON ..................................., NIP: ...................................</w:t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Województwo: ................................Tel.: .......................</w:t>
      </w:r>
      <w:r w:rsidRPr="00C40B69">
        <w:rPr>
          <w:rFonts w:asciiTheme="minorHAnsi" w:hAnsiTheme="minorHAnsi" w:cstheme="minorHAnsi"/>
          <w:sz w:val="20"/>
          <w:szCs w:val="20"/>
        </w:rPr>
        <w:tab/>
      </w:r>
    </w:p>
    <w:p w:rsidR="00F86ECC" w:rsidRPr="00C40B69" w:rsidRDefault="00F86ECC" w:rsidP="003D0C2A">
      <w:pPr>
        <w:spacing w:line="360" w:lineRule="auto"/>
        <w:ind w:left="426" w:hanging="437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eastAsia="Arial" w:hAnsiTheme="minorHAnsi" w:cstheme="minorHAnsi"/>
          <w:sz w:val="20"/>
          <w:szCs w:val="20"/>
        </w:rPr>
        <w:t xml:space="preserve">       </w:t>
      </w:r>
      <w:r w:rsidR="00880C00" w:rsidRPr="00C40B69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C40B69">
        <w:rPr>
          <w:rFonts w:asciiTheme="minorHAnsi" w:hAnsiTheme="minorHAnsi" w:cstheme="minorHAnsi"/>
          <w:sz w:val="20"/>
          <w:szCs w:val="20"/>
        </w:rPr>
        <w:t>Adres e-mail: ..................................... Strona internetowa: ............................</w:t>
      </w:r>
    </w:p>
    <w:p w:rsidR="00F86ECC" w:rsidRPr="00C40B69" w:rsidRDefault="00C40B69" w:rsidP="00C40B69">
      <w:pPr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Osoba uprawniona do podpisania umowy: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I</w:t>
      </w:r>
      <w:r w:rsidR="00F86ECC" w:rsidRPr="00C40B69">
        <w:rPr>
          <w:rFonts w:asciiTheme="minorHAnsi" w:hAnsiTheme="minorHAnsi" w:cstheme="minorHAnsi"/>
          <w:sz w:val="20"/>
          <w:szCs w:val="20"/>
        </w:rPr>
        <w:t>mię: ………………………...., Nazwisko: ……………..………..</w:t>
      </w:r>
    </w:p>
    <w:p w:rsidR="00F86ECC" w:rsidRPr="00C40B69" w:rsidRDefault="00C40B69" w:rsidP="00C40B6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F86ECC" w:rsidRPr="00C40B69">
        <w:rPr>
          <w:rFonts w:asciiTheme="minorHAnsi" w:hAnsiTheme="minorHAnsi" w:cstheme="minorHAnsi"/>
          <w:sz w:val="20"/>
          <w:szCs w:val="20"/>
        </w:rPr>
        <w:t>Stanowisko: …………………....................................................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>Integralną część oferty stanowią następujące dokumenty: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............................................................</w:t>
      </w:r>
      <w:r w:rsidR="00C40B69">
        <w:rPr>
          <w:rFonts w:asciiTheme="minorHAnsi" w:hAnsiTheme="minorHAnsi" w:cstheme="minorHAnsi"/>
          <w:sz w:val="20"/>
          <w:szCs w:val="20"/>
        </w:rPr>
        <w:t>...............................</w:t>
      </w:r>
    </w:p>
    <w:p w:rsidR="00F86ECC" w:rsidRPr="00C40B69" w:rsidRDefault="00F86ECC" w:rsidP="0039101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………………………………………………………………………………………..</w:t>
      </w:r>
    </w:p>
    <w:p w:rsidR="00F86ECC" w:rsidRPr="00C40B69" w:rsidRDefault="00F86ECC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Zgodnie z art. </w:t>
      </w:r>
      <w:r w:rsidR="00C1788A" w:rsidRPr="00C40B69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8 ust. 3 Prawa zamówień publicznych, Wykonawca zastrzega, iż wymienione niżej dokumenty, składające się na ofertę, nie mogą być udostępnione innym uczestnikom postępowania:</w:t>
      </w:r>
    </w:p>
    <w:p w:rsidR="00F86ECC" w:rsidRPr="00C40B69" w:rsidRDefault="00F86ECC" w:rsidP="003D0C2A">
      <w:pPr>
        <w:spacing w:line="360" w:lineRule="auto"/>
        <w:ind w:firstLine="426"/>
        <w:rPr>
          <w:rFonts w:asciiTheme="minorHAnsi" w:hAnsiTheme="minorHAnsi" w:cstheme="minorHAnsi"/>
          <w:sz w:val="20"/>
          <w:szCs w:val="20"/>
        </w:rPr>
      </w:pPr>
      <w:r w:rsidRPr="00C40B69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C1788A" w:rsidRPr="00C40B69">
        <w:rPr>
          <w:rFonts w:asciiTheme="minorHAnsi" w:hAnsiTheme="minorHAnsi" w:cstheme="minorHAnsi"/>
          <w:sz w:val="20"/>
          <w:szCs w:val="20"/>
        </w:rPr>
        <w:t>...</w:t>
      </w:r>
      <w:r w:rsidRPr="00C40B69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.............................................................................................    </w:t>
      </w:r>
    </w:p>
    <w:p w:rsidR="00E03C79" w:rsidRPr="00C40B69" w:rsidRDefault="00C1788A" w:rsidP="00577A41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0"/>
          <w:szCs w:val="20"/>
          <w:lang w:eastAsia="ar-SA"/>
        </w:rPr>
      </w:pPr>
      <w:r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Inne informacje 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Wykonawcy: ..........................................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F86ECC" w:rsidRPr="00C40B69">
        <w:rPr>
          <w:rFonts w:asciiTheme="minorHAnsi" w:hAnsiTheme="minorHAnsi" w:cstheme="minorHAnsi"/>
          <w:sz w:val="20"/>
          <w:szCs w:val="20"/>
          <w:lang w:eastAsia="ar-SA"/>
        </w:rPr>
        <w:t>................................</w:t>
      </w:r>
      <w:r w:rsidRPr="00C40B69"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="003D0C2A" w:rsidRPr="00C40B6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</w:p>
    <w:p w:rsidR="00E03C79" w:rsidRPr="00C40B69" w:rsidRDefault="00E03C79" w:rsidP="003D0C2A">
      <w:pPr>
        <w:shd w:val="clear" w:color="auto" w:fill="FFFFFF"/>
        <w:tabs>
          <w:tab w:val="left" w:pos="900"/>
          <w:tab w:val="left" w:pos="4536"/>
        </w:tabs>
        <w:spacing w:line="720" w:lineRule="auto"/>
        <w:ind w:right="422"/>
        <w:rPr>
          <w:rFonts w:asciiTheme="minorHAnsi" w:hAnsiTheme="minorHAnsi" w:cstheme="minorHAnsi"/>
          <w:b/>
          <w:i/>
          <w:sz w:val="20"/>
          <w:szCs w:val="20"/>
        </w:rPr>
      </w:pPr>
      <w:r w:rsidRPr="00C40B69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C40B69">
        <w:rPr>
          <w:rFonts w:asciiTheme="minorHAnsi" w:hAnsiTheme="minorHAnsi" w:cstheme="minorHAnsi"/>
          <w:b/>
          <w:i/>
          <w:sz w:val="20"/>
          <w:szCs w:val="20"/>
        </w:rPr>
        <w:t xml:space="preserve">kwalifikowany podpis elektroniczny Wykonawcy </w:t>
      </w:r>
    </w:p>
    <w:p w:rsidR="0006292F" w:rsidRPr="007C4530" w:rsidRDefault="0006292F" w:rsidP="0006292F">
      <w:pPr>
        <w:autoSpaceDE w:val="0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7C4530">
        <w:rPr>
          <w:rFonts w:asciiTheme="minorHAnsi" w:eastAsia="Calibri" w:hAnsiTheme="minorHAnsi" w:cstheme="minorHAnsi"/>
          <w:sz w:val="20"/>
          <w:szCs w:val="20"/>
          <w:u w:val="single"/>
        </w:rPr>
        <w:t>UWAGA:</w:t>
      </w:r>
    </w:p>
    <w:p w:rsidR="00F86ECC" w:rsidRPr="00C40B69" w:rsidRDefault="00E03C79" w:rsidP="00B855B1">
      <w:pPr>
        <w:rPr>
          <w:rFonts w:asciiTheme="minorHAnsi" w:hAnsiTheme="minorHAnsi" w:cstheme="minorHAnsi"/>
          <w:sz w:val="18"/>
          <w:szCs w:val="18"/>
        </w:rPr>
      </w:pPr>
      <w:r w:rsidRPr="007C4530">
        <w:rPr>
          <w:rFonts w:asciiTheme="minorHAnsi" w:hAnsiTheme="minorHAnsi" w:cstheme="minorHAnsi"/>
          <w:sz w:val="20"/>
          <w:szCs w:val="20"/>
          <w:vertAlign w:val="superscript"/>
        </w:rPr>
        <w:t>1</w:t>
      </w:r>
      <w:r w:rsidR="00F86ECC" w:rsidRPr="007C4530">
        <w:rPr>
          <w:rFonts w:asciiTheme="minorHAnsi" w:hAnsiTheme="minorHAnsi" w:cstheme="minorHAnsi"/>
          <w:sz w:val="20"/>
          <w:szCs w:val="20"/>
          <w:vertAlign w:val="superscript"/>
        </w:rPr>
        <w:t xml:space="preserve">) </w:t>
      </w:r>
      <w:r w:rsidR="00F86ECC" w:rsidRPr="00C40B69">
        <w:rPr>
          <w:rFonts w:asciiTheme="minorHAnsi" w:hAnsiTheme="minorHAnsi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33BC" w:rsidRPr="00C40B69" w:rsidRDefault="0039101F" w:rsidP="0039101F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Arial Unicode MS" w:hAnsiTheme="minorHAnsi" w:cstheme="minorHAnsi"/>
          <w:sz w:val="18"/>
          <w:szCs w:val="18"/>
        </w:rPr>
        <w:lastRenderedPageBreak/>
        <w:t xml:space="preserve">* </w:t>
      </w:r>
      <w:r w:rsidR="00F86ECC" w:rsidRPr="00C40B69">
        <w:rPr>
          <w:rFonts w:asciiTheme="minorHAnsi" w:eastAsia="Arial Unicode MS" w:hAnsiTheme="minorHAnsi"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D615D" w:rsidRPr="00C40B69" w:rsidRDefault="0039101F" w:rsidP="006A3299">
      <w:pPr>
        <w:spacing w:after="480"/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**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Mikroprzedsiębiorstwo to przedsiębiorstwo, które zatrudnia mniej niż 10 osób i którego roczny obrót lub suma bilansowa nie przekracza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 </w:t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 xml:space="preserve">2 mln EUR. Małe przedsiębiorstwo to przedsiębiorstwo, które zatrudnia mniej niż 50 osób </w:t>
      </w:r>
      <w:r w:rsid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br/>
      </w:r>
      <w:r w:rsidR="002233BC"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Pr="00C40B69"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  <w:t>.</w:t>
      </w:r>
      <w:r w:rsidR="00F86ECC" w:rsidRPr="00C40B69">
        <w:rPr>
          <w:rFonts w:ascii="Arial" w:eastAsia="Calibri" w:hAnsi="Arial" w:cs="Arial"/>
          <w:b/>
          <w:iCs/>
          <w:sz w:val="18"/>
          <w:szCs w:val="18"/>
          <w:lang w:eastAsia="en-US"/>
        </w:rPr>
        <w:tab/>
      </w:r>
    </w:p>
    <w:p w:rsidR="00C40B69" w:rsidRDefault="00C40B69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Załącznik - Ankieta dla podmiotu przetwarzającego</w:t>
      </w:r>
      <w:r w:rsidRPr="009715DB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o spełnianiu wymogów RODO?</w:t>
      </w:r>
    </w:p>
    <w:p w:rsidR="009715DB" w:rsidRPr="009715DB" w:rsidRDefault="009715DB" w:rsidP="009715DB">
      <w:pPr>
        <w:suppressAutoHyphens w:val="0"/>
        <w:spacing w:after="160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*właściwe zaznaczyć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zawrzesz z Administratorem umowę powierzenia danych osobowych lub inny instrument prawny regulujący powierzenie danych osobowych zgodnie z wymogami RODO?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powołałeś Inspektora Ochrony Danych lub inną osobę dbającą o bezpieczeństwo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trike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wdrożyłeś </w:t>
      </w:r>
      <w:r w:rsidRPr="009715DB">
        <w:rPr>
          <w:rFonts w:ascii="Calibri" w:eastAsia="Calibri" w:hAnsi="Calibri" w:cs="Calibri"/>
          <w:sz w:val="22"/>
          <w:szCs w:val="22"/>
          <w:lang w:eastAsia="en-US"/>
        </w:rPr>
        <w:t>techniczne i organizacyjne środki bezpieczeństwa, w szczególności środki o których mowa w art. 32 RODO by przetwarzanie danych spełniało wymogi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3a. Czy wykażesz w umowie lub innym instrumencie prawnym, o którym mowa w pkt 1 jakie stosujesz środki bezpieczeństwa?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pracownicy przetwarzający dane osobowe robią to na polecenie administratora/ mają wydane upoważnienia do przetwarzania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  <w:bookmarkStart w:id="0" w:name="_GoBack"/>
      <w:bookmarkEnd w:id="0"/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Czy osoby przetwarzające dane osobowe są zobowiązane do zachowania danych w poufności?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pracownicy są szkoleni z zasad ochrony danych osobowych?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Czy korzystasz z usług innych podmiotów przetwarzających? </w:t>
      </w:r>
    </w:p>
    <w:p w:rsidR="009715DB" w:rsidRPr="009715DB" w:rsidRDefault="009715DB" w:rsidP="009715DB">
      <w:pPr>
        <w:suppressAutoHyphens w:val="0"/>
        <w:spacing w:after="160" w:line="259" w:lineRule="auto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„TAK” proszę odpowiedzieć na pyt. 7a – 7e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7a. Czy robisz to na warunkach określonych w RODO? 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7b. Czy przedstawisz Administratorowi listę tych podmiotów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 w:firstLine="45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7c. Czy nakładasz na podmiot, któremu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podpowierzasz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przetwarzanie danych, te same obowiązki ochrony danych jak w umowie, którą zawierasz z administratorem?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7d. W przypadku, gdy administrator wyrazi ogólną pisemną zgodę na </w:t>
      </w:r>
      <w:proofErr w:type="spellStart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podpowierzanie</w:t>
      </w:r>
      <w:proofErr w:type="spellEnd"/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danych, czy będziesz informował administratora o wszelkich zamierzonych zmianach dotyczących dodania lub zastąpienia innych podmiotów przetwarzających?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trike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lastRenderedPageBreak/>
        <w:t>7e. Czy korzystasz z podmiotów przetwarzających w państwach trzecich (poza UE i EOG)?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7e odpowiedziałeś „TAK” proszę odpowiedzieć na pyt. 7f i 7g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i/>
          <w:sz w:val="20"/>
          <w:szCs w:val="20"/>
          <w:lang w:eastAsia="en-US"/>
        </w:rPr>
      </w:pPr>
      <w:r w:rsidRPr="009715DB">
        <w:rPr>
          <w:rFonts w:ascii="Calibri" w:eastAsia="Calibri" w:hAnsi="Calibri" w:cs="Calibri"/>
          <w:bCs/>
          <w:i/>
          <w:sz w:val="20"/>
          <w:szCs w:val="20"/>
          <w:lang w:eastAsia="en-US"/>
        </w:rPr>
        <w:t>Jeśli na pyt. 7 odpowiedziałeś „NIE” przejdź do pyt. 8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7f. Jeśli tak, to proszę wymienić jakie to państwa trzecie 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…………………………………………………………………………………………………………………………………...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7g. Jeśli tak, to czy to robisz to zgodnie z RODO? 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pomagał administratorowi wywiązać się z obowiązku odpowiadania na żądania osoby, której dane dotyczą, w zakresie wykonywania jej praw przyznanych przez RODO?  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udostępnisz administratorowi wszelkie informacje niezbędne do wykazania, że spełniasz obowiązki wymagane przez RODO?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Czy po zakończeniu usług związanych z przetwarzaniem wypełnisz obowiązek usunięcia lub zwrócenia administratorowi wszelkich powierzonych danych osobowych, w tym istniejących kopii?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umożliwisz administratorowi lub audytorowi upoważnionemu przez administratora przeprowadzenie audytów/kontroli?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:rsidR="009715DB" w:rsidRPr="009715DB" w:rsidRDefault="009715DB" w:rsidP="009715DB">
      <w:pPr>
        <w:numPr>
          <w:ilvl w:val="0"/>
          <w:numId w:val="15"/>
        </w:numPr>
        <w:suppressAutoHyphens w:val="0"/>
        <w:spacing w:after="160" w:line="259" w:lineRule="auto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Czy będziesz informował administratora o naruszeniach ochrony powierzonych danych, do których u Ciebie dojdzie?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bCs/>
          <w:sz w:val="22"/>
          <w:szCs w:val="22"/>
          <w:lang w:eastAsia="en-US"/>
        </w:rPr>
        <w:t>*TAK/NIE</w:t>
      </w:r>
    </w:p>
    <w:p w:rsidR="009715DB" w:rsidRPr="009715DB" w:rsidRDefault="009715DB" w:rsidP="009715DB">
      <w:pPr>
        <w:suppressAutoHyphens w:val="0"/>
        <w:spacing w:after="160"/>
        <w:ind w:left="720"/>
        <w:contextualSpacing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>………… ………………………………………………………..</w:t>
      </w:r>
    </w:p>
    <w:p w:rsidR="009715DB" w:rsidRPr="009715DB" w:rsidRDefault="009715DB" w:rsidP="009715DB">
      <w:pPr>
        <w:suppressAutoHyphens w:val="0"/>
        <w:spacing w:after="160"/>
        <w:ind w:left="4248"/>
        <w:rPr>
          <w:rFonts w:ascii="Calibri" w:eastAsia="Calibri" w:hAnsi="Calibri" w:cs="Calibri"/>
          <w:sz w:val="22"/>
          <w:szCs w:val="22"/>
          <w:lang w:eastAsia="en-US"/>
        </w:rPr>
      </w:pPr>
      <w:r w:rsidRPr="009715DB">
        <w:rPr>
          <w:rFonts w:ascii="Calibri" w:eastAsia="Calibri" w:hAnsi="Calibri" w:cs="Calibri"/>
          <w:sz w:val="22"/>
          <w:szCs w:val="22"/>
          <w:lang w:eastAsia="en-US"/>
        </w:rPr>
        <w:t xml:space="preserve">data i imię nazwisko wypełniającego ankietę                 </w:t>
      </w:r>
    </w:p>
    <w:p w:rsidR="006057D7" w:rsidRPr="00C40B69" w:rsidRDefault="006057D7">
      <w:pPr>
        <w:rPr>
          <w:rFonts w:asciiTheme="minorHAnsi" w:eastAsia="Calibri" w:hAnsiTheme="minorHAnsi" w:cstheme="minorHAnsi"/>
          <w:b/>
          <w:iCs/>
          <w:sz w:val="18"/>
          <w:szCs w:val="18"/>
          <w:lang w:eastAsia="en-US"/>
        </w:rPr>
      </w:pPr>
    </w:p>
    <w:sectPr w:rsidR="006057D7" w:rsidRPr="00C40B69" w:rsidSect="00B855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50C4F7E0"/>
    <w:name w:val="WW8Num5"/>
    <w:lvl w:ilvl="0">
      <w:start w:val="10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Times New Roman" w:hAnsi="Times New Roman" w:cs="Times New Roman" w:hint="default"/>
        <w:color w:val="000000"/>
      </w:rPr>
    </w:lvl>
  </w:abstractNum>
  <w:abstractNum w:abstractNumId="1" w15:restartNumberingAfterBreak="0">
    <w:nsid w:val="0000000A"/>
    <w:multiLevelType w:val="singleLevel"/>
    <w:tmpl w:val="F9305BE2"/>
    <w:name w:val="WW8Num12"/>
    <w:lvl w:ilvl="0">
      <w:start w:val="1"/>
      <w:numFmt w:val="lowerLetter"/>
      <w:lvlText w:val="%1)"/>
      <w:lvlJc w:val="left"/>
      <w:pPr>
        <w:tabs>
          <w:tab w:val="num" w:pos="283"/>
        </w:tabs>
        <w:ind w:left="1843" w:hanging="283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2A"/>
    <w:multiLevelType w:val="multilevel"/>
    <w:tmpl w:val="B27EF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D"/>
    <w:multiLevelType w:val="singleLevel"/>
    <w:tmpl w:val="082CDBF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4" w15:restartNumberingAfterBreak="0">
    <w:nsid w:val="10390522"/>
    <w:multiLevelType w:val="hybridMultilevel"/>
    <w:tmpl w:val="54BE63FE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31E60"/>
    <w:multiLevelType w:val="hybridMultilevel"/>
    <w:tmpl w:val="88C8D16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70C"/>
    <w:multiLevelType w:val="hybridMultilevel"/>
    <w:tmpl w:val="B0D6B6FE"/>
    <w:lvl w:ilvl="0" w:tplc="C8E0C8A4">
      <w:start w:val="1"/>
      <w:numFmt w:val="bullet"/>
      <w:lvlText w:val="•"/>
      <w:lvlJc w:val="left"/>
      <w:pPr>
        <w:ind w:left="1116" w:hanging="75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7341F"/>
    <w:multiLevelType w:val="hybridMultilevel"/>
    <w:tmpl w:val="FC8421AE"/>
    <w:lvl w:ilvl="0" w:tplc="CBD073DA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625BEE"/>
    <w:multiLevelType w:val="hybridMultilevel"/>
    <w:tmpl w:val="FDE03D9C"/>
    <w:lvl w:ilvl="0" w:tplc="D0DC029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05FD9"/>
    <w:multiLevelType w:val="hybridMultilevel"/>
    <w:tmpl w:val="E3386FD6"/>
    <w:lvl w:ilvl="0" w:tplc="6F348E48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17741"/>
    <w:multiLevelType w:val="hybridMultilevel"/>
    <w:tmpl w:val="9BA821B6"/>
    <w:lvl w:ilvl="0" w:tplc="081465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73D4E"/>
    <w:multiLevelType w:val="hybridMultilevel"/>
    <w:tmpl w:val="08C6DA9C"/>
    <w:lvl w:ilvl="0" w:tplc="52A28092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ED655CD"/>
    <w:multiLevelType w:val="hybridMultilevel"/>
    <w:tmpl w:val="D082B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B3E5B"/>
    <w:multiLevelType w:val="hybridMultilevel"/>
    <w:tmpl w:val="76DE8B6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5"/>
  </w:num>
  <w:num w:numId="8">
    <w:abstractNumId w:val="11"/>
  </w:num>
  <w:num w:numId="9">
    <w:abstractNumId w:val="9"/>
  </w:num>
  <w:num w:numId="10">
    <w:abstractNumId w:val="7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2E7"/>
    <w:rsid w:val="0003087F"/>
    <w:rsid w:val="00033F5C"/>
    <w:rsid w:val="00037F81"/>
    <w:rsid w:val="0006292F"/>
    <w:rsid w:val="00076032"/>
    <w:rsid w:val="000A0E88"/>
    <w:rsid w:val="000F7170"/>
    <w:rsid w:val="00162C58"/>
    <w:rsid w:val="00172219"/>
    <w:rsid w:val="001953A7"/>
    <w:rsid w:val="001D314F"/>
    <w:rsid w:val="00201516"/>
    <w:rsid w:val="002233BC"/>
    <w:rsid w:val="00264F3C"/>
    <w:rsid w:val="002945E9"/>
    <w:rsid w:val="00334230"/>
    <w:rsid w:val="00364665"/>
    <w:rsid w:val="0039101F"/>
    <w:rsid w:val="00393BC8"/>
    <w:rsid w:val="003D0C2A"/>
    <w:rsid w:val="003F3723"/>
    <w:rsid w:val="004654E2"/>
    <w:rsid w:val="004E5485"/>
    <w:rsid w:val="005134D0"/>
    <w:rsid w:val="00577A41"/>
    <w:rsid w:val="005B57EC"/>
    <w:rsid w:val="006057D7"/>
    <w:rsid w:val="0065099E"/>
    <w:rsid w:val="00670199"/>
    <w:rsid w:val="006A3299"/>
    <w:rsid w:val="006A6D05"/>
    <w:rsid w:val="006D3309"/>
    <w:rsid w:val="00704756"/>
    <w:rsid w:val="00787309"/>
    <w:rsid w:val="007A1581"/>
    <w:rsid w:val="007B5AA5"/>
    <w:rsid w:val="007C4530"/>
    <w:rsid w:val="00857366"/>
    <w:rsid w:val="00880C00"/>
    <w:rsid w:val="00923758"/>
    <w:rsid w:val="009503E7"/>
    <w:rsid w:val="009715DB"/>
    <w:rsid w:val="00976AD2"/>
    <w:rsid w:val="00981644"/>
    <w:rsid w:val="00992085"/>
    <w:rsid w:val="009E2BCB"/>
    <w:rsid w:val="00A41908"/>
    <w:rsid w:val="00A449BD"/>
    <w:rsid w:val="00A9029A"/>
    <w:rsid w:val="00AA3BE9"/>
    <w:rsid w:val="00AD615D"/>
    <w:rsid w:val="00B05867"/>
    <w:rsid w:val="00B35F56"/>
    <w:rsid w:val="00B855B1"/>
    <w:rsid w:val="00BD13DB"/>
    <w:rsid w:val="00BD7EC4"/>
    <w:rsid w:val="00C1788A"/>
    <w:rsid w:val="00C342E7"/>
    <w:rsid w:val="00C40B69"/>
    <w:rsid w:val="00C83592"/>
    <w:rsid w:val="00CD75D6"/>
    <w:rsid w:val="00D73E73"/>
    <w:rsid w:val="00DA595A"/>
    <w:rsid w:val="00DD22AE"/>
    <w:rsid w:val="00E02252"/>
    <w:rsid w:val="00E03C79"/>
    <w:rsid w:val="00E06DBB"/>
    <w:rsid w:val="00F07689"/>
    <w:rsid w:val="00F56071"/>
    <w:rsid w:val="00F86ECC"/>
    <w:rsid w:val="00F9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BC399-1FE9-4E78-AC41-D9F2A4BA2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6EC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0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45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5E9"/>
    <w:rPr>
      <w:rFonts w:ascii="Segoe UI" w:eastAsia="Times New Roman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34"/>
    <w:qFormat/>
    <w:rsid w:val="003D0C2A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2233BC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233B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,Footnote Znak"/>
    <w:basedOn w:val="Domylnaczcionkaakapitu"/>
    <w:link w:val="Tekstprzypisudolnego"/>
    <w:uiPriority w:val="99"/>
    <w:rsid w:val="002233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342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2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1225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8563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</dc:creator>
  <cp:keywords/>
  <dc:description/>
  <cp:lastModifiedBy>Barbara Dokert-Świsłocka</cp:lastModifiedBy>
  <cp:revision>58</cp:revision>
  <cp:lastPrinted>2023-12-28T12:35:00Z</cp:lastPrinted>
  <dcterms:created xsi:type="dcterms:W3CDTF">2022-04-20T09:02:00Z</dcterms:created>
  <dcterms:modified xsi:type="dcterms:W3CDTF">2025-03-25T10:56:00Z</dcterms:modified>
</cp:coreProperties>
</file>