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7B0FFD95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D07B1D">
        <w:rPr>
          <w:b/>
          <w:szCs w:val="22"/>
        </w:rPr>
        <w:t>25</w:t>
      </w:r>
      <w:bookmarkStart w:id="1" w:name="_GoBack"/>
      <w:bookmarkEnd w:id="1"/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3F478ABA" w:rsidR="00235B6E" w:rsidRPr="00920098" w:rsidRDefault="00AD6945" w:rsidP="00AD6945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2" w:name="_Hlk163658763"/>
      <w:r w:rsidRPr="00AD6945">
        <w:rPr>
          <w:b/>
          <w:sz w:val="22"/>
        </w:rPr>
        <w:t>Przebudowa instalacji odgromowej w budynku A</w:t>
      </w:r>
      <w:r>
        <w:rPr>
          <w:b/>
          <w:sz w:val="22"/>
        </w:rPr>
        <w:t xml:space="preserve"> </w:t>
      </w:r>
      <w:r w:rsidRPr="00AD6945">
        <w:rPr>
          <w:b/>
          <w:sz w:val="22"/>
        </w:rPr>
        <w:t xml:space="preserve">Wojewódzkiego Inspektoratu Weterynarii Opolu </w:t>
      </w:r>
      <w:r>
        <w:rPr>
          <w:b/>
          <w:sz w:val="22"/>
        </w:rPr>
        <w:br/>
      </w:r>
      <w:r w:rsidRPr="00AD6945">
        <w:rPr>
          <w:b/>
          <w:sz w:val="22"/>
        </w:rPr>
        <w:t>ul.</w:t>
      </w:r>
      <w:r>
        <w:rPr>
          <w:b/>
          <w:sz w:val="22"/>
        </w:rPr>
        <w:t xml:space="preserve"> </w:t>
      </w:r>
      <w:r w:rsidRPr="00AD6945">
        <w:rPr>
          <w:b/>
          <w:sz w:val="22"/>
        </w:rPr>
        <w:t>Wrocławska 170</w:t>
      </w:r>
      <w:r w:rsidR="008A20D3">
        <w:rPr>
          <w:b/>
          <w:sz w:val="22"/>
        </w:rPr>
        <w:t xml:space="preserve"> </w:t>
      </w:r>
      <w:r w:rsidR="00745B44" w:rsidRPr="00745B44">
        <w:rPr>
          <w:b/>
          <w:sz w:val="22"/>
        </w:rPr>
        <w:t>– w trybie zaprojektuj-wybuduj</w:t>
      </w:r>
      <w:bookmarkEnd w:id="2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584317FF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AD6945">
        <w:rPr>
          <w:b/>
          <w:sz w:val="22"/>
          <w:szCs w:val="22"/>
        </w:rPr>
        <w:t>25</w:t>
      </w:r>
      <w:r w:rsidR="0059761A">
        <w:rPr>
          <w:b/>
          <w:sz w:val="22"/>
          <w:szCs w:val="22"/>
        </w:rPr>
        <w:t>.</w:t>
      </w:r>
      <w:r w:rsidR="008A20D3">
        <w:rPr>
          <w:b/>
          <w:sz w:val="22"/>
          <w:szCs w:val="22"/>
        </w:rPr>
        <w:t>0</w:t>
      </w:r>
      <w:r w:rsidR="00AD6945">
        <w:rPr>
          <w:b/>
          <w:sz w:val="22"/>
          <w:szCs w:val="22"/>
        </w:rPr>
        <w:t>9</w:t>
      </w:r>
      <w:r w:rsidR="007536C9" w:rsidRPr="00D65484">
        <w:rPr>
          <w:b/>
          <w:sz w:val="22"/>
          <w:szCs w:val="22"/>
        </w:rPr>
        <w:t>.202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6D3D1EFE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35EC9" w:rsidRPr="00963E98">
          <w:rPr>
            <w:rStyle w:val="Hipercze"/>
            <w:sz w:val="22"/>
            <w:szCs w:val="22"/>
            <w:lang w:bidi="pl-PL"/>
          </w:rPr>
          <w:t>https://platformazakupowa.pl/transakcja/987110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871" w:type="dxa"/>
        <w:tblLayout w:type="fixed"/>
        <w:tblLook w:val="0000" w:firstRow="0" w:lastRow="0" w:firstColumn="0" w:lastColumn="0" w:noHBand="0" w:noVBand="0"/>
      </w:tblPr>
      <w:tblGrid>
        <w:gridCol w:w="5135"/>
        <w:gridCol w:w="4736"/>
      </w:tblGrid>
      <w:tr w:rsidR="006323E0" w:rsidRPr="00920098" w14:paraId="47217DD9" w14:textId="77777777" w:rsidTr="00294289">
        <w:trPr>
          <w:trHeight w:val="543"/>
        </w:trPr>
        <w:tc>
          <w:tcPr>
            <w:tcW w:w="5135" w:type="dxa"/>
          </w:tcPr>
          <w:p w14:paraId="7DB1273F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22F61FAB" w14:textId="77777777" w:rsidR="006323E0" w:rsidRPr="00920098" w:rsidRDefault="006323E0" w:rsidP="006323E0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1FB6E951" w14:textId="77777777" w:rsidR="006323E0" w:rsidRPr="00920098" w:rsidRDefault="006323E0" w:rsidP="008A20D3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  <w:tr w:rsidR="0089177F" w:rsidRPr="00920098" w14:paraId="098E8172" w14:textId="77777777" w:rsidTr="00294289">
        <w:trPr>
          <w:trHeight w:val="543"/>
        </w:trPr>
        <w:tc>
          <w:tcPr>
            <w:tcW w:w="5135" w:type="dxa"/>
          </w:tcPr>
          <w:p w14:paraId="5F32D18C" w14:textId="1FE910BE" w:rsidR="00745B44" w:rsidRPr="00920098" w:rsidRDefault="00745B44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6168B903" w14:textId="78CB7A04" w:rsidR="00294289" w:rsidRPr="00920098" w:rsidRDefault="00294289" w:rsidP="0029428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446AE88D" w14:textId="77777777" w:rsidR="009B1E13" w:rsidRDefault="009B1E13" w:rsidP="00294289">
      <w:pPr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288C7A38" w14:textId="77777777" w:rsidR="00CB4E08" w:rsidRDefault="00CB4E08" w:rsidP="00A07174">
      <w:pPr>
        <w:jc w:val="center"/>
        <w:rPr>
          <w:rFonts w:eastAsia="SimSun"/>
          <w:sz w:val="22"/>
          <w:szCs w:val="22"/>
        </w:rPr>
      </w:pPr>
    </w:p>
    <w:p w14:paraId="12F34BE6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70CC3D0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4C98BF6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5F43D434" w14:textId="53109836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AD6945">
        <w:rPr>
          <w:rStyle w:val="Styl11pt0"/>
          <w:b/>
        </w:rPr>
        <w:t>2</w:t>
      </w:r>
      <w:r w:rsidR="00AD29C2">
        <w:rPr>
          <w:rStyle w:val="Styl11pt0"/>
          <w:b/>
        </w:rPr>
        <w:t>5</w:t>
      </w:r>
      <w:r w:rsidR="0059761A">
        <w:rPr>
          <w:rStyle w:val="Styl11pt0"/>
          <w:b/>
        </w:rPr>
        <w:t>.</w:t>
      </w:r>
      <w:r w:rsidR="00AD6945">
        <w:rPr>
          <w:rStyle w:val="Styl11pt0"/>
          <w:b/>
        </w:rPr>
        <w:t>09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3D453A" w:rsidRDefault="00A2427F" w:rsidP="00A07174">
      <w:pPr>
        <w:jc w:val="center"/>
        <w:rPr>
          <w:b/>
          <w:bCs/>
          <w:sz w:val="18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3D453A" w:rsidRDefault="00DD68D8" w:rsidP="00DD68D8">
      <w:pPr>
        <w:ind w:left="709"/>
        <w:rPr>
          <w:rFonts w:eastAsia="SimSun"/>
          <w:sz w:val="18"/>
          <w:szCs w:val="22"/>
        </w:rPr>
      </w:pPr>
    </w:p>
    <w:p w14:paraId="2B2680B7" w14:textId="77777777" w:rsidR="00DD68D8" w:rsidRPr="00920098" w:rsidRDefault="00DD68D8" w:rsidP="00B53B07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3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3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77D7A80C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="001F29DD">
        <w:rPr>
          <w:rFonts w:eastAsia="SimSun"/>
          <w:sz w:val="22"/>
          <w:szCs w:val="22"/>
        </w:rPr>
        <w:t>112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3D453A" w:rsidRDefault="00821113" w:rsidP="00A07174">
      <w:pPr>
        <w:ind w:left="709"/>
        <w:rPr>
          <w:b/>
          <w:bCs/>
          <w:sz w:val="18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1393D4B8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</w:t>
      </w:r>
      <w:r w:rsidR="00867A6D">
        <w:rPr>
          <w:sz w:val="22"/>
          <w:szCs w:val="22"/>
        </w:rPr>
        <w:t>4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867A6D">
        <w:rPr>
          <w:sz w:val="22"/>
          <w:szCs w:val="22"/>
        </w:rPr>
        <w:t>320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3D453A" w:rsidRDefault="00D16B13" w:rsidP="003D453A">
      <w:pPr>
        <w:rPr>
          <w:sz w:val="18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2E193816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AD6945" w:rsidRPr="00AD6945">
        <w:rPr>
          <w:b/>
          <w:sz w:val="22"/>
        </w:rPr>
        <w:t>Przebudowa instalacji odgromowej w budynku A Wojewódzkiego Inspektoratu Weterynarii Opolu</w:t>
      </w:r>
      <w:r w:rsidR="00AD6945">
        <w:rPr>
          <w:b/>
          <w:sz w:val="22"/>
        </w:rPr>
        <w:t xml:space="preserve"> </w:t>
      </w:r>
      <w:r w:rsidR="00AD6945" w:rsidRPr="00AD6945">
        <w:rPr>
          <w:b/>
          <w:sz w:val="22"/>
        </w:rPr>
        <w:t>ul. Wrocławska 170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Pr="003D453A" w:rsidRDefault="00F42465" w:rsidP="00F42465">
      <w:pPr>
        <w:ind w:left="709" w:right="33"/>
        <w:contextualSpacing/>
        <w:jc w:val="both"/>
        <w:rPr>
          <w:b/>
          <w:color w:val="00B050"/>
          <w:sz w:val="18"/>
          <w:szCs w:val="22"/>
        </w:rPr>
      </w:pPr>
    </w:p>
    <w:p w14:paraId="1DBB5C1F" w14:textId="60228B7D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3D453A" w:rsidRDefault="00E6588C" w:rsidP="00E6588C">
      <w:pPr>
        <w:jc w:val="both"/>
        <w:rPr>
          <w:color w:val="000000"/>
          <w:sz w:val="18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1F81A656" w14:textId="14867067" w:rsidR="003B79AA" w:rsidRPr="00375F5B" w:rsidRDefault="00E6588C" w:rsidP="00375F5B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Wykonawca udziela Zamawiającemu</w:t>
      </w:r>
      <w:r w:rsidR="00375F5B">
        <w:rPr>
          <w:color w:val="000000"/>
          <w:sz w:val="22"/>
          <w:szCs w:val="22"/>
        </w:rPr>
        <w:t xml:space="preserve"> gwarancji </w:t>
      </w:r>
      <w:r w:rsidR="00375F5B" w:rsidRPr="00375F5B">
        <w:rPr>
          <w:color w:val="000000"/>
          <w:sz w:val="22"/>
          <w:szCs w:val="22"/>
        </w:rPr>
        <w:t xml:space="preserve">na wykonane roboty budowlane na okres: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sześćdziesięciu </w:t>
      </w:r>
      <w:r w:rsidR="00375F5B" w:rsidRPr="00375F5B">
        <w:rPr>
          <w:b/>
          <w:bCs/>
          <w:color w:val="000000"/>
          <w:sz w:val="22"/>
          <w:szCs w:val="22"/>
        </w:rPr>
        <w:t>[60] miesięcy</w:t>
      </w:r>
      <w:r w:rsidR="00375F5B" w:rsidRPr="00375F5B">
        <w:rPr>
          <w:bCs/>
          <w:color w:val="000000"/>
          <w:sz w:val="22"/>
          <w:szCs w:val="22"/>
        </w:rPr>
        <w:t xml:space="preserve">, </w:t>
      </w:r>
      <w:r w:rsidR="00375F5B" w:rsidRPr="00375F5B">
        <w:rPr>
          <w:color w:val="000000"/>
          <w:sz w:val="22"/>
          <w:szCs w:val="22"/>
        </w:rPr>
        <w:t>a na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 xml:space="preserve">dostarczone i zamontowane wyposażenie i urządzenia: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trzydzieści sześć </w:t>
      </w:r>
      <w:r w:rsidR="00375F5B" w:rsidRPr="00375F5B">
        <w:rPr>
          <w:b/>
          <w:bCs/>
          <w:color w:val="000000"/>
          <w:sz w:val="22"/>
          <w:szCs w:val="22"/>
        </w:rPr>
        <w:t>[36] miesięcy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>od dnia podpisania przez Zamawiającego i Wykonawcę Protokołu Odbioru końcowego</w:t>
      </w:r>
      <w:r w:rsidRPr="00E6588C">
        <w:rPr>
          <w:color w:val="000000"/>
          <w:sz w:val="22"/>
          <w:szCs w:val="22"/>
        </w:rPr>
        <w:t>.</w:t>
      </w:r>
    </w:p>
    <w:p w14:paraId="190CB872" w14:textId="77777777" w:rsidR="00955CC9" w:rsidRPr="003D453A" w:rsidRDefault="00955CC9" w:rsidP="00955CC9">
      <w:pPr>
        <w:jc w:val="both"/>
        <w:rPr>
          <w:color w:val="000000"/>
          <w:sz w:val="18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11D938EF" w:rsidR="00955CC9" w:rsidRDefault="005919B0" w:rsidP="005919B0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5919B0">
        <w:rPr>
          <w:i/>
          <w:iCs/>
          <w:color w:val="000000"/>
          <w:sz w:val="22"/>
          <w:szCs w:val="22"/>
        </w:rPr>
        <w:t>prace w zakresie instalacji elektrycznych i niskoprądowych</w:t>
      </w:r>
      <w:r w:rsidR="00F42465">
        <w:rPr>
          <w:i/>
          <w:iCs/>
          <w:color w:val="000000"/>
          <w:sz w:val="22"/>
          <w:szCs w:val="22"/>
        </w:rPr>
        <w:t>.</w:t>
      </w: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4CFCB6A7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7DCF1905" w14:textId="4CA62F81" w:rsidR="00AD6945" w:rsidRDefault="00AD6945" w:rsidP="006A0EC5">
      <w:pPr>
        <w:pStyle w:val="Akapitzlist"/>
        <w:ind w:firstLine="1"/>
        <w:rPr>
          <w:sz w:val="22"/>
          <w:szCs w:val="22"/>
        </w:rPr>
      </w:pPr>
      <w:r w:rsidRPr="00AD6945">
        <w:rPr>
          <w:sz w:val="22"/>
          <w:szCs w:val="22"/>
        </w:rPr>
        <w:t>45310000-3 Roboty instalacyjne elektryczne</w:t>
      </w:r>
    </w:p>
    <w:p w14:paraId="6B8B81E2" w14:textId="15C87F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71000000</w:t>
      </w:r>
      <w:r>
        <w:rPr>
          <w:sz w:val="22"/>
          <w:szCs w:val="22"/>
        </w:rPr>
        <w:t>-8</w:t>
      </w:r>
      <w:r w:rsidRPr="006A0EC5">
        <w:rPr>
          <w:sz w:val="22"/>
          <w:szCs w:val="22"/>
        </w:rPr>
        <w:t xml:space="preserve"> Usługi architektoniczne, budowlane, inżynieryjne i kontrolne</w:t>
      </w:r>
    </w:p>
    <w:p w14:paraId="1A26BBB5" w14:textId="65AF6DFF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71320000</w:t>
      </w:r>
      <w:r>
        <w:rPr>
          <w:sz w:val="22"/>
          <w:szCs w:val="22"/>
        </w:rPr>
        <w:t>-7</w:t>
      </w:r>
      <w:r w:rsidRPr="006A0EC5">
        <w:rPr>
          <w:sz w:val="22"/>
          <w:szCs w:val="22"/>
        </w:rPr>
        <w:t xml:space="preserve"> Usługi inżynieryjne w zakresie projektowania</w:t>
      </w:r>
    </w:p>
    <w:p w14:paraId="3A83500C" w14:textId="1AFD43DA" w:rsid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71355000</w:t>
      </w:r>
      <w:r>
        <w:rPr>
          <w:sz w:val="22"/>
          <w:szCs w:val="22"/>
        </w:rPr>
        <w:t>-1</w:t>
      </w:r>
      <w:r w:rsidRPr="006A0EC5">
        <w:rPr>
          <w:sz w:val="22"/>
          <w:szCs w:val="22"/>
        </w:rPr>
        <w:t xml:space="preserve"> Usługi pomiarowe</w:t>
      </w:r>
    </w:p>
    <w:p w14:paraId="6FDA51C3" w14:textId="77777777" w:rsidR="00E6588C" w:rsidRPr="003D453A" w:rsidRDefault="00E6588C" w:rsidP="002702B6">
      <w:pPr>
        <w:pStyle w:val="Akapitzlist"/>
        <w:ind w:left="709" w:right="33" w:firstLine="1"/>
        <w:contextualSpacing/>
        <w:jc w:val="both"/>
        <w:rPr>
          <w:sz w:val="18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</w:t>
      </w:r>
      <w:r w:rsidRPr="004E5F39">
        <w:rPr>
          <w:color w:val="auto"/>
          <w:sz w:val="22"/>
          <w:szCs w:val="22"/>
        </w:rPr>
        <w:lastRenderedPageBreak/>
        <w:t>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Default="002F3307" w:rsidP="002F3307">
      <w:pPr>
        <w:pStyle w:val="Default"/>
        <w:ind w:left="709"/>
        <w:jc w:val="both"/>
        <w:rPr>
          <w:sz w:val="22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6F8147CE" w14:textId="77777777" w:rsidR="008A5BEC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pozwolenie na użytkowanie</w:t>
      </w:r>
      <w:r w:rsidR="008A5BEC">
        <w:rPr>
          <w:rFonts w:eastAsia="Calibri"/>
          <w:color w:val="000000"/>
          <w:sz w:val="22"/>
          <w:szCs w:val="22"/>
          <w:lang w:eastAsia="en-US"/>
        </w:rPr>
        <w:t>,</w:t>
      </w:r>
    </w:p>
    <w:p w14:paraId="2FA5BBA0" w14:textId="5DE58F7F" w:rsidR="006F1B1D" w:rsidRPr="006F1B1D" w:rsidRDefault="008A5BEC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dokumenty określone w </w:t>
      </w:r>
      <w:r w:rsidR="006F1B1D" w:rsidRPr="006F1B1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Programie Funkcjonalno-Użytkowym.</w:t>
      </w:r>
    </w:p>
    <w:p w14:paraId="041BB3CC" w14:textId="60F87A20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="008A5BEC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B929657" w14:textId="77777777" w:rsidR="006F1B1D" w:rsidRPr="006F1B1D" w:rsidRDefault="006F1B1D" w:rsidP="006F1B1D">
      <w:pPr>
        <w:ind w:right="33"/>
        <w:jc w:val="both"/>
        <w:rPr>
          <w:b/>
          <w:bCs/>
          <w:sz w:val="22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Default="006F1B1D" w:rsidP="006F1B1D">
      <w:pPr>
        <w:ind w:left="709" w:right="34"/>
        <w:jc w:val="both"/>
        <w:rPr>
          <w:sz w:val="22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8E0C84" w:rsidRDefault="006F1B1D" w:rsidP="006F1B1D">
      <w:pPr>
        <w:ind w:right="34"/>
        <w:jc w:val="both"/>
        <w:rPr>
          <w:sz w:val="22"/>
          <w:szCs w:val="22"/>
        </w:rPr>
      </w:pPr>
    </w:p>
    <w:p w14:paraId="3FA086B0" w14:textId="1412D53C" w:rsidR="00E655E1" w:rsidRPr="008F249A" w:rsidRDefault="006F1B1D" w:rsidP="001502CE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48A0036E" w14:textId="77777777" w:rsidR="003D453A" w:rsidRPr="00920098" w:rsidRDefault="003D453A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766B2799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4" w:name="_Hlk163056756"/>
      <w:r w:rsidR="00174CF6" w:rsidRPr="00013064">
        <w:rPr>
          <w:b/>
          <w:sz w:val="22"/>
          <w:szCs w:val="22"/>
        </w:rPr>
        <w:t xml:space="preserve">maksymalnie </w:t>
      </w:r>
      <w:r w:rsidR="008F249A">
        <w:rPr>
          <w:b/>
          <w:sz w:val="22"/>
          <w:szCs w:val="22"/>
        </w:rPr>
        <w:t>56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5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6" w:name="_Hlk163056787"/>
      <w:bookmarkStart w:id="7" w:name="_Hlk163058482"/>
      <w:bookmarkEnd w:id="4"/>
      <w:bookmarkEnd w:id="5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6"/>
    </w:p>
    <w:bookmarkEnd w:id="7"/>
    <w:p w14:paraId="6C890A1C" w14:textId="79BAA814" w:rsid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A9D6359" w14:textId="004E3F8E" w:rsidR="008A5BEC" w:rsidRPr="003D453A" w:rsidRDefault="008A5BEC" w:rsidP="003D453A">
      <w:pPr>
        <w:pStyle w:val="Akapitzlist"/>
        <w:numPr>
          <w:ilvl w:val="1"/>
          <w:numId w:val="35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8A5BEC">
        <w:rPr>
          <w:sz w:val="22"/>
          <w:szCs w:val="22"/>
        </w:rPr>
        <w:lastRenderedPageBreak/>
        <w:t xml:space="preserve">Termin realizacji </w:t>
      </w:r>
      <w:r w:rsidRPr="008A5BEC">
        <w:rPr>
          <w:bCs/>
          <w:sz w:val="22"/>
          <w:szCs w:val="22"/>
        </w:rPr>
        <w:t>przedmiotu zamówienia</w:t>
      </w:r>
      <w:r w:rsidRPr="008A5BEC">
        <w:rPr>
          <w:sz w:val="22"/>
          <w:szCs w:val="22"/>
        </w:rPr>
        <w:t xml:space="preserve"> wskazany w </w:t>
      </w:r>
      <w:r w:rsidRPr="008A5BEC">
        <w:rPr>
          <w:b/>
          <w:sz w:val="22"/>
          <w:szCs w:val="22"/>
        </w:rPr>
        <w:t xml:space="preserve">pkt. 4.1 SWZ jest terminem </w:t>
      </w:r>
      <w:r w:rsidRPr="008A5BEC">
        <w:rPr>
          <w:b/>
          <w:sz w:val="22"/>
          <w:szCs w:val="22"/>
          <w:u w:val="single"/>
        </w:rPr>
        <w:t>maksymalnym</w:t>
      </w:r>
      <w:r w:rsidRPr="008A5BEC">
        <w:rPr>
          <w:b/>
          <w:sz w:val="22"/>
          <w:szCs w:val="22"/>
        </w:rPr>
        <w:t xml:space="preserve"> </w:t>
      </w:r>
      <w:r w:rsidRPr="008A5BEC">
        <w:rPr>
          <w:sz w:val="22"/>
          <w:szCs w:val="22"/>
        </w:rPr>
        <w:t xml:space="preserve">na realizację przedmiotu zamówienia. Wykonawca w ofercie może uwzględnić krótszy termin realizacji </w:t>
      </w:r>
      <w:r w:rsidRPr="008A5BEC">
        <w:rPr>
          <w:bCs/>
          <w:sz w:val="22"/>
          <w:szCs w:val="22"/>
        </w:rPr>
        <w:t>przedmiotu zamówienia, jednak:</w:t>
      </w:r>
      <w:r w:rsidR="003D453A">
        <w:rPr>
          <w:bCs/>
          <w:sz w:val="22"/>
          <w:szCs w:val="22"/>
        </w:rPr>
        <w:t xml:space="preserve"> </w:t>
      </w:r>
      <w:r w:rsidRPr="003D453A">
        <w:rPr>
          <w:b/>
          <w:bCs/>
          <w:sz w:val="22"/>
          <w:szCs w:val="22"/>
        </w:rPr>
        <w:t xml:space="preserve">nie krótszy niż </w:t>
      </w:r>
      <w:r w:rsidR="008F249A">
        <w:rPr>
          <w:b/>
          <w:bCs/>
          <w:sz w:val="22"/>
          <w:szCs w:val="22"/>
        </w:rPr>
        <w:t>42</w:t>
      </w:r>
      <w:r w:rsidRPr="003D453A">
        <w:rPr>
          <w:b/>
          <w:bCs/>
          <w:sz w:val="22"/>
          <w:szCs w:val="22"/>
        </w:rPr>
        <w:t xml:space="preserve"> dni kalendarzow</w:t>
      </w:r>
      <w:r w:rsidR="008F249A">
        <w:rPr>
          <w:b/>
          <w:bCs/>
          <w:sz w:val="22"/>
          <w:szCs w:val="22"/>
        </w:rPr>
        <w:t>e</w:t>
      </w:r>
      <w:r w:rsidRPr="003D453A">
        <w:rPr>
          <w:b/>
          <w:bCs/>
          <w:sz w:val="22"/>
          <w:szCs w:val="22"/>
        </w:rPr>
        <w:t xml:space="preserve"> </w:t>
      </w:r>
      <w:r w:rsidRPr="003D453A">
        <w:rPr>
          <w:bCs/>
          <w:sz w:val="22"/>
          <w:szCs w:val="22"/>
        </w:rPr>
        <w:t>od dnia zawarcia umowy</w:t>
      </w:r>
      <w:r w:rsidRPr="003D453A">
        <w:rPr>
          <w:sz w:val="22"/>
          <w:szCs w:val="22"/>
        </w:rPr>
        <w:t xml:space="preserve">; </w:t>
      </w:r>
    </w:p>
    <w:p w14:paraId="71D586B2" w14:textId="2F798C3F" w:rsidR="008A5BEC" w:rsidRPr="003D453A" w:rsidRDefault="008A5BEC" w:rsidP="003D453A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Rozdział I pkt. 19 SWZ stosuje się.</w:t>
      </w:r>
    </w:p>
    <w:p w14:paraId="57808D54" w14:textId="77777777" w:rsidR="008A5BEC" w:rsidRPr="004C7C9B" w:rsidRDefault="008A5BEC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26FA2C55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668390EB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54C49B06" w14:textId="6587D881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2789C859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8" w:name="mip51080248"/>
      <w:bookmarkEnd w:id="8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636A3896" w:rsidR="002F3307" w:rsidRPr="003D453A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7D09BAA4" w14:textId="77777777" w:rsidR="003D453A" w:rsidRPr="00EF651B" w:rsidRDefault="003D453A" w:rsidP="003D453A">
      <w:pPr>
        <w:ind w:left="709"/>
        <w:jc w:val="both"/>
        <w:rPr>
          <w:sz w:val="22"/>
          <w:szCs w:val="22"/>
        </w:rPr>
      </w:pPr>
    </w:p>
    <w:p w14:paraId="0AAE608D" w14:textId="730523FF" w:rsidR="002F3307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</w:t>
      </w:r>
      <w:r w:rsidR="008F249A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8F249A">
        <w:rPr>
          <w:sz w:val="22"/>
          <w:szCs w:val="22"/>
        </w:rPr>
        <w:t>50</w:t>
      </w:r>
      <w:r w:rsidR="00FC5810">
        <w:rPr>
          <w:sz w:val="22"/>
          <w:szCs w:val="22"/>
        </w:rPr>
        <w:t>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299B9DCE" w14:textId="77777777" w:rsidR="003D453A" w:rsidRPr="00920098" w:rsidRDefault="003D453A" w:rsidP="003D453A">
      <w:pPr>
        <w:jc w:val="both"/>
        <w:rPr>
          <w:sz w:val="22"/>
          <w:szCs w:val="22"/>
        </w:rPr>
      </w:pP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9" w:name="mip51080249"/>
      <w:bookmarkEnd w:id="9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3DB06DC6" w:rsidR="005D2D92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34702477" w14:textId="77777777" w:rsidR="003D453A" w:rsidRPr="00920098" w:rsidRDefault="003D453A" w:rsidP="003D453A">
      <w:pPr>
        <w:jc w:val="both"/>
        <w:rPr>
          <w:sz w:val="22"/>
          <w:szCs w:val="22"/>
          <w:lang w:eastAsia="pl-PL"/>
        </w:rPr>
      </w:pP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4D33B369" w:rsid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376963D" w14:textId="77777777" w:rsidR="003D453A" w:rsidRPr="00981701" w:rsidRDefault="003D453A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439A0713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70E34FB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471322D4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42BE7D9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7BD772CC" w14:textId="77777777" w:rsidR="003D453A" w:rsidRDefault="003D453A" w:rsidP="003D453A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4C0DADAC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43CC7EA5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</w:p>
    <w:p w14:paraId="17234DA5" w14:textId="2FBE1F6D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  <w:t xml:space="preserve">w  </w:t>
      </w:r>
      <w:r w:rsidR="006F2898"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 w:rsidR="006F2898">
        <w:rPr>
          <w:rStyle w:val="Odwoanieprzypisudolnego"/>
          <w:rFonts w:eastAsia="Calibri"/>
          <w:sz w:val="22"/>
          <w:szCs w:val="22"/>
          <w:lang w:eastAsia="en-US"/>
        </w:rPr>
        <w:t xml:space="preserve"> 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4"/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5"/>
      </w:r>
      <w:r>
        <w:rPr>
          <w:rFonts w:eastAsia="Calibri"/>
          <w:sz w:val="22"/>
          <w:szCs w:val="22"/>
          <w:lang w:eastAsia="en-US"/>
        </w:rPr>
        <w:t>,</w:t>
      </w:r>
    </w:p>
    <w:p w14:paraId="01D421EC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FA34132" w14:textId="76DD603B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51268E02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00308652" w14:textId="5CA36F66" w:rsidR="003D453A" w:rsidRP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="00F44195">
        <w:rPr>
          <w:rFonts w:eastAsia="Calibri"/>
          <w:sz w:val="22"/>
          <w:szCs w:val="22"/>
          <w:lang w:eastAsia="en-US"/>
        </w:rPr>
        <w:t>.</w:t>
      </w:r>
    </w:p>
    <w:p w14:paraId="4C2C2AAB" w14:textId="77777777" w:rsidR="00415A7C" w:rsidRPr="003D453A" w:rsidRDefault="00415A7C" w:rsidP="003D453A">
      <w:pPr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7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8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10" w:name="mip51080672"/>
      <w:bookmarkEnd w:id="10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1" w:name="mip51080673"/>
      <w:bookmarkEnd w:id="11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55378555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2" w:name="mip51080674"/>
      <w:bookmarkEnd w:id="12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="003D453A" w:rsidRP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1F7AF4B1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18AF266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>Zgodnie z art. 117 ust. 4 ustawy Wykonawcy wspólnie ubiegający się o udzielenie zamówienia dołączają do oferty oświadczenie, z którego wynika, które roboty budowlane</w:t>
      </w:r>
      <w:r w:rsidR="000036FF" w:rsidRPr="000036FF">
        <w:t xml:space="preserve"> </w:t>
      </w:r>
      <w:r w:rsidR="000036FF" w:rsidRPr="000036FF">
        <w:rPr>
          <w:sz w:val="22"/>
          <w:szCs w:val="22"/>
        </w:rPr>
        <w:t>lub usługi</w:t>
      </w:r>
      <w:r w:rsidRPr="003211E4">
        <w:rPr>
          <w:sz w:val="22"/>
          <w:szCs w:val="22"/>
        </w:rPr>
        <w:t xml:space="preserve">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9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Odpis lub informacja z KRS, </w:t>
      </w:r>
      <w:proofErr w:type="spellStart"/>
      <w:r w:rsidRPr="00036045">
        <w:rPr>
          <w:b/>
          <w:bCs/>
          <w:color w:val="1F4E79"/>
          <w:sz w:val="22"/>
          <w:szCs w:val="22"/>
        </w:rPr>
        <w:t>CEiDG</w:t>
      </w:r>
      <w:proofErr w:type="spellEnd"/>
      <w:r w:rsidRPr="00036045">
        <w:rPr>
          <w:b/>
          <w:bCs/>
          <w:color w:val="1F4E79"/>
          <w:sz w:val="22"/>
          <w:szCs w:val="22"/>
        </w:rPr>
        <w:t xml:space="preserve">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 xml:space="preserve">Zgodnie z art. 58 ust. 2 ustawy - w przypadku wspólnego ubiegania się wykonawców o udzielenie zamówienia (np. spółki cywilne, konsorcja), wykonawcy zobowiązani są ustanowić pełnomocnika do reprezentowania ich w postępowaniu o </w:t>
      </w:r>
      <w:r w:rsidRPr="00036045">
        <w:rPr>
          <w:bCs/>
          <w:sz w:val="22"/>
          <w:szCs w:val="22"/>
        </w:rPr>
        <w:lastRenderedPageBreak/>
        <w:t>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3" w:name="mip57154205"/>
      <w:bookmarkStart w:id="14" w:name="mip57154207"/>
      <w:bookmarkEnd w:id="13"/>
      <w:bookmarkEnd w:id="14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lastRenderedPageBreak/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78131058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FC3DD4">
        <w:rPr>
          <w:b/>
          <w:sz w:val="22"/>
          <w:szCs w:val="22"/>
          <w:u w:val="single"/>
        </w:rPr>
        <w:t>08</w:t>
      </w:r>
      <w:r w:rsidR="0059761A">
        <w:rPr>
          <w:b/>
          <w:sz w:val="22"/>
          <w:szCs w:val="22"/>
          <w:u w:val="single"/>
        </w:rPr>
        <w:t>.</w:t>
      </w:r>
      <w:r w:rsidR="00FC3DD4">
        <w:rPr>
          <w:b/>
          <w:sz w:val="22"/>
          <w:szCs w:val="22"/>
          <w:u w:val="single"/>
        </w:rPr>
        <w:t>11</w:t>
      </w:r>
      <w:r w:rsidRPr="001502CE">
        <w:rPr>
          <w:b/>
          <w:sz w:val="22"/>
          <w:szCs w:val="22"/>
          <w:u w:val="single"/>
        </w:rPr>
        <w:t>.202</w:t>
      </w:r>
      <w:r w:rsidR="00FA24F5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10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5" w:name="highlightHit_0"/>
      <w:bookmarkEnd w:id="1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6" w:name="highlightHit_1"/>
      <w:bookmarkEnd w:id="1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</w:t>
      </w:r>
      <w:r w:rsidR="00540421" w:rsidRPr="00920098">
        <w:rPr>
          <w:rFonts w:eastAsia="Calibri"/>
          <w:sz w:val="22"/>
          <w:szCs w:val="22"/>
        </w:rPr>
        <w:lastRenderedPageBreak/>
        <w:t>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11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4F2607D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FC3DD4">
        <w:rPr>
          <w:rFonts w:eastAsia="SimSun"/>
          <w:b/>
          <w:sz w:val="22"/>
          <w:szCs w:val="22"/>
          <w:u w:val="single"/>
        </w:rPr>
        <w:t>10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FC3DD4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3ABB05A8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FC3DD4">
        <w:rPr>
          <w:rFonts w:eastAsia="SimSun"/>
          <w:b/>
          <w:sz w:val="22"/>
          <w:szCs w:val="22"/>
          <w:u w:val="single"/>
        </w:rPr>
        <w:t>10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FC3DD4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00BBE1D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 xml:space="preserve">protokołów badań i pomiarów, </w:t>
      </w:r>
      <w:bookmarkStart w:id="17" w:name="_Hlk163658654"/>
      <w:r w:rsidR="003B49E1">
        <w:rPr>
          <w:sz w:val="22"/>
          <w:szCs w:val="22"/>
        </w:rPr>
        <w:t>wykonania wszystkich robót budowlanych,</w:t>
      </w:r>
      <w:bookmarkEnd w:id="17"/>
      <w:r w:rsidR="003B49E1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3E64B35A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lastRenderedPageBreak/>
        <w:t>„</w:t>
      </w:r>
      <w:r w:rsidR="002715D6" w:rsidRPr="002715D6">
        <w:rPr>
          <w:b/>
          <w:sz w:val="22"/>
          <w:szCs w:val="22"/>
        </w:rPr>
        <w:t>Termin realizacji przedmiotu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4684C748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681B93">
        <w:rPr>
          <w:b/>
          <w:bCs/>
          <w:i/>
          <w:sz w:val="22"/>
          <w:szCs w:val="22"/>
        </w:rPr>
        <w:t xml:space="preserve">Oferowane ryczałtowe </w:t>
      </w:r>
      <w:r w:rsidR="00C939A6">
        <w:rPr>
          <w:b/>
          <w:bCs/>
          <w:i/>
          <w:sz w:val="22"/>
          <w:szCs w:val="22"/>
        </w:rPr>
        <w:t xml:space="preserve">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ECD181C" w:rsidR="00634883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5F5B187C" w14:textId="77777777" w:rsidR="00A34C6F" w:rsidRPr="00920098" w:rsidRDefault="00A34C6F" w:rsidP="00A34C6F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Pr="00920098">
        <w:rPr>
          <w:b/>
          <w:spacing w:val="-4"/>
          <w:sz w:val="22"/>
          <w:szCs w:val="22"/>
        </w:rPr>
        <w:t>,,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44C73DE4" w14:textId="77777777" w:rsidR="00A34C6F" w:rsidRPr="00384F39" w:rsidRDefault="00A34C6F" w:rsidP="00A34C6F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A34C6F" w:rsidRPr="00920098" w14:paraId="64AFB3E8" w14:textId="77777777" w:rsidTr="00A34C6F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A9E1C6F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EB5A88B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0F8448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7052A94D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2E35E570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czterdzieści 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[ 40,00 ]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A34C6F" w:rsidRPr="00920098" w14:paraId="71CA9F3F" w14:textId="77777777" w:rsidTr="00A34C6F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4395AA4A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FB2BF02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69FAB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1384B33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7A9A277" w14:textId="77777777" w:rsidR="00A34C6F" w:rsidRPr="00920098" w:rsidRDefault="00A34C6F" w:rsidP="00A34C6F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054C2E66" w14:textId="77777777" w:rsidR="00A34C6F" w:rsidRPr="00384F39" w:rsidRDefault="00A34C6F" w:rsidP="00A34C6F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569CB1EE" w14:textId="77777777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Pr="00920098">
        <w:rPr>
          <w:bCs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Pr="002F3307">
        <w:rPr>
          <w:b/>
          <w:i/>
          <w:sz w:val="22"/>
          <w:szCs w:val="22"/>
        </w:rPr>
        <w:t xml:space="preserve">czterdzieści </w:t>
      </w:r>
      <w:r w:rsidRPr="002F3307">
        <w:rPr>
          <w:b/>
          <w:sz w:val="22"/>
          <w:szCs w:val="22"/>
        </w:rPr>
        <w:t>[ 40,00 ] punktów</w:t>
      </w:r>
      <w:r w:rsidRPr="00920098">
        <w:rPr>
          <w:bCs/>
          <w:sz w:val="22"/>
          <w:szCs w:val="22"/>
        </w:rPr>
        <w:t xml:space="preserve">. </w:t>
      </w:r>
    </w:p>
    <w:p w14:paraId="5462DE1D" w14:textId="7A032B8A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</w:t>
      </w:r>
      <w:r w:rsidRPr="00920098">
        <w:rPr>
          <w:bCs/>
          <w:sz w:val="22"/>
          <w:szCs w:val="22"/>
        </w:rPr>
        <w:t>.</w:t>
      </w:r>
    </w:p>
    <w:p w14:paraId="6FEFD287" w14:textId="7914018D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 </w:t>
      </w:r>
      <w:r w:rsidRPr="00A851D0">
        <w:rPr>
          <w:bCs/>
          <w:sz w:val="22"/>
          <w:szCs w:val="22"/>
          <w:u w:val="single"/>
        </w:rPr>
        <w:t>nie krótszy</w:t>
      </w:r>
      <w:r w:rsidRPr="00920098">
        <w:rPr>
          <w:bCs/>
          <w:sz w:val="22"/>
          <w:szCs w:val="22"/>
        </w:rPr>
        <w:t xml:space="preserve"> niż </w:t>
      </w:r>
      <w:bookmarkStart w:id="18" w:name="_Hlk107987143"/>
      <w:r w:rsidR="00A87624">
        <w:rPr>
          <w:b/>
          <w:i/>
          <w:sz w:val="22"/>
          <w:szCs w:val="22"/>
        </w:rPr>
        <w:t>czterdzieści dwa</w:t>
      </w:r>
      <w:r>
        <w:rPr>
          <w:b/>
          <w:i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[ </w:t>
      </w:r>
      <w:r w:rsidR="00A87624">
        <w:rPr>
          <w:b/>
          <w:iCs/>
          <w:sz w:val="22"/>
          <w:szCs w:val="22"/>
        </w:rPr>
        <w:t>42</w:t>
      </w:r>
      <w:r>
        <w:rPr>
          <w:b/>
          <w:iCs/>
          <w:sz w:val="22"/>
          <w:szCs w:val="22"/>
        </w:rPr>
        <w:t xml:space="preserve"> ] dni kalendarzow</w:t>
      </w:r>
      <w:r w:rsidR="00A87624">
        <w:rPr>
          <w:b/>
          <w:iCs/>
          <w:sz w:val="22"/>
          <w:szCs w:val="22"/>
        </w:rPr>
        <w:t>e</w:t>
      </w:r>
      <w:bookmarkEnd w:id="18"/>
      <w:r>
        <w:rPr>
          <w:b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i </w:t>
      </w:r>
      <w:r>
        <w:rPr>
          <w:iCs/>
          <w:sz w:val="22"/>
          <w:szCs w:val="22"/>
          <w:u w:val="single"/>
        </w:rPr>
        <w:t>nie dłuższy</w:t>
      </w:r>
      <w:r>
        <w:rPr>
          <w:iCs/>
          <w:sz w:val="22"/>
          <w:szCs w:val="22"/>
        </w:rPr>
        <w:t xml:space="preserve"> niż </w:t>
      </w:r>
      <w:r w:rsidR="00A87624">
        <w:rPr>
          <w:b/>
          <w:i/>
          <w:sz w:val="22"/>
          <w:szCs w:val="22"/>
        </w:rPr>
        <w:t>pięćdziesiąt sześć</w:t>
      </w:r>
      <w:r>
        <w:rPr>
          <w:b/>
          <w:i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[ </w:t>
      </w:r>
      <w:r w:rsidR="00A87624">
        <w:rPr>
          <w:b/>
          <w:iCs/>
          <w:sz w:val="22"/>
          <w:szCs w:val="22"/>
        </w:rPr>
        <w:t>56</w:t>
      </w:r>
      <w:r>
        <w:rPr>
          <w:b/>
          <w:iCs/>
          <w:sz w:val="22"/>
          <w:szCs w:val="22"/>
        </w:rPr>
        <w:t xml:space="preserve"> ] dni kalendarzowych</w:t>
      </w:r>
      <w:r>
        <w:rPr>
          <w:iCs/>
          <w:sz w:val="22"/>
          <w:szCs w:val="22"/>
        </w:rPr>
        <w:t>; od dnia zawarcia umowy</w:t>
      </w:r>
      <w:r w:rsidRPr="00920098">
        <w:rPr>
          <w:bCs/>
          <w:sz w:val="22"/>
          <w:szCs w:val="22"/>
        </w:rPr>
        <w:t xml:space="preserve">. </w:t>
      </w:r>
    </w:p>
    <w:p w14:paraId="5E6C76A2" w14:textId="017B68DB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2F3307">
        <w:rPr>
          <w:b/>
          <w:sz w:val="22"/>
          <w:szCs w:val="22"/>
          <w:u w:val="single"/>
        </w:rPr>
        <w:t>Nieokreślenie</w:t>
      </w:r>
      <w:r>
        <w:rPr>
          <w:bCs/>
          <w:sz w:val="22"/>
          <w:szCs w:val="22"/>
        </w:rPr>
        <w:t xml:space="preserve"> w ofercie </w:t>
      </w:r>
      <w:r w:rsidRPr="002F3307">
        <w:rPr>
          <w:b/>
          <w:i/>
          <w:iCs/>
          <w:sz w:val="22"/>
          <w:szCs w:val="22"/>
        </w:rPr>
        <w:t>terminu realizacji przedmiotu zamówienia</w:t>
      </w:r>
      <w:r>
        <w:rPr>
          <w:bCs/>
          <w:sz w:val="22"/>
          <w:szCs w:val="22"/>
        </w:rPr>
        <w:t xml:space="preserve"> powodować będzie uznanie przez Zamawiającego, iż Wykonawca zaoferował </w:t>
      </w:r>
      <w:r w:rsidRPr="002F3307">
        <w:rPr>
          <w:b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>
        <w:rPr>
          <w:iCs/>
          <w:sz w:val="22"/>
          <w:szCs w:val="22"/>
        </w:rPr>
        <w:t xml:space="preserve"> (tj. </w:t>
      </w:r>
      <w:r w:rsidR="00A87624">
        <w:rPr>
          <w:b/>
          <w:i/>
          <w:sz w:val="22"/>
          <w:szCs w:val="22"/>
        </w:rPr>
        <w:t xml:space="preserve">pięćdziesiąt sześć </w:t>
      </w:r>
      <w:r w:rsidR="00A87624">
        <w:rPr>
          <w:b/>
          <w:iCs/>
          <w:sz w:val="22"/>
          <w:szCs w:val="22"/>
        </w:rPr>
        <w:t xml:space="preserve">[ 56 ] dni </w:t>
      </w:r>
      <w:r w:rsidRPr="002F3307">
        <w:rPr>
          <w:b/>
          <w:bCs/>
          <w:iCs/>
          <w:sz w:val="22"/>
          <w:szCs w:val="22"/>
        </w:rPr>
        <w:t>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 xml:space="preserve">od dnia zawarcia umowy) 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>
        <w:rPr>
          <w:iCs/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>i taką też liczbę dni wskaże w umowie w przypadku wyboru tej oferty jako najkorzystniejszej</w:t>
      </w:r>
      <w:r>
        <w:rPr>
          <w:iCs/>
          <w:sz w:val="22"/>
          <w:szCs w:val="22"/>
        </w:rPr>
        <w:t>.</w:t>
      </w:r>
    </w:p>
    <w:p w14:paraId="02100CC8" w14:textId="3E7B822F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>terminu realizacji przedmiotu zamówienia</w:t>
      </w:r>
      <w:r w:rsidRPr="00013F2E">
        <w:rPr>
          <w:bCs/>
          <w:sz w:val="22"/>
          <w:szCs w:val="22"/>
        </w:rPr>
        <w:t xml:space="preserve"> </w:t>
      </w:r>
      <w:r w:rsidRPr="00FD57E8">
        <w:rPr>
          <w:bCs/>
          <w:sz w:val="22"/>
          <w:szCs w:val="22"/>
          <w:u w:val="single"/>
        </w:rPr>
        <w:t>krótszego</w:t>
      </w:r>
      <w:r w:rsidRPr="00013F2E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niż </w:t>
      </w:r>
      <w:r w:rsidR="00A87624">
        <w:rPr>
          <w:b/>
          <w:i/>
          <w:sz w:val="22"/>
          <w:szCs w:val="22"/>
        </w:rPr>
        <w:t xml:space="preserve">czterdzieści dwa </w:t>
      </w:r>
      <w:r w:rsidR="00A87624">
        <w:rPr>
          <w:b/>
          <w:iCs/>
          <w:sz w:val="22"/>
          <w:szCs w:val="22"/>
        </w:rPr>
        <w:t>[ 42 ] dni</w:t>
      </w:r>
      <w:r>
        <w:rPr>
          <w:b/>
          <w:iCs/>
          <w:sz w:val="22"/>
          <w:szCs w:val="22"/>
        </w:rPr>
        <w:t xml:space="preserve"> kalendarzow</w:t>
      </w:r>
      <w:r w:rsidR="00A87624">
        <w:rPr>
          <w:b/>
          <w:iCs/>
          <w:sz w:val="22"/>
          <w:szCs w:val="22"/>
        </w:rPr>
        <w:t>e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skutkować będzie uznaniem przez Zamawiającego, iż Wykonawca zaoferował, że wykona przedmiot zamówienia w terminie </w:t>
      </w:r>
      <w:r w:rsidR="00A87624">
        <w:rPr>
          <w:b/>
          <w:i/>
          <w:sz w:val="22"/>
          <w:szCs w:val="22"/>
        </w:rPr>
        <w:t xml:space="preserve">czterdzieści dwa </w:t>
      </w:r>
      <w:r w:rsidR="00A87624">
        <w:rPr>
          <w:b/>
          <w:iCs/>
          <w:sz w:val="22"/>
          <w:szCs w:val="22"/>
        </w:rPr>
        <w:t xml:space="preserve">[ 42 ] dni </w:t>
      </w:r>
      <w:r w:rsidR="00A70FCD">
        <w:rPr>
          <w:b/>
          <w:iCs/>
          <w:sz w:val="22"/>
          <w:szCs w:val="22"/>
        </w:rPr>
        <w:t>kalendarzow</w:t>
      </w:r>
      <w:r w:rsidR="00A87624">
        <w:rPr>
          <w:b/>
          <w:iCs/>
          <w:sz w:val="22"/>
          <w:szCs w:val="22"/>
        </w:rPr>
        <w:t>e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dni wskaże w umowie w przypadku wyboru tej oferty jako najkorzystniejszej</w:t>
      </w:r>
      <w:r>
        <w:rPr>
          <w:bCs/>
          <w:sz w:val="22"/>
          <w:szCs w:val="22"/>
        </w:rPr>
        <w:t>.</w:t>
      </w:r>
    </w:p>
    <w:p w14:paraId="3CC705A9" w14:textId="5485D0E1" w:rsidR="00A34C6F" w:rsidRPr="00FD57E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 xml:space="preserve">terminu realizacji przedmiotu </w:t>
      </w:r>
      <w:r w:rsidRPr="00FD57E8">
        <w:rPr>
          <w:bCs/>
          <w:i/>
          <w:iCs/>
          <w:sz w:val="22"/>
          <w:szCs w:val="22"/>
        </w:rPr>
        <w:t>zamówienia</w:t>
      </w:r>
      <w:r w:rsidRPr="00FD57E8">
        <w:rPr>
          <w:sz w:val="22"/>
          <w:szCs w:val="22"/>
        </w:rPr>
        <w:t xml:space="preserve"> </w:t>
      </w:r>
      <w:r w:rsidRPr="00FD57E8">
        <w:rPr>
          <w:sz w:val="22"/>
          <w:szCs w:val="22"/>
          <w:u w:val="single"/>
        </w:rPr>
        <w:t>dłuższego</w:t>
      </w:r>
      <w:r w:rsidRPr="00FD57E8">
        <w:rPr>
          <w:sz w:val="22"/>
          <w:szCs w:val="22"/>
        </w:rPr>
        <w:t xml:space="preserve"> niż </w:t>
      </w:r>
      <w:r w:rsidR="00A87624">
        <w:rPr>
          <w:b/>
          <w:i/>
          <w:sz w:val="22"/>
          <w:szCs w:val="22"/>
        </w:rPr>
        <w:t xml:space="preserve">pięćdziesiąt sześć </w:t>
      </w:r>
      <w:r w:rsidR="00A87624">
        <w:rPr>
          <w:b/>
          <w:iCs/>
          <w:sz w:val="22"/>
          <w:szCs w:val="22"/>
        </w:rPr>
        <w:t xml:space="preserve">[ 56 ] dni </w:t>
      </w:r>
      <w:r w:rsidRPr="002F3307">
        <w:rPr>
          <w:b/>
          <w:bCs/>
          <w:iCs/>
          <w:sz w:val="22"/>
          <w:szCs w:val="22"/>
        </w:rPr>
        <w:t>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umowy,</w:t>
      </w:r>
      <w:r w:rsidRPr="00FD57E8">
        <w:rPr>
          <w:sz w:val="22"/>
          <w:szCs w:val="22"/>
        </w:rPr>
        <w:t xml:space="preserve"> skutkować będzie odrzuceniem oferty Wykonawcy z przedmiotowego postępowania na podstawie art. 226 ust. 1 pkt 5 ustawy</w:t>
      </w:r>
      <w:r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158" w:type="dxa"/>
        <w:tblInd w:w="817" w:type="dxa"/>
        <w:shd w:val="clear" w:color="auto" w:fill="C6D9F1"/>
        <w:tblLook w:val="04A0" w:firstRow="1" w:lastRow="0" w:firstColumn="1" w:lastColumn="0" w:noHBand="0" w:noVBand="1"/>
      </w:tblPr>
      <w:tblGrid>
        <w:gridCol w:w="925"/>
        <w:gridCol w:w="541"/>
        <w:gridCol w:w="3070"/>
        <w:gridCol w:w="709"/>
        <w:gridCol w:w="3913"/>
      </w:tblGrid>
      <w:tr w:rsidR="00027A48" w:rsidRPr="00920098" w14:paraId="5C36296A" w14:textId="77777777" w:rsidTr="005E5C48">
        <w:trPr>
          <w:trHeight w:val="809"/>
        </w:trPr>
        <w:tc>
          <w:tcPr>
            <w:tcW w:w="925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2F426F11" w:rsidR="00027A48" w:rsidRPr="00920098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A34C6F" w:rsidRPr="00A34C6F">
              <w:rPr>
                <w:b/>
                <w:sz w:val="22"/>
                <w:szCs w:val="22"/>
              </w:rPr>
              <w:t>Termin realizacji przedmiotu zamówienia</w:t>
            </w:r>
            <w:r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555D396A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A34C6F">
        <w:rPr>
          <w:b/>
          <w:sz w:val="22"/>
          <w:szCs w:val="22"/>
        </w:rPr>
        <w:t>3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A34C6F">
        <w:rPr>
          <w:sz w:val="22"/>
          <w:szCs w:val="22"/>
        </w:rPr>
        <w:br/>
      </w:r>
      <w:r w:rsidR="00932C0D" w:rsidRPr="00920098">
        <w:rPr>
          <w:sz w:val="22"/>
          <w:szCs w:val="22"/>
        </w:rPr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633BF5C6" w14:textId="3BD0BCC4" w:rsidR="005162E2" w:rsidRPr="003E55A0" w:rsidRDefault="005162E2" w:rsidP="003E55A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2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0E7B4C1B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B45B08">
        <w:rPr>
          <w:b/>
          <w:bCs/>
          <w:sz w:val="22"/>
          <w:szCs w:val="22"/>
        </w:rPr>
        <w:t xml:space="preserve">21 </w:t>
      </w:r>
      <w:r w:rsidRPr="00D03C0F">
        <w:rPr>
          <w:b/>
          <w:bCs/>
          <w:sz w:val="22"/>
          <w:szCs w:val="22"/>
        </w:rPr>
        <w:t>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9" w:name="highlightHit_14"/>
      <w:bookmarkEnd w:id="1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2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591D571D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3D09FE19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3E55A0">
        <w:rPr>
          <w:b/>
          <w:sz w:val="22"/>
          <w:szCs w:val="22"/>
        </w:rPr>
        <w:t>25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3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4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7845D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7845D0">
        <w:rPr>
          <w:b/>
          <w:bCs/>
          <w:sz w:val="22"/>
          <w:szCs w:val="22"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2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lastRenderedPageBreak/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5C30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CC13D" w14:textId="77777777" w:rsidR="0024508C" w:rsidRDefault="0024508C">
      <w:r>
        <w:separator/>
      </w:r>
    </w:p>
  </w:endnote>
  <w:endnote w:type="continuationSeparator" w:id="0">
    <w:p w14:paraId="1183C2EE" w14:textId="77777777" w:rsidR="0024508C" w:rsidRDefault="0024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44E7" w14:textId="77777777" w:rsidR="009040A6" w:rsidRDefault="009040A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9040A6" w:rsidRDefault="0024508C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9040A6" w:rsidRPr="006F383D" w:rsidRDefault="009040A6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9040A6" w:rsidRDefault="009040A6"/>
            </w:txbxContent>
          </v:textbox>
          <w10:wrap type="square" side="largest" anchorx="margin"/>
        </v:shape>
      </w:pict>
    </w:r>
  </w:p>
  <w:p w14:paraId="7BB55794" w14:textId="77777777" w:rsidR="009040A6" w:rsidRDefault="00904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266E" w14:textId="77777777" w:rsidR="009040A6" w:rsidRPr="00E472B0" w:rsidRDefault="009040A6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F7109B9" w14:textId="77777777" w:rsidR="009040A6" w:rsidRPr="00E472B0" w:rsidRDefault="009040A6">
    <w:pPr>
      <w:pStyle w:val="Stopka"/>
      <w:jc w:val="right"/>
      <w:rPr>
        <w:sz w:val="16"/>
        <w:szCs w:val="16"/>
      </w:rPr>
    </w:pPr>
  </w:p>
  <w:p w14:paraId="5E8EEE26" w14:textId="77777777" w:rsidR="009040A6" w:rsidRDefault="00904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4ABCC" w14:textId="77777777" w:rsidR="0024508C" w:rsidRDefault="0024508C">
      <w:r>
        <w:separator/>
      </w:r>
    </w:p>
  </w:footnote>
  <w:footnote w:type="continuationSeparator" w:id="0">
    <w:p w14:paraId="35B03AC6" w14:textId="77777777" w:rsidR="0024508C" w:rsidRDefault="0024508C">
      <w:r>
        <w:continuationSeparator/>
      </w:r>
    </w:p>
  </w:footnote>
  <w:footnote w:id="1">
    <w:p w14:paraId="3FD98C37" w14:textId="77777777" w:rsidR="009040A6" w:rsidRPr="007F1EBC" w:rsidRDefault="009040A6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9040A6" w:rsidRPr="00A07174" w:rsidRDefault="009040A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609DA2DF" w14:textId="77777777" w:rsidR="009040A6" w:rsidRDefault="009040A6" w:rsidP="003D45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1A7E2FDD" w14:textId="77777777" w:rsidR="009040A6" w:rsidRPr="003D453A" w:rsidRDefault="009040A6" w:rsidP="003D453A">
      <w:pPr>
        <w:pStyle w:val="Tekstprzypisudolnego"/>
        <w:jc w:val="both"/>
        <w:rPr>
          <w:sz w:val="18"/>
        </w:rPr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Określone przepisami ustawy z dnia 7 lipca 1994 r. – Prawo budowlane (Dz. U. 2021 r., poz. 2351 ze zm.) i Rozporządzenia Ministra Inwestycji i Rozwoju z dnia 29 kwietnia 2019 r. w sprawie </w:t>
      </w:r>
      <w:r w:rsidRPr="003D453A">
        <w:rPr>
          <w:b/>
          <w:sz w:val="18"/>
        </w:rPr>
        <w:t>przygotowania zawodowego do wykonywania samodzielnych funkcji technicznych w budownictwie</w:t>
      </w:r>
      <w:r w:rsidRPr="003D453A">
        <w:rPr>
          <w:sz w:val="18"/>
        </w:rPr>
        <w:t xml:space="preserve"> (Dz. U. 2019 r., poz. 831) lub odpowiadające im ważne odpowiadające uprawnienia wydane w świetle wcześniej obowiązujących przepisów prawa.</w:t>
      </w:r>
    </w:p>
  </w:footnote>
  <w:footnote w:id="5">
    <w:p w14:paraId="75FEF3E5" w14:textId="77777777" w:rsidR="009040A6" w:rsidRDefault="009040A6" w:rsidP="003D453A">
      <w:pPr>
        <w:pStyle w:val="Tekstprzypisudolnego"/>
        <w:jc w:val="both"/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Zgodnie z ustawą z dnia 15 grudnia 2000 r. o </w:t>
      </w:r>
      <w:r w:rsidRPr="003D453A">
        <w:rPr>
          <w:b/>
          <w:sz w:val="18"/>
        </w:rPr>
        <w:t>samorządach zawodowych architektów oraz inżynierów budownictwa</w:t>
      </w:r>
      <w:r w:rsidRPr="003D453A">
        <w:rPr>
          <w:sz w:val="18"/>
        </w:rPr>
        <w:t xml:space="preserve"> (Dz. U. 2019 r., poz. 1117).</w:t>
      </w:r>
    </w:p>
  </w:footnote>
  <w:footnote w:id="6">
    <w:p w14:paraId="2DC006BE" w14:textId="77777777" w:rsidR="009040A6" w:rsidRPr="006F3489" w:rsidRDefault="009040A6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7">
    <w:p w14:paraId="3ACF716E" w14:textId="77777777" w:rsidR="009040A6" w:rsidRPr="006F3489" w:rsidRDefault="009040A6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8">
    <w:p w14:paraId="433F4A99" w14:textId="77777777" w:rsidR="009040A6" w:rsidRPr="006F3489" w:rsidRDefault="009040A6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9">
    <w:p w14:paraId="2582EC2E" w14:textId="77777777" w:rsidR="009040A6" w:rsidRPr="007B561D" w:rsidRDefault="009040A6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r w:rsidRPr="007B561D">
        <w:rPr>
          <w:bCs/>
          <w:i/>
          <w:sz w:val="18"/>
          <w:szCs w:val="18"/>
        </w:rPr>
        <w:t>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9040A6" w:rsidRPr="007B561D" w:rsidRDefault="009040A6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9040A6" w:rsidRPr="00050A7B" w:rsidRDefault="009040A6" w:rsidP="007B561D">
      <w:pPr>
        <w:pStyle w:val="Tekstprzypisudolnego"/>
        <w:ind w:hanging="2"/>
      </w:pPr>
    </w:p>
  </w:footnote>
  <w:footnote w:id="10">
    <w:p w14:paraId="6965FC1D" w14:textId="77777777" w:rsidR="009040A6" w:rsidRPr="00A07174" w:rsidRDefault="009040A6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11">
    <w:p w14:paraId="0885C413" w14:textId="77777777" w:rsidR="009040A6" w:rsidRPr="00A07174" w:rsidRDefault="009040A6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2">
    <w:p w14:paraId="0EBFB0B9" w14:textId="33233730" w:rsidR="009040A6" w:rsidRDefault="009040A6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25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 xml:space="preserve"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</w:t>
      </w:r>
      <w:r w:rsidRPr="003E55A0">
        <w:rPr>
          <w:sz w:val="17"/>
          <w:szCs w:val="17"/>
        </w:rPr>
        <w:t>WIW.DA.272.25.2024</w:t>
      </w:r>
    </w:p>
  </w:footnote>
  <w:footnote w:id="13">
    <w:p w14:paraId="6AEB55F0" w14:textId="77777777" w:rsidR="009040A6" w:rsidRPr="00A07174" w:rsidRDefault="009040A6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4">
    <w:p w14:paraId="614CC2E2" w14:textId="77777777" w:rsidR="009040A6" w:rsidRPr="00A07174" w:rsidRDefault="009040A6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A5AC" w14:textId="77777777" w:rsidR="009040A6" w:rsidRDefault="009040A6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9040A6" w:rsidRPr="002439B6" w:rsidRDefault="009040A6" w:rsidP="002439B6">
    <w:pPr>
      <w:pStyle w:val="Tekstpodstawowy"/>
    </w:pPr>
  </w:p>
  <w:p w14:paraId="08FA40BD" w14:textId="77777777" w:rsidR="009040A6" w:rsidRDefault="00904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BC6ED" w14:textId="6D52F090" w:rsidR="009040A6" w:rsidRPr="004F34D2" w:rsidRDefault="009040A6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WIW.DA.272.25.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ACFC9" w14:textId="77777777" w:rsidR="009040A6" w:rsidRDefault="009040A6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8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7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4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0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5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63"/>
  </w:num>
  <w:num w:numId="4">
    <w:abstractNumId w:val="52"/>
  </w:num>
  <w:num w:numId="5">
    <w:abstractNumId w:val="26"/>
  </w:num>
  <w:num w:numId="6">
    <w:abstractNumId w:val="54"/>
  </w:num>
  <w:num w:numId="7">
    <w:abstractNumId w:val="28"/>
  </w:num>
  <w:num w:numId="8">
    <w:abstractNumId w:val="40"/>
  </w:num>
  <w:num w:numId="9">
    <w:abstractNumId w:val="23"/>
  </w:num>
  <w:num w:numId="10">
    <w:abstractNumId w:val="48"/>
  </w:num>
  <w:num w:numId="11">
    <w:abstractNumId w:val="57"/>
  </w:num>
  <w:num w:numId="12">
    <w:abstractNumId w:val="31"/>
  </w:num>
  <w:num w:numId="13">
    <w:abstractNumId w:val="39"/>
  </w:num>
  <w:num w:numId="14">
    <w:abstractNumId w:val="60"/>
  </w:num>
  <w:num w:numId="15">
    <w:abstractNumId w:val="46"/>
  </w:num>
  <w:num w:numId="16">
    <w:abstractNumId w:val="50"/>
  </w:num>
  <w:num w:numId="17">
    <w:abstractNumId w:val="65"/>
  </w:num>
  <w:num w:numId="18">
    <w:abstractNumId w:val="49"/>
  </w:num>
  <w:num w:numId="19">
    <w:abstractNumId w:val="56"/>
  </w:num>
  <w:num w:numId="20">
    <w:abstractNumId w:val="64"/>
  </w:num>
  <w:num w:numId="21">
    <w:abstractNumId w:val="27"/>
  </w:num>
  <w:num w:numId="22">
    <w:abstractNumId w:val="45"/>
  </w:num>
  <w:num w:numId="23">
    <w:abstractNumId w:val="66"/>
  </w:num>
  <w:num w:numId="24">
    <w:abstractNumId w:val="62"/>
  </w:num>
  <w:num w:numId="25">
    <w:abstractNumId w:val="35"/>
  </w:num>
  <w:num w:numId="26">
    <w:abstractNumId w:val="47"/>
  </w:num>
  <w:num w:numId="27">
    <w:abstractNumId w:val="29"/>
  </w:num>
  <w:num w:numId="28">
    <w:abstractNumId w:val="67"/>
  </w:num>
  <w:num w:numId="29">
    <w:abstractNumId w:val="24"/>
  </w:num>
  <w:num w:numId="30">
    <w:abstractNumId w:val="37"/>
  </w:num>
  <w:num w:numId="31">
    <w:abstractNumId w:val="41"/>
  </w:num>
  <w:num w:numId="32">
    <w:abstractNumId w:val="38"/>
  </w:num>
  <w:num w:numId="33">
    <w:abstractNumId w:val="44"/>
  </w:num>
  <w:num w:numId="34">
    <w:abstractNumId w:val="42"/>
  </w:num>
  <w:num w:numId="35">
    <w:abstractNumId w:val="61"/>
  </w:num>
  <w:num w:numId="36">
    <w:abstractNumId w:val="55"/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33"/>
  </w:num>
  <w:num w:numId="40">
    <w:abstractNumId w:val="53"/>
  </w:num>
  <w:num w:numId="41">
    <w:abstractNumId w:val="59"/>
  </w:num>
  <w:num w:numId="42">
    <w:abstractNumId w:val="51"/>
  </w:num>
  <w:num w:numId="43">
    <w:abstractNumId w:val="32"/>
  </w:num>
  <w:num w:numId="44">
    <w:abstractNumId w:val="36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6FF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6EC"/>
    <w:rsid w:val="00093FC4"/>
    <w:rsid w:val="000940B6"/>
    <w:rsid w:val="00094362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188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3B1C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9DD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21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0BB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691E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A1B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08C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15D6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4289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A5E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5F5B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9E1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53A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5A0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581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5E2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9B0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486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0D6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C4"/>
    <w:rsid w:val="005E29DD"/>
    <w:rsid w:val="005E388C"/>
    <w:rsid w:val="005E4776"/>
    <w:rsid w:val="005E499D"/>
    <w:rsid w:val="005E5103"/>
    <w:rsid w:val="005E5C48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11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1B6F"/>
    <w:rsid w:val="006323E0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1B93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EC5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8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780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898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5B44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45D0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B7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6E6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0B9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67A6D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8E6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0D3"/>
    <w:rsid w:val="008A2E02"/>
    <w:rsid w:val="008A404D"/>
    <w:rsid w:val="008A40E1"/>
    <w:rsid w:val="008A4E06"/>
    <w:rsid w:val="008A4FD0"/>
    <w:rsid w:val="008A5259"/>
    <w:rsid w:val="008A5BEC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49A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0A6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5EC9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193"/>
    <w:rsid w:val="009475D0"/>
    <w:rsid w:val="009476B1"/>
    <w:rsid w:val="00947C0B"/>
    <w:rsid w:val="00947ED3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97F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6F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0FCD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624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9C2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6945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6A5E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08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3B07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39E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5E4D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4E08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C7E48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7C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B1D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3F94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D75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5B5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195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3DD4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qFormat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7110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BE9E-EA08-4857-8BA3-FD84328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16</Pages>
  <Words>7256</Words>
  <Characters>43539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50694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Komuszyński</cp:lastModifiedBy>
  <cp:revision>112</cp:revision>
  <cp:lastPrinted>2024-05-15T06:49:00Z</cp:lastPrinted>
  <dcterms:created xsi:type="dcterms:W3CDTF">2022-07-06T17:48:00Z</dcterms:created>
  <dcterms:modified xsi:type="dcterms:W3CDTF">2024-09-25T09:00:00Z</dcterms:modified>
</cp:coreProperties>
</file>