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320A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8320A" w:rsidRPr="007F34AC" w:rsidRDefault="0038320A" w:rsidP="0038320A">
      <w:pPr>
        <w:pStyle w:val="Default"/>
        <w:rPr>
          <w:rFonts w:asciiTheme="majorHAnsi" w:hAnsiTheme="majorHAnsi" w:cs="Arial"/>
          <w:sz w:val="22"/>
          <w:szCs w:val="22"/>
        </w:rPr>
      </w:pPr>
      <w:r w:rsidRPr="007F34AC">
        <w:rPr>
          <w:rFonts w:asciiTheme="majorHAnsi" w:hAnsiTheme="majorHAnsi" w:cs="Arial"/>
          <w:sz w:val="22"/>
          <w:szCs w:val="22"/>
        </w:rPr>
        <w:t>Wykonawcy wspólnie ubiegający</w:t>
      </w:r>
    </w:p>
    <w:p w:rsidR="0038320A" w:rsidRPr="007F34AC" w:rsidRDefault="0038320A" w:rsidP="0038320A">
      <w:pPr>
        <w:pStyle w:val="Default"/>
        <w:rPr>
          <w:rFonts w:asciiTheme="majorHAnsi" w:hAnsiTheme="majorHAnsi" w:cs="Arial"/>
          <w:sz w:val="22"/>
          <w:szCs w:val="22"/>
        </w:rPr>
      </w:pPr>
      <w:r w:rsidRPr="007F34AC">
        <w:rPr>
          <w:rFonts w:asciiTheme="majorHAnsi" w:hAnsiTheme="majorHAnsi" w:cs="Arial"/>
          <w:sz w:val="22"/>
          <w:szCs w:val="22"/>
        </w:rPr>
        <w:t>się o udzielenie zamówienia</w:t>
      </w:r>
    </w:p>
    <w:p w:rsidR="0038320A" w:rsidRPr="007F34AC" w:rsidRDefault="0038320A" w:rsidP="0038320A">
      <w:pPr>
        <w:tabs>
          <w:tab w:val="left" w:pos="284"/>
        </w:tabs>
        <w:ind w:right="5954"/>
        <w:rPr>
          <w:rFonts w:asciiTheme="majorHAnsi" w:eastAsia="Calibri" w:hAnsiTheme="majorHAnsi" w:cs="Arial"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………………………………….……………………………………….………………………………………….</w:t>
      </w:r>
      <w:r w:rsidR="007F34AC">
        <w:rPr>
          <w:rFonts w:asciiTheme="majorHAnsi" w:eastAsia="Calibri" w:hAnsiTheme="majorHAnsi" w:cs="Arial"/>
          <w:sz w:val="18"/>
          <w:szCs w:val="18"/>
          <w:lang w:eastAsia="en-US"/>
        </w:rPr>
        <w:t>.</w:t>
      </w: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</w:t>
      </w:r>
      <w:r w:rsid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…………………………………………………..</w:t>
      </w: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</w:t>
      </w:r>
    </w:p>
    <w:p w:rsidR="0038320A" w:rsidRPr="007F34AC" w:rsidRDefault="0038320A" w:rsidP="0089776F">
      <w:pPr>
        <w:tabs>
          <w:tab w:val="left" w:pos="284"/>
        </w:tabs>
        <w:ind w:right="5953"/>
        <w:jc w:val="center"/>
        <w:rPr>
          <w:rFonts w:asciiTheme="majorHAnsi" w:eastAsia="Calibri" w:hAnsiTheme="majorHAnsi" w:cs="Arial"/>
          <w:i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>(pełna nazwa/firma, adres,</w:t>
      </w:r>
    </w:p>
    <w:p w:rsidR="0038320A" w:rsidRPr="007F34AC" w:rsidRDefault="0038320A" w:rsidP="0089776F">
      <w:pPr>
        <w:tabs>
          <w:tab w:val="left" w:pos="284"/>
        </w:tabs>
        <w:ind w:right="5953"/>
        <w:jc w:val="center"/>
        <w:rPr>
          <w:rFonts w:asciiTheme="majorHAnsi" w:eastAsia="Calibri" w:hAnsiTheme="majorHAnsi" w:cs="Arial"/>
          <w:i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w zależności od podmiotu: </w:t>
      </w:r>
      <w:r w:rsidR="0089776F"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br/>
      </w: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>NIP/PESEL, KRS/CEiDG)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38320A">
        <w:rPr>
          <w:rFonts w:ascii="Cambria" w:hAnsi="Cambria" w:cs="Arial"/>
          <w:b/>
          <w:bCs/>
          <w:sz w:val="22"/>
          <w:szCs w:val="22"/>
        </w:rPr>
        <w:t xml:space="preserve">WYKONAWCÓW </w:t>
      </w:r>
      <w:r>
        <w:rPr>
          <w:rFonts w:ascii="Cambria" w:hAnsi="Cambria" w:cs="Arial"/>
          <w:b/>
          <w:bCs/>
          <w:sz w:val="22"/>
          <w:szCs w:val="22"/>
        </w:rPr>
        <w:t xml:space="preserve">WSPÓLNIE UBIEGAJĄCYCH SIĘ O </w:t>
      </w:r>
      <w:r w:rsidR="0038320A">
        <w:rPr>
          <w:rFonts w:ascii="Cambria" w:hAnsi="Cambria" w:cs="Arial"/>
          <w:b/>
          <w:bCs/>
          <w:sz w:val="22"/>
          <w:szCs w:val="22"/>
        </w:rPr>
        <w:t>UDZIELENIE ZAMÓWIENIA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1A79A7" w:rsidRPr="0089776F" w:rsidRDefault="0089776F" w:rsidP="0089776F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składane na podstawie art. 117 ust. 4</w:t>
      </w:r>
      <w:r w:rsidRPr="0089776F">
        <w:rPr>
          <w:rFonts w:ascii="Cambria" w:hAnsi="Cambria" w:cs="Calibri"/>
          <w:b/>
          <w:sz w:val="22"/>
          <w:szCs w:val="22"/>
        </w:rPr>
        <w:t xml:space="preserve"> ustawy z dnia 11 września 2019  </w:t>
      </w:r>
      <w:r>
        <w:rPr>
          <w:rFonts w:ascii="Cambria" w:hAnsi="Cambria"/>
          <w:sz w:val="22"/>
          <w:szCs w:val="22"/>
        </w:rPr>
        <w:br/>
      </w:r>
      <w:r w:rsidRPr="0089776F">
        <w:rPr>
          <w:rFonts w:ascii="Cambria" w:hAnsi="Cambria" w:cs="Calibri"/>
          <w:b/>
          <w:sz w:val="22"/>
          <w:szCs w:val="22"/>
        </w:rPr>
        <w:t>Prawo zamówień publicznych</w:t>
      </w:r>
    </w:p>
    <w:p w:rsidR="0089776F" w:rsidRPr="0089776F" w:rsidRDefault="0089776F" w:rsidP="0089776F">
      <w:pPr>
        <w:spacing w:before="120" w:line="276" w:lineRule="auto"/>
        <w:jc w:val="center"/>
        <w:rPr>
          <w:rFonts w:ascii="Cambria" w:hAnsi="Cambria" w:cs="Arial"/>
          <w:b/>
          <w:bCs/>
          <w:strike/>
          <w:sz w:val="22"/>
          <w:szCs w:val="22"/>
        </w:rPr>
      </w:pPr>
    </w:p>
    <w:p w:rsidR="007B5E55" w:rsidRDefault="0089776F" w:rsidP="0089776F">
      <w:pPr>
        <w:spacing w:line="276" w:lineRule="auto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89776F">
        <w:rPr>
          <w:rFonts w:ascii="Cambria" w:hAnsi="Cambria" w:cs="Arial"/>
          <w:sz w:val="22"/>
          <w:szCs w:val="22"/>
        </w:rPr>
        <w:t xml:space="preserve">Na potrzeby postępowania o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udzielenie </w:t>
      </w:r>
      <w:r w:rsidRPr="00363927">
        <w:rPr>
          <w:rFonts w:ascii="Cambria" w:eastAsia="Calibri" w:hAnsi="Cambria" w:cs="Arial"/>
          <w:sz w:val="22"/>
          <w:szCs w:val="22"/>
          <w:lang w:eastAsia="en-US"/>
        </w:rPr>
        <w:t>zamówienia o</w:t>
      </w:r>
      <w:r w:rsidR="00C5696F" w:rsidRPr="00363927">
        <w:rPr>
          <w:rFonts w:ascii="Cambria" w:hAnsi="Cambria"/>
          <w:sz w:val="22"/>
          <w:szCs w:val="22"/>
        </w:rPr>
        <w:t xml:space="preserve"> nr </w:t>
      </w:r>
      <w:r w:rsidR="00C5696F" w:rsidRPr="009B62D5">
        <w:rPr>
          <w:rFonts w:ascii="Cambria" w:hAnsi="Cambria"/>
          <w:sz w:val="22"/>
          <w:szCs w:val="22"/>
        </w:rPr>
        <w:t>sprawy</w:t>
      </w:r>
      <w:r w:rsidR="00C5696F" w:rsidRPr="00DA4712">
        <w:rPr>
          <w:rFonts w:ascii="Cambria" w:hAnsi="Cambria"/>
          <w:sz w:val="22"/>
          <w:szCs w:val="22"/>
        </w:rPr>
        <w:t xml:space="preserve">: </w:t>
      </w:r>
      <w:r w:rsidR="00DA4712" w:rsidRPr="00DA4712">
        <w:rPr>
          <w:rFonts w:ascii="Cambria" w:hAnsi="Cambria"/>
          <w:sz w:val="22"/>
          <w:szCs w:val="22"/>
        </w:rPr>
        <w:t>SA.270.45</w:t>
      </w:r>
      <w:r w:rsidR="00A90F3A" w:rsidRPr="00DA4712">
        <w:rPr>
          <w:rFonts w:ascii="Cambria" w:hAnsi="Cambria"/>
          <w:sz w:val="22"/>
          <w:szCs w:val="22"/>
        </w:rPr>
        <w:t>.2024</w:t>
      </w:r>
      <w:r w:rsidR="0038320A" w:rsidRPr="00DA4712">
        <w:rPr>
          <w:rFonts w:ascii="Cambria" w:hAnsi="Cambria"/>
          <w:sz w:val="22"/>
          <w:szCs w:val="22"/>
        </w:rPr>
        <w:t xml:space="preserve"> pn</w:t>
      </w:r>
      <w:r w:rsidR="0038320A" w:rsidRPr="00363927">
        <w:rPr>
          <w:rFonts w:ascii="Cambria" w:hAnsi="Cambria"/>
          <w:sz w:val="22"/>
          <w:szCs w:val="22"/>
        </w:rPr>
        <w:t xml:space="preserve">. </w:t>
      </w:r>
      <w:r w:rsidR="0038320A" w:rsidRPr="00363927">
        <w:rPr>
          <w:rFonts w:ascii="Cambria" w:hAnsi="Cambria"/>
          <w:sz w:val="22"/>
          <w:szCs w:val="22"/>
          <w:lang w:eastAsia="ar-SA"/>
        </w:rPr>
        <w:t>„</w:t>
      </w:r>
      <w:r w:rsidR="00363927" w:rsidRPr="00363927">
        <w:rPr>
          <w:rFonts w:ascii="Cambria" w:hAnsi="Cambria" w:cs="Arial"/>
          <w:b/>
          <w:sz w:val="22"/>
          <w:szCs w:val="22"/>
          <w:lang w:eastAsia="ar-SA"/>
        </w:rPr>
        <w:t xml:space="preserve">Przebudowa drogi ppoż. nr 10 wraz z rozbiórką mostu na rzece Świnobródka i wykonanie urządzeń wodnych tj. rowów – </w:t>
      </w:r>
      <w:r w:rsidR="00A90F3A">
        <w:rPr>
          <w:rFonts w:ascii="Cambria" w:hAnsi="Cambria" w:cs="Arial"/>
          <w:b/>
          <w:sz w:val="22"/>
          <w:szCs w:val="22"/>
          <w:lang w:eastAsia="ar-SA"/>
        </w:rPr>
        <w:t>II ETAP odcinek nr 2</w:t>
      </w:r>
      <w:r w:rsidR="0038320A" w:rsidRPr="00363927">
        <w:rPr>
          <w:rFonts w:ascii="Cambria" w:hAnsi="Cambria" w:cs="Arial"/>
          <w:b/>
          <w:i/>
          <w:sz w:val="22"/>
          <w:szCs w:val="22"/>
          <w:lang w:eastAsia="ar-SA"/>
        </w:rPr>
        <w:t>”,</w:t>
      </w:r>
      <w:r w:rsidR="0038320A" w:rsidRPr="00363927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prowadzonego</w:t>
      </w:r>
      <w:r w:rsidR="0038320A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przez </w:t>
      </w:r>
      <w:r w:rsidR="0038320A" w:rsidRPr="00C847AF">
        <w:rPr>
          <w:rFonts w:asciiTheme="majorHAnsi" w:hAnsiTheme="majorHAnsi" w:cs="Arial"/>
          <w:sz w:val="22"/>
          <w:szCs w:val="22"/>
        </w:rPr>
        <w:t>Skarb Państwa - Państwowe Gospodarstwo Leśne</w:t>
      </w:r>
      <w:r w:rsidR="0038320A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38320A" w:rsidRPr="00C847AF">
        <w:rPr>
          <w:rFonts w:asciiTheme="majorHAnsi" w:hAnsiTheme="majorHAnsi" w:cs="Arial"/>
          <w:sz w:val="22"/>
          <w:szCs w:val="22"/>
        </w:rPr>
        <w:t>Lasy Państwowe -</w:t>
      </w:r>
      <w:r w:rsidR="0038320A" w:rsidRPr="00C847AF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38320A" w:rsidRPr="00C847AF">
        <w:rPr>
          <w:rFonts w:asciiTheme="majorHAnsi" w:hAnsiTheme="majorHAnsi" w:cs="Arial"/>
          <w:sz w:val="22"/>
          <w:szCs w:val="22"/>
        </w:rPr>
        <w:t>Nadleśnictwo Żednia</w:t>
      </w:r>
      <w:r w:rsidR="0038320A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89776F" w:rsidRPr="0089776F" w:rsidRDefault="0089776F" w:rsidP="0089776F">
      <w:pPr>
        <w:spacing w:line="276" w:lineRule="auto"/>
        <w:jc w:val="both"/>
        <w:rPr>
          <w:rFonts w:asciiTheme="majorHAnsi" w:hAnsiTheme="majorHAnsi"/>
          <w:sz w:val="16"/>
          <w:szCs w:val="22"/>
        </w:rPr>
      </w:pPr>
      <w:bookmarkStart w:id="0" w:name="_GoBack"/>
      <w:bookmarkEnd w:id="0"/>
    </w:p>
    <w:p w:rsidR="001A79A7" w:rsidRPr="004318FC" w:rsidRDefault="007B5E55" w:rsidP="0089776F">
      <w:pPr>
        <w:jc w:val="center"/>
        <w:rPr>
          <w:rFonts w:ascii="Cambria" w:hAnsi="Cambria" w:cs="Calibri"/>
          <w:sz w:val="22"/>
          <w:szCs w:val="22"/>
        </w:rPr>
      </w:pPr>
      <w:r w:rsidRPr="004318FC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9776F" w:rsidRPr="004318FC" w:rsidRDefault="0089776F" w:rsidP="001A79A7">
      <w:pPr>
        <w:spacing w:before="120" w:line="276" w:lineRule="auto"/>
        <w:jc w:val="both"/>
        <w:rPr>
          <w:rFonts w:ascii="Cambria" w:hAnsi="Cambria" w:cs="Arial"/>
          <w:bCs/>
          <w:sz w:val="10"/>
          <w:szCs w:val="22"/>
        </w:rPr>
      </w:pPr>
    </w:p>
    <w:p w:rsidR="001A79A7" w:rsidRPr="004318FC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318FC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1A79A7" w:rsidRPr="004318FC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318F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89776F" w:rsidRPr="004318FC">
        <w:rPr>
          <w:rFonts w:ascii="Cambria" w:hAnsi="Cambria" w:cs="Arial"/>
          <w:bCs/>
          <w:sz w:val="22"/>
          <w:szCs w:val="22"/>
        </w:rPr>
        <w:t>____________</w:t>
      </w:r>
      <w:r w:rsidRPr="004318FC">
        <w:rPr>
          <w:rFonts w:ascii="Cambria" w:hAnsi="Cambria" w:cs="Arial"/>
          <w:bCs/>
          <w:sz w:val="22"/>
          <w:szCs w:val="22"/>
        </w:rPr>
        <w:t>______ _________________________________________________________________________________________________________________</w:t>
      </w:r>
    </w:p>
    <w:p w:rsidR="001A79A7" w:rsidRPr="004318FC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318FC">
        <w:rPr>
          <w:rFonts w:ascii="Cambria" w:hAnsi="Cambria" w:cs="Arial"/>
          <w:bCs/>
          <w:sz w:val="22"/>
          <w:szCs w:val="22"/>
        </w:rPr>
        <w:t>działając w imieniu i na rzecz podmiotów wspólnie ubiegającyc</w:t>
      </w:r>
      <w:r w:rsidR="0089776F" w:rsidRPr="004318FC">
        <w:rPr>
          <w:rFonts w:ascii="Cambria" w:hAnsi="Cambria" w:cs="Arial"/>
          <w:bCs/>
          <w:sz w:val="22"/>
          <w:szCs w:val="22"/>
        </w:rPr>
        <w:t>h się o zamówienie oświadczam, iż:</w:t>
      </w:r>
      <w:r w:rsidRPr="004318FC">
        <w:rPr>
          <w:rFonts w:ascii="Cambria" w:hAnsi="Cambria" w:cs="Arial"/>
          <w:bCs/>
          <w:sz w:val="22"/>
          <w:szCs w:val="22"/>
        </w:rPr>
        <w:t xml:space="preserve"> </w:t>
      </w:r>
    </w:p>
    <w:p w:rsidR="0089776F" w:rsidRPr="004318FC" w:rsidRDefault="0089776F" w:rsidP="001A79A7">
      <w:pPr>
        <w:spacing w:before="120" w:line="276" w:lineRule="auto"/>
        <w:jc w:val="both"/>
        <w:rPr>
          <w:rFonts w:ascii="Cambria" w:hAnsi="Cambria" w:cs="Arial"/>
          <w:bCs/>
          <w:sz w:val="6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:rsidTr="0089776F">
        <w:tc>
          <w:tcPr>
            <w:tcW w:w="4690" w:type="dxa"/>
            <w:vAlign w:val="center"/>
          </w:tcPr>
          <w:p w:rsidR="001A79A7" w:rsidRPr="004318FC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</w:t>
            </w:r>
            <w:r w:rsidR="00A90F3A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 </w:t>
            </w:r>
            <w:r w:rsidR="00240D96"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udzielenie zamówienie </w:t>
            </w:r>
            <w:r w:rsidR="00240D96"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>(nazwa/firma, adres</w:t>
            </w: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4691" w:type="dxa"/>
            <w:vAlign w:val="center"/>
          </w:tcPr>
          <w:p w:rsidR="001A79A7" w:rsidRPr="00240D96" w:rsidRDefault="00240D96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Default="0038320A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89776F" w:rsidRDefault="0089776F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Pr="00924A12" w:rsidRDefault="0038320A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Pr="00924A12" w:rsidRDefault="0038320A" w:rsidP="0038320A">
      <w:pPr>
        <w:rPr>
          <w:rFonts w:cs="Arial"/>
          <w:sz w:val="18"/>
          <w:szCs w:val="18"/>
        </w:rPr>
      </w:pPr>
      <w:r w:rsidRPr="00924A12">
        <w:rPr>
          <w:rFonts w:cs="Arial"/>
          <w:sz w:val="18"/>
          <w:szCs w:val="18"/>
        </w:rPr>
        <w:t>………..…………………..…………</w:t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38320A" w:rsidRPr="00924A12" w:rsidRDefault="0038320A" w:rsidP="0038320A">
      <w:pPr>
        <w:rPr>
          <w:rFonts w:cs="Arial"/>
          <w:sz w:val="18"/>
          <w:szCs w:val="18"/>
        </w:rPr>
      </w:pPr>
      <w:r w:rsidRPr="00924A12">
        <w:rPr>
          <w:rFonts w:cs="Arial"/>
          <w:sz w:val="18"/>
          <w:szCs w:val="18"/>
        </w:rPr>
        <w:t xml:space="preserve">          (Miejscowość, data)                                            </w:t>
      </w:r>
      <w:r w:rsidRPr="00924A12">
        <w:rPr>
          <w:rFonts w:cs="Arial"/>
          <w:sz w:val="18"/>
          <w:szCs w:val="18"/>
        </w:rPr>
        <w:tab/>
        <w:t xml:space="preserve">        </w:t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  <w:t>(Podpis)</w:t>
      </w:r>
    </w:p>
    <w:p w:rsidR="0038320A" w:rsidRPr="00924A12" w:rsidRDefault="0038320A" w:rsidP="0038320A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pStyle w:val="Tekstpodstawowywcity"/>
        <w:spacing w:after="0"/>
        <w:ind w:left="0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autoSpaceDE w:val="0"/>
        <w:autoSpaceDN w:val="0"/>
        <w:adjustRightInd w:val="0"/>
        <w:jc w:val="both"/>
        <w:rPr>
          <w:rFonts w:cs="Arial"/>
          <w:i/>
          <w:iCs/>
          <w:sz w:val="18"/>
          <w:szCs w:val="18"/>
        </w:rPr>
      </w:pPr>
      <w:r w:rsidRPr="00924A12">
        <w:rPr>
          <w:rFonts w:cs="Arial"/>
          <w:i/>
          <w:iCs/>
          <w:sz w:val="18"/>
          <w:szCs w:val="18"/>
        </w:rPr>
        <w:t>Informacja dla Wykonawcy:</w:t>
      </w:r>
    </w:p>
    <w:p w:rsidR="007807AB" w:rsidRPr="00924A12" w:rsidRDefault="0038320A" w:rsidP="00924A12">
      <w:pPr>
        <w:tabs>
          <w:tab w:val="left" w:pos="426"/>
        </w:tabs>
        <w:autoSpaceDE w:val="0"/>
        <w:autoSpaceDN w:val="0"/>
        <w:jc w:val="both"/>
        <w:rPr>
          <w:rFonts w:cs="Arial"/>
          <w:i/>
          <w:sz w:val="18"/>
          <w:szCs w:val="18"/>
        </w:rPr>
      </w:pPr>
      <w:r w:rsidRPr="00924A12">
        <w:rPr>
          <w:rFonts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924A12">
        <w:rPr>
          <w:rFonts w:cs="Arial"/>
          <w:i/>
          <w:sz w:val="18"/>
          <w:szCs w:val="18"/>
        </w:rPr>
        <w:t>.</w:t>
      </w:r>
    </w:p>
    <w:sectPr w:rsidR="007807AB" w:rsidRPr="00924A12" w:rsidSect="00240D96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135" w:right="964" w:bottom="1134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92A" w:rsidRDefault="0099392A" w:rsidP="000B1D4B">
      <w:r>
        <w:separator/>
      </w:r>
    </w:p>
  </w:endnote>
  <w:endnote w:type="continuationSeparator" w:id="0">
    <w:p w:rsidR="0099392A" w:rsidRDefault="0099392A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C20D8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99392A"/>
  <w:p w:rsidR="00CC1E27" w:rsidRDefault="0099392A"/>
  <w:p w:rsidR="00CC1E27" w:rsidRDefault="0099392A"/>
  <w:p w:rsidR="00CC1E27" w:rsidRDefault="007C20D8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99392A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240D96">
      <w:rPr>
        <w:rFonts w:ascii="Calibri" w:hAnsi="Calibri" w:cs="Calibri"/>
        <w:b/>
        <w:noProof/>
        <w:sz w:val="16"/>
      </w:rPr>
      <w:t>2</w:t>
    </w:r>
    <w:r w:rsidR="007C20D8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240D96">
      <w:rPr>
        <w:rFonts w:ascii="Calibri" w:hAnsi="Calibri" w:cs="Calibri"/>
        <w:b/>
        <w:noProof/>
        <w:sz w:val="16"/>
      </w:rPr>
      <w:t>2</w:t>
    </w:r>
    <w:r w:rsidR="007C20D8" w:rsidRPr="0000184C">
      <w:rPr>
        <w:rFonts w:ascii="Calibri" w:hAnsi="Calibri" w:cs="Calibri"/>
        <w:b/>
        <w:sz w:val="16"/>
      </w:rPr>
      <w:fldChar w:fldCharType="end"/>
    </w:r>
  </w:p>
  <w:p w:rsidR="00CC1E27" w:rsidRDefault="0099392A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DA4712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DA4712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</w:p>
  <w:p w:rsidR="00CC1E27" w:rsidRDefault="00993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92A" w:rsidRDefault="0099392A" w:rsidP="000B1D4B">
      <w:r>
        <w:separator/>
      </w:r>
    </w:p>
  </w:footnote>
  <w:footnote w:type="continuationSeparator" w:id="0">
    <w:p w:rsidR="0099392A" w:rsidRDefault="0099392A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99392A" w:rsidP="009B09E5"/>
  <w:p w:rsidR="00CC1E27" w:rsidRDefault="0099392A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B1D4B"/>
    <w:rsid w:val="0010202C"/>
    <w:rsid w:val="001A79A7"/>
    <w:rsid w:val="00240D96"/>
    <w:rsid w:val="0026436D"/>
    <w:rsid w:val="00347496"/>
    <w:rsid w:val="00363927"/>
    <w:rsid w:val="0038320A"/>
    <w:rsid w:val="003954EC"/>
    <w:rsid w:val="003C20FC"/>
    <w:rsid w:val="003D25DF"/>
    <w:rsid w:val="004318FC"/>
    <w:rsid w:val="0051315E"/>
    <w:rsid w:val="005342D6"/>
    <w:rsid w:val="005522EC"/>
    <w:rsid w:val="005A28FD"/>
    <w:rsid w:val="00605387"/>
    <w:rsid w:val="006512A3"/>
    <w:rsid w:val="00653ED9"/>
    <w:rsid w:val="00654B68"/>
    <w:rsid w:val="007B5E55"/>
    <w:rsid w:val="007C20D8"/>
    <w:rsid w:val="007F34AC"/>
    <w:rsid w:val="0089776F"/>
    <w:rsid w:val="008F1BEF"/>
    <w:rsid w:val="00924A12"/>
    <w:rsid w:val="00927526"/>
    <w:rsid w:val="0099392A"/>
    <w:rsid w:val="009B62D5"/>
    <w:rsid w:val="00A37247"/>
    <w:rsid w:val="00A90F3A"/>
    <w:rsid w:val="00AF2C64"/>
    <w:rsid w:val="00B10DEF"/>
    <w:rsid w:val="00B80765"/>
    <w:rsid w:val="00BD6948"/>
    <w:rsid w:val="00C52A64"/>
    <w:rsid w:val="00C5696F"/>
    <w:rsid w:val="00D814E1"/>
    <w:rsid w:val="00D90BF0"/>
    <w:rsid w:val="00DA4712"/>
    <w:rsid w:val="00E764D2"/>
    <w:rsid w:val="00EA647D"/>
    <w:rsid w:val="00EF6BC4"/>
    <w:rsid w:val="00EF7220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8D5D"/>
  <w15:docId w15:val="{860679F4-BDA3-4B0E-8BD2-33BCD02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21</cp:revision>
  <dcterms:created xsi:type="dcterms:W3CDTF">2021-05-19T18:43:00Z</dcterms:created>
  <dcterms:modified xsi:type="dcterms:W3CDTF">2024-05-29T06:35:00Z</dcterms:modified>
</cp:coreProperties>
</file>