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5CFAA" w14:textId="792B8AC6" w:rsidR="00E06B2A" w:rsidRPr="002334AD" w:rsidRDefault="00E3145F" w:rsidP="002334AD">
      <w:pPr>
        <w:jc w:val="right"/>
        <w:rPr>
          <w:rFonts w:asciiTheme="minorHAnsi" w:hAnsiTheme="minorHAnsi" w:cstheme="minorHAnsi"/>
          <w:b/>
          <w:bCs/>
        </w:rPr>
      </w:pPr>
      <w:r w:rsidRPr="00A809EF">
        <w:rPr>
          <w:rFonts w:asciiTheme="minorHAnsi" w:hAnsiTheme="minorHAnsi" w:cstheme="minorHAnsi"/>
          <w:b/>
          <w:bCs/>
        </w:rPr>
        <w:t>Z</w:t>
      </w:r>
      <w:r w:rsidR="00210093" w:rsidRPr="00A809EF">
        <w:rPr>
          <w:rFonts w:asciiTheme="minorHAnsi" w:hAnsiTheme="minorHAnsi" w:cstheme="minorHAnsi"/>
          <w:b/>
          <w:bCs/>
        </w:rPr>
        <w:t xml:space="preserve">ałącznik </w:t>
      </w:r>
      <w:r w:rsidR="00EE2D65">
        <w:rPr>
          <w:rFonts w:asciiTheme="minorHAnsi" w:hAnsiTheme="minorHAnsi" w:cstheme="minorHAnsi"/>
          <w:b/>
          <w:bCs/>
        </w:rPr>
        <w:t>8</w:t>
      </w:r>
      <w:r w:rsidR="008969A3" w:rsidRPr="00A809EF">
        <w:rPr>
          <w:rFonts w:asciiTheme="minorHAnsi" w:hAnsiTheme="minorHAnsi" w:cstheme="minorHAnsi"/>
          <w:b/>
          <w:bCs/>
        </w:rPr>
        <w:t xml:space="preserve"> do </w:t>
      </w:r>
      <w:r w:rsidR="00370325" w:rsidRPr="00A809EF">
        <w:rPr>
          <w:rFonts w:asciiTheme="minorHAnsi" w:hAnsiTheme="minorHAnsi" w:cstheme="minorHAnsi"/>
          <w:b/>
          <w:bCs/>
        </w:rPr>
        <w:t>SWZ</w:t>
      </w:r>
    </w:p>
    <w:p w14:paraId="610030B3" w14:textId="743514B2" w:rsidR="00A60DE8" w:rsidRPr="00585D27" w:rsidRDefault="00E06B2A" w:rsidP="003A7BB4">
      <w:pPr>
        <w:spacing w:after="120"/>
        <w:jc w:val="center"/>
        <w:rPr>
          <w:b/>
          <w:szCs w:val="24"/>
        </w:rPr>
      </w:pPr>
      <w:r w:rsidRPr="00585D27">
        <w:rPr>
          <w:b/>
          <w:szCs w:val="24"/>
        </w:rPr>
        <w:t>WYKAZ</w:t>
      </w:r>
      <w:r w:rsidR="007E6557" w:rsidRPr="007E6557">
        <w:rPr>
          <w:b/>
          <w:szCs w:val="24"/>
        </w:rPr>
        <w:t xml:space="preserve"> OSÓB, SKIEROWANYCH PRZEZ WYKONAWCĘ DO REALIZACJI ZAMÓWIENIA PUBLICZNEGO</w:t>
      </w:r>
    </w:p>
    <w:p w14:paraId="56255B9C" w14:textId="74F411F3" w:rsidR="00E06B2A" w:rsidRPr="006B054C" w:rsidRDefault="00E06B2A" w:rsidP="00E06B2A">
      <w:pPr>
        <w:spacing w:after="120"/>
        <w:jc w:val="center"/>
        <w:rPr>
          <w:szCs w:val="24"/>
        </w:rPr>
      </w:pPr>
      <w:r w:rsidRPr="00585D27">
        <w:rPr>
          <w:b/>
          <w:szCs w:val="24"/>
        </w:rPr>
        <w:t xml:space="preserve">(wg § </w:t>
      </w:r>
      <w:r>
        <w:rPr>
          <w:b/>
          <w:szCs w:val="24"/>
        </w:rPr>
        <w:t>9</w:t>
      </w:r>
      <w:r w:rsidRPr="00585D27">
        <w:rPr>
          <w:b/>
          <w:szCs w:val="24"/>
        </w:rPr>
        <w:t xml:space="preserve"> ust. </w:t>
      </w:r>
      <w:r>
        <w:rPr>
          <w:b/>
          <w:szCs w:val="24"/>
        </w:rPr>
        <w:t xml:space="preserve">1 </w:t>
      </w:r>
      <w:r w:rsidRPr="00585D27">
        <w:rPr>
          <w:b/>
          <w:szCs w:val="24"/>
        </w:rPr>
        <w:t xml:space="preserve">pkt </w:t>
      </w:r>
      <w:r w:rsidR="007E6557">
        <w:rPr>
          <w:b/>
          <w:szCs w:val="24"/>
        </w:rPr>
        <w:t>3</w:t>
      </w:r>
      <w:r w:rsidRPr="00585D27">
        <w:rPr>
          <w:b/>
          <w:szCs w:val="24"/>
        </w:rPr>
        <w:t xml:space="preserve">) </w:t>
      </w:r>
      <w:proofErr w:type="spellStart"/>
      <w:r w:rsidRPr="00585D27">
        <w:rPr>
          <w:b/>
          <w:szCs w:val="24"/>
        </w:rPr>
        <w:t>Rozp</w:t>
      </w:r>
      <w:proofErr w:type="spellEnd"/>
      <w:r w:rsidRPr="00585D27">
        <w:rPr>
          <w:b/>
          <w:szCs w:val="24"/>
        </w:rPr>
        <w:t xml:space="preserve">. </w:t>
      </w:r>
      <w:r w:rsidRPr="0053320B">
        <w:rPr>
          <w:b/>
          <w:szCs w:val="24"/>
        </w:rPr>
        <w:t>Minist</w:t>
      </w:r>
      <w:r>
        <w:rPr>
          <w:b/>
          <w:szCs w:val="24"/>
        </w:rPr>
        <w:t xml:space="preserve">ra Rozwoju, Pracy i Technologii </w:t>
      </w:r>
      <w:r w:rsidRPr="00585D27">
        <w:rPr>
          <w:b/>
          <w:szCs w:val="24"/>
        </w:rPr>
        <w:t>z dn. 2</w:t>
      </w:r>
      <w:r>
        <w:rPr>
          <w:b/>
          <w:szCs w:val="24"/>
        </w:rPr>
        <w:t>3</w:t>
      </w:r>
      <w:r w:rsidRPr="00585D27">
        <w:rPr>
          <w:b/>
          <w:szCs w:val="24"/>
        </w:rPr>
        <w:t>.</w:t>
      </w:r>
      <w:r>
        <w:rPr>
          <w:b/>
          <w:szCs w:val="24"/>
        </w:rPr>
        <w:t>12</w:t>
      </w:r>
      <w:r w:rsidRPr="00585D27">
        <w:rPr>
          <w:b/>
          <w:szCs w:val="24"/>
        </w:rPr>
        <w:t>.20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 w sprawie </w:t>
      </w:r>
      <w:r w:rsidRPr="0053320B">
        <w:rPr>
          <w:b/>
          <w:szCs w:val="24"/>
        </w:rPr>
        <w:t>podmiotowych środków dowodowych oraz innych dokumentów lub oświadczeń, jakich może</w:t>
      </w:r>
      <w:r>
        <w:rPr>
          <w:b/>
          <w:szCs w:val="24"/>
        </w:rPr>
        <w:t xml:space="preserve"> żądać zamawiający od wykonawcy</w:t>
      </w:r>
      <w:r w:rsidRPr="00585D27">
        <w:rPr>
          <w:b/>
          <w:szCs w:val="24"/>
        </w:rPr>
        <w:t xml:space="preserve"> – Dz.U. </w:t>
      </w:r>
      <w:r w:rsidR="00641CAB">
        <w:rPr>
          <w:b/>
          <w:szCs w:val="24"/>
        </w:rPr>
        <w:br/>
      </w:r>
      <w:bookmarkStart w:id="0" w:name="_GoBack"/>
      <w:bookmarkEnd w:id="0"/>
      <w:r w:rsidRPr="00585D27">
        <w:rPr>
          <w:b/>
          <w:szCs w:val="24"/>
        </w:rPr>
        <w:t>z 20</w:t>
      </w:r>
      <w:r>
        <w:rPr>
          <w:b/>
          <w:szCs w:val="24"/>
        </w:rPr>
        <w:t>20</w:t>
      </w:r>
      <w:r w:rsidRPr="00585D27">
        <w:rPr>
          <w:b/>
          <w:szCs w:val="24"/>
        </w:rPr>
        <w:t xml:space="preserve">r. poz. </w:t>
      </w:r>
      <w:r>
        <w:rPr>
          <w:b/>
          <w:szCs w:val="24"/>
        </w:rPr>
        <w:t>2415</w:t>
      </w:r>
      <w:r w:rsidR="00E8010D">
        <w:rPr>
          <w:b/>
          <w:szCs w:val="24"/>
        </w:rPr>
        <w:t xml:space="preserve"> ze zm.</w:t>
      </w:r>
      <w:r w:rsidRPr="00585D27">
        <w:rPr>
          <w:b/>
          <w:szCs w:val="24"/>
        </w:rPr>
        <w:t>)</w:t>
      </w:r>
    </w:p>
    <w:p w14:paraId="16B264C4" w14:textId="77777777" w:rsidR="00E06B2A" w:rsidRPr="007E6557" w:rsidRDefault="00E06B2A" w:rsidP="00E06B2A">
      <w:pPr>
        <w:pStyle w:val="Tekstpodstawowy"/>
        <w:widowControl w:val="0"/>
        <w:spacing w:after="120" w:line="276" w:lineRule="auto"/>
        <w:rPr>
          <w:rFonts w:ascii="Arial Narrow" w:hAnsi="Arial Narrow"/>
          <w:sz w:val="22"/>
          <w:szCs w:val="22"/>
        </w:rPr>
      </w:pPr>
      <w:r w:rsidRPr="007E6557">
        <w:rPr>
          <w:rFonts w:ascii="Arial Narrow" w:hAnsi="Arial Narrow"/>
          <w:sz w:val="22"/>
          <w:szCs w:val="22"/>
        </w:rPr>
        <w:t>Nazwa Wykonawcy:</w:t>
      </w:r>
      <w:r w:rsidRPr="007E6557">
        <w:rPr>
          <w:rFonts w:ascii="Arial Narrow" w:hAnsi="Arial Narrow"/>
          <w:sz w:val="22"/>
          <w:szCs w:val="22"/>
        </w:rPr>
        <w:tab/>
        <w:t xml:space="preserve">. . . . . . . . . . . . . . . . . . . . . . . . . . . . . . . . . . . . . . . . . . . . . </w:t>
      </w:r>
    </w:p>
    <w:p w14:paraId="54D07151" w14:textId="17E199E9" w:rsidR="00E06B2A" w:rsidRPr="007E6557" w:rsidRDefault="00E06B2A" w:rsidP="00E06B2A">
      <w:pPr>
        <w:spacing w:after="120"/>
        <w:jc w:val="both"/>
        <w:rPr>
          <w:rFonts w:ascii="Arial Narrow" w:hAnsi="Arial Narrow"/>
        </w:rPr>
      </w:pPr>
      <w:r w:rsidRPr="007E6557">
        <w:rPr>
          <w:rFonts w:ascii="Arial Narrow" w:hAnsi="Arial Narrow"/>
        </w:rPr>
        <w:t>Adres:</w:t>
      </w:r>
      <w:r w:rsidRPr="007E6557">
        <w:rPr>
          <w:rFonts w:ascii="Arial Narrow" w:hAnsi="Arial Narrow"/>
        </w:rPr>
        <w:tab/>
      </w:r>
      <w:r w:rsidRPr="007E6557">
        <w:rPr>
          <w:rFonts w:ascii="Arial Narrow" w:hAnsi="Arial Narrow"/>
        </w:rPr>
        <w:tab/>
      </w:r>
      <w:r w:rsidRPr="007E6557">
        <w:rPr>
          <w:rFonts w:ascii="Arial Narrow" w:hAnsi="Arial Narrow"/>
        </w:rPr>
        <w:tab/>
        <w:t xml:space="preserve">. . . . . . . . . . . . . . . . . . . . . . . . . . . . . . . . . . . . . . . . . . . . . . </w:t>
      </w:r>
    </w:p>
    <w:tbl>
      <w:tblPr>
        <w:tblW w:w="11160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528"/>
        <w:gridCol w:w="2441"/>
        <w:gridCol w:w="2944"/>
        <w:gridCol w:w="2815"/>
        <w:gridCol w:w="2432"/>
      </w:tblGrid>
      <w:tr w:rsidR="00641CAB" w:rsidRPr="00D1190B" w14:paraId="35995B24" w14:textId="77777777" w:rsidTr="00641CAB">
        <w:trPr>
          <w:trHeight w:val="330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CBFEB7" w14:textId="77777777" w:rsidR="00641CAB" w:rsidRPr="00D1190B" w:rsidRDefault="00641CAB" w:rsidP="00020673">
            <w:pPr>
              <w:widowControl w:val="0"/>
              <w:spacing w:after="0" w:line="240" w:lineRule="auto"/>
              <w:rPr>
                <w:rFonts w:eastAsia="Times New Roman" w:cstheme="minorHAnsi"/>
              </w:rPr>
            </w:pPr>
            <w:r w:rsidRPr="00D1190B">
              <w:rPr>
                <w:rFonts w:eastAsia="Times New Roman" w:cstheme="minorHAnsi"/>
              </w:rPr>
              <w:t>Lp.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FF780EE" w14:textId="77777777" w:rsidR="00641CAB" w:rsidRPr="00D1190B" w:rsidRDefault="00641CAB" w:rsidP="00020673">
            <w:pPr>
              <w:widowControl w:val="0"/>
              <w:spacing w:after="0" w:line="240" w:lineRule="auto"/>
              <w:rPr>
                <w:rFonts w:eastAsia="Times New Roman" w:cstheme="minorHAnsi"/>
              </w:rPr>
            </w:pPr>
            <w:r w:rsidRPr="00D1190B">
              <w:rPr>
                <w:rFonts w:eastAsia="Times New Roman" w:cstheme="minorHAnsi"/>
              </w:rPr>
              <w:t>Imię i nazwisko</w:t>
            </w:r>
          </w:p>
        </w:tc>
        <w:tc>
          <w:tcPr>
            <w:tcW w:w="2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51A0B1F" w14:textId="77777777" w:rsidR="00641CAB" w:rsidRPr="00D1190B" w:rsidRDefault="00641CAB" w:rsidP="00020673">
            <w:pPr>
              <w:widowControl w:val="0"/>
              <w:spacing w:after="0" w:line="240" w:lineRule="auto"/>
              <w:rPr>
                <w:rFonts w:eastAsia="Times New Roman" w:cstheme="minorHAnsi"/>
              </w:rPr>
            </w:pPr>
            <w:r w:rsidRPr="00D1190B">
              <w:rPr>
                <w:rFonts w:eastAsia="Times New Roman" w:cstheme="minorHAnsi"/>
              </w:rPr>
              <w:t>Zakres wykonywanych czynności (w tym stanowisko/funkcja)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32963E0" w14:textId="0CC0F4EC" w:rsidR="00641CAB" w:rsidRPr="00D1190B" w:rsidRDefault="00641CAB" w:rsidP="00020673">
            <w:pPr>
              <w:widowControl w:val="0"/>
              <w:spacing w:after="0" w:line="240" w:lineRule="auto"/>
              <w:rPr>
                <w:rFonts w:eastAsia="Times New Roman" w:cstheme="minorHAnsi"/>
              </w:rPr>
            </w:pPr>
            <w:r w:rsidRPr="00D1190B">
              <w:rPr>
                <w:rFonts w:eastAsia="Times New Roman" w:cstheme="minorHAnsi"/>
              </w:rPr>
              <w:t>Kwalifikacje,</w:t>
            </w:r>
            <w:r>
              <w:rPr>
                <w:rFonts w:eastAsia="Times New Roman" w:cstheme="minorHAnsi"/>
              </w:rPr>
              <w:t xml:space="preserve"> </w:t>
            </w:r>
            <w:r w:rsidRPr="00D1190B">
              <w:rPr>
                <w:rFonts w:eastAsia="Times New Roman" w:cstheme="minorHAnsi"/>
              </w:rPr>
              <w:t>uprawnienia, doświadczenie i wykształcenie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6A2FB8F" w14:textId="083558E1" w:rsidR="00641CAB" w:rsidRPr="00D1190B" w:rsidRDefault="00641CAB" w:rsidP="00020673">
            <w:pPr>
              <w:widowControl w:val="0"/>
              <w:spacing w:after="0" w:line="240" w:lineRule="auto"/>
              <w:rPr>
                <w:rFonts w:eastAsia="Times New Roman" w:cstheme="minorHAnsi"/>
              </w:rPr>
            </w:pPr>
            <w:r w:rsidRPr="00D1190B">
              <w:rPr>
                <w:rFonts w:eastAsia="Times New Roman" w:cstheme="minorHAnsi"/>
              </w:rPr>
              <w:t>Informacja o podstawie</w:t>
            </w:r>
            <w:r>
              <w:rPr>
                <w:rFonts w:eastAsia="Times New Roman" w:cstheme="minorHAnsi"/>
              </w:rPr>
              <w:t xml:space="preserve"> </w:t>
            </w:r>
            <w:r w:rsidRPr="00D1190B">
              <w:rPr>
                <w:rFonts w:eastAsia="Times New Roman" w:cstheme="minorHAnsi"/>
              </w:rPr>
              <w:t xml:space="preserve">do </w:t>
            </w:r>
            <w:r>
              <w:rPr>
                <w:rFonts w:eastAsia="Times New Roman" w:cstheme="minorHAnsi"/>
              </w:rPr>
              <w:t> d</w:t>
            </w:r>
            <w:r w:rsidRPr="00D1190B">
              <w:rPr>
                <w:rFonts w:eastAsia="Times New Roman" w:cstheme="minorHAnsi"/>
              </w:rPr>
              <w:t>ysponowania osobą</w:t>
            </w:r>
          </w:p>
        </w:tc>
      </w:tr>
      <w:tr w:rsidR="00641CAB" w:rsidRPr="00D1190B" w14:paraId="09F096B0" w14:textId="77777777" w:rsidTr="00641CAB">
        <w:trPr>
          <w:trHeight w:val="923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897015A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  <w:r w:rsidRPr="00D1190B">
              <w:rPr>
                <w:rFonts w:eastAsia="Times New Roman" w:cstheme="minorHAnsi"/>
              </w:rPr>
              <w:t>1.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41BAE11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4F189E1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143766B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422E679" w14:textId="58C55CA3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</w:tr>
      <w:tr w:rsidR="00641CAB" w:rsidRPr="00D1190B" w14:paraId="28AB0735" w14:textId="77777777" w:rsidTr="00641CAB">
        <w:trPr>
          <w:trHeight w:val="923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6D81F45" w14:textId="209D34B0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2. 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C349DB7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99354DD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42B84E4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95FA2B" w14:textId="0D74ECAC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</w:tr>
      <w:tr w:rsidR="00641CAB" w:rsidRPr="00D1190B" w14:paraId="006912FE" w14:textId="77777777" w:rsidTr="00641CAB">
        <w:trPr>
          <w:trHeight w:val="923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5FA44F0" w14:textId="0F6379C5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3. 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3373DF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9F0ECD6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ABA7168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D9D8E4D" w14:textId="25560E1A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</w:tr>
      <w:tr w:rsidR="00641CAB" w:rsidRPr="00D1190B" w14:paraId="72F5DC3C" w14:textId="77777777" w:rsidTr="00641CAB">
        <w:trPr>
          <w:trHeight w:val="923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94C864" w14:textId="704E30D2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4. 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CD8587A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2C72A59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B04CB4" w14:textId="77777777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F7B9451" w14:textId="33D92C73" w:rsidR="00641CAB" w:rsidRPr="00D1190B" w:rsidRDefault="00641CAB" w:rsidP="00AD7061">
            <w:pPr>
              <w:widowControl w:val="0"/>
              <w:spacing w:line="30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7766C7A7" w14:textId="7ECECE68" w:rsidR="00A60DE8" w:rsidRPr="00A809EF" w:rsidRDefault="00A60DE8" w:rsidP="00A60DE8">
      <w:pPr>
        <w:jc w:val="both"/>
        <w:rPr>
          <w:rFonts w:ascii="Arial Narrow" w:hAnsi="Arial Narrow"/>
        </w:rPr>
      </w:pPr>
      <w:r w:rsidRPr="00A60DE8">
        <w:rPr>
          <w:rFonts w:ascii="Arial Narrow" w:hAnsi="Arial Narrow"/>
        </w:rPr>
        <w:t>Uwaga! Wykonawca ma obowiązek zamieścić w niniejszym wykazie wszystkie informacje niezbędne dla oceny spełnienia warunków udziału w postępowaniu, o którym mowa w</w:t>
      </w:r>
      <w:r w:rsidR="003A7BB4">
        <w:rPr>
          <w:rFonts w:ascii="Arial Narrow" w:hAnsi="Arial Narrow"/>
        </w:rPr>
        <w:t> </w:t>
      </w:r>
      <w:r w:rsidR="002334AD" w:rsidRPr="002334AD">
        <w:rPr>
          <w:rFonts w:ascii="Arial Narrow" w:hAnsi="Arial Narrow"/>
        </w:rPr>
        <w:t xml:space="preserve">18.1 </w:t>
      </w:r>
      <w:proofErr w:type="spellStart"/>
      <w:r w:rsidR="002334AD" w:rsidRPr="002334AD">
        <w:rPr>
          <w:rFonts w:ascii="Arial Narrow" w:hAnsi="Arial Narrow"/>
        </w:rPr>
        <w:t>ppkt</w:t>
      </w:r>
      <w:proofErr w:type="spellEnd"/>
      <w:r w:rsidR="002334AD" w:rsidRPr="002334AD">
        <w:rPr>
          <w:rFonts w:ascii="Arial Narrow" w:hAnsi="Arial Narrow"/>
        </w:rPr>
        <w:t xml:space="preserve"> 4 </w:t>
      </w:r>
      <w:r w:rsidR="00FA6B28">
        <w:rPr>
          <w:rFonts w:ascii="Arial Narrow" w:hAnsi="Arial Narrow"/>
        </w:rPr>
        <w:t>l</w:t>
      </w:r>
      <w:r w:rsidR="002334AD" w:rsidRPr="002334AD">
        <w:rPr>
          <w:rFonts w:ascii="Arial Narrow" w:hAnsi="Arial Narrow"/>
        </w:rPr>
        <w:t xml:space="preserve">it. </w:t>
      </w:r>
      <w:r w:rsidR="00AD7A25">
        <w:rPr>
          <w:rFonts w:ascii="Arial Narrow" w:hAnsi="Arial Narrow"/>
        </w:rPr>
        <w:t>B</w:t>
      </w:r>
      <w:r w:rsidR="002334AD" w:rsidRPr="002334AD">
        <w:rPr>
          <w:rFonts w:ascii="Arial Narrow" w:hAnsi="Arial Narrow"/>
        </w:rPr>
        <w:t>) SWZ</w:t>
      </w:r>
    </w:p>
    <w:p w14:paraId="5896D68C" w14:textId="77777777" w:rsidR="00E06B2A" w:rsidRPr="00FA6B28" w:rsidRDefault="00E06B2A" w:rsidP="00E06B2A">
      <w:pPr>
        <w:spacing w:after="120"/>
        <w:rPr>
          <w:rFonts w:ascii="Arial Narrow" w:hAnsi="Arial Narrow" w:cs="Arial"/>
        </w:rPr>
      </w:pPr>
    </w:p>
    <w:p w14:paraId="515250DD" w14:textId="53718723" w:rsidR="00E06B2A" w:rsidRPr="00FA6B28" w:rsidRDefault="00E06B2A" w:rsidP="002334AD">
      <w:pPr>
        <w:tabs>
          <w:tab w:val="num" w:pos="720"/>
        </w:tabs>
        <w:spacing w:after="120"/>
        <w:ind w:right="-706"/>
        <w:rPr>
          <w:rFonts w:ascii="Arial Narrow" w:hAnsi="Arial Narrow"/>
          <w:b/>
          <w:bCs/>
          <w:sz w:val="20"/>
          <w:szCs w:val="20"/>
        </w:rPr>
      </w:pPr>
      <w:r w:rsidRPr="00FA6B28">
        <w:rPr>
          <w:rFonts w:ascii="Arial Narrow" w:hAnsi="Arial Narrow"/>
        </w:rPr>
        <w:t xml:space="preserve">    Miejscowość i Data            </w:t>
      </w:r>
    </w:p>
    <w:p w14:paraId="40035BFB" w14:textId="77777777" w:rsidR="00E06B2A" w:rsidRPr="00FA6B28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FA6B28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5BEC856C" w14:textId="77777777" w:rsidR="00E06B2A" w:rsidRDefault="00E06B2A" w:rsidP="00E06B2A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1B73AEBD" w14:textId="23163D3C" w:rsidR="00E06B2A" w:rsidRDefault="00E06B2A" w:rsidP="002334AD">
      <w:pPr>
        <w:spacing w:after="60" w:line="240" w:lineRule="auto"/>
        <w:ind w:firstLine="5103"/>
        <w:jc w:val="center"/>
        <w:rPr>
          <w:rFonts w:ascii="Times New Roman" w:hAnsi="Times New Roman"/>
          <w:b/>
          <w:bCs/>
          <w:sz w:val="20"/>
          <w:szCs w:val="20"/>
        </w:rPr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sectPr w:rsidR="00E06B2A" w:rsidSect="00641CAB">
      <w:pgSz w:w="11906" w:h="16838"/>
      <w:pgMar w:top="1417" w:right="709" w:bottom="1417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AA9A3" w14:textId="77777777" w:rsidR="007A2242" w:rsidRDefault="007A2242" w:rsidP="007A2242">
      <w:pPr>
        <w:spacing w:after="0" w:line="240" w:lineRule="auto"/>
      </w:pPr>
      <w:r>
        <w:separator/>
      </w:r>
    </w:p>
  </w:endnote>
  <w:endnote w:type="continuationSeparator" w:id="0">
    <w:p w14:paraId="456B710C" w14:textId="77777777" w:rsidR="007A2242" w:rsidRDefault="007A2242" w:rsidP="007A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Yu Gothic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74B8A" w14:textId="77777777" w:rsidR="007A2242" w:rsidRDefault="007A2242" w:rsidP="007A2242">
      <w:pPr>
        <w:spacing w:after="0" w:line="240" w:lineRule="auto"/>
      </w:pPr>
      <w:r>
        <w:separator/>
      </w:r>
    </w:p>
  </w:footnote>
  <w:footnote w:type="continuationSeparator" w:id="0">
    <w:p w14:paraId="72A85FCA" w14:textId="77777777" w:rsidR="007A2242" w:rsidRDefault="007A2242" w:rsidP="007A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25D32"/>
    <w:multiLevelType w:val="hybridMultilevel"/>
    <w:tmpl w:val="0CAEDA78"/>
    <w:lvl w:ilvl="0" w:tplc="04150019">
      <w:start w:val="1"/>
      <w:numFmt w:val="lowerLetter"/>
      <w:lvlText w:val="%1."/>
      <w:lvlJc w:val="left"/>
      <w:pPr>
        <w:ind w:left="1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" w15:restartNumberingAfterBreak="0">
    <w:nsid w:val="72197332"/>
    <w:multiLevelType w:val="hybridMultilevel"/>
    <w:tmpl w:val="825EB80C"/>
    <w:lvl w:ilvl="0" w:tplc="56CC620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CA"/>
    <w:rsid w:val="00020673"/>
    <w:rsid w:val="0003050D"/>
    <w:rsid w:val="00125851"/>
    <w:rsid w:val="001611CE"/>
    <w:rsid w:val="00190158"/>
    <w:rsid w:val="001E79CA"/>
    <w:rsid w:val="00210093"/>
    <w:rsid w:val="00216FBE"/>
    <w:rsid w:val="002334AD"/>
    <w:rsid w:val="00283562"/>
    <w:rsid w:val="003566FD"/>
    <w:rsid w:val="00370325"/>
    <w:rsid w:val="003A7BB4"/>
    <w:rsid w:val="003B1620"/>
    <w:rsid w:val="004431E8"/>
    <w:rsid w:val="00454147"/>
    <w:rsid w:val="00464A11"/>
    <w:rsid w:val="00483C1C"/>
    <w:rsid w:val="00492FB7"/>
    <w:rsid w:val="004A28C7"/>
    <w:rsid w:val="004C01F3"/>
    <w:rsid w:val="004C36BB"/>
    <w:rsid w:val="004C58E8"/>
    <w:rsid w:val="00514B77"/>
    <w:rsid w:val="00584565"/>
    <w:rsid w:val="00586552"/>
    <w:rsid w:val="0059336F"/>
    <w:rsid w:val="005C10B6"/>
    <w:rsid w:val="005C5F6E"/>
    <w:rsid w:val="006032DB"/>
    <w:rsid w:val="006138F4"/>
    <w:rsid w:val="00641CAB"/>
    <w:rsid w:val="00654D87"/>
    <w:rsid w:val="006665AD"/>
    <w:rsid w:val="00695A13"/>
    <w:rsid w:val="006C2DE5"/>
    <w:rsid w:val="006C2FC7"/>
    <w:rsid w:val="0071177D"/>
    <w:rsid w:val="007409CE"/>
    <w:rsid w:val="00753055"/>
    <w:rsid w:val="00771344"/>
    <w:rsid w:val="007A2242"/>
    <w:rsid w:val="007B42A9"/>
    <w:rsid w:val="007C09AC"/>
    <w:rsid w:val="007D0E6D"/>
    <w:rsid w:val="007E6557"/>
    <w:rsid w:val="00806F9D"/>
    <w:rsid w:val="008150B8"/>
    <w:rsid w:val="00815FE4"/>
    <w:rsid w:val="00830AAD"/>
    <w:rsid w:val="008969A3"/>
    <w:rsid w:val="008C5982"/>
    <w:rsid w:val="008E3906"/>
    <w:rsid w:val="008F16AD"/>
    <w:rsid w:val="009073A2"/>
    <w:rsid w:val="00925AAB"/>
    <w:rsid w:val="00954542"/>
    <w:rsid w:val="00970D78"/>
    <w:rsid w:val="009C6B33"/>
    <w:rsid w:val="00A057E4"/>
    <w:rsid w:val="00A26CA1"/>
    <w:rsid w:val="00A31BC9"/>
    <w:rsid w:val="00A324DC"/>
    <w:rsid w:val="00A3560A"/>
    <w:rsid w:val="00A57943"/>
    <w:rsid w:val="00A60DE8"/>
    <w:rsid w:val="00A60EE8"/>
    <w:rsid w:val="00A809EF"/>
    <w:rsid w:val="00A97B48"/>
    <w:rsid w:val="00AC7CDB"/>
    <w:rsid w:val="00AD2040"/>
    <w:rsid w:val="00AD7A25"/>
    <w:rsid w:val="00B00AD0"/>
    <w:rsid w:val="00B0708B"/>
    <w:rsid w:val="00B522E8"/>
    <w:rsid w:val="00B7257C"/>
    <w:rsid w:val="00B8595C"/>
    <w:rsid w:val="00BC40FD"/>
    <w:rsid w:val="00BF7DE8"/>
    <w:rsid w:val="00C3396A"/>
    <w:rsid w:val="00C429A6"/>
    <w:rsid w:val="00C56CED"/>
    <w:rsid w:val="00C86976"/>
    <w:rsid w:val="00CF1B78"/>
    <w:rsid w:val="00CF5E67"/>
    <w:rsid w:val="00D91E3F"/>
    <w:rsid w:val="00DA1349"/>
    <w:rsid w:val="00DE4671"/>
    <w:rsid w:val="00DE4C4D"/>
    <w:rsid w:val="00E06B2A"/>
    <w:rsid w:val="00E17D9E"/>
    <w:rsid w:val="00E3145F"/>
    <w:rsid w:val="00E559A1"/>
    <w:rsid w:val="00E8010D"/>
    <w:rsid w:val="00EE2D65"/>
    <w:rsid w:val="00F16F82"/>
    <w:rsid w:val="00F307E3"/>
    <w:rsid w:val="00F33F4C"/>
    <w:rsid w:val="00F748F6"/>
    <w:rsid w:val="00F84FF5"/>
    <w:rsid w:val="00FA6B28"/>
    <w:rsid w:val="00FB199B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2BADA"/>
  <w15:docId w15:val="{C281BFFA-6A61-4169-A0A3-627BD4CA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2DE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91E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4C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242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242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E06B2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06B2A"/>
    <w:rPr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E06B2A"/>
    <w:rPr>
      <w:rFonts w:ascii="Arial" w:eastAsia="Times New Roman" w:hAnsi="Arial" w:cs="StarSymbol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A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AD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AD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7134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71344"/>
    <w:rPr>
      <w:rFonts w:asciiTheme="minorHAnsi" w:eastAsiaTheme="minorHAnsi" w:hAnsiTheme="minorHAnsi" w:cstheme="minorBid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32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4D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DBA50-43CF-4780-ABE8-788428BE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P. Tomkowiak</dc:creator>
  <cp:keywords/>
  <dc:description/>
  <cp:lastModifiedBy>Sławomira Baranowska</cp:lastModifiedBy>
  <cp:revision>22</cp:revision>
  <dcterms:created xsi:type="dcterms:W3CDTF">2024-07-08T11:44:00Z</dcterms:created>
  <dcterms:modified xsi:type="dcterms:W3CDTF">2025-04-02T06:53:00Z</dcterms:modified>
</cp:coreProperties>
</file>