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571488EA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C62C99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7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7D6335A9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</w:t>
      </w:r>
      <w:r w:rsidR="00C62C99" w:rsidRPr="00C62C99">
        <w:rPr>
          <w:rFonts w:ascii="Arial" w:hAnsi="Arial" w:cs="Arial"/>
          <w:b/>
          <w:bCs/>
          <w:sz w:val="22"/>
          <w:szCs w:val="22"/>
          <w:lang w:val="pl-PL" w:eastAsia="ar-SA"/>
        </w:rPr>
        <w:t>O AKTUALNOŚCI INFORMACJI ZAWARTYCH W OŚWIADCZENIU, O KTÓRYM MOWA W ART. 125 UST. 1 USTAWY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55A7ACA4" w:rsidR="00F526D5" w:rsidRPr="00E82FDC" w:rsidRDefault="00F526D5" w:rsidP="00C62C99">
      <w:p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na </w:t>
      </w:r>
      <w:r w:rsidR="00E82FDC" w:rsidRPr="00E82FDC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>dostawy produktów żywnościowych dla SPS ZOZ w Lęborku</w:t>
      </w:r>
      <w:r w:rsidR="00335511" w:rsidRPr="00E82FDC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 xml:space="preserve"> </w:t>
      </w:r>
      <w:r w:rsidRPr="00E82FDC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C62C99" w:rsidRPr="00E82FDC">
        <w:rPr>
          <w:rFonts w:ascii="Arial" w:hAnsi="Arial" w:cs="Arial"/>
          <w:sz w:val="22"/>
          <w:szCs w:val="22"/>
          <w:lang w:val="pl-PL" w:eastAsia="ar-SA"/>
        </w:rPr>
        <w:t>że</w:t>
      </w:r>
      <w:r w:rsidRPr="00E82FDC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C5A521" w:rsidR="00587AA8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  <w:r w:rsidRPr="00C62C99">
        <w:rPr>
          <w:rFonts w:ascii="Arial" w:hAnsi="Arial" w:cs="Arial"/>
          <w:sz w:val="22"/>
          <w:szCs w:val="22"/>
          <w:lang w:val="pl-PL" w:eastAsia="ar-SA"/>
        </w:rPr>
        <w:t>informacj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zawart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w oświadczeniu, o którym mowa w art. 125 ust. 1 ustawy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, w zakresie podstaw wykluczenia z postępowania wskazanych przez Zamawiającego, o których mowa w art. 108 ust. 1 pkt 3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oraz art. 108 ust. 1 pkt 6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val="pl-PL" w:eastAsia="ar-SA"/>
        </w:rPr>
        <w:t xml:space="preserve"> są aktualne.</w:t>
      </w:r>
    </w:p>
    <w:p w14:paraId="620E91E6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640007FC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C62C99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56F14B13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zaznaczyć opcję widoczności podpisu.</w:t>
      </w:r>
      <w:bookmarkStart w:id="0" w:name="_GoBack"/>
      <w:bookmarkEnd w:id="0"/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7D9FD144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69462F">
      <w:rPr>
        <w:rFonts w:ascii="Arial" w:hAnsi="Arial" w:cs="Arial"/>
        <w:sz w:val="20"/>
      </w:rPr>
      <w:t>13/2</w:t>
    </w:r>
    <w:r w:rsidR="004A0701">
      <w:rPr>
        <w:rFonts w:ascii="Arial" w:hAnsi="Arial" w:cs="Arial"/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D54BE"/>
    <w:rsid w:val="00335511"/>
    <w:rsid w:val="00400D30"/>
    <w:rsid w:val="0043561C"/>
    <w:rsid w:val="004A0701"/>
    <w:rsid w:val="004A7540"/>
    <w:rsid w:val="004F3BB0"/>
    <w:rsid w:val="00587AA8"/>
    <w:rsid w:val="0059128E"/>
    <w:rsid w:val="0069462F"/>
    <w:rsid w:val="0086540C"/>
    <w:rsid w:val="00AC6A53"/>
    <w:rsid w:val="00C62C99"/>
    <w:rsid w:val="00DE7FA5"/>
    <w:rsid w:val="00E82FDC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7</cp:revision>
  <dcterms:created xsi:type="dcterms:W3CDTF">2022-10-12T08:18:00Z</dcterms:created>
  <dcterms:modified xsi:type="dcterms:W3CDTF">2025-03-26T08:44:00Z</dcterms:modified>
</cp:coreProperties>
</file>