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110846BD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B3906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F46A1B">
        <w:rPr>
          <w:rFonts w:ascii="Times New Roman" w:eastAsia="Times New Roman" w:hAnsi="Times New Roman" w:cs="Times New Roman"/>
          <w:szCs w:val="18"/>
          <w:lang w:eastAsia="ar-SA"/>
        </w:rPr>
        <w:t>-118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F46A1B">
        <w:rPr>
          <w:rFonts w:ascii="Times New Roman" w:eastAsia="Times New Roman" w:hAnsi="Times New Roman" w:cs="Times New Roman"/>
          <w:szCs w:val="18"/>
          <w:lang w:eastAsia="ar-SA"/>
        </w:rPr>
        <w:t xml:space="preserve">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016046F1" w14:textId="718D272C" w:rsidR="00EF45B6" w:rsidRPr="00CB311C" w:rsidRDefault="00AD7686" w:rsidP="00CB311C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76DC03DD" w:rsidR="00AD7686" w:rsidRPr="00CB311C" w:rsidRDefault="00EF45B6" w:rsidP="00CB311C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1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2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2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3" w:name="_GoBack"/>
      <w:bookmarkEnd w:id="3"/>
    </w:p>
    <w:p w14:paraId="46C6ADB2" w14:textId="14BA9A2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</w:p>
    <w:p w14:paraId="4F02718F" w14:textId="1F943B7B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4" w:name="_Hlk102639179"/>
      <w:r w:rsidR="00E127E0">
        <w:rPr>
          <w:rFonts w:ascii="Times New Roman" w:hAnsi="Times New Roman" w:cs="Times New Roman"/>
        </w:rPr>
        <w:t xml:space="preserve">           </w:t>
      </w:r>
      <w:r w:rsidR="00E127E0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538F5" w14:textId="77777777" w:rsidR="00BD13EA" w:rsidRDefault="00BD13EA" w:rsidP="00EF45B6">
      <w:pPr>
        <w:spacing w:after="0" w:line="240" w:lineRule="auto"/>
      </w:pPr>
      <w:r>
        <w:separator/>
      </w:r>
    </w:p>
  </w:endnote>
  <w:endnote w:type="continuationSeparator" w:id="0">
    <w:p w14:paraId="337C220B" w14:textId="77777777" w:rsidR="00BD13EA" w:rsidRDefault="00BD13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06352CD0" w14:textId="1B4EC5A7" w:rsidR="00CB311C" w:rsidRDefault="00CB311C">
    <w:pPr>
      <w:pStyle w:val="Stopka"/>
    </w:pPr>
    <w:r>
      <w:object w:dxaOrig="28080" w:dyaOrig="2880" w14:anchorId="6D5CC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5841058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AD06F" w14:textId="77777777" w:rsidR="00BD13EA" w:rsidRDefault="00BD13EA" w:rsidP="00EF45B6">
      <w:pPr>
        <w:spacing w:after="0" w:line="240" w:lineRule="auto"/>
      </w:pPr>
      <w:r>
        <w:separator/>
      </w:r>
    </w:p>
  </w:footnote>
  <w:footnote w:type="continuationSeparator" w:id="0">
    <w:p w14:paraId="79CAC168" w14:textId="77777777" w:rsidR="00BD13EA" w:rsidRDefault="00BD13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5717"/>
    <w:rsid w:val="000571D4"/>
    <w:rsid w:val="00074793"/>
    <w:rsid w:val="0008372E"/>
    <w:rsid w:val="000B07BD"/>
    <w:rsid w:val="000B1DB3"/>
    <w:rsid w:val="000C666A"/>
    <w:rsid w:val="000F1021"/>
    <w:rsid w:val="00101E83"/>
    <w:rsid w:val="00162B3D"/>
    <w:rsid w:val="00163825"/>
    <w:rsid w:val="00164500"/>
    <w:rsid w:val="001878D7"/>
    <w:rsid w:val="001A0D70"/>
    <w:rsid w:val="001B3906"/>
    <w:rsid w:val="001C7622"/>
    <w:rsid w:val="001D4BE2"/>
    <w:rsid w:val="00205F16"/>
    <w:rsid w:val="0021086B"/>
    <w:rsid w:val="00241311"/>
    <w:rsid w:val="00244D67"/>
    <w:rsid w:val="00252230"/>
    <w:rsid w:val="00274196"/>
    <w:rsid w:val="00275181"/>
    <w:rsid w:val="002B39C8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64F0"/>
    <w:rsid w:val="003A0825"/>
    <w:rsid w:val="003A1B2A"/>
    <w:rsid w:val="003B20E0"/>
    <w:rsid w:val="003B41EA"/>
    <w:rsid w:val="003F547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B81"/>
    <w:rsid w:val="00495DA0"/>
    <w:rsid w:val="004E30CE"/>
    <w:rsid w:val="004E323F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B775F"/>
    <w:rsid w:val="005B7D52"/>
    <w:rsid w:val="005C4A49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1003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F5716"/>
    <w:rsid w:val="00A0641D"/>
    <w:rsid w:val="00A07C34"/>
    <w:rsid w:val="00A21AF8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3FB4"/>
    <w:rsid w:val="00BD13EA"/>
    <w:rsid w:val="00C36402"/>
    <w:rsid w:val="00C449A1"/>
    <w:rsid w:val="00C63B91"/>
    <w:rsid w:val="00C73369"/>
    <w:rsid w:val="00C749D0"/>
    <w:rsid w:val="00C7597C"/>
    <w:rsid w:val="00C81BC3"/>
    <w:rsid w:val="00C9115C"/>
    <w:rsid w:val="00CB311C"/>
    <w:rsid w:val="00CB74CE"/>
    <w:rsid w:val="00CD2FC0"/>
    <w:rsid w:val="00D13E55"/>
    <w:rsid w:val="00D37BC3"/>
    <w:rsid w:val="00D556E3"/>
    <w:rsid w:val="00D56FE4"/>
    <w:rsid w:val="00D6317D"/>
    <w:rsid w:val="00D91691"/>
    <w:rsid w:val="00D92243"/>
    <w:rsid w:val="00D9619E"/>
    <w:rsid w:val="00DD1625"/>
    <w:rsid w:val="00DD39BE"/>
    <w:rsid w:val="00DF4767"/>
    <w:rsid w:val="00E10B15"/>
    <w:rsid w:val="00E127E0"/>
    <w:rsid w:val="00E22985"/>
    <w:rsid w:val="00E34D47"/>
    <w:rsid w:val="00EC2AA1"/>
    <w:rsid w:val="00EC5C90"/>
    <w:rsid w:val="00EF45B6"/>
    <w:rsid w:val="00EF7F7F"/>
    <w:rsid w:val="00F14423"/>
    <w:rsid w:val="00F3511F"/>
    <w:rsid w:val="00F46A1B"/>
    <w:rsid w:val="00F6589D"/>
    <w:rsid w:val="00F90528"/>
    <w:rsid w:val="00FA22ED"/>
    <w:rsid w:val="00FB3729"/>
    <w:rsid w:val="00FC2303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42ECC-7E63-4E40-8A16-0FD39F62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2023-02-16T12:12:00Z</cp:lastPrinted>
  <dcterms:created xsi:type="dcterms:W3CDTF">2024-08-22T12:11:00Z</dcterms:created>
  <dcterms:modified xsi:type="dcterms:W3CDTF">2024-08-22T12:11:00Z</dcterms:modified>
</cp:coreProperties>
</file>