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3A9E8" w14:textId="77777777" w:rsidR="00960403" w:rsidRPr="003D306F" w:rsidRDefault="00960403" w:rsidP="009B43BC">
      <w:pPr>
        <w:ind w:right="4533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sz w:val="22"/>
        </w:rPr>
        <w:t>Numer referencyjny postępowania:</w:t>
      </w:r>
    </w:p>
    <w:p w14:paraId="1A89E53A" w14:textId="2615E54D" w:rsidR="00960403" w:rsidRPr="003D306F" w:rsidRDefault="003D306F" w:rsidP="009B43BC">
      <w:pPr>
        <w:ind w:right="4533"/>
        <w:rPr>
          <w:rFonts w:asciiTheme="minorHAnsi" w:hAnsiTheme="minorHAnsi" w:cstheme="minorHAnsi"/>
          <w:b/>
          <w:sz w:val="22"/>
        </w:rPr>
      </w:pPr>
      <w:r w:rsidRPr="003D306F">
        <w:rPr>
          <w:rFonts w:ascii="Calibri" w:hAnsi="Calibri" w:cs="Calibri"/>
          <w:b/>
          <w:sz w:val="22"/>
        </w:rPr>
        <w:t>GP.271.</w:t>
      </w:r>
      <w:r w:rsidR="00B70D3C">
        <w:rPr>
          <w:rFonts w:ascii="Calibri" w:hAnsi="Calibri" w:cs="Calibri"/>
          <w:b/>
          <w:sz w:val="22"/>
        </w:rPr>
        <w:t>5</w:t>
      </w:r>
      <w:r w:rsidRPr="003D306F">
        <w:rPr>
          <w:rFonts w:ascii="Calibri" w:hAnsi="Calibri" w:cs="Calibri"/>
          <w:b/>
          <w:sz w:val="22"/>
        </w:rPr>
        <w:t>.202</w:t>
      </w:r>
      <w:r w:rsidR="005C10F9">
        <w:rPr>
          <w:rFonts w:ascii="Calibri" w:hAnsi="Calibri" w:cs="Calibri"/>
          <w:b/>
          <w:sz w:val="22"/>
        </w:rPr>
        <w:t>3</w:t>
      </w:r>
    </w:p>
    <w:p w14:paraId="372BA189" w14:textId="77777777" w:rsidR="00AD2998" w:rsidRPr="003D306F" w:rsidRDefault="00AD2998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14:paraId="1FE0D8D7" w14:textId="77777777" w:rsidR="00741666" w:rsidRPr="003D306F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14:paraId="0FEB824E" w14:textId="041C9946" w:rsidR="00741666" w:rsidRPr="003D306F" w:rsidRDefault="00F54A96" w:rsidP="00F065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3D306F">
        <w:rPr>
          <w:rFonts w:asciiTheme="minorHAnsi" w:hAnsiTheme="minorHAnsi" w:cstheme="minorHAnsi"/>
          <w:sz w:val="22"/>
          <w:szCs w:val="22"/>
        </w:rPr>
        <w:t>prowadzon</w:t>
      </w:r>
      <w:r w:rsidRPr="003D306F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3D306F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3D306F">
        <w:rPr>
          <w:rFonts w:asciiTheme="minorHAnsi" w:hAnsiTheme="minorHAnsi" w:cstheme="minorHAnsi"/>
          <w:sz w:val="22"/>
          <w:szCs w:val="22"/>
        </w:rPr>
        <w:t>zgodnie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3D306F">
        <w:rPr>
          <w:rFonts w:asciiTheme="minorHAnsi" w:hAnsiTheme="minorHAnsi" w:cstheme="minorHAnsi"/>
          <w:sz w:val="22"/>
          <w:szCs w:val="22"/>
        </w:rPr>
        <w:t>z art. 275 pkt 1</w:t>
      </w:r>
      <w:r w:rsidR="007737B5" w:rsidRPr="003D306F">
        <w:rPr>
          <w:rFonts w:asciiTheme="minorHAnsi" w:hAnsiTheme="minorHAnsi" w:cstheme="minorHAnsi"/>
          <w:sz w:val="22"/>
          <w:szCs w:val="22"/>
        </w:rPr>
        <w:t>)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3D306F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3D306F">
        <w:rPr>
          <w:rFonts w:asciiTheme="minorHAnsi" w:hAnsiTheme="minorHAnsi" w:cstheme="minorHAnsi"/>
          <w:sz w:val="22"/>
          <w:szCs w:val="22"/>
        </w:rPr>
        <w:t>Prawo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3D306F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3D306F">
        <w:rPr>
          <w:rFonts w:asciiTheme="minorHAnsi" w:hAnsiTheme="minorHAnsi" w:cstheme="minorHAnsi"/>
          <w:sz w:val="22"/>
          <w:szCs w:val="22"/>
        </w:rPr>
        <w:t>,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„</w:t>
      </w:r>
      <w:r w:rsidR="00D875EC">
        <w:rPr>
          <w:rFonts w:asciiTheme="minorHAnsi" w:hAnsiTheme="minorHAnsi" w:cstheme="minorHAnsi"/>
          <w:b/>
          <w:bCs/>
          <w:sz w:val="22"/>
          <w:szCs w:val="22"/>
        </w:rPr>
        <w:t xml:space="preserve">Przebudowa drogi ul. </w:t>
      </w:r>
      <w:r w:rsidR="00B70D3C">
        <w:rPr>
          <w:rFonts w:asciiTheme="minorHAnsi" w:hAnsiTheme="minorHAnsi" w:cstheme="minorHAnsi"/>
          <w:b/>
          <w:bCs/>
          <w:sz w:val="22"/>
          <w:szCs w:val="22"/>
        </w:rPr>
        <w:t xml:space="preserve">Łąkowej </w:t>
      </w:r>
      <w:r w:rsidR="00D875EC">
        <w:rPr>
          <w:rFonts w:asciiTheme="minorHAnsi" w:hAnsiTheme="minorHAnsi" w:cstheme="minorHAnsi"/>
          <w:b/>
          <w:bCs/>
          <w:sz w:val="22"/>
          <w:szCs w:val="22"/>
        </w:rPr>
        <w:t>w m</w:t>
      </w:r>
      <w:r w:rsidR="00B70D3C">
        <w:rPr>
          <w:rFonts w:asciiTheme="minorHAnsi" w:hAnsiTheme="minorHAnsi" w:cstheme="minorHAnsi"/>
          <w:b/>
          <w:bCs/>
          <w:sz w:val="22"/>
          <w:szCs w:val="22"/>
        </w:rPr>
        <w:t>iejscowości</w:t>
      </w:r>
      <w:r w:rsidR="00D875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70D3C">
        <w:rPr>
          <w:rFonts w:asciiTheme="minorHAnsi" w:hAnsiTheme="minorHAnsi" w:cstheme="minorHAnsi"/>
          <w:b/>
          <w:bCs/>
          <w:sz w:val="22"/>
          <w:szCs w:val="22"/>
        </w:rPr>
        <w:t>Śniaty</w:t>
      </w:r>
      <w:r w:rsidR="00F2401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F2A7C7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274A7BC8" w14:textId="77777777" w:rsidTr="00241956">
        <w:tc>
          <w:tcPr>
            <w:tcW w:w="4604" w:type="dxa"/>
            <w:shd w:val="clear" w:color="auto" w:fill="auto"/>
            <w:vAlign w:val="center"/>
          </w:tcPr>
          <w:p w14:paraId="701B5508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39A08A5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12DE695" w14:textId="77777777" w:rsidTr="00241956">
        <w:tc>
          <w:tcPr>
            <w:tcW w:w="4604" w:type="dxa"/>
            <w:shd w:val="clear" w:color="auto" w:fill="auto"/>
            <w:vAlign w:val="center"/>
          </w:tcPr>
          <w:p w14:paraId="6F7B795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EA64E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2658DF" w14:textId="77777777" w:rsidTr="00241956">
        <w:tc>
          <w:tcPr>
            <w:tcW w:w="4604" w:type="dxa"/>
            <w:shd w:val="clear" w:color="auto" w:fill="auto"/>
            <w:vAlign w:val="center"/>
          </w:tcPr>
          <w:p w14:paraId="48F3B4E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870B6E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A0E8866" w14:textId="77777777" w:rsidTr="00241956">
        <w:tc>
          <w:tcPr>
            <w:tcW w:w="4604" w:type="dxa"/>
            <w:shd w:val="clear" w:color="auto" w:fill="auto"/>
            <w:vAlign w:val="center"/>
          </w:tcPr>
          <w:p w14:paraId="052C346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BE2777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508DA65" w14:textId="77777777" w:rsidTr="00241956">
        <w:tc>
          <w:tcPr>
            <w:tcW w:w="4604" w:type="dxa"/>
            <w:shd w:val="clear" w:color="auto" w:fill="auto"/>
            <w:vAlign w:val="center"/>
          </w:tcPr>
          <w:p w14:paraId="6A9354F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2EA1F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EFD8A5F" w14:textId="77777777" w:rsidTr="00241956">
        <w:tc>
          <w:tcPr>
            <w:tcW w:w="4604" w:type="dxa"/>
            <w:shd w:val="clear" w:color="auto" w:fill="auto"/>
            <w:vAlign w:val="center"/>
          </w:tcPr>
          <w:p w14:paraId="1FAF481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26D1CF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15D0801" w14:textId="77777777" w:rsidTr="00241956">
        <w:tc>
          <w:tcPr>
            <w:tcW w:w="4604" w:type="dxa"/>
            <w:shd w:val="clear" w:color="auto" w:fill="auto"/>
            <w:vAlign w:val="center"/>
          </w:tcPr>
          <w:p w14:paraId="6FB2396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350E48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385A0C2" w14:textId="77777777" w:rsidTr="00241956">
        <w:tc>
          <w:tcPr>
            <w:tcW w:w="4604" w:type="dxa"/>
            <w:shd w:val="clear" w:color="auto" w:fill="auto"/>
            <w:vAlign w:val="center"/>
          </w:tcPr>
          <w:p w14:paraId="1909083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A8C4D7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C4C64EE" w14:textId="77777777" w:rsidTr="00241956">
        <w:tc>
          <w:tcPr>
            <w:tcW w:w="4604" w:type="dxa"/>
            <w:shd w:val="clear" w:color="auto" w:fill="auto"/>
            <w:vAlign w:val="center"/>
          </w:tcPr>
          <w:p w14:paraId="7874FEFA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B66A81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FBD1263" w14:textId="77777777" w:rsidTr="00241956">
        <w:tc>
          <w:tcPr>
            <w:tcW w:w="4604" w:type="dxa"/>
            <w:shd w:val="clear" w:color="auto" w:fill="auto"/>
            <w:vAlign w:val="center"/>
          </w:tcPr>
          <w:p w14:paraId="49C8FD1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EA2344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774472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5C0F334E" w14:textId="77777777" w:rsidTr="00241956">
        <w:tc>
          <w:tcPr>
            <w:tcW w:w="4604" w:type="dxa"/>
            <w:shd w:val="clear" w:color="auto" w:fill="auto"/>
            <w:vAlign w:val="center"/>
          </w:tcPr>
          <w:p w14:paraId="51899338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5E1A1F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F5DE633" w14:textId="77777777" w:rsidTr="00241956">
        <w:tc>
          <w:tcPr>
            <w:tcW w:w="4604" w:type="dxa"/>
            <w:shd w:val="clear" w:color="auto" w:fill="auto"/>
            <w:vAlign w:val="center"/>
          </w:tcPr>
          <w:p w14:paraId="4E30287A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8DB4C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A4A2F92" w14:textId="77777777" w:rsidTr="00241956">
        <w:tc>
          <w:tcPr>
            <w:tcW w:w="4604" w:type="dxa"/>
            <w:shd w:val="clear" w:color="auto" w:fill="auto"/>
            <w:vAlign w:val="center"/>
          </w:tcPr>
          <w:p w14:paraId="3055288A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E01133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43B4DA" w14:textId="77777777" w:rsidTr="00241956">
        <w:tc>
          <w:tcPr>
            <w:tcW w:w="4604" w:type="dxa"/>
            <w:shd w:val="clear" w:color="auto" w:fill="auto"/>
            <w:vAlign w:val="center"/>
          </w:tcPr>
          <w:p w14:paraId="2B0FB5A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4B98C2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D165F87" w14:textId="77777777" w:rsidTr="00241956">
        <w:tc>
          <w:tcPr>
            <w:tcW w:w="4604" w:type="dxa"/>
            <w:shd w:val="clear" w:color="auto" w:fill="auto"/>
            <w:vAlign w:val="center"/>
          </w:tcPr>
          <w:p w14:paraId="197DD78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BC12E35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DB4263A" w14:textId="77777777" w:rsidTr="00241956">
        <w:tc>
          <w:tcPr>
            <w:tcW w:w="4604" w:type="dxa"/>
            <w:shd w:val="clear" w:color="auto" w:fill="auto"/>
            <w:vAlign w:val="center"/>
          </w:tcPr>
          <w:p w14:paraId="2E5B815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77D51B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913BE44" w14:textId="77777777" w:rsidTr="00241956">
        <w:tc>
          <w:tcPr>
            <w:tcW w:w="4604" w:type="dxa"/>
            <w:shd w:val="clear" w:color="auto" w:fill="auto"/>
            <w:vAlign w:val="center"/>
          </w:tcPr>
          <w:p w14:paraId="332B75F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55A023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AC49FC7" w14:textId="77777777" w:rsidTr="00241956">
        <w:tc>
          <w:tcPr>
            <w:tcW w:w="4604" w:type="dxa"/>
            <w:shd w:val="clear" w:color="auto" w:fill="auto"/>
            <w:vAlign w:val="center"/>
          </w:tcPr>
          <w:p w14:paraId="5576F8B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0305F4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72F3D72" w14:textId="77777777" w:rsidTr="00241956">
        <w:tc>
          <w:tcPr>
            <w:tcW w:w="4604" w:type="dxa"/>
            <w:shd w:val="clear" w:color="auto" w:fill="auto"/>
            <w:vAlign w:val="center"/>
          </w:tcPr>
          <w:p w14:paraId="143285D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14535D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5CF0021" w14:textId="77777777" w:rsidTr="00241956">
        <w:tc>
          <w:tcPr>
            <w:tcW w:w="4604" w:type="dxa"/>
            <w:shd w:val="clear" w:color="auto" w:fill="auto"/>
            <w:vAlign w:val="center"/>
          </w:tcPr>
          <w:p w14:paraId="3A54E4B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5D6A04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44F15E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 nie potrzebne skreślić lub powielić w przypadku większej liczby Wykonawców wspólnie ubiegających się o udzielenie Zamówienia</w:t>
      </w:r>
    </w:p>
    <w:p w14:paraId="6CEC74E5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34CC3E63" w14:textId="77777777" w:rsidTr="00241956">
        <w:tc>
          <w:tcPr>
            <w:tcW w:w="4604" w:type="dxa"/>
            <w:shd w:val="clear" w:color="auto" w:fill="auto"/>
            <w:vAlign w:val="center"/>
          </w:tcPr>
          <w:p w14:paraId="464D558D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FD7CC7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06A6B03" w14:textId="77777777" w:rsidTr="00241956">
        <w:tc>
          <w:tcPr>
            <w:tcW w:w="4604" w:type="dxa"/>
            <w:shd w:val="clear" w:color="auto" w:fill="auto"/>
            <w:vAlign w:val="center"/>
          </w:tcPr>
          <w:p w14:paraId="1A821C2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C7FDDB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ED1AAB7" w14:textId="77777777" w:rsidTr="00241956">
        <w:tc>
          <w:tcPr>
            <w:tcW w:w="4604" w:type="dxa"/>
            <w:shd w:val="clear" w:color="auto" w:fill="auto"/>
            <w:vAlign w:val="center"/>
          </w:tcPr>
          <w:p w14:paraId="2D98134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E2865A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1D76C20" w14:textId="77777777" w:rsidTr="00241956">
        <w:tc>
          <w:tcPr>
            <w:tcW w:w="4604" w:type="dxa"/>
            <w:shd w:val="clear" w:color="auto" w:fill="auto"/>
            <w:vAlign w:val="center"/>
          </w:tcPr>
          <w:p w14:paraId="3C8EF48A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348259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829E19E" w14:textId="77777777" w:rsidTr="00241956">
        <w:tc>
          <w:tcPr>
            <w:tcW w:w="4604" w:type="dxa"/>
            <w:shd w:val="clear" w:color="auto" w:fill="auto"/>
            <w:vAlign w:val="center"/>
          </w:tcPr>
          <w:p w14:paraId="105BBFA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D4FE3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5B9355E" w14:textId="77777777" w:rsidTr="00241956">
        <w:tc>
          <w:tcPr>
            <w:tcW w:w="4604" w:type="dxa"/>
            <w:shd w:val="clear" w:color="auto" w:fill="auto"/>
            <w:vAlign w:val="center"/>
          </w:tcPr>
          <w:p w14:paraId="09C14F7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812D66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DC62172" w14:textId="77777777" w:rsidTr="00241956">
        <w:tc>
          <w:tcPr>
            <w:tcW w:w="4604" w:type="dxa"/>
            <w:shd w:val="clear" w:color="auto" w:fill="auto"/>
            <w:vAlign w:val="center"/>
          </w:tcPr>
          <w:p w14:paraId="0D41373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9EFC0D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4CDCC77" w14:textId="77777777" w:rsidTr="00241956">
        <w:tc>
          <w:tcPr>
            <w:tcW w:w="4604" w:type="dxa"/>
            <w:shd w:val="clear" w:color="auto" w:fill="auto"/>
            <w:vAlign w:val="center"/>
          </w:tcPr>
          <w:p w14:paraId="54FDD95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988EBE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6738CC2" w14:textId="77777777" w:rsidTr="00241956">
        <w:tc>
          <w:tcPr>
            <w:tcW w:w="4604" w:type="dxa"/>
            <w:shd w:val="clear" w:color="auto" w:fill="auto"/>
            <w:vAlign w:val="center"/>
          </w:tcPr>
          <w:p w14:paraId="6629ADC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7FC55C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39FC41" w14:textId="77777777" w:rsidTr="00241956">
        <w:tc>
          <w:tcPr>
            <w:tcW w:w="4604" w:type="dxa"/>
            <w:shd w:val="clear" w:color="auto" w:fill="auto"/>
            <w:vAlign w:val="center"/>
          </w:tcPr>
          <w:p w14:paraId="29EBC3A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BE651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8F009C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671746F2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309AFDF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25ACBE74" w14:textId="77777777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F1323B5" w14:textId="77777777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>wykonać zamówienie w terminie wskazanym w SWZ.</w:t>
      </w:r>
    </w:p>
    <w:p w14:paraId="4C4DD71B" w14:textId="77777777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zostały określone w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 do SWZ.</w:t>
      </w:r>
    </w:p>
    <w:p w14:paraId="6142067E" w14:textId="77777777"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14:paraId="3CFFE7E4" w14:textId="77777777"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…………………………………………………… tel. ………………………………………</w:t>
      </w:r>
    </w:p>
    <w:p w14:paraId="406FE0AF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1F0B5EA9" w14:textId="77777777"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123B3F02" w14:textId="77777777"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ECD964" w14:textId="77777777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F2401F">
        <w:rPr>
          <w:rFonts w:asciiTheme="minorHAnsi" w:hAnsiTheme="minorHAnsi" w:cstheme="minorHAnsi"/>
          <w:b/>
          <w:sz w:val="22"/>
          <w:szCs w:val="22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6A5C8480" w14:textId="77777777"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7A542506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1D410F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425582E3" w14:textId="77777777"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stawka VAT  …………. %</w:t>
      </w:r>
    </w:p>
    <w:p w14:paraId="658B1F45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B8DFC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CENĘ BRUTTO ................................................... PLN</w:t>
      </w:r>
    </w:p>
    <w:p w14:paraId="78C2AFF2" w14:textId="77777777"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5FE4C7FB" w14:textId="77777777" w:rsidR="005030B4" w:rsidRPr="003D306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6D8C5C4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14:paraId="2527EB63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1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14:paraId="077E001F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</w:rPr>
      </w:pPr>
    </w:p>
    <w:p w14:paraId="07D75FDC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>że jesteśmy związani ofertą 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6C85300B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………………………</w:t>
      </w:r>
      <w:r w:rsidR="00B63B96" w:rsidRPr="003D306F">
        <w:rPr>
          <w:rFonts w:asciiTheme="minorHAnsi" w:hAnsiTheme="minorHAnsi" w:cstheme="minorHAnsi"/>
          <w:sz w:val="22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</w:rPr>
        <w:t>...</w:t>
      </w:r>
    </w:p>
    <w:p w14:paraId="4C910DE2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, których wybór oferty prowadziłby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D306F" w14:paraId="4ADE511E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3CE628D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A7B80D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4CBC3D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22B2F9DB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DAC789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25B23A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3344A6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DD4528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2816C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</w:rPr>
        <w:br/>
      </w:r>
      <w:r w:rsidRPr="003D306F">
        <w:rPr>
          <w:rFonts w:asciiTheme="minorHAnsi" w:hAnsiTheme="minorHAnsi" w:cstheme="minorHAnsi"/>
          <w:sz w:val="22"/>
        </w:rPr>
        <w:t>23 grudnia 2020 r. w sprawie podmiotowych środków dowodowych oraz innych dokumentów lub oświadczeń, jakich może żądać zamawiający od wykonawcy oraz w związku z art. 127 ust. 2 ustawy Pzp:</w:t>
      </w:r>
    </w:p>
    <w:p w14:paraId="67FFCB47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5B2658F4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692F73A3" w14:textId="77777777"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5C741CBD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78A32E51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6D7F6768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4BAEFE70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1363D9B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036FC2B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2734E385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3309362A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20E50214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18E0866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0E51F0C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1F1D0ECF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0C8D7057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291B807D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8CDD50B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4B72E987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podwykonawców.</w:t>
      </w:r>
    </w:p>
    <w:p w14:paraId="1275B46A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oferty.</w:t>
      </w:r>
    </w:p>
    <w:p w14:paraId="48970E37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6609274C" w14:textId="77777777"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4"/>
      </w:r>
      <w:r w:rsidRPr="003D306F">
        <w:rPr>
          <w:rFonts w:asciiTheme="minorHAnsi" w:hAnsiTheme="minorHAnsi" w:cstheme="minorHAnsi"/>
          <w:b/>
          <w:sz w:val="22"/>
          <w:szCs w:val="22"/>
        </w:rPr>
        <w:t>:</w:t>
      </w:r>
    </w:p>
    <w:p w14:paraId="08358E37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14:paraId="099D9446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14:paraId="7D4DEF0F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14:paraId="31D9040B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6D7CDB8E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Osoba fizyczna nieprowadząca działalności gospodarczej, </w:t>
      </w:r>
    </w:p>
    <w:p w14:paraId="69FFD450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Inny rodzaj</w:t>
      </w:r>
    </w:p>
    <w:p w14:paraId="1680F97A" w14:textId="77777777"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14:paraId="6CEF6CD3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FC0814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8F365" w14:textId="77777777" w:rsidR="00FF6910" w:rsidRDefault="00FF6910">
      <w:r>
        <w:separator/>
      </w:r>
    </w:p>
    <w:p w14:paraId="731E313F" w14:textId="77777777" w:rsidR="00FF6910" w:rsidRDefault="00FF6910"/>
  </w:endnote>
  <w:endnote w:type="continuationSeparator" w:id="0">
    <w:p w14:paraId="7FCE0D7B" w14:textId="77777777" w:rsidR="00FF6910" w:rsidRDefault="00FF6910">
      <w:r>
        <w:continuationSeparator/>
      </w:r>
    </w:p>
    <w:p w14:paraId="1EE81B86" w14:textId="77777777" w:rsidR="00FF6910" w:rsidRDefault="00FF6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24BB" w14:textId="77777777" w:rsidR="00437967" w:rsidRDefault="003213B5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6FCBD6" w14:textId="77777777" w:rsidR="00437967" w:rsidRDefault="00437967" w:rsidP="00487F43">
    <w:pPr>
      <w:pStyle w:val="Stopka"/>
      <w:ind w:right="360"/>
    </w:pPr>
  </w:p>
  <w:p w14:paraId="40EBA988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EB264" w14:textId="77777777" w:rsidR="003D306F" w:rsidRPr="00D306DD" w:rsidRDefault="003D306F" w:rsidP="003D306F">
    <w:pPr>
      <w:pStyle w:val="Stopka"/>
      <w:pBdr>
        <w:top w:val="single" w:sz="24" w:space="1" w:color="D82525"/>
      </w:pBdr>
      <w:tabs>
        <w:tab w:val="clear" w:pos="4818"/>
        <w:tab w:val="right" w:pos="9072"/>
      </w:tabs>
      <w:rPr>
        <w:rFonts w:ascii="Calibri" w:hAnsi="Calibri" w:cs="Calibri"/>
        <w:sz w:val="4"/>
        <w:szCs w:val="14"/>
      </w:rPr>
    </w:pPr>
  </w:p>
  <w:p w14:paraId="1EAE95AD" w14:textId="77777777" w:rsidR="00437967" w:rsidRPr="003D306F" w:rsidRDefault="003D306F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</w:rPr>
    </w:pPr>
    <w:r w:rsidRPr="00D306DD">
      <w:rPr>
        <w:rFonts w:ascii="Calibri" w:hAnsi="Calibri" w:cs="Calibri"/>
        <w:sz w:val="18"/>
        <w:szCs w:val="14"/>
      </w:rPr>
      <w:t>Gmina Wielichowo, ul. Rynek 10, 64-050 Wielichowo</w:t>
    </w:r>
    <w:r w:rsidRPr="00D306DD">
      <w:rPr>
        <w:rFonts w:ascii="Calibri" w:hAnsi="Calibri" w:cs="Calibri"/>
        <w:sz w:val="18"/>
        <w:szCs w:val="14"/>
      </w:rPr>
      <w:tab/>
      <w:t xml:space="preserve">Strona </w:t>
    </w:r>
    <w:r w:rsidR="003213B5" w:rsidRPr="00D306DD">
      <w:rPr>
        <w:rFonts w:ascii="Calibri" w:hAnsi="Calibri" w:cs="Calibri"/>
        <w:b/>
        <w:sz w:val="18"/>
        <w:szCs w:val="14"/>
      </w:rPr>
      <w:fldChar w:fldCharType="begin"/>
    </w:r>
    <w:r w:rsidRPr="00D306DD">
      <w:rPr>
        <w:rFonts w:ascii="Calibri" w:hAnsi="Calibri" w:cs="Calibri"/>
        <w:b/>
        <w:sz w:val="18"/>
        <w:szCs w:val="14"/>
      </w:rPr>
      <w:instrText>PAGE</w:instrText>
    </w:r>
    <w:r w:rsidR="003213B5" w:rsidRPr="00D306DD">
      <w:rPr>
        <w:rFonts w:ascii="Calibri" w:hAnsi="Calibri" w:cs="Calibri"/>
        <w:b/>
        <w:sz w:val="18"/>
        <w:szCs w:val="14"/>
      </w:rPr>
      <w:fldChar w:fldCharType="separate"/>
    </w:r>
    <w:r w:rsidR="009B43BC">
      <w:rPr>
        <w:rFonts w:ascii="Calibri" w:hAnsi="Calibri" w:cs="Calibri"/>
        <w:b/>
        <w:noProof/>
        <w:sz w:val="18"/>
        <w:szCs w:val="14"/>
      </w:rPr>
      <w:t>1</w:t>
    </w:r>
    <w:r w:rsidR="003213B5" w:rsidRPr="00D306DD">
      <w:rPr>
        <w:rFonts w:ascii="Calibri" w:hAnsi="Calibri" w:cs="Calibri"/>
        <w:b/>
        <w:sz w:val="18"/>
        <w:szCs w:val="14"/>
      </w:rPr>
      <w:fldChar w:fldCharType="end"/>
    </w:r>
    <w:r w:rsidRPr="00D306DD">
      <w:rPr>
        <w:rFonts w:ascii="Calibri" w:hAnsi="Calibri" w:cs="Calibri"/>
        <w:sz w:val="18"/>
        <w:szCs w:val="14"/>
      </w:rPr>
      <w:t xml:space="preserve"> z </w:t>
    </w:r>
    <w:r w:rsidR="003213B5" w:rsidRPr="00D306DD">
      <w:rPr>
        <w:rFonts w:ascii="Calibri" w:hAnsi="Calibri" w:cs="Calibri"/>
        <w:sz w:val="18"/>
        <w:szCs w:val="14"/>
      </w:rPr>
      <w:fldChar w:fldCharType="begin"/>
    </w:r>
    <w:r w:rsidRPr="00D306DD">
      <w:rPr>
        <w:rFonts w:ascii="Calibri" w:hAnsi="Calibri" w:cs="Calibri"/>
        <w:sz w:val="18"/>
        <w:szCs w:val="14"/>
      </w:rPr>
      <w:instrText>NUMPAGES</w:instrText>
    </w:r>
    <w:r w:rsidR="003213B5" w:rsidRPr="00D306DD">
      <w:rPr>
        <w:rFonts w:ascii="Calibri" w:hAnsi="Calibri" w:cs="Calibri"/>
        <w:sz w:val="18"/>
        <w:szCs w:val="14"/>
      </w:rPr>
      <w:fldChar w:fldCharType="separate"/>
    </w:r>
    <w:r w:rsidR="009B43BC">
      <w:rPr>
        <w:rFonts w:ascii="Calibri" w:hAnsi="Calibri" w:cs="Calibri"/>
        <w:noProof/>
        <w:sz w:val="18"/>
        <w:szCs w:val="14"/>
      </w:rPr>
      <w:t>3</w:t>
    </w:r>
    <w:r w:rsidR="003213B5" w:rsidRPr="00D306DD">
      <w:rPr>
        <w:rFonts w:ascii="Calibri" w:hAnsi="Calibri" w:cs="Calibri"/>
        <w:sz w:val="18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DCCD" w14:textId="77777777" w:rsidR="00FF6910" w:rsidRDefault="00FF6910">
      <w:r>
        <w:separator/>
      </w:r>
    </w:p>
    <w:p w14:paraId="7B638FFE" w14:textId="77777777" w:rsidR="00FF6910" w:rsidRDefault="00FF6910"/>
  </w:footnote>
  <w:footnote w:type="continuationSeparator" w:id="0">
    <w:p w14:paraId="21CD6809" w14:textId="77777777" w:rsidR="00FF6910" w:rsidRDefault="00FF6910">
      <w:r>
        <w:continuationSeparator/>
      </w:r>
    </w:p>
    <w:p w14:paraId="601CE2C1" w14:textId="77777777" w:rsidR="00FF6910" w:rsidRDefault="00FF6910"/>
  </w:footnote>
  <w:footnote w:id="1">
    <w:p w14:paraId="7A431269" w14:textId="77777777"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2">
    <w:p w14:paraId="7A26521B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3">
    <w:p w14:paraId="2B28E1B4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5A676EA9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D0D330B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14:paraId="0E6C0B2F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14:paraId="61F5C9E9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3E59" w14:textId="77777777" w:rsidR="0086218C" w:rsidRPr="003D306F" w:rsidRDefault="0086218C" w:rsidP="0086218C">
    <w:pPr>
      <w:pStyle w:val="Nagwek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3D306F">
      <w:rPr>
        <w:rFonts w:asciiTheme="minorHAnsi" w:hAnsiTheme="minorHAnsi" w:cstheme="minorHAnsi"/>
        <w:b/>
        <w:i/>
        <w:iCs/>
        <w:sz w:val="18"/>
        <w:szCs w:val="18"/>
      </w:rPr>
      <w:t xml:space="preserve">Formularz oferty </w:t>
    </w:r>
  </w:p>
  <w:p w14:paraId="051AA252" w14:textId="77777777" w:rsidR="003A104B" w:rsidRPr="003D306F" w:rsidRDefault="003A104B" w:rsidP="003A104B">
    <w:pPr>
      <w:pStyle w:val="Nagwek"/>
      <w:jc w:val="center"/>
      <w:rPr>
        <w:rFonts w:asciiTheme="minorHAnsi" w:hAnsiTheme="minorHAnsi" w:cstheme="minorHAnsi"/>
        <w:sz w:val="18"/>
        <w:szCs w:val="16"/>
      </w:rPr>
    </w:pPr>
    <w:r w:rsidRPr="003D306F">
      <w:rPr>
        <w:rFonts w:asciiTheme="minorHAnsi" w:hAnsiTheme="minorHAnsi" w:cstheme="minorHAnsi"/>
        <w:iCs/>
        <w:sz w:val="18"/>
        <w:szCs w:val="16"/>
      </w:rPr>
      <w:t>Tryb podstawowy bez negocjacji,</w:t>
    </w:r>
    <w:r w:rsidRPr="003D306F">
      <w:rPr>
        <w:rFonts w:asciiTheme="minorHAnsi" w:hAnsiTheme="minorHAnsi" w:cstheme="minorHAnsi"/>
        <w:sz w:val="18"/>
        <w:szCs w:val="16"/>
      </w:rPr>
      <w:t xml:space="preserve"> o wartości zamówienia mniejszej niż progi unijne</w:t>
    </w:r>
  </w:p>
  <w:p w14:paraId="69D1C9ED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50154499">
    <w:abstractNumId w:val="37"/>
  </w:num>
  <w:num w:numId="2" w16cid:durableId="1616524685">
    <w:abstractNumId w:val="56"/>
  </w:num>
  <w:num w:numId="3" w16cid:durableId="1073550220">
    <w:abstractNumId w:val="54"/>
  </w:num>
  <w:num w:numId="4" w16cid:durableId="1865900803">
    <w:abstractNumId w:val="59"/>
  </w:num>
  <w:num w:numId="5" w16cid:durableId="1411930087">
    <w:abstractNumId w:val="50"/>
  </w:num>
  <w:num w:numId="6" w16cid:durableId="2086997893">
    <w:abstractNumId w:val="39"/>
  </w:num>
  <w:num w:numId="7" w16cid:durableId="1244140679">
    <w:abstractNumId w:val="49"/>
  </w:num>
  <w:num w:numId="8" w16cid:durableId="1785154755">
    <w:abstractNumId w:val="68"/>
  </w:num>
  <w:num w:numId="9" w16cid:durableId="40731358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6924348">
    <w:abstractNumId w:val="52"/>
  </w:num>
  <w:num w:numId="11" w16cid:durableId="2082218740">
    <w:abstractNumId w:val="58"/>
  </w:num>
  <w:num w:numId="12" w16cid:durableId="1431848400">
    <w:abstractNumId w:val="40"/>
  </w:num>
  <w:num w:numId="13" w16cid:durableId="64572417">
    <w:abstractNumId w:val="38"/>
  </w:num>
  <w:num w:numId="14" w16cid:durableId="1934242365">
    <w:abstractNumId w:val="41"/>
  </w:num>
  <w:num w:numId="15" w16cid:durableId="1724020937">
    <w:abstractNumId w:val="70"/>
  </w:num>
  <w:num w:numId="16" w16cid:durableId="949244634">
    <w:abstractNumId w:val="57"/>
  </w:num>
  <w:num w:numId="17" w16cid:durableId="150053776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3B5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595E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43BC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0D3C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0CF7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5EC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910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6C8D0"/>
  <w15:docId w15:val="{12B12FEE-8F4B-4223-916D-6769D9DF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2458E-DC9F-4176-93AE-3BB5F57B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Piotr Węglarz</cp:lastModifiedBy>
  <cp:revision>13</cp:revision>
  <cp:lastPrinted>2020-01-21T18:47:00Z</cp:lastPrinted>
  <dcterms:created xsi:type="dcterms:W3CDTF">2022-11-16T17:35:00Z</dcterms:created>
  <dcterms:modified xsi:type="dcterms:W3CDTF">2023-09-01T07:33:00Z</dcterms:modified>
</cp:coreProperties>
</file>