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09E1EDA" w14:textId="11E4F023" w:rsidR="0048525B" w:rsidRDefault="00E7373A" w:rsidP="00E13596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bookmarkStart w:id="1" w:name="_Hlk193199454"/>
      <w:r w:rsidRPr="00E7373A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2" w:name="_Hlk193365446"/>
      <w:r w:rsidRPr="00E7373A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Pr="00E7373A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Pr="00E7373A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1"/>
      <w:bookmarkEnd w:id="2"/>
    </w:p>
    <w:p w14:paraId="28BAF15E" w14:textId="77777777" w:rsidR="00E7373A" w:rsidRDefault="00E7373A" w:rsidP="00E13596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F4A0602" w14:textId="25076BAF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4E681183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241584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948D184" w14:textId="3BE40CAB" w:rsidR="00E13596" w:rsidRDefault="00E13596" w:rsidP="00E13596">
      <w:pPr>
        <w:spacing w:after="120"/>
        <w:jc w:val="both"/>
        <w:rPr>
          <w:i/>
        </w:rPr>
      </w:pPr>
      <w:bookmarkStart w:id="3" w:name="_Hlk105151889"/>
      <w:r w:rsidRPr="00E13596">
        <w:rPr>
          <w:i/>
        </w:rPr>
        <w:t xml:space="preserve">Oświadczenie </w:t>
      </w:r>
      <w:r w:rsidRPr="00E13596">
        <w:rPr>
          <w:b/>
          <w:bCs/>
          <w:i/>
        </w:rPr>
        <w:t>składane na wezwanie</w:t>
      </w:r>
      <w:r w:rsidRPr="00E13596">
        <w:rPr>
          <w:i/>
        </w:rPr>
        <w:t xml:space="preserve"> Zamawiającego na podstawie art. 274 ust. 1 </w:t>
      </w:r>
      <w:proofErr w:type="spellStart"/>
      <w:r w:rsidRPr="00E13596">
        <w:rPr>
          <w:i/>
        </w:rPr>
        <w:t>uPzp</w:t>
      </w:r>
      <w:proofErr w:type="spellEnd"/>
      <w:r w:rsidRPr="00E13596">
        <w:rPr>
          <w:i/>
        </w:rPr>
        <w:t xml:space="preserve">. </w:t>
      </w:r>
    </w:p>
    <w:bookmarkEnd w:id="3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64758539" w14:textId="77777777" w:rsidR="00E13596" w:rsidRPr="000F08C1" w:rsidRDefault="00E13596" w:rsidP="00E13596">
      <w:pPr>
        <w:spacing w:after="120"/>
        <w:jc w:val="both"/>
        <w:rPr>
          <w:i/>
        </w:rPr>
      </w:pPr>
      <w:r w:rsidRPr="000F08C1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0F08C1" w:rsidSect="00CA672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941AA" w14:textId="77777777" w:rsidR="00076151" w:rsidRDefault="00076151">
      <w:r>
        <w:separator/>
      </w:r>
    </w:p>
  </w:endnote>
  <w:endnote w:type="continuationSeparator" w:id="0">
    <w:p w14:paraId="29DC3CE8" w14:textId="77777777" w:rsidR="00076151" w:rsidRDefault="0007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291A3" w14:textId="77777777" w:rsidR="00076151" w:rsidRDefault="00076151">
      <w:r>
        <w:separator/>
      </w:r>
    </w:p>
  </w:footnote>
  <w:footnote w:type="continuationSeparator" w:id="0">
    <w:p w14:paraId="52484207" w14:textId="77777777" w:rsidR="00076151" w:rsidRDefault="00076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7C8D95A1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60695998"/>
    <w:r w:rsidR="00007265" w:rsidRPr="002D7513">
      <w:rPr>
        <w:b/>
        <w:bCs/>
        <w:sz w:val="24"/>
        <w:szCs w:val="24"/>
      </w:rPr>
      <w:t>NZ.2531.</w:t>
    </w:r>
    <w:r w:rsidR="00E7373A">
      <w:rPr>
        <w:b/>
        <w:bCs/>
        <w:sz w:val="24"/>
        <w:szCs w:val="24"/>
      </w:rPr>
      <w:t>15</w:t>
    </w:r>
    <w:r w:rsidR="00007265" w:rsidRPr="002D7513">
      <w:rPr>
        <w:b/>
        <w:bCs/>
        <w:sz w:val="24"/>
        <w:szCs w:val="24"/>
      </w:rPr>
      <w:t>.202</w:t>
    </w:r>
    <w:bookmarkEnd w:id="4"/>
    <w:r w:rsidR="00E7373A">
      <w:rPr>
        <w:b/>
        <w:bCs/>
        <w:sz w:val="24"/>
        <w:szCs w:val="24"/>
      </w:rPr>
      <w:t>5</w:t>
    </w:r>
    <w:r w:rsidR="00007265">
      <w:rPr>
        <w:b/>
        <w:bCs/>
        <w:sz w:val="24"/>
        <w:szCs w:val="24"/>
      </w:rPr>
      <w:t xml:space="preserve">    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0F1A00">
      <w:rPr>
        <w:rFonts w:ascii="Calibri" w:hAnsi="Calibri"/>
        <w:sz w:val="36"/>
      </w:rPr>
      <w:t xml:space="preserve">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DA7598">
      <w:rPr>
        <w:rFonts w:ascii="Calibri" w:hAnsi="Calibri"/>
        <w:bCs/>
        <w:i/>
        <w:sz w:val="18"/>
      </w:rPr>
      <w:t>1</w:t>
    </w:r>
    <w:r w:rsidR="00E7373A">
      <w:rPr>
        <w:rFonts w:ascii="Calibri" w:hAnsi="Calibri"/>
        <w:bCs/>
        <w:i/>
        <w:sz w:val="18"/>
      </w:rPr>
      <w:t>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</w:t>
    </w:r>
    <w:r w:rsidR="0048525B">
      <w:rPr>
        <w:rFonts w:ascii="Calibri" w:hAnsi="Calibri"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07265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76151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6A1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37B8F"/>
    <w:rsid w:val="00241584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07DAD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8525B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0E10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1EF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5E3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57E37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30BC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7C36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A7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490E"/>
    <w:rsid w:val="00A451C6"/>
    <w:rsid w:val="00A456E6"/>
    <w:rsid w:val="00A45BED"/>
    <w:rsid w:val="00A462B8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2A3C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0324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A6728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4A58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59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45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73A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B4C"/>
    <w:rsid w:val="00EE7DD4"/>
    <w:rsid w:val="00EF3EDC"/>
    <w:rsid w:val="00EF69D0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11BC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15</cp:revision>
  <cp:lastPrinted>2023-11-22T09:26:00Z</cp:lastPrinted>
  <dcterms:created xsi:type="dcterms:W3CDTF">2022-08-02T12:28:00Z</dcterms:created>
  <dcterms:modified xsi:type="dcterms:W3CDTF">2025-04-01T14:54:00Z</dcterms:modified>
</cp:coreProperties>
</file>