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58833" w14:textId="0073F212" w:rsidR="009E46E0" w:rsidRPr="009E46E0" w:rsidRDefault="009E46E0" w:rsidP="00794777">
      <w:pPr>
        <w:spacing w:line="276" w:lineRule="auto"/>
        <w:jc w:val="right"/>
        <w:rPr>
          <w:rFonts w:ascii="Arial" w:hAnsi="Arial" w:cs="Arial"/>
          <w:bCs/>
          <w:sz w:val="18"/>
        </w:rPr>
      </w:pPr>
      <w:r w:rsidRPr="009E46E0">
        <w:rPr>
          <w:rFonts w:ascii="Arial" w:hAnsi="Arial" w:cs="Arial"/>
          <w:bCs/>
          <w:sz w:val="18"/>
        </w:rPr>
        <w:t>Załącznik nr 3 do SWZ</w:t>
      </w:r>
    </w:p>
    <w:p w14:paraId="1E01694F" w14:textId="202F48C2" w:rsidR="00B5426C" w:rsidRPr="00794777" w:rsidRDefault="00794777" w:rsidP="00794777">
      <w:pPr>
        <w:spacing w:line="276" w:lineRule="auto"/>
        <w:jc w:val="right"/>
        <w:rPr>
          <w:rFonts w:ascii="Arial" w:hAnsi="Arial" w:cs="Arial"/>
          <w:b/>
          <w:bCs/>
          <w:color w:val="FF0000"/>
        </w:rPr>
      </w:pPr>
      <w:r w:rsidRPr="00794777">
        <w:rPr>
          <w:rFonts w:ascii="Arial" w:hAnsi="Arial" w:cs="Arial"/>
          <w:b/>
          <w:bCs/>
          <w:color w:val="FF0000"/>
        </w:rPr>
        <w:t>WZÓR</w:t>
      </w:r>
      <w:r w:rsidR="007D0914">
        <w:rPr>
          <w:rFonts w:ascii="Arial" w:hAnsi="Arial" w:cs="Arial"/>
          <w:b/>
          <w:bCs/>
          <w:color w:val="FF0000"/>
        </w:rPr>
        <w:t xml:space="preserve"> UMOWY</w:t>
      </w:r>
    </w:p>
    <w:p w14:paraId="4618AD37" w14:textId="15FA953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3A11B9">
        <w:rPr>
          <w:rFonts w:ascii="Arial" w:hAnsi="Arial" w:cs="Arial"/>
          <w:b/>
          <w:bCs/>
        </w:rPr>
        <w:t xml:space="preserve">UMOWA </w:t>
      </w:r>
      <w:r w:rsidR="00794777">
        <w:rPr>
          <w:rFonts w:ascii="Arial" w:hAnsi="Arial" w:cs="Arial"/>
          <w:b/>
          <w:bCs/>
        </w:rPr>
        <w:t>n</w:t>
      </w:r>
      <w:r w:rsidRPr="003A11B9">
        <w:rPr>
          <w:rFonts w:ascii="Arial" w:hAnsi="Arial" w:cs="Arial"/>
          <w:b/>
          <w:bCs/>
        </w:rPr>
        <w:t xml:space="preserve">r </w:t>
      </w:r>
      <w:r w:rsidRPr="007324A1">
        <w:rPr>
          <w:rFonts w:ascii="Arial" w:hAnsi="Arial" w:cs="Arial"/>
        </w:rPr>
        <w:t>……………………..</w:t>
      </w:r>
    </w:p>
    <w:p w14:paraId="3BB9E0DC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</w:rPr>
      </w:pPr>
    </w:p>
    <w:p w14:paraId="64F43581" w14:textId="7F1F6673" w:rsidR="00D46454" w:rsidRDefault="00D46454" w:rsidP="00D46454">
      <w:p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zawarta w dniu </w:t>
      </w:r>
      <w:r w:rsidR="00163098">
        <w:rPr>
          <w:rFonts w:ascii="Arial" w:hAnsi="Arial" w:cs="Arial"/>
        </w:rPr>
        <w:t>………</w:t>
      </w:r>
      <w:r w:rsidR="007324A1">
        <w:rPr>
          <w:rFonts w:ascii="Arial" w:hAnsi="Arial" w:cs="Arial"/>
        </w:rPr>
        <w:t>……..</w:t>
      </w:r>
      <w:r w:rsidRPr="00DE6BDA">
        <w:rPr>
          <w:rFonts w:ascii="Arial" w:hAnsi="Arial" w:cs="Arial"/>
        </w:rPr>
        <w:t>, w Katowicach pomiędzy:</w:t>
      </w:r>
    </w:p>
    <w:p w14:paraId="72AA519F" w14:textId="77777777" w:rsidR="007324A1" w:rsidRPr="00DE6BDA" w:rsidRDefault="007324A1" w:rsidP="00D46454">
      <w:pPr>
        <w:spacing w:line="276" w:lineRule="auto"/>
        <w:jc w:val="both"/>
        <w:rPr>
          <w:rFonts w:ascii="Arial" w:hAnsi="Arial" w:cs="Arial"/>
        </w:rPr>
      </w:pPr>
    </w:p>
    <w:p w14:paraId="3045B70D" w14:textId="77777777" w:rsidR="00163098" w:rsidRPr="00163098" w:rsidRDefault="00163098" w:rsidP="00163098">
      <w:pPr>
        <w:spacing w:line="360" w:lineRule="auto"/>
        <w:jc w:val="both"/>
        <w:rPr>
          <w:rFonts w:ascii="Arial" w:hAnsi="Arial" w:cs="Arial"/>
          <w:b/>
        </w:rPr>
      </w:pPr>
      <w:r w:rsidRPr="00163098">
        <w:rPr>
          <w:rFonts w:ascii="Arial" w:hAnsi="Arial" w:cs="Arial"/>
          <w:b/>
        </w:rPr>
        <w:t>Miastem Katowice</w:t>
      </w:r>
      <w:r w:rsidRPr="00163098">
        <w:rPr>
          <w:rFonts w:ascii="Arial" w:hAnsi="Arial" w:cs="Arial"/>
        </w:rPr>
        <w:t xml:space="preserve"> z siedzibą 40-098 Katowice, ul. Młyńska 4, NIP 634-001-01-47, które reprezentuje:</w:t>
      </w:r>
      <w:r w:rsidRPr="00163098">
        <w:rPr>
          <w:rFonts w:ascii="Arial" w:hAnsi="Arial" w:cs="Arial"/>
          <w:b/>
        </w:rPr>
        <w:t xml:space="preserve"> </w:t>
      </w:r>
    </w:p>
    <w:p w14:paraId="7D8C3C3E" w14:textId="41B2B03A" w:rsidR="00163098" w:rsidRPr="00163098" w:rsidRDefault="00163098" w:rsidP="00B16C41">
      <w:pPr>
        <w:numPr>
          <w:ilvl w:val="0"/>
          <w:numId w:val="2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163098">
        <w:rPr>
          <w:rFonts w:ascii="Arial" w:hAnsi="Arial" w:cs="Arial"/>
          <w:b/>
        </w:rPr>
        <w:t>Pan</w:t>
      </w:r>
      <w:r w:rsidR="00B21F6F">
        <w:rPr>
          <w:rFonts w:ascii="Arial" w:hAnsi="Arial" w:cs="Arial"/>
          <w:b/>
        </w:rPr>
        <w:t xml:space="preserve"> </w:t>
      </w:r>
      <w:r w:rsidR="007324A1">
        <w:rPr>
          <w:rFonts w:ascii="Arial" w:hAnsi="Arial" w:cs="Arial"/>
          <w:b/>
        </w:rPr>
        <w:t>Wojciech Lubczyk</w:t>
      </w:r>
      <w:r w:rsidR="00B21F6F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</w:rPr>
        <w:t xml:space="preserve">- dyrektor </w:t>
      </w:r>
      <w:r w:rsidR="007324A1" w:rsidRPr="007324A1">
        <w:rPr>
          <w:rFonts w:ascii="Arial" w:hAnsi="Arial" w:cs="Arial"/>
        </w:rPr>
        <w:t>Zespołu Szkół Technicznych i Ogólnokształcących nr 3 im. Edwarda Abramowskiego w Katowicach</w:t>
      </w:r>
      <w:r w:rsidR="00B21F6F">
        <w:rPr>
          <w:rFonts w:ascii="Arial" w:hAnsi="Arial" w:cs="Arial"/>
        </w:rPr>
        <w:t xml:space="preserve">, </w:t>
      </w:r>
      <w:r w:rsidR="007324A1" w:rsidRPr="007324A1">
        <w:rPr>
          <w:rFonts w:ascii="Arial" w:hAnsi="Arial" w:cs="Arial"/>
        </w:rPr>
        <w:t>z siedzibą 40-659 Katowice, ul. Harcerzy Września 1939r. nr 2, działający na podstawie pełnomocnictwa Prezydenta Miasta Katowice</w:t>
      </w:r>
      <w:r w:rsidRPr="00163098">
        <w:rPr>
          <w:rFonts w:ascii="Arial" w:hAnsi="Arial" w:cs="Arial"/>
        </w:rPr>
        <w:t xml:space="preserve">, zwany dalej </w:t>
      </w:r>
      <w:r w:rsidRPr="00163098">
        <w:rPr>
          <w:rFonts w:ascii="Arial" w:hAnsi="Arial" w:cs="Arial"/>
          <w:b/>
        </w:rPr>
        <w:t>Zamawiającym</w:t>
      </w:r>
      <w:r w:rsidRPr="00163098">
        <w:rPr>
          <w:rFonts w:ascii="Arial" w:hAnsi="Arial" w:cs="Arial"/>
        </w:rPr>
        <w:t xml:space="preserve">, </w:t>
      </w:r>
    </w:p>
    <w:p w14:paraId="07F02484" w14:textId="77777777" w:rsidR="00163098" w:rsidRPr="00163098" w:rsidRDefault="00163098" w:rsidP="00163098">
      <w:pPr>
        <w:spacing w:line="360" w:lineRule="auto"/>
        <w:ind w:left="360"/>
        <w:jc w:val="both"/>
        <w:rPr>
          <w:rFonts w:ascii="Arial" w:hAnsi="Arial" w:cs="Arial"/>
        </w:rPr>
      </w:pPr>
      <w:r w:rsidRPr="00163098">
        <w:rPr>
          <w:rFonts w:ascii="Arial" w:hAnsi="Arial" w:cs="Arial"/>
        </w:rPr>
        <w:t>a</w:t>
      </w:r>
      <w:r w:rsidRPr="00163098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</w:t>
      </w:r>
    </w:p>
    <w:p w14:paraId="22B59786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(nazwa wykonawcy)</w:t>
      </w:r>
    </w:p>
    <w:p w14:paraId="2B82B2AB" w14:textId="3C4F4AB4" w:rsidR="00163098" w:rsidRPr="00163098" w:rsidRDefault="00163098" w:rsidP="00163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63098">
        <w:rPr>
          <w:rFonts w:ascii="Arial" w:hAnsi="Arial" w:cs="Arial"/>
        </w:rPr>
        <w:t>.............................................................................................................NIP.....................................</w:t>
      </w:r>
    </w:p>
    <w:p w14:paraId="500D0C6F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(adres)</w:t>
      </w:r>
    </w:p>
    <w:p w14:paraId="1FA2CEA6" w14:textId="77777777" w:rsidR="00163098" w:rsidRPr="00163098" w:rsidRDefault="00163098" w:rsidP="00163098">
      <w:pPr>
        <w:spacing w:line="360" w:lineRule="auto"/>
        <w:ind w:left="360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zwanym dalej </w:t>
      </w:r>
      <w:r w:rsidRPr="00163098">
        <w:rPr>
          <w:rFonts w:ascii="Arial" w:hAnsi="Arial" w:cs="Arial"/>
          <w:b/>
        </w:rPr>
        <w:t xml:space="preserve">Wykonawcą, </w:t>
      </w:r>
      <w:r w:rsidRPr="00163098">
        <w:rPr>
          <w:rFonts w:ascii="Arial" w:hAnsi="Arial" w:cs="Arial"/>
        </w:rPr>
        <w:t>reprezentowanym przez:</w:t>
      </w:r>
    </w:p>
    <w:p w14:paraId="43DE855B" w14:textId="77777777" w:rsidR="00163098" w:rsidRPr="00163098" w:rsidRDefault="00163098" w:rsidP="00B16C41">
      <w:pPr>
        <w:numPr>
          <w:ilvl w:val="0"/>
          <w:numId w:val="21"/>
        </w:numPr>
        <w:tabs>
          <w:tab w:val="clear" w:pos="360"/>
          <w:tab w:val="num" w:pos="-348"/>
          <w:tab w:val="num" w:pos="1068"/>
        </w:tabs>
        <w:suppressAutoHyphens/>
        <w:spacing w:line="360" w:lineRule="auto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........................................................................................................ </w:t>
      </w:r>
    </w:p>
    <w:p w14:paraId="4AAEBFBC" w14:textId="77777777" w:rsidR="00163098" w:rsidRPr="00163098" w:rsidRDefault="00163098" w:rsidP="00163098">
      <w:pPr>
        <w:spacing w:line="360" w:lineRule="auto"/>
        <w:rPr>
          <w:rFonts w:ascii="Arial" w:hAnsi="Arial" w:cs="Arial"/>
          <w:b/>
        </w:rPr>
      </w:pPr>
      <w:r w:rsidRPr="00163098">
        <w:rPr>
          <w:rFonts w:ascii="Arial" w:hAnsi="Arial" w:cs="Arial"/>
        </w:rPr>
        <w:t>zwanymi dalej wspólnie Stronami,</w:t>
      </w:r>
      <w:r w:rsidRPr="00163098">
        <w:rPr>
          <w:rFonts w:ascii="Arial" w:hAnsi="Arial" w:cs="Arial"/>
          <w:b/>
        </w:rPr>
        <w:t xml:space="preserve"> </w:t>
      </w:r>
    </w:p>
    <w:p w14:paraId="1F7D02BE" w14:textId="77777777" w:rsidR="007324A1" w:rsidRDefault="007324A1" w:rsidP="00C33F25">
      <w:pPr>
        <w:spacing w:line="276" w:lineRule="auto"/>
        <w:jc w:val="both"/>
        <w:rPr>
          <w:rFonts w:ascii="Arial" w:hAnsi="Arial" w:cs="Arial"/>
        </w:rPr>
      </w:pPr>
    </w:p>
    <w:p w14:paraId="0D50AE8E" w14:textId="2BA500C9" w:rsidR="00D46454" w:rsidRPr="00DE6BDA" w:rsidRDefault="00D46454" w:rsidP="00C33F25">
      <w:pPr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</w:rPr>
        <w:t xml:space="preserve">W wyniku przeprowadzonego postępowania o udzielenie zamówienia publicznego w trybie </w:t>
      </w:r>
      <w:r w:rsidR="007324A1" w:rsidRPr="007324A1">
        <w:rPr>
          <w:rFonts w:ascii="Arial" w:hAnsi="Arial" w:cs="Arial"/>
        </w:rPr>
        <w:t>w trybie przetargu nieograniczonego</w:t>
      </w:r>
      <w:r w:rsidRPr="002C7CC6">
        <w:rPr>
          <w:rFonts w:ascii="Arial" w:hAnsi="Arial" w:cs="Arial"/>
        </w:rPr>
        <w:t xml:space="preserve">, w oparciu o art. </w:t>
      </w:r>
      <w:r w:rsidR="007324A1">
        <w:rPr>
          <w:rFonts w:ascii="Arial" w:hAnsi="Arial" w:cs="Arial"/>
        </w:rPr>
        <w:t>132</w:t>
      </w:r>
      <w:r w:rsidRPr="002C7CC6">
        <w:rPr>
          <w:rFonts w:ascii="Arial" w:hAnsi="Arial" w:cs="Arial"/>
        </w:rPr>
        <w:t xml:space="preserve"> ustawy z dnia 11 września 2019 r. (Dz.U. 20</w:t>
      </w:r>
      <w:r w:rsidR="00B21F6F">
        <w:rPr>
          <w:rFonts w:ascii="Arial" w:hAnsi="Arial" w:cs="Arial"/>
        </w:rPr>
        <w:t>24</w:t>
      </w:r>
      <w:r w:rsidRPr="002C7CC6">
        <w:rPr>
          <w:rFonts w:ascii="Arial" w:hAnsi="Arial" w:cs="Arial"/>
        </w:rPr>
        <w:t xml:space="preserve"> poz.</w:t>
      </w:r>
      <w:r w:rsidR="00B21F6F">
        <w:rPr>
          <w:rFonts w:ascii="Arial" w:hAnsi="Arial" w:cs="Arial"/>
        </w:rPr>
        <w:t>1320</w:t>
      </w:r>
      <w:r w:rsidRPr="002C7CC6">
        <w:rPr>
          <w:rFonts w:ascii="Arial" w:hAnsi="Arial" w:cs="Arial"/>
        </w:rPr>
        <w:t xml:space="preserve"> </w:t>
      </w:r>
      <w:r w:rsidR="00D01118">
        <w:rPr>
          <w:rFonts w:ascii="Arial" w:hAnsi="Arial" w:cs="Arial"/>
        </w:rPr>
        <w:t>tj</w:t>
      </w:r>
      <w:r w:rsidRPr="002C7CC6">
        <w:rPr>
          <w:rFonts w:ascii="Arial" w:hAnsi="Arial" w:cs="Arial"/>
        </w:rPr>
        <w:t>.</w:t>
      </w:r>
      <w:r w:rsidR="00163098">
        <w:rPr>
          <w:rFonts w:ascii="Arial" w:hAnsi="Arial" w:cs="Arial"/>
        </w:rPr>
        <w:t>),</w:t>
      </w:r>
      <w:r w:rsidRPr="002C7CC6">
        <w:rPr>
          <w:rFonts w:ascii="Arial" w:hAnsi="Arial" w:cs="Arial"/>
        </w:rPr>
        <w:t xml:space="preserve"> </w:t>
      </w:r>
      <w:r w:rsidR="007324A1">
        <w:rPr>
          <w:rFonts w:ascii="Arial" w:hAnsi="Arial" w:cs="Arial"/>
        </w:rPr>
        <w:t xml:space="preserve">dalej „ustawa </w:t>
      </w:r>
      <w:proofErr w:type="spellStart"/>
      <w:r w:rsidR="007324A1">
        <w:rPr>
          <w:rFonts w:ascii="Arial" w:hAnsi="Arial" w:cs="Arial"/>
        </w:rPr>
        <w:t>Pzp</w:t>
      </w:r>
      <w:proofErr w:type="spellEnd"/>
      <w:r w:rsidR="007324A1">
        <w:rPr>
          <w:rFonts w:ascii="Arial" w:hAnsi="Arial" w:cs="Arial"/>
        </w:rPr>
        <w:t xml:space="preserve">”, </w:t>
      </w:r>
      <w:r w:rsidRPr="007324A1">
        <w:rPr>
          <w:rFonts w:ascii="Arial" w:hAnsi="Arial" w:cs="Arial"/>
        </w:rPr>
        <w:t>na zadanie pn</w:t>
      </w:r>
      <w:r w:rsidRPr="007324A1">
        <w:rPr>
          <w:rFonts w:ascii="Arial" w:hAnsi="Arial" w:cs="Arial"/>
          <w:b/>
        </w:rPr>
        <w:t>.:</w:t>
      </w:r>
      <w:r w:rsidR="00B21F6F" w:rsidRPr="007324A1">
        <w:rPr>
          <w:rFonts w:ascii="Arial" w:hAnsi="Arial" w:cs="Arial"/>
          <w:b/>
        </w:rPr>
        <w:t xml:space="preserve"> </w:t>
      </w:r>
      <w:r w:rsidR="00CE3ECF" w:rsidRPr="00CE3ECF">
        <w:rPr>
          <w:rFonts w:ascii="Arial" w:hAnsi="Arial" w:cs="Arial"/>
          <w:b/>
        </w:rPr>
        <w:t>„</w:t>
      </w:r>
      <w:r w:rsidR="006E4A4F" w:rsidRPr="006E4A4F">
        <w:rPr>
          <w:rFonts w:ascii="Arial" w:hAnsi="Arial" w:cs="Arial"/>
          <w:b/>
        </w:rPr>
        <w:t>Dostawa aparatów fotograficznych lustrzanek cyfrowych z zestawem obiektywów w ramach projektu pn.: „Jestem zawodowcem 3.0” w Zespole Szkół Technicznych i Ogólnokształcących nr 3 im. E. Abramowskiego Katowicach</w:t>
      </w:r>
      <w:r w:rsidR="006E4A4F">
        <w:rPr>
          <w:rFonts w:ascii="Arial" w:hAnsi="Arial" w:cs="Arial"/>
          <w:b/>
        </w:rPr>
        <w:t>”</w:t>
      </w:r>
      <w:r w:rsidRPr="007324A1">
        <w:rPr>
          <w:rFonts w:ascii="Arial" w:hAnsi="Arial" w:cs="Arial"/>
        </w:rPr>
        <w:t>,</w:t>
      </w:r>
      <w:r w:rsidR="00C37817" w:rsidRPr="007324A1">
        <w:rPr>
          <w:rFonts w:ascii="Arial" w:hAnsi="Arial" w:cs="Arial"/>
        </w:rPr>
        <w:t xml:space="preserve"> numer sprawy </w:t>
      </w:r>
      <w:r w:rsidR="00C37817" w:rsidRPr="007324A1">
        <w:rPr>
          <w:rFonts w:ascii="Arial" w:hAnsi="Arial" w:cs="Arial"/>
          <w:b/>
        </w:rPr>
        <w:t>ZP</w:t>
      </w:r>
      <w:r w:rsidR="0022664E" w:rsidRPr="007324A1">
        <w:rPr>
          <w:rFonts w:ascii="Arial" w:hAnsi="Arial" w:cs="Arial"/>
          <w:b/>
        </w:rPr>
        <w:t>/</w:t>
      </w:r>
      <w:r w:rsidR="006E4A4F">
        <w:rPr>
          <w:rFonts w:ascii="Arial" w:hAnsi="Arial" w:cs="Arial"/>
          <w:b/>
        </w:rPr>
        <w:t>161</w:t>
      </w:r>
      <w:r w:rsidR="00163098" w:rsidRPr="007324A1">
        <w:rPr>
          <w:rFonts w:ascii="Arial" w:hAnsi="Arial" w:cs="Arial"/>
          <w:b/>
        </w:rPr>
        <w:t>/202</w:t>
      </w:r>
      <w:r w:rsidR="001E626D">
        <w:rPr>
          <w:rFonts w:ascii="Arial" w:hAnsi="Arial" w:cs="Arial"/>
          <w:b/>
        </w:rPr>
        <w:t>5</w:t>
      </w:r>
      <w:r w:rsidR="00C37817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została zawarta  umowa następującej treści:</w:t>
      </w:r>
    </w:p>
    <w:p w14:paraId="51FCEF9B" w14:textId="6F80F156" w:rsidR="007324A1" w:rsidRDefault="007324A1" w:rsidP="00910F66">
      <w:pPr>
        <w:spacing w:line="276" w:lineRule="auto"/>
        <w:rPr>
          <w:rFonts w:ascii="Arial" w:hAnsi="Arial" w:cs="Arial"/>
          <w:b/>
          <w:bCs/>
        </w:rPr>
      </w:pPr>
    </w:p>
    <w:p w14:paraId="79BAC85A" w14:textId="77777777" w:rsidR="007324A1" w:rsidRPr="007324A1" w:rsidRDefault="007324A1" w:rsidP="007324A1">
      <w:pPr>
        <w:keepNext/>
        <w:spacing w:after="79" w:line="360" w:lineRule="auto"/>
        <w:ind w:right="46"/>
        <w:jc w:val="center"/>
        <w:outlineLvl w:val="0"/>
        <w:rPr>
          <w:rFonts w:ascii="Arial" w:hAnsi="Arial" w:cs="Arial"/>
          <w:b/>
        </w:rPr>
      </w:pPr>
      <w:r w:rsidRPr="007324A1">
        <w:rPr>
          <w:rFonts w:ascii="Arial" w:hAnsi="Arial" w:cs="Arial"/>
          <w:b/>
        </w:rPr>
        <w:t>§ 1</w:t>
      </w:r>
    </w:p>
    <w:p w14:paraId="2FF1D101" w14:textId="7B223331" w:rsidR="001462E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  <w:b/>
        </w:rPr>
        <w:t xml:space="preserve">Zadanie realizowane w ramach projektu pn.: „Jestem zawodowcem 3.0 – rozwój kształcenia zawodowego poprzez kursy dla uczniów i nauczycieli oraz wsparcie praktycznej nauki zawodu” </w:t>
      </w:r>
      <w:r w:rsidRPr="001462E1">
        <w:rPr>
          <w:rFonts w:ascii="Arial" w:eastAsia="StarSymbol" w:hAnsi="Arial" w:cs="Arial"/>
        </w:rPr>
        <w:t>(zwany dalej projektem)</w:t>
      </w:r>
      <w:r w:rsidR="001462E1">
        <w:rPr>
          <w:rFonts w:ascii="Arial" w:eastAsia="StarSymbol" w:hAnsi="Arial" w:cs="Arial"/>
        </w:rPr>
        <w:t>.</w:t>
      </w:r>
    </w:p>
    <w:p w14:paraId="13E1592B" w14:textId="540A7330" w:rsidR="007324A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Projekt finansowany przez Unię Europejską ze środków: Fundusze Europejskie dla Śląskiego 2021-2027 (Fundusz na rzecz Sprawiedliwej Transformacji) dla Priorytetu: FESL.10.00-Fundusze Europejskie na transformację, dla Działania: FESL.10.23-Edukacja zawodowa w procesie sprawiedliwej transformacji regionu</w:t>
      </w:r>
    </w:p>
    <w:p w14:paraId="5863E563" w14:textId="14E98BF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2</w:t>
      </w:r>
    </w:p>
    <w:p w14:paraId="48225ACD" w14:textId="19EECE6D" w:rsidR="00CE3ECF" w:rsidRDefault="00D46454" w:rsidP="00CE3EC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1E626D">
        <w:rPr>
          <w:rFonts w:ascii="Arial" w:hAnsi="Arial" w:cs="Arial"/>
        </w:rPr>
        <w:t xml:space="preserve">Przedmiotem niniejszej umowy jest </w:t>
      </w:r>
      <w:r w:rsidR="00CE3ECF" w:rsidRPr="00CE3ECF">
        <w:rPr>
          <w:rFonts w:ascii="Arial" w:hAnsi="Arial" w:cs="Arial"/>
        </w:rPr>
        <w:t>dostawa wyposażenia pracowni fotograficznej</w:t>
      </w:r>
      <w:r w:rsidR="00EA7B1B">
        <w:rPr>
          <w:rFonts w:ascii="Arial" w:hAnsi="Arial" w:cs="Arial"/>
        </w:rPr>
        <w:t xml:space="preserve"> w postaci </w:t>
      </w:r>
      <w:r w:rsidR="00CE3ECF">
        <w:rPr>
          <w:rFonts w:ascii="Arial" w:hAnsi="Arial" w:cs="Arial"/>
        </w:rPr>
        <w:t xml:space="preserve"> </w:t>
      </w:r>
      <w:r w:rsidR="006E4A4F" w:rsidRPr="006E4A4F">
        <w:rPr>
          <w:rFonts w:ascii="Arial" w:hAnsi="Arial" w:cs="Arial"/>
        </w:rPr>
        <w:t xml:space="preserve">10 sztuk aparatów fotograficznych </w:t>
      </w:r>
      <w:proofErr w:type="spellStart"/>
      <w:r w:rsidR="006E4A4F" w:rsidRPr="006E4A4F">
        <w:rPr>
          <w:rFonts w:ascii="Arial" w:hAnsi="Arial" w:cs="Arial"/>
        </w:rPr>
        <w:t>pełnoklatkowych</w:t>
      </w:r>
      <w:proofErr w:type="spellEnd"/>
      <w:r w:rsidR="006E4A4F" w:rsidRPr="006E4A4F">
        <w:rPr>
          <w:rFonts w:ascii="Arial" w:hAnsi="Arial" w:cs="Arial"/>
        </w:rPr>
        <w:t xml:space="preserve"> lustrzanek cyfrowych z niezbędnym osprzętem </w:t>
      </w:r>
      <w:r w:rsidR="006E4A4F">
        <w:rPr>
          <w:rFonts w:ascii="Arial" w:hAnsi="Arial" w:cs="Arial"/>
        </w:rPr>
        <w:t xml:space="preserve">                 </w:t>
      </w:r>
      <w:r w:rsidR="006E4A4F" w:rsidRPr="006E4A4F">
        <w:rPr>
          <w:rFonts w:ascii="Arial" w:hAnsi="Arial" w:cs="Arial"/>
        </w:rPr>
        <w:t>i z kompletem obiektywów</w:t>
      </w:r>
      <w:r w:rsidR="00EA7B1B">
        <w:rPr>
          <w:rFonts w:ascii="Arial" w:hAnsi="Arial" w:cs="Arial"/>
        </w:rPr>
        <w:t>.</w:t>
      </w:r>
    </w:p>
    <w:p w14:paraId="4EE6EEB3" w14:textId="6AAF63F4" w:rsidR="00902A44" w:rsidRPr="007324A1" w:rsidRDefault="007324A1" w:rsidP="00B16C4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02A44" w:rsidRPr="007324A1">
        <w:rPr>
          <w:rFonts w:ascii="Arial" w:hAnsi="Arial" w:cs="Arial"/>
        </w:rPr>
        <w:t>zczegółow</w:t>
      </w:r>
      <w:r>
        <w:rPr>
          <w:rFonts w:ascii="Arial" w:hAnsi="Arial" w:cs="Arial"/>
        </w:rPr>
        <w:t>y</w:t>
      </w:r>
      <w:r w:rsidR="00902A44" w:rsidRPr="007324A1">
        <w:rPr>
          <w:rFonts w:ascii="Arial" w:hAnsi="Arial" w:cs="Arial"/>
        </w:rPr>
        <w:t xml:space="preserve"> opis</w:t>
      </w:r>
      <w:r>
        <w:rPr>
          <w:rFonts w:ascii="Arial" w:hAnsi="Arial" w:cs="Arial"/>
        </w:rPr>
        <w:t xml:space="preserve"> przedmiotu zamówienia zawiera</w:t>
      </w:r>
      <w:r w:rsidR="00902A44" w:rsidRPr="007324A1">
        <w:rPr>
          <w:rFonts w:ascii="Arial" w:hAnsi="Arial" w:cs="Arial"/>
        </w:rPr>
        <w:t xml:space="preserve"> „</w:t>
      </w:r>
      <w:r w:rsidR="001450F9" w:rsidRPr="001450F9">
        <w:rPr>
          <w:rFonts w:ascii="Arial" w:hAnsi="Arial" w:cs="Arial"/>
        </w:rPr>
        <w:t>Opis przedmiotu zamówienia / Opis oferowan</w:t>
      </w:r>
      <w:r w:rsidR="00B40461">
        <w:rPr>
          <w:rFonts w:ascii="Arial" w:hAnsi="Arial" w:cs="Arial"/>
        </w:rPr>
        <w:t>ego sprzętu</w:t>
      </w:r>
      <w:r w:rsidR="00902A44" w:rsidRPr="007324A1">
        <w:rPr>
          <w:rFonts w:ascii="Arial" w:hAnsi="Arial" w:cs="Arial"/>
        </w:rPr>
        <w:t xml:space="preserve">”, który jest załącznikiem nr </w:t>
      </w:r>
      <w:r w:rsidR="00CE3ECF" w:rsidRPr="00CE3ECF">
        <w:rPr>
          <w:rFonts w:ascii="Arial" w:hAnsi="Arial" w:cs="Arial"/>
        </w:rPr>
        <w:t>6 do SWZ</w:t>
      </w:r>
      <w:r w:rsidR="00902A44" w:rsidRPr="007324A1">
        <w:rPr>
          <w:rFonts w:ascii="Arial" w:hAnsi="Arial" w:cs="Arial"/>
        </w:rPr>
        <w:t xml:space="preserve">, będący zarazem </w:t>
      </w:r>
      <w:r w:rsidRPr="007324A1">
        <w:rPr>
          <w:rFonts w:ascii="Arial" w:hAnsi="Arial" w:cs="Arial"/>
        </w:rPr>
        <w:t>z</w:t>
      </w:r>
      <w:r w:rsidR="00902A44" w:rsidRPr="007324A1">
        <w:rPr>
          <w:rFonts w:ascii="Arial" w:hAnsi="Arial" w:cs="Arial"/>
        </w:rPr>
        <w:t xml:space="preserve">ałącznikiem nr </w:t>
      </w:r>
      <w:r w:rsidR="00163098" w:rsidRPr="007324A1">
        <w:rPr>
          <w:rFonts w:ascii="Arial" w:hAnsi="Arial" w:cs="Arial"/>
        </w:rPr>
        <w:t>2</w:t>
      </w:r>
      <w:r w:rsidR="00902A44" w:rsidRPr="007324A1">
        <w:rPr>
          <w:rFonts w:ascii="Arial" w:hAnsi="Arial" w:cs="Arial"/>
        </w:rPr>
        <w:t xml:space="preserve"> do niniejszej umowy.</w:t>
      </w:r>
    </w:p>
    <w:p w14:paraId="320D53D6" w14:textId="77777777" w:rsidR="001B3690" w:rsidRDefault="001B369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DD29CAC" w14:textId="59F1F33D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7324A1">
        <w:rPr>
          <w:rFonts w:ascii="Arial" w:hAnsi="Arial" w:cs="Arial"/>
          <w:b/>
          <w:bCs/>
        </w:rPr>
        <w:t>3</w:t>
      </w:r>
    </w:p>
    <w:p w14:paraId="43D16919" w14:textId="1D03B172" w:rsidR="00D46454" w:rsidRPr="00577C3A" w:rsidRDefault="00D46454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77C3A">
        <w:rPr>
          <w:rFonts w:ascii="Arial" w:hAnsi="Arial" w:cs="Arial"/>
        </w:rPr>
        <w:t xml:space="preserve">Wykonawca zobowiązuje się do realizacji przedmiotu zamówienia do </w:t>
      </w:r>
      <w:r w:rsidR="006E4A4F">
        <w:rPr>
          <w:rFonts w:ascii="Arial" w:hAnsi="Arial" w:cs="Arial"/>
          <w:b/>
          <w:bCs/>
        </w:rPr>
        <w:t>21</w:t>
      </w:r>
      <w:r w:rsidR="0072397C" w:rsidRPr="00577C3A">
        <w:rPr>
          <w:rFonts w:ascii="Arial" w:hAnsi="Arial" w:cs="Arial"/>
          <w:b/>
          <w:bCs/>
        </w:rPr>
        <w:t xml:space="preserve"> dni</w:t>
      </w:r>
      <w:r w:rsidR="00325738" w:rsidRPr="00577C3A">
        <w:rPr>
          <w:rFonts w:ascii="Arial" w:hAnsi="Arial" w:cs="Arial"/>
          <w:b/>
          <w:bCs/>
        </w:rPr>
        <w:t xml:space="preserve"> </w:t>
      </w:r>
      <w:r w:rsidRPr="00577C3A">
        <w:rPr>
          <w:rFonts w:ascii="Arial" w:hAnsi="Arial" w:cs="Arial"/>
          <w:b/>
          <w:bCs/>
        </w:rPr>
        <w:t>od daty zawarcia umowy</w:t>
      </w:r>
      <w:r w:rsidR="00075B62" w:rsidRPr="00577C3A">
        <w:rPr>
          <w:rFonts w:ascii="Arial" w:hAnsi="Arial" w:cs="Arial"/>
          <w:b/>
          <w:bCs/>
        </w:rPr>
        <w:t>, tj. do dnia</w:t>
      </w:r>
      <w:r w:rsidR="007324A1" w:rsidRPr="00577C3A">
        <w:rPr>
          <w:rFonts w:ascii="Arial" w:hAnsi="Arial" w:cs="Arial"/>
          <w:b/>
          <w:bCs/>
        </w:rPr>
        <w:t xml:space="preserve"> </w:t>
      </w:r>
      <w:r w:rsidR="00075B62" w:rsidRPr="00577C3A">
        <w:rPr>
          <w:rFonts w:ascii="Arial" w:hAnsi="Arial" w:cs="Arial"/>
          <w:bCs/>
        </w:rPr>
        <w:t>……..</w:t>
      </w:r>
      <w:r w:rsidRPr="00577C3A">
        <w:rPr>
          <w:rFonts w:ascii="Arial" w:hAnsi="Arial" w:cs="Arial"/>
          <w:bCs/>
        </w:rPr>
        <w:t>.</w:t>
      </w:r>
    </w:p>
    <w:p w14:paraId="7641466F" w14:textId="14341F2F" w:rsidR="00577C3A" w:rsidRPr="00577C3A" w:rsidRDefault="00577C3A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 w:rsidRPr="00577C3A">
        <w:rPr>
          <w:rFonts w:ascii="Arial" w:hAnsi="Arial" w:cs="Arial"/>
          <w:bCs/>
        </w:rPr>
        <w:t xml:space="preserve">Strony zgodnie oświadczają, że za datę wykonania przedmiotu umowy przyjmuje się podpisanie przez Strony </w:t>
      </w:r>
      <w:r w:rsidR="00FF63A6" w:rsidRPr="00FF63A6">
        <w:rPr>
          <w:rFonts w:ascii="Arial" w:hAnsi="Arial" w:cs="Arial"/>
          <w:bCs/>
        </w:rPr>
        <w:t>protokołu zdawczo-odbiorczego</w:t>
      </w:r>
      <w:r w:rsidRPr="00577C3A">
        <w:rPr>
          <w:rFonts w:ascii="Arial" w:hAnsi="Arial" w:cs="Arial"/>
          <w:bCs/>
        </w:rPr>
        <w:t xml:space="preserve"> bez zastrzeżeń (załącznik nr </w:t>
      </w:r>
      <w:r w:rsidR="00FF63A6">
        <w:rPr>
          <w:rFonts w:ascii="Arial" w:hAnsi="Arial" w:cs="Arial"/>
          <w:bCs/>
        </w:rPr>
        <w:t>3</w:t>
      </w:r>
      <w:r w:rsidRPr="00577C3A">
        <w:rPr>
          <w:rFonts w:ascii="Arial" w:hAnsi="Arial" w:cs="Arial"/>
          <w:bCs/>
        </w:rPr>
        <w:t xml:space="preserve"> do niniejszej umowy).</w:t>
      </w:r>
    </w:p>
    <w:p w14:paraId="6DEFB0C2" w14:textId="77777777" w:rsidR="00577C3A" w:rsidRPr="00577C3A" w:rsidRDefault="00577C3A" w:rsidP="00577C3A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151176EE" w14:textId="701B168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4</w:t>
      </w:r>
    </w:p>
    <w:p w14:paraId="5A0C48F9" w14:textId="77777777" w:rsidR="00D46454" w:rsidRPr="00A318F0" w:rsidRDefault="00D46454" w:rsidP="00B16C41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Wykonawca zobowiązuje się wykonać zakres rzeczowy objęty niniejszą Umową:</w:t>
      </w:r>
    </w:p>
    <w:p w14:paraId="2458615C" w14:textId="77777777" w:rsidR="00D46454" w:rsidRPr="00A318F0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1) osobiście</w:t>
      </w:r>
    </w:p>
    <w:p w14:paraId="6D9BC549" w14:textId="77777777" w:rsidR="00D46454" w:rsidRPr="00DE6BDA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 xml:space="preserve">2) przy udziale podwykonawców w zakresie:  </w:t>
      </w:r>
      <w:r w:rsidRPr="00A55FFE">
        <w:rPr>
          <w:rFonts w:ascii="Arial" w:hAnsi="Arial" w:cs="Arial"/>
        </w:rPr>
        <w:t>.......................</w:t>
      </w:r>
    </w:p>
    <w:p w14:paraId="0BEC6A93" w14:textId="15AF5447" w:rsidR="00D46454" w:rsidRPr="00DE6BDA" w:rsidRDefault="002925DC" w:rsidP="00B16C4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</w:t>
      </w:r>
      <w:r w:rsidR="00D46454" w:rsidRPr="00DE6BDA">
        <w:rPr>
          <w:rFonts w:ascii="Arial" w:hAnsi="Arial" w:cs="Arial"/>
        </w:rPr>
        <w:t xml:space="preserve"> wobec</w:t>
      </w:r>
      <w:r>
        <w:rPr>
          <w:rFonts w:ascii="Arial" w:hAnsi="Arial" w:cs="Arial"/>
        </w:rPr>
        <w:t xml:space="preserve"> Zamawiającego pełną </w:t>
      </w:r>
      <w:r w:rsidR="00D46454" w:rsidRPr="00DE6BDA">
        <w:rPr>
          <w:rFonts w:ascii="Arial" w:hAnsi="Arial" w:cs="Arial"/>
        </w:rPr>
        <w:t>odpow</w:t>
      </w:r>
      <w:r>
        <w:rPr>
          <w:rFonts w:ascii="Arial" w:hAnsi="Arial" w:cs="Arial"/>
        </w:rPr>
        <w:t xml:space="preserve">iedzialność za czynności, </w:t>
      </w:r>
      <w:r w:rsidR="00D46454" w:rsidRPr="00DE6BDA">
        <w:rPr>
          <w:rFonts w:ascii="Arial" w:hAnsi="Arial" w:cs="Arial"/>
        </w:rPr>
        <w:t>które wykonuje przy pomocy podwykonawców.</w:t>
      </w:r>
    </w:p>
    <w:p w14:paraId="07C12FFF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195AEBA8" w14:textId="46859F8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5</w:t>
      </w:r>
    </w:p>
    <w:p w14:paraId="500F5157" w14:textId="05B7FE38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zobowiązuje się do dostarczania całości sprzętu </w:t>
      </w:r>
      <w:r w:rsidR="002925DC">
        <w:rPr>
          <w:rFonts w:ascii="Arial" w:hAnsi="Arial" w:cs="Arial"/>
        </w:rPr>
        <w:t>/</w:t>
      </w:r>
      <w:r w:rsidRPr="00DE6BDA">
        <w:rPr>
          <w:rFonts w:ascii="Arial" w:hAnsi="Arial" w:cs="Arial"/>
        </w:rPr>
        <w:t xml:space="preserve"> </w:t>
      </w:r>
      <w:r w:rsidR="002925DC">
        <w:rPr>
          <w:rFonts w:ascii="Arial" w:hAnsi="Arial" w:cs="Arial"/>
        </w:rPr>
        <w:t>urządzeń</w:t>
      </w:r>
      <w:r w:rsidRPr="00DE6BDA">
        <w:rPr>
          <w:rFonts w:ascii="Arial" w:hAnsi="Arial" w:cs="Arial"/>
        </w:rPr>
        <w:t xml:space="preserve"> będącego przedmiotem umowy na swój koszt i ryzyko, własnym transportem do siedziby Zamawiającego we wskazane miejsce.</w:t>
      </w:r>
    </w:p>
    <w:p w14:paraId="76B0511E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Zamówienie obejmuje transport (na koszt i ryzyko) Wykonawcy.</w:t>
      </w:r>
    </w:p>
    <w:p w14:paraId="6524D5EC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Dostawa musi odbyć się w godzinach uzgodnionych wcześniej z Zamawiającym.</w:t>
      </w:r>
    </w:p>
    <w:p w14:paraId="512F9979" w14:textId="6D6E0373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</w:t>
      </w:r>
      <w:r w:rsidR="004E3FBE">
        <w:rPr>
          <w:rFonts w:ascii="Arial" w:hAnsi="Arial" w:cs="Arial"/>
        </w:rPr>
        <w:t xml:space="preserve">skutecznie </w:t>
      </w:r>
      <w:r w:rsidRPr="00DE6BDA">
        <w:rPr>
          <w:rFonts w:ascii="Arial" w:hAnsi="Arial" w:cs="Arial"/>
        </w:rPr>
        <w:t>powiadomi Zamawiającego telefonicznie i e-mailem o terminie dostawy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nie później niż 3 dni przed planowaną dostawą.</w:t>
      </w:r>
    </w:p>
    <w:p w14:paraId="2A1F8F86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dostarczy towar, ustawi i zainstaluje w miejscu wskazanym przez Zamawiającego.</w:t>
      </w:r>
    </w:p>
    <w:p w14:paraId="17D1D5FC" w14:textId="72D2BD32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Sprzęt zostanie dostarczony wraz ze wszystkimi akcesoriami </w:t>
      </w:r>
      <w:r w:rsidR="008F6A2E">
        <w:rPr>
          <w:rFonts w:ascii="Arial" w:hAnsi="Arial" w:cs="Arial"/>
        </w:rPr>
        <w:t xml:space="preserve">i kablami podłączeniowymi </w:t>
      </w:r>
      <w:r w:rsidRPr="00DE6BDA">
        <w:rPr>
          <w:rFonts w:ascii="Arial" w:hAnsi="Arial" w:cs="Arial"/>
        </w:rPr>
        <w:t xml:space="preserve">niezbędnymi do prawidłowej jego pracy. </w:t>
      </w:r>
    </w:p>
    <w:p w14:paraId="680AD0E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sprzęt musi być fabrycznie nowy i nieużywany wcześniej. Zamawiający nie dopuszcza dostawy urządzeń odnowionych (zwróconych do producenta i odsprzedawanych ponownie przez producenta). Urządzenia muszą pochodzić z legalnego kanału sprzedaży producenta.</w:t>
      </w:r>
    </w:p>
    <w:p w14:paraId="01FD1C24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przedmiot zamówienia winien być wykonany w ramach bezpiecznych technologii oraz dopuszczony do stosowania w placówkach oświatowych.</w:t>
      </w:r>
    </w:p>
    <w:p w14:paraId="662D4BF8" w14:textId="49B8593D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Dostarczony przedmiot zamówienia musi posiadać odpowiednie certyfikaty zgodności </w:t>
      </w:r>
      <w:r w:rsidR="00D30092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wymaganiami UE, wszystkie produkty, które tego wymagają winny posiadać niezbędne aktualne certyfikaty bezpieczeństwa, atesty higieniczne, świadectwa jakości i powinny spełniać wszelkie normy określone obowiązującymi przepisami prawa oraz posiadać oznaczenie CE.</w:t>
      </w:r>
    </w:p>
    <w:p w14:paraId="259DFED2" w14:textId="702B9923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gdy dostarczony sprzęt lub jego elementy będą uszkodzone lub ulegną uszkodzeniu podczas transportu bądź rozładunku, zostaną przez Wykonawcę wymienione na nowe lub naprawione przed zgłoszeniem zakończenia dostaw do odbioru.</w:t>
      </w:r>
    </w:p>
    <w:p w14:paraId="39458E7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odpady powstałe podczas realizacji zamówienia Wykonawca jest zobowiązany zagospodarować na własny koszt, Wykonawca po dostarczeniu przedmiotu zamówienia jest zobowiązany do uporządkowania terenu dostawy.</w:t>
      </w:r>
    </w:p>
    <w:p w14:paraId="3C772C58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zniszczenia w budynku powstałe podczas dostawy z winy Wykonawcy będą usuwane przez niego na jego koszt.</w:t>
      </w:r>
    </w:p>
    <w:p w14:paraId="42ECFFE3" w14:textId="4D3AC854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 odpowiedzialny za zabezpieczenie dostarczonego sprzętu do czasu dokonania pisemnego odbioru końcowego (bez uwag) potwierdzonego przez osoby odpowiedzialne ze strony Zamawiającego</w:t>
      </w:r>
      <w:r w:rsidR="00CE3ECF">
        <w:rPr>
          <w:rFonts w:ascii="Arial" w:hAnsi="Arial" w:cs="Arial"/>
        </w:rPr>
        <w:t>.</w:t>
      </w:r>
    </w:p>
    <w:p w14:paraId="19219217" w14:textId="22EE21D9" w:rsidR="00D46454" w:rsidRPr="007D0914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dniu dostawy</w:t>
      </w:r>
      <w:r w:rsidR="008F6A2E">
        <w:rPr>
          <w:rFonts w:ascii="Arial" w:hAnsi="Arial" w:cs="Arial"/>
        </w:rPr>
        <w:t xml:space="preserve"> lub odbioru</w:t>
      </w:r>
      <w:r w:rsidRPr="00DE6BDA">
        <w:rPr>
          <w:rFonts w:ascii="Arial" w:hAnsi="Arial" w:cs="Arial"/>
        </w:rPr>
        <w:t xml:space="preserve"> urządzeń Wykonawca </w:t>
      </w:r>
      <w:r w:rsidR="008F6A2E">
        <w:rPr>
          <w:rFonts w:ascii="Arial" w:hAnsi="Arial" w:cs="Arial"/>
        </w:rPr>
        <w:t>z</w:t>
      </w:r>
      <w:r w:rsidRPr="00DE6BDA">
        <w:rPr>
          <w:rFonts w:ascii="Arial" w:hAnsi="Arial" w:cs="Arial"/>
        </w:rPr>
        <w:t xml:space="preserve">obowiązany jest przekazać Zamawiającemu </w:t>
      </w:r>
      <w:r w:rsidRPr="007D0914">
        <w:rPr>
          <w:rFonts w:ascii="Arial" w:hAnsi="Arial" w:cs="Arial"/>
        </w:rPr>
        <w:t>karty gwarancyjne, atesty, certyfikaty, opisy techniczne urządzeń, zgodnie z zamówieniem.</w:t>
      </w:r>
    </w:p>
    <w:p w14:paraId="1EE9DF8C" w14:textId="0A0A5AD2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7D0914">
        <w:rPr>
          <w:rFonts w:ascii="Arial" w:hAnsi="Arial" w:cs="Arial"/>
        </w:rPr>
        <w:t xml:space="preserve">Wykonawca oświadcza, że jakiekolwiek </w:t>
      </w:r>
      <w:r w:rsidR="002857B1" w:rsidRPr="007D0914">
        <w:rPr>
          <w:rFonts w:ascii="Arial" w:hAnsi="Arial" w:cs="Arial"/>
        </w:rPr>
        <w:t>licencje</w:t>
      </w:r>
      <w:r w:rsidRPr="007D0914">
        <w:rPr>
          <w:rFonts w:ascii="Arial" w:hAnsi="Arial" w:cs="Arial"/>
        </w:rPr>
        <w:t xml:space="preserve">, które zostaną nabyte lub udostępnione celem realizacji </w:t>
      </w:r>
      <w:r w:rsidR="003A52E9" w:rsidRPr="007D0914">
        <w:rPr>
          <w:rFonts w:ascii="Arial" w:hAnsi="Arial" w:cs="Arial"/>
        </w:rPr>
        <w:t xml:space="preserve">niniejszej </w:t>
      </w:r>
      <w:r w:rsidRPr="007D0914">
        <w:rPr>
          <w:rFonts w:ascii="Arial" w:hAnsi="Arial" w:cs="Arial"/>
        </w:rPr>
        <w:t>umowy nie naruszają praw autorskich</w:t>
      </w:r>
      <w:r w:rsidR="003A52E9" w:rsidRPr="007D0914">
        <w:rPr>
          <w:rFonts w:ascii="Arial" w:hAnsi="Arial" w:cs="Arial"/>
        </w:rPr>
        <w:t xml:space="preserve"> osób </w:t>
      </w:r>
      <w:r w:rsidRPr="007D0914">
        <w:rPr>
          <w:rFonts w:ascii="Arial" w:hAnsi="Arial" w:cs="Arial"/>
        </w:rPr>
        <w:t>trzecich (zarówno osobistych jak i</w:t>
      </w:r>
      <w:r w:rsidRPr="00DE6BDA">
        <w:rPr>
          <w:rFonts w:ascii="Arial" w:hAnsi="Arial" w:cs="Arial"/>
        </w:rPr>
        <w:t xml:space="preserve"> majątkowych) oraz nie mają miejsca żadne inne okoliczności, które mogłyby narazić </w:t>
      </w:r>
      <w:r w:rsidRPr="00DE6BDA">
        <w:rPr>
          <w:rFonts w:ascii="Arial" w:hAnsi="Arial" w:cs="Arial"/>
        </w:rPr>
        <w:lastRenderedPageBreak/>
        <w:t xml:space="preserve">Zamawiającego na odpowiedzialność wobec osób trzecich z tytułu eksploatacji </w:t>
      </w:r>
      <w:r w:rsidR="002857B1">
        <w:rPr>
          <w:rFonts w:ascii="Arial" w:hAnsi="Arial" w:cs="Arial"/>
        </w:rPr>
        <w:t>oprogramowania</w:t>
      </w:r>
      <w:r w:rsidRPr="00DE6BDA">
        <w:rPr>
          <w:rFonts w:ascii="Arial" w:hAnsi="Arial" w:cs="Arial"/>
        </w:rPr>
        <w:t xml:space="preserve"> dostarczonych w ramach wykonywania niniejszej umowy.</w:t>
      </w:r>
    </w:p>
    <w:p w14:paraId="46D47D42" w14:textId="668DD608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zakresie nieuregulowanym zastosowanie znajdują odpowiednie </w:t>
      </w:r>
      <w:r w:rsidR="00890DF2">
        <w:rPr>
          <w:rFonts w:ascii="Arial" w:hAnsi="Arial" w:cs="Arial"/>
        </w:rPr>
        <w:t xml:space="preserve">przepisy </w:t>
      </w:r>
      <w:r w:rsidRPr="00DE6BDA">
        <w:rPr>
          <w:rFonts w:ascii="Arial" w:hAnsi="Arial" w:cs="Arial"/>
        </w:rPr>
        <w:t xml:space="preserve">prawa, w tym </w:t>
      </w:r>
      <w:r w:rsidR="00890DF2">
        <w:rPr>
          <w:rFonts w:ascii="Arial" w:hAnsi="Arial" w:cs="Arial"/>
        </w:rPr>
        <w:br/>
        <w:t xml:space="preserve">w </w:t>
      </w:r>
      <w:r w:rsidRPr="00DE6BDA">
        <w:rPr>
          <w:rFonts w:ascii="Arial" w:hAnsi="Arial" w:cs="Arial"/>
        </w:rPr>
        <w:t>szczególności przepisy ww.</w:t>
      </w:r>
      <w:r w:rsidR="00890DF2">
        <w:rPr>
          <w:rFonts w:ascii="Arial" w:hAnsi="Arial" w:cs="Arial"/>
        </w:rPr>
        <w:t xml:space="preserve"> ustawy </w:t>
      </w:r>
      <w:r w:rsidRPr="00DE6BDA">
        <w:rPr>
          <w:rFonts w:ascii="Arial" w:hAnsi="Arial" w:cs="Arial"/>
        </w:rPr>
        <w:t>o prawie autorskim i prawach pokrewnych.</w:t>
      </w:r>
    </w:p>
    <w:p w14:paraId="60D62B76" w14:textId="11471774" w:rsidR="00D46454" w:rsidRPr="00486DFA" w:rsidRDefault="00D46454" w:rsidP="00B16C41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Całkowitą realizację przedmiotu umowy potwierdzi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6F5E87" w:rsidRPr="00486DFA">
        <w:rPr>
          <w:rFonts w:ascii="Arial" w:hAnsi="Arial" w:cs="Arial"/>
        </w:rPr>
        <w:t xml:space="preserve"> </w:t>
      </w:r>
      <w:r w:rsidRPr="00486DFA">
        <w:rPr>
          <w:rFonts w:ascii="Arial" w:hAnsi="Arial" w:cs="Arial"/>
        </w:rPr>
        <w:t>sporządzony przez Strony umowy</w:t>
      </w:r>
      <w:r w:rsidR="00BC5E2A">
        <w:rPr>
          <w:rFonts w:ascii="Arial" w:hAnsi="Arial" w:cs="Arial"/>
        </w:rPr>
        <w:t xml:space="preserve"> i podpisany bez zastrzeżeń. </w:t>
      </w:r>
    </w:p>
    <w:p w14:paraId="134E2995" w14:textId="77777777" w:rsidR="00D46454" w:rsidRPr="00486DFA" w:rsidRDefault="00D46454" w:rsidP="00D46454">
      <w:pPr>
        <w:spacing w:line="276" w:lineRule="auto"/>
        <w:jc w:val="both"/>
        <w:rPr>
          <w:rFonts w:ascii="Arial" w:hAnsi="Arial" w:cs="Arial"/>
          <w:bCs/>
        </w:rPr>
      </w:pPr>
    </w:p>
    <w:p w14:paraId="389DF932" w14:textId="64A2DBEC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6</w:t>
      </w:r>
    </w:p>
    <w:p w14:paraId="1F6DB242" w14:textId="77777777" w:rsidR="00D46454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Strony postanawiają, że obowiązującą ich formą wynagrodzenia za wykonanie przedmiotu umowy jest </w:t>
      </w:r>
      <w:r w:rsidRPr="00486DFA">
        <w:rPr>
          <w:rFonts w:ascii="Arial" w:hAnsi="Arial" w:cs="Arial"/>
          <w:u w:val="single"/>
        </w:rPr>
        <w:t>wynagrodzenie ryczałtowe</w:t>
      </w:r>
      <w:r w:rsidRPr="00DE6BDA">
        <w:rPr>
          <w:rFonts w:ascii="Arial" w:hAnsi="Arial" w:cs="Arial"/>
        </w:rPr>
        <w:t>.</w:t>
      </w:r>
    </w:p>
    <w:p w14:paraId="4E5C3F34" w14:textId="07E41430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Wynagrodzenie, o którym mowa w ust. </w:t>
      </w:r>
      <w:r w:rsidR="005241FD">
        <w:rPr>
          <w:rFonts w:ascii="Arial" w:hAnsi="Arial" w:cs="Arial"/>
        </w:rPr>
        <w:t>4</w:t>
      </w:r>
      <w:r w:rsidRPr="00486DFA">
        <w:rPr>
          <w:rFonts w:ascii="Arial" w:hAnsi="Arial" w:cs="Arial"/>
        </w:rPr>
        <w:t>, obejmuje wszystkie koszty związane z wykonaniem przedmiotu umowy, w tym ryzyko Wykonawcy z tytułu oszacowania wszelkich kosztów związanych z realizacją przedmiotu umowy, a także oddziaływania innych czynników mających lub mogących mieć wpływ na koszty.</w:t>
      </w:r>
    </w:p>
    <w:p w14:paraId="43F194B1" w14:textId="77777777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Niedoszacowanie, pominięcie oraz brak rozpoznania zakresu przedmiotu umowy nie może być podstawą do żądania zmiany wynagrodzenia określonego w ust. 4 niniejszego paragrafu.</w:t>
      </w:r>
    </w:p>
    <w:p w14:paraId="04D054AC" w14:textId="77777777" w:rsidR="00D135A3" w:rsidRPr="00D135A3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86DFA">
        <w:rPr>
          <w:rFonts w:ascii="Arial" w:hAnsi="Arial" w:cs="Arial"/>
        </w:rPr>
        <w:t xml:space="preserve">Uzgodnione w tej formie, na podstawie oferty Wykonawcy, </w:t>
      </w:r>
    </w:p>
    <w:p w14:paraId="32A6B55B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wynagrodzenie brutto Wykonawcy wynosi </w:t>
      </w:r>
      <w:r w:rsidRPr="00621D70">
        <w:rPr>
          <w:rFonts w:ascii="Arial" w:hAnsi="Arial" w:cs="Arial"/>
        </w:rPr>
        <w:t>...............................</w:t>
      </w:r>
      <w:r w:rsidRPr="00621D70">
        <w:rPr>
          <w:rFonts w:ascii="Arial" w:hAnsi="Arial" w:cs="Arial"/>
          <w:b/>
        </w:rPr>
        <w:t xml:space="preserve"> zł, </w:t>
      </w:r>
    </w:p>
    <w:p w14:paraId="6FB5F8A5" w14:textId="7153B07E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słownie złotych: </w:t>
      </w:r>
      <w:r w:rsidR="00621D70">
        <w:rPr>
          <w:rFonts w:ascii="Arial" w:hAnsi="Arial" w:cs="Arial"/>
          <w:b/>
        </w:rPr>
        <w:t>(</w:t>
      </w:r>
      <w:r w:rsidRPr="00621D70">
        <w:rPr>
          <w:rFonts w:ascii="Arial" w:hAnsi="Arial" w:cs="Arial"/>
        </w:rPr>
        <w:t>..................................................................</w:t>
      </w:r>
      <w:r w:rsidR="00621D70">
        <w:rPr>
          <w:rFonts w:ascii="Arial" w:hAnsi="Arial" w:cs="Arial"/>
        </w:rPr>
        <w:t>)</w:t>
      </w:r>
      <w:r w:rsidRPr="00621D70">
        <w:rPr>
          <w:rFonts w:ascii="Arial" w:hAnsi="Arial" w:cs="Arial"/>
          <w:b/>
        </w:rPr>
        <w:t xml:space="preserve">, </w:t>
      </w:r>
    </w:p>
    <w:p w14:paraId="172F7376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na które składa się: wynagrodzenie netto </w:t>
      </w:r>
      <w:r w:rsidRPr="00621D70">
        <w:rPr>
          <w:rFonts w:ascii="Arial" w:hAnsi="Arial" w:cs="Arial"/>
        </w:rPr>
        <w:t>………….</w:t>
      </w:r>
      <w:r w:rsidRPr="00621D70">
        <w:rPr>
          <w:rFonts w:ascii="Arial" w:hAnsi="Arial" w:cs="Arial"/>
          <w:b/>
        </w:rPr>
        <w:t xml:space="preserve"> zł, </w:t>
      </w:r>
    </w:p>
    <w:p w14:paraId="25E22C3C" w14:textId="15797415" w:rsidR="00D46454" w:rsidRPr="00621D70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oraz podatek od towarów i usług (VAT) w kwocie </w:t>
      </w:r>
      <w:r w:rsidRPr="00621D70">
        <w:rPr>
          <w:rFonts w:ascii="Arial" w:hAnsi="Arial" w:cs="Arial"/>
        </w:rPr>
        <w:t>................................</w:t>
      </w:r>
      <w:r w:rsidRPr="00621D70">
        <w:rPr>
          <w:rFonts w:ascii="Arial" w:hAnsi="Arial" w:cs="Arial"/>
          <w:b/>
        </w:rPr>
        <w:t xml:space="preserve"> zł</w:t>
      </w:r>
    </w:p>
    <w:p w14:paraId="70C7BCC8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postanawiają, że rozliczenie za przedmiot umowy nastąpi jednorazowo po całkowitej realizacji przedmiotu umowy.</w:t>
      </w:r>
    </w:p>
    <w:p w14:paraId="39A22D55" w14:textId="3F02143A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Podstawą do zapłaty należności za przedmiot umowy będzie wystawiona przez Wykonawcę faktura VAT oraz podpisany przez strony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BC5E2A" w:rsidRPr="00BC5E2A">
        <w:rPr>
          <w:rFonts w:ascii="Arial" w:hAnsi="Arial" w:cs="Arial"/>
        </w:rPr>
        <w:t xml:space="preserve"> </w:t>
      </w:r>
      <w:r w:rsidR="00BC5E2A">
        <w:rPr>
          <w:rFonts w:ascii="Arial" w:hAnsi="Arial" w:cs="Arial"/>
        </w:rPr>
        <w:t>bez zastrzeżeń</w:t>
      </w:r>
      <w:r w:rsidRPr="00DE6BDA">
        <w:rPr>
          <w:rFonts w:ascii="Arial" w:hAnsi="Arial" w:cs="Arial"/>
        </w:rPr>
        <w:t>.</w:t>
      </w:r>
    </w:p>
    <w:p w14:paraId="1DB1E648" w14:textId="77777777" w:rsidR="00D46454" w:rsidRPr="00486DF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Faktura VAT za realizację przedmiotu umowy powinna zawierać poniższe dane:</w:t>
      </w:r>
    </w:p>
    <w:p w14:paraId="4CDC07CF" w14:textId="2672113B" w:rsidR="00D46454" w:rsidRPr="00577C3A" w:rsidRDefault="00890DF2" w:rsidP="00D4645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Nabywca: </w:t>
      </w:r>
      <w:r w:rsidRPr="00577C3A">
        <w:rPr>
          <w:rFonts w:ascii="Arial" w:hAnsi="Arial" w:cs="Arial"/>
        </w:rPr>
        <w:tab/>
      </w:r>
      <w:r w:rsidR="00D46454" w:rsidRPr="00577C3A">
        <w:rPr>
          <w:rFonts w:ascii="Arial" w:hAnsi="Arial" w:cs="Arial"/>
        </w:rPr>
        <w:t>Miasto Katowice</w:t>
      </w:r>
    </w:p>
    <w:p w14:paraId="30247E1F" w14:textId="70A9FF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ul. Młyńska 4</w:t>
      </w:r>
    </w:p>
    <w:p w14:paraId="030730A6" w14:textId="5F7C10BF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40-098 Katowice</w:t>
      </w:r>
    </w:p>
    <w:p w14:paraId="45E20B6C" w14:textId="52D96A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NIP: 634-001-01-47</w:t>
      </w:r>
    </w:p>
    <w:p w14:paraId="789ED2DC" w14:textId="65A98D16" w:rsidR="00890DF2" w:rsidRPr="00577C3A" w:rsidRDefault="00D46454" w:rsidP="00890DF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Odbiorca:   </w:t>
      </w:r>
      <w:r w:rsidR="00577C3A" w:rsidRPr="00577C3A">
        <w:rPr>
          <w:rFonts w:ascii="Arial" w:hAnsi="Arial" w:cs="Arial"/>
        </w:rPr>
        <w:t>Zespół Szkół Technicznych i Ogólnokształcących nr 3 im. Edwarda Abramowskiego</w:t>
      </w:r>
    </w:p>
    <w:p w14:paraId="45C6B95F" w14:textId="5A24B70E" w:rsidR="00890DF2" w:rsidRPr="00577C3A" w:rsidRDefault="00890DF2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ul. </w:t>
      </w:r>
      <w:r w:rsidR="00577C3A" w:rsidRPr="00577C3A">
        <w:rPr>
          <w:rFonts w:ascii="Arial" w:hAnsi="Arial" w:cs="Arial"/>
        </w:rPr>
        <w:t>Harcerzy Września 1939 r. nr 2</w:t>
      </w:r>
    </w:p>
    <w:p w14:paraId="75BD858A" w14:textId="108FD764" w:rsidR="00E11DF1" w:rsidRPr="00577C3A" w:rsidRDefault="00726416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</w:t>
      </w:r>
      <w:r w:rsidR="00577C3A">
        <w:rPr>
          <w:rFonts w:ascii="Arial" w:hAnsi="Arial" w:cs="Arial"/>
        </w:rPr>
        <w:t>659</w:t>
      </w:r>
      <w:r w:rsidRPr="00577C3A">
        <w:rPr>
          <w:rFonts w:ascii="Arial" w:hAnsi="Arial" w:cs="Arial"/>
        </w:rPr>
        <w:t xml:space="preserve"> </w:t>
      </w:r>
      <w:r w:rsidR="00890DF2" w:rsidRPr="00577C3A">
        <w:rPr>
          <w:rFonts w:ascii="Arial" w:hAnsi="Arial" w:cs="Arial"/>
        </w:rPr>
        <w:t xml:space="preserve"> </w:t>
      </w:r>
      <w:r w:rsidRPr="00577C3A">
        <w:rPr>
          <w:rFonts w:ascii="Arial" w:hAnsi="Arial" w:cs="Arial"/>
        </w:rPr>
        <w:t>Katowice</w:t>
      </w:r>
    </w:p>
    <w:p w14:paraId="1CE5A90D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Wynagrodzenie płatne będzie w terminie do 30 dni od daty wpływu do Zamawiającego prawidłowo wystawionej faktury VAT.</w:t>
      </w:r>
    </w:p>
    <w:p w14:paraId="31932BDE" w14:textId="1B72E451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zobowiązany jest dostarczyć prawidłowo wystawioną fakturę VAT do siedziby Zamawiającego (sekretariat </w:t>
      </w:r>
      <w:r w:rsidR="00577C3A" w:rsidRPr="00577C3A">
        <w:rPr>
          <w:rFonts w:ascii="Arial" w:hAnsi="Arial" w:cs="Arial"/>
        </w:rPr>
        <w:t>Zesp</w:t>
      </w:r>
      <w:r w:rsidR="00577C3A">
        <w:rPr>
          <w:rFonts w:ascii="Arial" w:hAnsi="Arial" w:cs="Arial"/>
        </w:rPr>
        <w:t>o</w:t>
      </w:r>
      <w:r w:rsidR="00577C3A" w:rsidRPr="00577C3A">
        <w:rPr>
          <w:rFonts w:ascii="Arial" w:hAnsi="Arial" w:cs="Arial"/>
        </w:rPr>
        <w:t>ł</w:t>
      </w:r>
      <w:r w:rsidR="00577C3A">
        <w:rPr>
          <w:rFonts w:ascii="Arial" w:hAnsi="Arial" w:cs="Arial"/>
        </w:rPr>
        <w:t>u</w:t>
      </w:r>
      <w:r w:rsidR="00577C3A" w:rsidRPr="00577C3A">
        <w:rPr>
          <w:rFonts w:ascii="Arial" w:hAnsi="Arial" w:cs="Arial"/>
        </w:rPr>
        <w:t xml:space="preserve"> Szkół Technicznych i Ogólnokształcących nr 3 im. Edwarda Abramowskiego</w:t>
      </w:r>
      <w:r w:rsidRPr="00DE6BDA">
        <w:rPr>
          <w:rFonts w:ascii="Arial" w:hAnsi="Arial" w:cs="Arial"/>
        </w:rPr>
        <w:t>).</w:t>
      </w:r>
    </w:p>
    <w:p w14:paraId="7606BCCF" w14:textId="67E61539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opisie faktury Wykonawca zobowiązany jest powołać się na numer niniejszej umowy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 datą jej zawarcia oraz dołączyć do f</w:t>
      </w:r>
      <w:r w:rsidR="005241FD">
        <w:rPr>
          <w:rFonts w:ascii="Arial" w:hAnsi="Arial" w:cs="Arial"/>
        </w:rPr>
        <w:t xml:space="preserve">aktury kopię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>, zatwierdzonego przez Zamawiającego.</w:t>
      </w:r>
    </w:p>
    <w:p w14:paraId="7B86573E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przypadku, gdy cena lub ilość sprzętu podane w fakturze będą niezgodne z ceną ofertową i liczbą odebranego sprzętu, albo w treści faktury nie zostanie podany numer umowy, Zamawiający odmówi zapłaty faktury, do czasu otrzymania prawidłowo wystawionej faktury lub faktury korygującej. Strony wtedy uznają, że Wykonawca był w zwłoce z wystawieniem prawidłowej faktury.</w:t>
      </w:r>
    </w:p>
    <w:p w14:paraId="6BCDE413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 dzień zapłaty wynagrodzenia uważa się dzień obciążenia rachunku bankowego Zamawiającego.</w:t>
      </w:r>
    </w:p>
    <w:p w14:paraId="54B3A529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Każda zmiana siedziby Wykonawcy oraz numeru NIP wymaga natychmiastowego pisemnego powiadomienia Zamawiającego.</w:t>
      </w:r>
    </w:p>
    <w:p w14:paraId="0AD40444" w14:textId="67155D28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ustalają, że Wykonawcy nie przysługują odsetki za zwłokę z tytułu niewypłacenia wynagrodzenia przez Zamawiającego w termini</w:t>
      </w:r>
      <w:r w:rsidR="00506529">
        <w:rPr>
          <w:rFonts w:ascii="Arial" w:hAnsi="Arial" w:cs="Arial"/>
        </w:rPr>
        <w:t>e z przyczyn opisanych w ust. 11.</w:t>
      </w:r>
    </w:p>
    <w:p w14:paraId="02B46D8A" w14:textId="63525312" w:rsidR="00D46454" w:rsidRPr="001462E1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lastRenderedPageBreak/>
        <w:t xml:space="preserve">Zamówienie wynika z planu finansowego na rok </w:t>
      </w:r>
      <w:r w:rsidR="001462E1" w:rsidRPr="001462E1">
        <w:rPr>
          <w:rFonts w:ascii="Arial" w:hAnsi="Arial" w:cs="Arial"/>
        </w:rPr>
        <w:t>202</w:t>
      </w:r>
      <w:r w:rsidR="001E626D">
        <w:rPr>
          <w:rFonts w:ascii="Arial" w:hAnsi="Arial" w:cs="Arial"/>
        </w:rPr>
        <w:t>5</w:t>
      </w:r>
      <w:r w:rsidRPr="001462E1">
        <w:rPr>
          <w:rFonts w:ascii="Arial" w:hAnsi="Arial" w:cs="Arial"/>
        </w:rPr>
        <w:t>, Rozdział …………. §……………….</w:t>
      </w:r>
    </w:p>
    <w:p w14:paraId="5EDAE986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3DA1D6" w14:textId="1DF28F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7</w:t>
      </w:r>
    </w:p>
    <w:p w14:paraId="4A76454A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gwarantuje, że sprzęt dostarczony w ramach realizacji umowy będzie towarem nowym, nie używanym (dostarczanym) wcześniej w innych projektach, pochodzącym z oficjalnego kanału sprzedaży producenta.</w:t>
      </w:r>
    </w:p>
    <w:p w14:paraId="364D0AB7" w14:textId="377CC1D2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>Wykonawca udziela gwarancji oraz rękojmi na dostarczony sprzęt na okres</w:t>
      </w:r>
      <w:r w:rsidR="00BC092D" w:rsidRPr="008E6EF9">
        <w:rPr>
          <w:rFonts w:ascii="Arial" w:hAnsi="Arial" w:cs="Arial"/>
          <w:b/>
        </w:rPr>
        <w:t xml:space="preserve"> ………..</w:t>
      </w:r>
      <w:r w:rsidRPr="008E6EF9">
        <w:rPr>
          <w:rFonts w:ascii="Arial" w:hAnsi="Arial" w:cs="Arial"/>
          <w:b/>
        </w:rPr>
        <w:t xml:space="preserve"> miesięcy</w:t>
      </w:r>
      <w:r w:rsidR="00185BEC" w:rsidRPr="008E6EF9">
        <w:rPr>
          <w:rFonts w:ascii="Arial" w:hAnsi="Arial" w:cs="Arial"/>
        </w:rPr>
        <w:t xml:space="preserve">. </w:t>
      </w:r>
      <w:r w:rsidRPr="008E6EF9">
        <w:rPr>
          <w:rFonts w:ascii="Arial" w:hAnsi="Arial" w:cs="Arial"/>
        </w:rPr>
        <w:t xml:space="preserve">Termin rozpoczęcia gwarancji oraz rękojmi liczony jest od daty podpisania przez Strony protokołu </w:t>
      </w:r>
      <w:r w:rsidR="006F5E87" w:rsidRPr="008E6EF9">
        <w:rPr>
          <w:rFonts w:ascii="Arial" w:hAnsi="Arial" w:cs="Arial"/>
        </w:rPr>
        <w:t>zdawczo-odbiorczego</w:t>
      </w:r>
      <w:r w:rsidRPr="008E6EF9">
        <w:rPr>
          <w:rFonts w:ascii="Arial" w:hAnsi="Arial" w:cs="Arial"/>
        </w:rPr>
        <w:t xml:space="preserve">. </w:t>
      </w:r>
    </w:p>
    <w:p w14:paraId="44A0D85C" w14:textId="66797A69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Wykonawca będzie nieodpłatnie usuwał wszystkie awarie i usterki uniemożliwiające lub utrudniające ciągłą pracę sprzętu w terminie maksymalnie 5 dni roboczych od dnia zgłoszenia awarii lub usterki przez Zamawiającego.</w:t>
      </w:r>
    </w:p>
    <w:p w14:paraId="69991F01" w14:textId="452BF2EF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 xml:space="preserve">Awarie oraz usterki będą zgłaszane przez Zamawiającego telefonicznie pod numer </w:t>
      </w:r>
      <w:r w:rsidRPr="008E6EF9">
        <w:rPr>
          <w:rFonts w:ascii="Arial" w:hAnsi="Arial" w:cs="Arial"/>
        </w:rPr>
        <w:t>…………………………</w:t>
      </w:r>
      <w:r w:rsidR="00F21DDA" w:rsidRPr="008E6EF9">
        <w:rPr>
          <w:rFonts w:ascii="Arial" w:hAnsi="Arial" w:cs="Arial"/>
        </w:rPr>
        <w:t>…………..,</w:t>
      </w:r>
      <w:r w:rsidR="00F21DDA" w:rsidRPr="008E6EF9">
        <w:rPr>
          <w:rFonts w:ascii="Arial" w:hAnsi="Arial" w:cs="Arial"/>
          <w:b/>
        </w:rPr>
        <w:t xml:space="preserve"> a następnie potwierdzane</w:t>
      </w:r>
      <w:r w:rsidRPr="008E6EF9">
        <w:rPr>
          <w:rFonts w:ascii="Arial" w:hAnsi="Arial" w:cs="Arial"/>
          <w:b/>
        </w:rPr>
        <w:t xml:space="preserve"> za pomocą poczty elektronicznej na adres e-mail: </w:t>
      </w:r>
      <w:r w:rsidRPr="008E6EF9">
        <w:rPr>
          <w:rFonts w:ascii="Arial" w:hAnsi="Arial" w:cs="Arial"/>
        </w:rPr>
        <w:t>…………………………….</w:t>
      </w:r>
      <w:r w:rsidR="00B16C41" w:rsidRPr="008E6EF9">
        <w:rPr>
          <w:rFonts w:ascii="Arial" w:hAnsi="Arial" w:cs="Arial"/>
          <w:b/>
        </w:rPr>
        <w:t xml:space="preserve"> </w:t>
      </w:r>
      <w:r w:rsidRPr="008E6EF9">
        <w:rPr>
          <w:rFonts w:ascii="Arial" w:hAnsi="Arial" w:cs="Arial"/>
          <w:b/>
        </w:rPr>
        <w:t>Wykonawcy</w:t>
      </w:r>
      <w:r w:rsidRPr="008E6EF9">
        <w:rPr>
          <w:rFonts w:ascii="Arial" w:hAnsi="Arial" w:cs="Arial"/>
        </w:rPr>
        <w:t>.</w:t>
      </w:r>
    </w:p>
    <w:p w14:paraId="3247648C" w14:textId="40524536" w:rsidR="00D46454" w:rsidRPr="008E6EF9" w:rsidRDefault="00506529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Odpowiedzialność z tytułu</w:t>
      </w:r>
      <w:r w:rsidR="00D46454" w:rsidRPr="008E6EF9">
        <w:rPr>
          <w:rFonts w:ascii="Arial" w:hAnsi="Arial" w:cs="Arial"/>
        </w:rPr>
        <w:t xml:space="preserve"> gwarancji obejmuje wszelkie wady przedmiotu zamówienia nie wynikające z winy Zamawiającego, a które to wady będą usuwane na koszt Wykonawcy. W okresie</w:t>
      </w:r>
      <w:r w:rsidR="00D46454" w:rsidRPr="00DE6BDA">
        <w:rPr>
          <w:rFonts w:ascii="Arial" w:hAnsi="Arial" w:cs="Arial"/>
        </w:rPr>
        <w:t xml:space="preserve"> gwarancji Wykonawca jest zobowiązany dokonać nieodpłatnej naprawy lub wymiany przedmiotu zamówienia lub jego poszczególnych części</w:t>
      </w:r>
      <w:r w:rsidR="0003785B">
        <w:rPr>
          <w:rFonts w:ascii="Arial" w:hAnsi="Arial" w:cs="Arial"/>
        </w:rPr>
        <w:t>,</w:t>
      </w:r>
      <w:r w:rsidR="00D46454" w:rsidRPr="00DE6BDA">
        <w:rPr>
          <w:rFonts w:ascii="Arial" w:hAnsi="Arial" w:cs="Arial"/>
        </w:rPr>
        <w:t xml:space="preserve"> także w przypadku, gdy konieczność naprawy lub wymiany jest wynikiem eksploatacyjnego zużycia urządzenia lub jego części, z wy</w:t>
      </w:r>
      <w:r>
        <w:rPr>
          <w:rFonts w:ascii="Arial" w:hAnsi="Arial" w:cs="Arial"/>
        </w:rPr>
        <w:t xml:space="preserve">jątkiem materiałów </w:t>
      </w:r>
      <w:r w:rsidRPr="008E6EF9">
        <w:rPr>
          <w:rFonts w:ascii="Arial" w:hAnsi="Arial" w:cs="Arial"/>
        </w:rPr>
        <w:t>zużywalnych.</w:t>
      </w:r>
    </w:p>
    <w:p w14:paraId="77E91A02" w14:textId="315E4D76" w:rsidR="00D46454" w:rsidRPr="008E6EF9" w:rsidRDefault="00D46454" w:rsidP="00B16C41">
      <w:pPr>
        <w:pStyle w:val="Akapitzlist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8E6EF9">
        <w:rPr>
          <w:rFonts w:ascii="Arial" w:eastAsiaTheme="minorHAnsi" w:hAnsi="Arial" w:cs="Arial"/>
          <w:lang w:eastAsia="en-US"/>
        </w:rPr>
        <w:t>W uzasadnionych przypadkach Wykonawca może wystąpić do Zamawiającego o zmianę t</w:t>
      </w:r>
      <w:r w:rsidR="00506529" w:rsidRPr="008E6EF9">
        <w:rPr>
          <w:rFonts w:ascii="Arial" w:eastAsiaTheme="minorHAnsi" w:hAnsi="Arial" w:cs="Arial"/>
          <w:lang w:eastAsia="en-US"/>
        </w:rPr>
        <w:t>erminu usunięcia wady (§</w:t>
      </w:r>
      <w:r w:rsidR="00577C3A" w:rsidRPr="008E6EF9">
        <w:rPr>
          <w:rFonts w:ascii="Arial" w:eastAsiaTheme="minorHAnsi" w:hAnsi="Arial" w:cs="Arial"/>
          <w:lang w:eastAsia="en-US"/>
        </w:rPr>
        <w:t>7</w:t>
      </w:r>
      <w:r w:rsidR="00506529" w:rsidRPr="008E6EF9">
        <w:rPr>
          <w:rFonts w:ascii="Arial" w:eastAsiaTheme="minorHAnsi" w:hAnsi="Arial" w:cs="Arial"/>
          <w:lang w:eastAsia="en-US"/>
        </w:rPr>
        <w:t xml:space="preserve"> ust. 3</w:t>
      </w:r>
      <w:r w:rsidRPr="008E6EF9">
        <w:rPr>
          <w:rFonts w:ascii="Arial" w:eastAsiaTheme="minorHAnsi" w:hAnsi="Arial" w:cs="Arial"/>
          <w:lang w:eastAsia="en-US"/>
        </w:rPr>
        <w:t xml:space="preserve"> umowy), wówczas Strony wspólnie ustalą inny termin, mając na uwadze charakter oraz specyfikę danej wady.</w:t>
      </w:r>
    </w:p>
    <w:p w14:paraId="4497C60C" w14:textId="77777777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 xml:space="preserve">Jeżeli z przyczyn obiektywnych, w tym technicznych, nie da się usunąć wady „na miejscu”, wykonawca na wniosek Zamawiającego zobowiązany jest bezpłatnie dostarczyć na okres naprawy urządzenia zastępcze o parametrach nie gorszych niż przekazane do naprawy.   </w:t>
      </w:r>
    </w:p>
    <w:p w14:paraId="5745D9F5" w14:textId="5869CEED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A83719" w14:textId="3392E5C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8</w:t>
      </w:r>
    </w:p>
    <w:p w14:paraId="56567D4B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Odpowiedzialność za niewykonanie lub nienależyte wykonanie umowy Strony ustalają w formie kar umownych.</w:t>
      </w:r>
    </w:p>
    <w:p w14:paraId="4F117D76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zapłaci Zamawiającemu następującą karę umowną:</w:t>
      </w:r>
    </w:p>
    <w:p w14:paraId="6D070230" w14:textId="61072BF7" w:rsidR="00D46454" w:rsidRPr="006E4A4F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6E4A4F">
        <w:rPr>
          <w:rFonts w:ascii="Arial" w:hAnsi="Arial" w:cs="Arial"/>
        </w:rPr>
        <w:t xml:space="preserve">w wysokości </w:t>
      </w:r>
      <w:r w:rsidR="006E4A4F" w:rsidRPr="006E4A4F">
        <w:rPr>
          <w:rFonts w:ascii="Arial" w:hAnsi="Arial" w:cs="Arial"/>
        </w:rPr>
        <w:t>0,1</w:t>
      </w:r>
      <w:r w:rsidR="0079036C" w:rsidRPr="006E4A4F">
        <w:rPr>
          <w:rFonts w:ascii="Arial" w:hAnsi="Arial" w:cs="Arial"/>
        </w:rPr>
        <w:t>%</w:t>
      </w:r>
      <w:r w:rsidRPr="006E4A4F">
        <w:rPr>
          <w:rFonts w:ascii="Arial" w:hAnsi="Arial" w:cs="Arial"/>
        </w:rPr>
        <w:t xml:space="preserve"> </w:t>
      </w:r>
      <w:r w:rsidR="0079036C" w:rsidRPr="006E4A4F">
        <w:rPr>
          <w:rFonts w:ascii="Arial" w:hAnsi="Arial" w:cs="Arial"/>
        </w:rPr>
        <w:t>wartości umowy brutto (§6 ust. 4 umowy) za każdy rozpoczęty dzień zwłoki w realizacji przedmiotu umowy liczony od terminu wykonania zamówienia określonego w § 2 umowy</w:t>
      </w:r>
      <w:r w:rsidR="00577C3A" w:rsidRPr="006E4A4F">
        <w:rPr>
          <w:rFonts w:ascii="Arial" w:hAnsi="Arial" w:cs="Arial"/>
        </w:rPr>
        <w:t>;</w:t>
      </w:r>
    </w:p>
    <w:p w14:paraId="40EBE1F9" w14:textId="22148E07" w:rsidR="00D46454" w:rsidRPr="00FF63A6" w:rsidRDefault="003C2CBF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D273EE">
        <w:rPr>
          <w:rFonts w:ascii="Arial" w:hAnsi="Arial" w:cs="Arial"/>
          <w:lang w:eastAsia="en-US"/>
        </w:rPr>
        <w:t>w wysokości 0,</w:t>
      </w:r>
      <w:r w:rsidR="00075B62" w:rsidRPr="00D273EE">
        <w:rPr>
          <w:rFonts w:ascii="Arial" w:hAnsi="Arial" w:cs="Arial"/>
          <w:lang w:eastAsia="en-US"/>
        </w:rPr>
        <w:t>1</w:t>
      </w:r>
      <w:r w:rsidR="00D46454" w:rsidRPr="00D273EE">
        <w:rPr>
          <w:rFonts w:ascii="Arial" w:hAnsi="Arial" w:cs="Arial"/>
          <w:lang w:eastAsia="en-US"/>
        </w:rPr>
        <w:t>% wartości umowy brutto (§</w:t>
      </w:r>
      <w:r w:rsidR="00577C3A">
        <w:rPr>
          <w:rFonts w:ascii="Arial" w:hAnsi="Arial" w:cs="Arial"/>
          <w:lang w:eastAsia="en-US"/>
        </w:rPr>
        <w:t>6</w:t>
      </w:r>
      <w:r w:rsidR="00D46454" w:rsidRPr="00D273EE">
        <w:rPr>
          <w:rFonts w:ascii="Arial" w:hAnsi="Arial" w:cs="Arial"/>
          <w:lang w:eastAsia="en-US"/>
        </w:rPr>
        <w:t xml:space="preserve"> ust. 4 umowy) za każdy dzień </w:t>
      </w:r>
      <w:r w:rsidR="00185BEC" w:rsidRPr="00D273EE">
        <w:rPr>
          <w:rFonts w:ascii="Arial" w:hAnsi="Arial" w:cs="Arial"/>
          <w:lang w:eastAsia="en-US"/>
        </w:rPr>
        <w:t>zwłoki</w:t>
      </w:r>
      <w:r w:rsidR="00D46454" w:rsidRPr="00D273EE">
        <w:rPr>
          <w:rFonts w:ascii="Arial" w:hAnsi="Arial" w:cs="Arial"/>
          <w:lang w:eastAsia="en-US"/>
        </w:rPr>
        <w:t xml:space="preserve"> </w:t>
      </w:r>
      <w:r w:rsidR="00A318F0" w:rsidRPr="00D273EE">
        <w:rPr>
          <w:rFonts w:ascii="Arial" w:hAnsi="Arial" w:cs="Arial"/>
          <w:lang w:eastAsia="en-US"/>
        </w:rPr>
        <w:br/>
      </w:r>
      <w:r w:rsidR="00D46454" w:rsidRPr="00D273EE">
        <w:rPr>
          <w:rFonts w:ascii="Arial" w:hAnsi="Arial" w:cs="Arial"/>
          <w:lang w:eastAsia="en-US"/>
        </w:rPr>
        <w:t xml:space="preserve">w dostarczeniu materiałów podlegających wymianie lub </w:t>
      </w:r>
      <w:r w:rsidR="00D46454" w:rsidRPr="00FF63A6">
        <w:rPr>
          <w:rFonts w:ascii="Arial" w:hAnsi="Arial" w:cs="Arial"/>
          <w:lang w:eastAsia="en-US"/>
        </w:rPr>
        <w:t>uzupełnieniu (§</w:t>
      </w:r>
      <w:r w:rsidR="00577C3A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 </w:t>
      </w:r>
      <w:r w:rsidR="00FF63A6" w:rsidRPr="00FF63A6">
        <w:rPr>
          <w:rFonts w:ascii="Arial" w:hAnsi="Arial" w:cs="Arial"/>
          <w:lang w:eastAsia="en-US"/>
        </w:rPr>
        <w:t>3 i 5</w:t>
      </w:r>
      <w:r w:rsidR="00D46454" w:rsidRPr="00FF63A6">
        <w:rPr>
          <w:rFonts w:ascii="Arial" w:hAnsi="Arial" w:cs="Arial"/>
          <w:lang w:eastAsia="en-US"/>
        </w:rPr>
        <w:t xml:space="preserve"> umowy);</w:t>
      </w:r>
    </w:p>
    <w:p w14:paraId="3448F515" w14:textId="496223B9" w:rsidR="00D46454" w:rsidRPr="00185BEC" w:rsidRDefault="00075B62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F63A6">
        <w:rPr>
          <w:rFonts w:ascii="Arial" w:hAnsi="Arial" w:cs="Arial"/>
          <w:lang w:eastAsia="en-US"/>
        </w:rPr>
        <w:t>w wysokości 0,1</w:t>
      </w:r>
      <w:r w:rsidR="00D46454" w:rsidRPr="00FF63A6">
        <w:rPr>
          <w:rFonts w:ascii="Arial" w:hAnsi="Arial" w:cs="Arial"/>
          <w:lang w:eastAsia="en-US"/>
        </w:rPr>
        <w:t>% wartości umowy brutto (§</w:t>
      </w:r>
      <w:r w:rsidR="00577C3A" w:rsidRPr="00FF63A6">
        <w:rPr>
          <w:rFonts w:ascii="Arial" w:hAnsi="Arial" w:cs="Arial"/>
          <w:lang w:eastAsia="en-US"/>
        </w:rPr>
        <w:t>6</w:t>
      </w:r>
      <w:r w:rsidR="00D46454" w:rsidRPr="00FF63A6">
        <w:rPr>
          <w:rFonts w:ascii="Arial" w:hAnsi="Arial" w:cs="Arial"/>
          <w:lang w:eastAsia="en-US"/>
        </w:rPr>
        <w:t xml:space="preserve"> ust. 4 umowy) za </w:t>
      </w:r>
      <w:r w:rsidR="00185BEC" w:rsidRPr="00FF63A6">
        <w:rPr>
          <w:rFonts w:ascii="Arial" w:hAnsi="Arial" w:cs="Arial"/>
          <w:lang w:eastAsia="en-US"/>
        </w:rPr>
        <w:t>zwłokę</w:t>
      </w:r>
      <w:r w:rsidR="00D46454" w:rsidRPr="00FF63A6">
        <w:rPr>
          <w:rFonts w:ascii="Arial" w:hAnsi="Arial" w:cs="Arial"/>
          <w:lang w:eastAsia="en-US"/>
        </w:rPr>
        <w:t xml:space="preserve"> w usunięciu wad stwierdzonych w okresie gwarancji</w:t>
      </w:r>
      <w:r w:rsidR="00506529" w:rsidRPr="00FF63A6">
        <w:rPr>
          <w:rFonts w:ascii="Arial" w:hAnsi="Arial" w:cs="Arial"/>
          <w:lang w:eastAsia="en-US"/>
        </w:rPr>
        <w:t xml:space="preserve"> i rękojmi</w:t>
      </w:r>
      <w:r w:rsidR="00D46454" w:rsidRPr="00FF63A6">
        <w:rPr>
          <w:rFonts w:ascii="Arial" w:hAnsi="Arial" w:cs="Arial"/>
          <w:lang w:eastAsia="en-US"/>
        </w:rPr>
        <w:t xml:space="preserve"> (§</w:t>
      </w:r>
      <w:r w:rsidR="00FF63A6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</w:t>
      </w:r>
      <w:r w:rsidR="00FF63A6" w:rsidRPr="00FF63A6">
        <w:rPr>
          <w:rFonts w:ascii="Arial" w:hAnsi="Arial" w:cs="Arial"/>
          <w:lang w:eastAsia="en-US"/>
        </w:rPr>
        <w:t xml:space="preserve"> 3 i 5</w:t>
      </w:r>
      <w:r w:rsidR="00D46454" w:rsidRPr="00FF63A6">
        <w:rPr>
          <w:rFonts w:ascii="Arial" w:hAnsi="Arial" w:cs="Arial"/>
          <w:lang w:eastAsia="en-US"/>
        </w:rPr>
        <w:t xml:space="preserve"> umowy)</w:t>
      </w:r>
      <w:r w:rsidR="00D46454" w:rsidRPr="00185BEC">
        <w:rPr>
          <w:rFonts w:ascii="Arial" w:hAnsi="Arial" w:cs="Arial"/>
          <w:lang w:eastAsia="en-US"/>
        </w:rPr>
        <w:t xml:space="preserve"> dot. przedmiotu podlegającego reklamacji, l</w:t>
      </w:r>
      <w:r w:rsidR="00185BEC" w:rsidRPr="00185BEC">
        <w:rPr>
          <w:rFonts w:ascii="Arial" w:hAnsi="Arial" w:cs="Arial"/>
          <w:lang w:eastAsia="en-US"/>
        </w:rPr>
        <w:t>iczoną za każdy dzień zwłoki</w:t>
      </w:r>
      <w:r w:rsidR="00D46454" w:rsidRPr="00185BEC">
        <w:rPr>
          <w:rFonts w:ascii="Arial" w:hAnsi="Arial" w:cs="Arial"/>
          <w:lang w:eastAsia="en-US"/>
        </w:rPr>
        <w:t>;</w:t>
      </w:r>
    </w:p>
    <w:p w14:paraId="6DEF087C" w14:textId="0119BD63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w wysokości 20% </w:t>
      </w:r>
      <w:r w:rsidRPr="00185BEC">
        <w:rPr>
          <w:rFonts w:ascii="Arial" w:hAnsi="Arial" w:cs="Arial"/>
          <w:lang w:eastAsia="en-US"/>
        </w:rPr>
        <w:t>wartości umowy brutto</w:t>
      </w:r>
      <w:r w:rsidRPr="00185BEC">
        <w:rPr>
          <w:rFonts w:ascii="Arial" w:hAnsi="Arial" w:cs="Arial"/>
        </w:rPr>
        <w:t xml:space="preserve"> </w:t>
      </w:r>
      <w:r w:rsidRPr="00185BEC"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 w:rsidRPr="00185BEC">
        <w:rPr>
          <w:rFonts w:ascii="Arial" w:hAnsi="Arial" w:cs="Arial"/>
          <w:lang w:eastAsia="en-US"/>
        </w:rPr>
        <w:t xml:space="preserve"> ust. 4 umowy) </w:t>
      </w:r>
      <w:r w:rsidRPr="00185BEC">
        <w:rPr>
          <w:rFonts w:ascii="Arial" w:hAnsi="Arial" w:cs="Arial"/>
        </w:rPr>
        <w:t>z tytułu odstąpienia od umowy przez</w:t>
      </w:r>
      <w:r w:rsidRPr="00DE6BDA">
        <w:rPr>
          <w:rFonts w:ascii="Arial" w:hAnsi="Arial" w:cs="Arial"/>
        </w:rPr>
        <w:t xml:space="preserve"> Zamawiającego z przyczyn leżących po stronie Wykonawcy;</w:t>
      </w:r>
    </w:p>
    <w:p w14:paraId="06255F6E" w14:textId="6BB894B5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 w:val="0"/>
        <w:jc w:val="both"/>
        <w:rPr>
          <w:rFonts w:ascii="Arial" w:hAnsi="Arial" w:cs="Arial"/>
          <w:lang w:eastAsia="en-US"/>
        </w:rPr>
      </w:pPr>
      <w:r w:rsidRPr="00DE6BDA">
        <w:rPr>
          <w:rFonts w:ascii="Arial" w:hAnsi="Arial" w:cs="Arial"/>
        </w:rPr>
        <w:t xml:space="preserve">w wysokości 20% </w:t>
      </w:r>
      <w:r w:rsidRPr="00DE6BDA">
        <w:rPr>
          <w:rFonts w:ascii="Arial" w:hAnsi="Arial" w:cs="Arial"/>
          <w:lang w:eastAsia="en-US"/>
        </w:rPr>
        <w:t>wartości umowy brutto</w:t>
      </w:r>
      <w:r w:rsidRPr="00DE6BDA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>
        <w:rPr>
          <w:rFonts w:ascii="Arial" w:hAnsi="Arial" w:cs="Arial"/>
          <w:lang w:eastAsia="en-US"/>
        </w:rPr>
        <w:t xml:space="preserve"> ust. 4</w:t>
      </w:r>
      <w:r w:rsidRPr="00DE6BDA">
        <w:rPr>
          <w:rFonts w:ascii="Arial" w:hAnsi="Arial" w:cs="Arial"/>
          <w:lang w:eastAsia="en-US"/>
        </w:rPr>
        <w:t xml:space="preserve"> umowy) </w:t>
      </w:r>
      <w:r w:rsidRPr="00DE6BDA">
        <w:rPr>
          <w:rFonts w:ascii="Arial" w:hAnsi="Arial" w:cs="Arial"/>
        </w:rPr>
        <w:t>z tytułu odstąpienia od umowy przez Wykonawcę z przyczyn leżących po jego stronie.</w:t>
      </w:r>
    </w:p>
    <w:p w14:paraId="62CAC577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Kary, o których mowa w ust. 2 Wykonawca zapłaci na wskazany przez Zamawiającego rachunek bankowy przelewem, w terminie 14 dni kalendarzowych od dnia doręczenia mu żądania zapłaty takiej kary umownej.</w:t>
      </w:r>
    </w:p>
    <w:p w14:paraId="18066383" w14:textId="2F8AC8A0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Zamawiający zapłaci Wykonawcy karę umowną z tytułu odstąpienia od umowy z przyczyn zawinionych przez Zamawiającego, w wysokości 10% wartości umowy b</w:t>
      </w:r>
      <w:r>
        <w:rPr>
          <w:rFonts w:ascii="Arial" w:hAnsi="Arial" w:cs="Arial"/>
        </w:rPr>
        <w:t>rutto, o której mowa w §</w:t>
      </w:r>
      <w:r w:rsidR="00FF63A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ust. 4</w:t>
      </w:r>
      <w:r w:rsidRPr="00DE6BDA">
        <w:rPr>
          <w:rFonts w:ascii="Arial" w:hAnsi="Arial" w:cs="Arial"/>
        </w:rPr>
        <w:t xml:space="preserve"> umowy. </w:t>
      </w:r>
    </w:p>
    <w:p w14:paraId="4824670A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 nienależytego wykonania dostawy przez Wykonawcę i nałożenia na Zamawiającego  z tego tytułu kary pieniężnej przez właściwe organy, Wykonawca zobowiązany jest do zwrotu całkowitych kosztów powstałych w wyniku nienależytego wykonania przedmiotu umowy (kara, koszty postępowania, itp.).</w:t>
      </w:r>
    </w:p>
    <w:p w14:paraId="3791CB4B" w14:textId="376DE2E6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będzie miał prawo dochodzić odszkodowania na zasadach ogólnych w przypadku, gdy szkoda powstała po stronie Zamawiającego w wyniku niewykonania lub nienależytego wykonania umowy przez Wykonawcę przewyższa wartość kar umownych albo kara umowna nie pokryje wyrządzonej szkody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szkoda powstała z przyczyn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dla których strony nie zastrzegły kar umownych.</w:t>
      </w:r>
    </w:p>
    <w:p w14:paraId="6E3E3D93" w14:textId="014E2924" w:rsidR="006948F9" w:rsidRPr="00185BEC" w:rsidRDefault="006948F9" w:rsidP="00B16C41">
      <w:pPr>
        <w:numPr>
          <w:ilvl w:val="0"/>
          <w:numId w:val="13"/>
        </w:numPr>
        <w:spacing w:after="40" w:line="269" w:lineRule="auto"/>
        <w:ind w:right="34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Ustala się, że łączna wysokość kar umownych nie może przekroczyć 30% </w:t>
      </w:r>
      <w:r w:rsidRPr="00185BEC">
        <w:rPr>
          <w:rFonts w:ascii="Arial" w:hAnsi="Arial" w:cs="Arial"/>
          <w:iCs/>
        </w:rPr>
        <w:t>wynagrodzenia brutto za wykonanie przedmiotu umowy, ustalonego w §</w:t>
      </w:r>
      <w:r w:rsidR="00FF63A6">
        <w:rPr>
          <w:rFonts w:ascii="Arial" w:hAnsi="Arial" w:cs="Arial"/>
          <w:iCs/>
        </w:rPr>
        <w:t>6</w:t>
      </w:r>
      <w:r w:rsidRPr="00185BEC">
        <w:rPr>
          <w:rFonts w:ascii="Arial" w:hAnsi="Arial" w:cs="Arial"/>
          <w:iCs/>
        </w:rPr>
        <w:t xml:space="preserve"> ust.4 umowy.</w:t>
      </w:r>
    </w:p>
    <w:p w14:paraId="6F30BBDC" w14:textId="58E653A5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Podstawa naliczania kar umownych jest stała i niezmienna w całym okresie obowiązywania umowy.</w:t>
      </w:r>
    </w:p>
    <w:p w14:paraId="1723C353" w14:textId="0961A288" w:rsidR="00BC5E2A" w:rsidRPr="00DE6BDA" w:rsidRDefault="00BC5E2A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prawo do </w:t>
      </w:r>
      <w:r w:rsidR="00686896">
        <w:rPr>
          <w:rFonts w:ascii="Arial" w:hAnsi="Arial" w:cs="Arial"/>
        </w:rPr>
        <w:t>potrąc</w:t>
      </w:r>
      <w:r w:rsidR="00285A11">
        <w:rPr>
          <w:rFonts w:ascii="Arial" w:hAnsi="Arial" w:cs="Arial"/>
        </w:rPr>
        <w:t xml:space="preserve">enia kar umownych z </w:t>
      </w:r>
      <w:r w:rsidR="00DA1704">
        <w:rPr>
          <w:rFonts w:ascii="Arial" w:hAnsi="Arial" w:cs="Arial"/>
        </w:rPr>
        <w:t xml:space="preserve">należnego Wykonawcy </w:t>
      </w:r>
      <w:r w:rsidR="00CB2BB1">
        <w:rPr>
          <w:rFonts w:ascii="Arial" w:hAnsi="Arial" w:cs="Arial"/>
        </w:rPr>
        <w:t>w</w:t>
      </w:r>
      <w:r w:rsidR="00285A11">
        <w:rPr>
          <w:rFonts w:ascii="Arial" w:hAnsi="Arial" w:cs="Arial"/>
        </w:rPr>
        <w:t>ynagrodzenia</w:t>
      </w:r>
      <w:r w:rsidR="00E254F5">
        <w:rPr>
          <w:rFonts w:ascii="Arial" w:hAnsi="Arial" w:cs="Arial"/>
        </w:rPr>
        <w:t>, n</w:t>
      </w:r>
      <w:r w:rsidR="00CB2BB1">
        <w:rPr>
          <w:rFonts w:ascii="Arial" w:hAnsi="Arial" w:cs="Arial"/>
        </w:rPr>
        <w:t xml:space="preserve">a </w:t>
      </w:r>
      <w:r w:rsidR="00DA1704">
        <w:rPr>
          <w:rFonts w:ascii="Arial" w:hAnsi="Arial" w:cs="Arial"/>
        </w:rPr>
        <w:t>co W</w:t>
      </w:r>
      <w:r w:rsidR="00CB2BB1">
        <w:rPr>
          <w:rFonts w:ascii="Arial" w:hAnsi="Arial" w:cs="Arial"/>
        </w:rPr>
        <w:t xml:space="preserve">ykonawca </w:t>
      </w:r>
      <w:r w:rsidR="00E254F5">
        <w:rPr>
          <w:rFonts w:ascii="Arial" w:hAnsi="Arial" w:cs="Arial"/>
        </w:rPr>
        <w:t>wyraża</w:t>
      </w:r>
      <w:r w:rsidR="00CB2BB1">
        <w:rPr>
          <w:rFonts w:ascii="Arial" w:hAnsi="Arial" w:cs="Arial"/>
        </w:rPr>
        <w:t xml:space="preserve"> </w:t>
      </w:r>
      <w:r w:rsidR="00E254F5">
        <w:rPr>
          <w:rFonts w:ascii="Arial" w:hAnsi="Arial" w:cs="Arial"/>
        </w:rPr>
        <w:t>z</w:t>
      </w:r>
      <w:r w:rsidR="00CB2BB1">
        <w:rPr>
          <w:rFonts w:ascii="Arial" w:hAnsi="Arial" w:cs="Arial"/>
        </w:rPr>
        <w:t xml:space="preserve">godę. </w:t>
      </w:r>
    </w:p>
    <w:p w14:paraId="3BA3C8EE" w14:textId="77777777" w:rsidR="00D46454" w:rsidRPr="00DE6BDA" w:rsidRDefault="00D46454" w:rsidP="00D46454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15601C6B" w14:textId="29B96B8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9</w:t>
      </w:r>
    </w:p>
    <w:p w14:paraId="232EF310" w14:textId="4F8E8EBD" w:rsidR="00D46454" w:rsidRPr="00DE6BDA" w:rsidRDefault="00D46454" w:rsidP="00B16C4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razie zaistnienia istotnej zmiany okoliczności powodującej, że wykonanie umowy nie leży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w interesie publicznym, czego nie można było przewidzieć w chwili zawarcia umowy, Zamawiający może odstąpić od umowy w terminie 7 dni od powzięcia wiadomości o tych okolicznościach.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W takim wypadku Wykonawca może żądać jedynie wynagrodzenia należnego mu z tytułu już wykonanej części umowy.</w:t>
      </w:r>
    </w:p>
    <w:p w14:paraId="5B2F7D82" w14:textId="77777777" w:rsidR="00D46454" w:rsidRPr="00DE6BDA" w:rsidRDefault="00D46454" w:rsidP="00B16C41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ma prawo odstąpienia od umowy, jeżeli Wykonawca:</w:t>
      </w:r>
    </w:p>
    <w:p w14:paraId="47EED61E" w14:textId="77777777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nie dostarczył którejkolwiek części zamówienia w terminie i opóźnienie trwa dłużej niż 5 dni roboczych od wyznaczonego terminu;</w:t>
      </w:r>
    </w:p>
    <w:p w14:paraId="30991A56" w14:textId="315F702E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dostarczył, w którejkolwiek części zamówienia materiały wadliwe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inne niż wynikające z zamówienia i nie wymienił ich na wolne od wad albo właściwe w terminie 15 dni roboczych od dnia dostawy; </w:t>
      </w:r>
    </w:p>
    <w:p w14:paraId="7C941C1F" w14:textId="6C91E332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dostarczył, w którejkolwiek części zamówienia, materiały w ilości innej niż wynikającej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zamówienia i nie uzupełnił ich ilości do określonej w zamówieniu w terminie 5 dni roboczych od dnia dostawy.</w:t>
      </w:r>
    </w:p>
    <w:p w14:paraId="5907CB05" w14:textId="5651E11A" w:rsidR="00D46454" w:rsidRPr="00DE6BDA" w:rsidRDefault="00D46454" w:rsidP="00B16C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Odstąpienie następuje w formie pisemnej</w:t>
      </w:r>
      <w:r w:rsidR="00686896">
        <w:rPr>
          <w:rFonts w:ascii="Arial" w:hAnsi="Arial" w:cs="Arial"/>
        </w:rPr>
        <w:t xml:space="preserve"> w terminie 7 dni od wystąpienia okoliczności o których mowa w ust. 2</w:t>
      </w:r>
      <w:r w:rsidRPr="00DE6BDA">
        <w:rPr>
          <w:rFonts w:ascii="Arial" w:hAnsi="Arial" w:cs="Arial"/>
        </w:rPr>
        <w:t>.</w:t>
      </w:r>
    </w:p>
    <w:p w14:paraId="1B045F1A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C12B96" w14:textId="2382B78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10</w:t>
      </w:r>
    </w:p>
    <w:p w14:paraId="3AB1C361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Zakazuje się zmian postanowień zawartej umowy w stosunku do treści oferty, na podstawie której dokonano wyboru Wykonawcy, z zastrzeżeniem postanowień ust. 2.</w:t>
      </w:r>
    </w:p>
    <w:p w14:paraId="50A12852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istotnych postanowień zawartej umowy, w stosunku do treści oferty, na podstawie której dokonano wyboru Wykonawcy, może nastąpić w sytuacji:</w:t>
      </w:r>
    </w:p>
    <w:p w14:paraId="5194A196" w14:textId="52267DB3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</w:t>
      </w:r>
      <w:r w:rsidR="009A01F2">
        <w:rPr>
          <w:rFonts w:ascii="Arial" w:hAnsi="Arial" w:cs="Arial"/>
        </w:rPr>
        <w:t>y</w:t>
      </w:r>
      <w:r w:rsidRPr="00DE6BDA">
        <w:rPr>
          <w:rFonts w:ascii="Arial" w:hAnsi="Arial" w:cs="Arial"/>
        </w:rPr>
        <w:t xml:space="preserve"> zakresu rzeczowego umowy, może nastąpić w przypadku braku na rynku artykułu stanowiącego przedmiot umowy z przyczyn niezależnych od Wykonawcy (np. wycofanie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rynku, zaprzestanie produkcji), a istnieje możliwość zastąpienia go artykułem równoważnym o tych samych lub wyższych parametrach i zastosowaniu;</w:t>
      </w:r>
    </w:p>
    <w:p w14:paraId="4E07E27D" w14:textId="77777777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Inne zmiany umowy mogą nastąpić w przypadku:</w:t>
      </w:r>
    </w:p>
    <w:p w14:paraId="1F88BDF0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zmiany danych podmiotowych Zamawiającego i Wykonawcy, </w:t>
      </w:r>
    </w:p>
    <w:p w14:paraId="5BEB6293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zaistnienie omyłki pisarskiej,</w:t>
      </w:r>
    </w:p>
    <w:p w14:paraId="703178B1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lastRenderedPageBreak/>
        <w:t>- gdy nastąpi zmiana powszechnie obowiązujących przepisów prawa w zakresie mającym wpływ na realizację zamówienia,</w:t>
      </w:r>
    </w:p>
    <w:p w14:paraId="34F00F98" w14:textId="1D2D28D1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powstania niejasności lub rozbieżności w rozumieniu pojęć użytych w umowie, których nie będzie można usunąć w inny sposób, a zmiana będzie umożliwiać usunięcie rozbieżności </w:t>
      </w:r>
      <w:r w:rsidR="00A318F0">
        <w:rPr>
          <w:rFonts w:ascii="Arial" w:hAnsi="Arial" w:cs="Arial"/>
          <w:sz w:val="20"/>
          <w:szCs w:val="20"/>
        </w:rPr>
        <w:br/>
      </w:r>
      <w:r w:rsidRPr="00DE6BDA">
        <w:rPr>
          <w:rFonts w:ascii="Arial" w:hAnsi="Arial" w:cs="Arial"/>
          <w:sz w:val="20"/>
          <w:szCs w:val="20"/>
        </w:rPr>
        <w:t>i doprecyzowanie umowy w celu jej jednoznacznej interpretacji.</w:t>
      </w:r>
    </w:p>
    <w:p w14:paraId="78930645" w14:textId="280C5DC9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umowy może nastąpić także w przypadkach, o których mowa</w:t>
      </w:r>
      <w:r w:rsidR="00FA778F">
        <w:rPr>
          <w:rFonts w:ascii="Arial" w:hAnsi="Arial" w:cs="Arial"/>
        </w:rPr>
        <w:t xml:space="preserve"> w</w:t>
      </w:r>
      <w:r w:rsidRPr="00DE6BDA">
        <w:rPr>
          <w:rFonts w:ascii="Arial" w:hAnsi="Arial" w:cs="Arial"/>
        </w:rPr>
        <w:t xml:space="preserve"> </w:t>
      </w:r>
      <w:r w:rsidR="00FA778F" w:rsidRPr="00FA778F">
        <w:rPr>
          <w:rFonts w:ascii="Arial" w:hAnsi="Arial" w:cs="Arial"/>
        </w:rPr>
        <w:t xml:space="preserve">art. 455 ust. </w:t>
      </w:r>
      <w:r w:rsidR="00FA778F">
        <w:rPr>
          <w:rFonts w:ascii="Arial" w:hAnsi="Arial" w:cs="Arial"/>
        </w:rPr>
        <w:t xml:space="preserve">1 pkt 2-4 oraz ust. 2 ustawy </w:t>
      </w:r>
      <w:r w:rsidRPr="00DE6BDA">
        <w:rPr>
          <w:rFonts w:ascii="Arial" w:hAnsi="Arial" w:cs="Arial"/>
        </w:rPr>
        <w:t>Prawo zamówień publicznych.</w:t>
      </w:r>
    </w:p>
    <w:p w14:paraId="3B646CEB" w14:textId="393CC240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Niedopuszczalna jest zmiana postanowień niniejszej umowy w stosunku do treści oferty,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na podstawie której dokonano wyboru Wykonawcy chyba, że została przewidziana w niniejszym paragrafie.</w:t>
      </w:r>
    </w:p>
    <w:p w14:paraId="16B343EC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Dopuszcza się wszelkie zmiany umowy w sprawie zamówienia publicznego wywołane przyczynami zewnętrznymi, które w sposób obiektywny uzasadniają potrzebę tej zmiany, niepowodującą zachwiania równowagi ekonomicznej pomiędzy Wykonawcą a Zamawiającym.</w:t>
      </w:r>
    </w:p>
    <w:p w14:paraId="76417253" w14:textId="6A09C902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Warunkiem dokonania zmian postanowień umowy jest zgoda obu stron wyrażona na piśmie pod rygorem nieważności takiej zmiany w formie aneksu do umowy. Podstawą zmiany umow</w:t>
      </w:r>
      <w:r w:rsidR="00AF4182">
        <w:rPr>
          <w:rFonts w:ascii="Arial" w:hAnsi="Arial" w:cs="Arial"/>
        </w:rPr>
        <w:t xml:space="preserve">y będzie Protokół konieczności, </w:t>
      </w:r>
      <w:r w:rsidRPr="00DE6BDA">
        <w:rPr>
          <w:rFonts w:ascii="Arial" w:hAnsi="Arial" w:cs="Arial"/>
        </w:rPr>
        <w:t xml:space="preserve">zatwierdzony przez obie strony, określający przyczyny zmiany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i potwierdzający wystąpienie okoliczności wymienionych w ust.2, który będzie załącznikiem do aneksu zmieniającego umowę. </w:t>
      </w:r>
    </w:p>
    <w:p w14:paraId="47CBBFD4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Termin powiadomienia o konieczności wprowadzania zmian w zawartej umowie nie może nastąpić później niż 7 dni od zaistnienia okoliczności uzasadniających zmiany w umowie. </w:t>
      </w:r>
    </w:p>
    <w:p w14:paraId="6E8B1496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zobowiązuje się do utrzymania w tajemnicy wszelkich danych uzyskanych w związku z realizacją umowy bez względu na formę ich utrwalenia i przekazania, z wyjątkiem informacje które zgodnie z powszechnie obowiązującymi przepisami mogą być ujawnione.</w:t>
      </w:r>
    </w:p>
    <w:p w14:paraId="17A38C5C" w14:textId="11387ECF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B80197E" w14:textId="53B25D83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1</w:t>
      </w:r>
    </w:p>
    <w:p w14:paraId="1C5EAF92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Spory mogące wynikać w związku z realizacją umowy Strony zobowiązują się rozstrzygać polubownie na drodze negocjacji, a w razie braku porozumienia spory rozstrzygał będzie sąd właściwy dla miejsca siedziby Zamawiającego.</w:t>
      </w:r>
    </w:p>
    <w:p w14:paraId="778241BD" w14:textId="5E848FED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sprawach nieuregulowanych niniejszą umową stosuje się</w:t>
      </w:r>
      <w:r w:rsidR="00876450">
        <w:rPr>
          <w:rFonts w:ascii="Arial" w:hAnsi="Arial" w:cs="Arial"/>
        </w:rPr>
        <w:t xml:space="preserve"> zapisy</w:t>
      </w:r>
      <w:r w:rsidRPr="00DE6BDA">
        <w:rPr>
          <w:rFonts w:ascii="Arial" w:hAnsi="Arial" w:cs="Arial"/>
        </w:rPr>
        <w:t xml:space="preserve"> Kodeksu cywilnego</w:t>
      </w:r>
      <w:r w:rsidR="00686896">
        <w:rPr>
          <w:rFonts w:ascii="Arial" w:hAnsi="Arial" w:cs="Arial"/>
        </w:rPr>
        <w:t xml:space="preserve"> i</w:t>
      </w:r>
      <w:r w:rsidR="00686896" w:rsidRPr="00686896">
        <w:t xml:space="preserve"> </w:t>
      </w:r>
      <w:r w:rsidR="00686896" w:rsidRPr="00686896">
        <w:rPr>
          <w:rFonts w:ascii="Arial" w:hAnsi="Arial" w:cs="Arial"/>
        </w:rPr>
        <w:t>Praw</w:t>
      </w:r>
      <w:r w:rsidR="00686896">
        <w:rPr>
          <w:rFonts w:ascii="Arial" w:hAnsi="Arial" w:cs="Arial"/>
        </w:rPr>
        <w:t>a</w:t>
      </w:r>
      <w:r w:rsidR="00686896" w:rsidRPr="00686896">
        <w:rPr>
          <w:rFonts w:ascii="Arial" w:hAnsi="Arial" w:cs="Arial"/>
        </w:rPr>
        <w:t xml:space="preserve"> zamówień publicznych</w:t>
      </w:r>
      <w:r w:rsidRPr="00DE6BDA">
        <w:rPr>
          <w:rFonts w:ascii="Arial" w:hAnsi="Arial" w:cs="Arial"/>
        </w:rPr>
        <w:t>.</w:t>
      </w:r>
    </w:p>
    <w:p w14:paraId="5B20D75C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zakresie wzajemnego współdziałania przy realizacji zamówienia Strony zobowiązują się działać niezwłocznie, przestrzegając obowiązujących przepisów prawa i ustalonych zwyczajów.</w:t>
      </w:r>
    </w:p>
    <w:p w14:paraId="15F2CD40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nie może zbywać na rzecz osób trzecich wierzytelności powstałych w wyniku realizacji niniejszej umowy bez uprzedniej, pisemnej zgody Zamawiającego.</w:t>
      </w:r>
    </w:p>
    <w:p w14:paraId="1EB8C826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Porozumiewanie się stron w sprawach związanych z wykonywaniem przedmiotu umowy oraz dotyczących interpretowania umowy odbywać się będzie w drodze korespondencji pisemnej chyba, że w umowie zastrzeżono inaczej.</w:t>
      </w:r>
    </w:p>
    <w:p w14:paraId="7166F376" w14:textId="480D0A8C" w:rsidR="00D46454" w:rsidRPr="00910F66" w:rsidRDefault="00D46454" w:rsidP="00910F66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Osobami wyznaczonymi przez Strony w celu realizacji niniejszej umowy są:</w:t>
      </w:r>
    </w:p>
    <w:p w14:paraId="1596DA33" w14:textId="3A6632C2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 xml:space="preserve">ze strony Wykonawcy: </w:t>
      </w:r>
      <w:r w:rsidRPr="00B16C41">
        <w:rPr>
          <w:rFonts w:ascii="Arial" w:hAnsi="Arial" w:cs="Arial"/>
        </w:rPr>
        <w:t>……………………………………………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………..,</w:t>
      </w:r>
    </w:p>
    <w:p w14:paraId="573D9265" w14:textId="4A66B6EC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ze strony Zamawiającego:</w:t>
      </w:r>
      <w:r w:rsidRPr="00B16C41">
        <w:rPr>
          <w:rFonts w:ascii="Arial" w:hAnsi="Arial" w:cs="Arial"/>
        </w:rPr>
        <w:t>.………………………………………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……………..,</w:t>
      </w:r>
    </w:p>
    <w:p w14:paraId="7E95F869" w14:textId="102AE9C9" w:rsidR="00D46454" w:rsidRPr="00DE6BDA" w:rsidRDefault="00D46454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2</w:t>
      </w:r>
    </w:p>
    <w:p w14:paraId="5A67CC67" w14:textId="77777777" w:rsidR="00D46454" w:rsidRPr="00DE6BDA" w:rsidRDefault="00D46454" w:rsidP="00D46454">
      <w:p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jest/nie jest czynnym podatnikiem podatku VAT, posiada NIP ………………………… .</w:t>
      </w:r>
    </w:p>
    <w:p w14:paraId="6C89AA43" w14:textId="77777777" w:rsidR="002C42E0" w:rsidRDefault="002C42E0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723BE34" w14:textId="0A2BA4D9" w:rsidR="009258B1" w:rsidRPr="009258B1" w:rsidRDefault="009258B1" w:rsidP="009258B1">
      <w:pPr>
        <w:spacing w:line="276" w:lineRule="auto"/>
        <w:jc w:val="center"/>
        <w:rPr>
          <w:rFonts w:ascii="Arial" w:hAnsi="Arial" w:cs="Arial"/>
          <w:b/>
          <w:bCs/>
        </w:rPr>
      </w:pPr>
      <w:r w:rsidRPr="009258B1">
        <w:rPr>
          <w:rFonts w:ascii="Arial" w:hAnsi="Arial" w:cs="Arial"/>
          <w:b/>
          <w:bCs/>
        </w:rPr>
        <w:t>§1</w:t>
      </w:r>
      <w:r w:rsidR="00FF63A6">
        <w:rPr>
          <w:rFonts w:ascii="Arial" w:hAnsi="Arial" w:cs="Arial"/>
          <w:b/>
          <w:bCs/>
        </w:rPr>
        <w:t>3</w:t>
      </w:r>
    </w:p>
    <w:p w14:paraId="1144BF43" w14:textId="77777777" w:rsidR="009258B1" w:rsidRPr="009258B1" w:rsidRDefault="009258B1" w:rsidP="009258B1">
      <w:pPr>
        <w:spacing w:line="276" w:lineRule="auto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Ochrona danych osobowych, klauzule informacyjne</w:t>
      </w:r>
    </w:p>
    <w:p w14:paraId="13F00465" w14:textId="77777777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1.</w:t>
      </w:r>
      <w:r w:rsidRPr="009258B1">
        <w:rPr>
          <w:rFonts w:ascii="Arial" w:hAnsi="Arial" w:cs="Arial"/>
          <w:bCs/>
        </w:rPr>
        <w:tab/>
        <w:t xml:space="preserve">Strony oświadczają, iż wszelkie dane osobowe pozyskane od siebie w związku z realizacją Umowy przetwarzane będą przez Strony wyłącznie na potrzeby realizacji przedmiotu umowy oraz chronione będą przed dostępem osób nieupoważnionych, zgodnie z obowiązującymi przepisami o ochronie danych osobowych: </w:t>
      </w:r>
    </w:p>
    <w:p w14:paraId="4ADCF47D" w14:textId="0B253478" w:rsidR="009258B1" w:rsidRPr="009258B1" w:rsidRDefault="009258B1" w:rsidP="009258B1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lastRenderedPageBreak/>
        <w:t xml:space="preserve">Rozporządzeniem Parlamentu Europejskiego i Rady (UE) 2016/679 z dnia 27 kwietnia 2016 r.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sprawie ochrony osób fizycznych w związku z przetwarzaniem danych osobowych i w sprawie swobodnego przepływu takich danych oraz uchylenia dyrektywy 95/46/WE (ogólne rozporządzenie o ochronie danych) oraz ustawą z dnia 10 maja 2018 roku o ochronie danych osobowych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(Dz.U z 2019 poz.1781). </w:t>
      </w:r>
    </w:p>
    <w:p w14:paraId="199C4ED5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2.</w:t>
      </w:r>
      <w:r w:rsidRPr="009258B1">
        <w:rPr>
          <w:rFonts w:ascii="Arial" w:hAnsi="Arial" w:cs="Arial"/>
          <w:bCs/>
        </w:rPr>
        <w:tab/>
        <w:t>W związku z udostępnianiem sobie wzajemnie przez Strony (administratorów danych) danych osobowych, Strony zamieszczają postanowienia określające jego zakres oraz wymagane informacje:</w:t>
      </w:r>
    </w:p>
    <w:p w14:paraId="4DB8E0A2" w14:textId="3B54B899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a)</w:t>
      </w:r>
      <w:r w:rsidRPr="009258B1">
        <w:rPr>
          <w:rFonts w:ascii="Arial" w:hAnsi="Arial" w:cs="Arial"/>
          <w:bCs/>
        </w:rPr>
        <w:tab/>
        <w:t xml:space="preserve">Dane osobowe osób reprezentujących każdą ze Stron wymienionych w części wstępnej umowy oraz osób wyznaczonych do kontaktów i dokonywania bieżących uzgodnień oraz nadzoru nad realizacją umowy, a ponadto upoważnionych przez Wykonawcę do wystawienia faktury udostępniane będą drugiej Stronie i będą przetwarzane w celu realizacji Umowy. </w:t>
      </w:r>
    </w:p>
    <w:p w14:paraId="488E943F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b)</w:t>
      </w:r>
      <w:r w:rsidRPr="009258B1">
        <w:rPr>
          <w:rFonts w:ascii="Arial" w:hAnsi="Arial" w:cs="Arial"/>
          <w:bCs/>
        </w:rPr>
        <w:tab/>
        <w:t xml:space="preserve">Każda ze Stron oświadcza, że jej pracownicy wymienieni wyżej pod lit. a) w zakresie swoich obowiązków zostaną zaznajomieni z niniejszą Umową, w tym z zapisami zawartymi poniżej pod lit. c) i d). </w:t>
      </w:r>
    </w:p>
    <w:p w14:paraId="5030CBFB" w14:textId="3107385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c)</w:t>
      </w:r>
      <w:r w:rsidRPr="009258B1">
        <w:rPr>
          <w:rFonts w:ascii="Arial" w:hAnsi="Arial" w:cs="Arial"/>
          <w:bCs/>
        </w:rPr>
        <w:tab/>
        <w:t xml:space="preserve">Każda z osób wymienionych powyżej, pod lit. a), posiada prawo żądania dostępu do swoich danych osobowych, ich sprostowania oraz prawo wniesienia sprzeciwu wobec przetwarzania danych osobowych, a także prawo wniesienia skargi do Prezesa Urzędu Ochrony Danych Osobowych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wypadku uznania, że administrator naruszył przepisy o ochronie danych osobowych. Dane będą ujawniane uprawnionym pracownikom Stron oraz podmiotom i ich pracownikom świadczącym usługi prawne, finansowe, księgowe i informatyczne. </w:t>
      </w:r>
    </w:p>
    <w:p w14:paraId="3C251F7D" w14:textId="7CCBE14F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d)</w:t>
      </w:r>
      <w:r w:rsidRPr="009258B1">
        <w:rPr>
          <w:rFonts w:ascii="Arial" w:hAnsi="Arial" w:cs="Arial"/>
          <w:bCs/>
        </w:rPr>
        <w:tab/>
        <w:t xml:space="preserve">Wykonawca podaje, że dane te będzie przetwarzał w okresie koniecznym do realizacji i rozliczenia umowy z uwzględnieniem okresu przedawnienia oraz przepisów podatkowych oraz, Zamawiający podaje, że dane te będzie przetwarzał w okresie koniecznym do realizacji i rozliczenia umowy,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>z uwzględnieniem okresu przedawni</w:t>
      </w:r>
      <w:r>
        <w:rPr>
          <w:rFonts w:ascii="Arial" w:hAnsi="Arial" w:cs="Arial"/>
          <w:bCs/>
        </w:rPr>
        <w:t>enia oraz przepisów podatkowych.</w:t>
      </w:r>
    </w:p>
    <w:p w14:paraId="0B450F2B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</w:p>
    <w:p w14:paraId="7B620336" w14:textId="34E0712E" w:rsidR="00D46454" w:rsidRPr="00DE6BDA" w:rsidRDefault="009258B1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4</w:t>
      </w:r>
    </w:p>
    <w:p w14:paraId="5C6603F1" w14:textId="22649150" w:rsidR="006376A6" w:rsidRPr="006376A6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DE6BDA">
        <w:rPr>
          <w:rFonts w:ascii="Arial" w:hAnsi="Arial" w:cs="Arial"/>
        </w:rPr>
        <w:t xml:space="preserve">Umowę sporządzono w </w:t>
      </w:r>
      <w:r w:rsidR="00794777">
        <w:rPr>
          <w:rFonts w:ascii="Arial" w:hAnsi="Arial" w:cs="Arial"/>
        </w:rPr>
        <w:t>czterech</w:t>
      </w:r>
      <w:r w:rsidRPr="00DE6BDA">
        <w:rPr>
          <w:rFonts w:ascii="Arial" w:hAnsi="Arial" w:cs="Arial"/>
        </w:rPr>
        <w:t xml:space="preserve"> jednobrzmiących egzemplarzach, </w:t>
      </w:r>
      <w:r w:rsidR="00794777">
        <w:rPr>
          <w:rFonts w:ascii="Arial" w:hAnsi="Arial" w:cs="Arial"/>
        </w:rPr>
        <w:t>trzy</w:t>
      </w:r>
      <w:r w:rsidRPr="00DE6BDA">
        <w:rPr>
          <w:rFonts w:ascii="Arial" w:hAnsi="Arial" w:cs="Arial"/>
        </w:rPr>
        <w:t xml:space="preserve"> egzemplarze dla Zamawiającego i jeden egzemplarz dla Wykonawcy.</w:t>
      </w:r>
    </w:p>
    <w:p w14:paraId="14A5F01C" w14:textId="0C9821A9" w:rsidR="00D46454" w:rsidRPr="00B16C41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6376A6">
        <w:rPr>
          <w:rFonts w:ascii="Arial" w:hAnsi="Arial" w:cs="Arial"/>
        </w:rPr>
        <w:t>Integralną częścią umowy jest załącznik nr 1 do umowy –</w:t>
      </w:r>
      <w:r w:rsidR="006376A6" w:rsidRPr="006376A6">
        <w:rPr>
          <w:rFonts w:ascii="Arial" w:hAnsi="Arial" w:cs="Arial"/>
        </w:rPr>
        <w:t xml:space="preserve"> </w:t>
      </w:r>
      <w:r w:rsidRPr="006376A6">
        <w:rPr>
          <w:rFonts w:ascii="Arial" w:hAnsi="Arial" w:cs="Arial"/>
        </w:rPr>
        <w:t xml:space="preserve">oferta </w:t>
      </w:r>
      <w:r w:rsidR="00FA778F" w:rsidRPr="006376A6">
        <w:rPr>
          <w:rFonts w:ascii="Arial" w:hAnsi="Arial" w:cs="Arial"/>
        </w:rPr>
        <w:t>Wykonawcy wraz  z</w:t>
      </w:r>
      <w:r w:rsidR="006376A6" w:rsidRPr="006376A6">
        <w:rPr>
          <w:rFonts w:ascii="Arial" w:hAnsi="Arial" w:cs="Arial"/>
        </w:rPr>
        <w:t xml:space="preserve"> </w:t>
      </w:r>
      <w:r w:rsidR="00FF63A6" w:rsidRPr="00FF63A6">
        <w:rPr>
          <w:rFonts w:ascii="Arial" w:hAnsi="Arial" w:cs="Arial"/>
        </w:rPr>
        <w:t>Opis</w:t>
      </w:r>
      <w:r w:rsidR="00FF63A6">
        <w:rPr>
          <w:rFonts w:ascii="Arial" w:hAnsi="Arial" w:cs="Arial"/>
        </w:rPr>
        <w:t>em</w:t>
      </w:r>
      <w:r w:rsidR="00FF63A6" w:rsidRPr="00FF63A6">
        <w:rPr>
          <w:rFonts w:ascii="Arial" w:hAnsi="Arial" w:cs="Arial"/>
        </w:rPr>
        <w:t xml:space="preserve"> oferowan</w:t>
      </w:r>
      <w:r w:rsidR="001D39ED">
        <w:rPr>
          <w:rFonts w:ascii="Arial" w:hAnsi="Arial" w:cs="Arial"/>
        </w:rPr>
        <w:t>ego sprzętu</w:t>
      </w:r>
      <w:r w:rsidR="00FF63A6">
        <w:rPr>
          <w:rFonts w:ascii="Arial" w:hAnsi="Arial" w:cs="Arial"/>
        </w:rPr>
        <w:t xml:space="preserve"> (szczegółowym opisem przedmiotu zamówienia), który stanowi załącznik </w:t>
      </w:r>
      <w:r w:rsidR="00910F66">
        <w:rPr>
          <w:rFonts w:ascii="Arial" w:hAnsi="Arial" w:cs="Arial"/>
        </w:rPr>
        <w:t xml:space="preserve">             </w:t>
      </w:r>
      <w:r w:rsidR="00FF63A6">
        <w:rPr>
          <w:rFonts w:ascii="Arial" w:hAnsi="Arial" w:cs="Arial"/>
        </w:rPr>
        <w:t>nr 2 do umowy.</w:t>
      </w:r>
    </w:p>
    <w:p w14:paraId="687C3ECA" w14:textId="7F739261" w:rsidR="00075B62" w:rsidRDefault="00075B62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C39E75" w14:textId="03B14666" w:rsidR="001A1B29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E6709A" w14:textId="77777777" w:rsidR="001A1B29" w:rsidRPr="00910F66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816"/>
        <w:gridCol w:w="1438"/>
        <w:gridCol w:w="3816"/>
      </w:tblGrid>
      <w:tr w:rsidR="00D46454" w:rsidRPr="00FF63A6" w14:paraId="5D7529AA" w14:textId="77777777" w:rsidTr="00FF63A6">
        <w:trPr>
          <w:jc w:val="center"/>
        </w:trPr>
        <w:tc>
          <w:tcPr>
            <w:tcW w:w="3816" w:type="dxa"/>
            <w:vAlign w:val="bottom"/>
          </w:tcPr>
          <w:p w14:paraId="3CF91653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1438" w:type="dxa"/>
            <w:vAlign w:val="bottom"/>
          </w:tcPr>
          <w:p w14:paraId="3ADA31D0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vAlign w:val="bottom"/>
          </w:tcPr>
          <w:p w14:paraId="5FB5D339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D46454" w:rsidRPr="00DE6BDA" w14:paraId="449D2234" w14:textId="77777777" w:rsidTr="00FF63A6">
        <w:trPr>
          <w:jc w:val="center"/>
        </w:trPr>
        <w:tc>
          <w:tcPr>
            <w:tcW w:w="3816" w:type="dxa"/>
          </w:tcPr>
          <w:p w14:paraId="72CC578A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Wykonawca</w:t>
            </w:r>
          </w:p>
        </w:tc>
        <w:tc>
          <w:tcPr>
            <w:tcW w:w="1438" w:type="dxa"/>
          </w:tcPr>
          <w:p w14:paraId="244741D8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</w:tcPr>
          <w:p w14:paraId="5CB5C6EC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  Zamawiający</w:t>
            </w:r>
          </w:p>
        </w:tc>
      </w:tr>
    </w:tbl>
    <w:p w14:paraId="5B35EFE4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6E6AC24C" w14:textId="77777777" w:rsidR="001E626D" w:rsidRDefault="001E626D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3014B44" w14:textId="77777777" w:rsidR="001A1B29" w:rsidRDefault="001A1B29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420B6C6" w14:textId="5EA2B4DC" w:rsidR="00D42515" w:rsidRPr="00FF63A6" w:rsidRDefault="00D42515" w:rsidP="00D42515">
      <w:pPr>
        <w:spacing w:after="18" w:line="259" w:lineRule="auto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  <w:u w:val="single" w:color="000000"/>
        </w:rPr>
        <w:t>Załączniki:</w:t>
      </w:r>
      <w:r w:rsidRPr="00FF63A6">
        <w:rPr>
          <w:rFonts w:ascii="Arial" w:eastAsia="Calibri" w:hAnsi="Arial" w:cs="Arial"/>
          <w:sz w:val="18"/>
        </w:rPr>
        <w:t xml:space="preserve"> </w:t>
      </w:r>
    </w:p>
    <w:p w14:paraId="525CB12E" w14:textId="77777777" w:rsidR="006376A6" w:rsidRPr="00FF63A6" w:rsidRDefault="00D42515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</w:rPr>
        <w:t>Oferta Wykonawcy z dnia….</w:t>
      </w:r>
    </w:p>
    <w:p w14:paraId="15F0EC70" w14:textId="649BA1F1" w:rsidR="00A42ABE" w:rsidRPr="00FF63A6" w:rsidRDefault="001450F9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1450F9">
        <w:rPr>
          <w:rFonts w:ascii="Arial" w:hAnsi="Arial" w:cs="Arial"/>
          <w:sz w:val="18"/>
        </w:rPr>
        <w:t>Opis</w:t>
      </w:r>
      <w:r>
        <w:rPr>
          <w:rFonts w:ascii="Arial" w:hAnsi="Arial" w:cs="Arial"/>
          <w:sz w:val="18"/>
        </w:rPr>
        <w:t xml:space="preserve"> </w:t>
      </w:r>
      <w:r w:rsidRPr="001450F9">
        <w:rPr>
          <w:rFonts w:ascii="Arial" w:hAnsi="Arial" w:cs="Arial"/>
          <w:sz w:val="18"/>
        </w:rPr>
        <w:t>przedmiotu zamówienia / Opis oferowan</w:t>
      </w:r>
      <w:r w:rsidR="00B40461">
        <w:rPr>
          <w:rFonts w:ascii="Arial" w:hAnsi="Arial" w:cs="Arial"/>
          <w:sz w:val="18"/>
        </w:rPr>
        <w:t>ego sprzętu</w:t>
      </w:r>
    </w:p>
    <w:p w14:paraId="5984E20E" w14:textId="19F9D0AE" w:rsidR="00FF63A6" w:rsidRPr="00FF63A6" w:rsidRDefault="00FF63A6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hAnsi="Arial" w:cs="Arial"/>
          <w:sz w:val="18"/>
        </w:rPr>
        <w:t>Protokół zdawczo - odbiorczy</w:t>
      </w:r>
    </w:p>
    <w:sectPr w:rsidR="00FF63A6" w:rsidRPr="00FF63A6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77777777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  <w:r w:rsidRPr="007324A1">
          <w:rPr>
            <w:rFonts w:ascii="Arial" w:hAnsi="Arial" w:cs="Arial"/>
            <w:sz w:val="18"/>
          </w:rPr>
          <w:fldChar w:fldCharType="begin"/>
        </w:r>
        <w:r w:rsidRPr="007324A1">
          <w:rPr>
            <w:rFonts w:ascii="Arial" w:hAnsi="Arial" w:cs="Arial"/>
            <w:sz w:val="18"/>
          </w:rPr>
          <w:instrText>PAGE   \* MERGEFORMAT</w:instrText>
        </w:r>
        <w:r w:rsidRPr="007324A1">
          <w:rPr>
            <w:rFonts w:ascii="Arial" w:hAnsi="Arial" w:cs="Arial"/>
            <w:sz w:val="18"/>
          </w:rPr>
          <w:fldChar w:fldCharType="separate"/>
        </w:r>
        <w:r w:rsidRPr="007324A1">
          <w:rPr>
            <w:rFonts w:ascii="Arial" w:hAnsi="Arial" w:cs="Arial"/>
            <w:sz w:val="18"/>
          </w:rPr>
          <w:t>2</w:t>
        </w:r>
        <w:r w:rsidRPr="007324A1">
          <w:rPr>
            <w:rFonts w:ascii="Arial" w:hAnsi="Arial" w:cs="Arial"/>
            <w:sz w:val="18"/>
          </w:rPr>
          <w:fldChar w:fldCharType="end"/>
        </w:r>
      </w:p>
      <w:p w14:paraId="2AFA2EA5" w14:textId="2D4FA636" w:rsidR="007324A1" w:rsidRPr="007324A1" w:rsidRDefault="001B3690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31E1E49D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4D45B66"/>
    <w:multiLevelType w:val="hybridMultilevel"/>
    <w:tmpl w:val="B7D29B26"/>
    <w:lvl w:ilvl="0" w:tplc="9AECD41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FF39E3"/>
    <w:multiLevelType w:val="multilevel"/>
    <w:tmpl w:val="6BBA25D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18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6" w15:restartNumberingAfterBreak="0">
    <w:nsid w:val="18AB001B"/>
    <w:multiLevelType w:val="hybridMultilevel"/>
    <w:tmpl w:val="9A94AF1E"/>
    <w:lvl w:ilvl="0" w:tplc="A776F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0" w15:restartNumberingAfterBreak="0">
    <w:nsid w:val="24231512"/>
    <w:multiLevelType w:val="multilevel"/>
    <w:tmpl w:val="FCCC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2FD07AA2"/>
    <w:multiLevelType w:val="hybridMultilevel"/>
    <w:tmpl w:val="F38A8024"/>
    <w:lvl w:ilvl="0" w:tplc="5EAEBA4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66039E"/>
    <w:multiLevelType w:val="hybridMultilevel"/>
    <w:tmpl w:val="99340664"/>
    <w:lvl w:ilvl="0" w:tplc="9472432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4E441B1"/>
    <w:multiLevelType w:val="hybridMultilevel"/>
    <w:tmpl w:val="D5D6EC78"/>
    <w:lvl w:ilvl="0" w:tplc="3D426818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7566EBE"/>
    <w:multiLevelType w:val="hybridMultilevel"/>
    <w:tmpl w:val="0DA4C0AA"/>
    <w:lvl w:ilvl="0" w:tplc="C1F0CE3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B52CA1"/>
    <w:multiLevelType w:val="multilevel"/>
    <w:tmpl w:val="FACCE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4E043877"/>
    <w:multiLevelType w:val="multilevel"/>
    <w:tmpl w:val="ADB69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4FAD721D"/>
    <w:multiLevelType w:val="hybridMultilevel"/>
    <w:tmpl w:val="5D18E036"/>
    <w:lvl w:ilvl="0" w:tplc="0152F62A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F146D18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0A93B39"/>
    <w:multiLevelType w:val="hybridMultilevel"/>
    <w:tmpl w:val="3DD208B8"/>
    <w:lvl w:ilvl="0" w:tplc="F70C252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50EB10D1"/>
    <w:multiLevelType w:val="hybridMultilevel"/>
    <w:tmpl w:val="8B165D9C"/>
    <w:lvl w:ilvl="0" w:tplc="537409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2221D46"/>
    <w:multiLevelType w:val="hybridMultilevel"/>
    <w:tmpl w:val="3F8E8148"/>
    <w:lvl w:ilvl="0" w:tplc="49966196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5C7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08A9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E8E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E0C5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02F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3C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0D3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2D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9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6"/>
  </w:num>
  <w:num w:numId="5">
    <w:abstractNumId w:val="58"/>
  </w:num>
  <w:num w:numId="6">
    <w:abstractNumId w:val="57"/>
  </w:num>
  <w:num w:numId="7">
    <w:abstractNumId w:val="59"/>
  </w:num>
  <w:num w:numId="8">
    <w:abstractNumId w:val="39"/>
  </w:num>
  <w:num w:numId="9">
    <w:abstractNumId w:val="54"/>
  </w:num>
  <w:num w:numId="10">
    <w:abstractNumId w:val="40"/>
  </w:num>
  <w:num w:numId="11">
    <w:abstractNumId w:val="43"/>
  </w:num>
  <w:num w:numId="12">
    <w:abstractNumId w:val="48"/>
  </w:num>
  <w:num w:numId="13">
    <w:abstractNumId w:val="51"/>
  </w:num>
  <w:num w:numId="14">
    <w:abstractNumId w:val="49"/>
  </w:num>
  <w:num w:numId="15">
    <w:abstractNumId w:val="47"/>
  </w:num>
  <w:num w:numId="16">
    <w:abstractNumId w:val="35"/>
  </w:num>
  <w:num w:numId="17">
    <w:abstractNumId w:val="41"/>
  </w:num>
  <w:num w:numId="18">
    <w:abstractNumId w:val="42"/>
  </w:num>
  <w:num w:numId="19">
    <w:abstractNumId w:val="34"/>
  </w:num>
  <w:num w:numId="20">
    <w:abstractNumId w:val="33"/>
  </w:num>
  <w:num w:numId="21">
    <w:abstractNumId w:val="55"/>
  </w:num>
  <w:num w:numId="22">
    <w:abstractNumId w:val="45"/>
  </w:num>
  <w:num w:numId="23">
    <w:abstractNumId w:val="46"/>
  </w:num>
  <w:num w:numId="24">
    <w:abstractNumId w:val="36"/>
  </w:num>
  <w:num w:numId="25">
    <w:abstractNumId w:val="44"/>
  </w:num>
  <w:num w:numId="26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50F9"/>
    <w:rsid w:val="001462E1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B29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690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9ED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626D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42E0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9F4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50E4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4A4F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6C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011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0914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6EF9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0F66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6E0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C41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461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3ECF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8A7"/>
    <w:rsid w:val="00EA3D05"/>
    <w:rsid w:val="00EA3EB5"/>
    <w:rsid w:val="00EA4DF6"/>
    <w:rsid w:val="00EA5033"/>
    <w:rsid w:val="00EA56F9"/>
    <w:rsid w:val="00EA68AE"/>
    <w:rsid w:val="00EA75BF"/>
    <w:rsid w:val="00EA7B1B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27461-6253-4748-BE39-2F7970362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2780</Words>
  <Characters>17995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20734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58</cp:revision>
  <cp:lastPrinted>2025-03-24T11:53:00Z</cp:lastPrinted>
  <dcterms:created xsi:type="dcterms:W3CDTF">2023-08-01T06:45:00Z</dcterms:created>
  <dcterms:modified xsi:type="dcterms:W3CDTF">2025-03-24T11:53:00Z</dcterms:modified>
</cp:coreProperties>
</file>