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F2BD5" w14:textId="71F86F7C" w:rsidR="00BC6109" w:rsidRPr="00BC6109" w:rsidRDefault="00955408" w:rsidP="00BC6109">
      <w:pPr>
        <w:spacing w:line="276" w:lineRule="auto"/>
        <w:jc w:val="center"/>
        <w:rPr>
          <w:bCs/>
          <w:iCs/>
        </w:rPr>
      </w:pPr>
      <w:r w:rsidRPr="00BC6109">
        <w:rPr>
          <w:bCs/>
          <w:iCs/>
          <w:noProof/>
        </w:rPr>
        <w:drawing>
          <wp:inline distT="0" distB="0" distL="0" distR="0" wp14:anchorId="3CE48C1A" wp14:editId="7801A3DE">
            <wp:extent cx="5764530" cy="591185"/>
            <wp:effectExtent l="0" t="0" r="0" b="0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18C01" w14:textId="77777777" w:rsidR="00BC6109" w:rsidRPr="00BC6109" w:rsidRDefault="00BC6109" w:rsidP="00CE14AE">
      <w:pPr>
        <w:spacing w:line="276" w:lineRule="auto"/>
        <w:jc w:val="right"/>
        <w:rPr>
          <w:bCs/>
          <w:iCs/>
        </w:rPr>
      </w:pPr>
    </w:p>
    <w:p w14:paraId="21E4E57F" w14:textId="77777777" w:rsidR="00CE14AE" w:rsidRDefault="00CE14AE" w:rsidP="00CE14AE">
      <w:pPr>
        <w:spacing w:line="276" w:lineRule="auto"/>
        <w:jc w:val="right"/>
        <w:rPr>
          <w:b/>
          <w:i/>
        </w:rPr>
      </w:pPr>
      <w:r>
        <w:rPr>
          <w:b/>
          <w:i/>
        </w:rPr>
        <w:t>Załącznik nr 3 do SWZ</w:t>
      </w:r>
    </w:p>
    <w:p w14:paraId="6544F886" w14:textId="77777777" w:rsidR="00A26FA5" w:rsidRDefault="00A26FA5" w:rsidP="006C7EA5">
      <w:pPr>
        <w:spacing w:line="276" w:lineRule="auto"/>
        <w:jc w:val="both"/>
      </w:pPr>
    </w:p>
    <w:p w14:paraId="21FF2025" w14:textId="77777777" w:rsidR="00A26FA5" w:rsidRPr="006C7EA5" w:rsidRDefault="00A26FA5" w:rsidP="006C7EA5">
      <w:pPr>
        <w:spacing w:line="276" w:lineRule="auto"/>
        <w:jc w:val="right"/>
        <w:rPr>
          <w:b/>
          <w:sz w:val="32"/>
          <w:u w:val="single"/>
        </w:rPr>
      </w:pPr>
      <w:r w:rsidRPr="006C7EA5">
        <w:rPr>
          <w:b/>
          <w:sz w:val="32"/>
          <w:u w:val="single"/>
        </w:rPr>
        <w:t>FORMULARZ OFERTOWY</w:t>
      </w:r>
    </w:p>
    <w:p w14:paraId="538101C2" w14:textId="77777777" w:rsidR="00FB4E95" w:rsidRPr="00193399" w:rsidRDefault="00FB4E95" w:rsidP="00997E10">
      <w:pPr>
        <w:spacing w:line="276" w:lineRule="auto"/>
        <w:jc w:val="both"/>
        <w:rPr>
          <w:sz w:val="22"/>
          <w:szCs w:val="22"/>
        </w:rPr>
      </w:pPr>
      <w:r w:rsidRPr="00193399">
        <w:rPr>
          <w:sz w:val="22"/>
          <w:szCs w:val="22"/>
        </w:rPr>
        <w:t>...........................................................</w:t>
      </w:r>
    </w:p>
    <w:p w14:paraId="172D52E9" w14:textId="77777777" w:rsidR="00FB4E95" w:rsidRPr="00193399" w:rsidRDefault="00FB4E95" w:rsidP="000550D0">
      <w:pPr>
        <w:spacing w:line="360" w:lineRule="auto"/>
        <w:jc w:val="both"/>
        <w:rPr>
          <w:sz w:val="22"/>
          <w:szCs w:val="22"/>
        </w:rPr>
      </w:pPr>
      <w:r w:rsidRPr="00193399">
        <w:rPr>
          <w:sz w:val="22"/>
          <w:szCs w:val="22"/>
        </w:rPr>
        <w:t>(</w:t>
      </w:r>
      <w:r w:rsidR="00193399" w:rsidRPr="00193399">
        <w:rPr>
          <w:sz w:val="22"/>
          <w:szCs w:val="22"/>
        </w:rPr>
        <w:t xml:space="preserve">nazwa i adres </w:t>
      </w:r>
      <w:r w:rsidRPr="00193399">
        <w:rPr>
          <w:sz w:val="22"/>
          <w:szCs w:val="22"/>
        </w:rPr>
        <w:t>Wykonawcy)</w:t>
      </w:r>
    </w:p>
    <w:p w14:paraId="40D2698B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NIP ……………………….…..</w:t>
      </w:r>
    </w:p>
    <w:p w14:paraId="6327DC79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REGON ………………………</w:t>
      </w:r>
    </w:p>
    <w:p w14:paraId="0B420C24" w14:textId="77777777" w:rsidR="00FB4E95" w:rsidRPr="00424D6B" w:rsidRDefault="00FB4E95" w:rsidP="000550D0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tel. ………………………</w:t>
      </w:r>
      <w:r w:rsidR="002B00D9" w:rsidRPr="00424D6B">
        <w:rPr>
          <w:sz w:val="22"/>
          <w:szCs w:val="22"/>
        </w:rPr>
        <w:t>.</w:t>
      </w:r>
      <w:r w:rsidRPr="00424D6B">
        <w:rPr>
          <w:sz w:val="22"/>
          <w:szCs w:val="22"/>
        </w:rPr>
        <w:t>……</w:t>
      </w:r>
    </w:p>
    <w:p w14:paraId="7FD8700E" w14:textId="77777777" w:rsidR="00193399" w:rsidRPr="00424D6B" w:rsidRDefault="00193399" w:rsidP="00193399">
      <w:pPr>
        <w:spacing w:line="360" w:lineRule="auto"/>
        <w:jc w:val="both"/>
        <w:rPr>
          <w:sz w:val="22"/>
          <w:szCs w:val="22"/>
        </w:rPr>
      </w:pPr>
      <w:r w:rsidRPr="00424D6B">
        <w:rPr>
          <w:sz w:val="22"/>
          <w:szCs w:val="22"/>
        </w:rPr>
        <w:t>e-mail: ………………</w:t>
      </w:r>
      <w:r w:rsidR="002B00D9" w:rsidRPr="00424D6B">
        <w:rPr>
          <w:sz w:val="22"/>
          <w:szCs w:val="22"/>
        </w:rPr>
        <w:t>..</w:t>
      </w:r>
      <w:r w:rsidRPr="00424D6B">
        <w:rPr>
          <w:sz w:val="22"/>
          <w:szCs w:val="22"/>
        </w:rPr>
        <w:t>………</w:t>
      </w:r>
    </w:p>
    <w:p w14:paraId="2D4FC505" w14:textId="77777777" w:rsidR="009838D8" w:rsidRPr="00193399" w:rsidRDefault="009838D8" w:rsidP="003A3A15">
      <w:pPr>
        <w:rPr>
          <w:sz w:val="22"/>
          <w:szCs w:val="22"/>
        </w:rPr>
      </w:pPr>
    </w:p>
    <w:p w14:paraId="68461513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Miasto i Gmina Pleszew</w:t>
      </w:r>
    </w:p>
    <w:p w14:paraId="63A365F2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Rynek 1</w:t>
      </w:r>
    </w:p>
    <w:p w14:paraId="0E8AF246" w14:textId="77777777" w:rsidR="00A26FA5" w:rsidRPr="00474428" w:rsidRDefault="00A26FA5" w:rsidP="003A3A15">
      <w:pPr>
        <w:ind w:firstLine="4820"/>
        <w:rPr>
          <w:b/>
          <w:bCs/>
          <w:sz w:val="22"/>
          <w:szCs w:val="22"/>
        </w:rPr>
      </w:pPr>
      <w:r w:rsidRPr="00474428">
        <w:rPr>
          <w:b/>
          <w:bCs/>
          <w:sz w:val="22"/>
          <w:szCs w:val="22"/>
        </w:rPr>
        <w:t>63-300 Pleszew</w:t>
      </w:r>
    </w:p>
    <w:p w14:paraId="037D167D" w14:textId="77777777" w:rsidR="00A517D9" w:rsidRDefault="00A517D9" w:rsidP="003A3A15">
      <w:pPr>
        <w:jc w:val="both"/>
        <w:rPr>
          <w:sz w:val="22"/>
          <w:szCs w:val="22"/>
        </w:rPr>
      </w:pPr>
    </w:p>
    <w:p w14:paraId="70D46F95" w14:textId="77777777" w:rsidR="009838D8" w:rsidRPr="00424D6B" w:rsidRDefault="009838D8" w:rsidP="003A3A15">
      <w:pPr>
        <w:jc w:val="both"/>
        <w:rPr>
          <w:sz w:val="22"/>
          <w:szCs w:val="22"/>
        </w:rPr>
      </w:pPr>
    </w:p>
    <w:p w14:paraId="20C98D7C" w14:textId="77777777" w:rsidR="00A26FA5" w:rsidRPr="00726EC7" w:rsidRDefault="00A26FA5" w:rsidP="003A3A15">
      <w:pPr>
        <w:jc w:val="both"/>
        <w:rPr>
          <w:sz w:val="22"/>
          <w:szCs w:val="22"/>
        </w:rPr>
      </w:pPr>
      <w:r w:rsidRPr="00726EC7">
        <w:rPr>
          <w:sz w:val="22"/>
          <w:szCs w:val="22"/>
        </w:rPr>
        <w:t xml:space="preserve">Nawiązując do ogłoszenia o </w:t>
      </w:r>
      <w:r w:rsidR="00C668C1" w:rsidRPr="00726EC7">
        <w:rPr>
          <w:sz w:val="22"/>
          <w:szCs w:val="22"/>
        </w:rPr>
        <w:t xml:space="preserve">zamówieniu </w:t>
      </w:r>
      <w:r w:rsidR="00424D6B" w:rsidRPr="00726EC7">
        <w:rPr>
          <w:sz w:val="22"/>
          <w:szCs w:val="22"/>
        </w:rPr>
        <w:t>pn.</w:t>
      </w:r>
      <w:r w:rsidRPr="00726EC7">
        <w:rPr>
          <w:sz w:val="22"/>
          <w:szCs w:val="22"/>
        </w:rPr>
        <w:t>:</w:t>
      </w:r>
    </w:p>
    <w:p w14:paraId="6F458651" w14:textId="77777777" w:rsidR="008D0064" w:rsidRPr="00726EC7" w:rsidRDefault="008D0064" w:rsidP="003A3A15">
      <w:pPr>
        <w:jc w:val="both"/>
        <w:rPr>
          <w:sz w:val="22"/>
          <w:szCs w:val="22"/>
        </w:rPr>
      </w:pPr>
    </w:p>
    <w:p w14:paraId="593EBB13" w14:textId="77777777" w:rsidR="00BC6109" w:rsidRDefault="00A579BE" w:rsidP="00A579BE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2"/>
          <w:lang w:val="x-none"/>
        </w:rPr>
      </w:pPr>
      <w:r w:rsidRPr="00A579BE">
        <w:rPr>
          <w:b/>
          <w:bCs/>
          <w:i/>
          <w:sz w:val="22"/>
          <w:szCs w:val="22"/>
        </w:rPr>
        <w:t>„</w:t>
      </w:r>
      <w:r w:rsidR="00BC6109" w:rsidRPr="00BC6109">
        <w:rPr>
          <w:b/>
          <w:bCs/>
          <w:i/>
          <w:iCs/>
          <w:sz w:val="22"/>
          <w:szCs w:val="22"/>
          <w:lang w:val="x-none"/>
        </w:rPr>
        <w:t xml:space="preserve">Rewaloryzacja Parku Miejskiego w Pleszewie oraz budowa sieci oświetleniowej </w:t>
      </w:r>
    </w:p>
    <w:p w14:paraId="569BA63C" w14:textId="77777777" w:rsidR="008D0064" w:rsidRPr="00A579BE" w:rsidRDefault="00BC6109" w:rsidP="00A579BE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i/>
          <w:sz w:val="22"/>
          <w:szCs w:val="22"/>
        </w:rPr>
      </w:pPr>
      <w:r w:rsidRPr="00BC6109">
        <w:rPr>
          <w:b/>
          <w:bCs/>
          <w:i/>
          <w:iCs/>
          <w:sz w:val="22"/>
          <w:szCs w:val="22"/>
          <w:lang w:val="x-none"/>
        </w:rPr>
        <w:t>w ramach zadania Zielony Pleszew</w:t>
      </w:r>
      <w:r w:rsidR="00A579BE" w:rsidRPr="00A579BE">
        <w:rPr>
          <w:b/>
          <w:bCs/>
          <w:i/>
          <w:sz w:val="22"/>
          <w:szCs w:val="22"/>
        </w:rPr>
        <w:t>”</w:t>
      </w:r>
    </w:p>
    <w:p w14:paraId="2C453FF0" w14:textId="77777777" w:rsidR="00A579BE" w:rsidRPr="00726EC7" w:rsidRDefault="00A579BE" w:rsidP="003A3A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7B2A27D" w14:textId="77777777" w:rsidR="00A26FA5" w:rsidRPr="006A0851" w:rsidRDefault="00A26FA5" w:rsidP="00C2366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6A0851">
        <w:rPr>
          <w:sz w:val="22"/>
          <w:szCs w:val="22"/>
        </w:rPr>
        <w:t>Oferuj</w:t>
      </w:r>
      <w:r w:rsidR="0030381E" w:rsidRPr="006A0851">
        <w:rPr>
          <w:sz w:val="22"/>
          <w:szCs w:val="22"/>
        </w:rPr>
        <w:t>ę</w:t>
      </w:r>
      <w:r w:rsidRPr="006A0851">
        <w:rPr>
          <w:sz w:val="22"/>
          <w:szCs w:val="22"/>
        </w:rPr>
        <w:t xml:space="preserve"> wykonanie zamówienia, zgodnie z wymogami zawartymi w </w:t>
      </w:r>
      <w:r w:rsidR="00193399" w:rsidRPr="006A0851">
        <w:rPr>
          <w:sz w:val="22"/>
          <w:szCs w:val="22"/>
        </w:rPr>
        <w:t>S</w:t>
      </w:r>
      <w:r w:rsidRPr="006A0851">
        <w:rPr>
          <w:sz w:val="22"/>
          <w:szCs w:val="22"/>
        </w:rPr>
        <w:t xml:space="preserve">pecyfikacji </w:t>
      </w:r>
      <w:r w:rsidR="00193399" w:rsidRPr="006A0851">
        <w:rPr>
          <w:sz w:val="22"/>
          <w:szCs w:val="22"/>
        </w:rPr>
        <w:t>W</w:t>
      </w:r>
      <w:r w:rsidRPr="006A0851">
        <w:rPr>
          <w:sz w:val="22"/>
          <w:szCs w:val="22"/>
        </w:rPr>
        <w:t xml:space="preserve">arunków </w:t>
      </w:r>
      <w:r w:rsidR="00193399" w:rsidRPr="006A0851">
        <w:rPr>
          <w:sz w:val="22"/>
          <w:szCs w:val="22"/>
        </w:rPr>
        <w:t>Z</w:t>
      </w:r>
      <w:r w:rsidRPr="006A0851">
        <w:rPr>
          <w:sz w:val="22"/>
          <w:szCs w:val="22"/>
        </w:rPr>
        <w:t>amówienia, za cenę:</w:t>
      </w:r>
    </w:p>
    <w:p w14:paraId="1B10A07B" w14:textId="77777777" w:rsidR="00A86DC3" w:rsidRDefault="00A86DC3" w:rsidP="00A86DC3">
      <w:pPr>
        <w:jc w:val="both"/>
        <w:rPr>
          <w:sz w:val="22"/>
          <w:szCs w:val="22"/>
        </w:rPr>
      </w:pPr>
    </w:p>
    <w:p w14:paraId="67E946F4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.............................................zł </w:t>
      </w:r>
    </w:p>
    <w:p w14:paraId="7B53E849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(słownie złotych ......................................................................................................................)</w:t>
      </w:r>
    </w:p>
    <w:p w14:paraId="5D033D11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podatek VAT w wysokości ............................... zł</w:t>
      </w:r>
    </w:p>
    <w:p w14:paraId="604A9B74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(słownie złotych .....................................................................................................................)</w:t>
      </w:r>
    </w:p>
    <w:p w14:paraId="293A88A9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brutto .......................................... zł </w:t>
      </w:r>
    </w:p>
    <w:p w14:paraId="459974DD" w14:textId="77777777" w:rsidR="00A86DC3" w:rsidRDefault="00A86DC3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(słownie złotych .....................................................................................................................)</w:t>
      </w:r>
    </w:p>
    <w:p w14:paraId="2B252857" w14:textId="77777777" w:rsidR="000079CE" w:rsidRDefault="000079CE" w:rsidP="00A86DC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14:paraId="4B895437" w14:textId="77777777" w:rsidR="00C668C1" w:rsidRPr="00C668C1" w:rsidRDefault="00C668C1" w:rsidP="00B7726F">
      <w:pPr>
        <w:spacing w:line="360" w:lineRule="auto"/>
        <w:jc w:val="both"/>
        <w:rPr>
          <w:sz w:val="16"/>
          <w:szCs w:val="16"/>
        </w:rPr>
      </w:pPr>
    </w:p>
    <w:p w14:paraId="6E70AE2D" w14:textId="77777777" w:rsidR="00424D6B" w:rsidRPr="00A579BE" w:rsidRDefault="006A0851" w:rsidP="000079CE">
      <w:pPr>
        <w:numPr>
          <w:ilvl w:val="0"/>
          <w:numId w:val="1"/>
        </w:numPr>
        <w:rPr>
          <w:sz w:val="22"/>
          <w:szCs w:val="22"/>
        </w:rPr>
      </w:pPr>
      <w:r w:rsidRPr="00A579BE">
        <w:rPr>
          <w:sz w:val="22"/>
          <w:szCs w:val="22"/>
        </w:rPr>
        <w:t xml:space="preserve">Zamówienie wykonamy w ciągu </w:t>
      </w:r>
      <w:r w:rsidR="00B24E5A" w:rsidRPr="00A579BE">
        <w:rPr>
          <w:b/>
          <w:bCs/>
          <w:sz w:val="22"/>
          <w:szCs w:val="22"/>
        </w:rPr>
        <w:t>8</w:t>
      </w:r>
      <w:r w:rsidR="00726EC7" w:rsidRPr="00A579BE">
        <w:rPr>
          <w:b/>
          <w:bCs/>
          <w:sz w:val="22"/>
          <w:szCs w:val="22"/>
        </w:rPr>
        <w:t xml:space="preserve"> miesięcy</w:t>
      </w:r>
      <w:r w:rsidRPr="00A579BE">
        <w:rPr>
          <w:sz w:val="22"/>
          <w:szCs w:val="22"/>
        </w:rPr>
        <w:t xml:space="preserve"> od dnia przekazania palcu budowy.</w:t>
      </w:r>
    </w:p>
    <w:p w14:paraId="73D6D946" w14:textId="77777777" w:rsidR="00E8416B" w:rsidRPr="00A579BE" w:rsidRDefault="00E8416B" w:rsidP="00A579BE">
      <w:pPr>
        <w:rPr>
          <w:sz w:val="16"/>
          <w:szCs w:val="16"/>
        </w:rPr>
      </w:pPr>
    </w:p>
    <w:p w14:paraId="145A460C" w14:textId="77777777" w:rsidR="00A579BE" w:rsidRPr="00A579BE" w:rsidRDefault="00A579BE" w:rsidP="000079CE">
      <w:pPr>
        <w:numPr>
          <w:ilvl w:val="0"/>
          <w:numId w:val="1"/>
        </w:numPr>
        <w:jc w:val="both"/>
        <w:rPr>
          <w:sz w:val="22"/>
          <w:szCs w:val="22"/>
        </w:rPr>
      </w:pPr>
      <w:r w:rsidRPr="00A579BE">
        <w:rPr>
          <w:sz w:val="22"/>
          <w:szCs w:val="22"/>
        </w:rPr>
        <w:t>Zobowiązujemy się udzielić ……..…. miesięcznej gwarancji i rękojmi</w:t>
      </w:r>
      <w:r>
        <w:rPr>
          <w:rStyle w:val="Odwoanieprzypisudolnego"/>
          <w:sz w:val="22"/>
          <w:szCs w:val="22"/>
        </w:rPr>
        <w:footnoteReference w:id="1"/>
      </w:r>
      <w:r w:rsidRPr="00A579BE">
        <w:rPr>
          <w:sz w:val="22"/>
          <w:szCs w:val="22"/>
        </w:rPr>
        <w:t xml:space="preserve"> na wykonan</w:t>
      </w:r>
      <w:r w:rsidR="000079CE">
        <w:rPr>
          <w:sz w:val="22"/>
          <w:szCs w:val="22"/>
        </w:rPr>
        <w:t>y</w:t>
      </w:r>
      <w:r w:rsidRPr="00A579BE">
        <w:rPr>
          <w:sz w:val="22"/>
          <w:szCs w:val="22"/>
        </w:rPr>
        <w:t xml:space="preserve"> przedmio</w:t>
      </w:r>
      <w:r w:rsidR="000079CE">
        <w:rPr>
          <w:sz w:val="22"/>
          <w:szCs w:val="22"/>
        </w:rPr>
        <w:t>t</w:t>
      </w:r>
      <w:r w:rsidRPr="00A579BE">
        <w:rPr>
          <w:sz w:val="22"/>
          <w:szCs w:val="22"/>
        </w:rPr>
        <w:t xml:space="preserve"> zamówienia.</w:t>
      </w:r>
    </w:p>
    <w:p w14:paraId="663DF853" w14:textId="77777777" w:rsidR="00A45F3A" w:rsidRPr="00A579BE" w:rsidRDefault="00A45F3A" w:rsidP="00A517D9">
      <w:pPr>
        <w:suppressAutoHyphens/>
        <w:jc w:val="both"/>
        <w:rPr>
          <w:sz w:val="16"/>
          <w:szCs w:val="16"/>
        </w:rPr>
      </w:pPr>
    </w:p>
    <w:p w14:paraId="726C6A4E" w14:textId="77777777" w:rsidR="00D07D8F" w:rsidRPr="00474428" w:rsidRDefault="00D07D8F" w:rsidP="000079CE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74428">
        <w:rPr>
          <w:sz w:val="22"/>
          <w:szCs w:val="22"/>
        </w:rPr>
        <w:t>Oświadczam, że:</w:t>
      </w:r>
    </w:p>
    <w:p w14:paraId="44373097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akceptujemy warunki płatności określone przez Zamawiającego w specyfikacji warunków zamówienia,</w:t>
      </w:r>
    </w:p>
    <w:p w14:paraId="144FED3F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w przypadku zatrudnienia podwykonawców, odpowiadamy za ich pracę jak za swoją własną,</w:t>
      </w:r>
    </w:p>
    <w:p w14:paraId="594D3BF0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zapoznaliśmy się ze specyfikacją warunków zamówienia i nie wnosimy do</w:t>
      </w:r>
      <w:r w:rsidR="0030381E" w:rsidRPr="00474428">
        <w:rPr>
          <w:sz w:val="22"/>
          <w:szCs w:val="22"/>
        </w:rPr>
        <w:t> </w:t>
      </w:r>
      <w:r w:rsidRPr="00474428">
        <w:rPr>
          <w:sz w:val="22"/>
          <w:szCs w:val="22"/>
        </w:rPr>
        <w:t>niej zastrzeżeń,</w:t>
      </w:r>
    </w:p>
    <w:p w14:paraId="03014CEB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 xml:space="preserve">zdobyliśmy konieczne informacje do przygotowania oferty, </w:t>
      </w:r>
    </w:p>
    <w:p w14:paraId="63F087F8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lastRenderedPageBreak/>
        <w:t>w cenie oferty zostały uwzględnione wszystkie koszty wykonania zamówienia i</w:t>
      </w:r>
      <w:r w:rsidR="0030381E" w:rsidRPr="00474428">
        <w:rPr>
          <w:sz w:val="22"/>
          <w:szCs w:val="22"/>
        </w:rPr>
        <w:t> </w:t>
      </w:r>
      <w:r w:rsidRPr="00474428">
        <w:rPr>
          <w:sz w:val="22"/>
          <w:szCs w:val="22"/>
        </w:rPr>
        <w:t>realizacji przyszłego świadczenia umownego,</w:t>
      </w:r>
    </w:p>
    <w:p w14:paraId="1D9D2292" w14:textId="77777777" w:rsidR="00D07D8F" w:rsidRPr="00474428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474428">
        <w:rPr>
          <w:sz w:val="22"/>
          <w:szCs w:val="22"/>
        </w:rPr>
        <w:t>uważamy się za związanych niniejszą ofertą na czas wskazany w specyfikacji warunków zamówienia,</w:t>
      </w:r>
    </w:p>
    <w:p w14:paraId="3043ED9E" w14:textId="77777777" w:rsidR="00424D6B" w:rsidRDefault="00D07D8F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2B00D9">
        <w:rPr>
          <w:sz w:val="22"/>
          <w:szCs w:val="22"/>
        </w:rPr>
        <w:t xml:space="preserve">akceptujemy </w:t>
      </w:r>
      <w:r w:rsidR="00193399" w:rsidRPr="002B00D9">
        <w:rPr>
          <w:sz w:val="22"/>
          <w:szCs w:val="22"/>
        </w:rPr>
        <w:t>Projektowane postanowienia umowy z</w:t>
      </w:r>
      <w:r w:rsidRPr="002B00D9">
        <w:rPr>
          <w:sz w:val="22"/>
          <w:szCs w:val="22"/>
        </w:rPr>
        <w:t>awart</w:t>
      </w:r>
      <w:r w:rsidR="00193399" w:rsidRPr="002B00D9">
        <w:rPr>
          <w:sz w:val="22"/>
          <w:szCs w:val="22"/>
        </w:rPr>
        <w:t>e</w:t>
      </w:r>
      <w:r w:rsidRPr="002B00D9">
        <w:rPr>
          <w:sz w:val="22"/>
          <w:szCs w:val="22"/>
        </w:rPr>
        <w:t xml:space="preserve"> w specyfikacji warunków zamówienia i zobowiązujemy się w przypadku wyboru naszej oferty do zawarcia umowy na wyżej wymienionych warunkach, w miejscu i terminie wyznaczonym przez Zamawiającego</w:t>
      </w:r>
      <w:r w:rsidR="0030381E" w:rsidRPr="002B00D9">
        <w:rPr>
          <w:sz w:val="22"/>
          <w:szCs w:val="22"/>
        </w:rPr>
        <w:t>,</w:t>
      </w:r>
    </w:p>
    <w:p w14:paraId="38FF912D" w14:textId="77777777" w:rsidR="00424D6B" w:rsidRPr="00555E7B" w:rsidRDefault="00424D6B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 w:rsidRPr="00555E7B">
        <w:rPr>
          <w:sz w:val="22"/>
          <w:szCs w:val="22"/>
        </w:rPr>
        <w:t>zobowiązujemy się w przypadku wyboru naszej oferty do wniesienia zabezpieczenia należytego wykonania umowy na zasa</w:t>
      </w:r>
      <w:r>
        <w:rPr>
          <w:sz w:val="22"/>
          <w:szCs w:val="22"/>
        </w:rPr>
        <w:t>dach określonych w specyfikacji,</w:t>
      </w:r>
    </w:p>
    <w:p w14:paraId="3F714FD4" w14:textId="77777777" w:rsidR="0030381E" w:rsidRPr="00474428" w:rsidRDefault="00A517D9" w:rsidP="00C23662">
      <w:pPr>
        <w:numPr>
          <w:ilvl w:val="0"/>
          <w:numId w:val="3"/>
        </w:numPr>
        <w:suppressAutoHyphens/>
        <w:ind w:left="71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30381E" w:rsidRPr="00474428">
        <w:rPr>
          <w:sz w:val="22"/>
          <w:szCs w:val="22"/>
        </w:rPr>
        <w:t>ypełniłem obowiązki informacyjne przewidziane w art. 13 lub art. 14 RODO</w:t>
      </w:r>
      <w:r w:rsidR="0030381E" w:rsidRPr="00474428">
        <w:rPr>
          <w:sz w:val="22"/>
          <w:szCs w:val="22"/>
          <w:vertAlign w:val="superscript"/>
        </w:rPr>
        <w:footnoteReference w:id="2"/>
      </w:r>
      <w:r w:rsidR="0030381E" w:rsidRPr="00474428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A23C53" w:rsidRPr="00474428">
        <w:rPr>
          <w:sz w:val="22"/>
          <w:szCs w:val="22"/>
          <w:vertAlign w:val="superscript"/>
        </w:rPr>
        <w:footnoteReference w:id="3"/>
      </w:r>
      <w:r w:rsidR="0030381E" w:rsidRPr="00474428">
        <w:rPr>
          <w:sz w:val="22"/>
          <w:szCs w:val="22"/>
        </w:rPr>
        <w:t>.</w:t>
      </w:r>
    </w:p>
    <w:p w14:paraId="791041BE" w14:textId="77777777" w:rsidR="00A517D9" w:rsidRPr="00D07656" w:rsidRDefault="00A517D9" w:rsidP="00A517D9">
      <w:pPr>
        <w:pStyle w:val="Bezodstpw"/>
        <w:rPr>
          <w:rStyle w:val="DeltaViewInsertion"/>
          <w:b w:val="0"/>
          <w:i w:val="0"/>
          <w:sz w:val="16"/>
          <w:szCs w:val="16"/>
        </w:rPr>
      </w:pPr>
    </w:p>
    <w:p w14:paraId="7FB70C08" w14:textId="77777777" w:rsidR="00474428" w:rsidRPr="004360C4" w:rsidRDefault="004360C4" w:rsidP="000079CE">
      <w:pPr>
        <w:pStyle w:val="Bezodstpw"/>
        <w:numPr>
          <w:ilvl w:val="0"/>
          <w:numId w:val="1"/>
        </w:numPr>
        <w:rPr>
          <w:rStyle w:val="DeltaViewInsertion"/>
          <w:b w:val="0"/>
          <w:i w:val="0"/>
          <w:sz w:val="22"/>
          <w:szCs w:val="22"/>
        </w:rPr>
      </w:pPr>
      <w:r w:rsidRPr="004360C4">
        <w:rPr>
          <w:rStyle w:val="DeltaViewInsertion"/>
          <w:b w:val="0"/>
          <w:i w:val="0"/>
          <w:sz w:val="22"/>
          <w:szCs w:val="22"/>
        </w:rPr>
        <w:t xml:space="preserve">Rodzaj </w:t>
      </w:r>
      <w:r w:rsidR="00474428" w:rsidRPr="004360C4">
        <w:rPr>
          <w:rStyle w:val="DeltaViewInsertion"/>
          <w:b w:val="0"/>
          <w:i w:val="0"/>
          <w:sz w:val="22"/>
          <w:szCs w:val="22"/>
        </w:rPr>
        <w:t>Wykonawc</w:t>
      </w:r>
      <w:r w:rsidRPr="004360C4">
        <w:rPr>
          <w:rStyle w:val="DeltaViewInsertion"/>
          <w:b w:val="0"/>
          <w:i w:val="0"/>
          <w:sz w:val="22"/>
          <w:szCs w:val="22"/>
        </w:rPr>
        <w:t>y</w:t>
      </w:r>
      <w:r w:rsidR="00474428" w:rsidRPr="004360C4">
        <w:rPr>
          <w:rStyle w:val="Odwoanieprzypisudolnego"/>
          <w:sz w:val="22"/>
          <w:szCs w:val="22"/>
        </w:rPr>
        <w:footnoteReference w:id="4"/>
      </w:r>
      <w:r w:rsidRPr="004360C4">
        <w:rPr>
          <w:rStyle w:val="DeltaViewInsertion"/>
          <w:b w:val="0"/>
          <w:i w:val="0"/>
          <w:sz w:val="22"/>
          <w:szCs w:val="22"/>
        </w:rPr>
        <w:t xml:space="preserve"> :</w:t>
      </w:r>
    </w:p>
    <w:p w14:paraId="2C559268" w14:textId="77777777" w:rsidR="00474428" w:rsidRPr="004360C4" w:rsidRDefault="00474428" w:rsidP="00474428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="004360C4" w:rsidRPr="004360C4">
        <w:rPr>
          <w:sz w:val="22"/>
          <w:szCs w:val="22"/>
        </w:rPr>
        <w:t>mikroprzedsiębiorstwo</w:t>
      </w:r>
    </w:p>
    <w:p w14:paraId="69DE713A" w14:textId="77777777" w:rsidR="004360C4" w:rsidRPr="004360C4" w:rsidRDefault="004360C4" w:rsidP="004360C4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małe przedsiębiorstwo</w:t>
      </w:r>
    </w:p>
    <w:p w14:paraId="15AAA8EC" w14:textId="77777777" w:rsidR="004360C4" w:rsidRPr="004360C4" w:rsidRDefault="004360C4" w:rsidP="004360C4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średnie przedsiębiorstwo</w:t>
      </w:r>
    </w:p>
    <w:p w14:paraId="4F1F19F5" w14:textId="77777777" w:rsidR="004360C4" w:rsidRPr="004360C4" w:rsidRDefault="004360C4" w:rsidP="004360C4">
      <w:pPr>
        <w:pStyle w:val="Bezodstpw"/>
        <w:rPr>
          <w:b/>
          <w:bCs/>
          <w:i/>
          <w:iCs/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jednoosobowa działalność gospodarcza</w:t>
      </w:r>
    </w:p>
    <w:p w14:paraId="7733BCFE" w14:textId="77777777" w:rsidR="004360C4" w:rsidRPr="004360C4" w:rsidRDefault="004360C4" w:rsidP="004360C4">
      <w:pPr>
        <w:pStyle w:val="Bezodstpw"/>
        <w:rPr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osoba fizyczna nieprowadząca działalności gospodarczej</w:t>
      </w:r>
    </w:p>
    <w:p w14:paraId="16E6592F" w14:textId="77777777" w:rsidR="00474428" w:rsidRPr="004360C4" w:rsidRDefault="004360C4" w:rsidP="004360C4">
      <w:pPr>
        <w:pStyle w:val="Bezodstpw"/>
        <w:rPr>
          <w:sz w:val="22"/>
          <w:szCs w:val="22"/>
        </w:rPr>
      </w:pPr>
      <w:r w:rsidRPr="004360C4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4360C4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4360C4">
        <w:rPr>
          <w:sz w:val="22"/>
          <w:szCs w:val="22"/>
        </w:rPr>
        <w:t>inny rodzaj</w:t>
      </w:r>
    </w:p>
    <w:p w14:paraId="1DF80BC3" w14:textId="77777777" w:rsidR="00424D6B" w:rsidRDefault="00424D6B" w:rsidP="00424D6B">
      <w:pPr>
        <w:pStyle w:val="Bezodstpw"/>
        <w:rPr>
          <w:sz w:val="22"/>
          <w:szCs w:val="22"/>
        </w:rPr>
      </w:pPr>
    </w:p>
    <w:p w14:paraId="4FE7E758" w14:textId="77777777" w:rsidR="00424D6B" w:rsidRPr="00555E7B" w:rsidRDefault="00424D6B" w:rsidP="000079CE">
      <w:pPr>
        <w:pStyle w:val="Bezodstpw"/>
        <w:numPr>
          <w:ilvl w:val="0"/>
          <w:numId w:val="1"/>
        </w:numPr>
        <w:rPr>
          <w:sz w:val="22"/>
          <w:szCs w:val="22"/>
        </w:rPr>
      </w:pPr>
      <w:r w:rsidRPr="00555E7B">
        <w:rPr>
          <w:sz w:val="22"/>
          <w:szCs w:val="22"/>
        </w:rPr>
        <w:t>Wadium wniesione w formie pieniężnej należy zwrócić na konto: _____________________________________________________________________</w:t>
      </w:r>
    </w:p>
    <w:p w14:paraId="0EA2FAF5" w14:textId="77777777" w:rsidR="007F0420" w:rsidRPr="004360C4" w:rsidRDefault="007F0420" w:rsidP="00474428">
      <w:pPr>
        <w:jc w:val="both"/>
        <w:rPr>
          <w:sz w:val="22"/>
          <w:szCs w:val="22"/>
        </w:rPr>
      </w:pPr>
    </w:p>
    <w:p w14:paraId="1D823045" w14:textId="77777777" w:rsidR="00474428" w:rsidRPr="007F0420" w:rsidRDefault="00474428" w:rsidP="00474428">
      <w:pPr>
        <w:jc w:val="both"/>
        <w:rPr>
          <w:b/>
          <w:bCs/>
          <w:sz w:val="22"/>
          <w:szCs w:val="22"/>
        </w:rPr>
      </w:pPr>
      <w:r w:rsidRPr="007F0420">
        <w:rPr>
          <w:b/>
          <w:bCs/>
          <w:sz w:val="22"/>
          <w:szCs w:val="22"/>
        </w:rPr>
        <w:t>Załącznikami do niniejszej oferty są :</w:t>
      </w:r>
    </w:p>
    <w:p w14:paraId="26828170" w14:textId="77777777" w:rsidR="00193399" w:rsidRPr="007F0420" w:rsidRDefault="00193399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Oświadczenie Wykonawcy o niepodleganiu wykluczeniu oraz spełnianiu warunków udziału w postępowaniu.</w:t>
      </w:r>
    </w:p>
    <w:p w14:paraId="77AC6C44" w14:textId="77777777" w:rsidR="00193399" w:rsidRPr="007F0420" w:rsidRDefault="00193399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Oświadczenie podmiotu udostępniającego zasoby o niepodleganiu wykluczeniu oraz spełnianiu warunków udziału w postępowaniu</w:t>
      </w:r>
      <w:r w:rsidR="002E3145" w:rsidRPr="007F0420">
        <w:rPr>
          <w:rFonts w:ascii="Times New Roman" w:hAnsi="Times New Roman"/>
          <w:i/>
          <w:iCs/>
          <w:sz w:val="22"/>
          <w:szCs w:val="22"/>
        </w:rPr>
        <w:t xml:space="preserve"> (jeżeli dotyczy)</w:t>
      </w:r>
      <w:r w:rsidR="002801C3">
        <w:rPr>
          <w:rFonts w:ascii="Times New Roman" w:hAnsi="Times New Roman"/>
          <w:sz w:val="22"/>
          <w:szCs w:val="22"/>
        </w:rPr>
        <w:t>.</w:t>
      </w:r>
    </w:p>
    <w:p w14:paraId="2CC270F4" w14:textId="77777777" w:rsidR="00424D6B" w:rsidRDefault="00424D6B" w:rsidP="00C23662">
      <w:pPr>
        <w:pStyle w:val="Tekstpodstawowy"/>
        <w:numPr>
          <w:ilvl w:val="0"/>
          <w:numId w:val="5"/>
        </w:numPr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Informację o podwykonawcach.</w:t>
      </w:r>
    </w:p>
    <w:p w14:paraId="3A740B0C" w14:textId="77777777" w:rsidR="000079CE" w:rsidRDefault="000079CE" w:rsidP="00C23662">
      <w:pPr>
        <w:pStyle w:val="Tekstpodstawowy"/>
        <w:numPr>
          <w:ilvl w:val="0"/>
          <w:numId w:val="5"/>
        </w:numPr>
        <w:suppressAutoHyphens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Formularz cenowy.</w:t>
      </w:r>
    </w:p>
    <w:p w14:paraId="10D88D00" w14:textId="77777777" w:rsidR="008815FC" w:rsidRPr="008815FC" w:rsidRDefault="008815FC" w:rsidP="00C23662">
      <w:pPr>
        <w:numPr>
          <w:ilvl w:val="0"/>
          <w:numId w:val="5"/>
        </w:numPr>
        <w:jc w:val="both"/>
        <w:rPr>
          <w:sz w:val="22"/>
          <w:szCs w:val="22"/>
        </w:rPr>
      </w:pPr>
      <w:r w:rsidRPr="008815FC">
        <w:rPr>
          <w:sz w:val="22"/>
          <w:szCs w:val="22"/>
        </w:rPr>
        <w:t>Dokument potwierdzający wniesienie wadium.</w:t>
      </w:r>
    </w:p>
    <w:p w14:paraId="5EA5F0F8" w14:textId="77777777" w:rsidR="002E3145" w:rsidRPr="007F0420" w:rsidRDefault="002E3145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Zobowiązanie podmiotu trzeciego,</w:t>
      </w:r>
      <w:r w:rsidRPr="007F0420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7F0420">
        <w:rPr>
          <w:rFonts w:ascii="Times New Roman" w:hAnsi="Times New Roman"/>
          <w:sz w:val="22"/>
          <w:szCs w:val="22"/>
        </w:rPr>
        <w:t xml:space="preserve">na którego zasoby powołuje się wykonawca </w:t>
      </w:r>
      <w:r w:rsidRPr="007F0420">
        <w:rPr>
          <w:rFonts w:ascii="Times New Roman" w:hAnsi="Times New Roman"/>
          <w:bCs/>
          <w:sz w:val="22"/>
          <w:szCs w:val="22"/>
        </w:rPr>
        <w:t xml:space="preserve">w celu potwierdzenia spełniania warunków udziału w postępowaniu </w:t>
      </w:r>
      <w:r w:rsidRPr="007F0420">
        <w:rPr>
          <w:rFonts w:ascii="Times New Roman" w:hAnsi="Times New Roman"/>
          <w:i/>
          <w:iCs/>
          <w:sz w:val="22"/>
          <w:szCs w:val="22"/>
        </w:rPr>
        <w:t>(jeżeli dotyczy)</w:t>
      </w:r>
      <w:r w:rsidR="002801C3">
        <w:rPr>
          <w:rFonts w:ascii="Times New Roman" w:hAnsi="Times New Roman"/>
          <w:sz w:val="22"/>
          <w:szCs w:val="22"/>
        </w:rPr>
        <w:t>.</w:t>
      </w:r>
    </w:p>
    <w:p w14:paraId="1F1A4E3C" w14:textId="77777777" w:rsidR="00193399" w:rsidRPr="007F0420" w:rsidRDefault="002E3145" w:rsidP="00C23662">
      <w:pPr>
        <w:pStyle w:val="Tekstpodstawowy"/>
        <w:numPr>
          <w:ilvl w:val="0"/>
          <w:numId w:val="5"/>
        </w:numPr>
        <w:tabs>
          <w:tab w:val="left" w:pos="1418"/>
          <w:tab w:val="left" w:pos="10069"/>
        </w:tabs>
        <w:suppressAutoHyphens/>
        <w:rPr>
          <w:rFonts w:ascii="Times New Roman" w:hAnsi="Times New Roman"/>
          <w:sz w:val="22"/>
          <w:szCs w:val="22"/>
        </w:rPr>
      </w:pPr>
      <w:r w:rsidRPr="007F0420">
        <w:rPr>
          <w:rFonts w:ascii="Times New Roman" w:hAnsi="Times New Roman"/>
          <w:sz w:val="22"/>
          <w:szCs w:val="22"/>
        </w:rPr>
        <w:t>P</w:t>
      </w:r>
      <w:r w:rsidR="00193399" w:rsidRPr="007F0420">
        <w:rPr>
          <w:rFonts w:ascii="Times New Roman" w:hAnsi="Times New Roman"/>
          <w:sz w:val="22"/>
          <w:szCs w:val="22"/>
        </w:rPr>
        <w:t xml:space="preserve">ełnomocnictwo/pełnomocnictwa dla osoby/osób podpisujących ofertę, jeżeli upoważnienie takie nie wynika wprost z dokumentów rejestracyjnych firmy </w:t>
      </w:r>
      <w:r w:rsidR="00193399" w:rsidRPr="007F0420">
        <w:rPr>
          <w:rFonts w:ascii="Times New Roman" w:hAnsi="Times New Roman"/>
          <w:i/>
          <w:iCs/>
          <w:sz w:val="22"/>
          <w:szCs w:val="22"/>
        </w:rPr>
        <w:t>(jeżeli dotyczy)</w:t>
      </w:r>
      <w:r w:rsidR="00193399" w:rsidRPr="007F0420">
        <w:rPr>
          <w:rFonts w:ascii="Times New Roman" w:hAnsi="Times New Roman"/>
          <w:sz w:val="22"/>
          <w:szCs w:val="22"/>
        </w:rPr>
        <w:t>.</w:t>
      </w:r>
    </w:p>
    <w:p w14:paraId="4F381C1A" w14:textId="77777777" w:rsidR="00474428" w:rsidRDefault="00474428" w:rsidP="00474428">
      <w:pPr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369AF626" w14:textId="77777777" w:rsidR="00A26FA5" w:rsidRPr="000550D0" w:rsidRDefault="00A26FA5">
      <w:pPr>
        <w:jc w:val="both"/>
        <w:rPr>
          <w:sz w:val="22"/>
          <w:szCs w:val="22"/>
        </w:rPr>
      </w:pPr>
    </w:p>
    <w:p w14:paraId="71E1EE70" w14:textId="77777777" w:rsidR="00A26FA5" w:rsidRPr="000550D0" w:rsidRDefault="00A26FA5">
      <w:pPr>
        <w:jc w:val="both"/>
        <w:rPr>
          <w:sz w:val="22"/>
          <w:szCs w:val="22"/>
        </w:rPr>
      </w:pPr>
    </w:p>
    <w:p w14:paraId="03852857" w14:textId="77777777" w:rsidR="00A26FA5" w:rsidRPr="000550D0" w:rsidRDefault="00A26FA5">
      <w:pPr>
        <w:jc w:val="both"/>
        <w:rPr>
          <w:sz w:val="22"/>
          <w:szCs w:val="22"/>
        </w:rPr>
      </w:pPr>
      <w:r w:rsidRPr="000550D0">
        <w:rPr>
          <w:sz w:val="22"/>
          <w:szCs w:val="22"/>
        </w:rPr>
        <w:t>................................., dnia ..................................</w:t>
      </w:r>
    </w:p>
    <w:p w14:paraId="26694994" w14:textId="77777777" w:rsidR="00A23C53" w:rsidRDefault="00A23C53" w:rsidP="00EB7746">
      <w:pPr>
        <w:jc w:val="right"/>
        <w:rPr>
          <w:sz w:val="22"/>
          <w:szCs w:val="22"/>
        </w:rPr>
      </w:pPr>
    </w:p>
    <w:p w14:paraId="3038808B" w14:textId="77777777" w:rsidR="00041D71" w:rsidRPr="000550D0" w:rsidRDefault="00041D71" w:rsidP="00EB7746">
      <w:pPr>
        <w:jc w:val="right"/>
        <w:rPr>
          <w:sz w:val="22"/>
          <w:szCs w:val="22"/>
        </w:rPr>
      </w:pPr>
    </w:p>
    <w:p w14:paraId="02A81CCE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0665C92E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09E3A1FD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</w:p>
    <w:p w14:paraId="7CCA1AD3" w14:textId="77777777" w:rsidR="00A26FA5" w:rsidRDefault="00A26FA5">
      <w:pPr>
        <w:jc w:val="both"/>
        <w:rPr>
          <w:sz w:val="20"/>
        </w:rPr>
      </w:pPr>
    </w:p>
    <w:p w14:paraId="7073FCE0" w14:textId="77777777" w:rsidR="00A26FA5" w:rsidRDefault="00A26FA5">
      <w:pPr>
        <w:jc w:val="both"/>
        <w:rPr>
          <w:sz w:val="20"/>
        </w:rPr>
        <w:sectPr w:rsidR="00A26FA5" w:rsidSect="000079CE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2CB909CC" w14:textId="77777777" w:rsidR="008D5BF3" w:rsidRPr="00870C44" w:rsidRDefault="008D5BF3" w:rsidP="008D5BF3">
      <w:pPr>
        <w:jc w:val="right"/>
        <w:rPr>
          <w:b/>
          <w:i/>
        </w:rPr>
      </w:pPr>
      <w:r w:rsidRPr="00870C44">
        <w:rPr>
          <w:b/>
          <w:i/>
        </w:rPr>
        <w:lastRenderedPageBreak/>
        <w:t xml:space="preserve">Załącznik nr </w:t>
      </w:r>
      <w:r w:rsidR="00F25F24">
        <w:rPr>
          <w:b/>
          <w:i/>
        </w:rPr>
        <w:t>4</w:t>
      </w:r>
      <w:r w:rsidRPr="00870C44">
        <w:rPr>
          <w:b/>
          <w:i/>
        </w:rPr>
        <w:t xml:space="preserve"> do SWZ</w:t>
      </w:r>
    </w:p>
    <w:p w14:paraId="51B9AAA7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Wykonawca:</w:t>
      </w:r>
    </w:p>
    <w:p w14:paraId="5AD4B6D0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2D7623DA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284A3751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4238DF17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 xml:space="preserve">(pełna nazwa/firma, adres, w zależności od podmiotu: </w:t>
      </w:r>
    </w:p>
    <w:p w14:paraId="1AD345D5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NIP/PESEL, KRS/</w:t>
      </w:r>
      <w:proofErr w:type="spellStart"/>
      <w:r w:rsidRPr="00870C44">
        <w:rPr>
          <w:i/>
        </w:rPr>
        <w:t>CEiDG</w:t>
      </w:r>
      <w:proofErr w:type="spellEnd"/>
      <w:r w:rsidRPr="00870C44">
        <w:rPr>
          <w:i/>
        </w:rPr>
        <w:t>)</w:t>
      </w:r>
    </w:p>
    <w:p w14:paraId="362AB301" w14:textId="77777777" w:rsidR="008D5BF3" w:rsidRPr="00870C44" w:rsidRDefault="008D5BF3" w:rsidP="008D5BF3">
      <w:pPr>
        <w:rPr>
          <w:u w:val="single"/>
        </w:rPr>
      </w:pPr>
    </w:p>
    <w:p w14:paraId="1F21F0CD" w14:textId="77777777" w:rsidR="008D5BF3" w:rsidRPr="00870C44" w:rsidRDefault="008D5BF3" w:rsidP="008D5BF3">
      <w:pPr>
        <w:rPr>
          <w:u w:val="single"/>
        </w:rPr>
      </w:pPr>
      <w:r w:rsidRPr="00870C44">
        <w:rPr>
          <w:u w:val="single"/>
        </w:rPr>
        <w:t>reprezentowany przez:</w:t>
      </w:r>
    </w:p>
    <w:p w14:paraId="741FAE3A" w14:textId="77777777" w:rsidR="008D5BF3" w:rsidRPr="00870C44" w:rsidRDefault="008D5BF3" w:rsidP="008D5BF3">
      <w:r w:rsidRPr="00870C44">
        <w:t>………………………………………….………………</w:t>
      </w:r>
    </w:p>
    <w:p w14:paraId="7E6BEB64" w14:textId="77777777" w:rsidR="008D5BF3" w:rsidRPr="00870C44" w:rsidRDefault="008D5BF3" w:rsidP="008D5BF3">
      <w:r w:rsidRPr="00870C44">
        <w:t>……………………………………………………….…</w:t>
      </w:r>
    </w:p>
    <w:p w14:paraId="0D325324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(imię, nazwisko, stanowisko/podstawa do reprezentacji)</w:t>
      </w:r>
    </w:p>
    <w:p w14:paraId="5EAC50A3" w14:textId="77777777" w:rsidR="008D5BF3" w:rsidRPr="00870C44" w:rsidRDefault="008D5BF3" w:rsidP="008D5BF3"/>
    <w:p w14:paraId="139E5EC6" w14:textId="77777777" w:rsidR="008D5BF3" w:rsidRPr="00870C44" w:rsidRDefault="008D5BF3" w:rsidP="008D5BF3"/>
    <w:p w14:paraId="3DA69870" w14:textId="77777777" w:rsidR="008D5BF3" w:rsidRPr="00870C44" w:rsidRDefault="008D5BF3" w:rsidP="008D5BF3">
      <w:pPr>
        <w:ind w:left="4956"/>
        <w:rPr>
          <w:b/>
        </w:rPr>
      </w:pPr>
      <w:r w:rsidRPr="00870C44">
        <w:rPr>
          <w:b/>
        </w:rPr>
        <w:t>Zamawiający:</w:t>
      </w:r>
    </w:p>
    <w:p w14:paraId="3B32D79B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Miasto i Gmina Pleszew</w:t>
      </w:r>
    </w:p>
    <w:p w14:paraId="288623C3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Rynek 1</w:t>
      </w:r>
    </w:p>
    <w:p w14:paraId="3D16AA22" w14:textId="77777777" w:rsidR="008D5BF3" w:rsidRPr="00870C44" w:rsidRDefault="008D5BF3" w:rsidP="008D5BF3">
      <w:pPr>
        <w:ind w:left="4956"/>
        <w:rPr>
          <w:b/>
          <w:bCs/>
        </w:rPr>
      </w:pPr>
      <w:r w:rsidRPr="00870C44">
        <w:rPr>
          <w:b/>
          <w:bCs/>
        </w:rPr>
        <w:t>63-300 Pleszew</w:t>
      </w:r>
    </w:p>
    <w:p w14:paraId="2989C055" w14:textId="77777777" w:rsidR="008D5BF3" w:rsidRPr="00870C44" w:rsidRDefault="008D5BF3" w:rsidP="008D5BF3">
      <w:pPr>
        <w:rPr>
          <w:b/>
        </w:rPr>
      </w:pPr>
    </w:p>
    <w:p w14:paraId="24A43886" w14:textId="77777777" w:rsidR="008D5BF3" w:rsidRPr="00870C44" w:rsidRDefault="008D5BF3" w:rsidP="008D5BF3">
      <w:pPr>
        <w:rPr>
          <w:b/>
        </w:rPr>
      </w:pPr>
    </w:p>
    <w:p w14:paraId="4B1936A2" w14:textId="77777777" w:rsidR="008D5BF3" w:rsidRPr="00870C44" w:rsidRDefault="008D5BF3" w:rsidP="008D5BF3">
      <w:pPr>
        <w:jc w:val="center"/>
        <w:rPr>
          <w:b/>
          <w:u w:val="single"/>
        </w:rPr>
      </w:pPr>
      <w:r w:rsidRPr="00870C44">
        <w:rPr>
          <w:b/>
          <w:u w:val="single"/>
        </w:rPr>
        <w:t>Oświadczenie wykonawcy</w:t>
      </w:r>
    </w:p>
    <w:p w14:paraId="2151C968" w14:textId="77777777" w:rsidR="008D5BF3" w:rsidRPr="00870C44" w:rsidRDefault="008D5BF3" w:rsidP="008D5BF3">
      <w:pPr>
        <w:jc w:val="center"/>
        <w:rPr>
          <w:b/>
        </w:rPr>
      </w:pPr>
      <w:r w:rsidRPr="00870C44">
        <w:rPr>
          <w:b/>
        </w:rPr>
        <w:t xml:space="preserve">składane na podstawie art. </w:t>
      </w:r>
      <w:r w:rsidR="00FB2BCE">
        <w:rPr>
          <w:b/>
        </w:rPr>
        <w:t>1</w:t>
      </w:r>
      <w:r w:rsidRPr="00870C44">
        <w:rPr>
          <w:b/>
        </w:rPr>
        <w:t>25</w:t>
      </w:r>
      <w:r w:rsidR="00FB2BCE">
        <w:rPr>
          <w:b/>
        </w:rPr>
        <w:t xml:space="preserve"> ust</w:t>
      </w:r>
      <w:r w:rsidRPr="00870C44">
        <w:rPr>
          <w:b/>
        </w:rPr>
        <w:t xml:space="preserve">. 1 ustawy z dnia </w:t>
      </w:r>
      <w:r w:rsidR="00FB2BCE">
        <w:rPr>
          <w:b/>
        </w:rPr>
        <w:t>11 września</w:t>
      </w:r>
      <w:r w:rsidRPr="00870C44">
        <w:rPr>
          <w:b/>
        </w:rPr>
        <w:t xml:space="preserve"> 20</w:t>
      </w:r>
      <w:r w:rsidR="00FB2BCE">
        <w:rPr>
          <w:b/>
        </w:rPr>
        <w:t>19</w:t>
      </w:r>
      <w:r w:rsidRPr="00870C44">
        <w:rPr>
          <w:b/>
        </w:rPr>
        <w:t xml:space="preserve"> r. </w:t>
      </w:r>
    </w:p>
    <w:p w14:paraId="59A86B7A" w14:textId="77777777" w:rsidR="008D5BF3" w:rsidRPr="00870C44" w:rsidRDefault="008D5BF3" w:rsidP="00570ADD">
      <w:pPr>
        <w:jc w:val="center"/>
        <w:rPr>
          <w:b/>
        </w:rPr>
      </w:pPr>
      <w:r w:rsidRPr="00870C44">
        <w:rPr>
          <w:b/>
        </w:rPr>
        <w:t xml:space="preserve">Prawo zamówień publicznych (dalej jako: ustawa </w:t>
      </w:r>
      <w:proofErr w:type="spellStart"/>
      <w:r w:rsidRPr="00870C44">
        <w:rPr>
          <w:b/>
        </w:rPr>
        <w:t>Pzp</w:t>
      </w:r>
      <w:proofErr w:type="spellEnd"/>
      <w:r w:rsidRPr="00870C44">
        <w:rPr>
          <w:b/>
        </w:rPr>
        <w:t>)</w:t>
      </w:r>
    </w:p>
    <w:p w14:paraId="2D301936" w14:textId="77777777" w:rsidR="009F3FEB" w:rsidRPr="009F3FEB" w:rsidRDefault="009F3FEB" w:rsidP="008D5BF3">
      <w:pPr>
        <w:jc w:val="both"/>
      </w:pPr>
    </w:p>
    <w:p w14:paraId="29440A0E" w14:textId="77777777" w:rsidR="008D5BF3" w:rsidRPr="00381A66" w:rsidRDefault="008D5BF3" w:rsidP="009F3FEB">
      <w:pPr>
        <w:pStyle w:val="Tekstpodstawowy"/>
        <w:rPr>
          <w:rFonts w:ascii="Times New Roman" w:hAnsi="Times New Roman"/>
          <w:b/>
          <w:sz w:val="24"/>
          <w:szCs w:val="24"/>
        </w:rPr>
      </w:pPr>
      <w:r w:rsidRPr="00BC6109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A579BE" w:rsidRPr="00BC6109">
        <w:rPr>
          <w:rFonts w:ascii="Times New Roman" w:hAnsi="Times New Roman"/>
          <w:b/>
          <w:bCs/>
          <w:sz w:val="24"/>
          <w:szCs w:val="24"/>
        </w:rPr>
        <w:t>„</w:t>
      </w:r>
      <w:r w:rsidR="00BC6109" w:rsidRPr="00BC6109">
        <w:rPr>
          <w:rFonts w:ascii="Times New Roman" w:hAnsi="Times New Roman"/>
          <w:b/>
          <w:bCs/>
          <w:sz w:val="24"/>
          <w:szCs w:val="24"/>
          <w:lang w:val="x-none"/>
        </w:rPr>
        <w:t>Rewaloryzacja Parku Miejskiego w Pleszewie oraz budowa sieci oświetleniowej w ramach zadania Zielony</w:t>
      </w:r>
      <w:r w:rsidR="00BC6109">
        <w:rPr>
          <w:rFonts w:ascii="Times New Roman" w:hAnsi="Times New Roman"/>
          <w:b/>
          <w:bCs/>
          <w:sz w:val="24"/>
          <w:szCs w:val="24"/>
          <w:lang w:val="x-none"/>
        </w:rPr>
        <w:t> </w:t>
      </w:r>
      <w:r w:rsidR="00BC6109" w:rsidRPr="00BC6109">
        <w:rPr>
          <w:rFonts w:ascii="Times New Roman" w:hAnsi="Times New Roman"/>
          <w:b/>
          <w:bCs/>
          <w:sz w:val="24"/>
          <w:szCs w:val="24"/>
          <w:lang w:val="x-none"/>
        </w:rPr>
        <w:t>Pleszew</w:t>
      </w:r>
      <w:r w:rsidR="00A579BE" w:rsidRPr="00BC6109">
        <w:rPr>
          <w:rFonts w:ascii="Times New Roman" w:hAnsi="Times New Roman"/>
          <w:b/>
          <w:bCs/>
          <w:sz w:val="24"/>
          <w:szCs w:val="24"/>
        </w:rPr>
        <w:t>”</w:t>
      </w:r>
      <w:r w:rsidR="00A579BE" w:rsidRPr="00A579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1A66">
        <w:rPr>
          <w:rFonts w:ascii="Times New Roman" w:hAnsi="Times New Roman"/>
          <w:i/>
          <w:iCs/>
          <w:sz w:val="24"/>
          <w:szCs w:val="24"/>
        </w:rPr>
        <w:t>(nazwa postępowania)</w:t>
      </w:r>
      <w:r w:rsidRPr="00381A66">
        <w:rPr>
          <w:rFonts w:ascii="Times New Roman" w:hAnsi="Times New Roman"/>
          <w:sz w:val="24"/>
          <w:szCs w:val="24"/>
        </w:rPr>
        <w:t xml:space="preserve">, prowadzonego przez </w:t>
      </w:r>
      <w:r w:rsidRPr="00381A66">
        <w:rPr>
          <w:rFonts w:ascii="Times New Roman" w:hAnsi="Times New Roman"/>
          <w:b/>
          <w:bCs/>
          <w:sz w:val="24"/>
          <w:szCs w:val="24"/>
        </w:rPr>
        <w:t>Miasto</w:t>
      </w:r>
      <w:r w:rsidR="00BF62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1A66">
        <w:rPr>
          <w:rFonts w:ascii="Times New Roman" w:hAnsi="Times New Roman"/>
          <w:b/>
          <w:bCs/>
          <w:sz w:val="24"/>
          <w:szCs w:val="24"/>
        </w:rPr>
        <w:t>i</w:t>
      </w:r>
      <w:r w:rsidR="00BF62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1A66">
        <w:rPr>
          <w:rFonts w:ascii="Times New Roman" w:hAnsi="Times New Roman"/>
          <w:b/>
          <w:bCs/>
          <w:sz w:val="24"/>
          <w:szCs w:val="24"/>
        </w:rPr>
        <w:t xml:space="preserve">Gminę Pleszew </w:t>
      </w:r>
      <w:r w:rsidRPr="00381A66">
        <w:rPr>
          <w:rFonts w:ascii="Times New Roman" w:hAnsi="Times New Roman"/>
          <w:i/>
          <w:iCs/>
          <w:sz w:val="24"/>
          <w:szCs w:val="24"/>
        </w:rPr>
        <w:t>(oznaczenie zamawiającego)</w:t>
      </w:r>
      <w:r w:rsidRPr="00381A66">
        <w:rPr>
          <w:rFonts w:ascii="Times New Roman" w:hAnsi="Times New Roman"/>
          <w:sz w:val="24"/>
          <w:szCs w:val="24"/>
        </w:rPr>
        <w:t>, oświadczam, co</w:t>
      </w:r>
      <w:r w:rsidR="00CA2430" w:rsidRPr="00381A66">
        <w:rPr>
          <w:rFonts w:ascii="Times New Roman" w:hAnsi="Times New Roman"/>
          <w:sz w:val="24"/>
          <w:szCs w:val="24"/>
        </w:rPr>
        <w:t> </w:t>
      </w:r>
      <w:r w:rsidRPr="00381A66">
        <w:rPr>
          <w:rFonts w:ascii="Times New Roman" w:hAnsi="Times New Roman"/>
          <w:sz w:val="24"/>
          <w:szCs w:val="24"/>
        </w:rPr>
        <w:t>następuje:</w:t>
      </w:r>
    </w:p>
    <w:p w14:paraId="324281F8" w14:textId="77777777" w:rsidR="00515A38" w:rsidRPr="009F3FEB" w:rsidRDefault="00515A38" w:rsidP="008D5BF3">
      <w:pPr>
        <w:ind w:firstLine="709"/>
        <w:jc w:val="both"/>
      </w:pPr>
    </w:p>
    <w:p w14:paraId="3C80DA7D" w14:textId="77777777" w:rsidR="008D5BF3" w:rsidRPr="00870C44" w:rsidRDefault="00570ADD" w:rsidP="008D5BF3">
      <w:pPr>
        <w:shd w:val="clear" w:color="auto" w:fill="BFBFBF"/>
        <w:jc w:val="both"/>
        <w:rPr>
          <w:b/>
        </w:rPr>
      </w:pPr>
      <w:r>
        <w:rPr>
          <w:b/>
        </w:rPr>
        <w:t xml:space="preserve">OŚWIDCZENIE </w:t>
      </w:r>
      <w:r w:rsidR="008D5BF3" w:rsidRPr="00870C44">
        <w:rPr>
          <w:b/>
        </w:rPr>
        <w:t>WYKONAWCY</w:t>
      </w:r>
      <w:r>
        <w:rPr>
          <w:b/>
        </w:rPr>
        <w:t xml:space="preserve"> DOTYCZĄCE SPEŁNIANIA WARUNKÓW UDZIAŁU W POSTĘPOWANIU</w:t>
      </w:r>
      <w:r w:rsidR="008D5BF3" w:rsidRPr="00870C44">
        <w:rPr>
          <w:b/>
        </w:rPr>
        <w:t>:</w:t>
      </w:r>
    </w:p>
    <w:p w14:paraId="364ACD9E" w14:textId="77777777" w:rsidR="008D5BF3" w:rsidRPr="00870C44" w:rsidRDefault="008D5BF3" w:rsidP="008D5BF3">
      <w:pPr>
        <w:jc w:val="both"/>
      </w:pPr>
    </w:p>
    <w:p w14:paraId="6EBF08ED" w14:textId="77777777" w:rsidR="008D5BF3" w:rsidRPr="0019055F" w:rsidRDefault="008D5BF3" w:rsidP="008D5BF3">
      <w:pPr>
        <w:jc w:val="both"/>
      </w:pPr>
      <w:r w:rsidRPr="0019055F">
        <w:t xml:space="preserve">Oświadczam, że spełniam warunki udziału w postępowaniu określone przez zamawiającego w pkt </w:t>
      </w:r>
      <w:r w:rsidR="00DA03ED" w:rsidRPr="0019055F">
        <w:t>7</w:t>
      </w:r>
      <w:r w:rsidRPr="0019055F">
        <w:t>.</w:t>
      </w:r>
      <w:r w:rsidR="000D3978" w:rsidRPr="0019055F">
        <w:t>2</w:t>
      </w:r>
      <w:r w:rsidR="00DA03ED" w:rsidRPr="0019055F">
        <w:t>)</w:t>
      </w:r>
      <w:r w:rsidRPr="0019055F">
        <w:t xml:space="preserve"> Specyfikacji Warunków Zamówienia </w:t>
      </w:r>
      <w:r w:rsidRPr="0019055F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19055F">
        <w:t>.</w:t>
      </w:r>
    </w:p>
    <w:p w14:paraId="31C666D5" w14:textId="77777777" w:rsidR="00515A38" w:rsidRPr="00870C44" w:rsidRDefault="00515A38" w:rsidP="008D5BF3">
      <w:pPr>
        <w:jc w:val="both"/>
        <w:rPr>
          <w:i/>
        </w:rPr>
      </w:pPr>
    </w:p>
    <w:p w14:paraId="2363C13D" w14:textId="77777777" w:rsidR="008D5BF3" w:rsidRPr="00870C44" w:rsidRDefault="008D5BF3" w:rsidP="008D5BF3">
      <w:pPr>
        <w:shd w:val="clear" w:color="auto" w:fill="BFBFBF"/>
        <w:jc w:val="both"/>
      </w:pPr>
      <w:r w:rsidRPr="00870C44">
        <w:rPr>
          <w:b/>
        </w:rPr>
        <w:t>INFORMACJA W ZWIĄZKU Z POLEGANIEM NA ZASOBACH INNYCH PODMIOTÓW</w:t>
      </w:r>
      <w:r w:rsidRPr="00870C44">
        <w:t xml:space="preserve">: </w:t>
      </w:r>
    </w:p>
    <w:p w14:paraId="44F8FC0E" w14:textId="77777777" w:rsidR="00515A38" w:rsidRDefault="00515A38" w:rsidP="008D5BF3">
      <w:pPr>
        <w:jc w:val="both"/>
      </w:pPr>
    </w:p>
    <w:p w14:paraId="1EEA7616" w14:textId="77777777" w:rsidR="008D5BF3" w:rsidRPr="0019055F" w:rsidRDefault="008D5BF3" w:rsidP="008D5BF3">
      <w:pPr>
        <w:jc w:val="both"/>
      </w:pPr>
      <w:r w:rsidRPr="0019055F">
        <w:t xml:space="preserve">Oświadczam, że w celu wykazania spełniania warunków udziału w postępowaniu, określonych przez zamawiającego w pkt </w:t>
      </w:r>
      <w:r w:rsidR="00DA03ED" w:rsidRPr="0019055F">
        <w:t>7</w:t>
      </w:r>
      <w:r w:rsidRPr="0019055F">
        <w:t>.</w:t>
      </w:r>
      <w:r w:rsidR="000D3978" w:rsidRPr="0019055F">
        <w:t>2)</w:t>
      </w:r>
      <w:r w:rsidRPr="0019055F">
        <w:t xml:space="preserve"> Specyfikacji Warunków Zamówienia </w:t>
      </w:r>
      <w:r w:rsidRPr="0019055F">
        <w:rPr>
          <w:i/>
          <w:sz w:val="22"/>
          <w:szCs w:val="22"/>
        </w:rPr>
        <w:t>(wskazać dokument i właściwą jednostkę redakcyjną dokumentu, w której określono warunki udziału w</w:t>
      </w:r>
      <w:r w:rsidR="00AB7E61">
        <w:rPr>
          <w:i/>
          <w:sz w:val="22"/>
          <w:szCs w:val="22"/>
        </w:rPr>
        <w:t> </w:t>
      </w:r>
      <w:r w:rsidRPr="0019055F">
        <w:rPr>
          <w:i/>
          <w:sz w:val="22"/>
          <w:szCs w:val="22"/>
        </w:rPr>
        <w:t>postępowaniu)</w:t>
      </w:r>
      <w:r w:rsidRPr="0019055F">
        <w:rPr>
          <w:i/>
        </w:rPr>
        <w:t>,</w:t>
      </w:r>
      <w:r w:rsidRPr="0019055F">
        <w:t xml:space="preserve"> polegam na zasobach następującego/</w:t>
      </w:r>
      <w:proofErr w:type="spellStart"/>
      <w:r w:rsidRPr="0019055F">
        <w:t>ych</w:t>
      </w:r>
      <w:proofErr w:type="spellEnd"/>
      <w:r w:rsidRPr="0019055F">
        <w:t xml:space="preserve"> podmiotu/ów: ………………… </w:t>
      </w:r>
    </w:p>
    <w:p w14:paraId="23C0EB08" w14:textId="77777777" w:rsidR="008D5BF3" w:rsidRPr="0019055F" w:rsidRDefault="008D5BF3" w:rsidP="008D5BF3">
      <w:pPr>
        <w:jc w:val="both"/>
      </w:pPr>
      <w:r w:rsidRPr="0019055F">
        <w:t xml:space="preserve">..……………………………………………………………………………………………………………….…………………………………………………………………………………...., </w:t>
      </w:r>
    </w:p>
    <w:p w14:paraId="3B055EDC" w14:textId="77777777" w:rsidR="008D5BF3" w:rsidRPr="0019055F" w:rsidRDefault="008D5BF3" w:rsidP="008D5BF3">
      <w:pPr>
        <w:jc w:val="both"/>
      </w:pPr>
      <w:r w:rsidRPr="0019055F">
        <w:t>w następującym zakresie: ………………………………………………………………………</w:t>
      </w:r>
    </w:p>
    <w:p w14:paraId="5814E64D" w14:textId="77777777" w:rsidR="008D5BF3" w:rsidRPr="0019055F" w:rsidRDefault="008D5BF3" w:rsidP="008D5BF3">
      <w:pPr>
        <w:jc w:val="both"/>
      </w:pPr>
      <w:r w:rsidRPr="0019055F"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14:paraId="34D403A5" w14:textId="77777777" w:rsidR="008D5BF3" w:rsidRPr="00AB7E61" w:rsidRDefault="008D5BF3" w:rsidP="008D5BF3">
      <w:pPr>
        <w:jc w:val="both"/>
        <w:rPr>
          <w:i/>
          <w:sz w:val="22"/>
          <w:szCs w:val="22"/>
        </w:rPr>
      </w:pPr>
      <w:r w:rsidRPr="00AB7E61">
        <w:rPr>
          <w:i/>
          <w:sz w:val="22"/>
          <w:szCs w:val="22"/>
        </w:rPr>
        <w:t xml:space="preserve">(wskazać podmiot i określić odpowiedni zakres dla wskazanego podmiotu). </w:t>
      </w:r>
    </w:p>
    <w:p w14:paraId="449CAB74" w14:textId="77777777" w:rsidR="00515A38" w:rsidRPr="00870C44" w:rsidRDefault="00515A38" w:rsidP="008D5BF3">
      <w:pPr>
        <w:jc w:val="both"/>
        <w:rPr>
          <w:i/>
        </w:rPr>
      </w:pPr>
    </w:p>
    <w:p w14:paraId="496A6B2A" w14:textId="77777777" w:rsidR="00570ADD" w:rsidRPr="00870C44" w:rsidRDefault="00570ADD" w:rsidP="00DA03ED">
      <w:pPr>
        <w:shd w:val="clear" w:color="auto" w:fill="BFBFBF"/>
        <w:jc w:val="both"/>
        <w:rPr>
          <w:b/>
        </w:rPr>
      </w:pPr>
      <w:r w:rsidRPr="00870C44">
        <w:rPr>
          <w:b/>
        </w:rPr>
        <w:lastRenderedPageBreak/>
        <w:t>OŚWIADCZENI</w:t>
      </w:r>
      <w:r>
        <w:rPr>
          <w:b/>
        </w:rPr>
        <w:t>E</w:t>
      </w:r>
      <w:r w:rsidRPr="00870C44">
        <w:rPr>
          <w:b/>
        </w:rPr>
        <w:t xml:space="preserve"> WYKONAWCY</w:t>
      </w:r>
      <w:r>
        <w:rPr>
          <w:b/>
        </w:rPr>
        <w:t xml:space="preserve"> </w:t>
      </w:r>
      <w:r w:rsidRPr="00870C44">
        <w:rPr>
          <w:b/>
        </w:rPr>
        <w:t>DOTYCZĄCE</w:t>
      </w:r>
      <w:r>
        <w:rPr>
          <w:b/>
        </w:rPr>
        <w:t xml:space="preserve"> NIEPODLEGANIA WYKLUCZENIU</w:t>
      </w:r>
      <w:r w:rsidR="00515A38">
        <w:rPr>
          <w:b/>
        </w:rPr>
        <w:t>:</w:t>
      </w:r>
    </w:p>
    <w:p w14:paraId="129E04ED" w14:textId="77777777" w:rsidR="00570ADD" w:rsidRPr="00DA03ED" w:rsidRDefault="00570ADD" w:rsidP="00570ADD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32FA355" w14:textId="77777777" w:rsidR="00570ADD" w:rsidRPr="00DA03ED" w:rsidRDefault="00570ADD" w:rsidP="00C236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A03ED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DA03ED">
        <w:rPr>
          <w:rFonts w:ascii="Times New Roman" w:hAnsi="Times New Roman"/>
          <w:sz w:val="24"/>
          <w:szCs w:val="24"/>
        </w:rPr>
        <w:t>Pzp</w:t>
      </w:r>
      <w:proofErr w:type="spellEnd"/>
      <w:r w:rsidRPr="00DA03ED">
        <w:rPr>
          <w:rFonts w:ascii="Times New Roman" w:hAnsi="Times New Roman"/>
          <w:sz w:val="24"/>
          <w:szCs w:val="24"/>
        </w:rPr>
        <w:t>.</w:t>
      </w:r>
    </w:p>
    <w:p w14:paraId="6599C64C" w14:textId="77777777" w:rsidR="00570ADD" w:rsidRDefault="00570ADD" w:rsidP="00C2366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A03ED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Pr="00DA03ED">
        <w:rPr>
          <w:rFonts w:ascii="Times New Roman" w:hAnsi="Times New Roman"/>
          <w:bCs/>
          <w:sz w:val="24"/>
          <w:szCs w:val="24"/>
        </w:rPr>
        <w:t xml:space="preserve">109 ust. 1 pkt 1), 4), 5) i </w:t>
      </w:r>
      <w:r w:rsidR="0019055F">
        <w:rPr>
          <w:rFonts w:ascii="Times New Roman" w:hAnsi="Times New Roman"/>
          <w:bCs/>
          <w:sz w:val="24"/>
          <w:szCs w:val="24"/>
        </w:rPr>
        <w:t>8</w:t>
      </w:r>
      <w:r w:rsidRPr="00DA03ED">
        <w:rPr>
          <w:rFonts w:ascii="Times New Roman" w:hAnsi="Times New Roman"/>
          <w:bCs/>
          <w:sz w:val="24"/>
          <w:szCs w:val="24"/>
        </w:rPr>
        <w:t>)-10) ustawy PZP</w:t>
      </w:r>
      <w:r w:rsidRPr="00DA03ED">
        <w:rPr>
          <w:rFonts w:ascii="Times New Roman" w:hAnsi="Times New Roman"/>
          <w:sz w:val="24"/>
          <w:szCs w:val="24"/>
        </w:rPr>
        <w:t>.</w:t>
      </w:r>
    </w:p>
    <w:p w14:paraId="57594A51" w14:textId="77777777" w:rsidR="001D7E53" w:rsidRPr="001D7E53" w:rsidRDefault="001D7E53" w:rsidP="001D7E5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/>
          <w:sz w:val="24"/>
          <w:szCs w:val="24"/>
          <w:lang w:eastAsia="pl-PL"/>
        </w:rPr>
        <w:t xml:space="preserve">7 ust. 1 ustawy </w:t>
      </w:r>
      <w:r>
        <w:rPr>
          <w:rFonts w:ascii="Times New Roman" w:hAnsi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  <w:lang w:eastAsia="pl-PL"/>
        </w:rPr>
        <w:t xml:space="preserve"> (Dz. U. z 2022 r., poz. 835)</w:t>
      </w:r>
      <w:r>
        <w:rPr>
          <w:rFonts w:ascii="Times New Roman" w:hAnsi="Times New Roman"/>
          <w:sz w:val="24"/>
          <w:szCs w:val="24"/>
        </w:rPr>
        <w:t>.</w:t>
      </w:r>
    </w:p>
    <w:p w14:paraId="1784F72B" w14:textId="77777777" w:rsidR="00570ADD" w:rsidRPr="00870C44" w:rsidRDefault="00570ADD" w:rsidP="00570ADD">
      <w:pPr>
        <w:jc w:val="both"/>
      </w:pPr>
    </w:p>
    <w:p w14:paraId="630AFC1E" w14:textId="77777777" w:rsidR="00570ADD" w:rsidRPr="00870C44" w:rsidRDefault="00570ADD" w:rsidP="00570ADD">
      <w:pPr>
        <w:jc w:val="both"/>
      </w:pPr>
      <w:r w:rsidRPr="00870C44">
        <w:t>Oświadczam, że zachodzą w stosunku do mnie podstawy wykluczenia z postępowania na</w:t>
      </w:r>
      <w:r>
        <w:t> </w:t>
      </w:r>
      <w:r w:rsidRPr="00870C44">
        <w:t xml:space="preserve">podstawie art. …………. ustawy </w:t>
      </w:r>
      <w:proofErr w:type="spellStart"/>
      <w:r w:rsidRPr="00870C44">
        <w:t>Pzp</w:t>
      </w:r>
      <w:proofErr w:type="spellEnd"/>
      <w:r w:rsidRPr="00870C44">
        <w:t xml:space="preserve"> </w:t>
      </w:r>
      <w:r w:rsidRPr="00870C44">
        <w:rPr>
          <w:i/>
        </w:rPr>
        <w:t xml:space="preserve">(podać mającą zastosowanie podstawę wykluczenia spośród wymienionych w art. </w:t>
      </w:r>
      <w:r>
        <w:rPr>
          <w:i/>
        </w:rPr>
        <w:t>108</w:t>
      </w:r>
      <w:r w:rsidRPr="00870C44">
        <w:rPr>
          <w:i/>
        </w:rPr>
        <w:t xml:space="preserve"> lub art. </w:t>
      </w:r>
      <w:r>
        <w:rPr>
          <w:i/>
        </w:rPr>
        <w:t>109</w:t>
      </w:r>
      <w:r w:rsidRPr="00870C44">
        <w:rPr>
          <w:i/>
        </w:rPr>
        <w:t xml:space="preserve"> ustawy </w:t>
      </w:r>
      <w:proofErr w:type="spellStart"/>
      <w:r w:rsidRPr="00870C44">
        <w:rPr>
          <w:i/>
        </w:rPr>
        <w:t>Pzp</w:t>
      </w:r>
      <w:proofErr w:type="spellEnd"/>
      <w:r w:rsidRPr="00870C44">
        <w:rPr>
          <w:i/>
        </w:rPr>
        <w:t>).</w:t>
      </w:r>
      <w:r w:rsidRPr="00870C44">
        <w:t xml:space="preserve"> Jednocześnie oświadczam, że w</w:t>
      </w:r>
      <w:r w:rsidR="00DA03ED">
        <w:t> </w:t>
      </w:r>
      <w:r w:rsidRPr="00870C44">
        <w:t xml:space="preserve">związku z ww. okolicznością, na podstawie art. </w:t>
      </w:r>
      <w:r>
        <w:t xml:space="preserve">110 </w:t>
      </w:r>
      <w:r w:rsidR="00DA03ED">
        <w:t>ust</w:t>
      </w:r>
      <w:r>
        <w:t>. 2</w:t>
      </w:r>
      <w:r w:rsidRPr="00870C44">
        <w:t xml:space="preserve"> ustawy </w:t>
      </w:r>
      <w:proofErr w:type="spellStart"/>
      <w:r w:rsidRPr="00870C44">
        <w:t>Pzp</w:t>
      </w:r>
      <w:proofErr w:type="spellEnd"/>
      <w:r w:rsidRPr="00870C44">
        <w:t xml:space="preserve"> podjąłem następujące środki naprawcze:</w:t>
      </w:r>
    </w:p>
    <w:p w14:paraId="37770063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…………………………………………………………………………………………………..</w:t>
      </w:r>
    </w:p>
    <w:p w14:paraId="6B56A89C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…………………………………………………………………………………………..…….…</w:t>
      </w:r>
    </w:p>
    <w:p w14:paraId="768F4FEC" w14:textId="77777777" w:rsidR="00570ADD" w:rsidRPr="00870C44" w:rsidRDefault="00570ADD" w:rsidP="00570ADD">
      <w:pPr>
        <w:jc w:val="both"/>
      </w:pPr>
      <w:r w:rsidRPr="00870C44">
        <w:t>…………...........…………………………………………………………………………………</w:t>
      </w:r>
    </w:p>
    <w:p w14:paraId="72F9F642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……………………………………………………………………………………………..……</w:t>
      </w:r>
    </w:p>
    <w:p w14:paraId="7A6946F9" w14:textId="77777777" w:rsidR="00570ADD" w:rsidRPr="00870C44" w:rsidRDefault="00570ADD" w:rsidP="00570ADD">
      <w:pPr>
        <w:jc w:val="both"/>
      </w:pPr>
      <w:r w:rsidRPr="00870C44">
        <w:t>…………………………………………………………………………………………..………</w:t>
      </w:r>
    </w:p>
    <w:p w14:paraId="33D4A82F" w14:textId="77777777" w:rsidR="008D5BF3" w:rsidRPr="00870C44" w:rsidRDefault="008D5BF3" w:rsidP="008D5BF3">
      <w:pPr>
        <w:ind w:left="5664" w:firstLine="708"/>
        <w:jc w:val="both"/>
        <w:rPr>
          <w:i/>
        </w:rPr>
      </w:pPr>
    </w:p>
    <w:p w14:paraId="0044D1F1" w14:textId="77777777" w:rsidR="008D5BF3" w:rsidRPr="00870C44" w:rsidRDefault="008D5BF3" w:rsidP="008D5BF3">
      <w:pPr>
        <w:ind w:left="5664" w:firstLine="708"/>
        <w:jc w:val="both"/>
        <w:rPr>
          <w:i/>
        </w:rPr>
      </w:pPr>
    </w:p>
    <w:p w14:paraId="6B36CD3C" w14:textId="77777777" w:rsidR="008D5BF3" w:rsidRPr="00870C44" w:rsidRDefault="008D5BF3" w:rsidP="008D5BF3">
      <w:pPr>
        <w:shd w:val="clear" w:color="auto" w:fill="BFBFBF"/>
        <w:jc w:val="both"/>
        <w:rPr>
          <w:b/>
        </w:rPr>
      </w:pPr>
      <w:r w:rsidRPr="00870C44">
        <w:rPr>
          <w:b/>
        </w:rPr>
        <w:t>OŚWIADCZENIE DOTYCZĄCE PODANYCH INFORMACJI:</w:t>
      </w:r>
    </w:p>
    <w:p w14:paraId="306C69F7" w14:textId="77777777" w:rsidR="008D5BF3" w:rsidRPr="00870C44" w:rsidRDefault="008D5BF3" w:rsidP="008D5BF3">
      <w:pPr>
        <w:jc w:val="both"/>
      </w:pPr>
    </w:p>
    <w:p w14:paraId="4A29F1A3" w14:textId="77777777" w:rsidR="008D5BF3" w:rsidRPr="00870C44" w:rsidRDefault="008D5BF3" w:rsidP="008D5BF3">
      <w:pPr>
        <w:jc w:val="both"/>
      </w:pPr>
      <w:r w:rsidRPr="00870C44">
        <w:t>Oświadczam, że wszystkie informacje podane w powyższych oświadczeniach są aktualne i</w:t>
      </w:r>
      <w:r w:rsidR="00DA03ED">
        <w:t> </w:t>
      </w:r>
      <w:r w:rsidRPr="00870C44">
        <w:t>zgodne z prawdą oraz zostały przedstawione z pełną świadomością konsekwencji wprowadzenia zamawiającego w błąd przy przedstawianiu informacji.</w:t>
      </w:r>
    </w:p>
    <w:p w14:paraId="4627C9F0" w14:textId="77777777" w:rsidR="008D5BF3" w:rsidRPr="00870C44" w:rsidRDefault="008D5BF3" w:rsidP="008D5BF3">
      <w:pPr>
        <w:jc w:val="both"/>
      </w:pPr>
    </w:p>
    <w:p w14:paraId="7F7AE037" w14:textId="77777777" w:rsidR="008D5BF3" w:rsidRDefault="008D5BF3" w:rsidP="008D5BF3">
      <w:pPr>
        <w:jc w:val="both"/>
      </w:pPr>
    </w:p>
    <w:p w14:paraId="27F88AA1" w14:textId="77777777" w:rsidR="00515A38" w:rsidRPr="00870C44" w:rsidRDefault="00515A38" w:rsidP="008D5BF3">
      <w:pPr>
        <w:jc w:val="both"/>
      </w:pPr>
    </w:p>
    <w:p w14:paraId="04EB04A7" w14:textId="77777777" w:rsidR="008D5BF3" w:rsidRPr="00870C44" w:rsidRDefault="008D5BF3" w:rsidP="008D5BF3">
      <w:pPr>
        <w:jc w:val="both"/>
      </w:pPr>
      <w:r w:rsidRPr="00870C44">
        <w:t xml:space="preserve">…………….……. </w:t>
      </w:r>
      <w:r w:rsidRPr="00870C44">
        <w:rPr>
          <w:i/>
        </w:rPr>
        <w:t xml:space="preserve">(miejscowość), </w:t>
      </w:r>
      <w:r w:rsidRPr="00870C44">
        <w:t xml:space="preserve">dnia ………….……. r. </w:t>
      </w:r>
    </w:p>
    <w:p w14:paraId="471E3D0E" w14:textId="77777777" w:rsidR="008D5BF3" w:rsidRDefault="008D5BF3" w:rsidP="008D5BF3">
      <w:pPr>
        <w:jc w:val="both"/>
      </w:pPr>
    </w:p>
    <w:p w14:paraId="6E191960" w14:textId="77777777" w:rsidR="00041D71" w:rsidRPr="00870C44" w:rsidRDefault="00041D71" w:rsidP="008D5BF3">
      <w:pPr>
        <w:jc w:val="both"/>
      </w:pPr>
    </w:p>
    <w:p w14:paraId="53EF692A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22A262AD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4AB04856" w14:textId="77777777" w:rsidR="008D5BF3" w:rsidRPr="00870C44" w:rsidRDefault="008D5BF3" w:rsidP="008D5BF3">
      <w:pPr>
        <w:jc w:val="both"/>
      </w:pPr>
    </w:p>
    <w:p w14:paraId="67D3DBA3" w14:textId="77777777" w:rsidR="008D5BF3" w:rsidRPr="00870C44" w:rsidRDefault="008D5BF3" w:rsidP="008D5BF3">
      <w:pPr>
        <w:jc w:val="both"/>
      </w:pPr>
    </w:p>
    <w:p w14:paraId="459DF899" w14:textId="77777777" w:rsidR="008D5BF3" w:rsidRPr="00870C44" w:rsidRDefault="008D5BF3" w:rsidP="008D5BF3">
      <w:pPr>
        <w:jc w:val="both"/>
      </w:pPr>
    </w:p>
    <w:p w14:paraId="5856CD23" w14:textId="77777777" w:rsidR="008D5BF3" w:rsidRPr="00870C44" w:rsidRDefault="008D5BF3" w:rsidP="008D5BF3">
      <w:pPr>
        <w:sectPr w:rsidR="008D5BF3" w:rsidRPr="00870C44" w:rsidSect="008264BD">
          <w:pgSz w:w="11906" w:h="16838"/>
          <w:pgMar w:top="1418" w:right="1418" w:bottom="1418" w:left="1418" w:header="567" w:footer="567" w:gutter="0"/>
          <w:cols w:space="708"/>
        </w:sectPr>
      </w:pPr>
    </w:p>
    <w:p w14:paraId="1508A377" w14:textId="77777777" w:rsidR="008D5BF3" w:rsidRPr="00870C44" w:rsidRDefault="008D5BF3" w:rsidP="008D5BF3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70C44">
        <w:rPr>
          <w:rFonts w:ascii="Times New Roman" w:hAnsi="Times New Roman"/>
          <w:b/>
          <w:i/>
          <w:sz w:val="24"/>
          <w:szCs w:val="24"/>
        </w:rPr>
        <w:lastRenderedPageBreak/>
        <w:t xml:space="preserve">Załącznik nr </w:t>
      </w:r>
      <w:r w:rsidR="00F25F24">
        <w:rPr>
          <w:rFonts w:ascii="Times New Roman" w:hAnsi="Times New Roman"/>
          <w:b/>
          <w:i/>
          <w:sz w:val="24"/>
          <w:szCs w:val="24"/>
        </w:rPr>
        <w:t>5</w:t>
      </w:r>
      <w:r w:rsidRPr="00870C44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0773C75A" w14:textId="77777777" w:rsidR="008D5BF3" w:rsidRPr="00515A38" w:rsidRDefault="00515A38" w:rsidP="008D5BF3">
      <w:pPr>
        <w:rPr>
          <w:b/>
        </w:rPr>
      </w:pPr>
      <w:r w:rsidRPr="00515A38">
        <w:rPr>
          <w:b/>
        </w:rPr>
        <w:t>Podmiot udostępniający zasoby</w:t>
      </w:r>
      <w:r w:rsidR="008D5BF3" w:rsidRPr="00515A38">
        <w:rPr>
          <w:b/>
        </w:rPr>
        <w:t>:</w:t>
      </w:r>
    </w:p>
    <w:p w14:paraId="7FB3873B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2557E3D6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37CC56E5" w14:textId="77777777" w:rsidR="008D5BF3" w:rsidRPr="00870C44" w:rsidRDefault="008D5BF3" w:rsidP="008D5BF3">
      <w:pPr>
        <w:rPr>
          <w:b/>
        </w:rPr>
      </w:pPr>
      <w:r w:rsidRPr="00870C44">
        <w:rPr>
          <w:b/>
        </w:rPr>
        <w:t>…………………………………….</w:t>
      </w:r>
    </w:p>
    <w:p w14:paraId="352E53FA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 xml:space="preserve">(pełna nazwa/firma, adres, w zależności od podmiotu: </w:t>
      </w:r>
    </w:p>
    <w:p w14:paraId="4D586DEB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NIP/PESEL, KRS/</w:t>
      </w:r>
      <w:proofErr w:type="spellStart"/>
      <w:r w:rsidRPr="00870C44">
        <w:rPr>
          <w:i/>
        </w:rPr>
        <w:t>CEiDG</w:t>
      </w:r>
      <w:proofErr w:type="spellEnd"/>
      <w:r w:rsidRPr="00870C44">
        <w:rPr>
          <w:i/>
        </w:rPr>
        <w:t>)</w:t>
      </w:r>
    </w:p>
    <w:p w14:paraId="547DB0E1" w14:textId="77777777" w:rsidR="008D5BF3" w:rsidRPr="00870C44" w:rsidRDefault="008D5BF3" w:rsidP="008D5BF3">
      <w:pPr>
        <w:rPr>
          <w:u w:val="single"/>
        </w:rPr>
      </w:pPr>
    </w:p>
    <w:p w14:paraId="74F77FC7" w14:textId="77777777" w:rsidR="008D5BF3" w:rsidRPr="00870C44" w:rsidRDefault="008D5BF3" w:rsidP="008D5BF3">
      <w:pPr>
        <w:rPr>
          <w:u w:val="single"/>
        </w:rPr>
      </w:pPr>
      <w:r w:rsidRPr="00870C44">
        <w:rPr>
          <w:u w:val="single"/>
        </w:rPr>
        <w:t>reprezentowany przez:</w:t>
      </w:r>
    </w:p>
    <w:p w14:paraId="55EDDF8A" w14:textId="77777777" w:rsidR="008D5BF3" w:rsidRPr="00870C44" w:rsidRDefault="008D5BF3" w:rsidP="008D5BF3">
      <w:r w:rsidRPr="00870C44">
        <w:t>………………………………………….………………</w:t>
      </w:r>
    </w:p>
    <w:p w14:paraId="21A5A0DA" w14:textId="77777777" w:rsidR="008D5BF3" w:rsidRPr="00870C44" w:rsidRDefault="008D5BF3" w:rsidP="008D5BF3">
      <w:r w:rsidRPr="00870C44">
        <w:t>……………………………………………………….…</w:t>
      </w:r>
    </w:p>
    <w:p w14:paraId="6A189E5D" w14:textId="77777777" w:rsidR="008D5BF3" w:rsidRPr="00870C44" w:rsidRDefault="008D5BF3" w:rsidP="008D5BF3">
      <w:pPr>
        <w:rPr>
          <w:i/>
        </w:rPr>
      </w:pPr>
      <w:r w:rsidRPr="00870C44">
        <w:rPr>
          <w:i/>
        </w:rPr>
        <w:t>(imię, nazwisko, stanowisko/podstawa do reprezentacji)</w:t>
      </w:r>
    </w:p>
    <w:p w14:paraId="4D804773" w14:textId="77777777" w:rsidR="00515A38" w:rsidRDefault="00515A38" w:rsidP="008D5BF3"/>
    <w:p w14:paraId="4D41F5AC" w14:textId="77777777" w:rsidR="00AB7E61" w:rsidRPr="00870C44" w:rsidRDefault="00AB7E61" w:rsidP="008D5BF3"/>
    <w:p w14:paraId="767A9ABA" w14:textId="77777777" w:rsidR="00515A38" w:rsidRDefault="00515A38" w:rsidP="00515A38">
      <w:pPr>
        <w:ind w:left="4956"/>
        <w:rPr>
          <w:b/>
        </w:rPr>
      </w:pPr>
      <w:r>
        <w:rPr>
          <w:b/>
        </w:rPr>
        <w:t>Zamawiający:</w:t>
      </w:r>
    </w:p>
    <w:p w14:paraId="588ECA34" w14:textId="77777777" w:rsidR="00515A38" w:rsidRDefault="00515A38" w:rsidP="00515A38">
      <w:pPr>
        <w:ind w:left="4956"/>
        <w:rPr>
          <w:b/>
          <w:bCs/>
        </w:rPr>
      </w:pPr>
      <w:r>
        <w:rPr>
          <w:b/>
          <w:bCs/>
        </w:rPr>
        <w:t>Miasto i Gmina Pleszew</w:t>
      </w:r>
    </w:p>
    <w:p w14:paraId="78F017CF" w14:textId="77777777" w:rsidR="00515A38" w:rsidRDefault="00515A38" w:rsidP="00515A38">
      <w:pPr>
        <w:ind w:left="4956"/>
        <w:rPr>
          <w:b/>
          <w:bCs/>
        </w:rPr>
      </w:pPr>
      <w:r>
        <w:rPr>
          <w:b/>
          <w:bCs/>
        </w:rPr>
        <w:t>Rynek 1</w:t>
      </w:r>
    </w:p>
    <w:p w14:paraId="2DCE681F" w14:textId="77777777" w:rsidR="00515A38" w:rsidRDefault="00515A38" w:rsidP="00515A38">
      <w:pPr>
        <w:ind w:left="4956"/>
        <w:rPr>
          <w:b/>
          <w:bCs/>
        </w:rPr>
      </w:pPr>
      <w:r>
        <w:rPr>
          <w:b/>
          <w:bCs/>
        </w:rPr>
        <w:t>63-300 Pleszew</w:t>
      </w:r>
    </w:p>
    <w:p w14:paraId="627D33EB" w14:textId="77777777" w:rsidR="00515A38" w:rsidRDefault="00515A38" w:rsidP="00515A38">
      <w:pPr>
        <w:rPr>
          <w:b/>
        </w:rPr>
      </w:pPr>
    </w:p>
    <w:p w14:paraId="783DA339" w14:textId="77777777" w:rsidR="00515A38" w:rsidRDefault="00515A38" w:rsidP="00515A38">
      <w:pPr>
        <w:rPr>
          <w:b/>
        </w:rPr>
      </w:pPr>
    </w:p>
    <w:p w14:paraId="6FABAE47" w14:textId="77777777" w:rsidR="00515A38" w:rsidRDefault="00515A38" w:rsidP="00515A38">
      <w:pPr>
        <w:jc w:val="center"/>
        <w:rPr>
          <w:b/>
          <w:u w:val="single"/>
        </w:rPr>
      </w:pPr>
      <w:r>
        <w:rPr>
          <w:b/>
          <w:u w:val="single"/>
        </w:rPr>
        <w:t>Oświadczenie podmiotu udostępniającego zasoby</w:t>
      </w:r>
    </w:p>
    <w:p w14:paraId="2849BB47" w14:textId="77777777" w:rsidR="00515A38" w:rsidRDefault="00515A38" w:rsidP="00515A38">
      <w:pPr>
        <w:jc w:val="center"/>
        <w:rPr>
          <w:b/>
        </w:rPr>
      </w:pPr>
      <w:r>
        <w:rPr>
          <w:b/>
        </w:rPr>
        <w:t xml:space="preserve">składane na podstawie art. 125 ust. 5 ustawy z dnia 11 września 2019 r. </w:t>
      </w:r>
    </w:p>
    <w:p w14:paraId="2FA25269" w14:textId="77777777" w:rsidR="00515A38" w:rsidRDefault="00515A38" w:rsidP="00515A38">
      <w:pPr>
        <w:jc w:val="center"/>
        <w:rPr>
          <w:b/>
        </w:rPr>
      </w:pPr>
      <w:r>
        <w:rPr>
          <w:b/>
        </w:rPr>
        <w:t xml:space="preserve">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>)</w:t>
      </w:r>
    </w:p>
    <w:p w14:paraId="014041CB" w14:textId="77777777" w:rsidR="00515A38" w:rsidRPr="00381A66" w:rsidRDefault="00515A38" w:rsidP="00515A38">
      <w:pPr>
        <w:jc w:val="both"/>
      </w:pPr>
    </w:p>
    <w:p w14:paraId="1928AC57" w14:textId="77777777" w:rsidR="00A579BE" w:rsidRDefault="00BC6109" w:rsidP="00A579BE">
      <w:pPr>
        <w:pStyle w:val="Tekstpodstawowy"/>
        <w:rPr>
          <w:rFonts w:ascii="Times New Roman" w:hAnsi="Times New Roman"/>
          <w:b/>
          <w:sz w:val="24"/>
          <w:szCs w:val="24"/>
        </w:rPr>
      </w:pPr>
      <w:r w:rsidRPr="00BC6109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Pr="00BC6109">
        <w:rPr>
          <w:rFonts w:ascii="Times New Roman" w:hAnsi="Times New Roman"/>
          <w:b/>
          <w:bCs/>
          <w:sz w:val="24"/>
          <w:szCs w:val="24"/>
        </w:rPr>
        <w:t>„</w:t>
      </w:r>
      <w:r w:rsidRPr="00BC6109">
        <w:rPr>
          <w:rFonts w:ascii="Times New Roman" w:hAnsi="Times New Roman"/>
          <w:b/>
          <w:bCs/>
          <w:sz w:val="24"/>
          <w:szCs w:val="24"/>
          <w:lang w:val="x-none"/>
        </w:rPr>
        <w:t>Rewaloryzacja Parku Miejskiego w Pleszewie oraz budowa sieci oświetleniowej w ramach zadania Zielony Pleszew</w:t>
      </w:r>
      <w:r w:rsidRPr="00BC6109">
        <w:rPr>
          <w:rFonts w:ascii="Times New Roman" w:hAnsi="Times New Roman"/>
          <w:b/>
          <w:bCs/>
          <w:sz w:val="24"/>
          <w:szCs w:val="24"/>
        </w:rPr>
        <w:t>”</w:t>
      </w:r>
      <w:r w:rsidR="00A579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79BE">
        <w:rPr>
          <w:rFonts w:ascii="Times New Roman" w:hAnsi="Times New Roman"/>
          <w:i/>
          <w:iCs/>
          <w:sz w:val="24"/>
          <w:szCs w:val="24"/>
        </w:rPr>
        <w:t>(nazwa postępowania)</w:t>
      </w:r>
      <w:r w:rsidR="00A579BE">
        <w:rPr>
          <w:rFonts w:ascii="Times New Roman" w:hAnsi="Times New Roman"/>
          <w:sz w:val="24"/>
          <w:szCs w:val="24"/>
        </w:rPr>
        <w:t xml:space="preserve">, prowadzonego przez </w:t>
      </w:r>
      <w:r w:rsidR="00A579BE">
        <w:rPr>
          <w:rFonts w:ascii="Times New Roman" w:hAnsi="Times New Roman"/>
          <w:b/>
          <w:bCs/>
          <w:sz w:val="24"/>
          <w:szCs w:val="24"/>
        </w:rPr>
        <w:t xml:space="preserve">Miasto i Gminę Pleszew </w:t>
      </w:r>
      <w:r w:rsidR="00A579BE">
        <w:rPr>
          <w:rFonts w:ascii="Times New Roman" w:hAnsi="Times New Roman"/>
          <w:i/>
          <w:iCs/>
          <w:sz w:val="24"/>
          <w:szCs w:val="24"/>
        </w:rPr>
        <w:t>(oznaczenie zamawiającego)</w:t>
      </w:r>
      <w:r w:rsidR="00A579BE">
        <w:rPr>
          <w:rFonts w:ascii="Times New Roman" w:hAnsi="Times New Roman"/>
          <w:sz w:val="24"/>
          <w:szCs w:val="24"/>
        </w:rPr>
        <w:t>, oświadczam, co następuje:</w:t>
      </w:r>
    </w:p>
    <w:p w14:paraId="486843CC" w14:textId="77777777" w:rsidR="00EC663B" w:rsidRPr="00E8416B" w:rsidRDefault="00EC663B" w:rsidP="00515A38">
      <w:pPr>
        <w:ind w:firstLine="709"/>
        <w:jc w:val="both"/>
      </w:pPr>
    </w:p>
    <w:p w14:paraId="62FDC54F" w14:textId="77777777" w:rsidR="00515A38" w:rsidRDefault="00515A38" w:rsidP="00515A38">
      <w:pPr>
        <w:shd w:val="clear" w:color="auto" w:fill="BFBFBF"/>
        <w:jc w:val="both"/>
        <w:rPr>
          <w:b/>
        </w:rPr>
      </w:pPr>
      <w:r>
        <w:rPr>
          <w:b/>
        </w:rPr>
        <w:t>OŚWIDCZENIE DOTYCZĄCE SPEŁNIANIA WARUNKÓW UDZIAŁU W</w:t>
      </w:r>
      <w:r w:rsidR="0019055F">
        <w:rPr>
          <w:b/>
        </w:rPr>
        <w:t> </w:t>
      </w:r>
      <w:r>
        <w:rPr>
          <w:b/>
        </w:rPr>
        <w:t>POSTĘPOWANIU:</w:t>
      </w:r>
    </w:p>
    <w:p w14:paraId="3C8741EA" w14:textId="77777777" w:rsidR="00515A38" w:rsidRDefault="00515A38" w:rsidP="00515A38">
      <w:pPr>
        <w:jc w:val="both"/>
      </w:pPr>
    </w:p>
    <w:p w14:paraId="2BF87C29" w14:textId="77777777" w:rsidR="00515A38" w:rsidRPr="00EC663B" w:rsidRDefault="00515A38" w:rsidP="00515A38">
      <w:pPr>
        <w:jc w:val="both"/>
      </w:pPr>
      <w:r w:rsidRPr="00EC663B">
        <w:t xml:space="preserve">Oświadczam, że spełniam warunki udziału w postępowaniu określone przez zamawiającego w pkt 7.2) Specyfikacji Warunków Zamówienia </w:t>
      </w:r>
      <w:r w:rsidRPr="00EC663B">
        <w:rPr>
          <w:i/>
          <w:sz w:val="22"/>
          <w:szCs w:val="22"/>
        </w:rPr>
        <w:t>(wskazać dokument i właściwą jednostkę redakcyjną dokumentu, w której określono warunki udziału w postępowaniu)</w:t>
      </w:r>
    </w:p>
    <w:p w14:paraId="76BFF5AD" w14:textId="77777777" w:rsidR="00515A38" w:rsidRPr="00EC663B" w:rsidRDefault="00515A38" w:rsidP="00515A38">
      <w:pPr>
        <w:jc w:val="both"/>
      </w:pPr>
      <w:r w:rsidRPr="00EC663B">
        <w:t>w następującym zakresie: ………………………………………………………………………</w:t>
      </w:r>
    </w:p>
    <w:p w14:paraId="3D40E44F" w14:textId="77777777" w:rsidR="00515A38" w:rsidRPr="00EC663B" w:rsidRDefault="00515A38" w:rsidP="00515A38">
      <w:pPr>
        <w:jc w:val="both"/>
      </w:pPr>
      <w:r w:rsidRPr="00EC663B"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14:paraId="7D838B47" w14:textId="77777777" w:rsidR="00515A38" w:rsidRPr="00EC663B" w:rsidRDefault="00515A38" w:rsidP="00515A38">
      <w:pPr>
        <w:jc w:val="both"/>
        <w:rPr>
          <w:i/>
        </w:rPr>
      </w:pPr>
    </w:p>
    <w:p w14:paraId="3A83282A" w14:textId="77777777" w:rsidR="00EC663B" w:rsidRPr="00EC663B" w:rsidRDefault="00EC663B" w:rsidP="00515A38">
      <w:pPr>
        <w:jc w:val="both"/>
        <w:rPr>
          <w:i/>
        </w:rPr>
      </w:pPr>
    </w:p>
    <w:p w14:paraId="54A8B962" w14:textId="77777777" w:rsidR="00515A38" w:rsidRDefault="00515A38" w:rsidP="00515A38">
      <w:pPr>
        <w:shd w:val="clear" w:color="auto" w:fill="BFBFBF"/>
        <w:jc w:val="both"/>
        <w:rPr>
          <w:b/>
        </w:rPr>
      </w:pPr>
      <w:r>
        <w:rPr>
          <w:b/>
        </w:rPr>
        <w:t>OŚWIADCZENIE DOTYCZĄCE NIEPODLEGANIA WYKLUCZENIU:</w:t>
      </w:r>
    </w:p>
    <w:p w14:paraId="67DCD48B" w14:textId="77777777" w:rsidR="00515A38" w:rsidRDefault="00515A38" w:rsidP="00515A38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DD2C093" w14:textId="77777777" w:rsidR="0019055F" w:rsidRDefault="00515A38" w:rsidP="00C23662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108 ust 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9328658" w14:textId="77777777" w:rsidR="001D7E53" w:rsidRDefault="00515A38" w:rsidP="001D7E53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9055F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Pr="0019055F">
        <w:rPr>
          <w:rFonts w:ascii="Times New Roman" w:hAnsi="Times New Roman"/>
          <w:bCs/>
          <w:sz w:val="24"/>
          <w:szCs w:val="24"/>
        </w:rPr>
        <w:t xml:space="preserve">109 ust. 1 pkt 1), 4), 5) i </w:t>
      </w:r>
      <w:r w:rsidR="0019055F">
        <w:rPr>
          <w:rFonts w:ascii="Times New Roman" w:hAnsi="Times New Roman"/>
          <w:bCs/>
          <w:sz w:val="24"/>
          <w:szCs w:val="24"/>
        </w:rPr>
        <w:t>8</w:t>
      </w:r>
      <w:r w:rsidRPr="0019055F">
        <w:rPr>
          <w:rFonts w:ascii="Times New Roman" w:hAnsi="Times New Roman"/>
          <w:bCs/>
          <w:sz w:val="24"/>
          <w:szCs w:val="24"/>
        </w:rPr>
        <w:t>)-10) ustawy PZP</w:t>
      </w:r>
      <w:r w:rsidRPr="0019055F">
        <w:rPr>
          <w:rFonts w:ascii="Times New Roman" w:hAnsi="Times New Roman"/>
          <w:sz w:val="24"/>
          <w:szCs w:val="24"/>
        </w:rPr>
        <w:t>.</w:t>
      </w:r>
    </w:p>
    <w:p w14:paraId="6258A79F" w14:textId="77777777" w:rsidR="001D7E53" w:rsidRPr="00B7726F" w:rsidRDefault="001D7E53" w:rsidP="00B7726F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D7E53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</w:t>
      </w:r>
      <w:r w:rsidRPr="001D7E53">
        <w:rPr>
          <w:rFonts w:ascii="Times New Roman" w:hAnsi="Times New Roman"/>
          <w:sz w:val="24"/>
          <w:szCs w:val="24"/>
          <w:lang w:eastAsia="pl-PL"/>
        </w:rPr>
        <w:t xml:space="preserve">7 ust. 1 ustawy </w:t>
      </w:r>
      <w:r w:rsidRPr="001D7E53">
        <w:rPr>
          <w:rFonts w:ascii="Times New Roman" w:hAnsi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  <w:r w:rsidRPr="001D7E53">
        <w:rPr>
          <w:rFonts w:ascii="Times New Roman" w:hAnsi="Times New Roman"/>
          <w:sz w:val="24"/>
          <w:szCs w:val="24"/>
          <w:lang w:eastAsia="pl-PL"/>
        </w:rPr>
        <w:t xml:space="preserve"> (Dz. U. z 2022 r., poz. 835)</w:t>
      </w:r>
      <w:r w:rsidRPr="001D7E53">
        <w:rPr>
          <w:rFonts w:ascii="Times New Roman" w:hAnsi="Times New Roman"/>
          <w:sz w:val="24"/>
          <w:szCs w:val="24"/>
        </w:rPr>
        <w:t>.</w:t>
      </w:r>
    </w:p>
    <w:p w14:paraId="7E236DCD" w14:textId="77777777" w:rsidR="00515A38" w:rsidRDefault="00515A38" w:rsidP="00515A38">
      <w:pPr>
        <w:jc w:val="both"/>
      </w:pPr>
    </w:p>
    <w:p w14:paraId="30385905" w14:textId="77777777" w:rsidR="00EC663B" w:rsidRDefault="00EC663B" w:rsidP="00515A38">
      <w:pPr>
        <w:jc w:val="both"/>
      </w:pPr>
    </w:p>
    <w:p w14:paraId="7CBBDEEB" w14:textId="77777777" w:rsidR="00515A38" w:rsidRDefault="00515A38" w:rsidP="00515A38">
      <w:pPr>
        <w:jc w:val="both"/>
      </w:pPr>
      <w:r>
        <w:t xml:space="preserve">Oświadczam, że zachodzą w stosunku do mnie podstawy wykluczenia z postępowania na 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108 lub art. 109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Jednocześnie oświadczam, że w 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4E63CFDC" w14:textId="77777777" w:rsidR="00515A38" w:rsidRDefault="00515A38" w:rsidP="00515A38">
      <w:pPr>
        <w:jc w:val="both"/>
      </w:pPr>
      <w:r>
        <w:t>…………………………………………………………………………………………………..</w:t>
      </w:r>
    </w:p>
    <w:p w14:paraId="662A19BD" w14:textId="77777777" w:rsidR="00515A38" w:rsidRDefault="00515A38" w:rsidP="00515A38">
      <w:pPr>
        <w:jc w:val="both"/>
      </w:pPr>
      <w:r>
        <w:t>…………………………………………………………………………………………..…….…</w:t>
      </w:r>
    </w:p>
    <w:p w14:paraId="782A5A4C" w14:textId="77777777" w:rsidR="00515A38" w:rsidRDefault="00515A38" w:rsidP="00515A38">
      <w:pPr>
        <w:jc w:val="both"/>
      </w:pPr>
      <w:r>
        <w:t>…………...........…………………………………………………………………………………</w:t>
      </w:r>
    </w:p>
    <w:p w14:paraId="0BD7125E" w14:textId="77777777" w:rsidR="00515A38" w:rsidRDefault="00515A38" w:rsidP="00515A38">
      <w:pPr>
        <w:jc w:val="both"/>
      </w:pPr>
      <w:r>
        <w:t>……………………………………………………………………………………………..……</w:t>
      </w:r>
    </w:p>
    <w:p w14:paraId="54E86442" w14:textId="77777777" w:rsidR="00515A38" w:rsidRDefault="00515A38" w:rsidP="00515A38">
      <w:pPr>
        <w:jc w:val="both"/>
      </w:pPr>
      <w:r>
        <w:t>…………………………………………………………………………………………..………</w:t>
      </w:r>
    </w:p>
    <w:p w14:paraId="725B1615" w14:textId="77777777" w:rsidR="00515A38" w:rsidRDefault="00515A38" w:rsidP="00515A38">
      <w:pPr>
        <w:ind w:left="5664" w:firstLine="708"/>
        <w:jc w:val="both"/>
        <w:rPr>
          <w:i/>
        </w:rPr>
      </w:pPr>
    </w:p>
    <w:p w14:paraId="2B6B293A" w14:textId="77777777" w:rsidR="00515A38" w:rsidRDefault="00515A38" w:rsidP="00515A38">
      <w:pPr>
        <w:ind w:left="5664" w:firstLine="708"/>
        <w:jc w:val="both"/>
        <w:rPr>
          <w:i/>
        </w:rPr>
      </w:pPr>
    </w:p>
    <w:p w14:paraId="49196AD0" w14:textId="77777777" w:rsidR="00515A38" w:rsidRDefault="00515A38" w:rsidP="00515A38">
      <w:pPr>
        <w:shd w:val="clear" w:color="auto" w:fill="BFBFBF"/>
        <w:jc w:val="both"/>
        <w:rPr>
          <w:b/>
        </w:rPr>
      </w:pPr>
      <w:r>
        <w:rPr>
          <w:b/>
        </w:rPr>
        <w:t>OŚWIADCZENIE DOTYCZĄCE PODANYCH INFORMACJI:</w:t>
      </w:r>
    </w:p>
    <w:p w14:paraId="6F23981C" w14:textId="77777777" w:rsidR="00515A38" w:rsidRDefault="00515A38" w:rsidP="00515A38">
      <w:pPr>
        <w:jc w:val="both"/>
      </w:pPr>
    </w:p>
    <w:p w14:paraId="438F4F40" w14:textId="77777777" w:rsidR="00515A38" w:rsidRDefault="00515A38" w:rsidP="00515A38">
      <w:pPr>
        <w:jc w:val="both"/>
      </w:pPr>
      <w: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BE0256F" w14:textId="77777777" w:rsidR="00515A38" w:rsidRDefault="00515A38" w:rsidP="00515A38">
      <w:pPr>
        <w:jc w:val="both"/>
      </w:pPr>
    </w:p>
    <w:p w14:paraId="110915B4" w14:textId="77777777" w:rsidR="00515A38" w:rsidRDefault="00515A38" w:rsidP="00515A38">
      <w:pPr>
        <w:jc w:val="both"/>
      </w:pPr>
    </w:p>
    <w:p w14:paraId="24924FF7" w14:textId="77777777" w:rsidR="00515A38" w:rsidRDefault="00515A38" w:rsidP="00515A38">
      <w:pPr>
        <w:jc w:val="both"/>
      </w:pPr>
    </w:p>
    <w:p w14:paraId="1C128BB4" w14:textId="77777777" w:rsidR="00515A38" w:rsidRDefault="00515A38" w:rsidP="00515A38">
      <w:pPr>
        <w:jc w:val="both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</w:t>
      </w:r>
    </w:p>
    <w:p w14:paraId="0E862B1F" w14:textId="77777777" w:rsidR="00515A38" w:rsidRDefault="00515A38" w:rsidP="00515A38">
      <w:pPr>
        <w:jc w:val="both"/>
      </w:pPr>
    </w:p>
    <w:p w14:paraId="4C30F69D" w14:textId="77777777" w:rsidR="00041D71" w:rsidRDefault="00041D71" w:rsidP="00515A38">
      <w:pPr>
        <w:jc w:val="both"/>
      </w:pPr>
    </w:p>
    <w:p w14:paraId="0D71C146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601064E8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6FFC073F" w14:textId="77777777" w:rsidR="00515A38" w:rsidRDefault="00515A38" w:rsidP="00515A38">
      <w:pPr>
        <w:jc w:val="both"/>
      </w:pPr>
    </w:p>
    <w:p w14:paraId="32AEFC77" w14:textId="77777777" w:rsidR="008D5BF3" w:rsidRPr="00870C44" w:rsidRDefault="008D5BF3" w:rsidP="008D5BF3"/>
    <w:p w14:paraId="7E182F61" w14:textId="77777777" w:rsidR="008D5BF3" w:rsidRPr="00870C44" w:rsidRDefault="008D5BF3" w:rsidP="008D5BF3"/>
    <w:p w14:paraId="00DE8764" w14:textId="77777777" w:rsidR="008D5BF3" w:rsidRPr="00870C44" w:rsidRDefault="008D5BF3" w:rsidP="008D5BF3">
      <w:pPr>
        <w:sectPr w:rsidR="008D5BF3" w:rsidRPr="00870C44" w:rsidSect="008264BD">
          <w:pgSz w:w="11906" w:h="16838"/>
          <w:pgMar w:top="1134" w:right="1418" w:bottom="1134" w:left="1418" w:header="567" w:footer="567" w:gutter="0"/>
          <w:cols w:space="708"/>
        </w:sectPr>
      </w:pPr>
    </w:p>
    <w:p w14:paraId="73FCB136" w14:textId="77777777" w:rsidR="008D5BF3" w:rsidRPr="008D5BF3" w:rsidRDefault="008D5BF3" w:rsidP="008D5BF3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D5BF3">
        <w:rPr>
          <w:rFonts w:ascii="Times New Roman" w:hAnsi="Times New Roman"/>
          <w:b/>
          <w:i/>
          <w:sz w:val="24"/>
          <w:szCs w:val="24"/>
        </w:rPr>
        <w:lastRenderedPageBreak/>
        <w:t xml:space="preserve">Załącznik nr </w:t>
      </w:r>
      <w:r w:rsidR="006A7258">
        <w:rPr>
          <w:rFonts w:ascii="Times New Roman" w:hAnsi="Times New Roman"/>
          <w:b/>
          <w:i/>
          <w:sz w:val="24"/>
          <w:szCs w:val="24"/>
        </w:rPr>
        <w:t>6</w:t>
      </w:r>
      <w:r w:rsidRPr="008D5BF3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40275310" w14:textId="77777777" w:rsidR="008D5BF3" w:rsidRPr="00870C44" w:rsidRDefault="008D5BF3" w:rsidP="008D5BF3">
      <w:pPr>
        <w:rPr>
          <w:b/>
          <w:bCs/>
        </w:rPr>
      </w:pPr>
    </w:p>
    <w:p w14:paraId="3FAA6827" w14:textId="77777777" w:rsidR="008D5BF3" w:rsidRPr="00870C44" w:rsidRDefault="008D5BF3" w:rsidP="008D5BF3">
      <w:pPr>
        <w:jc w:val="both"/>
      </w:pPr>
    </w:p>
    <w:p w14:paraId="076A63C2" w14:textId="77777777" w:rsidR="008D5BF3" w:rsidRPr="00870C44" w:rsidRDefault="008D5BF3" w:rsidP="008D5BF3">
      <w:pPr>
        <w:jc w:val="both"/>
      </w:pPr>
      <w:r w:rsidRPr="00870C44">
        <w:t>........................................................</w:t>
      </w:r>
      <w:r w:rsidRPr="00870C44">
        <w:tab/>
      </w:r>
      <w:r w:rsidRPr="00870C44">
        <w:tab/>
      </w:r>
      <w:r w:rsidRPr="00870C44">
        <w:tab/>
      </w:r>
      <w:r w:rsidRPr="00870C44">
        <w:tab/>
        <w:t>.....................................................</w:t>
      </w:r>
    </w:p>
    <w:p w14:paraId="1781B6D0" w14:textId="77777777" w:rsidR="008D5BF3" w:rsidRPr="008604A0" w:rsidRDefault="006A7258" w:rsidP="006A7258">
      <w:pPr>
        <w:spacing w:line="360" w:lineRule="auto"/>
        <w:jc w:val="both"/>
      </w:pPr>
      <w:r w:rsidRPr="008604A0">
        <w:t>(nazwa i adres Wykonawcy)</w:t>
      </w:r>
      <w:r w:rsidR="008604A0">
        <w:tab/>
      </w:r>
      <w:r w:rsidR="008D5BF3" w:rsidRPr="008604A0">
        <w:tab/>
      </w:r>
      <w:r w:rsidR="008D5BF3" w:rsidRPr="008604A0">
        <w:tab/>
      </w:r>
      <w:r w:rsidR="008D5BF3" w:rsidRPr="008604A0">
        <w:tab/>
      </w:r>
      <w:r w:rsidR="008D5BF3" w:rsidRPr="008604A0">
        <w:tab/>
      </w:r>
      <w:r w:rsidR="008D5BF3" w:rsidRPr="008604A0">
        <w:tab/>
        <w:t>(miejscowość, data)</w:t>
      </w:r>
    </w:p>
    <w:p w14:paraId="664EF8EA" w14:textId="77777777" w:rsidR="008D5BF3" w:rsidRPr="00870C44" w:rsidRDefault="008D5BF3" w:rsidP="008D5BF3">
      <w:pPr>
        <w:jc w:val="both"/>
      </w:pPr>
    </w:p>
    <w:p w14:paraId="7EB0216A" w14:textId="77777777" w:rsidR="008D5BF3" w:rsidRPr="00870C44" w:rsidRDefault="008D5BF3" w:rsidP="008D5BF3">
      <w:pPr>
        <w:jc w:val="both"/>
      </w:pPr>
    </w:p>
    <w:p w14:paraId="45FEDBBD" w14:textId="77777777" w:rsidR="008D5BF3" w:rsidRPr="00906005" w:rsidRDefault="008D5BF3" w:rsidP="0083778A">
      <w:pPr>
        <w:jc w:val="center"/>
        <w:rPr>
          <w:b/>
          <w:sz w:val="28"/>
          <w:szCs w:val="28"/>
        </w:rPr>
      </w:pPr>
      <w:r w:rsidRPr="00906005">
        <w:rPr>
          <w:b/>
          <w:sz w:val="28"/>
          <w:szCs w:val="28"/>
        </w:rPr>
        <w:t>Informacja o podwykonawcach</w:t>
      </w:r>
    </w:p>
    <w:p w14:paraId="5D40C1CB" w14:textId="77777777" w:rsidR="008D5BF3" w:rsidRPr="00870C44" w:rsidRDefault="008D5BF3" w:rsidP="008D5BF3">
      <w:pPr>
        <w:jc w:val="both"/>
      </w:pPr>
    </w:p>
    <w:p w14:paraId="18576450" w14:textId="77777777" w:rsidR="008D5BF3" w:rsidRPr="00870C44" w:rsidRDefault="008D5BF3" w:rsidP="008D5BF3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3021"/>
        <w:gridCol w:w="3019"/>
      </w:tblGrid>
      <w:tr w:rsidR="008D5BF3" w:rsidRPr="00870C44" w14:paraId="2BCC64B9" w14:textId="77777777" w:rsidTr="00FF5519">
        <w:trPr>
          <w:trHeight w:val="682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0330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</w:rPr>
            </w:pPr>
            <w:r w:rsidRPr="000D3978">
              <w:rPr>
                <w:sz w:val="20"/>
                <w:szCs w:val="20"/>
              </w:rPr>
              <w:t>Opis części zamówienia,</w:t>
            </w:r>
          </w:p>
          <w:p w14:paraId="5A773622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  <w:lang w:eastAsia="en-US"/>
              </w:rPr>
            </w:pPr>
            <w:r w:rsidRPr="000D3978">
              <w:rPr>
                <w:sz w:val="20"/>
                <w:szCs w:val="20"/>
              </w:rPr>
              <w:t>które będą powierzone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8D32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  <w:lang w:eastAsia="en-US"/>
              </w:rPr>
            </w:pPr>
            <w:r w:rsidRPr="000D3978">
              <w:rPr>
                <w:sz w:val="20"/>
                <w:szCs w:val="20"/>
              </w:rPr>
              <w:t>Wartość lub procentowa część zamówienia, jaka zostanie powierzona podwykonawcy lub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7EA5" w14:textId="77777777" w:rsidR="008D5BF3" w:rsidRPr="000D3978" w:rsidRDefault="008D5BF3" w:rsidP="000D3978">
            <w:pPr>
              <w:pStyle w:val="Tekstpodstawowy2"/>
              <w:rPr>
                <w:sz w:val="20"/>
                <w:szCs w:val="20"/>
              </w:rPr>
            </w:pPr>
            <w:r w:rsidRPr="000D3978">
              <w:rPr>
                <w:sz w:val="20"/>
                <w:szCs w:val="20"/>
              </w:rPr>
              <w:t>Nazwa (firma) podwykonawcy</w:t>
            </w:r>
          </w:p>
        </w:tc>
      </w:tr>
      <w:tr w:rsidR="008D5BF3" w:rsidRPr="00870C44" w14:paraId="4250370E" w14:textId="77777777" w:rsidTr="00FF5519">
        <w:trPr>
          <w:trHeight w:val="59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CC85" w14:textId="77777777" w:rsidR="008D5BF3" w:rsidRPr="00870C44" w:rsidRDefault="008D5BF3" w:rsidP="00FF5519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F6D0" w14:textId="77777777" w:rsidR="008D5BF3" w:rsidRPr="00870C44" w:rsidRDefault="008D5BF3" w:rsidP="00FF5519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6401" w14:textId="77777777" w:rsidR="008D5BF3" w:rsidRPr="00870C44" w:rsidRDefault="008D5BF3" w:rsidP="00FF5519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</w:tr>
    </w:tbl>
    <w:p w14:paraId="1A5CF2DF" w14:textId="77777777" w:rsidR="008D5BF3" w:rsidRPr="00870C44" w:rsidRDefault="008D5BF3" w:rsidP="008D5BF3">
      <w:pPr>
        <w:jc w:val="both"/>
      </w:pPr>
    </w:p>
    <w:p w14:paraId="7ADE263B" w14:textId="77777777" w:rsidR="008D5BF3" w:rsidRPr="00870C44" w:rsidRDefault="008D5BF3" w:rsidP="008D5BF3">
      <w:pPr>
        <w:jc w:val="both"/>
      </w:pPr>
    </w:p>
    <w:p w14:paraId="376DA1BE" w14:textId="77777777" w:rsidR="008D5BF3" w:rsidRPr="00870C44" w:rsidRDefault="008D5BF3" w:rsidP="008D5BF3">
      <w:pPr>
        <w:jc w:val="both"/>
      </w:pPr>
    </w:p>
    <w:p w14:paraId="03E2B6B1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2B874E69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00D7EF22" w14:textId="77777777" w:rsidR="008D5BF3" w:rsidRPr="00870C44" w:rsidRDefault="008D5BF3" w:rsidP="008D5BF3">
      <w:pPr>
        <w:jc w:val="both"/>
        <w:rPr>
          <w:b/>
          <w:i/>
        </w:rPr>
      </w:pPr>
    </w:p>
    <w:p w14:paraId="76FDAEC9" w14:textId="77777777" w:rsidR="00DC53D8" w:rsidRDefault="00DC53D8" w:rsidP="00DC53D8">
      <w:pPr>
        <w:jc w:val="both"/>
      </w:pPr>
    </w:p>
    <w:p w14:paraId="7D274124" w14:textId="77777777" w:rsidR="008D5BF3" w:rsidRPr="00870C44" w:rsidRDefault="008D5BF3" w:rsidP="008D5BF3"/>
    <w:p w14:paraId="65FAEBA6" w14:textId="77777777" w:rsidR="008D5BF3" w:rsidRPr="00870C44" w:rsidRDefault="008D5BF3" w:rsidP="008D5BF3">
      <w:pPr>
        <w:sectPr w:rsidR="008D5BF3" w:rsidRPr="00870C44" w:rsidSect="008264BD">
          <w:pgSz w:w="11906" w:h="16838"/>
          <w:pgMar w:top="1134" w:right="1418" w:bottom="1134" w:left="1418" w:header="567" w:footer="567" w:gutter="0"/>
          <w:cols w:space="708"/>
        </w:sectPr>
      </w:pPr>
    </w:p>
    <w:p w14:paraId="662F3CF5" w14:textId="77777777" w:rsidR="00BC6109" w:rsidRPr="00BC6109" w:rsidRDefault="00BC6109" w:rsidP="00BC6109">
      <w:pPr>
        <w:pStyle w:val="Tekstpodstawowy"/>
        <w:jc w:val="right"/>
        <w:rPr>
          <w:rFonts w:ascii="Times New Roman" w:hAnsi="Times New Roman"/>
          <w:b/>
          <w:i/>
          <w:sz w:val="22"/>
          <w:szCs w:val="22"/>
        </w:rPr>
      </w:pPr>
      <w:r w:rsidRPr="00BC6109">
        <w:rPr>
          <w:rFonts w:ascii="Times New Roman" w:hAnsi="Times New Roman"/>
          <w:b/>
          <w:i/>
          <w:sz w:val="22"/>
          <w:szCs w:val="22"/>
        </w:rPr>
        <w:lastRenderedPageBreak/>
        <w:t>Załącznik nr 7 do SWZ</w:t>
      </w:r>
    </w:p>
    <w:p w14:paraId="3D42744C" w14:textId="77777777" w:rsidR="00BC6109" w:rsidRPr="00BC6109" w:rsidRDefault="00BC6109" w:rsidP="00BC6109">
      <w:pPr>
        <w:pStyle w:val="Tekstpodstawowy"/>
        <w:jc w:val="right"/>
        <w:rPr>
          <w:rFonts w:ascii="Times New Roman" w:hAnsi="Times New Roman"/>
          <w:bCs/>
          <w:i/>
          <w:sz w:val="22"/>
          <w:szCs w:val="22"/>
        </w:rPr>
      </w:pPr>
    </w:p>
    <w:p w14:paraId="397453AA" w14:textId="77777777" w:rsidR="00BC6109" w:rsidRPr="00BC6109" w:rsidRDefault="00BC6109" w:rsidP="00BC6109">
      <w:pPr>
        <w:pStyle w:val="Tekstpodstawowy"/>
        <w:jc w:val="right"/>
        <w:rPr>
          <w:rFonts w:ascii="Times New Roman" w:hAnsi="Times New Roman"/>
          <w:bCs/>
          <w:i/>
          <w:sz w:val="22"/>
          <w:szCs w:val="22"/>
        </w:rPr>
      </w:pPr>
      <w:r w:rsidRPr="00BC6109">
        <w:rPr>
          <w:rFonts w:ascii="Times New Roman" w:hAnsi="Times New Roman"/>
          <w:bCs/>
          <w:i/>
          <w:sz w:val="22"/>
          <w:szCs w:val="22"/>
        </w:rPr>
        <w:t>........................................................</w:t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  <w:t>.....................................................</w:t>
      </w:r>
    </w:p>
    <w:p w14:paraId="3EBA623F" w14:textId="77777777" w:rsidR="00BC6109" w:rsidRPr="00BC6109" w:rsidRDefault="00BC6109" w:rsidP="00BC6109">
      <w:pPr>
        <w:pStyle w:val="Tekstpodstawowy"/>
        <w:jc w:val="right"/>
        <w:rPr>
          <w:rFonts w:ascii="Times New Roman" w:hAnsi="Times New Roman"/>
          <w:bCs/>
          <w:i/>
          <w:sz w:val="22"/>
          <w:szCs w:val="22"/>
        </w:rPr>
      </w:pPr>
      <w:r w:rsidRPr="00BC6109">
        <w:rPr>
          <w:rFonts w:ascii="Times New Roman" w:hAnsi="Times New Roman"/>
          <w:bCs/>
          <w:i/>
          <w:sz w:val="22"/>
          <w:szCs w:val="22"/>
        </w:rPr>
        <w:t>(nazwa i adres Wykonawcy)</w:t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</w:r>
      <w:r w:rsidRPr="00BC6109">
        <w:rPr>
          <w:rFonts w:ascii="Times New Roman" w:hAnsi="Times New Roman"/>
          <w:bCs/>
          <w:i/>
          <w:sz w:val="22"/>
          <w:szCs w:val="22"/>
        </w:rPr>
        <w:tab/>
        <w:t>(miejscowość, data)</w:t>
      </w:r>
    </w:p>
    <w:p w14:paraId="0F57DB4A" w14:textId="77777777" w:rsidR="00BC6109" w:rsidRDefault="00BC6109" w:rsidP="00BC6109">
      <w:pPr>
        <w:pStyle w:val="Tekstpodstawowy"/>
        <w:rPr>
          <w:rFonts w:ascii="Times New Roman" w:hAnsi="Times New Roman"/>
          <w:bCs/>
          <w:iCs/>
          <w:sz w:val="22"/>
          <w:szCs w:val="22"/>
        </w:rPr>
      </w:pPr>
    </w:p>
    <w:p w14:paraId="3884558A" w14:textId="77777777" w:rsidR="00B7029F" w:rsidRPr="00BC6109" w:rsidRDefault="00B7029F" w:rsidP="00BC6109">
      <w:pPr>
        <w:pStyle w:val="Tekstpodstawowy"/>
        <w:rPr>
          <w:rFonts w:ascii="Times New Roman" w:hAnsi="Times New Roman"/>
          <w:bCs/>
          <w:iCs/>
          <w:sz w:val="22"/>
          <w:szCs w:val="22"/>
        </w:rPr>
      </w:pPr>
    </w:p>
    <w:p w14:paraId="47D256B0" w14:textId="77777777" w:rsidR="00BC6109" w:rsidRPr="00D83030" w:rsidRDefault="00BC6109" w:rsidP="00BC6109">
      <w:pPr>
        <w:pStyle w:val="Tekstpodstawowy"/>
        <w:jc w:val="center"/>
        <w:rPr>
          <w:rFonts w:ascii="Times New Roman" w:hAnsi="Times New Roman"/>
          <w:b/>
          <w:iCs/>
          <w:szCs w:val="28"/>
        </w:rPr>
      </w:pPr>
      <w:r w:rsidRPr="00D83030">
        <w:rPr>
          <w:rFonts w:ascii="Times New Roman" w:hAnsi="Times New Roman"/>
          <w:b/>
          <w:iCs/>
          <w:szCs w:val="28"/>
        </w:rPr>
        <w:t>FORMULARZ  CENOWY</w:t>
      </w:r>
    </w:p>
    <w:p w14:paraId="6B5489AF" w14:textId="77777777" w:rsidR="00BC6109" w:rsidRDefault="00BC6109" w:rsidP="00B7029F">
      <w:pPr>
        <w:pStyle w:val="Tekstpodstawowy"/>
        <w:jc w:val="center"/>
        <w:rPr>
          <w:rFonts w:ascii="Times New Roman" w:hAnsi="Times New Roman"/>
          <w:bCs/>
          <w:iCs/>
          <w:sz w:val="22"/>
          <w:szCs w:val="22"/>
        </w:rPr>
      </w:pPr>
    </w:p>
    <w:p w14:paraId="2532E00F" w14:textId="77777777" w:rsidR="00B7029F" w:rsidRPr="00B7029F" w:rsidRDefault="00B7029F" w:rsidP="00B7029F">
      <w:pPr>
        <w:pStyle w:val="Tekstpodstawowy"/>
        <w:jc w:val="center"/>
        <w:rPr>
          <w:rFonts w:ascii="Times New Roman" w:hAnsi="Times New Roman"/>
          <w:bCs/>
          <w:iCs/>
          <w:sz w:val="22"/>
          <w:szCs w:val="22"/>
        </w:rPr>
      </w:pPr>
    </w:p>
    <w:p w14:paraId="2BCA5F11" w14:textId="77777777" w:rsidR="00B7029F" w:rsidRPr="00B7029F" w:rsidRDefault="00B7029F" w:rsidP="00B7029F">
      <w:pPr>
        <w:pStyle w:val="Tekstpodstawowy"/>
        <w:jc w:val="center"/>
        <w:rPr>
          <w:rFonts w:ascii="Times New Roman" w:hAnsi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/>
          <w:b/>
          <w:bCs/>
          <w:i/>
          <w:iCs/>
          <w:sz w:val="22"/>
          <w:szCs w:val="22"/>
        </w:rPr>
        <w:t>„</w:t>
      </w:r>
      <w:r w:rsidRPr="00B7029F">
        <w:rPr>
          <w:rFonts w:ascii="Times New Roman" w:hAnsi="Times New Roman"/>
          <w:b/>
          <w:bCs/>
          <w:i/>
          <w:iCs/>
          <w:sz w:val="22"/>
          <w:szCs w:val="22"/>
        </w:rPr>
        <w:t>Rewaloryzacja Parku Miejskiego w Pleszewie oraz budowa sieci oświetleniowej w ramach zadania Zielony Pleszew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>”</w:t>
      </w:r>
    </w:p>
    <w:p w14:paraId="0DADCAD2" w14:textId="77777777" w:rsidR="00B7029F" w:rsidRPr="00B7029F" w:rsidRDefault="00B7029F" w:rsidP="00B7029F">
      <w:pPr>
        <w:pStyle w:val="Tekstpodstawowy"/>
        <w:jc w:val="center"/>
        <w:rPr>
          <w:rFonts w:ascii="Times New Roman" w:hAnsi="Times New Roman"/>
          <w:bCs/>
          <w:iCs/>
          <w:sz w:val="22"/>
          <w:szCs w:val="22"/>
        </w:rPr>
      </w:pPr>
    </w:p>
    <w:p w14:paraId="5F4AA43E" w14:textId="77777777" w:rsidR="00B7029F" w:rsidRPr="00B7029F" w:rsidRDefault="00B7029F" w:rsidP="00B7029F">
      <w:pPr>
        <w:pStyle w:val="Tekstpodstawowy"/>
        <w:jc w:val="center"/>
        <w:rPr>
          <w:rFonts w:ascii="Times New Roman" w:hAnsi="Times New Roman"/>
          <w:bCs/>
          <w:i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841"/>
        <w:gridCol w:w="1813"/>
        <w:gridCol w:w="1338"/>
        <w:gridCol w:w="1727"/>
        <w:gridCol w:w="1671"/>
        <w:gridCol w:w="1503"/>
        <w:gridCol w:w="1503"/>
      </w:tblGrid>
      <w:tr w:rsidR="00D83030" w:rsidRPr="006129BE" w14:paraId="6F54CA11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BC314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L.p.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7A6F8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Opis kategorii/nazwa podkategorii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D1D42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Nazwa kosztorysu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4A6A" w14:textId="77777777" w:rsidR="00D83030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Dział kosztorysu/</w:t>
            </w:r>
          </w:p>
          <w:p w14:paraId="4C8B8B64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pozycja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4EBA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Kwota netto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EF6A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Stawka podatku VAT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C980A" w14:textId="77777777" w:rsidR="00BC6109" w:rsidRPr="006129BE" w:rsidRDefault="00D83030" w:rsidP="006129BE">
            <w:pPr>
              <w:pStyle w:val="Tekstpodstawowy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Kwota podatku VAT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18C01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Kwota brutto</w:t>
            </w:r>
          </w:p>
        </w:tc>
      </w:tr>
      <w:tr w:rsidR="00D83030" w:rsidRPr="006129BE" w14:paraId="498DF4D4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8E7DD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3BC29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Roboty przygotowawcze i rozbiórkowe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6578C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 - Infrastruktura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96A00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8187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9F7BA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72B0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994CA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673DC752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65523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CFDAD" w14:textId="59BC27AE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Nawierzchnie przepuszczalne (z</w:t>
            </w:r>
            <w:r w:rsidR="00FF15EE">
              <w:rPr>
                <w:rFonts w:ascii="Times New Roman" w:hAnsi="Times New Roman"/>
                <w:bCs/>
                <w:iCs/>
                <w:sz w:val="22"/>
                <w:szCs w:val="22"/>
              </w:rPr>
              <w:t> </w:t>
            </w: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kruszyw mineralnych - N1 oraz mineralno-żywiczne -N4; ze żwiru płukanego pod elementy placu zabaw – N5)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CA724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 - Infrastruktura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5135A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3</w:t>
            </w:r>
          </w:p>
          <w:p w14:paraId="15744687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poz. 3.1</w:t>
            </w:r>
          </w:p>
          <w:p w14:paraId="28C272ED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poz. 3.4</w:t>
            </w:r>
          </w:p>
          <w:p w14:paraId="46BFA552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poz. 3.5</w:t>
            </w:r>
          </w:p>
          <w:p w14:paraId="41360F9C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19ED3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6E59D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36D2A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F8F6A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2C1761A1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4919F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34BC4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Nawierzchnie nieprzepuszczalne (z</w:t>
            </w:r>
            <w:r w:rsidR="00F4232A"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 </w:t>
            </w: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kostki kamiennej – N2, N3)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E7139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 - Infrastruktura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A7B6F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3</w:t>
            </w:r>
          </w:p>
          <w:p w14:paraId="058E4877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poz. 3.2</w:t>
            </w:r>
          </w:p>
          <w:p w14:paraId="3E7EA983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poz. 3.3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9EDD8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367B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03AB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A20C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0D71F405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92AF8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21887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Obramowanie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3C1DE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 - Infrastruktura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13EC8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27665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4BE5C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795B4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02C4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65F2EB3A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B1CFC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3E017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Elementy małej architektury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8A574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 - Infrastruktura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0177A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16FF9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17654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54A4F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91B7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4983905F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6F06E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27610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Pomost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8364E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 - Infrastruktura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816CB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F3606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5A92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7D70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08D4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281CA5FD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660CE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CA5F0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Schody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6BFA2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 - Infrastruktura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25C5B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DD2DF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773F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9B9B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5C7B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1A17D608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A370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2F94C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Plac zabaw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2AAF5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 - Infrastruktura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4462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3319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E3B92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022AF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7AD4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3E1A056A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AC188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F42F7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Ogrodzenie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8DF4A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 - Infrastruktura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AE064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F333F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DC656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EB1E6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BAA88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0BB77443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E7D77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10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FFC6B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Nawadnianie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38BEE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 - Infrastruktura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C1B5A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22921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0C43D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50532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50901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319D36E1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3DC6C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BE9EA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Odwodnienie liniowe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95ED8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 - Infrastruktura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5E15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3A3A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C7A71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223CE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47F1C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22B2478F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F2A2E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12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1BC0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Gospodarka drzewostanem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F6419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II –</w:t>
            </w:r>
          </w:p>
          <w:p w14:paraId="416FFAA2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zieleń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F3BC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802A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69151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8%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A3E6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96F5E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4C63C163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00DB2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A29D9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Nasadzenia zieleni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4EEA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II –</w:t>
            </w:r>
          </w:p>
          <w:p w14:paraId="57441BC2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zieleń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9B685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EC60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7F39F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8%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9DEF2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ACEFE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478986D6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EC803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BD4C9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Pielęgnacja zieleni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EF79D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II –</w:t>
            </w:r>
          </w:p>
          <w:p w14:paraId="5ADE1EA5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zieleń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A8D44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A1DB4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25E7B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8%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513B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BEEEB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7755B45F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694F1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15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C82D1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Modernizacja stawu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37EA5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III –</w:t>
            </w:r>
          </w:p>
          <w:p w14:paraId="4D9E4DF1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Hydrotechnika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F3C3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1 - 5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4582F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7BC78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626AD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6A7F2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83030" w:rsidRPr="006129BE" w14:paraId="70250EEB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588F7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16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4274C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System oświetlenia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477F6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TOM IV  –</w:t>
            </w:r>
          </w:p>
          <w:p w14:paraId="736ADAAD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Elektryka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1588" w14:textId="77777777" w:rsidR="00BC6109" w:rsidRPr="006129BE" w:rsidRDefault="00BC6109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1 - 2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AF7D1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FEF8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F351B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50B74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FF15EE" w:rsidRPr="00FF15EE" w14:paraId="063141C9" w14:textId="77777777" w:rsidTr="00FF15EE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D3FC5" w14:textId="0B72449C" w:rsidR="00FF15EE" w:rsidRPr="00FF15EE" w:rsidRDefault="00FF15EE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F15EE">
              <w:rPr>
                <w:rFonts w:ascii="Times New Roman" w:hAnsi="Times New Roman"/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438D1" w14:textId="55D577F7" w:rsidR="00FF15EE" w:rsidRPr="00FF15EE" w:rsidRDefault="00FF15EE" w:rsidP="00D83030">
            <w:pPr>
              <w:pStyle w:val="Tekstpodstawowy"/>
              <w:jc w:val="lef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F15EE">
              <w:rPr>
                <w:rFonts w:ascii="Times New Roman" w:hAnsi="Times New Roman"/>
                <w:bCs/>
                <w:iCs/>
                <w:sz w:val="22"/>
                <w:szCs w:val="22"/>
              </w:rPr>
              <w:t>Dostawa i montaż 4 szt. kamer stacjonarnych</w:t>
            </w:r>
          </w:p>
        </w:tc>
        <w:tc>
          <w:tcPr>
            <w:tcW w:w="11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8686" w14:textId="73FD47DD" w:rsidR="00FF15EE" w:rsidRPr="00FF15EE" w:rsidRDefault="00FF15EE" w:rsidP="00D83030">
            <w:pPr>
              <w:pStyle w:val="Tekstpodstawowy"/>
              <w:jc w:val="left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zgodnie z </w:t>
            </w:r>
            <w:r w:rsidRPr="00FF15EE">
              <w:rPr>
                <w:rFonts w:ascii="Times New Roman" w:hAnsi="Times New Roman"/>
                <w:bCs/>
                <w:i/>
                <w:sz w:val="22"/>
                <w:szCs w:val="22"/>
              </w:rPr>
              <w:t>odpowied</w:t>
            </w:r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>zią Zamawiającego</w:t>
            </w:r>
            <w:r w:rsidRPr="00FF15EE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na pytanie nr 62</w:t>
            </w:r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do SWZ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ADAD" w14:textId="77777777" w:rsidR="00FF15EE" w:rsidRPr="00FF15EE" w:rsidRDefault="00FF15EE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AE60" w14:textId="114135B9" w:rsidR="00FF15EE" w:rsidRPr="00FF15EE" w:rsidRDefault="00FF15EE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23%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5B43" w14:textId="77777777" w:rsidR="00FF15EE" w:rsidRPr="00FF15EE" w:rsidRDefault="00FF15EE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F0A2" w14:textId="77777777" w:rsidR="00FF15EE" w:rsidRPr="00FF15EE" w:rsidRDefault="00FF15EE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BC6109" w:rsidRPr="006129BE" w14:paraId="3DEDE275" w14:textId="77777777" w:rsidTr="00FF15EE">
        <w:trPr>
          <w:trHeight w:val="352"/>
        </w:trPr>
        <w:tc>
          <w:tcPr>
            <w:tcW w:w="2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A4CE6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Razem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4F362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A0304" w14:textId="77777777" w:rsidR="00BC6109" w:rsidRPr="006129BE" w:rsidRDefault="00BC6109" w:rsidP="006129BE">
            <w:pPr>
              <w:pStyle w:val="Tekstpodstawowy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129BE">
              <w:rPr>
                <w:rFonts w:ascii="Times New Roman" w:hAnsi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29994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A968A" w14:textId="77777777" w:rsidR="00BC6109" w:rsidRPr="006129BE" w:rsidRDefault="00BC6109" w:rsidP="006129BE">
            <w:pPr>
              <w:pStyle w:val="Tekstpodstawowy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</w:tbl>
    <w:p w14:paraId="6A15706D" w14:textId="77777777" w:rsidR="00BC6109" w:rsidRPr="007B246E" w:rsidRDefault="00BC6109" w:rsidP="00BC6109">
      <w:pPr>
        <w:pStyle w:val="Tekstpodstawowy"/>
        <w:rPr>
          <w:rFonts w:ascii="Times New Roman" w:hAnsi="Times New Roman"/>
          <w:bCs/>
          <w:iCs/>
          <w:sz w:val="22"/>
          <w:szCs w:val="22"/>
        </w:rPr>
      </w:pPr>
    </w:p>
    <w:p w14:paraId="53870234" w14:textId="77777777" w:rsidR="00BC6109" w:rsidRPr="007B246E" w:rsidRDefault="00BC6109" w:rsidP="00BC6109">
      <w:pPr>
        <w:pStyle w:val="Tekstpodstawowy"/>
        <w:rPr>
          <w:rFonts w:ascii="Times New Roman" w:hAnsi="Times New Roman"/>
          <w:bCs/>
          <w:iCs/>
          <w:sz w:val="22"/>
          <w:szCs w:val="22"/>
        </w:rPr>
      </w:pPr>
    </w:p>
    <w:p w14:paraId="7D6C6159" w14:textId="77777777" w:rsidR="007B246E" w:rsidRPr="007B246E" w:rsidRDefault="007B246E" w:rsidP="007B246E">
      <w:pPr>
        <w:pStyle w:val="Tekstpodstawowy"/>
        <w:jc w:val="right"/>
        <w:rPr>
          <w:rFonts w:ascii="Times New Roman" w:hAnsi="Times New Roman"/>
          <w:bCs/>
          <w:iCs/>
          <w:sz w:val="22"/>
          <w:szCs w:val="22"/>
        </w:rPr>
      </w:pPr>
    </w:p>
    <w:p w14:paraId="41DF9914" w14:textId="77777777" w:rsidR="007B246E" w:rsidRPr="007B246E" w:rsidRDefault="007B246E" w:rsidP="007B246E">
      <w:pPr>
        <w:pStyle w:val="Tekstpodstawowy"/>
        <w:jc w:val="right"/>
        <w:rPr>
          <w:rFonts w:ascii="Times New Roman" w:hAnsi="Times New Roman"/>
          <w:bCs/>
          <w:iCs/>
          <w:sz w:val="22"/>
          <w:szCs w:val="22"/>
        </w:rPr>
      </w:pPr>
      <w:r w:rsidRPr="007B246E">
        <w:rPr>
          <w:rFonts w:ascii="Times New Roman" w:hAnsi="Times New Roman"/>
          <w:bCs/>
          <w:iCs/>
          <w:sz w:val="22"/>
          <w:szCs w:val="22"/>
        </w:rPr>
        <w:t>...........................................................................................................................</w:t>
      </w:r>
    </w:p>
    <w:p w14:paraId="3A0076F2" w14:textId="77777777" w:rsidR="007B246E" w:rsidRPr="007B246E" w:rsidRDefault="007B246E" w:rsidP="007B246E">
      <w:pPr>
        <w:pStyle w:val="Tekstpodstawowy"/>
        <w:jc w:val="right"/>
        <w:rPr>
          <w:rFonts w:ascii="Times New Roman" w:hAnsi="Times New Roman"/>
          <w:bCs/>
          <w:i/>
          <w:iCs/>
          <w:sz w:val="22"/>
          <w:szCs w:val="22"/>
        </w:rPr>
      </w:pPr>
      <w:r w:rsidRPr="007B246E">
        <w:rPr>
          <w:rFonts w:ascii="Times New Roman" w:hAnsi="Times New Roman"/>
          <w:bCs/>
          <w:i/>
          <w:iCs/>
          <w:sz w:val="22"/>
          <w:szCs w:val="22"/>
        </w:rPr>
        <w:t>podpis zaufany, osobisty lub kwalifikowany elektroniczny osoby uprawnionej</w:t>
      </w:r>
    </w:p>
    <w:p w14:paraId="3EE00438" w14:textId="77777777" w:rsidR="00BC6109" w:rsidRPr="007B246E" w:rsidRDefault="00BC6109" w:rsidP="00BC6109">
      <w:pPr>
        <w:pStyle w:val="Tekstpodstawowy"/>
        <w:rPr>
          <w:rFonts w:ascii="Times New Roman" w:hAnsi="Times New Roman"/>
          <w:bCs/>
          <w:iCs/>
          <w:sz w:val="22"/>
          <w:szCs w:val="22"/>
        </w:rPr>
      </w:pPr>
    </w:p>
    <w:p w14:paraId="330EBE2C" w14:textId="77777777" w:rsidR="00BC6109" w:rsidRPr="00BC6109" w:rsidRDefault="00BC6109" w:rsidP="00BC6109">
      <w:pPr>
        <w:pStyle w:val="Tekstpodstawowy"/>
        <w:rPr>
          <w:rFonts w:ascii="Times New Roman" w:hAnsi="Times New Roman"/>
          <w:bCs/>
          <w:iCs/>
          <w:sz w:val="22"/>
          <w:szCs w:val="22"/>
        </w:rPr>
      </w:pPr>
    </w:p>
    <w:p w14:paraId="57A2720E" w14:textId="77777777" w:rsidR="00BC6109" w:rsidRPr="00BC6109" w:rsidRDefault="00BC6109" w:rsidP="00BC6109">
      <w:pPr>
        <w:pStyle w:val="Tekstpodstawowy"/>
        <w:spacing w:line="276" w:lineRule="auto"/>
        <w:rPr>
          <w:rFonts w:ascii="Times New Roman" w:hAnsi="Times New Roman"/>
          <w:bCs/>
          <w:i/>
          <w:sz w:val="22"/>
          <w:szCs w:val="22"/>
        </w:rPr>
      </w:pPr>
    </w:p>
    <w:p w14:paraId="0DFE5549" w14:textId="77777777" w:rsidR="00BC6109" w:rsidRPr="00BC6109" w:rsidRDefault="00BC6109" w:rsidP="00BC6109">
      <w:pPr>
        <w:pStyle w:val="Tekstpodstawowy"/>
        <w:spacing w:line="276" w:lineRule="auto"/>
        <w:jc w:val="right"/>
        <w:rPr>
          <w:rFonts w:ascii="Times New Roman" w:hAnsi="Times New Roman"/>
          <w:bCs/>
          <w:i/>
          <w:sz w:val="22"/>
          <w:szCs w:val="22"/>
        </w:rPr>
        <w:sectPr w:rsidR="00BC6109" w:rsidRPr="00BC6109" w:rsidSect="00BC6109">
          <w:pgSz w:w="16838" w:h="11906" w:orient="landscape"/>
          <w:pgMar w:top="1134" w:right="1418" w:bottom="1134" w:left="1418" w:header="567" w:footer="567" w:gutter="0"/>
          <w:cols w:space="708"/>
        </w:sectPr>
      </w:pPr>
    </w:p>
    <w:p w14:paraId="711A8EF5" w14:textId="77777777" w:rsidR="008D5BF3" w:rsidRPr="008D5BF3" w:rsidRDefault="008D5BF3" w:rsidP="008D5BF3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D5BF3">
        <w:rPr>
          <w:rFonts w:ascii="Times New Roman" w:hAnsi="Times New Roman"/>
          <w:b/>
          <w:i/>
          <w:sz w:val="24"/>
          <w:szCs w:val="24"/>
        </w:rPr>
        <w:lastRenderedPageBreak/>
        <w:t xml:space="preserve">Załącznik nr </w:t>
      </w:r>
      <w:r w:rsidR="00BC6109">
        <w:rPr>
          <w:rFonts w:ascii="Times New Roman" w:hAnsi="Times New Roman"/>
          <w:b/>
          <w:i/>
          <w:sz w:val="24"/>
          <w:szCs w:val="24"/>
        </w:rPr>
        <w:t>8</w:t>
      </w:r>
      <w:r w:rsidRPr="008D5BF3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22EB4B1C" w14:textId="77777777" w:rsidR="008D5BF3" w:rsidRPr="00870C44" w:rsidRDefault="008D5BF3" w:rsidP="008D5BF3">
      <w:pPr>
        <w:rPr>
          <w:bCs/>
        </w:rPr>
      </w:pPr>
    </w:p>
    <w:p w14:paraId="37AD3F9F" w14:textId="77777777" w:rsidR="008D5BF3" w:rsidRPr="00870C44" w:rsidRDefault="008D5BF3" w:rsidP="008D5BF3">
      <w:pPr>
        <w:jc w:val="both"/>
      </w:pPr>
    </w:p>
    <w:p w14:paraId="0C6E976C" w14:textId="77777777" w:rsidR="008D5BF3" w:rsidRPr="00870C44" w:rsidRDefault="008D5BF3" w:rsidP="008D5BF3">
      <w:pPr>
        <w:jc w:val="both"/>
      </w:pPr>
      <w:r w:rsidRPr="00870C44">
        <w:t>........................................................</w:t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  <w:t>.....................................................</w:t>
      </w:r>
    </w:p>
    <w:p w14:paraId="09B3C9DA" w14:textId="77777777" w:rsidR="008D5BF3" w:rsidRPr="00870C44" w:rsidRDefault="008D5BF3" w:rsidP="008604A0">
      <w:pPr>
        <w:jc w:val="both"/>
      </w:pPr>
      <w:r w:rsidRPr="00870C44">
        <w:t>(</w:t>
      </w:r>
      <w:r w:rsidR="008604A0">
        <w:t>nazwa i adres Wykonawcy</w:t>
      </w:r>
      <w:r w:rsidRPr="00870C44">
        <w:t>)</w:t>
      </w:r>
      <w:r w:rsidR="008604A0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</w:r>
      <w:r w:rsidRPr="00870C44">
        <w:tab/>
        <w:t>(miejscowość, data)</w:t>
      </w:r>
    </w:p>
    <w:p w14:paraId="51536BD6" w14:textId="77777777" w:rsidR="00AB7E61" w:rsidRDefault="00AB7E61" w:rsidP="00AB7E61">
      <w:pPr>
        <w:jc w:val="both"/>
      </w:pPr>
    </w:p>
    <w:p w14:paraId="085CE110" w14:textId="77777777" w:rsidR="00CD3190" w:rsidRDefault="00CD3190" w:rsidP="00AB7E61">
      <w:pPr>
        <w:jc w:val="both"/>
      </w:pPr>
    </w:p>
    <w:p w14:paraId="6E32E100" w14:textId="77777777" w:rsidR="00AB7E61" w:rsidRDefault="00AB7E61" w:rsidP="00AB7E61">
      <w:pPr>
        <w:pStyle w:val="Tekstpodstawowy2"/>
        <w:rPr>
          <w:sz w:val="28"/>
          <w:szCs w:val="28"/>
        </w:rPr>
      </w:pPr>
      <w:r>
        <w:rPr>
          <w:sz w:val="28"/>
          <w:szCs w:val="28"/>
        </w:rPr>
        <w:t>Wykaz robót budowlanych wykonanych w okresie ostatnich pięciu lat</w:t>
      </w:r>
      <w:r>
        <w:rPr>
          <w:rStyle w:val="Odwoanieprzypisudolnego"/>
          <w:sz w:val="28"/>
          <w:szCs w:val="28"/>
        </w:rPr>
        <w:footnoteReference w:id="5"/>
      </w:r>
    </w:p>
    <w:p w14:paraId="30EEB410" w14:textId="77777777" w:rsidR="00AB7E61" w:rsidRDefault="00AB7E61" w:rsidP="00AB7E61">
      <w:pPr>
        <w:pStyle w:val="Tekstpodstawowy2"/>
        <w:jc w:val="both"/>
        <w:rPr>
          <w:b w:val="0"/>
          <w:bCs w:val="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157"/>
        <w:gridCol w:w="3157"/>
        <w:gridCol w:w="2395"/>
        <w:gridCol w:w="2395"/>
        <w:gridCol w:w="2398"/>
      </w:tblGrid>
      <w:tr w:rsidR="00AB7E61" w14:paraId="2D851635" w14:textId="77777777" w:rsidTr="00AB7E61">
        <w:trPr>
          <w:trHeight w:val="36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956A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E7EA" w14:textId="77777777" w:rsidR="00AB7E61" w:rsidRDefault="00A13620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</w:t>
            </w:r>
            <w:r w:rsidR="00AB7E61">
              <w:rPr>
                <w:sz w:val="20"/>
                <w:szCs w:val="20"/>
              </w:rPr>
              <w:t xml:space="preserve"> robót budowlanych</w:t>
            </w:r>
            <w:r w:rsidR="00921CC6">
              <w:rPr>
                <w:rStyle w:val="Odwoanieprzypisudolnego"/>
                <w:sz w:val="20"/>
                <w:szCs w:val="20"/>
              </w:rPr>
              <w:footnoteReference w:id="6"/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BEC6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Podmiot, na rzecz którego roboty zostały wykonane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5F57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 wykonania robót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42EE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robót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7263" w14:textId="77777777" w:rsidR="00AB7E61" w:rsidRDefault="00AB7E61">
            <w:pPr>
              <w:pStyle w:val="Tekstpodstawow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wykonania</w:t>
            </w:r>
            <w:r>
              <w:rPr>
                <w:rStyle w:val="Odwoanieprzypisudolnego"/>
                <w:sz w:val="20"/>
                <w:szCs w:val="20"/>
              </w:rPr>
              <w:footnoteReference w:id="7"/>
            </w:r>
          </w:p>
        </w:tc>
      </w:tr>
      <w:tr w:rsidR="00AB7E61" w14:paraId="7AE170FE" w14:textId="77777777" w:rsidTr="00AB7E61">
        <w:trPr>
          <w:trHeight w:val="366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CBB7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0ADD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A2E5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E02B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9536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E5F3" w14:textId="77777777" w:rsidR="00AB7E61" w:rsidRDefault="00AB7E61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35B8B8AF" w14:textId="77777777" w:rsidR="00AB7E61" w:rsidRDefault="00AB7E61" w:rsidP="00AB7E61">
      <w:pPr>
        <w:jc w:val="both"/>
        <w:rPr>
          <w:i/>
        </w:rPr>
      </w:pPr>
    </w:p>
    <w:p w14:paraId="0A91E785" w14:textId="77777777" w:rsidR="00AB7E61" w:rsidRDefault="00AB7E61" w:rsidP="00AB7E61"/>
    <w:p w14:paraId="1A6B99E8" w14:textId="77777777" w:rsidR="00AB7E61" w:rsidRDefault="00AB7E61" w:rsidP="00AB7E61"/>
    <w:p w14:paraId="2CFC22CA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5FCF5A20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30C1670D" w14:textId="77777777" w:rsidR="008D5BF3" w:rsidRPr="00870C44" w:rsidRDefault="008D5BF3" w:rsidP="008D5BF3">
      <w:pPr>
        <w:jc w:val="both"/>
      </w:pPr>
    </w:p>
    <w:p w14:paraId="069B2702" w14:textId="77777777" w:rsidR="008D5BF3" w:rsidRPr="00870C44" w:rsidRDefault="008D5BF3" w:rsidP="008D5BF3">
      <w:pPr>
        <w:sectPr w:rsidR="008D5BF3" w:rsidRPr="00870C44" w:rsidSect="008264BD">
          <w:pgSz w:w="16838" w:h="11906" w:orient="landscape"/>
          <w:pgMar w:top="1134" w:right="1418" w:bottom="1134" w:left="1418" w:header="567" w:footer="567" w:gutter="0"/>
          <w:cols w:space="708"/>
        </w:sectPr>
      </w:pPr>
    </w:p>
    <w:p w14:paraId="09341D92" w14:textId="77777777" w:rsidR="008D5BF3" w:rsidRPr="00870C44" w:rsidRDefault="008D5BF3" w:rsidP="008D5BF3">
      <w:pPr>
        <w:jc w:val="right"/>
        <w:rPr>
          <w:b/>
          <w:bCs/>
          <w:i/>
        </w:rPr>
      </w:pPr>
      <w:r w:rsidRPr="00870C44">
        <w:rPr>
          <w:b/>
          <w:i/>
        </w:rPr>
        <w:lastRenderedPageBreak/>
        <w:t xml:space="preserve">Załącznik nr </w:t>
      </w:r>
      <w:r w:rsidR="00BC6109">
        <w:rPr>
          <w:b/>
          <w:i/>
        </w:rPr>
        <w:t>9</w:t>
      </w:r>
      <w:r w:rsidRPr="00870C44">
        <w:rPr>
          <w:b/>
          <w:i/>
        </w:rPr>
        <w:t xml:space="preserve"> do SWZ</w:t>
      </w:r>
    </w:p>
    <w:p w14:paraId="2F5F131A" w14:textId="77777777" w:rsidR="008604A0" w:rsidRDefault="008604A0" w:rsidP="008604A0">
      <w:pPr>
        <w:jc w:val="both"/>
      </w:pPr>
    </w:p>
    <w:p w14:paraId="6D6C9499" w14:textId="77777777" w:rsidR="00041D71" w:rsidRDefault="00041D71" w:rsidP="008604A0">
      <w:pPr>
        <w:jc w:val="both"/>
      </w:pPr>
    </w:p>
    <w:p w14:paraId="798DAEB6" w14:textId="77777777" w:rsidR="008604A0" w:rsidRDefault="008604A0" w:rsidP="008604A0">
      <w:pPr>
        <w:jc w:val="both"/>
      </w:pPr>
      <w:r>
        <w:t>........................................................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</w:t>
      </w:r>
    </w:p>
    <w:p w14:paraId="4B746325" w14:textId="77777777" w:rsidR="008604A0" w:rsidRDefault="008604A0" w:rsidP="008604A0">
      <w:pPr>
        <w:jc w:val="both"/>
      </w:pPr>
      <w:r>
        <w:t>(nazwa i adres Wykonawcy)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(miejscowość, data)</w:t>
      </w:r>
    </w:p>
    <w:p w14:paraId="4B0C52FD" w14:textId="77777777" w:rsidR="00CD3190" w:rsidRDefault="00CD3190" w:rsidP="00CD3190">
      <w:pPr>
        <w:jc w:val="both"/>
      </w:pPr>
    </w:p>
    <w:p w14:paraId="32D897DE" w14:textId="77777777" w:rsidR="00041D71" w:rsidRPr="006A6AA5" w:rsidRDefault="00041D71" w:rsidP="00CD3190">
      <w:pPr>
        <w:jc w:val="both"/>
      </w:pPr>
    </w:p>
    <w:p w14:paraId="3A46DEF7" w14:textId="77777777" w:rsidR="00CD3190" w:rsidRPr="00D516BA" w:rsidRDefault="00CD3190" w:rsidP="00CD31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Wykaz osób </w:t>
      </w:r>
      <w:r w:rsidRPr="00D516BA">
        <w:rPr>
          <w:b/>
          <w:sz w:val="28"/>
          <w:szCs w:val="28"/>
        </w:rPr>
        <w:t>odpowiedzialnych za kierowanie robotami budowlanymi</w:t>
      </w:r>
      <w:r w:rsidRPr="00D516BA">
        <w:rPr>
          <w:rStyle w:val="Odwoanieprzypisudolnego"/>
          <w:b/>
          <w:sz w:val="28"/>
          <w:szCs w:val="28"/>
        </w:rPr>
        <w:footnoteReference w:id="8"/>
      </w:r>
    </w:p>
    <w:p w14:paraId="4BE46FDD" w14:textId="77777777" w:rsidR="009F3FEB" w:rsidRDefault="009F3FEB" w:rsidP="00CD3190">
      <w:pPr>
        <w:jc w:val="both"/>
      </w:pPr>
    </w:p>
    <w:p w14:paraId="15A44BBA" w14:textId="77777777" w:rsidR="00041D71" w:rsidRPr="006A6AA5" w:rsidRDefault="00041D71" w:rsidP="00CD3190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7"/>
        <w:gridCol w:w="2373"/>
        <w:gridCol w:w="2373"/>
        <w:gridCol w:w="2373"/>
        <w:gridCol w:w="1693"/>
        <w:gridCol w:w="1693"/>
        <w:gridCol w:w="1690"/>
      </w:tblGrid>
      <w:tr w:rsidR="00CD3190" w:rsidRPr="00332E6A" w14:paraId="042A3151" w14:textId="77777777" w:rsidTr="008F7B42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642" w:type="pct"/>
            <w:vAlign w:val="center"/>
          </w:tcPr>
          <w:p w14:paraId="5AF9DB43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Imię i nazwisko</w:t>
            </w:r>
          </w:p>
        </w:tc>
        <w:tc>
          <w:tcPr>
            <w:tcW w:w="848" w:type="pct"/>
            <w:vAlign w:val="center"/>
          </w:tcPr>
          <w:p w14:paraId="3E5D7820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 xml:space="preserve">Kwalifikacje zawodowe </w:t>
            </w:r>
          </w:p>
          <w:p w14:paraId="22D634D9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i uprawnienia</w:t>
            </w:r>
          </w:p>
        </w:tc>
        <w:tc>
          <w:tcPr>
            <w:tcW w:w="848" w:type="pct"/>
            <w:vAlign w:val="center"/>
          </w:tcPr>
          <w:p w14:paraId="0EB63EC7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Doświadczenie</w:t>
            </w:r>
          </w:p>
        </w:tc>
        <w:tc>
          <w:tcPr>
            <w:tcW w:w="848" w:type="pct"/>
            <w:vAlign w:val="center"/>
          </w:tcPr>
          <w:p w14:paraId="009318E3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Wykształcenie</w:t>
            </w:r>
          </w:p>
        </w:tc>
        <w:tc>
          <w:tcPr>
            <w:tcW w:w="605" w:type="pct"/>
            <w:vAlign w:val="center"/>
          </w:tcPr>
          <w:p w14:paraId="262E5F9C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 xml:space="preserve">Proponowana </w:t>
            </w:r>
          </w:p>
          <w:p w14:paraId="5C169E6A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rola w realizacji zamówienia</w:t>
            </w:r>
          </w:p>
        </w:tc>
        <w:tc>
          <w:tcPr>
            <w:tcW w:w="605" w:type="pct"/>
            <w:vAlign w:val="center"/>
          </w:tcPr>
          <w:p w14:paraId="6AC83D6E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Zasoby własne/ Zasoby podmiotu trzeciego</w:t>
            </w:r>
            <w:r w:rsidRPr="00332E6A">
              <w:rPr>
                <w:rStyle w:val="Odwoanieprzypisudolnego"/>
                <w:sz w:val="20"/>
                <w:szCs w:val="20"/>
              </w:rPr>
              <w:footnoteReference w:id="9"/>
            </w:r>
          </w:p>
        </w:tc>
        <w:tc>
          <w:tcPr>
            <w:tcW w:w="604" w:type="pct"/>
            <w:vAlign w:val="center"/>
          </w:tcPr>
          <w:p w14:paraId="1EE9A34B" w14:textId="77777777" w:rsidR="00CD3190" w:rsidRPr="00332E6A" w:rsidRDefault="00CD3190" w:rsidP="00EA29FC">
            <w:pPr>
              <w:pStyle w:val="Tekstpodstawowy2"/>
              <w:rPr>
                <w:sz w:val="20"/>
                <w:szCs w:val="20"/>
              </w:rPr>
            </w:pPr>
            <w:r w:rsidRPr="00332E6A">
              <w:rPr>
                <w:sz w:val="20"/>
                <w:szCs w:val="20"/>
              </w:rPr>
              <w:t>Informacja o</w:t>
            </w:r>
            <w:r w:rsidR="008815FC" w:rsidRPr="00332E6A">
              <w:rPr>
                <w:sz w:val="20"/>
                <w:szCs w:val="20"/>
              </w:rPr>
              <w:t> </w:t>
            </w:r>
            <w:r w:rsidRPr="00332E6A">
              <w:rPr>
                <w:sz w:val="20"/>
                <w:szCs w:val="20"/>
              </w:rPr>
              <w:t>podstawie dysponowania osobami</w:t>
            </w:r>
            <w:r w:rsidRPr="00332E6A">
              <w:rPr>
                <w:rStyle w:val="Odwoanieprzypisudolnego"/>
                <w:sz w:val="20"/>
                <w:szCs w:val="20"/>
              </w:rPr>
              <w:footnoteReference w:id="10"/>
            </w:r>
          </w:p>
        </w:tc>
      </w:tr>
      <w:tr w:rsidR="00CD3190" w:rsidRPr="00381A66" w14:paraId="5F6291D3" w14:textId="77777777" w:rsidTr="008F7B42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642" w:type="pct"/>
          </w:tcPr>
          <w:p w14:paraId="61B2A553" w14:textId="77777777" w:rsidR="00CD3190" w:rsidRPr="00381A66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1D7D4423" w14:textId="77777777" w:rsidR="003D4385" w:rsidRPr="00D626FC" w:rsidRDefault="00B24E5A" w:rsidP="00EA29FC">
            <w:pPr>
              <w:pStyle w:val="Tekstpodstawowy"/>
              <w:tabs>
                <w:tab w:val="left" w:pos="1409"/>
              </w:tabs>
              <w:suppressAutoHyphens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</w:t>
            </w:r>
            <w:r w:rsidR="00D3556B" w:rsidRPr="00D3556B">
              <w:rPr>
                <w:rFonts w:ascii="Times New Roman" w:hAnsi="Times New Roman"/>
                <w:sz w:val="20"/>
              </w:rPr>
              <w:t xml:space="preserve">osiada </w:t>
            </w:r>
            <w:r w:rsidR="00FF58F2" w:rsidRPr="00FF58F2">
              <w:rPr>
                <w:rFonts w:ascii="Times New Roman" w:hAnsi="Times New Roman"/>
                <w:sz w:val="20"/>
              </w:rPr>
              <w:t>uprawnienia do kierowania robotami budowlanymi w</w:t>
            </w:r>
            <w:r w:rsidR="008F7B42">
              <w:rPr>
                <w:rFonts w:ascii="Times New Roman" w:hAnsi="Times New Roman"/>
                <w:sz w:val="20"/>
              </w:rPr>
              <w:t> </w:t>
            </w:r>
            <w:r w:rsidR="00FF58F2" w:rsidRPr="00FF58F2">
              <w:rPr>
                <w:rFonts w:ascii="Times New Roman" w:hAnsi="Times New Roman"/>
                <w:sz w:val="20"/>
              </w:rPr>
              <w:t xml:space="preserve">specjalności </w:t>
            </w:r>
            <w:proofErr w:type="spellStart"/>
            <w:r w:rsidR="00FF58F2" w:rsidRPr="00FF58F2">
              <w:rPr>
                <w:rFonts w:ascii="Times New Roman" w:hAnsi="Times New Roman"/>
                <w:sz w:val="20"/>
              </w:rPr>
              <w:t>konstrukcyjno</w:t>
            </w:r>
            <w:proofErr w:type="spellEnd"/>
            <w:r w:rsidR="00FF58F2" w:rsidRPr="00FF58F2">
              <w:rPr>
                <w:rFonts w:ascii="Times New Roman" w:hAnsi="Times New Roman"/>
                <w:sz w:val="20"/>
              </w:rPr>
              <w:t xml:space="preserve"> - budowlanej bez ograniczeń</w:t>
            </w:r>
          </w:p>
        </w:tc>
        <w:tc>
          <w:tcPr>
            <w:tcW w:w="848" w:type="pct"/>
          </w:tcPr>
          <w:p w14:paraId="69ABA42A" w14:textId="77777777" w:rsidR="00041D71" w:rsidRPr="00B24E5A" w:rsidRDefault="00041D71" w:rsidP="00041D71">
            <w:pPr>
              <w:pStyle w:val="Tekstpodstawowy2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78C5DAF6" w14:textId="77777777" w:rsidR="00CD3190" w:rsidRPr="00381A66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96E0B4C" w14:textId="77777777" w:rsidR="00CD3190" w:rsidRPr="00381A66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DB44D3B" w14:textId="77777777" w:rsidR="00CD3190" w:rsidRPr="00381A66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903BC7B" w14:textId="77777777" w:rsidR="00CD3190" w:rsidRPr="00381A66" w:rsidRDefault="00CD3190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381A66" w:rsidRPr="00381A66" w14:paraId="0B2D3C2F" w14:textId="77777777" w:rsidTr="008F7B42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642" w:type="pct"/>
          </w:tcPr>
          <w:p w14:paraId="63812F01" w14:textId="77777777" w:rsidR="00381A66" w:rsidRPr="00381A66" w:rsidRDefault="00381A66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6DF53405" w14:textId="77777777" w:rsidR="00041D71" w:rsidRPr="00D3556B" w:rsidRDefault="00B24E5A" w:rsidP="00D626FC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="00D626FC">
              <w:rPr>
                <w:sz w:val="20"/>
              </w:rPr>
              <w:t xml:space="preserve">osiada </w:t>
            </w:r>
            <w:r w:rsidR="00FF58F2" w:rsidRPr="00FF58F2">
              <w:rPr>
                <w:sz w:val="20"/>
              </w:rPr>
              <w:t>uprawnienia budowlane do kierowania robotami budowlanymi w</w:t>
            </w:r>
            <w:r w:rsidR="00FF58F2">
              <w:rPr>
                <w:sz w:val="20"/>
              </w:rPr>
              <w:t> </w:t>
            </w:r>
            <w:r w:rsidR="00FF58F2" w:rsidRPr="00FF58F2">
              <w:rPr>
                <w:sz w:val="20"/>
              </w:rPr>
              <w:t>specjalności instalacyjnej w zakresie sieci, instalacji i urządzeń cieplnych, wentylacyjnych, wodociągowych i</w:t>
            </w:r>
            <w:r w:rsidR="008F7B42">
              <w:rPr>
                <w:sz w:val="20"/>
              </w:rPr>
              <w:t> </w:t>
            </w:r>
            <w:r w:rsidR="00FF58F2" w:rsidRPr="00FF58F2">
              <w:rPr>
                <w:sz w:val="20"/>
              </w:rPr>
              <w:t>kanalizacyjnych bez ograniczeń</w:t>
            </w:r>
          </w:p>
        </w:tc>
        <w:tc>
          <w:tcPr>
            <w:tcW w:w="848" w:type="pct"/>
          </w:tcPr>
          <w:p w14:paraId="72D98AEA" w14:textId="77777777" w:rsidR="00381A66" w:rsidRPr="00B24E5A" w:rsidRDefault="00381A66" w:rsidP="00B24E5A">
            <w:pPr>
              <w:pStyle w:val="Tekstpodstawowy2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1EB330D1" w14:textId="77777777" w:rsidR="00381A66" w:rsidRPr="00381A66" w:rsidRDefault="00381A66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B647480" w14:textId="77777777" w:rsidR="00381A66" w:rsidRPr="00381A66" w:rsidRDefault="00381A66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7D643A4" w14:textId="77777777" w:rsidR="00381A66" w:rsidRPr="00381A66" w:rsidRDefault="00381A66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1EDCF0F" w14:textId="77777777" w:rsidR="00381A66" w:rsidRPr="00381A66" w:rsidRDefault="00381A66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3D4385" w:rsidRPr="00381A66" w14:paraId="339B306E" w14:textId="77777777" w:rsidTr="008F7B42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642" w:type="pct"/>
          </w:tcPr>
          <w:p w14:paraId="616A805C" w14:textId="77777777" w:rsidR="003D4385" w:rsidRPr="00381A66" w:rsidRDefault="003D4385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4DCB267B" w14:textId="77777777" w:rsidR="003D4385" w:rsidRPr="00D626FC" w:rsidRDefault="00B24E5A" w:rsidP="00D3556B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626FC" w:rsidRPr="00D626FC">
              <w:rPr>
                <w:sz w:val="20"/>
                <w:szCs w:val="20"/>
              </w:rPr>
              <w:t xml:space="preserve">osiada </w:t>
            </w:r>
            <w:r w:rsidR="00FF58F2" w:rsidRPr="00FF58F2">
              <w:rPr>
                <w:sz w:val="20"/>
                <w:szCs w:val="20"/>
              </w:rPr>
              <w:t>uprawnienia do kierowania robotami budowlanymi w</w:t>
            </w:r>
            <w:r w:rsidR="00FF58F2">
              <w:rPr>
                <w:sz w:val="20"/>
                <w:szCs w:val="20"/>
              </w:rPr>
              <w:t> </w:t>
            </w:r>
            <w:r w:rsidR="00FF58F2" w:rsidRPr="00FF58F2">
              <w:rPr>
                <w:sz w:val="20"/>
                <w:szCs w:val="20"/>
              </w:rPr>
              <w:t>specjalności instalacyjnej w zakresie sieci, instalacji i</w:t>
            </w:r>
            <w:r w:rsidR="008F7B42">
              <w:rPr>
                <w:sz w:val="20"/>
                <w:szCs w:val="20"/>
              </w:rPr>
              <w:t> </w:t>
            </w:r>
            <w:r w:rsidR="00FF58F2" w:rsidRPr="00FF58F2">
              <w:rPr>
                <w:sz w:val="20"/>
                <w:szCs w:val="20"/>
              </w:rPr>
              <w:t>urządzeń elektrycznych i</w:t>
            </w:r>
            <w:r w:rsidR="008F7B42">
              <w:rPr>
                <w:sz w:val="20"/>
                <w:szCs w:val="20"/>
              </w:rPr>
              <w:t> </w:t>
            </w:r>
            <w:r w:rsidR="00FF58F2" w:rsidRPr="00FF58F2">
              <w:rPr>
                <w:sz w:val="20"/>
                <w:szCs w:val="20"/>
              </w:rPr>
              <w:t>elektroenergetycznych bez ograniczeń</w:t>
            </w:r>
          </w:p>
        </w:tc>
        <w:tc>
          <w:tcPr>
            <w:tcW w:w="848" w:type="pct"/>
          </w:tcPr>
          <w:p w14:paraId="05902D74" w14:textId="77777777" w:rsidR="00B24E5A" w:rsidRPr="00B24E5A" w:rsidRDefault="00B24E5A" w:rsidP="00B24E5A">
            <w:pPr>
              <w:pStyle w:val="Tekstpodstawowy2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072C7CC8" w14:textId="77777777" w:rsidR="003D4385" w:rsidRPr="00381A66" w:rsidRDefault="003D4385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0BBBCA1" w14:textId="77777777" w:rsidR="003D4385" w:rsidRPr="00381A66" w:rsidRDefault="003D4385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D403A43" w14:textId="77777777" w:rsidR="003D4385" w:rsidRPr="00381A66" w:rsidRDefault="003D4385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4080B03" w14:textId="77777777" w:rsidR="003D4385" w:rsidRPr="00381A66" w:rsidRDefault="003D4385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F58F2" w:rsidRPr="00381A66" w14:paraId="38CC3D78" w14:textId="77777777" w:rsidTr="008F7B42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642" w:type="pct"/>
          </w:tcPr>
          <w:p w14:paraId="639DCA98" w14:textId="77777777" w:rsidR="00FF58F2" w:rsidRPr="00381A66" w:rsidRDefault="00FF58F2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377212DE" w14:textId="77777777" w:rsidR="00FF58F2" w:rsidRDefault="00FF58F2" w:rsidP="00D3556B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Posiada </w:t>
            </w:r>
            <w:r w:rsidRPr="00FF58F2">
              <w:rPr>
                <w:sz w:val="20"/>
                <w:szCs w:val="20"/>
              </w:rPr>
              <w:t>uprawnienia do kierowania robotami budowlanymi w</w:t>
            </w:r>
            <w:r>
              <w:rPr>
                <w:sz w:val="20"/>
                <w:szCs w:val="20"/>
              </w:rPr>
              <w:t> </w:t>
            </w:r>
            <w:r w:rsidRPr="00FF58F2">
              <w:rPr>
                <w:sz w:val="20"/>
                <w:szCs w:val="20"/>
              </w:rPr>
              <w:t>specjalności robót drogowych bez ograniczeń</w:t>
            </w:r>
          </w:p>
        </w:tc>
        <w:tc>
          <w:tcPr>
            <w:tcW w:w="848" w:type="pct"/>
          </w:tcPr>
          <w:p w14:paraId="2E4AACD6" w14:textId="77777777" w:rsidR="00FF58F2" w:rsidRPr="00B24E5A" w:rsidRDefault="00FF58F2" w:rsidP="00B24E5A">
            <w:pPr>
              <w:pStyle w:val="Tekstpodstawowy2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01D54D96" w14:textId="77777777" w:rsidR="00FF58F2" w:rsidRPr="00381A66" w:rsidRDefault="00FF58F2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F0E1DAD" w14:textId="77777777" w:rsidR="00FF58F2" w:rsidRPr="00381A66" w:rsidRDefault="00FF58F2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B9559CF" w14:textId="77777777" w:rsidR="00FF58F2" w:rsidRPr="00381A66" w:rsidRDefault="00FF58F2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BA30A3A" w14:textId="77777777" w:rsidR="00FF58F2" w:rsidRPr="00381A66" w:rsidRDefault="00FF58F2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F58F2" w:rsidRPr="00381A66" w14:paraId="4F2BD3A6" w14:textId="77777777" w:rsidTr="008F7B42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642" w:type="pct"/>
          </w:tcPr>
          <w:p w14:paraId="0E5EFBBD" w14:textId="77777777" w:rsidR="00FF58F2" w:rsidRPr="00381A66" w:rsidRDefault="00FF58F2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6CEC3EA6" w14:textId="77777777" w:rsidR="00FF58F2" w:rsidRPr="00FF58F2" w:rsidRDefault="00FF58F2" w:rsidP="00D3556B">
            <w:pPr>
              <w:suppressAutoHyphens/>
              <w:rPr>
                <w:sz w:val="20"/>
                <w:szCs w:val="20"/>
              </w:rPr>
            </w:pPr>
            <w:r w:rsidRPr="00FF58F2">
              <w:rPr>
                <w:sz w:val="20"/>
                <w:szCs w:val="20"/>
              </w:rPr>
              <w:t>Posiada kompetencje do kierowania pracami w specjalności architektury krajobrazu</w:t>
            </w:r>
          </w:p>
        </w:tc>
        <w:tc>
          <w:tcPr>
            <w:tcW w:w="848" w:type="pct"/>
          </w:tcPr>
          <w:p w14:paraId="3E2C60F6" w14:textId="77777777" w:rsidR="00FF58F2" w:rsidRPr="00FF58F2" w:rsidRDefault="00FF58F2" w:rsidP="00B24E5A">
            <w:pPr>
              <w:pStyle w:val="Tekstpodstawowy2"/>
              <w:jc w:val="left"/>
              <w:rPr>
                <w:b w:val="0"/>
                <w:bCs w:val="0"/>
                <w:sz w:val="20"/>
                <w:szCs w:val="20"/>
              </w:rPr>
            </w:pPr>
            <w:r w:rsidRPr="00FF58F2">
              <w:rPr>
                <w:b w:val="0"/>
                <w:bCs w:val="0"/>
                <w:sz w:val="20"/>
                <w:szCs w:val="20"/>
              </w:rPr>
              <w:t xml:space="preserve">Posiada udokumentowane min. 12 miesięczne doświadczenie przy realizacji prac dot. </w:t>
            </w:r>
            <w:proofErr w:type="spellStart"/>
            <w:r w:rsidRPr="00FF58F2">
              <w:rPr>
                <w:b w:val="0"/>
                <w:bCs w:val="0"/>
                <w:sz w:val="20"/>
                <w:szCs w:val="20"/>
              </w:rPr>
              <w:t>nasadzeń</w:t>
            </w:r>
            <w:proofErr w:type="spellEnd"/>
            <w:r w:rsidRPr="00FF58F2">
              <w:rPr>
                <w:b w:val="0"/>
                <w:bCs w:val="0"/>
                <w:sz w:val="20"/>
                <w:szCs w:val="20"/>
              </w:rPr>
              <w:t xml:space="preserve"> zieleni niskiej oraz wysokiej w przestrzeni publicznej</w:t>
            </w:r>
          </w:p>
        </w:tc>
        <w:tc>
          <w:tcPr>
            <w:tcW w:w="848" w:type="pct"/>
          </w:tcPr>
          <w:p w14:paraId="4790A48B" w14:textId="77777777" w:rsidR="00FF58F2" w:rsidRPr="00FF58F2" w:rsidRDefault="00FF58F2" w:rsidP="00FF58F2">
            <w:pPr>
              <w:pStyle w:val="Tekstpodstawowy2"/>
              <w:jc w:val="left"/>
              <w:rPr>
                <w:b w:val="0"/>
                <w:bCs w:val="0"/>
                <w:sz w:val="20"/>
                <w:szCs w:val="20"/>
              </w:rPr>
            </w:pPr>
            <w:r w:rsidRPr="00FF58F2">
              <w:rPr>
                <w:b w:val="0"/>
                <w:bCs w:val="0"/>
                <w:sz w:val="20"/>
                <w:szCs w:val="20"/>
              </w:rPr>
              <w:t>Posiada dyplom ukończenia studiów wyższych na kierunku architektura krajobrazu oraz ukończenie kursu Inspektora Nadzoru Terenów Zieleni (SITO lub OSTO).</w:t>
            </w:r>
          </w:p>
        </w:tc>
        <w:tc>
          <w:tcPr>
            <w:tcW w:w="605" w:type="pct"/>
          </w:tcPr>
          <w:p w14:paraId="130546E9" w14:textId="77777777" w:rsidR="00FF58F2" w:rsidRPr="00381A66" w:rsidRDefault="00FF58F2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C7E0706" w14:textId="77777777" w:rsidR="00FF58F2" w:rsidRPr="00381A66" w:rsidRDefault="00FF58F2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9E05BBB" w14:textId="77777777" w:rsidR="00FF58F2" w:rsidRPr="00381A66" w:rsidRDefault="00FF58F2" w:rsidP="00EA29FC">
            <w:pPr>
              <w:pStyle w:val="Tekstpodstawowy2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5F63626A" w14:textId="77777777" w:rsidR="00CD3190" w:rsidRPr="00041D71" w:rsidRDefault="00CD3190" w:rsidP="00CD3190">
      <w:pPr>
        <w:jc w:val="both"/>
        <w:rPr>
          <w:sz w:val="16"/>
          <w:szCs w:val="16"/>
        </w:rPr>
      </w:pPr>
    </w:p>
    <w:p w14:paraId="02C377EB" w14:textId="77777777" w:rsidR="00CD3190" w:rsidRPr="001B08C8" w:rsidRDefault="00CD3190" w:rsidP="00CD3190">
      <w:pPr>
        <w:jc w:val="both"/>
        <w:rPr>
          <w:i/>
          <w:sz w:val="20"/>
          <w:szCs w:val="20"/>
        </w:rPr>
      </w:pPr>
      <w:r w:rsidRPr="001B08C8">
        <w:rPr>
          <w:i/>
          <w:sz w:val="20"/>
          <w:szCs w:val="20"/>
        </w:rPr>
        <w:t>Instrukcja wypełnienia kolumny</w:t>
      </w:r>
      <w:r>
        <w:rPr>
          <w:i/>
          <w:sz w:val="20"/>
          <w:szCs w:val="20"/>
        </w:rPr>
        <w:t xml:space="preserve"> 6 i 7 - patrz przypisy.</w:t>
      </w:r>
    </w:p>
    <w:p w14:paraId="1FDC2C11" w14:textId="77777777" w:rsidR="00041D71" w:rsidRDefault="00041D71" w:rsidP="008D5BF3">
      <w:pPr>
        <w:jc w:val="right"/>
      </w:pPr>
    </w:p>
    <w:p w14:paraId="5C935CC5" w14:textId="77777777" w:rsidR="00041D71" w:rsidRDefault="00041D71" w:rsidP="008D5BF3">
      <w:pPr>
        <w:jc w:val="right"/>
      </w:pPr>
    </w:p>
    <w:p w14:paraId="1C5AE52F" w14:textId="77777777" w:rsidR="00041D71" w:rsidRDefault="00041D71" w:rsidP="00041D71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6616F9F7" w14:textId="77777777" w:rsidR="00041D71" w:rsidRDefault="00041D71" w:rsidP="00041D71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1A8053EC" w14:textId="77777777" w:rsidR="00156D99" w:rsidRDefault="00156D99" w:rsidP="00041D71">
      <w:pPr>
        <w:jc w:val="right"/>
        <w:rPr>
          <w:i/>
          <w:iCs/>
          <w:sz w:val="22"/>
          <w:szCs w:val="22"/>
        </w:rPr>
      </w:pPr>
    </w:p>
    <w:p w14:paraId="48203A62" w14:textId="77777777" w:rsidR="00156D99" w:rsidRDefault="00156D99" w:rsidP="00041D71">
      <w:pPr>
        <w:jc w:val="right"/>
        <w:rPr>
          <w:i/>
          <w:iCs/>
          <w:sz w:val="22"/>
          <w:szCs w:val="22"/>
        </w:rPr>
      </w:pPr>
    </w:p>
    <w:p w14:paraId="176C9D8B" w14:textId="77777777" w:rsidR="004D6772" w:rsidRPr="008C40C2" w:rsidRDefault="004D6772" w:rsidP="00B15FBC"/>
    <w:sectPr w:rsidR="004D6772" w:rsidRPr="008C40C2" w:rsidSect="00FF58F2"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E206A" w14:textId="77777777" w:rsidR="000D5CBA" w:rsidRDefault="000D5CBA">
      <w:r>
        <w:separator/>
      </w:r>
    </w:p>
  </w:endnote>
  <w:endnote w:type="continuationSeparator" w:id="0">
    <w:p w14:paraId="78BA6766" w14:textId="77777777" w:rsidR="000D5CBA" w:rsidRDefault="000D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8527B" w14:textId="77777777" w:rsidR="000D5CBA" w:rsidRDefault="000D5CBA">
      <w:r>
        <w:separator/>
      </w:r>
    </w:p>
  </w:footnote>
  <w:footnote w:type="continuationSeparator" w:id="0">
    <w:p w14:paraId="120C2A14" w14:textId="77777777" w:rsidR="000D5CBA" w:rsidRDefault="000D5CBA">
      <w:r>
        <w:continuationSeparator/>
      </w:r>
    </w:p>
  </w:footnote>
  <w:footnote w:id="1">
    <w:p w14:paraId="3ACA30E1" w14:textId="77777777" w:rsidR="00A579BE" w:rsidRDefault="00A579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b/>
        </w:rPr>
        <w:t>Należy wpisać</w:t>
      </w:r>
      <w:r w:rsidR="000079CE">
        <w:rPr>
          <w:b/>
        </w:rPr>
        <w:t xml:space="preserve"> 36</w:t>
      </w:r>
      <w:r>
        <w:rPr>
          <w:b/>
        </w:rPr>
        <w:t xml:space="preserve"> lub więcej miesięcy.</w:t>
      </w:r>
    </w:p>
  </w:footnote>
  <w:footnote w:id="2">
    <w:p w14:paraId="79C20552" w14:textId="77777777" w:rsidR="00764E4C" w:rsidRPr="003C134E" w:rsidRDefault="00764E4C" w:rsidP="00A23C53">
      <w:pPr>
        <w:pStyle w:val="Tekstprzypisudolnego"/>
        <w:ind w:left="224" w:hanging="224"/>
        <w:jc w:val="both"/>
        <w:rPr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 xml:space="preserve"> </w:t>
      </w:r>
      <w:r w:rsidRPr="003C134E">
        <w:rPr>
          <w:sz w:val="18"/>
          <w:szCs w:val="18"/>
        </w:rPr>
        <w:tab/>
      </w:r>
      <w:r w:rsidRPr="00A23C53">
        <w:rPr>
          <w:sz w:val="18"/>
        </w:rPr>
        <w:t>Rozporządzenie</w:t>
      </w:r>
      <w:r w:rsidRPr="00A23C53">
        <w:rPr>
          <w:sz w:val="16"/>
          <w:szCs w:val="18"/>
        </w:rPr>
        <w:t xml:space="preserve"> </w:t>
      </w:r>
      <w:r w:rsidRPr="003C134E">
        <w:rPr>
          <w:sz w:val="18"/>
          <w:szCs w:val="18"/>
        </w:rPr>
        <w:t>Parlamentu Europejskiego i Rady (UE) 2016/679 z dnia 27 kwietnia 2016 r. w sprawie ochrony osób fizycznych w związku z</w:t>
      </w:r>
      <w:r>
        <w:rPr>
          <w:sz w:val="18"/>
          <w:szCs w:val="18"/>
        </w:rPr>
        <w:t xml:space="preserve"> </w:t>
      </w:r>
      <w:r w:rsidRPr="003C134E">
        <w:rPr>
          <w:sz w:val="18"/>
          <w:szCs w:val="18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35315F9" w14:textId="77777777" w:rsidR="00764E4C" w:rsidRPr="003C134E" w:rsidRDefault="00764E4C" w:rsidP="00A23C53">
      <w:pPr>
        <w:pStyle w:val="Tekstprzypisudolnego"/>
        <w:ind w:left="224" w:hanging="224"/>
        <w:jc w:val="both"/>
        <w:rPr>
          <w:sz w:val="18"/>
          <w:szCs w:val="18"/>
        </w:rPr>
      </w:pPr>
      <w:r w:rsidRPr="003C134E">
        <w:rPr>
          <w:sz w:val="18"/>
          <w:szCs w:val="18"/>
          <w:vertAlign w:val="superscript"/>
        </w:rPr>
        <w:footnoteRef/>
      </w:r>
      <w:r w:rsidRPr="003C134E">
        <w:rPr>
          <w:sz w:val="18"/>
          <w:szCs w:val="18"/>
          <w:vertAlign w:val="superscript"/>
        </w:rPr>
        <w:t xml:space="preserve"> </w:t>
      </w:r>
      <w:r w:rsidRPr="003C134E">
        <w:rPr>
          <w:sz w:val="18"/>
          <w:szCs w:val="18"/>
          <w:vertAlign w:val="superscript"/>
        </w:rPr>
        <w:tab/>
      </w:r>
      <w:r w:rsidRPr="00A23C53">
        <w:rPr>
          <w:sz w:val="18"/>
        </w:rPr>
        <w:t>Jeżeli</w:t>
      </w:r>
      <w:r w:rsidRPr="00A23C53">
        <w:rPr>
          <w:sz w:val="16"/>
          <w:szCs w:val="18"/>
        </w:rPr>
        <w:t xml:space="preserve"> </w:t>
      </w:r>
      <w:r w:rsidRPr="003C134E">
        <w:rPr>
          <w:sz w:val="18"/>
          <w:szCs w:val="18"/>
        </w:rPr>
        <w:t xml:space="preserve">w ramach oferty nie są przedstawiane dane osobowe inne niż bezpośrednio dotyczące wykonawcy lub zachodzi wyłączenie stosowania obowiązku informacyjnego stosownie do art. 13 ust. 4 lub art. 14 ust. 5 RODO, proszę skreślić zapis pkt </w:t>
      </w:r>
      <w:r>
        <w:rPr>
          <w:sz w:val="18"/>
          <w:szCs w:val="18"/>
        </w:rPr>
        <w:t>9</w:t>
      </w:r>
      <w:r w:rsidRPr="003C134E">
        <w:rPr>
          <w:sz w:val="18"/>
          <w:szCs w:val="18"/>
        </w:rPr>
        <w:t>.</w:t>
      </w:r>
    </w:p>
  </w:footnote>
  <w:footnote w:id="4">
    <w:p w14:paraId="457EBC9C" w14:textId="77777777" w:rsidR="00764E4C" w:rsidRPr="002D7F6D" w:rsidRDefault="00764E4C" w:rsidP="00474428">
      <w:pPr>
        <w:pStyle w:val="Tekstprzypisudolnego"/>
        <w:jc w:val="both"/>
        <w:rPr>
          <w:sz w:val="18"/>
          <w:szCs w:val="18"/>
        </w:rPr>
      </w:pPr>
      <w:r w:rsidRPr="002D7F6D">
        <w:rPr>
          <w:rStyle w:val="Odwoanieprzypisudolnego"/>
          <w:sz w:val="18"/>
          <w:szCs w:val="18"/>
        </w:rPr>
        <w:footnoteRef/>
      </w:r>
      <w:r w:rsidRPr="002D7F6D">
        <w:rPr>
          <w:sz w:val="18"/>
          <w:szCs w:val="18"/>
        </w:rPr>
        <w:t xml:space="preserve"> Należy zaznaczyć odpowiednio do s</w:t>
      </w:r>
      <w:r>
        <w:rPr>
          <w:sz w:val="18"/>
          <w:szCs w:val="18"/>
        </w:rPr>
        <w:t>ytuacji</w:t>
      </w:r>
      <w:r w:rsidRPr="002D7F6D">
        <w:rPr>
          <w:sz w:val="18"/>
          <w:szCs w:val="18"/>
        </w:rPr>
        <w:t xml:space="preserve"> Wykonawcy</w:t>
      </w:r>
      <w:r>
        <w:rPr>
          <w:sz w:val="18"/>
          <w:szCs w:val="18"/>
        </w:rPr>
        <w:t>,</w:t>
      </w:r>
      <w:r w:rsidRPr="002D7F6D">
        <w:rPr>
          <w:sz w:val="18"/>
          <w:szCs w:val="18"/>
        </w:rPr>
        <w:t xml:space="preserve"> </w:t>
      </w:r>
      <w:r>
        <w:rPr>
          <w:sz w:val="18"/>
          <w:szCs w:val="18"/>
        </w:rPr>
        <w:t>w</w:t>
      </w:r>
      <w:r w:rsidRPr="002D7F6D">
        <w:rPr>
          <w:sz w:val="18"/>
          <w:szCs w:val="18"/>
        </w:rPr>
        <w:t xml:space="preserve"> rozumieniu ustawy z dnia 6 marca 2018 r. Prawo przedsiębiorców (Dz. U. z 2019 r. poz. 1292 ze zm.).</w:t>
      </w:r>
    </w:p>
  </w:footnote>
  <w:footnote w:id="5">
    <w:p w14:paraId="2A168DA1" w14:textId="77777777" w:rsidR="00764E4C" w:rsidRDefault="00764E4C" w:rsidP="00AB7E61">
      <w:pPr>
        <w:pStyle w:val="Tekstprzypisudolnego"/>
      </w:pPr>
      <w:r>
        <w:rPr>
          <w:rStyle w:val="Odwoanieprzypisudolnego"/>
        </w:rPr>
        <w:footnoteRef/>
      </w:r>
      <w:r>
        <w:t xml:space="preserve"> Wykaz robót budowlanych z załączonymi dowodami (np. referencje) Wykonawca składa na wezwanie Zamawiającego, zgodnie z pkt 9.6) SWZ. Obowiązek wskazania w wykazie dotyczy tylko robót budowlanych określonych w pkt 7.2.d) SWZ.</w:t>
      </w:r>
    </w:p>
  </w:footnote>
  <w:footnote w:id="6">
    <w:p w14:paraId="3E4434FA" w14:textId="77777777" w:rsidR="00921CC6" w:rsidRPr="00DB673D" w:rsidRDefault="00921CC6">
      <w:pPr>
        <w:pStyle w:val="Tekstprzypisudolnego"/>
        <w:rPr>
          <w:b/>
          <w:bCs/>
        </w:rPr>
      </w:pPr>
      <w:r w:rsidRPr="00DB673D">
        <w:rPr>
          <w:rStyle w:val="Odwoanieprzypisudolnego"/>
          <w:b/>
          <w:bCs/>
        </w:rPr>
        <w:footnoteRef/>
      </w:r>
      <w:r w:rsidRPr="00DB673D">
        <w:rPr>
          <w:b/>
          <w:bCs/>
        </w:rPr>
        <w:t xml:space="preserve"> Szczegółowy opis robót tj. wskazanie cech/elementów określonych w warunkach udziału w postępowaniu w pkt 7.2.d) SWZ.</w:t>
      </w:r>
    </w:p>
  </w:footnote>
  <w:footnote w:id="7">
    <w:p w14:paraId="59B12C57" w14:textId="77777777" w:rsidR="00764E4C" w:rsidRDefault="00764E4C" w:rsidP="00AB7E6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datę zakończenia realizacji robót budowlanych.</w:t>
      </w:r>
    </w:p>
  </w:footnote>
  <w:footnote w:id="8">
    <w:p w14:paraId="7CFEF76B" w14:textId="77777777" w:rsidR="00764E4C" w:rsidRPr="00764E4C" w:rsidRDefault="00764E4C" w:rsidP="00CD3190">
      <w:pPr>
        <w:pStyle w:val="Tekstprzypisudolnego"/>
      </w:pPr>
      <w:r w:rsidRPr="00764E4C">
        <w:rPr>
          <w:rStyle w:val="Odwoanieprzypisudolnego"/>
        </w:rPr>
        <w:footnoteRef/>
      </w:r>
      <w:r w:rsidRPr="00764E4C">
        <w:t xml:space="preserve"> Wykaz osób Wykonawca składa na wezwanie Zamawiającego, zgodnie z pkt 9.6) SWZ.</w:t>
      </w:r>
    </w:p>
  </w:footnote>
  <w:footnote w:id="9">
    <w:p w14:paraId="5C66C0B3" w14:textId="77777777" w:rsidR="00764E4C" w:rsidRPr="00764E4C" w:rsidRDefault="00764E4C" w:rsidP="00CD3190">
      <w:pPr>
        <w:pStyle w:val="Tekstprzypisudolnego"/>
        <w:jc w:val="both"/>
      </w:pPr>
      <w:r w:rsidRPr="00764E4C">
        <w:rPr>
          <w:rStyle w:val="Odwoanieprzypisudolnego"/>
        </w:rPr>
        <w:footnoteRef/>
      </w:r>
      <w:r w:rsidRPr="00764E4C">
        <w:t xml:space="preserve"> Należy wpisać zgodnie z danymi podanymi w ofercie. </w:t>
      </w:r>
      <w:r w:rsidRPr="00764E4C">
        <w:rPr>
          <w:rFonts w:eastAsia="TimesNewRomanPSMT"/>
        </w:rPr>
        <w:t>Wykonawca nie może, po upływie terminu składania ofert, powoływać się na zdolności lub sytuację podmiotów udostępniających zasoby, jeżeli na etapie składania ofert nie polegał on w danym zakresie na zdolnościach lub sytuacji podmiotów udostępniających zasoby.</w:t>
      </w:r>
      <w:r w:rsidRPr="00764E4C">
        <w:t xml:space="preserve"> Więcej</w:t>
      </w:r>
      <w:r>
        <w:t> </w:t>
      </w:r>
      <w:r w:rsidRPr="00764E4C">
        <w:t>informacji o korzystaniu przez Wykonawcę z zasobów innych podmiotów znajduje się w pkt 7 i 9 SWZ.</w:t>
      </w:r>
    </w:p>
  </w:footnote>
  <w:footnote w:id="10">
    <w:p w14:paraId="6CFB848B" w14:textId="77777777" w:rsidR="00764E4C" w:rsidRPr="00764E4C" w:rsidRDefault="00764E4C" w:rsidP="00CD3190">
      <w:pPr>
        <w:pStyle w:val="Tekstprzypisudolnego"/>
        <w:jc w:val="both"/>
      </w:pPr>
      <w:r w:rsidRPr="00764E4C">
        <w:rPr>
          <w:rStyle w:val="Odwoanieprzypisudolnego"/>
        </w:rPr>
        <w:footnoteRef/>
      </w:r>
      <w:r w:rsidRPr="00764E4C">
        <w:t xml:space="preserve"> Należy wpisać zgodnie ze stanem prawnym i faktycznym np. umowa o pracę, umowa zlecenia, umowa o dzieło lub zobowiązanie podmiotu trzeciego itp.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multi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16"/>
    <w:multiLevelType w:val="multilevel"/>
    <w:tmpl w:val="00000016"/>
    <w:name w:val="WW8Num5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21D3797"/>
    <w:multiLevelType w:val="hybridMultilevel"/>
    <w:tmpl w:val="BBC277AA"/>
    <w:lvl w:ilvl="0" w:tplc="E084D1F4">
      <w:start w:val="1"/>
      <w:numFmt w:val="bullet"/>
      <w:lvlText w:val="-"/>
      <w:lvlJc w:val="left"/>
      <w:pPr>
        <w:ind w:left="1069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42465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293178F3"/>
    <w:multiLevelType w:val="hybridMultilevel"/>
    <w:tmpl w:val="AF640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E54DB"/>
    <w:multiLevelType w:val="hybridMultilevel"/>
    <w:tmpl w:val="32008F96"/>
    <w:lvl w:ilvl="0" w:tplc="F6942D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0D105F8"/>
    <w:multiLevelType w:val="hybridMultilevel"/>
    <w:tmpl w:val="25B4CE72"/>
    <w:lvl w:ilvl="0" w:tplc="37C63478">
      <w:start w:val="1"/>
      <w:numFmt w:val="bullet"/>
      <w:lvlText w:val="­"/>
      <w:lvlJc w:val="left"/>
      <w:pPr>
        <w:ind w:left="1069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0083DBE"/>
    <w:multiLevelType w:val="hybridMultilevel"/>
    <w:tmpl w:val="1E749E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2C0612"/>
    <w:multiLevelType w:val="hybridMultilevel"/>
    <w:tmpl w:val="7C680EBA"/>
    <w:lvl w:ilvl="0" w:tplc="E084D1F4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A6B2B3D"/>
    <w:multiLevelType w:val="hybridMultilevel"/>
    <w:tmpl w:val="1870CE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805732">
    <w:abstractNumId w:val="7"/>
  </w:num>
  <w:num w:numId="2" w16cid:durableId="19019456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89612675">
    <w:abstractNumId w:val="1"/>
  </w:num>
  <w:num w:numId="4" w16cid:durableId="5180037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314341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650296">
    <w:abstractNumId w:val="9"/>
  </w:num>
  <w:num w:numId="7" w16cid:durableId="2109811665">
    <w:abstractNumId w:val="6"/>
  </w:num>
  <w:num w:numId="8" w16cid:durableId="962688729">
    <w:abstractNumId w:val="10"/>
  </w:num>
  <w:num w:numId="9" w16cid:durableId="6333690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77766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94120154">
    <w:abstractNumId w:val="11"/>
  </w:num>
  <w:num w:numId="12" w16cid:durableId="2181721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015059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994286205">
    <w:abstractNumId w:val="14"/>
  </w:num>
  <w:num w:numId="15" w16cid:durableId="174032846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BF"/>
    <w:rsid w:val="000036BB"/>
    <w:rsid w:val="000079CE"/>
    <w:rsid w:val="0001531C"/>
    <w:rsid w:val="00033445"/>
    <w:rsid w:val="00041D71"/>
    <w:rsid w:val="00050A6E"/>
    <w:rsid w:val="000550D0"/>
    <w:rsid w:val="00062C8C"/>
    <w:rsid w:val="00065ABF"/>
    <w:rsid w:val="0006683B"/>
    <w:rsid w:val="0007230F"/>
    <w:rsid w:val="00087B40"/>
    <w:rsid w:val="00087E0E"/>
    <w:rsid w:val="000B494B"/>
    <w:rsid w:val="000B744F"/>
    <w:rsid w:val="000C7FA5"/>
    <w:rsid w:val="000D3978"/>
    <w:rsid w:val="000D5CBA"/>
    <w:rsid w:val="000F260D"/>
    <w:rsid w:val="000F6802"/>
    <w:rsid w:val="000F7FBB"/>
    <w:rsid w:val="00106B79"/>
    <w:rsid w:val="00136B7A"/>
    <w:rsid w:val="00137F1E"/>
    <w:rsid w:val="00143BB6"/>
    <w:rsid w:val="001510F2"/>
    <w:rsid w:val="00151ECD"/>
    <w:rsid w:val="00156D99"/>
    <w:rsid w:val="0019055F"/>
    <w:rsid w:val="00193399"/>
    <w:rsid w:val="001A03CB"/>
    <w:rsid w:val="001A13EF"/>
    <w:rsid w:val="001C314A"/>
    <w:rsid w:val="001C31FA"/>
    <w:rsid w:val="001C489D"/>
    <w:rsid w:val="001D7E53"/>
    <w:rsid w:val="001F0752"/>
    <w:rsid w:val="002051E6"/>
    <w:rsid w:val="0023470F"/>
    <w:rsid w:val="002414DB"/>
    <w:rsid w:val="00250AB0"/>
    <w:rsid w:val="002801C3"/>
    <w:rsid w:val="00286551"/>
    <w:rsid w:val="00291887"/>
    <w:rsid w:val="002A1D54"/>
    <w:rsid w:val="002B00D9"/>
    <w:rsid w:val="002C2C27"/>
    <w:rsid w:val="002D7F6D"/>
    <w:rsid w:val="002E3145"/>
    <w:rsid w:val="002E47D2"/>
    <w:rsid w:val="002F4611"/>
    <w:rsid w:val="0030381E"/>
    <w:rsid w:val="003054BA"/>
    <w:rsid w:val="00311CB0"/>
    <w:rsid w:val="00313C90"/>
    <w:rsid w:val="003259DD"/>
    <w:rsid w:val="003260D0"/>
    <w:rsid w:val="003312AC"/>
    <w:rsid w:val="00332E6A"/>
    <w:rsid w:val="003411FF"/>
    <w:rsid w:val="00361714"/>
    <w:rsid w:val="00362DFE"/>
    <w:rsid w:val="00381A66"/>
    <w:rsid w:val="00391087"/>
    <w:rsid w:val="003A1FF3"/>
    <w:rsid w:val="003A3A15"/>
    <w:rsid w:val="003A4021"/>
    <w:rsid w:val="003A44B2"/>
    <w:rsid w:val="003C5ED9"/>
    <w:rsid w:val="003D4385"/>
    <w:rsid w:val="003D76F1"/>
    <w:rsid w:val="00400372"/>
    <w:rsid w:val="00410347"/>
    <w:rsid w:val="004165C6"/>
    <w:rsid w:val="00424D6B"/>
    <w:rsid w:val="004360C4"/>
    <w:rsid w:val="00474428"/>
    <w:rsid w:val="004A02DA"/>
    <w:rsid w:val="004D6772"/>
    <w:rsid w:val="004E5D55"/>
    <w:rsid w:val="004F614A"/>
    <w:rsid w:val="00501777"/>
    <w:rsid w:val="005076D9"/>
    <w:rsid w:val="00510722"/>
    <w:rsid w:val="00515A38"/>
    <w:rsid w:val="0052200D"/>
    <w:rsid w:val="005270D1"/>
    <w:rsid w:val="00547DE6"/>
    <w:rsid w:val="00570ADD"/>
    <w:rsid w:val="005749E2"/>
    <w:rsid w:val="005B6348"/>
    <w:rsid w:val="005C75E2"/>
    <w:rsid w:val="005C7DF6"/>
    <w:rsid w:val="005D1E0E"/>
    <w:rsid w:val="005D5B1C"/>
    <w:rsid w:val="005F09EE"/>
    <w:rsid w:val="006034EB"/>
    <w:rsid w:val="006103F9"/>
    <w:rsid w:val="006129BE"/>
    <w:rsid w:val="00617F50"/>
    <w:rsid w:val="00640194"/>
    <w:rsid w:val="00654F07"/>
    <w:rsid w:val="006648CA"/>
    <w:rsid w:val="0067604C"/>
    <w:rsid w:val="00697FFD"/>
    <w:rsid w:val="006A0851"/>
    <w:rsid w:val="006A7258"/>
    <w:rsid w:val="006B13F5"/>
    <w:rsid w:val="006C4897"/>
    <w:rsid w:val="006C7EA5"/>
    <w:rsid w:val="006D00BD"/>
    <w:rsid w:val="006D0C07"/>
    <w:rsid w:val="006E1050"/>
    <w:rsid w:val="006E5BDD"/>
    <w:rsid w:val="006E65CC"/>
    <w:rsid w:val="006F0B19"/>
    <w:rsid w:val="006F47FB"/>
    <w:rsid w:val="00700449"/>
    <w:rsid w:val="00726EC7"/>
    <w:rsid w:val="007304C4"/>
    <w:rsid w:val="00763CC9"/>
    <w:rsid w:val="00764E4C"/>
    <w:rsid w:val="007801B1"/>
    <w:rsid w:val="007879FC"/>
    <w:rsid w:val="007A0BAC"/>
    <w:rsid w:val="007B246E"/>
    <w:rsid w:val="007B7C4A"/>
    <w:rsid w:val="007F0420"/>
    <w:rsid w:val="0080684A"/>
    <w:rsid w:val="00806C19"/>
    <w:rsid w:val="00811414"/>
    <w:rsid w:val="00814838"/>
    <w:rsid w:val="008264BD"/>
    <w:rsid w:val="00837666"/>
    <w:rsid w:val="0083778A"/>
    <w:rsid w:val="00853FE5"/>
    <w:rsid w:val="008604A0"/>
    <w:rsid w:val="00862D2C"/>
    <w:rsid w:val="00877D4E"/>
    <w:rsid w:val="008815FC"/>
    <w:rsid w:val="00882062"/>
    <w:rsid w:val="00893136"/>
    <w:rsid w:val="008A7B5B"/>
    <w:rsid w:val="008C40C2"/>
    <w:rsid w:val="008C4BBB"/>
    <w:rsid w:val="008D0064"/>
    <w:rsid w:val="008D5BF3"/>
    <w:rsid w:val="008F7B42"/>
    <w:rsid w:val="009003E6"/>
    <w:rsid w:val="00906005"/>
    <w:rsid w:val="00921CC6"/>
    <w:rsid w:val="0092733F"/>
    <w:rsid w:val="00951810"/>
    <w:rsid w:val="009553FF"/>
    <w:rsid w:val="00955408"/>
    <w:rsid w:val="00972E52"/>
    <w:rsid w:val="009770FA"/>
    <w:rsid w:val="009838D8"/>
    <w:rsid w:val="00997E10"/>
    <w:rsid w:val="009B7AD6"/>
    <w:rsid w:val="009C3535"/>
    <w:rsid w:val="009D6D4F"/>
    <w:rsid w:val="009F3FEB"/>
    <w:rsid w:val="00A0050B"/>
    <w:rsid w:val="00A110F4"/>
    <w:rsid w:val="00A13620"/>
    <w:rsid w:val="00A149B3"/>
    <w:rsid w:val="00A23C53"/>
    <w:rsid w:val="00A26F00"/>
    <w:rsid w:val="00A26FA5"/>
    <w:rsid w:val="00A31B6C"/>
    <w:rsid w:val="00A45F3A"/>
    <w:rsid w:val="00A517D9"/>
    <w:rsid w:val="00A57818"/>
    <w:rsid w:val="00A579BE"/>
    <w:rsid w:val="00A57FBC"/>
    <w:rsid w:val="00A86DC3"/>
    <w:rsid w:val="00AB7E61"/>
    <w:rsid w:val="00AD2769"/>
    <w:rsid w:val="00AF5EE3"/>
    <w:rsid w:val="00AF7AF2"/>
    <w:rsid w:val="00B15FBC"/>
    <w:rsid w:val="00B24E5A"/>
    <w:rsid w:val="00B31E51"/>
    <w:rsid w:val="00B40B3A"/>
    <w:rsid w:val="00B568B9"/>
    <w:rsid w:val="00B7029F"/>
    <w:rsid w:val="00B7225F"/>
    <w:rsid w:val="00B73706"/>
    <w:rsid w:val="00B7726F"/>
    <w:rsid w:val="00B7753C"/>
    <w:rsid w:val="00B84C72"/>
    <w:rsid w:val="00BC6109"/>
    <w:rsid w:val="00BF138E"/>
    <w:rsid w:val="00BF621E"/>
    <w:rsid w:val="00C11466"/>
    <w:rsid w:val="00C23662"/>
    <w:rsid w:val="00C37FFD"/>
    <w:rsid w:val="00C41A37"/>
    <w:rsid w:val="00C575D7"/>
    <w:rsid w:val="00C668C1"/>
    <w:rsid w:val="00CA2430"/>
    <w:rsid w:val="00CB7212"/>
    <w:rsid w:val="00CC4E18"/>
    <w:rsid w:val="00CD3190"/>
    <w:rsid w:val="00CE14AE"/>
    <w:rsid w:val="00D02CEA"/>
    <w:rsid w:val="00D039ED"/>
    <w:rsid w:val="00D04733"/>
    <w:rsid w:val="00D07656"/>
    <w:rsid w:val="00D07D8F"/>
    <w:rsid w:val="00D15701"/>
    <w:rsid w:val="00D22572"/>
    <w:rsid w:val="00D31386"/>
    <w:rsid w:val="00D31D07"/>
    <w:rsid w:val="00D3556B"/>
    <w:rsid w:val="00D626FC"/>
    <w:rsid w:val="00D70A8E"/>
    <w:rsid w:val="00D83030"/>
    <w:rsid w:val="00D858CC"/>
    <w:rsid w:val="00D87CFC"/>
    <w:rsid w:val="00D93881"/>
    <w:rsid w:val="00DA03ED"/>
    <w:rsid w:val="00DB673D"/>
    <w:rsid w:val="00DB675F"/>
    <w:rsid w:val="00DC53D8"/>
    <w:rsid w:val="00E001A0"/>
    <w:rsid w:val="00E04389"/>
    <w:rsid w:val="00E11EFB"/>
    <w:rsid w:val="00E32216"/>
    <w:rsid w:val="00E36349"/>
    <w:rsid w:val="00E57249"/>
    <w:rsid w:val="00E8416B"/>
    <w:rsid w:val="00EA033E"/>
    <w:rsid w:val="00EA10C6"/>
    <w:rsid w:val="00EA2395"/>
    <w:rsid w:val="00EA29FC"/>
    <w:rsid w:val="00EB19AF"/>
    <w:rsid w:val="00EB7746"/>
    <w:rsid w:val="00EC663B"/>
    <w:rsid w:val="00EE1599"/>
    <w:rsid w:val="00F0110C"/>
    <w:rsid w:val="00F11397"/>
    <w:rsid w:val="00F257D3"/>
    <w:rsid w:val="00F25F24"/>
    <w:rsid w:val="00F4232A"/>
    <w:rsid w:val="00F6141A"/>
    <w:rsid w:val="00F75590"/>
    <w:rsid w:val="00FB280B"/>
    <w:rsid w:val="00FB2BCE"/>
    <w:rsid w:val="00FB4E95"/>
    <w:rsid w:val="00FC0E0B"/>
    <w:rsid w:val="00FD4048"/>
    <w:rsid w:val="00FE4F9F"/>
    <w:rsid w:val="00FF15EE"/>
    <w:rsid w:val="00FF5519"/>
    <w:rsid w:val="00FF58F2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568BC1"/>
  <w15:docId w15:val="{E2DCF822-E175-4D06-8964-777B10522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56D99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i/>
      <w:iCs/>
    </w:rPr>
  </w:style>
  <w:style w:type="paragraph" w:styleId="Nagwek3">
    <w:name w:val="heading 3"/>
    <w:basedOn w:val="Normalny"/>
    <w:next w:val="Normalny"/>
    <w:qFormat/>
    <w:pPr>
      <w:keepNext/>
      <w:ind w:right="1558"/>
      <w:outlineLvl w:val="2"/>
    </w:pPr>
    <w:rPr>
      <w:i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u w:val="singl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i/>
      <w:sz w:val="32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sz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  <w:bCs/>
      <w:sz w:val="3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rsid w:val="004165C6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4165C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73706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4F614A"/>
    <w:rPr>
      <w:sz w:val="20"/>
      <w:szCs w:val="20"/>
    </w:rPr>
  </w:style>
  <w:style w:type="character" w:styleId="Odwoanieprzypisudolnego">
    <w:name w:val="footnote reference"/>
    <w:uiPriority w:val="99"/>
    <w:semiHidden/>
    <w:rsid w:val="004F614A"/>
    <w:rPr>
      <w:vertAlign w:val="superscript"/>
    </w:rPr>
  </w:style>
  <w:style w:type="table" w:styleId="Tabela-Siatka">
    <w:name w:val="Table Grid"/>
    <w:basedOn w:val="Standardowy"/>
    <w:rsid w:val="00FF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5C7DF6"/>
    <w:pPr>
      <w:spacing w:after="120"/>
      <w:ind w:left="283"/>
    </w:pPr>
  </w:style>
  <w:style w:type="character" w:customStyle="1" w:styleId="TekstprzypisudolnegoZnak">
    <w:name w:val="Tekst przypisu dolnego Znak"/>
    <w:basedOn w:val="Domylnaczcionkaakapitu"/>
    <w:link w:val="Tekstprzypisudolnego"/>
    <w:rsid w:val="0030381E"/>
  </w:style>
  <w:style w:type="character" w:customStyle="1" w:styleId="DeltaViewInsertion">
    <w:name w:val="DeltaView Insertion"/>
    <w:rsid w:val="0030381E"/>
    <w:rPr>
      <w:b/>
      <w:bCs w:val="0"/>
      <w:i/>
      <w:iCs w:val="0"/>
      <w:spacing w:val="0"/>
    </w:rPr>
  </w:style>
  <w:style w:type="character" w:customStyle="1" w:styleId="Nagwek6Znak">
    <w:name w:val="Nagłówek 6 Znak"/>
    <w:link w:val="Nagwek6"/>
    <w:rsid w:val="008D5BF3"/>
    <w:rPr>
      <w:b/>
      <w:bCs/>
      <w:i/>
      <w:iCs/>
      <w:sz w:val="24"/>
      <w:szCs w:val="24"/>
    </w:rPr>
  </w:style>
  <w:style w:type="character" w:customStyle="1" w:styleId="Nagwek7Znak">
    <w:name w:val="Nagłówek 7 Znak"/>
    <w:link w:val="Nagwek7"/>
    <w:rsid w:val="008D5BF3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8D5BF3"/>
    <w:rPr>
      <w:rFonts w:ascii="Arial" w:hAnsi="Arial"/>
      <w:sz w:val="28"/>
    </w:rPr>
  </w:style>
  <w:style w:type="character" w:customStyle="1" w:styleId="Tekstpodstawowy2Znak">
    <w:name w:val="Tekst podstawowy 2 Znak"/>
    <w:link w:val="Tekstpodstawowy2"/>
    <w:rsid w:val="008D5BF3"/>
    <w:rPr>
      <w:b/>
      <w:bCs/>
      <w:sz w:val="32"/>
      <w:szCs w:val="24"/>
    </w:rPr>
  </w:style>
  <w:style w:type="paragraph" w:styleId="Akapitzlist">
    <w:name w:val="List Paragraph"/>
    <w:basedOn w:val="Normalny"/>
    <w:qFormat/>
    <w:rsid w:val="008D5BF3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8D5BF3"/>
    <w:rPr>
      <w:sz w:val="24"/>
      <w:szCs w:val="24"/>
    </w:rPr>
  </w:style>
  <w:style w:type="paragraph" w:styleId="Tekstdymka">
    <w:name w:val="Balloon Text"/>
    <w:basedOn w:val="Normalny"/>
    <w:link w:val="TekstdymkaZnak"/>
    <w:rsid w:val="00C37F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37FFD"/>
    <w:rPr>
      <w:rFonts w:ascii="Segoe UI" w:hAnsi="Segoe UI" w:cs="Segoe UI"/>
      <w:sz w:val="18"/>
      <w:szCs w:val="18"/>
    </w:rPr>
  </w:style>
  <w:style w:type="character" w:customStyle="1" w:styleId="ZnakZnak3">
    <w:name w:val="Znak Znak3"/>
    <w:locked/>
    <w:rsid w:val="00AB7E61"/>
    <w:rPr>
      <w:lang w:val="pl-PL" w:eastAsia="pl-PL" w:bidi="ar-SA"/>
    </w:rPr>
  </w:style>
  <w:style w:type="character" w:customStyle="1" w:styleId="ZnakZnak6">
    <w:name w:val="Znak Znak6"/>
    <w:locked/>
    <w:rsid w:val="00AB7E61"/>
    <w:rPr>
      <w:b/>
      <w:bCs/>
      <w:sz w:val="32"/>
      <w:szCs w:val="24"/>
      <w:lang w:val="pl-PL" w:eastAsia="pl-PL" w:bidi="ar-SA"/>
    </w:rPr>
  </w:style>
  <w:style w:type="character" w:customStyle="1" w:styleId="ZnakZnak7">
    <w:name w:val=" Znak Znak7"/>
    <w:rsid w:val="00CD3190"/>
    <w:rPr>
      <w:rFonts w:ascii="Arial" w:hAnsi="Arial"/>
      <w:sz w:val="28"/>
      <w:lang w:val="pl-PL" w:eastAsia="pl-PL" w:bidi="ar-SA"/>
    </w:rPr>
  </w:style>
  <w:style w:type="character" w:customStyle="1" w:styleId="ZnakZnak60">
    <w:name w:val=" Znak Znak6"/>
    <w:rsid w:val="00CD3190"/>
    <w:rPr>
      <w:b/>
      <w:bCs/>
      <w:sz w:val="32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E14AE"/>
    <w:rPr>
      <w:sz w:val="24"/>
      <w:szCs w:val="24"/>
    </w:rPr>
  </w:style>
  <w:style w:type="character" w:customStyle="1" w:styleId="None">
    <w:name w:val="None"/>
    <w:rsid w:val="001D7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90759-9315-42DD-A612-8EDDD01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2169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Dodatek nr 1 do SIWZ</vt:lpstr>
    </vt:vector>
  </TitlesOfParts>
  <Company>aaa</Company>
  <LinksUpToDate>false</LinksUpToDate>
  <CharactersWithSpaces>15155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nr 1 do SIWZ</dc:title>
  <dc:subject/>
  <dc:creator>Beata Kałużna</dc:creator>
  <cp:keywords/>
  <dc:description/>
  <cp:lastModifiedBy>Beata Kałużna</cp:lastModifiedBy>
  <cp:revision>3</cp:revision>
  <cp:lastPrinted>2022-04-27T11:03:00Z</cp:lastPrinted>
  <dcterms:created xsi:type="dcterms:W3CDTF">2025-01-27T12:08:00Z</dcterms:created>
  <dcterms:modified xsi:type="dcterms:W3CDTF">2025-01-27T12:34:00Z</dcterms:modified>
</cp:coreProperties>
</file>