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E9D6F" w14:textId="104EDA66" w:rsidR="00DB1F99" w:rsidRPr="009D66AC" w:rsidRDefault="00F51BDE" w:rsidP="00DB1F99">
      <w:pPr>
        <w:pageBreakBefore/>
        <w:spacing w:line="276" w:lineRule="auto"/>
        <w:jc w:val="right"/>
        <w:rPr>
          <w:b/>
        </w:rPr>
      </w:pPr>
      <w:r>
        <w:rPr>
          <w:b/>
          <w:u w:val="single"/>
        </w:rPr>
        <w:br/>
      </w:r>
      <w:r w:rsidR="00DB1F99" w:rsidRPr="009D66AC">
        <w:rPr>
          <w:b/>
          <w:u w:val="single"/>
        </w:rPr>
        <w:t xml:space="preserve">Załącznik nr </w:t>
      </w:r>
      <w:r w:rsidR="008E0A8C">
        <w:rPr>
          <w:b/>
          <w:u w:val="single"/>
        </w:rPr>
        <w:t xml:space="preserve">3 </w:t>
      </w:r>
      <w:r w:rsidR="00FB3E7B">
        <w:rPr>
          <w:b/>
          <w:u w:val="single"/>
        </w:rPr>
        <w:t>do SWZ</w:t>
      </w:r>
    </w:p>
    <w:p w14:paraId="6400902D" w14:textId="77777777" w:rsidR="00F51BDE" w:rsidRPr="00F51BDE" w:rsidRDefault="00F51BDE" w:rsidP="00DB1F99">
      <w:pPr>
        <w:spacing w:line="276" w:lineRule="auto"/>
        <w:rPr>
          <w:bCs/>
        </w:rPr>
      </w:pPr>
    </w:p>
    <w:p w14:paraId="2767B449" w14:textId="084AFC53" w:rsidR="00DB1F99" w:rsidRPr="009D66AC" w:rsidRDefault="00DB1F99" w:rsidP="00DB1F99">
      <w:pPr>
        <w:spacing w:line="276" w:lineRule="auto"/>
        <w:rPr>
          <w:color w:val="000000"/>
        </w:rPr>
      </w:pPr>
      <w:r w:rsidRPr="009D66AC">
        <w:rPr>
          <w:b/>
        </w:rPr>
        <w:t>Zamawiający:</w:t>
      </w:r>
    </w:p>
    <w:p w14:paraId="507C1854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 xml:space="preserve">Miasto i Gmina Szamotuły </w:t>
      </w:r>
    </w:p>
    <w:p w14:paraId="43BE371E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>ul. Dworcowa 26</w:t>
      </w:r>
    </w:p>
    <w:p w14:paraId="73554340" w14:textId="77777777" w:rsidR="00DB1F99" w:rsidRPr="009D66AC" w:rsidRDefault="00DB1F99" w:rsidP="00DB1F99">
      <w:pPr>
        <w:spacing w:line="276" w:lineRule="auto"/>
        <w:rPr>
          <w:i/>
        </w:rPr>
      </w:pPr>
      <w:r w:rsidRPr="009D66AC">
        <w:rPr>
          <w:color w:val="000000"/>
        </w:rPr>
        <w:t>64-500 Szamotuły</w:t>
      </w:r>
    </w:p>
    <w:p w14:paraId="2901E7C9" w14:textId="77777777" w:rsidR="00DB1F99" w:rsidRPr="009D66AC" w:rsidRDefault="00DB1F99" w:rsidP="00DB1F99">
      <w:pPr>
        <w:spacing w:line="276" w:lineRule="auto"/>
        <w:rPr>
          <w:b/>
        </w:rPr>
      </w:pPr>
      <w:r w:rsidRPr="009D66AC">
        <w:rPr>
          <w:i/>
        </w:rPr>
        <w:t>(pełna nazwa/firma, adres)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5016"/>
      </w:tblGrid>
      <w:tr w:rsidR="00DB1F99" w:rsidRPr="009D66AC" w14:paraId="27CF5276" w14:textId="77777777" w:rsidTr="008B2ECD">
        <w:tc>
          <w:tcPr>
            <w:tcW w:w="4622" w:type="dxa"/>
            <w:shd w:val="clear" w:color="auto" w:fill="auto"/>
          </w:tcPr>
          <w:p w14:paraId="4925D579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4B7B596D" w14:textId="77777777" w:rsidR="00DB1F99" w:rsidRPr="009D66AC" w:rsidRDefault="00DB1F99" w:rsidP="008B2ECD">
            <w:pPr>
              <w:rPr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Wykonawca:</w:t>
            </w:r>
          </w:p>
        </w:tc>
        <w:tc>
          <w:tcPr>
            <w:tcW w:w="5016" w:type="dxa"/>
            <w:shd w:val="clear" w:color="auto" w:fill="auto"/>
          </w:tcPr>
          <w:p w14:paraId="5622759A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030667F8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Reprezentowany przez:</w:t>
            </w:r>
          </w:p>
        </w:tc>
      </w:tr>
      <w:tr w:rsidR="00DB1F99" w:rsidRPr="009D66AC" w14:paraId="0F5A5C64" w14:textId="77777777" w:rsidTr="008B2ECD">
        <w:tc>
          <w:tcPr>
            <w:tcW w:w="4622" w:type="dxa"/>
            <w:shd w:val="clear" w:color="auto" w:fill="auto"/>
          </w:tcPr>
          <w:p w14:paraId="579B49A4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…………………………….………………</w:t>
            </w:r>
          </w:p>
          <w:p w14:paraId="7B650213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…………………………………….………</w:t>
            </w:r>
          </w:p>
          <w:p w14:paraId="6D0D8983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 xml:space="preserve">(pełna nazwa/firma, adres, w zależności </w:t>
            </w:r>
          </w:p>
          <w:p w14:paraId="3B61551C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od podmiotu: NIP/PESEL, KRS/</w:t>
            </w:r>
            <w:proofErr w:type="spellStart"/>
            <w:r w:rsidRPr="009D66AC">
              <w:rPr>
                <w:i/>
                <w:sz w:val="20"/>
                <w:szCs w:val="20"/>
                <w:vertAlign w:val="superscript"/>
              </w:rPr>
              <w:t>CEiDG</w:t>
            </w:r>
            <w:proofErr w:type="spellEnd"/>
            <w:r w:rsidRPr="009D66AC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200AEA04" w14:textId="77777777" w:rsidR="00DB1F99" w:rsidRPr="009D66AC" w:rsidRDefault="00DB1F99" w:rsidP="008B2ECD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016" w:type="dxa"/>
            <w:shd w:val="clear" w:color="auto" w:fill="auto"/>
          </w:tcPr>
          <w:p w14:paraId="5DC062EF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38A04F9B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791AAC8B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(imię, nazwisko, stanowisko/podstawa do reprezentacji Wykonawcy)</w:t>
            </w:r>
          </w:p>
        </w:tc>
      </w:tr>
    </w:tbl>
    <w:p w14:paraId="1897209A" w14:textId="473042B6" w:rsidR="00DB1F99" w:rsidRPr="009D66AC" w:rsidRDefault="00DB1F99" w:rsidP="00DB1F99">
      <w:pPr>
        <w:spacing w:line="276" w:lineRule="auto"/>
        <w:jc w:val="center"/>
      </w:pPr>
      <w:r w:rsidRPr="009D66AC">
        <w:rPr>
          <w:b/>
        </w:rPr>
        <w:t xml:space="preserve">WYKAZ WYKONANYCH </w:t>
      </w:r>
      <w:r w:rsidR="00A568CF">
        <w:rPr>
          <w:b/>
        </w:rPr>
        <w:t>DOSTAW</w:t>
      </w:r>
    </w:p>
    <w:p w14:paraId="38ACC605" w14:textId="037999DD" w:rsidR="00925053" w:rsidRDefault="00925053" w:rsidP="00925053">
      <w:pPr>
        <w:jc w:val="both"/>
        <w:rPr>
          <w:rFonts w:eastAsia="Calibri"/>
          <w:b/>
          <w:bCs/>
          <w:color w:val="000000"/>
        </w:rPr>
      </w:pPr>
      <w:r w:rsidRPr="00AB4774">
        <w:rPr>
          <w:rFonts w:eastAsia="Calibri"/>
          <w:b/>
          <w:bCs/>
          <w:color w:val="000000"/>
        </w:rPr>
        <w:t>Część I:</w:t>
      </w:r>
      <w:r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  <w:b/>
          <w:bCs/>
          <w:color w:val="000000"/>
        </w:rPr>
        <w:t>Wyposażanie przedszkola integracyjnego w Szamotułach ul. Zygmunta Szczęsnego Felińskiego 1.</w:t>
      </w:r>
    </w:p>
    <w:p w14:paraId="7EF63B13" w14:textId="77777777" w:rsidR="00F51BDE" w:rsidRDefault="00F51BDE" w:rsidP="00E979A1">
      <w:pPr>
        <w:widowControl/>
        <w:spacing w:line="276" w:lineRule="auto"/>
        <w:jc w:val="both"/>
      </w:pPr>
    </w:p>
    <w:p w14:paraId="3CB975E0" w14:textId="0E66206A" w:rsidR="002D6DAD" w:rsidRPr="00D20378" w:rsidRDefault="002D6DAD" w:rsidP="00E979A1">
      <w:pPr>
        <w:widowControl/>
        <w:spacing w:line="276" w:lineRule="auto"/>
        <w:jc w:val="both"/>
      </w:pPr>
      <w:r>
        <w:t>W</w:t>
      </w:r>
      <w:r w:rsidR="00E979A1">
        <w:t xml:space="preserve">ykaz </w:t>
      </w:r>
      <w:r w:rsidR="00A568CF">
        <w:t>dostaw</w:t>
      </w:r>
      <w:r w:rsidR="00E979A1">
        <w:t xml:space="preserve"> wykonanych, a w przypadku świadczeń powtarzających się lub ciągłych również wykonywanych, w okresie ostatnich 3 lat, a jeżeli okres prowadzenia działalności jest krótszy-w tym okresie, wraz z podaniem wartości, podmiotu, dat wykonania i podmiotów na rzecz których </w:t>
      </w:r>
      <w:r w:rsidR="00A568CF">
        <w:t>dostawy</w:t>
      </w:r>
      <w:r w:rsidR="00E979A1">
        <w:t xml:space="preserve"> zostały wykonane lub są wykonywane, oraz załączeniem dowodów określających, czy te </w:t>
      </w:r>
      <w:r w:rsidR="00A568CF">
        <w:t xml:space="preserve">dostawy </w:t>
      </w:r>
      <w:r w:rsidR="00E979A1">
        <w:t xml:space="preserve">zostały wykonane lub są wykonywane należycie, przy czym dowodami, o których mowa, są referencje bądź inne dokumenty sporządzone przez podmiot, na rzecz którego </w:t>
      </w:r>
      <w:r w:rsidR="00A568CF">
        <w:t>dostawy</w:t>
      </w:r>
      <w:r w:rsidR="00E979A1">
        <w:t xml:space="preserve"> zostały wykonane, a w przypadku świadczeń powtarzających się lub ciągłych są wykonywane, a jeżeli wykonawca z przyczyn niezależnych od niego nie jest w stanie uzyskać tych dokumentów-oświadczenie wykonawcy, w przypadku świadczeń powtarzających się lub ciągłych nadal wykonywanych referencje bądź inne dokumenty powtarzające ich należyte wykonywanie powinny być wystawione w okresie ostatnich 3 miesięcy;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756"/>
        <w:gridCol w:w="1593"/>
        <w:gridCol w:w="1597"/>
        <w:gridCol w:w="1357"/>
        <w:gridCol w:w="1836"/>
      </w:tblGrid>
      <w:tr w:rsidR="00DB1F99" w:rsidRPr="009D66AC" w14:paraId="0BA27C3B" w14:textId="77777777" w:rsidTr="00A568CF">
        <w:tc>
          <w:tcPr>
            <w:tcW w:w="489" w:type="dxa"/>
          </w:tcPr>
          <w:p w14:paraId="55871E9E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Lp.</w:t>
            </w:r>
          </w:p>
        </w:tc>
        <w:tc>
          <w:tcPr>
            <w:tcW w:w="2756" w:type="dxa"/>
          </w:tcPr>
          <w:p w14:paraId="3BAE7974" w14:textId="2AF15916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Rodzaj</w:t>
            </w:r>
            <w:r w:rsidR="00A568CF">
              <w:rPr>
                <w:sz w:val="20"/>
                <w:szCs w:val="20"/>
              </w:rPr>
              <w:t>, przedmiot</w:t>
            </w:r>
            <w:r w:rsidRPr="009D66AC">
              <w:rPr>
                <w:sz w:val="20"/>
                <w:szCs w:val="20"/>
              </w:rPr>
              <w:t xml:space="preserve"> </w:t>
            </w:r>
            <w:r w:rsidR="00A568CF">
              <w:rPr>
                <w:sz w:val="20"/>
                <w:szCs w:val="20"/>
              </w:rPr>
              <w:t>dostawy</w:t>
            </w:r>
          </w:p>
        </w:tc>
        <w:tc>
          <w:tcPr>
            <w:tcW w:w="1593" w:type="dxa"/>
          </w:tcPr>
          <w:p w14:paraId="2F7619C1" w14:textId="21A8A9FE" w:rsidR="00DB1F99" w:rsidRPr="009D66AC" w:rsidRDefault="00DB1F99" w:rsidP="00A568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Wartość</w:t>
            </w:r>
            <w:r w:rsidR="00A568CF">
              <w:rPr>
                <w:sz w:val="20"/>
                <w:szCs w:val="20"/>
              </w:rPr>
              <w:t xml:space="preserve"> brutto</w:t>
            </w:r>
            <w:r w:rsidRPr="009D66AC">
              <w:rPr>
                <w:sz w:val="20"/>
                <w:szCs w:val="20"/>
              </w:rPr>
              <w:t xml:space="preserve"> [zł]</w:t>
            </w:r>
          </w:p>
        </w:tc>
        <w:tc>
          <w:tcPr>
            <w:tcW w:w="1597" w:type="dxa"/>
          </w:tcPr>
          <w:p w14:paraId="60C6C6F2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Data wykonania</w:t>
            </w:r>
          </w:p>
        </w:tc>
        <w:tc>
          <w:tcPr>
            <w:tcW w:w="1357" w:type="dxa"/>
          </w:tcPr>
          <w:p w14:paraId="44CB16D8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Miejsce wykonania</w:t>
            </w:r>
          </w:p>
        </w:tc>
        <w:tc>
          <w:tcPr>
            <w:tcW w:w="1836" w:type="dxa"/>
          </w:tcPr>
          <w:p w14:paraId="3E3829A5" w14:textId="440F7BB9" w:rsidR="00DB1F99" w:rsidRPr="009D66AC" w:rsidRDefault="00DB1F99" w:rsidP="008B2ECD">
            <w:pPr>
              <w:spacing w:line="276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 xml:space="preserve">Podmiot na rzecz, którego  </w:t>
            </w:r>
            <w:r w:rsidR="00A568CF">
              <w:rPr>
                <w:sz w:val="20"/>
                <w:szCs w:val="20"/>
              </w:rPr>
              <w:t>dostawy te</w:t>
            </w:r>
            <w:r w:rsidRPr="009D66AC">
              <w:rPr>
                <w:sz w:val="20"/>
                <w:szCs w:val="20"/>
              </w:rPr>
              <w:t xml:space="preserve"> zostały </w:t>
            </w:r>
            <w:r w:rsidR="00A568CF">
              <w:rPr>
                <w:sz w:val="20"/>
                <w:szCs w:val="20"/>
              </w:rPr>
              <w:t>w</w:t>
            </w:r>
            <w:r w:rsidRPr="009D66AC">
              <w:rPr>
                <w:sz w:val="20"/>
                <w:szCs w:val="20"/>
              </w:rPr>
              <w:t>ykonane</w:t>
            </w:r>
          </w:p>
        </w:tc>
      </w:tr>
      <w:tr w:rsidR="00DB1F99" w:rsidRPr="009D66AC" w14:paraId="03D9BA9C" w14:textId="77777777" w:rsidTr="00A568CF">
        <w:trPr>
          <w:trHeight w:val="424"/>
        </w:trPr>
        <w:tc>
          <w:tcPr>
            <w:tcW w:w="489" w:type="dxa"/>
          </w:tcPr>
          <w:p w14:paraId="73849C60" w14:textId="77777777" w:rsidR="00DB1F99" w:rsidRPr="009D66AC" w:rsidRDefault="00DB1F99" w:rsidP="008B2ECD"/>
          <w:p w14:paraId="417010E0" w14:textId="77777777" w:rsidR="00DB1F99" w:rsidRPr="009D66AC" w:rsidRDefault="00DB1F99" w:rsidP="008B2ECD"/>
          <w:p w14:paraId="034440EA" w14:textId="77777777" w:rsidR="00DB1F99" w:rsidRPr="009D66AC" w:rsidRDefault="00DB1F99" w:rsidP="008B2ECD"/>
        </w:tc>
        <w:tc>
          <w:tcPr>
            <w:tcW w:w="2756" w:type="dxa"/>
          </w:tcPr>
          <w:p w14:paraId="6C7AF4D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440F15C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11C24217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46E2FF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232043E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DB1F99" w:rsidRPr="009D66AC" w14:paraId="4BF3F759" w14:textId="77777777" w:rsidTr="00A568CF">
        <w:tc>
          <w:tcPr>
            <w:tcW w:w="489" w:type="dxa"/>
          </w:tcPr>
          <w:p w14:paraId="52D89E5B" w14:textId="77777777" w:rsidR="00DB1F99" w:rsidRPr="009D66AC" w:rsidRDefault="00DB1F99" w:rsidP="008B2ECD">
            <w:pPr>
              <w:spacing w:line="276" w:lineRule="auto"/>
              <w:jc w:val="both"/>
            </w:pPr>
          </w:p>
          <w:p w14:paraId="3C580A15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887954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2475BF59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543A7FEA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34A11E4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B9D4886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6467AA" w:rsidRPr="009D66AC" w14:paraId="22E09CB3" w14:textId="77777777" w:rsidTr="00A568CF">
        <w:tc>
          <w:tcPr>
            <w:tcW w:w="489" w:type="dxa"/>
          </w:tcPr>
          <w:p w14:paraId="3A37B1A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7DE36068" w14:textId="77777777" w:rsidR="006467AA" w:rsidRDefault="006467AA" w:rsidP="008B2ECD">
            <w:pPr>
              <w:spacing w:line="276" w:lineRule="auto"/>
              <w:jc w:val="both"/>
            </w:pPr>
          </w:p>
          <w:p w14:paraId="05A7D7D3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30F5FF2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4FE0736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70B8CC0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C78018E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6467AA" w:rsidRPr="009D66AC" w14:paraId="1BFC24A4" w14:textId="77777777" w:rsidTr="00A568CF">
        <w:tc>
          <w:tcPr>
            <w:tcW w:w="489" w:type="dxa"/>
          </w:tcPr>
          <w:p w14:paraId="1DE8391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7B75AB2" w14:textId="77777777" w:rsidR="006467AA" w:rsidRDefault="006467AA" w:rsidP="008B2ECD">
            <w:pPr>
              <w:spacing w:line="276" w:lineRule="auto"/>
              <w:jc w:val="both"/>
            </w:pPr>
          </w:p>
          <w:p w14:paraId="70E34527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9E0D78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21B9920A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724595B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884DC1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F51BDE" w:rsidRPr="009D66AC" w14:paraId="46F36108" w14:textId="77777777" w:rsidTr="00A568CF">
        <w:tc>
          <w:tcPr>
            <w:tcW w:w="489" w:type="dxa"/>
          </w:tcPr>
          <w:p w14:paraId="693701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11AF8FB" w14:textId="77777777" w:rsidR="00F51BDE" w:rsidRDefault="00F51BDE" w:rsidP="008B2ECD">
            <w:pPr>
              <w:spacing w:line="276" w:lineRule="auto"/>
              <w:jc w:val="both"/>
            </w:pPr>
          </w:p>
          <w:p w14:paraId="7E336644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4E734A5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04DB4DD3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C454DC0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39C49E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  <w:tr w:rsidR="00F51BDE" w:rsidRPr="009D66AC" w14:paraId="435B6B9A" w14:textId="77777777" w:rsidTr="00A568CF">
        <w:tc>
          <w:tcPr>
            <w:tcW w:w="489" w:type="dxa"/>
          </w:tcPr>
          <w:p w14:paraId="01DE5237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D807829" w14:textId="77777777" w:rsidR="00F51BDE" w:rsidRDefault="00F51BDE" w:rsidP="008B2ECD">
            <w:pPr>
              <w:spacing w:line="276" w:lineRule="auto"/>
              <w:jc w:val="both"/>
            </w:pPr>
          </w:p>
          <w:p w14:paraId="4904C772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764347C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3A3E623F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064BE5A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8B503B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</w:tbl>
    <w:p w14:paraId="60E959C8" w14:textId="77777777" w:rsidR="00DB1F99" w:rsidRPr="009D66AC" w:rsidRDefault="00DB1F99" w:rsidP="002624C3">
      <w:pPr>
        <w:spacing w:line="276" w:lineRule="auto"/>
        <w:rPr>
          <w:rFonts w:eastAsia="Verdana"/>
          <w:i/>
          <w:iCs/>
        </w:rPr>
      </w:pPr>
    </w:p>
    <w:p w14:paraId="5C6B951B" w14:textId="6ED13D95" w:rsidR="0066228B" w:rsidRPr="00DB1F99" w:rsidRDefault="00DB1F99" w:rsidP="00E076F5">
      <w:pPr>
        <w:tabs>
          <w:tab w:val="left" w:pos="6096"/>
        </w:tabs>
        <w:jc w:val="center"/>
      </w:pPr>
      <w:r w:rsidRPr="009D66AC">
        <w:rPr>
          <w:u w:val="single"/>
        </w:rPr>
        <w:t>Dokument podpisywany elektronicznie</w:t>
      </w:r>
    </w:p>
    <w:sectPr w:rsidR="0066228B" w:rsidRPr="00DB1F99" w:rsidSect="00152211">
      <w:headerReference w:type="default" r:id="rId8"/>
      <w:footerReference w:type="default" r:id="rId9"/>
      <w:pgSz w:w="11906" w:h="16838"/>
      <w:pgMar w:top="1134" w:right="1134" w:bottom="1969" w:left="1134" w:header="708" w:footer="1134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214F" w14:textId="77777777" w:rsidR="0017185C" w:rsidRDefault="0017185C">
      <w:r>
        <w:separator/>
      </w:r>
    </w:p>
  </w:endnote>
  <w:endnote w:type="continuationSeparator" w:id="0">
    <w:p w14:paraId="79E17C09" w14:textId="77777777" w:rsidR="0017185C" w:rsidRDefault="0017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Dotum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GoudyOldStylePl">
    <w:altName w:val="Courier New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3204" w14:textId="745C68E5" w:rsidR="00472AFD" w:rsidRDefault="00472AFD" w:rsidP="002D6DAD">
    <w:pPr>
      <w:tabs>
        <w:tab w:val="left" w:pos="3828"/>
        <w:tab w:val="left" w:pos="4253"/>
        <w:tab w:val="center" w:pos="4536"/>
        <w:tab w:val="left" w:pos="7428"/>
        <w:tab w:val="right" w:pos="9072"/>
      </w:tabs>
      <w:rPr>
        <w:sz w:val="18"/>
        <w:szCs w:val="18"/>
      </w:rPr>
    </w:pPr>
    <w:r>
      <w:rPr>
        <w:noProof/>
      </w:rPr>
      <w:drawing>
        <wp:inline distT="0" distB="0" distL="0" distR="0" wp14:anchorId="7DFB6890" wp14:editId="30E7510D">
          <wp:extent cx="5581650" cy="209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9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13829F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  <w:spacing w:before="60"/>
      <w:rPr>
        <w:sz w:val="18"/>
        <w:szCs w:val="18"/>
      </w:rPr>
    </w:pPr>
    <w:r>
      <w:rPr>
        <w:sz w:val="18"/>
        <w:szCs w:val="18"/>
      </w:rPr>
      <w:t>ul. Dworcowa 26</w:t>
    </w:r>
    <w:r>
      <w:rPr>
        <w:sz w:val="18"/>
        <w:szCs w:val="18"/>
      </w:rPr>
      <w:tab/>
      <w:t xml:space="preserve">tel. </w:t>
    </w:r>
    <w:r>
      <w:rPr>
        <w:sz w:val="18"/>
        <w:szCs w:val="18"/>
      </w:rPr>
      <w:tab/>
      <w:t>61 29 27 501</w:t>
    </w:r>
    <w:r>
      <w:rPr>
        <w:sz w:val="18"/>
        <w:szCs w:val="18"/>
      </w:rPr>
      <w:tab/>
      <w:t>www.szamotuly.pl</w:t>
    </w:r>
  </w:p>
  <w:p w14:paraId="4B86C5F5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</w:pPr>
    <w:r>
      <w:rPr>
        <w:sz w:val="18"/>
        <w:szCs w:val="18"/>
      </w:rPr>
      <w:t>64-500 Szamotuły</w:t>
    </w:r>
    <w:r>
      <w:rPr>
        <w:sz w:val="18"/>
        <w:szCs w:val="18"/>
      </w:rPr>
      <w:tab/>
      <w:t xml:space="preserve">fax  </w:t>
    </w:r>
    <w:r>
      <w:rPr>
        <w:sz w:val="18"/>
        <w:szCs w:val="18"/>
      </w:rPr>
      <w:tab/>
      <w:t>61 29 20 072</w:t>
    </w:r>
    <w:r>
      <w:rPr>
        <w:sz w:val="18"/>
        <w:szCs w:val="18"/>
      </w:rPr>
      <w:tab/>
      <w:t>umig@szamotuly.pl</w:t>
    </w:r>
  </w:p>
  <w:p w14:paraId="0C652AB0" w14:textId="77777777" w:rsidR="00472AFD" w:rsidRPr="004811C8" w:rsidRDefault="00472AFD" w:rsidP="004811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CB53B" w14:textId="77777777" w:rsidR="0017185C" w:rsidRDefault="0017185C">
      <w:r>
        <w:separator/>
      </w:r>
    </w:p>
  </w:footnote>
  <w:footnote w:type="continuationSeparator" w:id="0">
    <w:p w14:paraId="4F6C5281" w14:textId="77777777" w:rsidR="0017185C" w:rsidRDefault="0017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E171" w14:textId="6D87E326" w:rsidR="00F51BDE" w:rsidRPr="00F51BDE" w:rsidRDefault="009165F5" w:rsidP="00F51BDE">
    <w:pPr>
      <w:pStyle w:val="Nagwek"/>
    </w:pPr>
    <w:r>
      <w:tab/>
    </w:r>
  </w:p>
  <w:p w14:paraId="7E699C2C" w14:textId="77777777" w:rsidR="008E0A8C" w:rsidRDefault="008E0A8C" w:rsidP="008E0A8C">
    <w:r>
      <w:rPr>
        <w:noProof/>
      </w:rPr>
      <w:drawing>
        <wp:anchor distT="0" distB="0" distL="114300" distR="114300" simplePos="0" relativeHeight="251659264" behindDoc="1" locked="0" layoutInCell="1" allowOverlap="1" wp14:anchorId="6A3AA79D" wp14:editId="673D298B">
          <wp:simplePos x="0" y="0"/>
          <wp:positionH relativeFrom="column">
            <wp:posOffset>-4445</wp:posOffset>
          </wp:positionH>
          <wp:positionV relativeFrom="paragraph">
            <wp:posOffset>42545</wp:posOffset>
          </wp:positionV>
          <wp:extent cx="807720" cy="9594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959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993DE5" w14:textId="77777777" w:rsidR="008E0A8C" w:rsidRDefault="008E0A8C" w:rsidP="008E0A8C">
    <w:pPr>
      <w:ind w:left="1560"/>
    </w:pPr>
    <w:r>
      <w:rPr>
        <w:sz w:val="32"/>
        <w:szCs w:val="32"/>
      </w:rPr>
      <w:t>Burmistrz Miasta i Gminy Szamotuły</w:t>
    </w:r>
  </w:p>
  <w:p w14:paraId="75E8420B" w14:textId="77777777" w:rsidR="008E0A8C" w:rsidRDefault="008E0A8C" w:rsidP="008E0A8C">
    <w:pPr>
      <w:jc w:val="center"/>
    </w:pPr>
    <w:r>
      <w:rPr>
        <w:noProof/>
      </w:rPr>
      <mc:AlternateContent>
        <mc:Choice Requires="wps">
          <w:drawing>
            <wp:anchor distT="0" distB="0" distL="114300" distR="113665" simplePos="0" relativeHeight="251660288" behindDoc="1" locked="0" layoutInCell="1" allowOverlap="1" wp14:anchorId="306FAED6" wp14:editId="47930C74">
              <wp:simplePos x="0" y="0"/>
              <wp:positionH relativeFrom="column">
                <wp:posOffset>948690</wp:posOffset>
              </wp:positionH>
              <wp:positionV relativeFrom="paragraph">
                <wp:posOffset>90170</wp:posOffset>
              </wp:positionV>
              <wp:extent cx="4620260" cy="1270"/>
              <wp:effectExtent l="19050" t="19050" r="952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1952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E50E43" id="Łącznik prosty 2" o:spid="_x0000_s1026" style="position:absolute;z-index:-251656192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" from="74.7pt,7.1pt" to="438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" strokeweight=".26mm">
              <v:stroke joinstyle="miter"/>
            </v:line>
          </w:pict>
        </mc:Fallback>
      </mc:AlternateContent>
    </w:r>
  </w:p>
  <w:p w14:paraId="3BBF6E2A" w14:textId="3313860B" w:rsidR="00F51BDE" w:rsidRDefault="00F51BDE">
    <w:pPr>
      <w:pStyle w:val="Nagwek"/>
      <w:rPr>
        <w:noProof/>
      </w:rPr>
    </w:pPr>
  </w:p>
  <w:p w14:paraId="11823F77" w14:textId="77777777" w:rsidR="008E0A8C" w:rsidRDefault="008E0A8C">
    <w:pPr>
      <w:pStyle w:val="Nagwek"/>
    </w:pPr>
  </w:p>
  <w:p w14:paraId="62416E64" w14:textId="62D40AA7" w:rsidR="00472AFD" w:rsidRDefault="00472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A31E4AE4"/>
    <w:lvl w:ilvl="0">
      <w:start w:val="1"/>
      <w:numFmt w:val="decimal"/>
      <w:pStyle w:val="Mjnagwek1"/>
      <w:lvlText w:val="%1"/>
      <w:lvlJc w:val="left"/>
      <w:pPr>
        <w:tabs>
          <w:tab w:val="num" w:pos="0"/>
        </w:tabs>
        <w:ind w:left="567" w:hanging="567"/>
      </w:pPr>
      <w:rPr>
        <w:rFonts w:eastAsia="Times New Roman" w:cs="Arial"/>
        <w:b/>
        <w:bCs/>
        <w:iCs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hAnsi="Verdana" w:cs="Verdana"/>
        <w:b w:val="0"/>
        <w:bCs/>
        <w:sz w:val="20"/>
        <w:szCs w:val="20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Cs/>
        <w:i/>
        <w:color w:val="000000"/>
        <w:sz w:val="20"/>
        <w:szCs w:val="20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6A06E69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Cs/>
        <w:color w:val="000000"/>
        <w:sz w:val="20"/>
        <w:szCs w:val="2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Univers-PL" w:hAnsi="Arial" w:cs="Arial" w:hint="default"/>
        <w:b w:val="0"/>
        <w:bCs/>
        <w:color w:val="000000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Tahoma"/>
        <w:b/>
        <w:color w:val="000000"/>
        <w:sz w:val="20"/>
        <w:szCs w:val="20"/>
        <w:lang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Univers-PL" w:hAnsi="Verdana" w:cs="Arial"/>
        <w:b/>
        <w:bCs/>
        <w:color w:val="00000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Univers-PL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CDB60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E434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06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EA02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330ADF"/>
    <w:multiLevelType w:val="hybridMultilevel"/>
    <w:tmpl w:val="75C6A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779F3"/>
    <w:multiLevelType w:val="multilevel"/>
    <w:tmpl w:val="8188D3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0B4F2A"/>
    <w:multiLevelType w:val="multilevel"/>
    <w:tmpl w:val="A4C81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1B60200"/>
    <w:multiLevelType w:val="hybridMultilevel"/>
    <w:tmpl w:val="E1C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23F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51F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311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AB35125"/>
    <w:multiLevelType w:val="hybridMultilevel"/>
    <w:tmpl w:val="4F1444C4"/>
    <w:lvl w:ilvl="0" w:tplc="34E6B51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0E7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3075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435B17"/>
    <w:multiLevelType w:val="multilevel"/>
    <w:tmpl w:val="DFC2BB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9F26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985BDA"/>
    <w:multiLevelType w:val="multilevel"/>
    <w:tmpl w:val="72EAFD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D866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66DE6"/>
    <w:multiLevelType w:val="multilevel"/>
    <w:tmpl w:val="5E7632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C27E9F"/>
    <w:multiLevelType w:val="multilevel"/>
    <w:tmpl w:val="B07615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A16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B7102F"/>
    <w:multiLevelType w:val="hybridMultilevel"/>
    <w:tmpl w:val="F67A6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47D6A"/>
    <w:multiLevelType w:val="hybridMultilevel"/>
    <w:tmpl w:val="14AA0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35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7145764">
    <w:abstractNumId w:val="0"/>
  </w:num>
  <w:num w:numId="2" w16cid:durableId="2086679302">
    <w:abstractNumId w:val="21"/>
  </w:num>
  <w:num w:numId="3" w16cid:durableId="85083553">
    <w:abstractNumId w:val="11"/>
  </w:num>
  <w:num w:numId="4" w16cid:durableId="375200584">
    <w:abstractNumId w:val="2"/>
  </w:num>
  <w:num w:numId="5" w16cid:durableId="1321123">
    <w:abstractNumId w:val="36"/>
  </w:num>
  <w:num w:numId="6" w16cid:durableId="875385127">
    <w:abstractNumId w:val="6"/>
  </w:num>
  <w:num w:numId="7" w16cid:durableId="888884446">
    <w:abstractNumId w:val="20"/>
  </w:num>
  <w:num w:numId="8" w16cid:durableId="1000699665">
    <w:abstractNumId w:val="26"/>
  </w:num>
  <w:num w:numId="9" w16cid:durableId="963192547">
    <w:abstractNumId w:val="28"/>
  </w:num>
  <w:num w:numId="10" w16cid:durableId="1980921038">
    <w:abstractNumId w:val="24"/>
  </w:num>
  <w:num w:numId="11" w16cid:durableId="1678574861">
    <w:abstractNumId w:val="17"/>
  </w:num>
  <w:num w:numId="12" w16cid:durableId="1200974298">
    <w:abstractNumId w:val="16"/>
  </w:num>
  <w:num w:numId="13" w16cid:durableId="406730134">
    <w:abstractNumId w:val="9"/>
  </w:num>
  <w:num w:numId="14" w16cid:durableId="744228961">
    <w:abstractNumId w:val="12"/>
  </w:num>
  <w:num w:numId="15" w16cid:durableId="658583340">
    <w:abstractNumId w:val="10"/>
  </w:num>
  <w:num w:numId="16" w16cid:durableId="1988901195">
    <w:abstractNumId w:val="5"/>
  </w:num>
  <w:num w:numId="17" w16cid:durableId="1362319005">
    <w:abstractNumId w:val="27"/>
  </w:num>
  <w:num w:numId="18" w16cid:durableId="1767730281">
    <w:abstractNumId w:val="31"/>
  </w:num>
  <w:num w:numId="19" w16cid:durableId="695009840">
    <w:abstractNumId w:val="25"/>
  </w:num>
  <w:num w:numId="20" w16cid:durableId="1259362778">
    <w:abstractNumId w:val="22"/>
  </w:num>
  <w:num w:numId="21" w16cid:durableId="798259841">
    <w:abstractNumId w:val="33"/>
  </w:num>
  <w:num w:numId="22" w16cid:durableId="65802743">
    <w:abstractNumId w:val="39"/>
  </w:num>
  <w:num w:numId="23" w16cid:durableId="67925972">
    <w:abstractNumId w:val="32"/>
  </w:num>
  <w:num w:numId="24" w16cid:durableId="650906727">
    <w:abstractNumId w:val="15"/>
  </w:num>
  <w:num w:numId="25" w16cid:durableId="1344670000">
    <w:abstractNumId w:val="37"/>
  </w:num>
  <w:num w:numId="26" w16cid:durableId="99450018">
    <w:abstractNumId w:val="29"/>
  </w:num>
  <w:num w:numId="27" w16cid:durableId="1456295219">
    <w:abstractNumId w:val="19"/>
  </w:num>
  <w:num w:numId="28" w16cid:durableId="1210142256">
    <w:abstractNumId w:val="13"/>
  </w:num>
  <w:num w:numId="29" w16cid:durableId="586967093">
    <w:abstractNumId w:val="23"/>
  </w:num>
  <w:num w:numId="30" w16cid:durableId="1883713299">
    <w:abstractNumId w:val="14"/>
  </w:num>
  <w:num w:numId="31" w16cid:durableId="823280742">
    <w:abstractNumId w:val="1"/>
  </w:num>
  <w:num w:numId="32" w16cid:durableId="24137225">
    <w:abstractNumId w:val="7"/>
  </w:num>
  <w:num w:numId="33" w16cid:durableId="2053071421">
    <w:abstractNumId w:val="18"/>
  </w:num>
  <w:num w:numId="34" w16cid:durableId="1718892580">
    <w:abstractNumId w:val="8"/>
  </w:num>
  <w:num w:numId="35" w16cid:durableId="32312418">
    <w:abstractNumId w:val="35"/>
  </w:num>
  <w:num w:numId="36" w16cid:durableId="663243337">
    <w:abstractNumId w:val="30"/>
  </w:num>
  <w:num w:numId="37" w16cid:durableId="564416025">
    <w:abstractNumId w:val="34"/>
  </w:num>
  <w:num w:numId="38" w16cid:durableId="2067802132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DF"/>
    <w:rsid w:val="00002657"/>
    <w:rsid w:val="000209C1"/>
    <w:rsid w:val="0004309C"/>
    <w:rsid w:val="000B6D56"/>
    <w:rsid w:val="000C0D42"/>
    <w:rsid w:val="000C177E"/>
    <w:rsid w:val="000E139C"/>
    <w:rsid w:val="001139B7"/>
    <w:rsid w:val="00115207"/>
    <w:rsid w:val="0012037E"/>
    <w:rsid w:val="00121646"/>
    <w:rsid w:val="001451AF"/>
    <w:rsid w:val="00152211"/>
    <w:rsid w:val="00156503"/>
    <w:rsid w:val="00167C7E"/>
    <w:rsid w:val="0017185C"/>
    <w:rsid w:val="00182715"/>
    <w:rsid w:val="00185E3F"/>
    <w:rsid w:val="001A4A21"/>
    <w:rsid w:val="001A54B5"/>
    <w:rsid w:val="001C2FBC"/>
    <w:rsid w:val="001C3375"/>
    <w:rsid w:val="001C77A8"/>
    <w:rsid w:val="00200F0E"/>
    <w:rsid w:val="002624C3"/>
    <w:rsid w:val="00276736"/>
    <w:rsid w:val="002A2FB6"/>
    <w:rsid w:val="002B040C"/>
    <w:rsid w:val="002C41EB"/>
    <w:rsid w:val="002D6DAD"/>
    <w:rsid w:val="002F0E5A"/>
    <w:rsid w:val="003131A7"/>
    <w:rsid w:val="0032618E"/>
    <w:rsid w:val="003307E5"/>
    <w:rsid w:val="00330E6D"/>
    <w:rsid w:val="003407E4"/>
    <w:rsid w:val="00352AAC"/>
    <w:rsid w:val="00354968"/>
    <w:rsid w:val="00360243"/>
    <w:rsid w:val="00363550"/>
    <w:rsid w:val="00377AC1"/>
    <w:rsid w:val="003C6D2D"/>
    <w:rsid w:val="0040136E"/>
    <w:rsid w:val="0042325B"/>
    <w:rsid w:val="00425A07"/>
    <w:rsid w:val="0045061A"/>
    <w:rsid w:val="004579C8"/>
    <w:rsid w:val="00472AFD"/>
    <w:rsid w:val="004744AB"/>
    <w:rsid w:val="00476C3D"/>
    <w:rsid w:val="004811C8"/>
    <w:rsid w:val="004A1240"/>
    <w:rsid w:val="004C6336"/>
    <w:rsid w:val="004C6496"/>
    <w:rsid w:val="004F5CA5"/>
    <w:rsid w:val="004F5F08"/>
    <w:rsid w:val="00507B9D"/>
    <w:rsid w:val="005173D9"/>
    <w:rsid w:val="005266B4"/>
    <w:rsid w:val="00581941"/>
    <w:rsid w:val="005905C7"/>
    <w:rsid w:val="00591297"/>
    <w:rsid w:val="006019D7"/>
    <w:rsid w:val="006467AA"/>
    <w:rsid w:val="00652E74"/>
    <w:rsid w:val="0066228B"/>
    <w:rsid w:val="0066260F"/>
    <w:rsid w:val="00664847"/>
    <w:rsid w:val="006704D8"/>
    <w:rsid w:val="006B3DFD"/>
    <w:rsid w:val="006D5C3E"/>
    <w:rsid w:val="00725992"/>
    <w:rsid w:val="00777BAE"/>
    <w:rsid w:val="00777D64"/>
    <w:rsid w:val="007850D1"/>
    <w:rsid w:val="00793A46"/>
    <w:rsid w:val="007B42E8"/>
    <w:rsid w:val="007C6131"/>
    <w:rsid w:val="007E7C78"/>
    <w:rsid w:val="007F5343"/>
    <w:rsid w:val="00813EF6"/>
    <w:rsid w:val="0082790E"/>
    <w:rsid w:val="008411F1"/>
    <w:rsid w:val="00851664"/>
    <w:rsid w:val="00894A95"/>
    <w:rsid w:val="00895C12"/>
    <w:rsid w:val="00896BDF"/>
    <w:rsid w:val="008E0A8C"/>
    <w:rsid w:val="008E1E9A"/>
    <w:rsid w:val="008E7CDF"/>
    <w:rsid w:val="008F7B8E"/>
    <w:rsid w:val="0091236E"/>
    <w:rsid w:val="009165F5"/>
    <w:rsid w:val="00917E55"/>
    <w:rsid w:val="00925053"/>
    <w:rsid w:val="00930A13"/>
    <w:rsid w:val="00956BCF"/>
    <w:rsid w:val="009B539A"/>
    <w:rsid w:val="009D440F"/>
    <w:rsid w:val="009D66AC"/>
    <w:rsid w:val="009E331D"/>
    <w:rsid w:val="00A0351D"/>
    <w:rsid w:val="00A2241F"/>
    <w:rsid w:val="00A246AD"/>
    <w:rsid w:val="00A36E80"/>
    <w:rsid w:val="00A41ECB"/>
    <w:rsid w:val="00A568CF"/>
    <w:rsid w:val="00A6394A"/>
    <w:rsid w:val="00A72E06"/>
    <w:rsid w:val="00AB4A3A"/>
    <w:rsid w:val="00AC11E5"/>
    <w:rsid w:val="00B0021F"/>
    <w:rsid w:val="00B14325"/>
    <w:rsid w:val="00BD4AD7"/>
    <w:rsid w:val="00BD79CB"/>
    <w:rsid w:val="00BF142D"/>
    <w:rsid w:val="00C25B8E"/>
    <w:rsid w:val="00C2686B"/>
    <w:rsid w:val="00C318EC"/>
    <w:rsid w:val="00C35D0C"/>
    <w:rsid w:val="00C43410"/>
    <w:rsid w:val="00C43F93"/>
    <w:rsid w:val="00C668A8"/>
    <w:rsid w:val="00C87ACC"/>
    <w:rsid w:val="00C9183B"/>
    <w:rsid w:val="00CA0114"/>
    <w:rsid w:val="00CC1775"/>
    <w:rsid w:val="00CC6A0B"/>
    <w:rsid w:val="00CD7941"/>
    <w:rsid w:val="00CE0CB2"/>
    <w:rsid w:val="00DA2D2B"/>
    <w:rsid w:val="00DB1F99"/>
    <w:rsid w:val="00E0408C"/>
    <w:rsid w:val="00E076F5"/>
    <w:rsid w:val="00E17D47"/>
    <w:rsid w:val="00E25B41"/>
    <w:rsid w:val="00E25EF4"/>
    <w:rsid w:val="00E30B43"/>
    <w:rsid w:val="00E32958"/>
    <w:rsid w:val="00E33AF8"/>
    <w:rsid w:val="00E4402A"/>
    <w:rsid w:val="00E506CB"/>
    <w:rsid w:val="00E674C9"/>
    <w:rsid w:val="00E96672"/>
    <w:rsid w:val="00E979A1"/>
    <w:rsid w:val="00EC712C"/>
    <w:rsid w:val="00ED1782"/>
    <w:rsid w:val="00F02342"/>
    <w:rsid w:val="00F05DA1"/>
    <w:rsid w:val="00F4112D"/>
    <w:rsid w:val="00F449AA"/>
    <w:rsid w:val="00F51BDE"/>
    <w:rsid w:val="00F5572D"/>
    <w:rsid w:val="00FA09AB"/>
    <w:rsid w:val="00FB3E7B"/>
    <w:rsid w:val="00FB5735"/>
    <w:rsid w:val="00FC320A"/>
    <w:rsid w:val="00FF0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61AFC"/>
  <w15:docId w15:val="{FA3F36B5-DC0D-497B-9CE7-6E3BC405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AC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7AC1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7AC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35z0">
    <w:name w:val="WW8Num35z0"/>
    <w:rsid w:val="00377AC1"/>
    <w:rPr>
      <w:rFonts w:ascii="Verdana" w:eastAsia="Verdana" w:hAnsi="Verdana" w:cs="Arial"/>
      <w:b/>
      <w:sz w:val="20"/>
      <w:szCs w:val="20"/>
    </w:rPr>
  </w:style>
  <w:style w:type="character" w:customStyle="1" w:styleId="WW8Num35z1">
    <w:name w:val="WW8Num35z1"/>
    <w:rsid w:val="00377AC1"/>
  </w:style>
  <w:style w:type="character" w:customStyle="1" w:styleId="WW8Num35z2">
    <w:name w:val="WW8Num35z2"/>
    <w:rsid w:val="00377AC1"/>
  </w:style>
  <w:style w:type="character" w:customStyle="1" w:styleId="WW8Num35z3">
    <w:name w:val="WW8Num35z3"/>
    <w:rsid w:val="00377AC1"/>
  </w:style>
  <w:style w:type="character" w:customStyle="1" w:styleId="WW8Num35z4">
    <w:name w:val="WW8Num35z4"/>
    <w:rsid w:val="00377AC1"/>
  </w:style>
  <w:style w:type="character" w:customStyle="1" w:styleId="WW8Num35z5">
    <w:name w:val="WW8Num35z5"/>
    <w:rsid w:val="00377AC1"/>
  </w:style>
  <w:style w:type="character" w:customStyle="1" w:styleId="WW8Num35z6">
    <w:name w:val="WW8Num35z6"/>
    <w:rsid w:val="00377AC1"/>
  </w:style>
  <w:style w:type="character" w:customStyle="1" w:styleId="WW8Num35z7">
    <w:name w:val="WW8Num35z7"/>
    <w:rsid w:val="00377AC1"/>
  </w:style>
  <w:style w:type="character" w:customStyle="1" w:styleId="WW8Num35z8">
    <w:name w:val="WW8Num35z8"/>
    <w:rsid w:val="00377AC1"/>
  </w:style>
  <w:style w:type="character" w:customStyle="1" w:styleId="WW8Num36z0">
    <w:name w:val="WW8Num36z0"/>
    <w:rsid w:val="00377AC1"/>
    <w:rPr>
      <w:rFonts w:cs="Arial"/>
      <w:b/>
    </w:rPr>
  </w:style>
  <w:style w:type="character" w:customStyle="1" w:styleId="WW8Num36z1">
    <w:name w:val="WW8Num36z1"/>
    <w:rsid w:val="00377AC1"/>
  </w:style>
  <w:style w:type="character" w:customStyle="1" w:styleId="WW8Num36z2">
    <w:name w:val="WW8Num36z2"/>
    <w:rsid w:val="00377AC1"/>
  </w:style>
  <w:style w:type="character" w:customStyle="1" w:styleId="WW8Num36z3">
    <w:name w:val="WW8Num36z3"/>
    <w:rsid w:val="00377AC1"/>
  </w:style>
  <w:style w:type="character" w:customStyle="1" w:styleId="WW8Num36z4">
    <w:name w:val="WW8Num36z4"/>
    <w:rsid w:val="00377AC1"/>
  </w:style>
  <w:style w:type="character" w:customStyle="1" w:styleId="WW8Num36z5">
    <w:name w:val="WW8Num36z5"/>
    <w:rsid w:val="00377AC1"/>
  </w:style>
  <w:style w:type="character" w:customStyle="1" w:styleId="WW8Num36z6">
    <w:name w:val="WW8Num36z6"/>
    <w:rsid w:val="00377AC1"/>
  </w:style>
  <w:style w:type="character" w:customStyle="1" w:styleId="WW8Num36z7">
    <w:name w:val="WW8Num36z7"/>
    <w:rsid w:val="00377AC1"/>
  </w:style>
  <w:style w:type="character" w:customStyle="1" w:styleId="WW8Num36z8">
    <w:name w:val="WW8Num36z8"/>
    <w:rsid w:val="00377AC1"/>
  </w:style>
  <w:style w:type="character" w:customStyle="1" w:styleId="WW8Num6z0">
    <w:name w:val="WW8Num6z0"/>
    <w:rsid w:val="00377AC1"/>
    <w:rPr>
      <w:rFonts w:ascii="Times New Roman" w:hAnsi="Times New Roman" w:cs="Times New Roman"/>
      <w:b/>
      <w:bCs/>
      <w:iCs/>
      <w:color w:val="000000"/>
    </w:rPr>
  </w:style>
  <w:style w:type="character" w:customStyle="1" w:styleId="WW8Num4z0">
    <w:name w:val="WW8Num4z0"/>
    <w:rsid w:val="00377AC1"/>
    <w:rPr>
      <w:rFonts w:ascii="Times New Roman" w:hAnsi="Times New Roman" w:cs="Times New Roman"/>
      <w:b/>
      <w:bCs/>
      <w:iCs/>
      <w:color w:val="000000"/>
      <w:sz w:val="20"/>
      <w:szCs w:val="20"/>
      <w:lang w:val="pl-PL" w:eastAsia="pl-PL" w:bidi="pl-PL"/>
    </w:rPr>
  </w:style>
  <w:style w:type="character" w:customStyle="1" w:styleId="WW8Num4z1">
    <w:name w:val="WW8Num4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4z2">
    <w:name w:val="WW8Num4z2"/>
    <w:rsid w:val="00377AC1"/>
    <w:rPr>
      <w:b/>
    </w:rPr>
  </w:style>
  <w:style w:type="character" w:customStyle="1" w:styleId="WW8Num4z3">
    <w:name w:val="WW8Num4z3"/>
    <w:rsid w:val="00377AC1"/>
  </w:style>
  <w:style w:type="character" w:customStyle="1" w:styleId="WW8Num4z4">
    <w:name w:val="WW8Num4z4"/>
    <w:rsid w:val="00377AC1"/>
  </w:style>
  <w:style w:type="character" w:customStyle="1" w:styleId="WW8Num4z5">
    <w:name w:val="WW8Num4z5"/>
    <w:rsid w:val="00377AC1"/>
  </w:style>
  <w:style w:type="character" w:customStyle="1" w:styleId="WW8Num4z6">
    <w:name w:val="WW8Num4z6"/>
    <w:rsid w:val="00377AC1"/>
  </w:style>
  <w:style w:type="character" w:customStyle="1" w:styleId="WW8Num4z7">
    <w:name w:val="WW8Num4z7"/>
    <w:rsid w:val="00377AC1"/>
  </w:style>
  <w:style w:type="character" w:customStyle="1" w:styleId="WW8Num4z8">
    <w:name w:val="WW8Num4z8"/>
    <w:rsid w:val="00377AC1"/>
  </w:style>
  <w:style w:type="character" w:customStyle="1" w:styleId="WW8Num3z0">
    <w:name w:val="WW8Num3z0"/>
    <w:rsid w:val="00377AC1"/>
    <w:rPr>
      <w:rFonts w:ascii="Verdana" w:eastAsia="Lucida Sans Unicode" w:hAnsi="Verdana" w:cs="Tahoma"/>
      <w:b/>
      <w:color w:val="000000"/>
      <w:sz w:val="20"/>
      <w:szCs w:val="20"/>
      <w:lang w:eastAsia="pl-PL" w:bidi="pl-PL"/>
    </w:rPr>
  </w:style>
  <w:style w:type="character" w:customStyle="1" w:styleId="WW8Num3z1">
    <w:name w:val="WW8Num3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3z2">
    <w:name w:val="WW8Num3z2"/>
    <w:rsid w:val="00377AC1"/>
    <w:rPr>
      <w:b/>
    </w:rPr>
  </w:style>
  <w:style w:type="character" w:customStyle="1" w:styleId="WW8Num3z3">
    <w:name w:val="WW8Num3z3"/>
    <w:rsid w:val="00377AC1"/>
  </w:style>
  <w:style w:type="character" w:customStyle="1" w:styleId="WW8Num3z4">
    <w:name w:val="WW8Num3z4"/>
    <w:rsid w:val="00377AC1"/>
  </w:style>
  <w:style w:type="character" w:customStyle="1" w:styleId="WW8Num3z5">
    <w:name w:val="WW8Num3z5"/>
    <w:rsid w:val="00377AC1"/>
  </w:style>
  <w:style w:type="character" w:customStyle="1" w:styleId="WW8Num3z6">
    <w:name w:val="WW8Num3z6"/>
    <w:rsid w:val="00377AC1"/>
  </w:style>
  <w:style w:type="character" w:customStyle="1" w:styleId="WW8Num3z7">
    <w:name w:val="WW8Num3z7"/>
    <w:rsid w:val="00377AC1"/>
  </w:style>
  <w:style w:type="character" w:customStyle="1" w:styleId="WW8Num3z8">
    <w:name w:val="WW8Num3z8"/>
    <w:rsid w:val="00377AC1"/>
  </w:style>
  <w:style w:type="character" w:customStyle="1" w:styleId="WW8Num5z0">
    <w:name w:val="WW8Num5z0"/>
    <w:rsid w:val="00377AC1"/>
  </w:style>
  <w:style w:type="character" w:customStyle="1" w:styleId="WW8Num5z1">
    <w:name w:val="WW8Num5z1"/>
    <w:rsid w:val="00377AC1"/>
    <w:rPr>
      <w:rFonts w:eastAsia="Univers-PL"/>
      <w:b/>
    </w:rPr>
  </w:style>
  <w:style w:type="character" w:customStyle="1" w:styleId="WW8Num5z2">
    <w:name w:val="WW8Num5z2"/>
    <w:rsid w:val="00377AC1"/>
  </w:style>
  <w:style w:type="character" w:customStyle="1" w:styleId="WW8Num5z3">
    <w:name w:val="WW8Num5z3"/>
    <w:rsid w:val="00377AC1"/>
  </w:style>
  <w:style w:type="character" w:customStyle="1" w:styleId="WW8Num5z4">
    <w:name w:val="WW8Num5z4"/>
    <w:rsid w:val="00377AC1"/>
  </w:style>
  <w:style w:type="character" w:customStyle="1" w:styleId="WW8Num5z5">
    <w:name w:val="WW8Num5z5"/>
    <w:rsid w:val="00377AC1"/>
  </w:style>
  <w:style w:type="character" w:customStyle="1" w:styleId="WW8Num5z6">
    <w:name w:val="WW8Num5z6"/>
    <w:rsid w:val="00377AC1"/>
  </w:style>
  <w:style w:type="character" w:customStyle="1" w:styleId="WW8Num5z7">
    <w:name w:val="WW8Num5z7"/>
    <w:rsid w:val="00377AC1"/>
  </w:style>
  <w:style w:type="character" w:customStyle="1" w:styleId="WW8Num5z8">
    <w:name w:val="WW8Num5z8"/>
    <w:rsid w:val="00377AC1"/>
  </w:style>
  <w:style w:type="character" w:customStyle="1" w:styleId="WW8Num1z0">
    <w:name w:val="WW8Num1z0"/>
    <w:rsid w:val="00377AC1"/>
  </w:style>
  <w:style w:type="character" w:customStyle="1" w:styleId="WW8Num1z1">
    <w:name w:val="WW8Num1z1"/>
    <w:rsid w:val="00377AC1"/>
  </w:style>
  <w:style w:type="character" w:customStyle="1" w:styleId="WW8Num1z2">
    <w:name w:val="WW8Num1z2"/>
    <w:rsid w:val="00377AC1"/>
  </w:style>
  <w:style w:type="character" w:customStyle="1" w:styleId="WW8Num1z4">
    <w:name w:val="WW8Num1z4"/>
    <w:rsid w:val="00377AC1"/>
  </w:style>
  <w:style w:type="character" w:customStyle="1" w:styleId="WW8Num1z5">
    <w:name w:val="WW8Num1z5"/>
    <w:rsid w:val="00377AC1"/>
  </w:style>
  <w:style w:type="character" w:customStyle="1" w:styleId="WW8Num1z6">
    <w:name w:val="WW8Num1z6"/>
    <w:rsid w:val="00377AC1"/>
  </w:style>
  <w:style w:type="character" w:customStyle="1" w:styleId="WW8Num1z7">
    <w:name w:val="WW8Num1z7"/>
    <w:rsid w:val="00377AC1"/>
  </w:style>
  <w:style w:type="character" w:customStyle="1" w:styleId="WW8Num1z8">
    <w:name w:val="WW8Num1z8"/>
    <w:rsid w:val="00377AC1"/>
  </w:style>
  <w:style w:type="paragraph" w:customStyle="1" w:styleId="Nagwek1">
    <w:name w:val="Nagłówek1"/>
    <w:basedOn w:val="Normalny"/>
    <w:next w:val="Tekstpodstawowy"/>
    <w:rsid w:val="00377AC1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7A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377AC1"/>
    <w:rPr>
      <w:rFonts w:cs="Tahoma"/>
    </w:rPr>
  </w:style>
  <w:style w:type="paragraph" w:customStyle="1" w:styleId="Podpis1">
    <w:name w:val="Podpis1"/>
    <w:basedOn w:val="Normalny"/>
    <w:rsid w:val="00377AC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7AC1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377AC1"/>
    <w:rPr>
      <w:sz w:val="20"/>
      <w:szCs w:val="20"/>
    </w:rPr>
  </w:style>
  <w:style w:type="paragraph" w:customStyle="1" w:styleId="Zwykytekst3">
    <w:name w:val="Zwykły tekst3"/>
    <w:basedOn w:val="Normalny"/>
    <w:rsid w:val="00377AC1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komentarza2">
    <w:name w:val="Tekst komentarza2"/>
    <w:basedOn w:val="Normalny"/>
    <w:rsid w:val="00377AC1"/>
    <w:rPr>
      <w:sz w:val="20"/>
      <w:szCs w:val="20"/>
    </w:rPr>
  </w:style>
  <w:style w:type="paragraph" w:customStyle="1" w:styleId="Tematkomentarza1">
    <w:name w:val="Temat komentarza1"/>
    <w:basedOn w:val="Tekstkomentarza2"/>
    <w:rsid w:val="00377AC1"/>
    <w:rPr>
      <w:b/>
      <w:bCs/>
    </w:rPr>
  </w:style>
  <w:style w:type="paragraph" w:styleId="Tekstpodstawowywcity">
    <w:name w:val="Body Text Indent"/>
    <w:basedOn w:val="Normalny"/>
    <w:link w:val="TekstpodstawowywcityZnak"/>
    <w:rsid w:val="00377AC1"/>
    <w:pPr>
      <w:ind w:left="283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7AC1"/>
    <w:rPr>
      <w:rFonts w:ascii="Arial" w:eastAsia="SimSun" w:hAnsi="Arial" w:cs="Arial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77AC1"/>
    <w:pPr>
      <w:ind w:left="708"/>
    </w:pPr>
  </w:style>
  <w:style w:type="paragraph" w:customStyle="1" w:styleId="Tekstpodstawowy31">
    <w:name w:val="Tekst podstawowy 31"/>
    <w:basedOn w:val="Normalny"/>
    <w:rsid w:val="00377AC1"/>
    <w:rPr>
      <w:rFonts w:eastAsia="Lucida Sans Unicode"/>
    </w:rPr>
  </w:style>
  <w:style w:type="paragraph" w:customStyle="1" w:styleId="pkt">
    <w:name w:val="pkt"/>
    <w:basedOn w:val="Normalny"/>
    <w:rsid w:val="00377AC1"/>
    <w:pPr>
      <w:spacing w:before="60" w:after="60"/>
      <w:ind w:left="851" w:hanging="295"/>
      <w:jc w:val="both"/>
    </w:pPr>
  </w:style>
  <w:style w:type="paragraph" w:customStyle="1" w:styleId="p3">
    <w:name w:val="p3"/>
    <w:basedOn w:val="Normalny"/>
    <w:rsid w:val="00377AC1"/>
    <w:pPr>
      <w:spacing w:line="240" w:lineRule="atLeast"/>
    </w:pPr>
    <w:rPr>
      <w:rFonts w:ascii="GoudyOldStylePl" w:eastAsia="Lucida Sans Unicode" w:hAnsi="GoudyOldStylePl" w:cs="GoudyOldStylePl"/>
    </w:rPr>
  </w:style>
  <w:style w:type="paragraph" w:customStyle="1" w:styleId="Zawartotabeli">
    <w:name w:val="Zawartość tabeli"/>
    <w:basedOn w:val="Normalny"/>
    <w:rsid w:val="00377AC1"/>
    <w:pPr>
      <w:suppressLineNumbers/>
    </w:pPr>
  </w:style>
  <w:style w:type="paragraph" w:customStyle="1" w:styleId="Tekstpodstawowywcity21">
    <w:name w:val="Tekst podstawowy wcięty 21"/>
    <w:basedOn w:val="Normalny"/>
    <w:rsid w:val="00377AC1"/>
    <w:pPr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rsid w:val="00377AC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Standard">
    <w:name w:val="Standard"/>
    <w:rsid w:val="00377A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77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character" w:customStyle="1" w:styleId="FontStyle20">
    <w:name w:val="Font Style20"/>
    <w:rsid w:val="00377AC1"/>
    <w:rPr>
      <w:rFonts w:ascii="Times New Roman" w:hAnsi="Times New Roman" w:cs="Times New Roman"/>
      <w:sz w:val="22"/>
      <w:szCs w:val="22"/>
    </w:rPr>
  </w:style>
  <w:style w:type="paragraph" w:customStyle="1" w:styleId="Tom1">
    <w:name w:val="Tom1"/>
    <w:basedOn w:val="Normalny"/>
    <w:rsid w:val="00377AC1"/>
    <w:pPr>
      <w:widowControl/>
      <w:tabs>
        <w:tab w:val="left" w:pos="0"/>
      </w:tabs>
      <w:jc w:val="center"/>
    </w:pPr>
    <w:rPr>
      <w:rFonts w:eastAsia="Times New Roman"/>
      <w:b/>
      <w:bCs/>
      <w:kern w:val="0"/>
      <w:lang w:eastAsia="ar-SA"/>
    </w:rPr>
  </w:style>
  <w:style w:type="paragraph" w:styleId="HTML-wstpniesformatowany">
    <w:name w:val="HTML Preformatted"/>
    <w:basedOn w:val="Normalny"/>
    <w:link w:val="HTML-wstpniesformatowanyZnak"/>
    <w:rsid w:val="00377A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AC1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77AC1"/>
    <w:pPr>
      <w:keepLines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eastAsia="Times New Roman" w:hAnsi="Arial" w:cs="Arial"/>
      <w:color w:val="000000"/>
      <w:kern w:val="0"/>
      <w:sz w:val="20"/>
      <w:szCs w:val="20"/>
      <w:lang w:eastAsia="ar-SA"/>
    </w:rPr>
  </w:style>
  <w:style w:type="paragraph" w:customStyle="1" w:styleId="Bezodstpw1">
    <w:name w:val="Bez odstępów1"/>
    <w:rsid w:val="00377AC1"/>
    <w:pPr>
      <w:spacing w:after="0" w:line="240" w:lineRule="auto"/>
    </w:pPr>
    <w:rPr>
      <w:rFonts w:ascii="Calibri" w:eastAsia="Times New Roman" w:hAnsi="Calibri" w:cs="Mangal"/>
    </w:rPr>
  </w:style>
  <w:style w:type="character" w:styleId="Odwoaniedokomentarza">
    <w:name w:val="annotation reference"/>
    <w:semiHidden/>
    <w:rsid w:val="00377AC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77AC1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7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A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AC1"/>
    <w:rPr>
      <w:rFonts w:ascii="Segoe UI" w:eastAsia="SimSun" w:hAnsi="Segoe UI" w:cs="Segoe UI"/>
      <w:kern w:val="1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377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377AC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C1"/>
    <w:pPr>
      <w:widowControl w:val="0"/>
      <w:suppressAutoHyphens/>
    </w:pPr>
    <w:rPr>
      <w:rFonts w:eastAsia="SimSu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C1"/>
    <w:rPr>
      <w:rFonts w:ascii="Times New Roman" w:eastAsia="SimSun" w:hAnsi="Times New Roman" w:cs="Times New Roman"/>
      <w:b/>
      <w:bCs/>
      <w:kern w:val="1"/>
      <w:sz w:val="20"/>
      <w:szCs w:val="20"/>
      <w:lang w:eastAsia="pl-PL"/>
    </w:rPr>
  </w:style>
  <w:style w:type="character" w:styleId="Hipercze">
    <w:name w:val="Hyperlink"/>
    <w:rsid w:val="009E331D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6CB"/>
    <w:rPr>
      <w:color w:val="605E5C"/>
      <w:shd w:val="clear" w:color="auto" w:fill="E1DFDD"/>
    </w:rPr>
  </w:style>
  <w:style w:type="paragraph" w:customStyle="1" w:styleId="Mjnagwek1">
    <w:name w:val="Mój nagłówek 1"/>
    <w:basedOn w:val="Normalny"/>
    <w:rsid w:val="008411F1"/>
    <w:pPr>
      <w:widowControl/>
      <w:numPr>
        <w:numId w:val="31"/>
      </w:numPr>
      <w:spacing w:before="240" w:after="240" w:line="276" w:lineRule="auto"/>
      <w:jc w:val="both"/>
    </w:pPr>
    <w:rPr>
      <w:rFonts w:ascii="Verdana" w:hAnsi="Verdana" w:cs="Verdana"/>
      <w:b/>
      <w:kern w:val="0"/>
      <w:sz w:val="20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C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C3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C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C3D"/>
    <w:rPr>
      <w:rFonts w:ascii="Times New Roman" w:eastAsia="SimSu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76C3D"/>
    <w:rPr>
      <w:rFonts w:cs="Times New Roman"/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0351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ZnakZnak1">
    <w:name w:val="Znak Znak1"/>
    <w:basedOn w:val="Normalny"/>
    <w:rsid w:val="00A568CF"/>
    <w:pPr>
      <w:widowControl/>
      <w:tabs>
        <w:tab w:val="left" w:pos="709"/>
      </w:tabs>
      <w:suppressAutoHyphens w:val="0"/>
    </w:pPr>
    <w:rPr>
      <w:rFonts w:ascii="Tahoma" w:eastAsia="Times New Roman" w:hAnsi="Tahom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E2D9-99A6-484F-BF62-5EDB90EC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Paweł Gładysiak</cp:lastModifiedBy>
  <cp:revision>3</cp:revision>
  <cp:lastPrinted>2024-06-05T17:55:00Z</cp:lastPrinted>
  <dcterms:created xsi:type="dcterms:W3CDTF">2025-04-16T19:10:00Z</dcterms:created>
  <dcterms:modified xsi:type="dcterms:W3CDTF">2025-04-16T19:12:00Z</dcterms:modified>
</cp:coreProperties>
</file>