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B4C397" w14:textId="77777777" w:rsidR="00722962" w:rsidRDefault="00722962" w:rsidP="00722962">
      <w:pPr>
        <w:suppressAutoHyphens w:val="0"/>
        <w:autoSpaceDE w:val="0"/>
        <w:autoSpaceDN w:val="0"/>
        <w:spacing w:line="276" w:lineRule="auto"/>
        <w:ind w:left="6372"/>
        <w:jc w:val="right"/>
        <w:rPr>
          <w:rFonts w:ascii="Arial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>Załącznik nr 1 do SWZ</w:t>
      </w:r>
    </w:p>
    <w:p w14:paraId="10FDC2A4" w14:textId="77777777" w:rsidR="00E60FD4" w:rsidRPr="00722962" w:rsidRDefault="00E60FD4" w:rsidP="00722962">
      <w:pPr>
        <w:suppressAutoHyphens w:val="0"/>
        <w:autoSpaceDE w:val="0"/>
        <w:autoSpaceDN w:val="0"/>
        <w:spacing w:line="276" w:lineRule="auto"/>
        <w:ind w:left="6372"/>
        <w:jc w:val="right"/>
        <w:rPr>
          <w:rFonts w:ascii="Arial" w:hAnsi="Arial" w:cs="Arial"/>
          <w:i/>
          <w:sz w:val="16"/>
          <w:szCs w:val="16"/>
          <w:lang w:eastAsia="pl-PL"/>
        </w:rPr>
      </w:pPr>
    </w:p>
    <w:p w14:paraId="7A585C55" w14:textId="4E0E6FCB" w:rsidR="00722962" w:rsidRPr="00415A5C" w:rsidRDefault="00D0064C" w:rsidP="00722962">
      <w:pPr>
        <w:suppressAutoHyphens w:val="0"/>
        <w:autoSpaceDE w:val="0"/>
        <w:autoSpaceDN w:val="0"/>
        <w:spacing w:line="276" w:lineRule="auto"/>
        <w:ind w:left="5529" w:firstLine="7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GMINA ROGOWO</w:t>
      </w:r>
    </w:p>
    <w:p w14:paraId="5D41E5CD" w14:textId="1CB521C0" w:rsidR="009A5773" w:rsidRPr="00415A5C" w:rsidRDefault="00722962" w:rsidP="00722962">
      <w:pPr>
        <w:keepNext/>
        <w:tabs>
          <w:tab w:val="num" w:pos="360"/>
        </w:tabs>
        <w:suppressAutoHyphens w:val="0"/>
        <w:autoSpaceDE w:val="0"/>
        <w:autoSpaceDN w:val="0"/>
        <w:spacing w:line="276" w:lineRule="auto"/>
        <w:ind w:left="5529" w:firstLine="7"/>
        <w:jc w:val="center"/>
        <w:outlineLvl w:val="6"/>
        <w:rPr>
          <w:rFonts w:ascii="Arial" w:hAnsi="Arial" w:cs="Arial"/>
          <w:b/>
          <w:bCs/>
          <w:lang w:eastAsia="pl-PL"/>
        </w:rPr>
      </w:pPr>
      <w:r w:rsidRPr="00415A5C">
        <w:rPr>
          <w:rFonts w:ascii="Arial" w:hAnsi="Arial" w:cs="Arial"/>
          <w:b/>
          <w:bCs/>
          <w:lang w:eastAsia="pl-PL"/>
        </w:rPr>
        <w:t>ul. Ko</w:t>
      </w:r>
      <w:r w:rsidR="00D0064C">
        <w:rPr>
          <w:rFonts w:ascii="Arial" w:hAnsi="Arial" w:cs="Arial"/>
          <w:b/>
          <w:bCs/>
          <w:lang w:eastAsia="pl-PL"/>
        </w:rPr>
        <w:t>ścielna 8</w:t>
      </w:r>
      <w:r w:rsidRPr="00415A5C">
        <w:rPr>
          <w:rFonts w:ascii="Arial" w:hAnsi="Arial" w:cs="Arial"/>
          <w:b/>
          <w:bCs/>
          <w:lang w:eastAsia="pl-PL"/>
        </w:rPr>
        <w:t>,</w:t>
      </w:r>
    </w:p>
    <w:p w14:paraId="2ADB171A" w14:textId="2D624AD4" w:rsidR="00722962" w:rsidRPr="00415A5C" w:rsidRDefault="00D0064C" w:rsidP="00722962">
      <w:pPr>
        <w:keepNext/>
        <w:tabs>
          <w:tab w:val="num" w:pos="360"/>
        </w:tabs>
        <w:suppressAutoHyphens w:val="0"/>
        <w:autoSpaceDE w:val="0"/>
        <w:autoSpaceDN w:val="0"/>
        <w:spacing w:line="276" w:lineRule="auto"/>
        <w:ind w:left="5529" w:firstLine="7"/>
        <w:jc w:val="center"/>
        <w:outlineLvl w:val="6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88</w:t>
      </w:r>
      <w:r w:rsidR="00722962" w:rsidRPr="00415A5C">
        <w:rPr>
          <w:rFonts w:ascii="Arial" w:hAnsi="Arial" w:cs="Arial"/>
          <w:b/>
          <w:bCs/>
          <w:lang w:eastAsia="pl-PL"/>
        </w:rPr>
        <w:t>-</w:t>
      </w:r>
      <w:r>
        <w:rPr>
          <w:rFonts w:ascii="Arial" w:hAnsi="Arial" w:cs="Arial"/>
          <w:b/>
          <w:bCs/>
          <w:lang w:eastAsia="pl-PL"/>
        </w:rPr>
        <w:t>42</w:t>
      </w:r>
      <w:r w:rsidR="00722962" w:rsidRPr="00415A5C">
        <w:rPr>
          <w:rFonts w:ascii="Arial" w:hAnsi="Arial" w:cs="Arial"/>
          <w:b/>
          <w:bCs/>
          <w:lang w:eastAsia="pl-PL"/>
        </w:rPr>
        <w:t xml:space="preserve">0 </w:t>
      </w:r>
      <w:r>
        <w:rPr>
          <w:rFonts w:ascii="Arial" w:hAnsi="Arial" w:cs="Arial"/>
          <w:b/>
          <w:bCs/>
          <w:lang w:eastAsia="pl-PL"/>
        </w:rPr>
        <w:t>Rogowo</w:t>
      </w:r>
    </w:p>
    <w:p w14:paraId="3211FB6A" w14:textId="44953DAE" w:rsidR="00722962" w:rsidRPr="00415A5C" w:rsidRDefault="00D0064C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RIDiGP</w:t>
      </w:r>
      <w:r w:rsidR="00722962" w:rsidRPr="00415A5C">
        <w:rPr>
          <w:rFonts w:ascii="Arial" w:hAnsi="Arial" w:cs="Arial"/>
          <w:b/>
          <w:lang w:eastAsia="pl-PL"/>
        </w:rPr>
        <w:t>.271.</w:t>
      </w:r>
      <w:r>
        <w:rPr>
          <w:rFonts w:ascii="Arial" w:hAnsi="Arial" w:cs="Arial"/>
          <w:b/>
          <w:lang w:eastAsia="pl-PL"/>
        </w:rPr>
        <w:t>1.9.</w:t>
      </w:r>
      <w:r w:rsidR="00722962" w:rsidRPr="00415A5C">
        <w:rPr>
          <w:rFonts w:ascii="Arial" w:hAnsi="Arial" w:cs="Arial"/>
          <w:b/>
          <w:lang w:eastAsia="pl-PL"/>
        </w:rPr>
        <w:t>2024</w:t>
      </w:r>
      <w:r>
        <w:rPr>
          <w:rFonts w:ascii="Arial" w:hAnsi="Arial" w:cs="Arial"/>
          <w:b/>
          <w:lang w:eastAsia="pl-PL"/>
        </w:rPr>
        <w:t>.ZP</w:t>
      </w:r>
    </w:p>
    <w:p w14:paraId="76E6E978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415A5C">
        <w:rPr>
          <w:rFonts w:ascii="Arial" w:hAnsi="Arial" w:cs="Arial"/>
          <w:b/>
          <w:sz w:val="22"/>
          <w:szCs w:val="22"/>
          <w:lang w:eastAsia="pl-PL"/>
        </w:rPr>
        <w:t>FORMULARZ OFERTOWY</w:t>
      </w:r>
    </w:p>
    <w:p w14:paraId="3C6AB390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pl-PL"/>
        </w:rPr>
      </w:pPr>
    </w:p>
    <w:p w14:paraId="64776723" w14:textId="77777777" w:rsidR="00722962" w:rsidRPr="00415A5C" w:rsidRDefault="00722962" w:rsidP="00722962">
      <w:pPr>
        <w:keepNext/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Cs/>
          <w:iCs/>
          <w:lang w:eastAsia="pl-PL"/>
        </w:rPr>
        <w:t>NAZWA WYKONAWCY ……………………………………………………………………………………</w:t>
      </w:r>
    </w:p>
    <w:p w14:paraId="53BCA306" w14:textId="77777777" w:rsidR="00722962" w:rsidRPr="00415A5C" w:rsidRDefault="00722962" w:rsidP="00722962">
      <w:pPr>
        <w:keepNext/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Siedziba (adres) Wykonawcy</w:t>
      </w:r>
      <w:r w:rsidRPr="00415A5C">
        <w:rPr>
          <w:rFonts w:ascii="Arial" w:hAnsi="Arial" w:cs="Arial"/>
          <w:b/>
          <w:lang w:eastAsia="pl-PL"/>
        </w:rPr>
        <w:t xml:space="preserve">  </w:t>
      </w:r>
      <w:r w:rsidRPr="00415A5C">
        <w:rPr>
          <w:rFonts w:ascii="Arial" w:hAnsi="Arial" w:cs="Arial"/>
          <w:bCs/>
          <w:iCs/>
          <w:lang w:eastAsia="pl-PL"/>
        </w:rPr>
        <w:t>……………………………………………………………………………</w:t>
      </w:r>
    </w:p>
    <w:p w14:paraId="1A6F6772" w14:textId="4BCBF4FB" w:rsidR="00722962" w:rsidRPr="00415A5C" w:rsidRDefault="00722962" w:rsidP="009A5773">
      <w:pPr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NIP ……..…………… REGON ………………</w:t>
      </w:r>
      <w:r w:rsidR="009A5773" w:rsidRPr="00415A5C">
        <w:rPr>
          <w:rFonts w:ascii="Arial" w:hAnsi="Arial" w:cs="Arial"/>
          <w:lang w:eastAsia="pl-PL"/>
        </w:rPr>
        <w:t xml:space="preserve"> </w:t>
      </w:r>
      <w:r w:rsidRPr="00415A5C">
        <w:rPr>
          <w:rFonts w:ascii="Arial" w:hAnsi="Arial" w:cs="Arial"/>
          <w:lang w:eastAsia="pl-PL"/>
        </w:rPr>
        <w:t>tel. …………..….……… e-mail: ……………………</w:t>
      </w:r>
    </w:p>
    <w:p w14:paraId="3EE0528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3ECB2E9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Rodzaj Wykonawcy*: </w:t>
      </w:r>
    </w:p>
    <w:p w14:paraId="13C7CC2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mikroprzedsiębiorstwo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72F081F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małe 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0FB77DC3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średnie 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0D6053D2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 xml:space="preserve"> jednoosobowa działalność gospodarcza, </w:t>
      </w:r>
    </w:p>
    <w:p w14:paraId="437C58A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 xml:space="preserve"> osoba fizyczna nieprowadząca działalności gospodarczej, </w:t>
      </w:r>
    </w:p>
    <w:p w14:paraId="146310A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inny rodzaj.</w:t>
      </w:r>
    </w:p>
    <w:p w14:paraId="3782EA21" w14:textId="2242F611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722962">
        <w:rPr>
          <w:rFonts w:ascii="Arial" w:hAnsi="Arial" w:cs="Arial"/>
          <w:sz w:val="16"/>
          <w:szCs w:val="16"/>
          <w:vertAlign w:val="superscript"/>
          <w:lang w:eastAsia="pl-PL"/>
        </w:rPr>
        <w:t>1</w:t>
      </w:r>
      <w:r w:rsidRPr="00722962">
        <w:rPr>
          <w:rFonts w:ascii="Arial" w:hAnsi="Arial" w:cs="Arial"/>
          <w:sz w:val="16"/>
          <w:szCs w:val="16"/>
          <w:lang w:eastAsia="pl-PL"/>
        </w:rPr>
        <w:t xml:space="preserve"> w rozumieniu ustawy z dnia 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 xml:space="preserve">6 marca 2018 r. </w:t>
      </w:r>
      <w:r w:rsidRPr="00722962">
        <w:rPr>
          <w:rFonts w:ascii="Arial" w:hAnsi="Arial" w:cs="Arial"/>
          <w:bCs/>
          <w:iCs/>
          <w:sz w:val="16"/>
          <w:szCs w:val="16"/>
          <w:lang w:eastAsia="pl-PL"/>
        </w:rPr>
        <w:t>Prawo przedsiębiorców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 xml:space="preserve"> (</w:t>
      </w:r>
      <w:proofErr w:type="spellStart"/>
      <w:r w:rsidR="00D93695">
        <w:rPr>
          <w:rFonts w:ascii="Arial" w:eastAsia="Calibri" w:hAnsi="Arial" w:cs="Arial"/>
          <w:bCs/>
          <w:sz w:val="16"/>
          <w:szCs w:val="16"/>
          <w:lang w:eastAsia="pl-PL"/>
        </w:rPr>
        <w:t>t.j</w:t>
      </w:r>
      <w:proofErr w:type="spellEnd"/>
      <w:r w:rsidR="00D93695">
        <w:rPr>
          <w:rFonts w:ascii="Arial" w:eastAsia="Calibri" w:hAnsi="Arial" w:cs="Arial"/>
          <w:bCs/>
          <w:sz w:val="16"/>
          <w:szCs w:val="16"/>
          <w:lang w:eastAsia="pl-PL"/>
        </w:rPr>
        <w:t xml:space="preserve">. 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>Dz.U. z 202</w:t>
      </w:r>
      <w:r w:rsidR="00D93695">
        <w:rPr>
          <w:rFonts w:ascii="Arial" w:eastAsia="Calibri" w:hAnsi="Arial" w:cs="Arial"/>
          <w:bCs/>
          <w:sz w:val="16"/>
          <w:szCs w:val="16"/>
          <w:lang w:eastAsia="pl-PL"/>
        </w:rPr>
        <w:t>4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 xml:space="preserve"> r. poz. </w:t>
      </w:r>
      <w:r w:rsidR="00D93695">
        <w:rPr>
          <w:rFonts w:ascii="Arial" w:eastAsia="Calibri" w:hAnsi="Arial" w:cs="Arial"/>
          <w:bCs/>
          <w:sz w:val="16"/>
          <w:szCs w:val="16"/>
          <w:lang w:eastAsia="pl-PL"/>
        </w:rPr>
        <w:t>236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>).</w:t>
      </w:r>
    </w:p>
    <w:p w14:paraId="345CB973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44332DD" w14:textId="77777777" w:rsidR="00722962" w:rsidRPr="00415A5C" w:rsidRDefault="00722962" w:rsidP="0072296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Przystępując do udziału w postępowaniu o udzielenie zamówienia publicznego, prowadzonego w trybie podstawowym bez przeprowadzenia negocjacji pn. </w:t>
      </w:r>
    </w:p>
    <w:p w14:paraId="01032A12" w14:textId="77777777" w:rsidR="00722962" w:rsidRPr="00415A5C" w:rsidRDefault="00722962" w:rsidP="0072296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4BDF2755" w14:textId="5EF0EA88" w:rsidR="00722962" w:rsidRPr="00415A5C" w:rsidRDefault="00D0064C" w:rsidP="007D74AE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SPRZĘTU ORAZ USŁUG W RAMACH PROJEKTU GRANTOWEGO – WZMOCNIENIE SYSTEMÓW CYBERBEZPIECZEŃSTWA W GMINIE ROGOWO W RAMACH REALIZACJI PROJEKTU  </w:t>
      </w:r>
      <w:r w:rsidR="007D74AE" w:rsidRPr="00415A5C">
        <w:rPr>
          <w:rFonts w:ascii="Arial" w:eastAsia="Arial Narrow" w:hAnsi="Arial" w:cs="Arial"/>
          <w:b/>
          <w:bCs/>
          <w:color w:val="000000"/>
          <w:lang w:eastAsia="pl-PL"/>
        </w:rPr>
        <w:t>„CYBERBEZPIECZNY SAMORZĄD”</w:t>
      </w:r>
    </w:p>
    <w:p w14:paraId="1C4BB963" w14:textId="77777777" w:rsidR="007D74AE" w:rsidRPr="00415A5C" w:rsidRDefault="007D74AE" w:rsidP="007D74AE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lang w:eastAsia="pl-PL"/>
        </w:rPr>
      </w:pPr>
    </w:p>
    <w:p w14:paraId="4AF4C3E4" w14:textId="3A7CFAFE" w:rsidR="00722962" w:rsidRPr="00415A5C" w:rsidRDefault="00722962" w:rsidP="007D74AE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Oferuję wykonanie przedmiotu zamówienia zgodnie z wymogami i na zasadach określonych </w:t>
      </w:r>
      <w:r w:rsidRPr="00415A5C">
        <w:rPr>
          <w:rFonts w:ascii="Arial" w:hAnsi="Arial" w:cs="Arial"/>
          <w:lang w:eastAsia="pl-PL"/>
        </w:rPr>
        <w:br/>
        <w:t>w Specyfikacji Warunków Zamówienia (SWZ) i dokumentacji projektowej za</w:t>
      </w:r>
      <w:r w:rsidRPr="00415A5C">
        <w:rPr>
          <w:rFonts w:ascii="Arial" w:hAnsi="Arial" w:cs="Arial"/>
          <w:b/>
          <w:bCs/>
          <w:lang w:eastAsia="pl-PL"/>
        </w:rPr>
        <w:t xml:space="preserve"> cenę ofertową</w:t>
      </w:r>
      <w:r w:rsidRPr="00415A5C">
        <w:rPr>
          <w:rFonts w:ascii="Arial" w:hAnsi="Arial" w:cs="Arial"/>
          <w:lang w:eastAsia="pl-PL"/>
        </w:rPr>
        <w:t xml:space="preserve">: </w:t>
      </w:r>
    </w:p>
    <w:p w14:paraId="4B6A5D9E" w14:textId="77777777" w:rsidR="00D0064C" w:rsidRDefault="00D0064C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73D12676" w14:textId="23ECB862" w:rsidR="007D74AE" w:rsidRDefault="007D74AE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D74AE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Zadanie nr 1</w:t>
      </w:r>
    </w:p>
    <w:p w14:paraId="18A0C9E0" w14:textId="77777777" w:rsidR="00D0064C" w:rsidRPr="007D74AE" w:rsidRDefault="00D0064C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12"/>
        <w:gridCol w:w="2768"/>
        <w:gridCol w:w="838"/>
        <w:gridCol w:w="1916"/>
        <w:gridCol w:w="1072"/>
        <w:gridCol w:w="1916"/>
      </w:tblGrid>
      <w:tr w:rsidR="007D74AE" w14:paraId="25DD3FC5" w14:textId="77777777" w:rsidTr="007D74AE">
        <w:tc>
          <w:tcPr>
            <w:tcW w:w="612" w:type="dxa"/>
            <w:vAlign w:val="center"/>
          </w:tcPr>
          <w:p w14:paraId="2DD31CFA" w14:textId="412297F6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bookmarkStart w:id="0" w:name="_Hlk107388472"/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68" w:type="dxa"/>
            <w:vAlign w:val="center"/>
          </w:tcPr>
          <w:p w14:paraId="170B5DF1" w14:textId="7C61B460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838" w:type="dxa"/>
            <w:vAlign w:val="center"/>
          </w:tcPr>
          <w:p w14:paraId="59CF0A50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Ilość</w:t>
            </w:r>
          </w:p>
          <w:p w14:paraId="0E5F8C1E" w14:textId="029C6A02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(szt.)</w:t>
            </w:r>
          </w:p>
        </w:tc>
        <w:tc>
          <w:tcPr>
            <w:tcW w:w="1916" w:type="dxa"/>
            <w:vAlign w:val="center"/>
          </w:tcPr>
          <w:p w14:paraId="2A1FA617" w14:textId="2C94BE4C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072" w:type="dxa"/>
            <w:vAlign w:val="center"/>
          </w:tcPr>
          <w:p w14:paraId="4EE4BC42" w14:textId="62D34382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Podatek VAT stawka</w:t>
            </w:r>
          </w:p>
        </w:tc>
        <w:tc>
          <w:tcPr>
            <w:tcW w:w="1916" w:type="dxa"/>
            <w:vAlign w:val="center"/>
          </w:tcPr>
          <w:p w14:paraId="1B339B65" w14:textId="4C008F2C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7D74AE" w14:paraId="666BB999" w14:textId="77777777" w:rsidTr="007D74AE">
        <w:tc>
          <w:tcPr>
            <w:tcW w:w="612" w:type="dxa"/>
            <w:vAlign w:val="center"/>
          </w:tcPr>
          <w:p w14:paraId="33E42662" w14:textId="6CEFCEBF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68" w:type="dxa"/>
            <w:vAlign w:val="center"/>
          </w:tcPr>
          <w:p w14:paraId="52A151D2" w14:textId="3D5F4F4E" w:rsidR="007D74AE" w:rsidRPr="007D74AE" w:rsidRDefault="00D0064C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Szkolenie dla działu IT (szkolenie dot. UTM). </w:t>
            </w:r>
          </w:p>
        </w:tc>
        <w:tc>
          <w:tcPr>
            <w:tcW w:w="838" w:type="dxa"/>
            <w:vAlign w:val="center"/>
          </w:tcPr>
          <w:p w14:paraId="46803B07" w14:textId="703E730C" w:rsidR="007D74AE" w:rsidRPr="007D74AE" w:rsidRDefault="008D3621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16" w:type="dxa"/>
            <w:vAlign w:val="center"/>
          </w:tcPr>
          <w:p w14:paraId="11CCC56D" w14:textId="028F175F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657ED881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77BE9BCB" w14:textId="3817009A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7FFC9F05" w14:textId="77777777" w:rsidTr="007D74AE">
        <w:tc>
          <w:tcPr>
            <w:tcW w:w="612" w:type="dxa"/>
            <w:vAlign w:val="center"/>
          </w:tcPr>
          <w:p w14:paraId="4DBC105A" w14:textId="46DB63FB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vAlign w:val="center"/>
          </w:tcPr>
          <w:p w14:paraId="42CC2A81" w14:textId="4A190846" w:rsidR="007D74AE" w:rsidRPr="007D74AE" w:rsidRDefault="00D0064C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Szkolenie dla działu IT (szkolenie Microsoft Active Directory). </w:t>
            </w:r>
          </w:p>
        </w:tc>
        <w:tc>
          <w:tcPr>
            <w:tcW w:w="838" w:type="dxa"/>
            <w:vAlign w:val="center"/>
          </w:tcPr>
          <w:p w14:paraId="0B1932D0" w14:textId="26CE9A45" w:rsidR="007D74AE" w:rsidRPr="007D74AE" w:rsidRDefault="008D3621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16" w:type="dxa"/>
            <w:vAlign w:val="center"/>
          </w:tcPr>
          <w:p w14:paraId="2D878097" w14:textId="40655922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3BE42BBE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425CDFA5" w14:textId="4E44AE6B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38CF2BDF" w14:textId="77777777" w:rsidTr="007D74AE">
        <w:tc>
          <w:tcPr>
            <w:tcW w:w="612" w:type="dxa"/>
            <w:vAlign w:val="center"/>
          </w:tcPr>
          <w:p w14:paraId="196D7A1B" w14:textId="699771EB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68" w:type="dxa"/>
            <w:vAlign w:val="center"/>
          </w:tcPr>
          <w:p w14:paraId="17F217E1" w14:textId="353840C1" w:rsidR="007D74AE" w:rsidRPr="007D74AE" w:rsidRDefault="00D0064C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Szkolenie dla pracowników spoza działu IT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cyberbezpieczeństwo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). </w:t>
            </w:r>
          </w:p>
        </w:tc>
        <w:tc>
          <w:tcPr>
            <w:tcW w:w="838" w:type="dxa"/>
            <w:vAlign w:val="center"/>
          </w:tcPr>
          <w:p w14:paraId="1DFB1D17" w14:textId="206A7E88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vAlign w:val="center"/>
          </w:tcPr>
          <w:p w14:paraId="3D8AE3D0" w14:textId="60BF17A6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29D16201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14526A92" w14:textId="3B6EEEF1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6B3A43AA" w14:textId="77777777" w:rsidTr="00B953C3">
        <w:trPr>
          <w:trHeight w:val="457"/>
        </w:trPr>
        <w:tc>
          <w:tcPr>
            <w:tcW w:w="4218" w:type="dxa"/>
            <w:gridSpan w:val="3"/>
            <w:shd w:val="clear" w:color="auto" w:fill="D9D9D9" w:themeFill="background1" w:themeFillShade="D9"/>
            <w:vAlign w:val="center"/>
          </w:tcPr>
          <w:p w14:paraId="4705027C" w14:textId="42FEB058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14:paraId="263D2451" w14:textId="77777777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shd w:val="clear" w:color="auto" w:fill="D9D9D9" w:themeFill="background1" w:themeFillShade="D9"/>
            <w:vAlign w:val="center"/>
          </w:tcPr>
          <w:p w14:paraId="12A70607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14:paraId="2C9F02C6" w14:textId="77777777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B0BDDC4" w14:textId="77777777" w:rsidR="00722962" w:rsidRPr="00415A5C" w:rsidRDefault="00722962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b/>
          <w:lang w:eastAsia="pl-PL"/>
        </w:rPr>
      </w:pPr>
    </w:p>
    <w:bookmarkEnd w:id="0"/>
    <w:p w14:paraId="2E99DA13" w14:textId="4419C556" w:rsidR="00722962" w:rsidRPr="00415A5C" w:rsidRDefault="00722962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słownie złotych brutto: ……………………………………………………………………</w:t>
      </w:r>
    </w:p>
    <w:p w14:paraId="0E957D66" w14:textId="77777777" w:rsidR="00415A5C" w:rsidRDefault="00415A5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2F2DE626" w14:textId="77777777" w:rsidR="00415A5C" w:rsidRDefault="00415A5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0693632D" w14:textId="77777777" w:rsidR="00D0064C" w:rsidRDefault="00D0064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2BF76B22" w14:textId="77777777" w:rsidR="00D0064C" w:rsidRDefault="00D0064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1EF51468" w14:textId="77777777" w:rsidR="00D0064C" w:rsidRDefault="00D0064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52F09CCD" w14:textId="77777777" w:rsidR="00D0064C" w:rsidRDefault="00D0064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743923BA" w14:textId="17F86456" w:rsidR="009A5773" w:rsidRDefault="009A5773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D74AE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Zadanie nr </w:t>
      </w:r>
      <w:r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2</w:t>
      </w:r>
    </w:p>
    <w:p w14:paraId="5A8903EF" w14:textId="77777777" w:rsidR="00D0064C" w:rsidRPr="007D74AE" w:rsidRDefault="00D0064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tbl>
      <w:tblPr>
        <w:tblStyle w:val="Tabela-Siatka"/>
        <w:tblW w:w="9354" w:type="dxa"/>
        <w:tblInd w:w="360" w:type="dxa"/>
        <w:tblLook w:val="04A0" w:firstRow="1" w:lastRow="0" w:firstColumn="1" w:lastColumn="0" w:noHBand="0" w:noVBand="1"/>
      </w:tblPr>
      <w:tblGrid>
        <w:gridCol w:w="612"/>
        <w:gridCol w:w="3559"/>
        <w:gridCol w:w="1134"/>
        <w:gridCol w:w="1276"/>
        <w:gridCol w:w="1134"/>
        <w:gridCol w:w="1631"/>
        <w:gridCol w:w="8"/>
      </w:tblGrid>
      <w:tr w:rsidR="009A5773" w14:paraId="65930347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4F1C7DE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59" w:type="dxa"/>
            <w:vAlign w:val="center"/>
          </w:tcPr>
          <w:p w14:paraId="1316A69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6702A881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Ilość</w:t>
            </w:r>
          </w:p>
          <w:p w14:paraId="6C07440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(szt.)</w:t>
            </w:r>
          </w:p>
        </w:tc>
        <w:tc>
          <w:tcPr>
            <w:tcW w:w="1276" w:type="dxa"/>
            <w:vAlign w:val="center"/>
          </w:tcPr>
          <w:p w14:paraId="6DCA120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134" w:type="dxa"/>
            <w:vAlign w:val="center"/>
          </w:tcPr>
          <w:p w14:paraId="7C2304BD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Podatek VAT stawka</w:t>
            </w:r>
          </w:p>
        </w:tc>
        <w:tc>
          <w:tcPr>
            <w:tcW w:w="1631" w:type="dxa"/>
            <w:vAlign w:val="center"/>
          </w:tcPr>
          <w:p w14:paraId="6679B148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9A5773" w14:paraId="68CD748F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3F198C1" w14:textId="4AA447BE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67DF568" w14:textId="57F582C3" w:rsidR="009A5773" w:rsidRPr="007D74AE" w:rsidRDefault="00D0064C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UTM </w:t>
            </w:r>
            <w:proofErr w:type="spellStart"/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Unified</w:t>
            </w:r>
            <w:proofErr w:type="spellEnd"/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Threat</w:t>
            </w:r>
            <w:proofErr w:type="spellEnd"/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Management: wznowienie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suportu.</w:t>
            </w:r>
          </w:p>
        </w:tc>
        <w:tc>
          <w:tcPr>
            <w:tcW w:w="1134" w:type="dxa"/>
            <w:vAlign w:val="center"/>
          </w:tcPr>
          <w:p w14:paraId="593C9A0E" w14:textId="00A65E24" w:rsidR="009A5773" w:rsidRPr="007D74AE" w:rsidRDefault="00D0064C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04EEEDEC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D2A1A4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333DE6D6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DB5DFC7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CFD8378" w14:textId="1B61244F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4A94D31" w14:textId="3DC04EA7" w:rsidR="009A5773" w:rsidRPr="007D74AE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Unified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Threat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Management: urządzenie klasy UTM</w:t>
            </w:r>
          </w:p>
        </w:tc>
        <w:tc>
          <w:tcPr>
            <w:tcW w:w="1134" w:type="dxa"/>
            <w:vAlign w:val="center"/>
          </w:tcPr>
          <w:p w14:paraId="3E0305ED" w14:textId="159644BF" w:rsidR="009A5773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1507269F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E616D37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0AA7AD74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3D5FC398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556CEAE" w14:textId="78BAADD5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0E43A695" w14:textId="77B5598D" w:rsidR="009A5773" w:rsidRPr="007D74AE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Serwer dla Urzędu Gminy </w:t>
            </w:r>
          </w:p>
        </w:tc>
        <w:tc>
          <w:tcPr>
            <w:tcW w:w="1134" w:type="dxa"/>
            <w:vAlign w:val="center"/>
          </w:tcPr>
          <w:p w14:paraId="545A4C8A" w14:textId="03397BE6" w:rsidR="009A5773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27371CA1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85225C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2811718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2296545E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DDF69D3" w14:textId="2CABBAFE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EEB81B2" w14:textId="46E65D8E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Serwer dla Gminnego Ośrodka Pomocy Społecznej  </w:t>
            </w:r>
          </w:p>
        </w:tc>
        <w:tc>
          <w:tcPr>
            <w:tcW w:w="1134" w:type="dxa"/>
            <w:vAlign w:val="center"/>
          </w:tcPr>
          <w:p w14:paraId="4BDB4C6D" w14:textId="0E9FF9DD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370FC55E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31383D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EB576AB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1426E514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66EC13B2" w14:textId="53316A6E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5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09BC81D0" w14:textId="1585EB65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Network Attached Storage NAS: Macierz NAS wraz z dyskami dla Urzędu Gminy</w:t>
            </w:r>
          </w:p>
        </w:tc>
        <w:tc>
          <w:tcPr>
            <w:tcW w:w="1134" w:type="dxa"/>
            <w:vAlign w:val="center"/>
          </w:tcPr>
          <w:p w14:paraId="1FCCBC7D" w14:textId="4DA44042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0C67DC88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7840E13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701C9902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2D3E2DA5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0DD321BA" w14:textId="29CCD4BB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7C18960" w14:textId="071797A7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Network Attached Storage NAS: macierz NAS wraz z dyskami dla Gminnego Ośrodka Pomocy Społecznej</w:t>
            </w:r>
          </w:p>
        </w:tc>
        <w:tc>
          <w:tcPr>
            <w:tcW w:w="1134" w:type="dxa"/>
            <w:vAlign w:val="center"/>
          </w:tcPr>
          <w:p w14:paraId="56C0198A" w14:textId="2F21A807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22A0B21B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9DD69A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0E2B468C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F2410F8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EF287F8" w14:textId="3209CA73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7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9572E68" w14:textId="39DA7DD1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Generator prądu: Agregat prądotwórczy</w:t>
            </w:r>
          </w:p>
        </w:tc>
        <w:tc>
          <w:tcPr>
            <w:tcW w:w="1134" w:type="dxa"/>
            <w:vAlign w:val="center"/>
          </w:tcPr>
          <w:p w14:paraId="409C022E" w14:textId="38465A73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1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1276" w:type="dxa"/>
            <w:vAlign w:val="center"/>
          </w:tcPr>
          <w:p w14:paraId="3C0C739B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4BBD36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74AAFFCB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2B3EEF8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6B324DF" w14:textId="3CA86050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8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319A54BB" w14:textId="4A685CA1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UPS stanowiskowy: UPS dla Urzędu Gminy</w:t>
            </w:r>
          </w:p>
        </w:tc>
        <w:tc>
          <w:tcPr>
            <w:tcW w:w="1134" w:type="dxa"/>
            <w:vAlign w:val="center"/>
          </w:tcPr>
          <w:p w14:paraId="08B15BFC" w14:textId="11580C7E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76" w:type="dxa"/>
            <w:vAlign w:val="center"/>
          </w:tcPr>
          <w:p w14:paraId="1722820E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1E40CB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4C84961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3122CD4E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7A1BAEF" w14:textId="2283C24B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9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028D32A0" w14:textId="030CF175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UPS stanowiskowy: UPS dla Gminnego Ośrodka Pomocy Społecznej</w:t>
            </w:r>
          </w:p>
        </w:tc>
        <w:tc>
          <w:tcPr>
            <w:tcW w:w="1134" w:type="dxa"/>
            <w:vAlign w:val="center"/>
          </w:tcPr>
          <w:p w14:paraId="7DDBE8C2" w14:textId="34EC0C83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6" w:type="dxa"/>
            <w:vAlign w:val="center"/>
          </w:tcPr>
          <w:p w14:paraId="787D4300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8056C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6E8CF869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6A1AB9A5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7C2F503E" w14:textId="33C179EF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10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3E266045" w14:textId="070B00FA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UPS do serwera dla Urzędu Gminy</w:t>
            </w:r>
          </w:p>
        </w:tc>
        <w:tc>
          <w:tcPr>
            <w:tcW w:w="1134" w:type="dxa"/>
            <w:vAlign w:val="center"/>
          </w:tcPr>
          <w:p w14:paraId="614819BF" w14:textId="4C312DF8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261096B2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571EA2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E2FC80E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6688F851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E50D2C0" w14:textId="206F92A1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DB1C121" w14:textId="5DF62B2C" w:rsidR="009A5773" w:rsidRPr="007D74AE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UPS do serwera dla Gminnego Ośrodka Pomocy Społecznej</w:t>
            </w:r>
          </w:p>
        </w:tc>
        <w:tc>
          <w:tcPr>
            <w:tcW w:w="1134" w:type="dxa"/>
            <w:vAlign w:val="center"/>
          </w:tcPr>
          <w:p w14:paraId="474ADD5D" w14:textId="47E3292D" w:rsidR="009A5773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1E1B127A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FA0960F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1EA978B8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69CE56EA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E69E276" w14:textId="7358E4EE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F21A33C" w14:textId="4A952F59" w:rsidR="00C20AC7" w:rsidRPr="00C20AC7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Zarządzalne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urządzenia sieciowe z obsługą VLAN, </w:t>
            </w: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MACsec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standardu 802.1X. Przełącznik </w:t>
            </w: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zarządzalny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dla Urzędu Gminy</w:t>
            </w:r>
          </w:p>
        </w:tc>
        <w:tc>
          <w:tcPr>
            <w:tcW w:w="1134" w:type="dxa"/>
            <w:vAlign w:val="center"/>
          </w:tcPr>
          <w:p w14:paraId="687FEA85" w14:textId="5846583A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0E54D33A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738028D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6AC6DB0C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21FE0666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7FD478EA" w14:textId="34537260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13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52FB6B3" w14:textId="36CA2E90" w:rsidR="00C20AC7" w:rsidRPr="00C20AC7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Biblioteka taśmowa dla Urzędu Gminy</w:t>
            </w:r>
          </w:p>
        </w:tc>
        <w:tc>
          <w:tcPr>
            <w:tcW w:w="1134" w:type="dxa"/>
            <w:vAlign w:val="center"/>
          </w:tcPr>
          <w:p w14:paraId="6280B715" w14:textId="190194FF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7EFC9A75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BE880B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1775EC7C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124620D9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4B3C97B" w14:textId="0057A6B8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14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50451DA5" w14:textId="65CB5031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antywirusowe z EDR dla Urzędu Gminy</w:t>
            </w:r>
          </w:p>
        </w:tc>
        <w:tc>
          <w:tcPr>
            <w:tcW w:w="1134" w:type="dxa"/>
            <w:vAlign w:val="center"/>
          </w:tcPr>
          <w:p w14:paraId="068F11FF" w14:textId="43D06634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39B208F4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E0E3DA5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035FEE50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2EDFCB43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3888E9A" w14:textId="3DA38C27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15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8D35986" w14:textId="51545E71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antywirusowe: Oprogramowanie antywirusowe dla telefonów dla Urzędu Gminy</w:t>
            </w:r>
          </w:p>
        </w:tc>
        <w:tc>
          <w:tcPr>
            <w:tcW w:w="1134" w:type="dxa"/>
            <w:vAlign w:val="center"/>
          </w:tcPr>
          <w:p w14:paraId="5F1E50A1" w14:textId="2CB7EB72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29082082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D3E3E8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6DB1C76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48B9B5BD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3DEC2592" w14:textId="46448D8F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16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276A36BF" w14:textId="6B6970E5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antywirusowe: Oprogramowanie antywirusowe dla Gminnego Ośrodka Pomocy Społecznej</w:t>
            </w:r>
          </w:p>
        </w:tc>
        <w:tc>
          <w:tcPr>
            <w:tcW w:w="1134" w:type="dxa"/>
            <w:vAlign w:val="center"/>
          </w:tcPr>
          <w:p w14:paraId="30C2F5A9" w14:textId="471CEA64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425717AE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2344C66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B63A4E5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1DC4107E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BDC824C" w14:textId="4EF7838F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17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57F6769" w14:textId="17CF85F6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do wykonywania kopii zapasowych dla Urzędu Gminy</w:t>
            </w:r>
          </w:p>
        </w:tc>
        <w:tc>
          <w:tcPr>
            <w:tcW w:w="1134" w:type="dxa"/>
            <w:vAlign w:val="center"/>
          </w:tcPr>
          <w:p w14:paraId="33AF2420" w14:textId="0F52F1A8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109B890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CFA5D74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3BE00F9F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2B352620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10FEC34" w14:textId="087EF246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18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6AE556FD" w14:textId="3BE3A0C5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do wykonywania kopii zapasowych dla Gminnego Ośrodka Pomocy Społecznej</w:t>
            </w:r>
          </w:p>
        </w:tc>
        <w:tc>
          <w:tcPr>
            <w:tcW w:w="1134" w:type="dxa"/>
            <w:vAlign w:val="center"/>
          </w:tcPr>
          <w:p w14:paraId="7B47086A" w14:textId="269B8254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F1AC8E9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19A7CF7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EB90657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68BC38EA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0B95DAE1" w14:textId="09211B6F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19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0EFAA7A2" w14:textId="4FCB28A7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SIEM (Security Information and Event Management) dla Urzędu Gminy</w:t>
            </w:r>
          </w:p>
        </w:tc>
        <w:tc>
          <w:tcPr>
            <w:tcW w:w="1134" w:type="dxa"/>
            <w:vAlign w:val="center"/>
          </w:tcPr>
          <w:p w14:paraId="40FDA6AD" w14:textId="3FE373BF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5DF016DC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EA9D1DB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33E4B9E4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74DA6E15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5EE9693" w14:textId="5626270C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D133893" w14:textId="3CF8E958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przeciwdziałające wyciekowi danych DLP</w:t>
            </w:r>
            <w:r w:rsidR="00D9369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</w:t>
            </w:r>
            <w:r w:rsidR="00D9369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Data </w:t>
            </w:r>
            <w:proofErr w:type="spellStart"/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Leak</w:t>
            </w:r>
            <w:proofErr w:type="spellEnd"/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Prevention</w:t>
            </w:r>
            <w:proofErr w:type="spellEnd"/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dla Urzędu Gminy i Gminnego Ośrodka Pomocy Społecznej</w:t>
            </w:r>
          </w:p>
        </w:tc>
        <w:tc>
          <w:tcPr>
            <w:tcW w:w="1134" w:type="dxa"/>
            <w:vAlign w:val="center"/>
          </w:tcPr>
          <w:p w14:paraId="656E61ED" w14:textId="1E5E84F8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56AFAB1F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C449EED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F91BBB1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723DD" w14:paraId="2E5B1146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46F3E938" w14:textId="10B4DA45" w:rsidR="000723DD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559" w:type="dxa"/>
            <w:vAlign w:val="center"/>
          </w:tcPr>
          <w:p w14:paraId="1646E4FC" w14:textId="57E72A75" w:rsidR="000723DD" w:rsidRPr="000723DD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do monitorowania infrastruktury informatycznej dla Urzędu Gminy</w:t>
            </w:r>
          </w:p>
        </w:tc>
        <w:tc>
          <w:tcPr>
            <w:tcW w:w="1134" w:type="dxa"/>
            <w:vAlign w:val="center"/>
          </w:tcPr>
          <w:p w14:paraId="38CB50A5" w14:textId="75DC0E04" w:rsidR="000723DD" w:rsidRDefault="00F74A7F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AE18D26" w14:textId="77777777" w:rsidR="000723DD" w:rsidRPr="007D74AE" w:rsidRDefault="000723DD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9F0E862" w14:textId="77777777" w:rsidR="000723DD" w:rsidRPr="007D74AE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A0FE1EC" w14:textId="77777777" w:rsidR="000723DD" w:rsidRPr="009A5773" w:rsidRDefault="000723DD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723DD" w14:paraId="6B7555EB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476C7A3D" w14:textId="0526338E" w:rsidR="000723DD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559" w:type="dxa"/>
            <w:vAlign w:val="center"/>
          </w:tcPr>
          <w:p w14:paraId="279A5F49" w14:textId="38B8273D" w:rsidR="000723DD" w:rsidRPr="000723DD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Usługi informatyczne: wdrożenie systemu monitorowania środowiska serwerowego</w:t>
            </w:r>
          </w:p>
        </w:tc>
        <w:tc>
          <w:tcPr>
            <w:tcW w:w="1134" w:type="dxa"/>
            <w:vAlign w:val="center"/>
          </w:tcPr>
          <w:p w14:paraId="6846474A" w14:textId="0BC61F1D" w:rsidR="000723DD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B29BE91" w14:textId="77777777" w:rsidR="000723DD" w:rsidRPr="007D74AE" w:rsidRDefault="000723DD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80B4F7" w14:textId="77777777" w:rsidR="000723DD" w:rsidRPr="007D74AE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3AB3DF9" w14:textId="77777777" w:rsidR="000723DD" w:rsidRPr="009A5773" w:rsidRDefault="000723DD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DAEAF74" w14:textId="77777777" w:rsidTr="00D0064C">
        <w:trPr>
          <w:trHeight w:val="445"/>
        </w:trPr>
        <w:tc>
          <w:tcPr>
            <w:tcW w:w="5305" w:type="dxa"/>
            <w:gridSpan w:val="3"/>
            <w:shd w:val="clear" w:color="auto" w:fill="D9D9D9" w:themeFill="background1" w:themeFillShade="D9"/>
            <w:vAlign w:val="center"/>
          </w:tcPr>
          <w:p w14:paraId="2FAB3496" w14:textId="4D401221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0D2D51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290599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39" w:type="dxa"/>
            <w:gridSpan w:val="2"/>
            <w:shd w:val="clear" w:color="auto" w:fill="D9D9D9" w:themeFill="background1" w:themeFillShade="D9"/>
            <w:vAlign w:val="center"/>
          </w:tcPr>
          <w:p w14:paraId="06C8BAB0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18DD3DA" w14:textId="77777777" w:rsidR="009A5773" w:rsidRPr="00415A5C" w:rsidRDefault="009A5773" w:rsidP="009A5773">
      <w:pPr>
        <w:suppressAutoHyphens w:val="0"/>
        <w:spacing w:line="276" w:lineRule="auto"/>
        <w:ind w:left="360"/>
        <w:jc w:val="both"/>
        <w:rPr>
          <w:rFonts w:ascii="Arial" w:hAnsi="Arial" w:cs="Arial"/>
          <w:b/>
          <w:lang w:eastAsia="pl-PL"/>
        </w:rPr>
      </w:pPr>
    </w:p>
    <w:p w14:paraId="09051C74" w14:textId="77777777" w:rsidR="009A5773" w:rsidRPr="00415A5C" w:rsidRDefault="009A5773" w:rsidP="009A5773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słownie złotych brutto: ……………………………………………………………………</w:t>
      </w:r>
    </w:p>
    <w:p w14:paraId="7A8BA08C" w14:textId="77777777" w:rsidR="00722962" w:rsidRPr="00415A5C" w:rsidRDefault="00722962" w:rsidP="007D74AE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599B064E" w14:textId="2C4337AA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415A5C">
        <w:rPr>
          <w:rFonts w:ascii="Arial" w:hAnsi="Arial" w:cs="Arial"/>
        </w:rPr>
        <w:lastRenderedPageBreak/>
        <w:t xml:space="preserve">Oświadczam, iż udzielam </w:t>
      </w:r>
      <w:r w:rsidRPr="00415A5C">
        <w:rPr>
          <w:rFonts w:ascii="Arial" w:hAnsi="Arial" w:cs="Arial"/>
          <w:b/>
        </w:rPr>
        <w:t xml:space="preserve">gwarancji na okres </w:t>
      </w:r>
      <w:r w:rsidRPr="00415A5C">
        <w:rPr>
          <w:rFonts w:ascii="Arial" w:hAnsi="Arial" w:cs="Arial"/>
          <w:b/>
          <w:u w:val="single"/>
        </w:rPr>
        <w:t>……… miesięcy</w:t>
      </w:r>
      <w:r w:rsidRPr="00415A5C">
        <w:rPr>
          <w:rFonts w:ascii="Arial" w:hAnsi="Arial" w:cs="Arial"/>
          <w:b/>
        </w:rPr>
        <w:t xml:space="preserve"> </w:t>
      </w:r>
      <w:r w:rsidRPr="00415A5C">
        <w:rPr>
          <w:rFonts w:ascii="Arial" w:hAnsi="Arial" w:cs="Arial"/>
        </w:rPr>
        <w:t xml:space="preserve">na </w:t>
      </w:r>
      <w:r w:rsidR="00B953C3" w:rsidRPr="00415A5C">
        <w:rPr>
          <w:rFonts w:ascii="Arial" w:hAnsi="Arial" w:cs="Arial"/>
          <w:u w:val="single"/>
        </w:rPr>
        <w:t xml:space="preserve">sprzęt </w:t>
      </w:r>
      <w:r w:rsidR="00E60FD4">
        <w:rPr>
          <w:rFonts w:ascii="Arial" w:hAnsi="Arial" w:cs="Arial"/>
          <w:u w:val="single"/>
        </w:rPr>
        <w:t>komputerowy</w:t>
      </w:r>
      <w:r w:rsidRPr="00415A5C">
        <w:rPr>
          <w:rFonts w:ascii="Arial" w:hAnsi="Arial" w:cs="Arial"/>
        </w:rPr>
        <w:t>, licząc od daty odbioru końcowego.</w:t>
      </w:r>
    </w:p>
    <w:p w14:paraId="0BBEF2AF" w14:textId="29BB3B6B" w:rsidR="00B953C3" w:rsidRPr="00415A5C" w:rsidRDefault="00B953C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415A5C">
        <w:rPr>
          <w:rFonts w:ascii="Arial" w:hAnsi="Arial" w:cs="Arial"/>
        </w:rPr>
        <w:t xml:space="preserve">Oświadczam, iż udzielam </w:t>
      </w:r>
      <w:r w:rsidRPr="00415A5C">
        <w:rPr>
          <w:rFonts w:ascii="Arial" w:hAnsi="Arial" w:cs="Arial"/>
          <w:b/>
        </w:rPr>
        <w:t xml:space="preserve">gwarancji na okres </w:t>
      </w:r>
      <w:r w:rsidRPr="00415A5C">
        <w:rPr>
          <w:rFonts w:ascii="Arial" w:hAnsi="Arial" w:cs="Arial"/>
          <w:b/>
          <w:u w:val="single"/>
        </w:rPr>
        <w:t>……… miesięcy</w:t>
      </w:r>
      <w:r w:rsidRPr="00415A5C">
        <w:rPr>
          <w:rFonts w:ascii="Arial" w:hAnsi="Arial" w:cs="Arial"/>
          <w:b/>
        </w:rPr>
        <w:t xml:space="preserve"> </w:t>
      </w:r>
      <w:r w:rsidRPr="00415A5C">
        <w:rPr>
          <w:rFonts w:ascii="Arial" w:hAnsi="Arial" w:cs="Arial"/>
        </w:rPr>
        <w:t xml:space="preserve">na </w:t>
      </w:r>
      <w:r w:rsidRPr="00415A5C">
        <w:rPr>
          <w:rFonts w:ascii="Arial" w:hAnsi="Arial" w:cs="Arial"/>
          <w:u w:val="single"/>
        </w:rPr>
        <w:t>oprogramowanie</w:t>
      </w:r>
      <w:r w:rsidRPr="00415A5C">
        <w:rPr>
          <w:rFonts w:ascii="Arial" w:hAnsi="Arial" w:cs="Arial"/>
        </w:rPr>
        <w:t>, licząc od daty odbioru końcowego.</w:t>
      </w:r>
    </w:p>
    <w:p w14:paraId="625CC876" w14:textId="2E0469FC" w:rsidR="00722962" w:rsidRPr="000723DD" w:rsidRDefault="00722962" w:rsidP="000723DD">
      <w:pPr>
        <w:suppressAutoHyphens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  <w:lang w:eastAsia="pl-PL"/>
        </w:rPr>
      </w:pPr>
      <w:r w:rsidRPr="00722962">
        <w:rPr>
          <w:rFonts w:ascii="Arial" w:hAnsi="Arial" w:cs="Arial"/>
          <w:bCs/>
          <w:i/>
          <w:iCs/>
          <w:sz w:val="16"/>
          <w:szCs w:val="16"/>
          <w:lang w:eastAsia="pl-PL"/>
        </w:rPr>
        <w:t xml:space="preserve">Uwaga: </w:t>
      </w:r>
      <w:r w:rsidR="006D3C1C" w:rsidRPr="006D3C1C">
        <w:rPr>
          <w:rFonts w:ascii="Arial" w:hAnsi="Arial" w:cs="Arial"/>
          <w:bCs/>
          <w:i/>
          <w:iCs/>
          <w:sz w:val="16"/>
          <w:szCs w:val="16"/>
          <w:lang w:eastAsia="pl-PL"/>
        </w:rPr>
        <w:t>Nie wpisanie okresu gwarancji spowoduje odrzucenie oferty zgodnie z art. 226 ust. 1 pkt 5 ustawy,</w:t>
      </w:r>
      <w:r w:rsidR="006D3C1C">
        <w:rPr>
          <w:rFonts w:ascii="Arial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722962">
        <w:rPr>
          <w:rFonts w:ascii="Arial" w:hAnsi="Arial" w:cs="Arial"/>
          <w:bCs/>
          <w:i/>
          <w:iCs/>
          <w:sz w:val="16"/>
          <w:szCs w:val="16"/>
          <w:lang w:eastAsia="pl-PL"/>
        </w:rPr>
        <w:t>zgodnie z zasadami wskazanymi w rozdz. 21 SWZ.</w:t>
      </w:r>
    </w:p>
    <w:p w14:paraId="7ACE5F8F" w14:textId="77777777" w:rsidR="00B953C3" w:rsidRPr="00415A5C" w:rsidRDefault="00B953C3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</w:p>
    <w:p w14:paraId="1C834E8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w cenie oferty zostały uwzględnione wszystkie koszty niezbędne do zrealizowania zamówienia z należytą starannością i zgodnie z wymaganiami Zamawiającego.</w:t>
      </w:r>
    </w:p>
    <w:p w14:paraId="74686DF4" w14:textId="77777777" w:rsidR="00722962" w:rsidRPr="00415A5C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54F0C7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Cs/>
          <w:lang w:eastAsia="pl-PL"/>
        </w:rPr>
        <w:t>Oświadczam, iż zamówienie wykonam w terminie określonym w SWZ.</w:t>
      </w:r>
    </w:p>
    <w:p w14:paraId="249E47EA" w14:textId="77777777" w:rsidR="00722962" w:rsidRPr="00415A5C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bCs/>
          <w:lang w:eastAsia="pl-PL"/>
        </w:rPr>
      </w:pPr>
    </w:p>
    <w:p w14:paraId="5070C679" w14:textId="7C920ACE" w:rsidR="00415A5C" w:rsidRPr="00415A5C" w:rsidRDefault="00B953C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posiadam wystarczającą wiedzę niezbędną do realizacji zamówienia</w:t>
      </w:r>
      <w:r w:rsidR="00415A5C">
        <w:rPr>
          <w:rFonts w:ascii="Arial" w:hAnsi="Arial" w:cs="Arial"/>
          <w:lang w:eastAsia="pl-PL"/>
        </w:rPr>
        <w:t xml:space="preserve"> oraz </w:t>
      </w:r>
      <w:r w:rsidR="00415A5C" w:rsidRPr="00415A5C">
        <w:rPr>
          <w:rFonts w:ascii="Arial" w:hAnsi="Arial" w:cs="Arial"/>
          <w:lang w:eastAsia="pl-PL"/>
        </w:rPr>
        <w:t>spełniam warunki udziału w postępowaniu określone przez Zamawiającego w SWZ.</w:t>
      </w:r>
    </w:p>
    <w:p w14:paraId="3C7447D5" w14:textId="77777777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72C72C2" w14:textId="0CC420ED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osoby, które będą uczestniczyć w wykonywaniu zamówienia posiadają wymagane przepisami prawa uprawnienia</w:t>
      </w:r>
      <w:r>
        <w:rPr>
          <w:rFonts w:ascii="Arial" w:hAnsi="Arial" w:cs="Arial"/>
          <w:lang w:eastAsia="pl-PL"/>
        </w:rPr>
        <w:t xml:space="preserve"> do wykonania zamówienia</w:t>
      </w:r>
      <w:r w:rsidRPr="00415A5C">
        <w:rPr>
          <w:rFonts w:ascii="Arial" w:hAnsi="Arial" w:cs="Arial"/>
          <w:lang w:eastAsia="pl-PL"/>
        </w:rPr>
        <w:t>.</w:t>
      </w:r>
    </w:p>
    <w:p w14:paraId="472F85C0" w14:textId="77777777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7399A32" w14:textId="4A3E6B13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zapoznałem się z treścią SWZ wraz z załącznikami oraz wyjaśnieniami i zmianami SWZ</w:t>
      </w:r>
      <w:r w:rsidR="000723DD">
        <w:rPr>
          <w:rFonts w:ascii="Arial" w:hAnsi="Arial" w:cs="Arial"/>
          <w:lang w:eastAsia="pl-PL"/>
        </w:rPr>
        <w:t xml:space="preserve">               </w:t>
      </w:r>
      <w:r w:rsidRPr="00415A5C">
        <w:rPr>
          <w:rFonts w:ascii="Arial" w:hAnsi="Arial" w:cs="Arial"/>
          <w:lang w:eastAsia="pl-PL"/>
        </w:rPr>
        <w:t xml:space="preserve"> i nie wnoszę do nich zastrzeżeń.</w:t>
      </w:r>
    </w:p>
    <w:p w14:paraId="27DD673A" w14:textId="77777777" w:rsidR="00722962" w:rsidRPr="00722962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3CDE79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Akceptuję projekt umowy i w razie wybrania mojej oferty zobowiązuję się do podpisania umowy na warunkach określonych w SWZ, w miejscu i terminie wskazanym przez Zamawiającego.</w:t>
      </w:r>
    </w:p>
    <w:p w14:paraId="0F508B56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jestem związany niniejszą ofertą na czas wskazany w SWZ.</w:t>
      </w:r>
    </w:p>
    <w:p w14:paraId="1FFE1EC9" w14:textId="77777777" w:rsidR="00722962" w:rsidRPr="00722962" w:rsidRDefault="00722962" w:rsidP="00722962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2EFD5DD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Informujemy, iż wybór naszej oferty: </w:t>
      </w:r>
    </w:p>
    <w:p w14:paraId="75EC7F1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567" w:hanging="349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1)</w:t>
      </w:r>
      <w:r w:rsidRPr="00415A5C">
        <w:rPr>
          <w:rFonts w:ascii="Arial" w:hAnsi="Arial" w:cs="Arial"/>
          <w:lang w:eastAsia="pl-PL"/>
        </w:rPr>
        <w:tab/>
        <w:t>nie będzie prowadził do powstania po stronie Zamawiającego obowiązku podatkowego wynikającego z ustawy o podatku od towarów i usług,*</w:t>
      </w:r>
    </w:p>
    <w:p w14:paraId="0CD550E2" w14:textId="72F86EA5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567" w:hanging="349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2)</w:t>
      </w:r>
      <w:r w:rsidRPr="00415A5C">
        <w:rPr>
          <w:rFonts w:ascii="Arial" w:hAnsi="Arial" w:cs="Arial"/>
          <w:lang w:eastAsia="pl-PL"/>
        </w:rPr>
        <w:tab/>
        <w:t xml:space="preserve">będzie prowadził do powstania po stronie Zamawiającego obowiązku podatkowego wynikającego </w:t>
      </w:r>
      <w:r w:rsidR="00D93695">
        <w:rPr>
          <w:rFonts w:ascii="Arial" w:hAnsi="Arial" w:cs="Arial"/>
          <w:lang w:eastAsia="pl-PL"/>
        </w:rPr>
        <w:t xml:space="preserve">                 </w:t>
      </w:r>
      <w:r w:rsidRPr="00415A5C">
        <w:rPr>
          <w:rFonts w:ascii="Arial" w:hAnsi="Arial" w:cs="Arial"/>
          <w:lang w:eastAsia="pl-PL"/>
        </w:rPr>
        <w:t xml:space="preserve">z ustawy  o podatku od towarów i usług  w zakresie jak niżej.* </w:t>
      </w:r>
    </w:p>
    <w:p w14:paraId="6E8C9D6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Następujący rodzaj (nazwa) towaru lub usług będzie prowadził do powstania Zamawiającego obowiązku podatkowego:</w:t>
      </w:r>
    </w:p>
    <w:p w14:paraId="237E83A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705" w:hanging="345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a)</w:t>
      </w:r>
      <w:r w:rsidRPr="00415A5C">
        <w:rPr>
          <w:rFonts w:ascii="Arial" w:hAnsi="Arial" w:cs="Arial"/>
          <w:lang w:eastAsia="pl-PL"/>
        </w:rPr>
        <w:tab/>
      </w:r>
      <w:bookmarkStart w:id="1" w:name="_Hlk71022196"/>
      <w:r w:rsidRPr="00415A5C">
        <w:rPr>
          <w:rFonts w:ascii="Arial" w:hAnsi="Arial" w:cs="Arial"/>
          <w:lang w:eastAsia="pl-PL"/>
        </w:rPr>
        <w:t xml:space="preserve">………………… o wartości  netto …………… stawka </w:t>
      </w:r>
      <w:r w:rsidRPr="00415A5C">
        <w:rPr>
          <w:rFonts w:ascii="Arial" w:hAnsi="Arial" w:cs="Arial"/>
          <w:bCs/>
          <w:lang w:eastAsia="pl-PL"/>
        </w:rPr>
        <w:t>podatku od towarów i usług …………</w:t>
      </w:r>
      <w:bookmarkEnd w:id="1"/>
    </w:p>
    <w:p w14:paraId="478E845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b)</w:t>
      </w:r>
      <w:r w:rsidRPr="00415A5C">
        <w:rPr>
          <w:rFonts w:ascii="Arial" w:hAnsi="Arial" w:cs="Arial"/>
          <w:lang w:eastAsia="pl-PL"/>
        </w:rPr>
        <w:tab/>
        <w:t xml:space="preserve">………………… o wartości  netto …………… stawka </w:t>
      </w:r>
      <w:r w:rsidRPr="00415A5C">
        <w:rPr>
          <w:rFonts w:ascii="Arial" w:hAnsi="Arial" w:cs="Arial"/>
          <w:bCs/>
          <w:lang w:eastAsia="pl-PL"/>
        </w:rPr>
        <w:t>podatku od towarów i usług ………**</w:t>
      </w:r>
    </w:p>
    <w:p w14:paraId="417837E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3C047BA5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Zamówienie zamierzamy wykonać:</w:t>
      </w:r>
    </w:p>
    <w:p w14:paraId="130838A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1)</w:t>
      </w:r>
      <w:r w:rsidRPr="00415A5C">
        <w:rPr>
          <w:rFonts w:ascii="Arial" w:hAnsi="Arial" w:cs="Arial"/>
          <w:lang w:eastAsia="pl-PL"/>
        </w:rPr>
        <w:tab/>
        <w:t>wykonać  bez udziału podwykonawców *</w:t>
      </w:r>
    </w:p>
    <w:p w14:paraId="3D72B5CA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2)</w:t>
      </w:r>
      <w:r w:rsidRPr="00415A5C">
        <w:rPr>
          <w:rFonts w:ascii="Arial" w:hAnsi="Arial" w:cs="Arial"/>
          <w:lang w:eastAsia="pl-PL"/>
        </w:rPr>
        <w:tab/>
        <w:t>przy udziale podwykonawców *:</w:t>
      </w:r>
    </w:p>
    <w:p w14:paraId="74B4CCAA" w14:textId="29328E39" w:rsidR="00722962" w:rsidRPr="00415A5C" w:rsidRDefault="00722962" w:rsidP="00722962">
      <w:pPr>
        <w:suppressAutoHyphens w:val="0"/>
        <w:spacing w:line="276" w:lineRule="auto"/>
        <w:ind w:left="72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         ……………………….…………………………..…...…..…**</w:t>
      </w:r>
    </w:p>
    <w:p w14:paraId="571C7E22" w14:textId="77777777" w:rsidR="00722962" w:rsidRPr="00722962" w:rsidRDefault="00722962" w:rsidP="00722962">
      <w:pPr>
        <w:suppressAutoHyphens w:val="0"/>
        <w:spacing w:line="276" w:lineRule="auto"/>
        <w:ind w:left="720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>zakres prac powierzonych podwykonawcy                        nazwa, dane kontaktowe oraz przedstawiciel podwykonawcy</w:t>
      </w:r>
    </w:p>
    <w:p w14:paraId="7B1FB93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0B123FAA" w14:textId="123EC085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Oświadczam, że wypełniłem obowiązki informacyjne przewidziane w art. 13 lub art. 14 Rozporządzenia Parlamentu Europejskiego i Rady (UE) 2016/679 z dnia 27 kwietnia 2016 r. </w:t>
      </w:r>
      <w:r w:rsidRPr="00415A5C">
        <w:rPr>
          <w:rFonts w:ascii="Arial" w:hAnsi="Arial" w:cs="Arial"/>
          <w:lang w:eastAsia="pl-PL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="000723DD">
        <w:rPr>
          <w:rFonts w:ascii="Arial" w:hAnsi="Arial" w:cs="Arial"/>
          <w:lang w:eastAsia="pl-PL"/>
        </w:rPr>
        <w:t xml:space="preserve">                          </w:t>
      </w:r>
      <w:r w:rsidRPr="00415A5C">
        <w:rPr>
          <w:rFonts w:ascii="Arial" w:hAnsi="Arial" w:cs="Arial"/>
          <w:lang w:eastAsia="pl-PL"/>
        </w:rPr>
        <w:t xml:space="preserve">o ochronie danych) (Dz. Urz. UE L 119 z 04.05.2016) wobec osób fizycznych, </w:t>
      </w:r>
      <w:r w:rsidRPr="00415A5C">
        <w:rPr>
          <w:rFonts w:ascii="Arial" w:hAnsi="Arial" w:cs="Arial"/>
          <w:lang w:eastAsia="pl-PL"/>
        </w:rPr>
        <w:br/>
        <w:t xml:space="preserve">od których dane osobowe bezpośrednio lub pośrednio pozyskałem w celu ubiegania się </w:t>
      </w:r>
      <w:r w:rsidRPr="00415A5C">
        <w:rPr>
          <w:rFonts w:ascii="Arial" w:hAnsi="Arial" w:cs="Arial"/>
          <w:lang w:eastAsia="pl-PL"/>
        </w:rPr>
        <w:br/>
        <w:t xml:space="preserve">o udzielenie zamówienia publicznego w niniejszym postępowaniu </w:t>
      </w:r>
      <w:r w:rsidRPr="00415A5C">
        <w:rPr>
          <w:rFonts w:ascii="Arial" w:hAnsi="Arial" w:cs="Arial"/>
          <w:i/>
          <w:iCs/>
          <w:lang w:eastAsia="pl-PL"/>
        </w:rPr>
        <w:t>(oświadczenie dotyczy sytuacji gdy Wykonawca przekazuje dane osobowe inne niż bezpośrednio jego dotyczące)</w:t>
      </w:r>
      <w:r w:rsidRPr="00415A5C">
        <w:rPr>
          <w:rFonts w:ascii="Arial" w:hAnsi="Arial" w:cs="Arial"/>
          <w:lang w:eastAsia="pl-PL"/>
        </w:rPr>
        <w:t>.</w:t>
      </w:r>
    </w:p>
    <w:p w14:paraId="562122D1" w14:textId="77777777" w:rsidR="00722962" w:rsidRPr="00415A5C" w:rsidRDefault="00722962" w:rsidP="00722962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50417F65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Do oferty załączono następujące oświadczenia i dokumenty: </w:t>
      </w:r>
    </w:p>
    <w:p w14:paraId="7BC12CDD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3CE31F0F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lastRenderedPageBreak/>
        <w:t>…………………………………………………………………………………………</w:t>
      </w:r>
    </w:p>
    <w:p w14:paraId="702B5731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49BCDD5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lang w:eastAsia="pl-PL"/>
        </w:rPr>
      </w:pPr>
    </w:p>
    <w:p w14:paraId="6D84848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lang w:eastAsia="pl-PL"/>
        </w:rPr>
      </w:pPr>
    </w:p>
    <w:p w14:paraId="0FDE4B0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rPr>
          <w:rFonts w:ascii="Arial" w:hAnsi="Arial" w:cs="Arial"/>
          <w:iCs/>
          <w:lang w:eastAsia="pl-PL"/>
        </w:rPr>
      </w:pPr>
      <w:r w:rsidRPr="00415A5C">
        <w:rPr>
          <w:rFonts w:ascii="Arial" w:hAnsi="Arial" w:cs="Arial"/>
          <w:iCs/>
          <w:lang w:eastAsia="pl-PL"/>
        </w:rPr>
        <w:t>……………………………, dnia …………………………</w:t>
      </w:r>
    </w:p>
    <w:p w14:paraId="5DF00BF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 xml:space="preserve">              /miejscowość/</w:t>
      </w:r>
    </w:p>
    <w:p w14:paraId="5D075805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DC8A37C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1534CCED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25A663C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B4DE42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iCs/>
          <w:sz w:val="16"/>
          <w:szCs w:val="16"/>
          <w:lang w:eastAsia="pl-PL"/>
        </w:rPr>
        <w:t>*   niepotrzebne  wykreślić, wypełnić lub wykreślić i wypełnić</w:t>
      </w:r>
    </w:p>
    <w:p w14:paraId="76360AAC" w14:textId="77777777" w:rsidR="00722962" w:rsidRPr="00722962" w:rsidRDefault="00722962" w:rsidP="00722962">
      <w:pPr>
        <w:suppressAutoHyphens w:val="0"/>
        <w:spacing w:line="276" w:lineRule="auto"/>
        <w:ind w:left="142" w:hanging="142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iCs/>
          <w:sz w:val="16"/>
          <w:szCs w:val="16"/>
          <w:lang w:eastAsia="pl-PL"/>
        </w:rPr>
        <w:t>**</w:t>
      </w:r>
      <w:r w:rsidRPr="00722962">
        <w:rPr>
          <w:rFonts w:ascii="Arial" w:eastAsia="Calibri" w:hAnsi="Arial" w:cs="Arial"/>
          <w:i/>
          <w:sz w:val="16"/>
          <w:szCs w:val="16"/>
          <w:lang w:eastAsia="pl-PL"/>
        </w:rPr>
        <w:t xml:space="preserve"> wypełnić jeżeli dotyczy</w:t>
      </w:r>
    </w:p>
    <w:p w14:paraId="6F8E1E54" w14:textId="3121BEE5" w:rsidR="00917995" w:rsidRPr="00FC5322" w:rsidRDefault="00917995" w:rsidP="00FC5322"/>
    <w:sectPr w:rsidR="00917995" w:rsidRPr="00FC5322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20169" w14:textId="77777777" w:rsidR="0021038B" w:rsidRDefault="0021038B">
      <w:r>
        <w:separator/>
      </w:r>
    </w:p>
  </w:endnote>
  <w:endnote w:type="continuationSeparator" w:id="0">
    <w:p w14:paraId="41001153" w14:textId="77777777" w:rsidR="0021038B" w:rsidRDefault="0021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6D20C" w14:textId="77777777" w:rsidR="0021038B" w:rsidRDefault="0021038B">
      <w:r>
        <w:separator/>
      </w:r>
    </w:p>
  </w:footnote>
  <w:footnote w:type="continuationSeparator" w:id="0">
    <w:p w14:paraId="7A823B59" w14:textId="77777777" w:rsidR="0021038B" w:rsidRDefault="0021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2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4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8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4"/>
  </w:num>
  <w:num w:numId="3" w16cid:durableId="852033920">
    <w:abstractNumId w:val="35"/>
  </w:num>
  <w:num w:numId="4" w16cid:durableId="851643852">
    <w:abstractNumId w:val="53"/>
  </w:num>
  <w:num w:numId="5" w16cid:durableId="2014795097">
    <w:abstractNumId w:val="27"/>
  </w:num>
  <w:num w:numId="6" w16cid:durableId="281964988">
    <w:abstractNumId w:val="55"/>
  </w:num>
  <w:num w:numId="7" w16cid:durableId="2003849182">
    <w:abstractNumId w:val="71"/>
  </w:num>
  <w:num w:numId="8" w16cid:durableId="980960428">
    <w:abstractNumId w:val="51"/>
  </w:num>
  <w:num w:numId="9" w16cid:durableId="1161508436">
    <w:abstractNumId w:val="54"/>
  </w:num>
  <w:num w:numId="10" w16cid:durableId="1928534316">
    <w:abstractNumId w:val="24"/>
  </w:num>
  <w:num w:numId="11" w16cid:durableId="1475371863">
    <w:abstractNumId w:val="62"/>
  </w:num>
  <w:num w:numId="12" w16cid:durableId="259144746">
    <w:abstractNumId w:val="65"/>
  </w:num>
  <w:num w:numId="13" w16cid:durableId="1359349423">
    <w:abstractNumId w:val="61"/>
  </w:num>
  <w:num w:numId="14" w16cid:durableId="694963327">
    <w:abstractNumId w:val="40"/>
  </w:num>
  <w:num w:numId="15" w16cid:durableId="2001616582">
    <w:abstractNumId w:val="45"/>
  </w:num>
  <w:num w:numId="16" w16cid:durableId="1754618282">
    <w:abstractNumId w:val="74"/>
  </w:num>
  <w:num w:numId="17" w16cid:durableId="210850264">
    <w:abstractNumId w:val="57"/>
  </w:num>
  <w:num w:numId="18" w16cid:durableId="1508212312">
    <w:abstractNumId w:val="41"/>
  </w:num>
  <w:num w:numId="19" w16cid:durableId="714475853">
    <w:abstractNumId w:val="25"/>
  </w:num>
  <w:num w:numId="20" w16cid:durableId="69735831">
    <w:abstractNumId w:val="58"/>
  </w:num>
  <w:num w:numId="21" w16cid:durableId="1720089789">
    <w:abstractNumId w:val="44"/>
  </w:num>
  <w:num w:numId="22" w16cid:durableId="69087022">
    <w:abstractNumId w:val="48"/>
  </w:num>
  <w:num w:numId="23" w16cid:durableId="1642074739">
    <w:abstractNumId w:val="69"/>
  </w:num>
  <w:num w:numId="24" w16cid:durableId="1258443780">
    <w:abstractNumId w:val="73"/>
  </w:num>
  <w:num w:numId="25" w16cid:durableId="1867600776">
    <w:abstractNumId w:val="39"/>
  </w:num>
  <w:num w:numId="26" w16cid:durableId="1235970564">
    <w:abstractNumId w:val="60"/>
  </w:num>
  <w:num w:numId="27" w16cid:durableId="978924159">
    <w:abstractNumId w:val="63"/>
  </w:num>
  <w:num w:numId="28" w16cid:durableId="94400800">
    <w:abstractNumId w:val="43"/>
  </w:num>
  <w:num w:numId="29" w16cid:durableId="1447891907">
    <w:abstractNumId w:val="32"/>
  </w:num>
  <w:num w:numId="30" w16cid:durableId="1945840955">
    <w:abstractNumId w:val="47"/>
  </w:num>
  <w:num w:numId="31" w16cid:durableId="716660441">
    <w:abstractNumId w:val="72"/>
  </w:num>
  <w:num w:numId="32" w16cid:durableId="1517765207">
    <w:abstractNumId w:val="49"/>
  </w:num>
  <w:num w:numId="33" w16cid:durableId="1543443987">
    <w:abstractNumId w:val="29"/>
  </w:num>
  <w:num w:numId="34" w16cid:durableId="1552811303">
    <w:abstractNumId w:val="67"/>
  </w:num>
  <w:num w:numId="35" w16cid:durableId="693461686">
    <w:abstractNumId w:val="38"/>
  </w:num>
  <w:num w:numId="36" w16cid:durableId="361828864">
    <w:abstractNumId w:val="50"/>
  </w:num>
  <w:num w:numId="37" w16cid:durableId="994602431">
    <w:abstractNumId w:val="33"/>
  </w:num>
  <w:num w:numId="38" w16cid:durableId="29234104">
    <w:abstractNumId w:val="36"/>
  </w:num>
  <w:num w:numId="39" w16cid:durableId="1370380377">
    <w:abstractNumId w:val="26"/>
  </w:num>
  <w:num w:numId="40" w16cid:durableId="1253510195">
    <w:abstractNumId w:val="42"/>
  </w:num>
  <w:num w:numId="41" w16cid:durableId="66272291">
    <w:abstractNumId w:val="66"/>
  </w:num>
  <w:num w:numId="42" w16cid:durableId="1654141089">
    <w:abstractNumId w:val="7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552C"/>
    <w:rsid w:val="0006675B"/>
    <w:rsid w:val="00070D96"/>
    <w:rsid w:val="000723DD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4941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38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0128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05A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69C0"/>
    <w:rsid w:val="00407311"/>
    <w:rsid w:val="00411C8E"/>
    <w:rsid w:val="00413586"/>
    <w:rsid w:val="00415A5C"/>
    <w:rsid w:val="00417567"/>
    <w:rsid w:val="00417660"/>
    <w:rsid w:val="004179D8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D90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371F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672D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D3C1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AE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3621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49D2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773"/>
    <w:rsid w:val="009A5E0A"/>
    <w:rsid w:val="009A63EC"/>
    <w:rsid w:val="009A6444"/>
    <w:rsid w:val="009B03B7"/>
    <w:rsid w:val="009B1E0D"/>
    <w:rsid w:val="009B3C11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68F2"/>
    <w:rsid w:val="009E7BF3"/>
    <w:rsid w:val="009F00BF"/>
    <w:rsid w:val="009F1FFD"/>
    <w:rsid w:val="009F23A2"/>
    <w:rsid w:val="009F56A2"/>
    <w:rsid w:val="009F7A26"/>
    <w:rsid w:val="00A0045E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6842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552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53C3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0AC7"/>
    <w:rsid w:val="00C20FC2"/>
    <w:rsid w:val="00C228ED"/>
    <w:rsid w:val="00C2657E"/>
    <w:rsid w:val="00C26A11"/>
    <w:rsid w:val="00C3019A"/>
    <w:rsid w:val="00C3048C"/>
    <w:rsid w:val="00C31F60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064C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57535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3695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35F"/>
    <w:rsid w:val="00E5743A"/>
    <w:rsid w:val="00E579E3"/>
    <w:rsid w:val="00E60FD4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A7F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140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  <w:style w:type="table" w:styleId="Tabela-Siatka">
    <w:name w:val="Table Grid"/>
    <w:basedOn w:val="Standardowy"/>
    <w:rsid w:val="007D7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934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11</cp:revision>
  <cp:lastPrinted>2024-10-21T11:54:00Z</cp:lastPrinted>
  <dcterms:created xsi:type="dcterms:W3CDTF">2024-09-26T12:25:00Z</dcterms:created>
  <dcterms:modified xsi:type="dcterms:W3CDTF">2024-10-21T11:58:00Z</dcterms:modified>
</cp:coreProperties>
</file>