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71F7E" w:rsidRPr="006835D1" w:rsidRDefault="00071F7E">
      <w:pPr>
        <w:spacing w:after="120"/>
        <w:rPr>
          <w:rFonts w:ascii="Calibri" w:hAnsi="Calibri" w:cs="Calibri"/>
          <w:sz w:val="22"/>
          <w:szCs w:val="22"/>
        </w:rPr>
      </w:pPr>
    </w:p>
    <w:p w:rsidR="00071F7E" w:rsidRPr="006835D1" w:rsidRDefault="00B76F24">
      <w:pPr>
        <w:spacing w:after="120"/>
        <w:rPr>
          <w:rFonts w:ascii="Calibri" w:hAnsi="Calibri" w:cs="Calibri"/>
          <w:b/>
          <w:bCs/>
          <w:sz w:val="22"/>
          <w:szCs w:val="22"/>
        </w:rPr>
      </w:pPr>
      <w:r w:rsidRPr="006835D1">
        <w:rPr>
          <w:rFonts w:ascii="Calibri" w:hAnsi="Calibri" w:cs="Calibri"/>
          <w:noProof/>
          <w:sz w:val="22"/>
          <w:szCs w:val="22"/>
        </w:rPr>
        <w:drawing>
          <wp:inline distT="0" distB="0" distL="0" distR="0">
            <wp:extent cx="5476875" cy="1114425"/>
            <wp:effectExtent l="0" t="0" r="9525" b="9525"/>
            <wp:docPr id="4"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76875" cy="1114425"/>
                    </a:xfrm>
                    <a:prstGeom prst="rect">
                      <a:avLst/>
                    </a:prstGeom>
                    <a:noFill/>
                    <a:ln>
                      <a:noFill/>
                    </a:ln>
                  </pic:spPr>
                </pic:pic>
              </a:graphicData>
            </a:graphic>
          </wp:inline>
        </w:drawing>
      </w:r>
    </w:p>
    <w:p w:rsidR="00071F7E" w:rsidRPr="006835D1" w:rsidRDefault="00071F7E">
      <w:pPr>
        <w:spacing w:after="120"/>
        <w:jc w:val="center"/>
        <w:rPr>
          <w:rFonts w:ascii="Calibri" w:hAnsi="Calibri" w:cs="Calibri"/>
          <w:b/>
          <w:bCs/>
          <w:spacing w:val="80"/>
          <w:sz w:val="22"/>
          <w:szCs w:val="22"/>
          <w:u w:val="single"/>
        </w:rPr>
      </w:pPr>
    </w:p>
    <w:p w:rsidR="003446C9" w:rsidRPr="006835D1" w:rsidRDefault="003446C9" w:rsidP="00BA0BC8">
      <w:pPr>
        <w:spacing w:after="120"/>
        <w:jc w:val="center"/>
        <w:rPr>
          <w:rFonts w:ascii="Calibri" w:eastAsia="Times New Roman" w:hAnsi="Calibri" w:cs="Calibri"/>
          <w:b/>
          <w:bCs/>
          <w:kern w:val="36"/>
          <w:sz w:val="22"/>
          <w:szCs w:val="22"/>
          <w:u w:val="single"/>
        </w:rPr>
      </w:pPr>
    </w:p>
    <w:p w:rsidR="00987318" w:rsidRPr="006835D1" w:rsidRDefault="00071F7E" w:rsidP="00BA0BC8">
      <w:pPr>
        <w:spacing w:after="120"/>
        <w:jc w:val="center"/>
        <w:rPr>
          <w:rFonts w:ascii="Calibri" w:eastAsia="Times New Roman" w:hAnsi="Calibri" w:cs="Calibri"/>
          <w:b/>
          <w:bCs/>
          <w:kern w:val="36"/>
          <w:sz w:val="22"/>
          <w:szCs w:val="22"/>
          <w:u w:val="single"/>
        </w:rPr>
      </w:pPr>
      <w:r w:rsidRPr="006F372A">
        <w:rPr>
          <w:rFonts w:ascii="Calibri" w:eastAsia="Times New Roman" w:hAnsi="Calibri" w:cs="Calibri"/>
          <w:b/>
          <w:bCs/>
          <w:kern w:val="36"/>
          <w:sz w:val="22"/>
          <w:szCs w:val="22"/>
          <w:u w:val="single"/>
        </w:rPr>
        <w:t>SPECYFIKACJA WARUNKÓW ZAMÓWIENIA</w:t>
      </w:r>
    </w:p>
    <w:p w:rsidR="00970AF0" w:rsidRPr="006835D1" w:rsidRDefault="00970AF0">
      <w:pPr>
        <w:spacing w:after="120"/>
        <w:rPr>
          <w:rFonts w:ascii="Calibri" w:hAnsi="Calibri" w:cs="Calibri"/>
          <w:sz w:val="22"/>
          <w:szCs w:val="22"/>
        </w:rPr>
      </w:pPr>
    </w:p>
    <w:p w:rsidR="00CE3174" w:rsidRPr="006835D1" w:rsidRDefault="00CE3174" w:rsidP="00CE3174">
      <w:pPr>
        <w:jc w:val="both"/>
        <w:rPr>
          <w:rFonts w:ascii="Calibri" w:eastAsia="Calibri" w:hAnsi="Calibri" w:cs="Calibri"/>
          <w:sz w:val="22"/>
          <w:szCs w:val="22"/>
          <w:lang w:eastAsia="en-US"/>
        </w:rPr>
      </w:pPr>
      <w:r w:rsidRPr="006835D1">
        <w:rPr>
          <w:rFonts w:ascii="Calibri" w:eastAsia="Calibri" w:hAnsi="Calibri" w:cs="Calibri"/>
          <w:sz w:val="22"/>
          <w:szCs w:val="22"/>
          <w:lang w:eastAsia="en-US"/>
        </w:rPr>
        <w:t xml:space="preserve">Postępowanie prowadzone w trybie przetargu nieograniczonego zgodnie </w:t>
      </w:r>
      <w:r w:rsidR="004A7149" w:rsidRPr="006835D1">
        <w:rPr>
          <w:rFonts w:ascii="Calibri" w:eastAsia="Calibri" w:hAnsi="Calibri" w:cs="Calibri"/>
          <w:sz w:val="22"/>
          <w:szCs w:val="22"/>
          <w:lang w:eastAsia="en-US"/>
        </w:rPr>
        <w:t>z art. 132</w:t>
      </w:r>
      <w:r w:rsidR="0034439D" w:rsidRPr="006835D1">
        <w:rPr>
          <w:rFonts w:ascii="Calibri" w:eastAsia="Calibri" w:hAnsi="Calibri" w:cs="Calibri"/>
          <w:sz w:val="22"/>
          <w:szCs w:val="22"/>
          <w:lang w:eastAsia="en-US"/>
        </w:rPr>
        <w:t xml:space="preserve"> i następnych</w:t>
      </w:r>
      <w:r w:rsidRPr="006835D1">
        <w:rPr>
          <w:rFonts w:ascii="Calibri" w:eastAsia="Calibri" w:hAnsi="Calibri" w:cs="Calibri"/>
          <w:sz w:val="22"/>
          <w:szCs w:val="22"/>
          <w:lang w:eastAsia="en-US"/>
        </w:rPr>
        <w:t xml:space="preserve"> w oparciu </w:t>
      </w:r>
    </w:p>
    <w:p w:rsidR="00CE3174" w:rsidRPr="006835D1" w:rsidRDefault="009604E1" w:rsidP="00CE3174">
      <w:pPr>
        <w:rPr>
          <w:rFonts w:ascii="Calibri" w:hAnsi="Calibri" w:cs="Calibri"/>
          <w:sz w:val="22"/>
          <w:szCs w:val="22"/>
        </w:rPr>
      </w:pPr>
      <w:r w:rsidRPr="006835D1">
        <w:rPr>
          <w:rFonts w:ascii="Calibri" w:hAnsi="Calibri" w:cs="Calibri"/>
          <w:sz w:val="22"/>
          <w:szCs w:val="22"/>
        </w:rPr>
        <w:t>o ustawę z dnia 11.09.2019 r. Prawo zamówień</w:t>
      </w:r>
      <w:r w:rsidR="00B64E9F" w:rsidRPr="006835D1">
        <w:rPr>
          <w:rFonts w:ascii="Calibri" w:hAnsi="Calibri" w:cs="Calibri"/>
          <w:sz w:val="22"/>
          <w:szCs w:val="22"/>
        </w:rPr>
        <w:t xml:space="preserve"> publicznych (</w:t>
      </w:r>
      <w:proofErr w:type="spellStart"/>
      <w:r w:rsidR="00B64E9F" w:rsidRPr="006835D1">
        <w:rPr>
          <w:rFonts w:ascii="Calibri" w:hAnsi="Calibri" w:cs="Calibri"/>
          <w:sz w:val="22"/>
          <w:szCs w:val="22"/>
        </w:rPr>
        <w:t>t.j</w:t>
      </w:r>
      <w:proofErr w:type="spellEnd"/>
      <w:r w:rsidR="00B64E9F" w:rsidRPr="006835D1">
        <w:rPr>
          <w:rFonts w:ascii="Calibri" w:hAnsi="Calibri" w:cs="Calibri"/>
          <w:sz w:val="22"/>
          <w:szCs w:val="22"/>
        </w:rPr>
        <w:t>. Dz. U. z 202</w:t>
      </w:r>
      <w:r w:rsidR="007A1972">
        <w:rPr>
          <w:rFonts w:ascii="Calibri" w:hAnsi="Calibri" w:cs="Calibri"/>
          <w:sz w:val="22"/>
          <w:szCs w:val="22"/>
        </w:rPr>
        <w:t>4</w:t>
      </w:r>
      <w:r w:rsidR="00B64E9F" w:rsidRPr="006835D1">
        <w:rPr>
          <w:rFonts w:ascii="Calibri" w:hAnsi="Calibri" w:cs="Calibri"/>
          <w:sz w:val="22"/>
          <w:szCs w:val="22"/>
        </w:rPr>
        <w:t xml:space="preserve">r., poz. </w:t>
      </w:r>
      <w:r w:rsidR="00BD7A03" w:rsidRPr="006835D1">
        <w:rPr>
          <w:rFonts w:ascii="Calibri" w:hAnsi="Calibri" w:cs="Calibri"/>
          <w:sz w:val="22"/>
          <w:szCs w:val="22"/>
        </w:rPr>
        <w:t>1</w:t>
      </w:r>
      <w:r w:rsidR="007A1972">
        <w:rPr>
          <w:rFonts w:ascii="Calibri" w:hAnsi="Calibri" w:cs="Calibri"/>
          <w:sz w:val="22"/>
          <w:szCs w:val="22"/>
        </w:rPr>
        <w:t>320</w:t>
      </w:r>
      <w:r w:rsidRPr="006835D1">
        <w:rPr>
          <w:rFonts w:ascii="Calibri" w:hAnsi="Calibri" w:cs="Calibri"/>
          <w:sz w:val="22"/>
          <w:szCs w:val="22"/>
        </w:rPr>
        <w:t xml:space="preserve"> z </w:t>
      </w:r>
      <w:proofErr w:type="spellStart"/>
      <w:r w:rsidRPr="006835D1">
        <w:rPr>
          <w:rFonts w:ascii="Calibri" w:hAnsi="Calibri" w:cs="Calibri"/>
          <w:sz w:val="22"/>
          <w:szCs w:val="22"/>
        </w:rPr>
        <w:t>późn</w:t>
      </w:r>
      <w:proofErr w:type="spellEnd"/>
      <w:r w:rsidRPr="006835D1">
        <w:rPr>
          <w:rFonts w:ascii="Calibri" w:hAnsi="Calibri" w:cs="Calibri"/>
          <w:sz w:val="22"/>
          <w:szCs w:val="22"/>
        </w:rPr>
        <w:t>. zm.)</w:t>
      </w:r>
    </w:p>
    <w:p w:rsidR="00071F7E" w:rsidRPr="006835D1" w:rsidRDefault="00071F7E">
      <w:pPr>
        <w:rPr>
          <w:rFonts w:ascii="Calibri" w:eastAsia="Calibri" w:hAnsi="Calibri" w:cs="Calibri"/>
          <w:sz w:val="22"/>
          <w:szCs w:val="22"/>
          <w:lang w:eastAsia="en-US"/>
        </w:rPr>
      </w:pPr>
      <w:r w:rsidRPr="006835D1">
        <w:rPr>
          <w:rFonts w:ascii="Calibri" w:eastAsia="Calibri" w:hAnsi="Calibri" w:cs="Calibri"/>
          <w:sz w:val="22"/>
          <w:szCs w:val="22"/>
          <w:lang w:eastAsia="en-US"/>
        </w:rPr>
        <w:t xml:space="preserve">Dotyczy </w:t>
      </w:r>
      <w:r w:rsidR="00CE3174" w:rsidRPr="006835D1">
        <w:rPr>
          <w:rFonts w:ascii="Calibri" w:eastAsia="Calibri" w:hAnsi="Calibri" w:cs="Calibri"/>
          <w:sz w:val="22"/>
          <w:szCs w:val="22"/>
          <w:lang w:eastAsia="en-US"/>
        </w:rPr>
        <w:t>postępowania</w:t>
      </w:r>
      <w:r w:rsidR="003F2C67" w:rsidRPr="006835D1">
        <w:rPr>
          <w:rFonts w:ascii="Calibri" w:eastAsia="Calibri" w:hAnsi="Calibri" w:cs="Calibri"/>
          <w:sz w:val="22"/>
          <w:szCs w:val="22"/>
          <w:lang w:eastAsia="en-US"/>
        </w:rPr>
        <w:t xml:space="preserve"> o </w:t>
      </w:r>
      <w:r w:rsidR="00DC0C46" w:rsidRPr="006835D1">
        <w:rPr>
          <w:rFonts w:ascii="Calibri" w:eastAsia="Calibri" w:hAnsi="Calibri" w:cs="Calibri"/>
          <w:sz w:val="22"/>
          <w:szCs w:val="22"/>
          <w:lang w:eastAsia="en-US"/>
        </w:rPr>
        <w:t xml:space="preserve">wartości </w:t>
      </w:r>
      <w:r w:rsidR="00DC0C46" w:rsidRPr="006835D1">
        <w:rPr>
          <w:rFonts w:ascii="Calibri" w:eastAsia="Calibri" w:hAnsi="Calibri" w:cs="Calibri"/>
          <w:b/>
          <w:sz w:val="22"/>
          <w:szCs w:val="22"/>
          <w:lang w:eastAsia="en-US"/>
        </w:rPr>
        <w:t>powyżej 1</w:t>
      </w:r>
      <w:r w:rsidR="00EA5D55" w:rsidRPr="006835D1">
        <w:rPr>
          <w:rFonts w:ascii="Calibri" w:eastAsia="Calibri" w:hAnsi="Calibri" w:cs="Calibri"/>
          <w:b/>
          <w:sz w:val="22"/>
          <w:szCs w:val="22"/>
          <w:lang w:eastAsia="en-US"/>
        </w:rPr>
        <w:t>40</w:t>
      </w:r>
      <w:r w:rsidRPr="006835D1">
        <w:rPr>
          <w:rFonts w:ascii="Calibri" w:eastAsia="Calibri" w:hAnsi="Calibri" w:cs="Calibri"/>
          <w:b/>
          <w:sz w:val="22"/>
          <w:szCs w:val="22"/>
          <w:lang w:eastAsia="en-US"/>
        </w:rPr>
        <w:t xml:space="preserve"> 000 euro</w:t>
      </w:r>
      <w:r w:rsidRPr="006835D1">
        <w:rPr>
          <w:rFonts w:ascii="Calibri" w:eastAsia="Calibri" w:hAnsi="Calibri" w:cs="Calibri"/>
          <w:sz w:val="22"/>
          <w:szCs w:val="22"/>
          <w:lang w:eastAsia="en-US"/>
        </w:rPr>
        <w:t xml:space="preserve"> na:</w:t>
      </w:r>
      <w:r w:rsidRPr="006835D1">
        <w:rPr>
          <w:rFonts w:ascii="Calibri" w:eastAsia="Calibri" w:hAnsi="Calibri" w:cs="Calibri"/>
          <w:sz w:val="22"/>
          <w:szCs w:val="22"/>
          <w:lang w:eastAsia="en-US"/>
        </w:rPr>
        <w:br/>
      </w:r>
    </w:p>
    <w:p w:rsidR="00071F7E" w:rsidRPr="006835D1" w:rsidRDefault="00071F7E">
      <w:pPr>
        <w:rPr>
          <w:rFonts w:ascii="Calibri" w:hAnsi="Calibri" w:cs="Calibri"/>
          <w:sz w:val="22"/>
          <w:szCs w:val="22"/>
        </w:rPr>
      </w:pPr>
    </w:p>
    <w:p w:rsidR="00071F7E" w:rsidRPr="006835D1" w:rsidRDefault="00071F7E">
      <w:pPr>
        <w:rPr>
          <w:rFonts w:ascii="Calibri" w:hAnsi="Calibri" w:cs="Calibri"/>
          <w:b/>
          <w:sz w:val="22"/>
          <w:szCs w:val="22"/>
        </w:rPr>
      </w:pPr>
    </w:p>
    <w:p w:rsidR="00A957F1" w:rsidRPr="006835D1" w:rsidRDefault="00A957F1" w:rsidP="00A957F1">
      <w:pPr>
        <w:autoSpaceDE w:val="0"/>
        <w:autoSpaceDN w:val="0"/>
        <w:adjustRightInd w:val="0"/>
        <w:rPr>
          <w:rFonts w:ascii="Calibri" w:hAnsi="Calibri" w:cs="Calibri"/>
          <w:b/>
          <w:sz w:val="22"/>
          <w:szCs w:val="22"/>
        </w:rPr>
      </w:pPr>
    </w:p>
    <w:p w:rsidR="008F4101" w:rsidRPr="006835D1" w:rsidRDefault="00E16E95" w:rsidP="00E16E95">
      <w:pPr>
        <w:jc w:val="center"/>
        <w:rPr>
          <w:rFonts w:ascii="Calibri" w:hAnsi="Calibri" w:cs="Calibri"/>
          <w:sz w:val="22"/>
          <w:szCs w:val="22"/>
        </w:rPr>
      </w:pPr>
      <w:r w:rsidRPr="00E16E95">
        <w:rPr>
          <w:rFonts w:ascii="Calibri" w:hAnsi="Calibri" w:cs="Calibri"/>
          <w:b/>
          <w:sz w:val="22"/>
          <w:szCs w:val="22"/>
        </w:rPr>
        <w:t>Dostawa odczynników, sprzętu specjalistycznego oraz materiałów eksploatacyjnych do urządzeń na potrzeby Laboratoriów CSK UM w Łodzi</w:t>
      </w:r>
    </w:p>
    <w:p w:rsidR="008F4101" w:rsidRPr="006835D1" w:rsidRDefault="008F4101" w:rsidP="00E16E95">
      <w:pPr>
        <w:jc w:val="center"/>
        <w:rPr>
          <w:rFonts w:ascii="Calibri" w:hAnsi="Calibri" w:cs="Calibri"/>
          <w:sz w:val="22"/>
          <w:szCs w:val="22"/>
        </w:rPr>
      </w:pPr>
    </w:p>
    <w:p w:rsidR="008F4101" w:rsidRPr="006835D1" w:rsidRDefault="008F4101" w:rsidP="00956D1F">
      <w:pPr>
        <w:rPr>
          <w:rFonts w:ascii="Calibri" w:hAnsi="Calibri" w:cs="Calibri"/>
          <w:sz w:val="22"/>
          <w:szCs w:val="22"/>
        </w:rPr>
      </w:pPr>
    </w:p>
    <w:p w:rsidR="008F4101" w:rsidRPr="006835D1" w:rsidRDefault="008F4101" w:rsidP="00956D1F">
      <w:pPr>
        <w:rPr>
          <w:rFonts w:ascii="Calibri" w:hAnsi="Calibri" w:cs="Calibri"/>
          <w:sz w:val="22"/>
          <w:szCs w:val="22"/>
        </w:rPr>
      </w:pPr>
    </w:p>
    <w:p w:rsidR="00071F7E" w:rsidRPr="006835D1" w:rsidRDefault="002209E0">
      <w:pPr>
        <w:rPr>
          <w:rFonts w:ascii="Calibri" w:hAnsi="Calibri" w:cs="Calibri"/>
          <w:b/>
          <w:bCs/>
          <w:sz w:val="22"/>
          <w:szCs w:val="22"/>
          <w:u w:val="single"/>
        </w:rPr>
      </w:pPr>
      <w:r w:rsidRPr="006835D1">
        <w:rPr>
          <w:rFonts w:ascii="Calibri" w:hAnsi="Calibri" w:cs="Calibri"/>
          <w:b/>
          <w:bCs/>
          <w:sz w:val="22"/>
          <w:szCs w:val="22"/>
        </w:rPr>
        <w:t>Sprawa nr  ZP</w:t>
      </w:r>
      <w:r w:rsidR="00B438F2" w:rsidRPr="006835D1">
        <w:rPr>
          <w:rFonts w:ascii="Calibri" w:hAnsi="Calibri" w:cs="Calibri"/>
          <w:b/>
          <w:bCs/>
          <w:sz w:val="22"/>
          <w:szCs w:val="22"/>
        </w:rPr>
        <w:t>/</w:t>
      </w:r>
      <w:r w:rsidR="00E16E95">
        <w:rPr>
          <w:rFonts w:ascii="Calibri" w:hAnsi="Calibri" w:cs="Calibri"/>
          <w:b/>
          <w:bCs/>
          <w:sz w:val="22"/>
          <w:szCs w:val="22"/>
        </w:rPr>
        <w:t>141</w:t>
      </w:r>
      <w:r w:rsidR="00FB4657" w:rsidRPr="006835D1">
        <w:rPr>
          <w:rFonts w:ascii="Calibri" w:hAnsi="Calibri" w:cs="Calibri"/>
          <w:b/>
          <w:bCs/>
          <w:sz w:val="22"/>
          <w:szCs w:val="22"/>
        </w:rPr>
        <w:t>/202</w:t>
      </w:r>
      <w:r w:rsidR="00BD7A03" w:rsidRPr="006835D1">
        <w:rPr>
          <w:rFonts w:ascii="Calibri" w:hAnsi="Calibri" w:cs="Calibri"/>
          <w:b/>
          <w:bCs/>
          <w:sz w:val="22"/>
          <w:szCs w:val="22"/>
        </w:rPr>
        <w:t>4</w:t>
      </w:r>
    </w:p>
    <w:p w:rsidR="00071F7E" w:rsidRPr="006835D1" w:rsidRDefault="00071F7E">
      <w:pPr>
        <w:rPr>
          <w:rFonts w:ascii="Calibri" w:hAnsi="Calibri" w:cs="Calibri"/>
          <w:b/>
          <w:bCs/>
          <w:sz w:val="22"/>
          <w:szCs w:val="22"/>
          <w:u w:val="single"/>
        </w:rPr>
      </w:pPr>
    </w:p>
    <w:p w:rsidR="00071F7E" w:rsidRPr="006835D1" w:rsidRDefault="00071F7E">
      <w:pPr>
        <w:rPr>
          <w:rFonts w:ascii="Calibri" w:hAnsi="Calibri" w:cs="Calibri"/>
          <w:b/>
          <w:bCs/>
          <w:sz w:val="22"/>
          <w:szCs w:val="22"/>
          <w:u w:val="single"/>
        </w:rPr>
      </w:pPr>
    </w:p>
    <w:p w:rsidR="00324DAD" w:rsidRPr="006835D1" w:rsidRDefault="00324DAD" w:rsidP="00324DAD">
      <w:pPr>
        <w:pStyle w:val="Tekstdymka"/>
        <w:rPr>
          <w:rFonts w:ascii="Calibri" w:hAnsi="Calibri" w:cs="Calibri"/>
          <w:sz w:val="22"/>
          <w:szCs w:val="22"/>
        </w:rPr>
      </w:pPr>
    </w:p>
    <w:p w:rsidR="00AB31C1" w:rsidRPr="006835D1" w:rsidRDefault="00AB31C1">
      <w:pPr>
        <w:rPr>
          <w:rFonts w:ascii="Calibri" w:hAnsi="Calibri" w:cs="Calibri"/>
          <w:b/>
          <w:bCs/>
          <w:sz w:val="22"/>
          <w:szCs w:val="22"/>
          <w:u w:val="single"/>
        </w:rPr>
      </w:pPr>
    </w:p>
    <w:p w:rsidR="00CF7A86" w:rsidRPr="006835D1" w:rsidRDefault="00CF7A86">
      <w:pPr>
        <w:rPr>
          <w:rFonts w:ascii="Calibri" w:hAnsi="Calibri" w:cs="Calibri"/>
          <w:b/>
          <w:bCs/>
          <w:sz w:val="22"/>
          <w:szCs w:val="22"/>
          <w:u w:val="single"/>
        </w:rPr>
      </w:pPr>
    </w:p>
    <w:p w:rsidR="00CF7A86" w:rsidRPr="006835D1" w:rsidRDefault="00CF7A86">
      <w:pPr>
        <w:rPr>
          <w:rFonts w:ascii="Calibri" w:hAnsi="Calibri" w:cs="Calibri"/>
          <w:b/>
          <w:bCs/>
          <w:sz w:val="22"/>
          <w:szCs w:val="22"/>
          <w:u w:val="single"/>
        </w:rPr>
      </w:pPr>
    </w:p>
    <w:p w:rsidR="00CF7A86" w:rsidRPr="006835D1" w:rsidRDefault="00CF7A86">
      <w:pPr>
        <w:rPr>
          <w:rFonts w:ascii="Calibri" w:hAnsi="Calibri" w:cs="Calibri"/>
          <w:b/>
          <w:bCs/>
          <w:sz w:val="22"/>
          <w:szCs w:val="22"/>
          <w:u w:val="single"/>
        </w:rPr>
      </w:pPr>
    </w:p>
    <w:p w:rsidR="00071F7E" w:rsidRPr="006835D1" w:rsidRDefault="00001C49">
      <w:pPr>
        <w:pStyle w:val="Tekstpodstawowy2"/>
        <w:spacing w:line="360" w:lineRule="auto"/>
        <w:jc w:val="right"/>
        <w:rPr>
          <w:rFonts w:ascii="Calibri" w:eastAsia="Calibri" w:hAnsi="Calibri" w:cs="Calibri"/>
          <w:b/>
          <w:sz w:val="22"/>
          <w:szCs w:val="22"/>
          <w:lang w:eastAsia="en-US"/>
        </w:rPr>
      </w:pPr>
      <w:r w:rsidRPr="006835D1">
        <w:rPr>
          <w:rFonts w:ascii="Calibri" w:eastAsia="Calibri" w:hAnsi="Calibri" w:cs="Calibri"/>
          <w:b/>
          <w:sz w:val="22"/>
          <w:szCs w:val="22"/>
          <w:lang w:eastAsia="en-US"/>
        </w:rPr>
        <w:t>Z</w:t>
      </w:r>
      <w:r w:rsidR="00071F7E" w:rsidRPr="006835D1">
        <w:rPr>
          <w:rFonts w:ascii="Calibri" w:eastAsia="Calibri" w:hAnsi="Calibri" w:cs="Calibri"/>
          <w:b/>
          <w:sz w:val="22"/>
          <w:szCs w:val="22"/>
          <w:lang w:eastAsia="en-US"/>
        </w:rPr>
        <w:t>atwierdził</w:t>
      </w:r>
      <w:r w:rsidR="00DC0C46" w:rsidRPr="006835D1">
        <w:rPr>
          <w:rFonts w:ascii="Calibri" w:eastAsia="Calibri" w:hAnsi="Calibri" w:cs="Calibri"/>
          <w:b/>
          <w:sz w:val="22"/>
          <w:szCs w:val="22"/>
          <w:lang w:eastAsia="en-US"/>
        </w:rPr>
        <w:t>a</w:t>
      </w:r>
      <w:r w:rsidR="00071F7E" w:rsidRPr="006835D1">
        <w:rPr>
          <w:rFonts w:ascii="Calibri" w:eastAsia="Calibri" w:hAnsi="Calibri" w:cs="Calibri"/>
          <w:b/>
          <w:sz w:val="22"/>
          <w:szCs w:val="22"/>
          <w:lang w:eastAsia="en-US"/>
        </w:rPr>
        <w:t xml:space="preserve">: </w:t>
      </w:r>
    </w:p>
    <w:p w:rsidR="00071F7E" w:rsidRPr="006835D1" w:rsidRDefault="00071F7E">
      <w:pPr>
        <w:spacing w:after="120"/>
        <w:jc w:val="right"/>
        <w:rPr>
          <w:rFonts w:ascii="Calibri" w:eastAsia="Calibri" w:hAnsi="Calibri" w:cs="Calibri"/>
          <w:b/>
          <w:sz w:val="22"/>
          <w:szCs w:val="22"/>
          <w:lang w:eastAsia="en-US"/>
        </w:rPr>
      </w:pPr>
      <w:r w:rsidRPr="006835D1">
        <w:rPr>
          <w:rFonts w:ascii="Calibri" w:eastAsia="Calibri" w:hAnsi="Calibri" w:cs="Calibri"/>
          <w:b/>
          <w:sz w:val="22"/>
          <w:szCs w:val="22"/>
          <w:lang w:eastAsia="en-US"/>
        </w:rPr>
        <w:t>dr n. med. Monika Domarecka</w:t>
      </w:r>
    </w:p>
    <w:p w:rsidR="00071F7E" w:rsidRPr="006835D1" w:rsidRDefault="00071F7E">
      <w:pPr>
        <w:spacing w:after="120"/>
        <w:jc w:val="right"/>
        <w:rPr>
          <w:rFonts w:ascii="Calibri" w:eastAsia="Calibri" w:hAnsi="Calibri" w:cs="Calibri"/>
          <w:b/>
          <w:sz w:val="22"/>
          <w:szCs w:val="22"/>
          <w:lang w:eastAsia="en-US"/>
        </w:rPr>
      </w:pPr>
      <w:r w:rsidRPr="006835D1">
        <w:rPr>
          <w:rFonts w:ascii="Calibri" w:eastAsia="Calibri" w:hAnsi="Calibri" w:cs="Calibri"/>
          <w:b/>
          <w:sz w:val="22"/>
          <w:szCs w:val="22"/>
          <w:lang w:eastAsia="en-US"/>
        </w:rPr>
        <w:t>Dyrektor Centralnego Szpitala Klinicznego</w:t>
      </w:r>
    </w:p>
    <w:p w:rsidR="00071F7E" w:rsidRPr="006835D1" w:rsidRDefault="00071F7E">
      <w:pPr>
        <w:spacing w:after="120"/>
        <w:jc w:val="right"/>
        <w:rPr>
          <w:rFonts w:ascii="Calibri" w:eastAsia="Calibri" w:hAnsi="Calibri" w:cs="Calibri"/>
          <w:b/>
          <w:sz w:val="22"/>
          <w:szCs w:val="22"/>
          <w:lang w:eastAsia="en-US"/>
        </w:rPr>
      </w:pPr>
      <w:r w:rsidRPr="006835D1">
        <w:rPr>
          <w:rFonts w:ascii="Calibri" w:eastAsia="Calibri" w:hAnsi="Calibri" w:cs="Calibri"/>
          <w:b/>
          <w:sz w:val="22"/>
          <w:szCs w:val="22"/>
          <w:lang w:eastAsia="en-US"/>
        </w:rPr>
        <w:t>Uniwersytetu Medycznego</w:t>
      </w:r>
      <w:r w:rsidR="003F2C67" w:rsidRPr="006835D1">
        <w:rPr>
          <w:rFonts w:ascii="Calibri" w:eastAsia="Calibri" w:hAnsi="Calibri" w:cs="Calibri"/>
          <w:b/>
          <w:sz w:val="22"/>
          <w:szCs w:val="22"/>
          <w:lang w:eastAsia="en-US"/>
        </w:rPr>
        <w:t xml:space="preserve"> w </w:t>
      </w:r>
      <w:r w:rsidRPr="006835D1">
        <w:rPr>
          <w:rFonts w:ascii="Calibri" w:eastAsia="Calibri" w:hAnsi="Calibri" w:cs="Calibri"/>
          <w:b/>
          <w:sz w:val="22"/>
          <w:szCs w:val="22"/>
          <w:lang w:eastAsia="en-US"/>
        </w:rPr>
        <w:t>Łodzi</w:t>
      </w:r>
    </w:p>
    <w:p w:rsidR="00071F7E" w:rsidRPr="006835D1" w:rsidRDefault="00071F7E">
      <w:pPr>
        <w:jc w:val="center"/>
        <w:rPr>
          <w:rFonts w:ascii="Calibri" w:eastAsia="Calibri" w:hAnsi="Calibri" w:cs="Calibri"/>
          <w:b/>
          <w:sz w:val="22"/>
          <w:szCs w:val="22"/>
          <w:lang w:eastAsia="en-US"/>
        </w:rPr>
      </w:pPr>
    </w:p>
    <w:p w:rsidR="00071F7E" w:rsidRPr="006835D1" w:rsidRDefault="00071F7E">
      <w:pPr>
        <w:jc w:val="center"/>
        <w:rPr>
          <w:rFonts w:ascii="Calibri" w:hAnsi="Calibri" w:cs="Calibri"/>
          <w:sz w:val="22"/>
          <w:szCs w:val="22"/>
        </w:rPr>
      </w:pPr>
    </w:p>
    <w:p w:rsidR="00071F7E" w:rsidRPr="006835D1" w:rsidRDefault="00071F7E">
      <w:pPr>
        <w:jc w:val="center"/>
        <w:rPr>
          <w:rFonts w:ascii="Calibri" w:hAnsi="Calibri" w:cs="Calibri"/>
          <w:sz w:val="22"/>
          <w:szCs w:val="22"/>
        </w:rPr>
      </w:pPr>
    </w:p>
    <w:p w:rsidR="00070DBC" w:rsidRPr="006835D1" w:rsidRDefault="00070DBC">
      <w:pPr>
        <w:jc w:val="center"/>
        <w:rPr>
          <w:rFonts w:ascii="Calibri" w:hAnsi="Calibri" w:cs="Calibri"/>
          <w:sz w:val="22"/>
          <w:szCs w:val="22"/>
        </w:rPr>
      </w:pPr>
    </w:p>
    <w:p w:rsidR="00070DBC" w:rsidRPr="006835D1" w:rsidRDefault="00070DBC">
      <w:pPr>
        <w:jc w:val="center"/>
        <w:rPr>
          <w:rFonts w:ascii="Calibri" w:hAnsi="Calibri" w:cs="Calibri"/>
          <w:sz w:val="22"/>
          <w:szCs w:val="22"/>
        </w:rPr>
      </w:pPr>
    </w:p>
    <w:p w:rsidR="00070DBC" w:rsidRPr="006835D1" w:rsidRDefault="00070DBC">
      <w:pPr>
        <w:jc w:val="center"/>
        <w:rPr>
          <w:rFonts w:ascii="Calibri" w:hAnsi="Calibri" w:cs="Calibri"/>
          <w:sz w:val="22"/>
          <w:szCs w:val="22"/>
        </w:rPr>
      </w:pPr>
    </w:p>
    <w:p w:rsidR="00070DBC" w:rsidRPr="006835D1" w:rsidRDefault="00070DBC">
      <w:pPr>
        <w:jc w:val="center"/>
        <w:rPr>
          <w:rFonts w:ascii="Calibri" w:hAnsi="Calibri" w:cs="Calibri"/>
          <w:sz w:val="22"/>
          <w:szCs w:val="22"/>
        </w:rPr>
      </w:pPr>
    </w:p>
    <w:p w:rsidR="00070DBC" w:rsidRPr="006835D1" w:rsidRDefault="00070DBC">
      <w:pPr>
        <w:jc w:val="center"/>
        <w:rPr>
          <w:rFonts w:ascii="Calibri" w:hAnsi="Calibri" w:cs="Calibri"/>
          <w:sz w:val="22"/>
          <w:szCs w:val="22"/>
        </w:rPr>
      </w:pPr>
    </w:p>
    <w:p w:rsidR="00070DBC" w:rsidRPr="006835D1" w:rsidRDefault="00070DBC">
      <w:pPr>
        <w:jc w:val="center"/>
        <w:rPr>
          <w:rFonts w:ascii="Calibri" w:hAnsi="Calibri" w:cs="Calibri"/>
          <w:sz w:val="22"/>
          <w:szCs w:val="22"/>
        </w:rPr>
      </w:pPr>
    </w:p>
    <w:p w:rsidR="00911226" w:rsidRPr="006835D1" w:rsidRDefault="002F25C4">
      <w:pPr>
        <w:jc w:val="center"/>
        <w:rPr>
          <w:rFonts w:ascii="Calibri" w:hAnsi="Calibri" w:cs="Calibri"/>
          <w:color w:val="000000" w:themeColor="text1"/>
          <w:sz w:val="22"/>
          <w:szCs w:val="22"/>
        </w:rPr>
      </w:pPr>
      <w:r w:rsidRPr="00E928C5">
        <w:rPr>
          <w:rFonts w:ascii="Calibri" w:hAnsi="Calibri" w:cs="Calibri"/>
          <w:color w:val="000000" w:themeColor="text1"/>
          <w:sz w:val="22"/>
          <w:szCs w:val="22"/>
        </w:rPr>
        <w:t xml:space="preserve">Łódź, </w:t>
      </w:r>
      <w:r w:rsidR="008248B8" w:rsidRPr="00E928C5">
        <w:rPr>
          <w:rFonts w:ascii="Calibri" w:hAnsi="Calibri" w:cs="Calibri"/>
          <w:color w:val="000000" w:themeColor="text1"/>
          <w:sz w:val="22"/>
          <w:szCs w:val="22"/>
        </w:rPr>
        <w:t xml:space="preserve">dnia </w:t>
      </w:r>
      <w:r w:rsidR="0063624E" w:rsidRPr="00E928C5">
        <w:rPr>
          <w:rFonts w:ascii="Calibri" w:hAnsi="Calibri" w:cs="Calibri"/>
          <w:color w:val="000000" w:themeColor="text1"/>
          <w:sz w:val="22"/>
          <w:szCs w:val="22"/>
        </w:rPr>
        <w:t>28.10.</w:t>
      </w:r>
      <w:r w:rsidR="00136AC8" w:rsidRPr="00E928C5">
        <w:rPr>
          <w:rFonts w:ascii="Calibri" w:hAnsi="Calibri" w:cs="Calibri"/>
          <w:color w:val="000000" w:themeColor="text1"/>
          <w:sz w:val="22"/>
          <w:szCs w:val="22"/>
        </w:rPr>
        <w:t>202</w:t>
      </w:r>
      <w:r w:rsidR="006835D1" w:rsidRPr="00E928C5">
        <w:rPr>
          <w:rFonts w:ascii="Calibri" w:hAnsi="Calibri" w:cs="Calibri"/>
          <w:color w:val="000000" w:themeColor="text1"/>
          <w:sz w:val="22"/>
          <w:szCs w:val="22"/>
        </w:rPr>
        <w:t>4</w:t>
      </w:r>
    </w:p>
    <w:p w:rsidR="00071F7E" w:rsidRPr="006835D1" w:rsidRDefault="00071F7E" w:rsidP="00242CAE">
      <w:pPr>
        <w:rPr>
          <w:rFonts w:ascii="Calibri" w:hAnsi="Calibri" w:cs="Calibri"/>
          <w:sz w:val="22"/>
          <w:szCs w:val="22"/>
        </w:rPr>
        <w:sectPr w:rsidR="00071F7E" w:rsidRPr="006835D1" w:rsidSect="00911226">
          <w:headerReference w:type="default" r:id="rId9"/>
          <w:footerReference w:type="default" r:id="rId10"/>
          <w:pgSz w:w="11906" w:h="16838" w:code="9"/>
          <w:pgMar w:top="680" w:right="794" w:bottom="709" w:left="1134" w:header="709" w:footer="340" w:gutter="0"/>
          <w:cols w:space="708"/>
          <w:docGrid w:linePitch="360"/>
        </w:sectPr>
      </w:pPr>
    </w:p>
    <w:p w:rsidR="00E16E95" w:rsidRPr="006E61EA" w:rsidRDefault="00E16E95" w:rsidP="00E16E95">
      <w:pPr>
        <w:jc w:val="center"/>
        <w:rPr>
          <w:rFonts w:asciiTheme="minorHAnsi" w:hAnsiTheme="minorHAnsi" w:cstheme="minorHAnsi"/>
          <w:b/>
          <w:bCs/>
          <w:spacing w:val="80"/>
          <w:sz w:val="22"/>
          <w:szCs w:val="22"/>
        </w:rPr>
      </w:pPr>
      <w:r w:rsidRPr="006E61EA">
        <w:rPr>
          <w:rFonts w:asciiTheme="minorHAnsi" w:hAnsiTheme="minorHAnsi" w:cstheme="minorHAnsi"/>
          <w:b/>
          <w:bCs/>
          <w:spacing w:val="80"/>
          <w:sz w:val="22"/>
          <w:szCs w:val="22"/>
        </w:rPr>
        <w:lastRenderedPageBreak/>
        <w:t>SPECYFIKACJA WARUNKÓW ZAMÓWIENIA</w:t>
      </w:r>
    </w:p>
    <w:p w:rsidR="00E16E95" w:rsidRPr="006E61EA" w:rsidRDefault="00E16E95" w:rsidP="00E16E95">
      <w:pPr>
        <w:suppressAutoHyphens/>
        <w:jc w:val="center"/>
        <w:rPr>
          <w:rFonts w:asciiTheme="minorHAnsi" w:hAnsiTheme="minorHAnsi" w:cstheme="minorHAnsi"/>
          <w:b/>
          <w:bCs/>
          <w:sz w:val="22"/>
          <w:szCs w:val="22"/>
          <w:lang w:eastAsia="ar-SA"/>
        </w:rPr>
      </w:pPr>
      <w:r w:rsidRPr="006E61EA">
        <w:rPr>
          <w:rFonts w:asciiTheme="minorHAnsi" w:hAnsiTheme="minorHAnsi" w:cstheme="minorHAnsi"/>
          <w:sz w:val="22"/>
          <w:szCs w:val="22"/>
          <w:lang w:eastAsia="ar-SA"/>
        </w:rPr>
        <w:t>„</w:t>
      </w:r>
      <w:r w:rsidRPr="00E16E95">
        <w:rPr>
          <w:rFonts w:asciiTheme="minorHAnsi" w:hAnsiTheme="minorHAnsi" w:cstheme="minorHAnsi"/>
          <w:b/>
          <w:bCs/>
          <w:sz w:val="22"/>
          <w:szCs w:val="22"/>
          <w:lang w:eastAsia="ar-SA"/>
        </w:rPr>
        <w:t>Dostawa odczynników, sprzętu specjalistycznego oraz materiałów eksploatacyjnych do urządzeń na potrzeby Laboratoriów CSK UM w Łodzi</w:t>
      </w:r>
      <w:r w:rsidRPr="006E61EA">
        <w:rPr>
          <w:rFonts w:asciiTheme="minorHAnsi" w:hAnsiTheme="minorHAnsi" w:cstheme="minorHAnsi"/>
          <w:b/>
          <w:bCs/>
          <w:sz w:val="22"/>
          <w:szCs w:val="22"/>
          <w:lang w:eastAsia="ar-SA"/>
        </w:rPr>
        <w:t>”</w:t>
      </w:r>
    </w:p>
    <w:p w:rsidR="00E16E95" w:rsidRPr="006E61EA" w:rsidRDefault="00E16E95" w:rsidP="00E16E95">
      <w:pPr>
        <w:suppressAutoHyphens/>
        <w:jc w:val="center"/>
        <w:rPr>
          <w:rFonts w:asciiTheme="minorHAnsi" w:hAnsiTheme="minorHAnsi" w:cstheme="minorHAnsi"/>
          <w:b/>
          <w:bCs/>
          <w:sz w:val="22"/>
          <w:szCs w:val="22"/>
          <w:lang w:eastAsia="ar-SA"/>
        </w:rPr>
      </w:pPr>
    </w:p>
    <w:p w:rsidR="00E16E95" w:rsidRPr="006F372A" w:rsidRDefault="00E16E95" w:rsidP="00E16E95">
      <w:pPr>
        <w:suppressAutoHyphens/>
        <w:jc w:val="center"/>
        <w:rPr>
          <w:rFonts w:asciiTheme="minorHAnsi" w:hAnsiTheme="minorHAnsi" w:cstheme="minorHAnsi"/>
          <w:b/>
          <w:bCs/>
          <w:sz w:val="22"/>
          <w:szCs w:val="22"/>
          <w:lang w:eastAsia="ar-SA"/>
        </w:rPr>
      </w:pPr>
      <w:r w:rsidRPr="006F372A">
        <w:rPr>
          <w:rFonts w:asciiTheme="minorHAnsi" w:hAnsiTheme="minorHAnsi" w:cstheme="minorHAnsi"/>
          <w:b/>
          <w:bCs/>
          <w:sz w:val="22"/>
          <w:szCs w:val="22"/>
          <w:lang w:eastAsia="ar-SA"/>
        </w:rPr>
        <w:t xml:space="preserve">Ogłoszenie o zamówieniu opublikowano w </w:t>
      </w:r>
      <w:proofErr w:type="spellStart"/>
      <w:r w:rsidRPr="006F372A">
        <w:rPr>
          <w:rFonts w:asciiTheme="minorHAnsi" w:hAnsiTheme="minorHAnsi" w:cstheme="minorHAnsi"/>
          <w:b/>
          <w:bCs/>
          <w:sz w:val="22"/>
          <w:szCs w:val="22"/>
          <w:lang w:eastAsia="ar-SA"/>
        </w:rPr>
        <w:t>Dz.U.U.E</w:t>
      </w:r>
      <w:proofErr w:type="spellEnd"/>
      <w:r w:rsidRPr="006F372A">
        <w:rPr>
          <w:rFonts w:asciiTheme="minorHAnsi" w:hAnsiTheme="minorHAnsi" w:cstheme="minorHAnsi"/>
          <w:b/>
          <w:bCs/>
          <w:sz w:val="22"/>
          <w:szCs w:val="22"/>
          <w:lang w:eastAsia="ar-SA"/>
        </w:rPr>
        <w:t>. nr:</w:t>
      </w:r>
      <w:r w:rsidRPr="006F372A">
        <w:rPr>
          <w:rFonts w:cs="Times New Roman"/>
          <w:lang w:eastAsia="ar-SA"/>
        </w:rPr>
        <w:t xml:space="preserve"> </w:t>
      </w:r>
      <w:r w:rsidRPr="006F372A">
        <w:rPr>
          <w:rFonts w:asciiTheme="minorHAnsi" w:hAnsiTheme="minorHAnsi" w:cstheme="minorHAnsi"/>
          <w:b/>
          <w:bCs/>
          <w:sz w:val="22"/>
          <w:szCs w:val="22"/>
          <w:lang w:eastAsia="ar-SA"/>
        </w:rPr>
        <w:t xml:space="preserve"> </w:t>
      </w:r>
      <w:r w:rsidR="006F372A" w:rsidRPr="006F372A">
        <w:rPr>
          <w:rFonts w:asciiTheme="minorHAnsi" w:hAnsiTheme="minorHAnsi" w:cstheme="minorHAnsi"/>
          <w:b/>
          <w:bCs/>
          <w:sz w:val="22"/>
          <w:szCs w:val="22"/>
          <w:lang w:eastAsia="ar-SA"/>
        </w:rPr>
        <w:t>664395-2024</w:t>
      </w:r>
      <w:r w:rsidRPr="006F372A">
        <w:rPr>
          <w:rFonts w:asciiTheme="minorHAnsi" w:hAnsiTheme="minorHAnsi" w:cstheme="minorHAnsi"/>
          <w:b/>
          <w:bCs/>
          <w:sz w:val="22"/>
          <w:szCs w:val="22"/>
          <w:lang w:eastAsia="ar-SA"/>
        </w:rPr>
        <w:t xml:space="preserve">, Numer wydania Dz.U. S: </w:t>
      </w:r>
      <w:r w:rsidR="006F372A" w:rsidRPr="006F372A">
        <w:rPr>
          <w:rFonts w:asciiTheme="minorHAnsi" w:hAnsiTheme="minorHAnsi" w:cstheme="minorHAnsi"/>
          <w:b/>
          <w:bCs/>
          <w:sz w:val="22"/>
          <w:szCs w:val="22"/>
          <w:lang w:eastAsia="ar-SA"/>
        </w:rPr>
        <w:t>213</w:t>
      </w:r>
      <w:r w:rsidRPr="006F372A">
        <w:rPr>
          <w:rFonts w:asciiTheme="minorHAnsi" w:hAnsiTheme="minorHAnsi" w:cstheme="minorHAnsi"/>
          <w:b/>
          <w:bCs/>
          <w:sz w:val="22"/>
          <w:szCs w:val="22"/>
          <w:lang w:eastAsia="ar-SA"/>
        </w:rPr>
        <w:t xml:space="preserve">/2024 Data publikacji: </w:t>
      </w:r>
      <w:r w:rsidR="001E13BE" w:rsidRPr="006F372A">
        <w:rPr>
          <w:rFonts w:asciiTheme="minorHAnsi" w:hAnsiTheme="minorHAnsi" w:cstheme="minorHAnsi"/>
          <w:b/>
          <w:bCs/>
          <w:sz w:val="22"/>
          <w:szCs w:val="22"/>
          <w:lang w:eastAsia="ar-SA"/>
        </w:rPr>
        <w:t>31/10/</w:t>
      </w:r>
      <w:r w:rsidRPr="006F372A">
        <w:rPr>
          <w:rFonts w:asciiTheme="minorHAnsi" w:hAnsiTheme="minorHAnsi" w:cstheme="minorHAnsi"/>
          <w:b/>
          <w:bCs/>
          <w:sz w:val="22"/>
          <w:szCs w:val="22"/>
          <w:lang w:eastAsia="ar-SA"/>
        </w:rPr>
        <w:t>2024</w:t>
      </w:r>
    </w:p>
    <w:p w:rsidR="00E16E95" w:rsidRDefault="00E16E95" w:rsidP="00E16E95">
      <w:pPr>
        <w:suppressAutoHyphens/>
        <w:rPr>
          <w:rFonts w:asciiTheme="minorHAnsi" w:hAnsiTheme="minorHAnsi" w:cstheme="minorHAnsi"/>
          <w:b/>
          <w:bCs/>
          <w:sz w:val="22"/>
          <w:szCs w:val="22"/>
          <w:highlight w:val="yellow"/>
          <w:lang w:eastAsia="ar-SA"/>
        </w:rPr>
      </w:pPr>
    </w:p>
    <w:p w:rsidR="00E16E95" w:rsidRPr="00E928C5" w:rsidRDefault="00E16E95" w:rsidP="00E16E95">
      <w:pPr>
        <w:suppressAutoHyphens/>
        <w:rPr>
          <w:rFonts w:asciiTheme="minorHAnsi" w:hAnsiTheme="minorHAnsi" w:cstheme="minorHAnsi"/>
          <w:b/>
          <w:bCs/>
          <w:sz w:val="22"/>
          <w:szCs w:val="22"/>
          <w:lang w:eastAsia="ar-SA"/>
        </w:rPr>
      </w:pPr>
      <w:r w:rsidRPr="00E928C5">
        <w:rPr>
          <w:rFonts w:asciiTheme="minorHAnsi" w:hAnsiTheme="minorHAnsi" w:cstheme="minorHAnsi"/>
          <w:b/>
          <w:bCs/>
          <w:sz w:val="22"/>
          <w:szCs w:val="22"/>
          <w:lang w:eastAsia="ar-SA"/>
        </w:rPr>
        <w:t>ZP/141/2024</w:t>
      </w:r>
    </w:p>
    <w:p w:rsidR="00E16E95" w:rsidRDefault="00E16E95" w:rsidP="00E16E95">
      <w:pPr>
        <w:suppressAutoHyphens/>
        <w:jc w:val="center"/>
        <w:rPr>
          <w:rFonts w:asciiTheme="minorHAnsi" w:hAnsiTheme="minorHAnsi" w:cstheme="minorHAnsi"/>
          <w:b/>
          <w:bCs/>
          <w:sz w:val="22"/>
          <w:szCs w:val="22"/>
          <w:highlight w:val="yellow"/>
          <w:lang w:eastAsia="ar-SA"/>
        </w:rPr>
      </w:pPr>
    </w:p>
    <w:p w:rsidR="00071F7E" w:rsidRPr="006835D1" w:rsidRDefault="00071F7E" w:rsidP="008F4101">
      <w:pPr>
        <w:pStyle w:val="Nagwek9"/>
        <w:suppressAutoHyphens w:val="0"/>
        <w:jc w:val="both"/>
        <w:rPr>
          <w:rFonts w:ascii="Calibri" w:eastAsia="Calibri" w:hAnsi="Calibri" w:cs="Calibri"/>
          <w:bCs w:val="0"/>
          <w:sz w:val="22"/>
          <w:szCs w:val="22"/>
          <w:u w:val="none"/>
          <w:lang w:eastAsia="en-US"/>
        </w:rPr>
      </w:pPr>
      <w:r w:rsidRPr="006835D1">
        <w:rPr>
          <w:rFonts w:ascii="Calibri" w:eastAsia="Calibri" w:hAnsi="Calibri" w:cs="Calibri"/>
          <w:bCs w:val="0"/>
          <w:sz w:val="22"/>
          <w:szCs w:val="22"/>
          <w:u w:val="none"/>
          <w:lang w:eastAsia="en-US"/>
        </w:rPr>
        <w:t>I.  NAZWA ORAZ ADRES ZAMAWIAJĄCEGO</w:t>
      </w:r>
      <w:r w:rsidR="008F4101" w:rsidRPr="006835D1">
        <w:rPr>
          <w:rFonts w:ascii="Calibri" w:eastAsia="Calibri" w:hAnsi="Calibri" w:cs="Calibri"/>
          <w:bCs w:val="0"/>
          <w:sz w:val="22"/>
          <w:szCs w:val="22"/>
          <w:u w:val="none"/>
          <w:lang w:eastAsia="en-US"/>
        </w:rPr>
        <w:t>, NUMER TELEFONU, ADRES POCZTY ELEKTRONICZNEJ ORAZ STRONY INTERNE-TOWEJ PROWADZONEGO POSTĘPOWANIA</w:t>
      </w:r>
    </w:p>
    <w:p w:rsidR="001F57A9" w:rsidRPr="006835D1" w:rsidRDefault="001F57A9" w:rsidP="001F57A9">
      <w:pPr>
        <w:rPr>
          <w:rFonts w:ascii="Calibri" w:hAnsi="Calibri" w:cs="Calibri"/>
          <w:sz w:val="22"/>
          <w:szCs w:val="22"/>
          <w:lang w:eastAsia="en-US"/>
        </w:rPr>
      </w:pPr>
    </w:p>
    <w:p w:rsidR="00071F7E" w:rsidRPr="006835D1" w:rsidRDefault="00071F7E">
      <w:pPr>
        <w:rPr>
          <w:rFonts w:ascii="Calibri" w:eastAsia="Calibri" w:hAnsi="Calibri" w:cs="Calibri"/>
          <w:sz w:val="22"/>
          <w:szCs w:val="22"/>
          <w:lang w:eastAsia="en-US"/>
        </w:rPr>
      </w:pPr>
      <w:r w:rsidRPr="006835D1">
        <w:rPr>
          <w:rFonts w:ascii="Calibri" w:eastAsia="Calibri" w:hAnsi="Calibri" w:cs="Calibri"/>
          <w:sz w:val="22"/>
          <w:szCs w:val="22"/>
          <w:lang w:eastAsia="en-US"/>
        </w:rPr>
        <w:t>Zamawiający:</w:t>
      </w:r>
      <w:r w:rsidRPr="006835D1">
        <w:rPr>
          <w:rFonts w:ascii="Calibri" w:eastAsia="Calibri" w:hAnsi="Calibri" w:cs="Calibri"/>
          <w:sz w:val="22"/>
          <w:szCs w:val="22"/>
          <w:lang w:eastAsia="en-US"/>
        </w:rPr>
        <w:tab/>
      </w:r>
      <w:r w:rsidRPr="006835D1">
        <w:rPr>
          <w:rFonts w:ascii="Calibri" w:eastAsia="Calibri" w:hAnsi="Calibri" w:cs="Calibri"/>
          <w:sz w:val="22"/>
          <w:szCs w:val="22"/>
          <w:lang w:eastAsia="en-US"/>
        </w:rPr>
        <w:tab/>
        <w:t>Samodzielny Publiczny Zakład Opieki Zdrowotnej</w:t>
      </w:r>
    </w:p>
    <w:p w:rsidR="00071F7E" w:rsidRPr="006835D1" w:rsidRDefault="00071F7E" w:rsidP="00E81F8D">
      <w:pPr>
        <w:ind w:left="2124" w:firstLine="3"/>
        <w:rPr>
          <w:rFonts w:ascii="Calibri" w:eastAsia="Calibri" w:hAnsi="Calibri" w:cs="Calibri"/>
          <w:sz w:val="22"/>
          <w:szCs w:val="22"/>
          <w:lang w:eastAsia="en-US"/>
        </w:rPr>
      </w:pPr>
      <w:r w:rsidRPr="006835D1">
        <w:rPr>
          <w:rFonts w:ascii="Calibri" w:eastAsia="Calibri" w:hAnsi="Calibri" w:cs="Calibri"/>
          <w:sz w:val="22"/>
          <w:szCs w:val="22"/>
          <w:lang w:eastAsia="en-US"/>
        </w:rPr>
        <w:t xml:space="preserve">Centralny Szpital Kliniczny </w:t>
      </w:r>
    </w:p>
    <w:p w:rsidR="00071F7E" w:rsidRPr="006835D1" w:rsidRDefault="00071F7E" w:rsidP="00E81F8D">
      <w:pPr>
        <w:ind w:left="2124" w:firstLine="3"/>
        <w:rPr>
          <w:rFonts w:ascii="Calibri" w:eastAsia="Calibri" w:hAnsi="Calibri" w:cs="Calibri"/>
          <w:sz w:val="22"/>
          <w:szCs w:val="22"/>
          <w:lang w:eastAsia="en-US"/>
        </w:rPr>
      </w:pPr>
      <w:r w:rsidRPr="006835D1">
        <w:rPr>
          <w:rFonts w:ascii="Calibri" w:eastAsia="Calibri" w:hAnsi="Calibri" w:cs="Calibri"/>
          <w:sz w:val="22"/>
          <w:szCs w:val="22"/>
          <w:lang w:eastAsia="en-US"/>
        </w:rPr>
        <w:t>Uniwersytetu Medycznego</w:t>
      </w:r>
      <w:r w:rsidR="003F2C67" w:rsidRPr="006835D1">
        <w:rPr>
          <w:rFonts w:ascii="Calibri" w:eastAsia="Calibri" w:hAnsi="Calibri" w:cs="Calibri"/>
          <w:sz w:val="22"/>
          <w:szCs w:val="22"/>
          <w:lang w:eastAsia="en-US"/>
        </w:rPr>
        <w:t xml:space="preserve"> w </w:t>
      </w:r>
      <w:r w:rsidR="002209E0" w:rsidRPr="006835D1">
        <w:rPr>
          <w:rFonts w:ascii="Calibri" w:eastAsia="Calibri" w:hAnsi="Calibri" w:cs="Calibri"/>
          <w:sz w:val="22"/>
          <w:szCs w:val="22"/>
          <w:lang w:eastAsia="en-US"/>
        </w:rPr>
        <w:t>Łodzi</w:t>
      </w:r>
      <w:r w:rsidRPr="006835D1">
        <w:rPr>
          <w:rFonts w:ascii="Calibri" w:eastAsia="Calibri" w:hAnsi="Calibri" w:cs="Calibri"/>
          <w:sz w:val="22"/>
          <w:szCs w:val="22"/>
          <w:lang w:eastAsia="en-US"/>
        </w:rPr>
        <w:br/>
        <w:t>92-213 Łódź, ul. Pomorska 251</w:t>
      </w:r>
    </w:p>
    <w:p w:rsidR="00E81F8D" w:rsidRPr="006835D1" w:rsidRDefault="00071F7E" w:rsidP="00E81F8D">
      <w:pPr>
        <w:ind w:left="2124"/>
        <w:rPr>
          <w:rFonts w:ascii="Calibri" w:eastAsia="Calibri" w:hAnsi="Calibri" w:cs="Calibri"/>
          <w:sz w:val="22"/>
          <w:szCs w:val="22"/>
          <w:lang w:eastAsia="en-US"/>
        </w:rPr>
      </w:pPr>
      <w:r w:rsidRPr="006835D1">
        <w:rPr>
          <w:rFonts w:ascii="Calibri" w:eastAsia="Calibri" w:hAnsi="Calibri" w:cs="Calibri"/>
          <w:sz w:val="22"/>
          <w:szCs w:val="22"/>
          <w:lang w:eastAsia="en-US"/>
        </w:rPr>
        <w:t xml:space="preserve">tel. (42) 675 75 </w:t>
      </w:r>
      <w:r w:rsidR="0044236A" w:rsidRPr="006835D1">
        <w:rPr>
          <w:rFonts w:ascii="Calibri" w:eastAsia="Calibri" w:hAnsi="Calibri" w:cs="Calibri"/>
          <w:sz w:val="22"/>
          <w:szCs w:val="22"/>
          <w:lang w:eastAsia="en-US"/>
        </w:rPr>
        <w:t>00</w:t>
      </w:r>
    </w:p>
    <w:p w:rsidR="00A12458" w:rsidRPr="006835D1" w:rsidRDefault="00A12458" w:rsidP="00E81F8D">
      <w:pPr>
        <w:ind w:left="2124"/>
        <w:rPr>
          <w:rFonts w:ascii="Calibri" w:eastAsia="Calibri" w:hAnsi="Calibri" w:cs="Calibri"/>
          <w:b/>
          <w:sz w:val="22"/>
          <w:szCs w:val="22"/>
          <w:lang w:eastAsia="en-US"/>
        </w:rPr>
      </w:pPr>
    </w:p>
    <w:p w:rsidR="008C3D56" w:rsidRPr="006835D1" w:rsidRDefault="00A12458" w:rsidP="000F6BEE">
      <w:pPr>
        <w:pStyle w:val="Nagwek9"/>
        <w:suppressAutoHyphens w:val="0"/>
        <w:jc w:val="both"/>
        <w:rPr>
          <w:rFonts w:ascii="Calibri" w:eastAsia="Calibri" w:hAnsi="Calibri" w:cs="Calibri"/>
          <w:bCs w:val="0"/>
          <w:sz w:val="22"/>
          <w:szCs w:val="22"/>
          <w:u w:val="none"/>
          <w:lang w:eastAsia="en-US"/>
        </w:rPr>
      </w:pPr>
      <w:r w:rsidRPr="006835D1">
        <w:rPr>
          <w:rFonts w:ascii="Calibri" w:eastAsia="Calibri" w:hAnsi="Calibri" w:cs="Calibri"/>
          <w:bCs w:val="0"/>
          <w:sz w:val="22"/>
          <w:szCs w:val="22"/>
          <w:u w:val="none"/>
          <w:lang w:eastAsia="en-US"/>
        </w:rPr>
        <w:t xml:space="preserve">II. </w:t>
      </w:r>
      <w:r w:rsidR="008C3D56" w:rsidRPr="006835D1">
        <w:rPr>
          <w:rFonts w:ascii="Calibri" w:eastAsia="Calibri" w:hAnsi="Calibri" w:cs="Calibri"/>
          <w:sz w:val="22"/>
          <w:szCs w:val="22"/>
          <w:u w:val="none"/>
          <w:lang w:eastAsia="en-US"/>
        </w:rPr>
        <w:t>ADRES STRONY INTERNETOWEJ NA KTÓREJ UDOSTĘPNIANE BĘDĄ ZMIANY I WYJAŚNIENIA TREŚCI SWZ ORAZ INNE DOKUMENTY ZAMÓWIENIA BEZPOŚREDNIO ZWIĄZANE Z POSTĘPOWANIEM O UDZIELENIE ZAMÓWIENIA</w:t>
      </w:r>
    </w:p>
    <w:p w:rsidR="00071F7E" w:rsidRPr="006835D1" w:rsidRDefault="0030074E" w:rsidP="008F4101">
      <w:pPr>
        <w:rPr>
          <w:rFonts w:ascii="Calibri" w:eastAsia="Calibri" w:hAnsi="Calibri" w:cs="Calibri"/>
          <w:sz w:val="22"/>
          <w:szCs w:val="22"/>
          <w:lang w:eastAsia="en-US"/>
        </w:rPr>
      </w:pPr>
      <w:r w:rsidRPr="006835D1">
        <w:rPr>
          <w:rFonts w:ascii="Calibri" w:eastAsia="Calibri" w:hAnsi="Calibri" w:cs="Calibri"/>
          <w:sz w:val="22"/>
          <w:szCs w:val="22"/>
          <w:lang w:eastAsia="en-US"/>
        </w:rPr>
        <w:t xml:space="preserve">1. </w:t>
      </w:r>
      <w:r w:rsidR="00FE464D" w:rsidRPr="006835D1">
        <w:rPr>
          <w:rFonts w:ascii="Calibri" w:eastAsia="Calibri" w:hAnsi="Calibri" w:cs="Calibri"/>
          <w:sz w:val="22"/>
          <w:szCs w:val="22"/>
          <w:lang w:eastAsia="en-US"/>
        </w:rPr>
        <w:t xml:space="preserve">Strona: </w:t>
      </w:r>
      <w:r w:rsidR="00937D76" w:rsidRPr="006835D1">
        <w:rPr>
          <w:rFonts w:ascii="Calibri" w:eastAsia="Calibri" w:hAnsi="Calibri" w:cs="Calibri"/>
          <w:sz w:val="22"/>
          <w:szCs w:val="22"/>
          <w:lang w:eastAsia="en-US"/>
        </w:rPr>
        <w:t>www.csk.umed.pl</w:t>
      </w:r>
    </w:p>
    <w:p w:rsidR="008F4101" w:rsidRPr="006835D1" w:rsidRDefault="0030074E" w:rsidP="008F4101">
      <w:pPr>
        <w:rPr>
          <w:rFonts w:ascii="Calibri" w:eastAsia="Calibri" w:hAnsi="Calibri" w:cs="Calibri"/>
          <w:sz w:val="22"/>
          <w:szCs w:val="22"/>
          <w:lang w:eastAsia="en-US"/>
        </w:rPr>
      </w:pPr>
      <w:r w:rsidRPr="006835D1">
        <w:rPr>
          <w:rFonts w:ascii="Calibri" w:eastAsia="Calibri" w:hAnsi="Calibri" w:cs="Calibri"/>
          <w:sz w:val="22"/>
          <w:szCs w:val="22"/>
          <w:lang w:eastAsia="en-US"/>
        </w:rPr>
        <w:t xml:space="preserve">2. </w:t>
      </w:r>
      <w:r w:rsidR="003925B8" w:rsidRPr="006835D1">
        <w:rPr>
          <w:rFonts w:ascii="Calibri" w:eastAsia="Calibri" w:hAnsi="Calibri" w:cs="Calibri"/>
          <w:sz w:val="22"/>
          <w:szCs w:val="22"/>
          <w:lang w:eastAsia="en-US"/>
        </w:rPr>
        <w:t xml:space="preserve">e-mail: </w:t>
      </w:r>
      <w:r w:rsidR="00FE464D" w:rsidRPr="006835D1">
        <w:rPr>
          <w:rFonts w:ascii="Calibri" w:eastAsia="Calibri" w:hAnsi="Calibri" w:cs="Calibri"/>
          <w:sz w:val="22"/>
          <w:szCs w:val="22"/>
          <w:lang w:eastAsia="en-US"/>
        </w:rPr>
        <w:t xml:space="preserve">  </w:t>
      </w:r>
      <w:hyperlink r:id="rId11" w:history="1">
        <w:r w:rsidR="003925B8" w:rsidRPr="006835D1">
          <w:rPr>
            <w:rFonts w:ascii="Calibri" w:eastAsia="Calibri" w:hAnsi="Calibri" w:cs="Calibri"/>
            <w:sz w:val="22"/>
            <w:szCs w:val="22"/>
            <w:lang w:eastAsia="en-US"/>
          </w:rPr>
          <w:t>zam.publ@csk.umed.pl</w:t>
        </w:r>
      </w:hyperlink>
    </w:p>
    <w:p w:rsidR="003925B8" w:rsidRPr="006835D1" w:rsidRDefault="0030074E" w:rsidP="008F4101">
      <w:pPr>
        <w:rPr>
          <w:rFonts w:ascii="Calibri" w:eastAsia="Calibri" w:hAnsi="Calibri" w:cs="Calibri"/>
          <w:sz w:val="22"/>
          <w:szCs w:val="22"/>
          <w:lang w:eastAsia="en-US"/>
        </w:rPr>
      </w:pPr>
      <w:r w:rsidRPr="006835D1">
        <w:rPr>
          <w:rFonts w:ascii="Calibri" w:eastAsia="Calibri" w:hAnsi="Calibri" w:cs="Calibri"/>
          <w:sz w:val="22"/>
          <w:szCs w:val="22"/>
          <w:lang w:eastAsia="en-US"/>
        </w:rPr>
        <w:t xml:space="preserve">3. </w:t>
      </w:r>
      <w:r w:rsidR="003925B8" w:rsidRPr="006835D1">
        <w:rPr>
          <w:rFonts w:ascii="Calibri" w:eastAsia="Calibri" w:hAnsi="Calibri" w:cs="Calibri"/>
          <w:sz w:val="22"/>
          <w:szCs w:val="22"/>
          <w:lang w:eastAsia="en-US"/>
        </w:rPr>
        <w:t xml:space="preserve">Adres skrzynki </w:t>
      </w:r>
      <w:proofErr w:type="spellStart"/>
      <w:r w:rsidR="003925B8" w:rsidRPr="006835D1">
        <w:rPr>
          <w:rFonts w:ascii="Calibri" w:eastAsia="Calibri" w:hAnsi="Calibri" w:cs="Calibri"/>
          <w:sz w:val="22"/>
          <w:szCs w:val="22"/>
          <w:lang w:eastAsia="en-US"/>
        </w:rPr>
        <w:t>ePUAP</w:t>
      </w:r>
      <w:proofErr w:type="spellEnd"/>
      <w:r w:rsidR="003925B8" w:rsidRPr="006835D1">
        <w:rPr>
          <w:rFonts w:ascii="Calibri" w:eastAsia="Calibri" w:hAnsi="Calibri" w:cs="Calibri"/>
          <w:sz w:val="22"/>
          <w:szCs w:val="22"/>
          <w:lang w:eastAsia="en-US"/>
        </w:rPr>
        <w:t>:   /</w:t>
      </w:r>
      <w:proofErr w:type="spellStart"/>
      <w:r w:rsidR="003925B8" w:rsidRPr="006835D1">
        <w:rPr>
          <w:rFonts w:ascii="Calibri" w:eastAsia="Calibri" w:hAnsi="Calibri" w:cs="Calibri"/>
          <w:sz w:val="22"/>
          <w:szCs w:val="22"/>
          <w:lang w:eastAsia="en-US"/>
        </w:rPr>
        <w:t>cskumedlodz</w:t>
      </w:r>
      <w:proofErr w:type="spellEnd"/>
      <w:r w:rsidR="003925B8" w:rsidRPr="006835D1">
        <w:rPr>
          <w:rFonts w:ascii="Calibri" w:eastAsia="Calibri" w:hAnsi="Calibri" w:cs="Calibri"/>
          <w:sz w:val="22"/>
          <w:szCs w:val="22"/>
          <w:lang w:eastAsia="en-US"/>
        </w:rPr>
        <w:t>/</w:t>
      </w:r>
      <w:proofErr w:type="spellStart"/>
      <w:r w:rsidR="003925B8" w:rsidRPr="006835D1">
        <w:rPr>
          <w:rFonts w:ascii="Calibri" w:eastAsia="Calibri" w:hAnsi="Calibri" w:cs="Calibri"/>
          <w:sz w:val="22"/>
          <w:szCs w:val="22"/>
          <w:lang w:eastAsia="en-US"/>
        </w:rPr>
        <w:t>SkrytkaESP</w:t>
      </w:r>
      <w:proofErr w:type="spellEnd"/>
      <w:r w:rsidR="00F11139" w:rsidRPr="006835D1">
        <w:rPr>
          <w:rFonts w:ascii="Calibri" w:eastAsia="Calibri" w:hAnsi="Calibri" w:cs="Calibri"/>
          <w:sz w:val="22"/>
          <w:szCs w:val="22"/>
          <w:lang w:eastAsia="en-US"/>
        </w:rPr>
        <w:t xml:space="preserve"> </w:t>
      </w:r>
    </w:p>
    <w:p w:rsidR="0030074E" w:rsidRPr="006835D1" w:rsidRDefault="0030074E" w:rsidP="0030074E">
      <w:pPr>
        <w:rPr>
          <w:rFonts w:ascii="Calibri" w:eastAsia="Calibri" w:hAnsi="Calibri" w:cs="Calibri"/>
          <w:sz w:val="22"/>
          <w:szCs w:val="22"/>
          <w:lang w:eastAsia="en-US"/>
        </w:rPr>
      </w:pPr>
      <w:r w:rsidRPr="006835D1">
        <w:rPr>
          <w:rFonts w:ascii="Calibri" w:eastAsia="Calibri" w:hAnsi="Calibri" w:cs="Calibri"/>
          <w:sz w:val="22"/>
          <w:szCs w:val="22"/>
          <w:lang w:eastAsia="en-US"/>
        </w:rPr>
        <w:t>4</w:t>
      </w:r>
      <w:r w:rsidRPr="006835D1">
        <w:rPr>
          <w:rFonts w:ascii="Calibri" w:eastAsia="Calibri" w:hAnsi="Calibri" w:cs="Calibri"/>
          <w:sz w:val="22"/>
          <w:szCs w:val="22"/>
          <w:u w:val="single"/>
          <w:lang w:eastAsia="en-US"/>
        </w:rPr>
        <w:t xml:space="preserve">. </w:t>
      </w:r>
      <w:r w:rsidR="00F11139" w:rsidRPr="006835D1">
        <w:rPr>
          <w:rFonts w:ascii="Calibri" w:eastAsia="Calibri" w:hAnsi="Calibri" w:cs="Calibri"/>
          <w:b/>
          <w:sz w:val="22"/>
          <w:szCs w:val="22"/>
          <w:u w:val="single"/>
          <w:lang w:eastAsia="en-US"/>
        </w:rPr>
        <w:t>S</w:t>
      </w:r>
      <w:r w:rsidRPr="006835D1">
        <w:rPr>
          <w:rFonts w:ascii="Calibri" w:eastAsia="Calibri" w:hAnsi="Calibri" w:cs="Calibri"/>
          <w:b/>
          <w:sz w:val="22"/>
          <w:szCs w:val="22"/>
          <w:u w:val="single"/>
          <w:lang w:eastAsia="en-US"/>
        </w:rPr>
        <w:t>trona prowadzonego postępowania</w:t>
      </w:r>
      <w:r w:rsidRPr="006835D1">
        <w:rPr>
          <w:rFonts w:ascii="Calibri" w:eastAsia="Calibri" w:hAnsi="Calibri" w:cs="Calibri"/>
          <w:b/>
          <w:sz w:val="22"/>
          <w:szCs w:val="22"/>
          <w:lang w:eastAsia="en-US"/>
        </w:rPr>
        <w:t>:</w:t>
      </w:r>
      <w:r w:rsidRPr="006835D1">
        <w:rPr>
          <w:rFonts w:ascii="Calibri" w:hAnsi="Calibri" w:cs="Calibri"/>
          <w:b/>
          <w:sz w:val="22"/>
          <w:szCs w:val="22"/>
        </w:rPr>
        <w:t xml:space="preserve"> </w:t>
      </w:r>
      <w:hyperlink r:id="rId12" w:history="1">
        <w:r w:rsidRPr="006835D1">
          <w:rPr>
            <w:rStyle w:val="Hipercze"/>
            <w:rFonts w:ascii="Calibri" w:hAnsi="Calibri" w:cs="Calibri"/>
            <w:b/>
            <w:color w:val="auto"/>
            <w:sz w:val="22"/>
            <w:szCs w:val="22"/>
          </w:rPr>
          <w:t>https://platformazakupowa.pl/pn/csk_umed</w:t>
        </w:r>
      </w:hyperlink>
    </w:p>
    <w:p w:rsidR="0030074E" w:rsidRPr="006835D1" w:rsidRDefault="0030074E" w:rsidP="0030074E">
      <w:pPr>
        <w:pStyle w:val="Tabelapozycja"/>
        <w:jc w:val="both"/>
        <w:rPr>
          <w:rFonts w:ascii="Calibri" w:hAnsi="Calibri" w:cs="Calibri"/>
        </w:rPr>
      </w:pPr>
      <w:r w:rsidRPr="006835D1">
        <w:rPr>
          <w:rFonts w:ascii="Calibri" w:eastAsia="Calibri" w:hAnsi="Calibri" w:cs="Calibri"/>
          <w:lang w:eastAsia="en-US"/>
        </w:rPr>
        <w:t xml:space="preserve">5. </w:t>
      </w:r>
      <w:r w:rsidR="00F11139" w:rsidRPr="006835D1">
        <w:rPr>
          <w:rFonts w:ascii="Calibri" w:eastAsia="Calibri" w:hAnsi="Calibri" w:cs="Calibri"/>
          <w:b/>
          <w:u w:val="single"/>
          <w:lang w:eastAsia="en-US"/>
        </w:rPr>
        <w:t>K</w:t>
      </w:r>
      <w:r w:rsidRPr="006835D1">
        <w:rPr>
          <w:rFonts w:ascii="Calibri" w:eastAsia="Calibri" w:hAnsi="Calibri" w:cs="Calibri"/>
          <w:b/>
          <w:u w:val="single"/>
          <w:lang w:eastAsia="en-US"/>
        </w:rPr>
        <w:t>orespondencja w sprawie zamówienia:</w:t>
      </w:r>
      <w:r w:rsidRPr="006835D1">
        <w:rPr>
          <w:rFonts w:ascii="Calibri" w:hAnsi="Calibri" w:cs="Calibri"/>
        </w:rPr>
        <w:t xml:space="preserve"> </w:t>
      </w:r>
      <w:hyperlink r:id="rId13" w:history="1">
        <w:r w:rsidRPr="006835D1">
          <w:rPr>
            <w:rStyle w:val="Hipercze"/>
            <w:rFonts w:ascii="Calibri" w:hAnsi="Calibri" w:cs="Calibri"/>
            <w:b/>
            <w:color w:val="auto"/>
          </w:rPr>
          <w:t>https://platformazakupowa.pl</w:t>
        </w:r>
      </w:hyperlink>
    </w:p>
    <w:p w:rsidR="0030074E" w:rsidRPr="006835D1" w:rsidRDefault="0030074E" w:rsidP="0030074E">
      <w:pPr>
        <w:pStyle w:val="Tabelapozycja"/>
        <w:jc w:val="both"/>
        <w:rPr>
          <w:rFonts w:ascii="Calibri" w:hAnsi="Calibri" w:cs="Calibri"/>
        </w:rPr>
      </w:pPr>
      <w:r w:rsidRPr="006835D1">
        <w:rPr>
          <w:rFonts w:ascii="Calibri" w:eastAsia="Calibri" w:hAnsi="Calibri" w:cs="Calibri"/>
          <w:lang w:eastAsia="en-US"/>
        </w:rPr>
        <w:t xml:space="preserve">6.W postępowaniu o udzielenie zamówienia  komunikacja między Zamawiającym a Wykonawcami odbywa się za pośrednictwem platformy zakupowej </w:t>
      </w:r>
      <w:proofErr w:type="spellStart"/>
      <w:r w:rsidRPr="006835D1">
        <w:rPr>
          <w:rFonts w:ascii="Calibri" w:eastAsia="Calibri" w:hAnsi="Calibri" w:cs="Calibri"/>
          <w:lang w:eastAsia="en-US"/>
        </w:rPr>
        <w:t>OpenNexus</w:t>
      </w:r>
      <w:proofErr w:type="spellEnd"/>
      <w:r w:rsidRPr="006835D1">
        <w:rPr>
          <w:rFonts w:ascii="Calibri" w:eastAsia="Calibri" w:hAnsi="Calibri" w:cs="Calibri"/>
          <w:lang w:eastAsia="en-US"/>
        </w:rPr>
        <w:t xml:space="preserve"> dostępnej pod adresem:</w:t>
      </w:r>
      <w:r w:rsidRPr="006835D1">
        <w:rPr>
          <w:rFonts w:ascii="Calibri" w:hAnsi="Calibri" w:cs="Calibri"/>
        </w:rPr>
        <w:t xml:space="preserve"> </w:t>
      </w:r>
      <w:hyperlink r:id="rId14" w:history="1">
        <w:r w:rsidRPr="006835D1">
          <w:rPr>
            <w:rStyle w:val="Hipercze"/>
            <w:rFonts w:ascii="Calibri" w:hAnsi="Calibri" w:cs="Calibri"/>
            <w:b/>
            <w:color w:val="auto"/>
          </w:rPr>
          <w:t>https://platformazakupowa.pl</w:t>
        </w:r>
      </w:hyperlink>
    </w:p>
    <w:p w:rsidR="0030074E" w:rsidRPr="006835D1" w:rsidRDefault="0030074E" w:rsidP="0030074E">
      <w:pPr>
        <w:pStyle w:val="Tabelapozycja"/>
        <w:jc w:val="both"/>
        <w:rPr>
          <w:rFonts w:ascii="Calibri" w:hAnsi="Calibri" w:cs="Calibri"/>
        </w:rPr>
      </w:pPr>
      <w:r w:rsidRPr="006835D1">
        <w:rPr>
          <w:rFonts w:ascii="Calibri" w:eastAsia="Calibri" w:hAnsi="Calibri" w:cs="Calibri"/>
          <w:lang w:eastAsia="en-US"/>
        </w:rPr>
        <w:t xml:space="preserve">7.Wymagania techniczne i organizacyjne wysyłania i odbierania dokumentów elektronicznych, elektronicznych kopii dokumentów i oświadczeń oraz informacji przekazywanych przy ich użyciu opisane zostały w Regulaminie Internetowej Platformy zakupowej platformazakupowa.pl Open </w:t>
      </w:r>
      <w:proofErr w:type="spellStart"/>
      <w:r w:rsidRPr="006835D1">
        <w:rPr>
          <w:rFonts w:ascii="Calibri" w:eastAsia="Calibri" w:hAnsi="Calibri" w:cs="Calibri"/>
          <w:lang w:eastAsia="en-US"/>
        </w:rPr>
        <w:t>Nexus</w:t>
      </w:r>
      <w:proofErr w:type="spellEnd"/>
      <w:r w:rsidRPr="006835D1">
        <w:rPr>
          <w:rFonts w:ascii="Calibri" w:eastAsia="Calibri" w:hAnsi="Calibri" w:cs="Calibri"/>
          <w:lang w:eastAsia="en-US"/>
        </w:rPr>
        <w:t xml:space="preserve"> Sp. z o. o.</w:t>
      </w:r>
      <w:r w:rsidRPr="006835D1">
        <w:rPr>
          <w:rFonts w:ascii="Calibri" w:hAnsi="Calibri" w:cs="Calibri"/>
        </w:rPr>
        <w:t xml:space="preserve"> </w:t>
      </w:r>
      <w:hyperlink r:id="rId15" w:history="1">
        <w:r w:rsidRPr="006835D1">
          <w:rPr>
            <w:rStyle w:val="Hipercze"/>
            <w:rFonts w:ascii="Calibri" w:hAnsi="Calibri" w:cs="Calibri"/>
            <w:b/>
            <w:color w:val="auto"/>
          </w:rPr>
          <w:t>https://platformazakupowa.pl/strona/1-regulamin</w:t>
        </w:r>
      </w:hyperlink>
    </w:p>
    <w:p w:rsidR="0030074E" w:rsidRPr="006835D1" w:rsidRDefault="0030074E" w:rsidP="0030074E">
      <w:pPr>
        <w:pStyle w:val="Tabelapozycja"/>
        <w:jc w:val="both"/>
        <w:rPr>
          <w:rFonts w:ascii="Calibri" w:eastAsia="Calibri" w:hAnsi="Calibri" w:cs="Calibri"/>
          <w:lang w:eastAsia="en-US"/>
        </w:rPr>
      </w:pPr>
      <w:r w:rsidRPr="006835D1">
        <w:rPr>
          <w:rFonts w:ascii="Calibri" w:eastAsia="Calibri" w:hAnsi="Calibri" w:cs="Calibri"/>
          <w:lang w:eastAsia="en-US"/>
        </w:rPr>
        <w:t>8.Wykonawca winien zapoznać się z treścią niniejszej SWZ. Wszelkie ewentualne uzupełnienia, zmiany i wyjaśnienia treści SWZ będą zamieszczane na stronie internetowej prowadzonego postępowania:</w:t>
      </w:r>
      <w:r w:rsidRPr="006835D1">
        <w:rPr>
          <w:rFonts w:ascii="Calibri" w:hAnsi="Calibri" w:cs="Calibri"/>
        </w:rPr>
        <w:t xml:space="preserve"> </w:t>
      </w:r>
      <w:hyperlink r:id="rId16" w:history="1">
        <w:r w:rsidRPr="006835D1">
          <w:rPr>
            <w:rStyle w:val="Hipercze"/>
            <w:rFonts w:ascii="Calibri" w:hAnsi="Calibri" w:cs="Calibri"/>
            <w:b/>
            <w:color w:val="auto"/>
          </w:rPr>
          <w:t>https://platformazakupowa.pl/pn/csk_umed</w:t>
        </w:r>
      </w:hyperlink>
      <w:r w:rsidRPr="006835D1">
        <w:rPr>
          <w:rFonts w:ascii="Calibri" w:hAnsi="Calibri" w:cs="Calibri"/>
        </w:rPr>
        <w:t xml:space="preserve">. </w:t>
      </w:r>
      <w:r w:rsidRPr="006835D1">
        <w:rPr>
          <w:rFonts w:ascii="Calibri" w:eastAsia="Calibri" w:hAnsi="Calibri" w:cs="Calibri"/>
          <w:lang w:eastAsia="en-US"/>
        </w:rPr>
        <w:t>Wykonawcy winni na bieżąco sprawdzać zawartość strony internetowej w celu sprawdzenia, czy zawiera ona ewentualne czynności dokonane przez Zamawiającego, o których mowa powyżej. Za zapoznanie z całością udostępnionych na stronie internetowej dokumentów odpowiada Wykonawca.</w:t>
      </w:r>
    </w:p>
    <w:p w:rsidR="00071F7E" w:rsidRPr="006835D1" w:rsidRDefault="00071F7E">
      <w:pPr>
        <w:pStyle w:val="Tabelapozycja"/>
        <w:rPr>
          <w:rFonts w:ascii="Calibri" w:hAnsi="Calibri" w:cs="Calibri"/>
          <w:lang w:val="de-DE"/>
        </w:rPr>
      </w:pPr>
    </w:p>
    <w:p w:rsidR="00071F7E" w:rsidRPr="006835D1" w:rsidRDefault="00071F7E">
      <w:pPr>
        <w:pStyle w:val="Nagwek9"/>
        <w:suppressAutoHyphens w:val="0"/>
        <w:rPr>
          <w:rFonts w:ascii="Calibri" w:eastAsia="Calibri" w:hAnsi="Calibri" w:cs="Calibri"/>
          <w:bCs w:val="0"/>
          <w:sz w:val="22"/>
          <w:szCs w:val="22"/>
          <w:u w:val="none"/>
          <w:lang w:eastAsia="en-US"/>
        </w:rPr>
      </w:pPr>
      <w:r w:rsidRPr="006835D1">
        <w:rPr>
          <w:rFonts w:ascii="Calibri" w:eastAsia="Calibri" w:hAnsi="Calibri" w:cs="Calibri"/>
          <w:bCs w:val="0"/>
          <w:sz w:val="22"/>
          <w:szCs w:val="22"/>
          <w:u w:val="none"/>
          <w:lang w:eastAsia="en-US"/>
        </w:rPr>
        <w:t>II</w:t>
      </w:r>
      <w:r w:rsidR="002618A7" w:rsidRPr="006835D1">
        <w:rPr>
          <w:rFonts w:ascii="Calibri" w:eastAsia="Calibri" w:hAnsi="Calibri" w:cs="Calibri"/>
          <w:bCs w:val="0"/>
          <w:sz w:val="22"/>
          <w:szCs w:val="22"/>
          <w:u w:val="none"/>
          <w:lang w:eastAsia="en-US"/>
        </w:rPr>
        <w:t>I</w:t>
      </w:r>
      <w:r w:rsidRPr="006835D1">
        <w:rPr>
          <w:rFonts w:ascii="Calibri" w:eastAsia="Calibri" w:hAnsi="Calibri" w:cs="Calibri"/>
          <w:bCs w:val="0"/>
          <w:sz w:val="22"/>
          <w:szCs w:val="22"/>
          <w:u w:val="none"/>
          <w:lang w:eastAsia="en-US"/>
        </w:rPr>
        <w:t>.  TRYB UDZIELENIA ZAMÓWIENIA</w:t>
      </w:r>
    </w:p>
    <w:p w:rsidR="00BA70E5" w:rsidRPr="00BA70E5" w:rsidRDefault="00BA70E5" w:rsidP="00BA70E5">
      <w:pPr>
        <w:jc w:val="both"/>
        <w:rPr>
          <w:rFonts w:ascii="Calibri" w:eastAsia="Calibri" w:hAnsi="Calibri" w:cs="Calibri"/>
          <w:sz w:val="22"/>
          <w:szCs w:val="22"/>
          <w:lang w:eastAsia="en-US"/>
        </w:rPr>
      </w:pPr>
      <w:r w:rsidRPr="00BA70E5">
        <w:rPr>
          <w:rFonts w:ascii="Calibri" w:eastAsia="Calibri" w:hAnsi="Calibri" w:cs="Calibri"/>
          <w:sz w:val="22"/>
          <w:szCs w:val="22"/>
          <w:lang w:eastAsia="en-US"/>
        </w:rPr>
        <w:t>Dotyczy postępowania o wartości powyżej 143 000 euro.</w:t>
      </w:r>
    </w:p>
    <w:p w:rsidR="00BA70E5" w:rsidRPr="00BA70E5" w:rsidRDefault="00BA70E5" w:rsidP="00BA70E5">
      <w:pPr>
        <w:jc w:val="both"/>
        <w:rPr>
          <w:rFonts w:ascii="Calibri" w:eastAsia="Calibri" w:hAnsi="Calibri" w:cs="Calibri"/>
          <w:sz w:val="22"/>
          <w:szCs w:val="22"/>
          <w:lang w:eastAsia="en-US"/>
        </w:rPr>
      </w:pPr>
      <w:r w:rsidRPr="00BA70E5">
        <w:rPr>
          <w:rFonts w:ascii="Calibri" w:eastAsia="Calibri" w:hAnsi="Calibri" w:cs="Calibri"/>
          <w:sz w:val="22"/>
          <w:szCs w:val="22"/>
          <w:lang w:eastAsia="en-US"/>
        </w:rPr>
        <w:t>1.</w:t>
      </w:r>
      <w:r w:rsidRPr="00BA70E5">
        <w:rPr>
          <w:rFonts w:ascii="Calibri" w:eastAsia="Calibri" w:hAnsi="Calibri" w:cs="Calibri"/>
          <w:sz w:val="22"/>
          <w:szCs w:val="22"/>
          <w:lang w:eastAsia="en-US"/>
        </w:rPr>
        <w:tab/>
        <w:t>Działając w oparciu o ustawę z dnia 11.09.2019 r. Prawo zamówień publicznych (</w:t>
      </w:r>
      <w:proofErr w:type="spellStart"/>
      <w:r w:rsidRPr="00BA70E5">
        <w:rPr>
          <w:rFonts w:ascii="Calibri" w:eastAsia="Calibri" w:hAnsi="Calibri" w:cs="Calibri"/>
          <w:sz w:val="22"/>
          <w:szCs w:val="22"/>
          <w:lang w:eastAsia="en-US"/>
        </w:rPr>
        <w:t>t.j</w:t>
      </w:r>
      <w:proofErr w:type="spellEnd"/>
      <w:r w:rsidRPr="00BA70E5">
        <w:rPr>
          <w:rFonts w:ascii="Calibri" w:eastAsia="Calibri" w:hAnsi="Calibri" w:cs="Calibri"/>
          <w:sz w:val="22"/>
          <w:szCs w:val="22"/>
          <w:lang w:eastAsia="en-US"/>
        </w:rPr>
        <w:t xml:space="preserve">. Dz.U. z 2024r., poz. 1320 z </w:t>
      </w:r>
      <w:proofErr w:type="spellStart"/>
      <w:r w:rsidRPr="00BA70E5">
        <w:rPr>
          <w:rFonts w:ascii="Calibri" w:eastAsia="Calibri" w:hAnsi="Calibri" w:cs="Calibri"/>
          <w:sz w:val="22"/>
          <w:szCs w:val="22"/>
          <w:lang w:eastAsia="en-US"/>
        </w:rPr>
        <w:t>późn</w:t>
      </w:r>
      <w:proofErr w:type="spellEnd"/>
      <w:r w:rsidRPr="00BA70E5">
        <w:rPr>
          <w:rFonts w:ascii="Calibri" w:eastAsia="Calibri" w:hAnsi="Calibri" w:cs="Calibri"/>
          <w:sz w:val="22"/>
          <w:szCs w:val="22"/>
          <w:lang w:eastAsia="en-US"/>
        </w:rPr>
        <w:t xml:space="preserve">. zm.), zwanej dalej ustawą </w:t>
      </w:r>
      <w:proofErr w:type="spellStart"/>
      <w:r w:rsidRPr="00BA70E5">
        <w:rPr>
          <w:rFonts w:ascii="Calibri" w:eastAsia="Calibri" w:hAnsi="Calibri" w:cs="Calibri"/>
          <w:sz w:val="22"/>
          <w:szCs w:val="22"/>
          <w:lang w:eastAsia="en-US"/>
        </w:rPr>
        <w:t>Pzp</w:t>
      </w:r>
      <w:proofErr w:type="spellEnd"/>
      <w:r w:rsidRPr="00BA70E5">
        <w:rPr>
          <w:rFonts w:ascii="Calibri" w:eastAsia="Calibri" w:hAnsi="Calibri" w:cs="Calibri"/>
          <w:sz w:val="22"/>
          <w:szCs w:val="22"/>
          <w:lang w:eastAsia="en-US"/>
        </w:rPr>
        <w:t>, Zamawiający zaprasza do wzięcia udziału w postępowaniu o udzielenie zamówienia publicznego dotyczącego „</w:t>
      </w:r>
      <w:r w:rsidR="001217A6" w:rsidRPr="001217A6">
        <w:rPr>
          <w:rFonts w:ascii="Calibri" w:eastAsia="Calibri" w:hAnsi="Calibri" w:cs="Calibri"/>
          <w:b/>
          <w:sz w:val="22"/>
          <w:szCs w:val="22"/>
          <w:lang w:eastAsia="en-US"/>
        </w:rPr>
        <w:t>Dostawa odczynników, sprzętu specjalistycznego oraz materiałów eksploatacyjnych do urządzeń na potrzeby Laboratoriów CSK UM w Łodzi</w:t>
      </w:r>
      <w:r w:rsidRPr="00BA70E5">
        <w:rPr>
          <w:rFonts w:ascii="Calibri" w:eastAsia="Calibri" w:hAnsi="Calibri" w:cs="Calibri"/>
          <w:sz w:val="22"/>
          <w:szCs w:val="22"/>
          <w:lang w:eastAsia="en-US"/>
        </w:rPr>
        <w:t>”. Tryb zamówienia: Działając w oparciu o ustawę z dnia 11.09.2019 r. Prawo zamówień publicznych (</w:t>
      </w:r>
      <w:proofErr w:type="spellStart"/>
      <w:r w:rsidRPr="00BA70E5">
        <w:rPr>
          <w:rFonts w:ascii="Calibri" w:eastAsia="Calibri" w:hAnsi="Calibri" w:cs="Calibri"/>
          <w:sz w:val="22"/>
          <w:szCs w:val="22"/>
          <w:lang w:eastAsia="en-US"/>
        </w:rPr>
        <w:t>t.j</w:t>
      </w:r>
      <w:proofErr w:type="spellEnd"/>
      <w:r w:rsidRPr="00BA70E5">
        <w:rPr>
          <w:rFonts w:ascii="Calibri" w:eastAsia="Calibri" w:hAnsi="Calibri" w:cs="Calibri"/>
          <w:sz w:val="22"/>
          <w:szCs w:val="22"/>
          <w:lang w:eastAsia="en-US"/>
        </w:rPr>
        <w:t xml:space="preserve">. Dz.U. z 2024 r., poz. 1320 z </w:t>
      </w:r>
      <w:proofErr w:type="spellStart"/>
      <w:r w:rsidRPr="00BA70E5">
        <w:rPr>
          <w:rFonts w:ascii="Calibri" w:eastAsia="Calibri" w:hAnsi="Calibri" w:cs="Calibri"/>
          <w:sz w:val="22"/>
          <w:szCs w:val="22"/>
          <w:lang w:eastAsia="en-US"/>
        </w:rPr>
        <w:t>poźn</w:t>
      </w:r>
      <w:proofErr w:type="spellEnd"/>
      <w:r w:rsidRPr="00BA70E5">
        <w:rPr>
          <w:rFonts w:ascii="Calibri" w:eastAsia="Calibri" w:hAnsi="Calibri" w:cs="Calibri"/>
          <w:sz w:val="22"/>
          <w:szCs w:val="22"/>
          <w:lang w:eastAsia="en-US"/>
        </w:rPr>
        <w:t xml:space="preserve">. zm.) zwanej dalej ustawą </w:t>
      </w:r>
      <w:proofErr w:type="spellStart"/>
      <w:r w:rsidRPr="00BA70E5">
        <w:rPr>
          <w:rFonts w:ascii="Calibri" w:eastAsia="Calibri" w:hAnsi="Calibri" w:cs="Calibri"/>
          <w:sz w:val="22"/>
          <w:szCs w:val="22"/>
          <w:lang w:eastAsia="en-US"/>
        </w:rPr>
        <w:t>Pzp</w:t>
      </w:r>
      <w:proofErr w:type="spellEnd"/>
      <w:r w:rsidRPr="00BA70E5">
        <w:rPr>
          <w:rFonts w:ascii="Calibri" w:eastAsia="Calibri" w:hAnsi="Calibri" w:cs="Calibri"/>
          <w:sz w:val="22"/>
          <w:szCs w:val="22"/>
          <w:lang w:eastAsia="en-US"/>
        </w:rPr>
        <w:t xml:space="preserve">, Postępowanie prowadzone jest w trybie przetargu nieograniczonego zgodnie z art. 132. Zamawiający zastosuje w niniejszym postępowaniu postanowienia art. 139 </w:t>
      </w:r>
      <w:proofErr w:type="spellStart"/>
      <w:r w:rsidRPr="00BA70E5">
        <w:rPr>
          <w:rFonts w:ascii="Calibri" w:eastAsia="Calibri" w:hAnsi="Calibri" w:cs="Calibri"/>
          <w:sz w:val="22"/>
          <w:szCs w:val="22"/>
          <w:lang w:eastAsia="en-US"/>
        </w:rPr>
        <w:t>Pzp</w:t>
      </w:r>
      <w:proofErr w:type="spellEnd"/>
      <w:r w:rsidRPr="00BA70E5">
        <w:rPr>
          <w:rFonts w:ascii="Calibri" w:eastAsia="Calibri" w:hAnsi="Calibri" w:cs="Calibri"/>
          <w:sz w:val="22"/>
          <w:szCs w:val="22"/>
          <w:lang w:eastAsia="en-US"/>
        </w:rPr>
        <w:t>. Zamawiający najpierw dokona badania i oceny ofert, a następnie dokona kwalifikacji podmiotowej Wykonawcy, którego oferta została najwyżej oceniona, w zakresie braku podstaw wykluczenia oraz spełnianie warunków udziału w postępowaniu.</w:t>
      </w:r>
    </w:p>
    <w:p w:rsidR="00BA70E5" w:rsidRPr="00BA70E5" w:rsidRDefault="00BA70E5" w:rsidP="00BA70E5">
      <w:pPr>
        <w:jc w:val="both"/>
        <w:rPr>
          <w:rFonts w:ascii="Calibri" w:eastAsia="Calibri" w:hAnsi="Calibri" w:cs="Calibri"/>
          <w:sz w:val="22"/>
          <w:szCs w:val="22"/>
          <w:lang w:eastAsia="en-US"/>
        </w:rPr>
      </w:pPr>
      <w:r w:rsidRPr="00BA70E5">
        <w:rPr>
          <w:rFonts w:ascii="Calibri" w:eastAsia="Calibri" w:hAnsi="Calibri" w:cs="Calibri"/>
          <w:sz w:val="22"/>
          <w:szCs w:val="22"/>
          <w:lang w:eastAsia="en-US"/>
        </w:rPr>
        <w:t>2.</w:t>
      </w:r>
      <w:r w:rsidRPr="00BA70E5">
        <w:rPr>
          <w:rFonts w:ascii="Calibri" w:eastAsia="Calibri" w:hAnsi="Calibri" w:cs="Calibri"/>
          <w:sz w:val="22"/>
          <w:szCs w:val="22"/>
          <w:lang w:eastAsia="en-US"/>
        </w:rPr>
        <w:tab/>
        <w:t xml:space="preserve">Podstawa prawna opracowania Specyfikacji Warunków Zamówienia: </w:t>
      </w:r>
    </w:p>
    <w:p w:rsidR="00BA70E5" w:rsidRPr="00BA70E5" w:rsidRDefault="00BA70E5" w:rsidP="00BA70E5">
      <w:pPr>
        <w:jc w:val="both"/>
        <w:rPr>
          <w:rFonts w:ascii="Calibri" w:eastAsia="Calibri" w:hAnsi="Calibri" w:cs="Calibri"/>
          <w:sz w:val="22"/>
          <w:szCs w:val="22"/>
          <w:lang w:eastAsia="en-US"/>
        </w:rPr>
      </w:pPr>
      <w:r w:rsidRPr="00BA70E5">
        <w:rPr>
          <w:rFonts w:ascii="Calibri" w:eastAsia="Calibri" w:hAnsi="Calibri" w:cs="Calibri"/>
          <w:sz w:val="22"/>
          <w:szCs w:val="22"/>
          <w:lang w:eastAsia="en-US"/>
        </w:rPr>
        <w:t>2.1.</w:t>
      </w:r>
      <w:r w:rsidRPr="00BA70E5">
        <w:rPr>
          <w:rFonts w:ascii="Calibri" w:eastAsia="Calibri" w:hAnsi="Calibri" w:cs="Calibri"/>
          <w:sz w:val="22"/>
          <w:szCs w:val="22"/>
          <w:lang w:eastAsia="en-US"/>
        </w:rPr>
        <w:tab/>
        <w:t>Ustawa z dnia 11 września 2019 r. - Prawo zamówień publicznych (</w:t>
      </w:r>
      <w:proofErr w:type="spellStart"/>
      <w:r w:rsidRPr="00BA70E5">
        <w:rPr>
          <w:rFonts w:ascii="Calibri" w:eastAsia="Calibri" w:hAnsi="Calibri" w:cs="Calibri"/>
          <w:sz w:val="22"/>
          <w:szCs w:val="22"/>
          <w:lang w:eastAsia="en-US"/>
        </w:rPr>
        <w:t>t.j</w:t>
      </w:r>
      <w:proofErr w:type="spellEnd"/>
      <w:r w:rsidRPr="00BA70E5">
        <w:rPr>
          <w:rFonts w:ascii="Calibri" w:eastAsia="Calibri" w:hAnsi="Calibri" w:cs="Calibri"/>
          <w:sz w:val="22"/>
          <w:szCs w:val="22"/>
          <w:lang w:eastAsia="en-US"/>
        </w:rPr>
        <w:t xml:space="preserve">. Dz.U. z 2024 r., poz. 1320 z </w:t>
      </w:r>
      <w:proofErr w:type="spellStart"/>
      <w:r w:rsidRPr="00BA70E5">
        <w:rPr>
          <w:rFonts w:ascii="Calibri" w:eastAsia="Calibri" w:hAnsi="Calibri" w:cs="Calibri"/>
          <w:sz w:val="22"/>
          <w:szCs w:val="22"/>
          <w:lang w:eastAsia="en-US"/>
        </w:rPr>
        <w:t>późn</w:t>
      </w:r>
      <w:proofErr w:type="spellEnd"/>
      <w:r w:rsidRPr="00BA70E5">
        <w:rPr>
          <w:rFonts w:ascii="Calibri" w:eastAsia="Calibri" w:hAnsi="Calibri" w:cs="Calibri"/>
          <w:sz w:val="22"/>
          <w:szCs w:val="22"/>
          <w:lang w:eastAsia="en-US"/>
        </w:rPr>
        <w:t>. zm.),</w:t>
      </w:r>
    </w:p>
    <w:p w:rsidR="00BA70E5" w:rsidRPr="00BA70E5" w:rsidRDefault="00BA70E5" w:rsidP="00BA70E5">
      <w:pPr>
        <w:jc w:val="both"/>
        <w:rPr>
          <w:rFonts w:ascii="Calibri" w:eastAsia="Calibri" w:hAnsi="Calibri" w:cs="Calibri"/>
          <w:sz w:val="22"/>
          <w:szCs w:val="22"/>
          <w:lang w:eastAsia="en-US"/>
        </w:rPr>
      </w:pPr>
      <w:r w:rsidRPr="00BA70E5">
        <w:rPr>
          <w:rFonts w:ascii="Calibri" w:eastAsia="Calibri" w:hAnsi="Calibri" w:cs="Calibri"/>
          <w:sz w:val="22"/>
          <w:szCs w:val="22"/>
          <w:lang w:eastAsia="en-US"/>
        </w:rPr>
        <w:t>2.2.</w:t>
      </w:r>
      <w:r w:rsidRPr="00BA70E5">
        <w:rPr>
          <w:rFonts w:ascii="Calibri" w:eastAsia="Calibri" w:hAnsi="Calibri" w:cs="Calibri"/>
          <w:sz w:val="22"/>
          <w:szCs w:val="22"/>
          <w:lang w:eastAsia="en-US"/>
        </w:rPr>
        <w:tab/>
        <w:t xml:space="preserve">Rozporządzenie Prezesa Rady Ministrów w sprawie sposobu sporządzania i przekazywania informacji oraz wymagań technicznych dla dokumentów elektronicznych oraz środków komunikacji elektronicznej w </w:t>
      </w:r>
      <w:r w:rsidRPr="00BA70E5">
        <w:rPr>
          <w:rFonts w:ascii="Calibri" w:eastAsia="Calibri" w:hAnsi="Calibri" w:cs="Calibri"/>
          <w:sz w:val="22"/>
          <w:szCs w:val="22"/>
          <w:lang w:eastAsia="en-US"/>
        </w:rPr>
        <w:lastRenderedPageBreak/>
        <w:t>postępowaniu o udzielenie zamówienia publicznego lub konkursie z dnia 30 grudnia 2020 r. (Dz.U. z 2020 r. poz. 2452),</w:t>
      </w:r>
    </w:p>
    <w:p w:rsidR="00BA70E5" w:rsidRPr="00BA70E5" w:rsidRDefault="00BA70E5" w:rsidP="00BA70E5">
      <w:pPr>
        <w:jc w:val="both"/>
        <w:rPr>
          <w:rFonts w:ascii="Calibri" w:eastAsia="Calibri" w:hAnsi="Calibri" w:cs="Calibri"/>
          <w:sz w:val="22"/>
          <w:szCs w:val="22"/>
          <w:lang w:eastAsia="en-US"/>
        </w:rPr>
      </w:pPr>
      <w:r w:rsidRPr="00BA70E5">
        <w:rPr>
          <w:rFonts w:ascii="Calibri" w:eastAsia="Calibri" w:hAnsi="Calibri" w:cs="Calibri"/>
          <w:sz w:val="22"/>
          <w:szCs w:val="22"/>
          <w:lang w:eastAsia="en-US"/>
        </w:rPr>
        <w:t>2.3.</w:t>
      </w:r>
      <w:r w:rsidRPr="00BA70E5">
        <w:rPr>
          <w:rFonts w:ascii="Calibri" w:eastAsia="Calibri" w:hAnsi="Calibri" w:cs="Calibri"/>
          <w:sz w:val="22"/>
          <w:szCs w:val="22"/>
          <w:lang w:eastAsia="en-US"/>
        </w:rPr>
        <w:tab/>
        <w:t>Rozporządzenie Ministra Rozwoju, Pracy i Technologii w sprawie podmiotowych środków dowodowych oraz innych dokumentów lub oświadczeń, jakich może żądać Zamawiający od Wykonawcy z dnia 23 grudnia 2020 r. (Dz.U. z 2020 r. poz. 2415),</w:t>
      </w:r>
    </w:p>
    <w:p w:rsidR="00BA70E5" w:rsidRPr="00BA70E5" w:rsidRDefault="00BA70E5" w:rsidP="00BA70E5">
      <w:pPr>
        <w:jc w:val="both"/>
        <w:rPr>
          <w:rFonts w:ascii="Calibri" w:eastAsia="Calibri" w:hAnsi="Calibri" w:cs="Calibri"/>
          <w:sz w:val="22"/>
          <w:szCs w:val="22"/>
          <w:lang w:eastAsia="en-US"/>
        </w:rPr>
      </w:pPr>
      <w:r w:rsidRPr="00BA70E5">
        <w:rPr>
          <w:rFonts w:ascii="Calibri" w:eastAsia="Calibri" w:hAnsi="Calibri" w:cs="Calibri"/>
          <w:sz w:val="22"/>
          <w:szCs w:val="22"/>
          <w:lang w:eastAsia="en-US"/>
        </w:rPr>
        <w:t>2.4.</w:t>
      </w:r>
      <w:r w:rsidRPr="00BA70E5">
        <w:rPr>
          <w:rFonts w:ascii="Calibri" w:eastAsia="Calibri" w:hAnsi="Calibri" w:cs="Calibri"/>
          <w:sz w:val="22"/>
          <w:szCs w:val="22"/>
          <w:lang w:eastAsia="en-US"/>
        </w:rPr>
        <w:tab/>
        <w:t>Obwieszczenie Prezesa Urzędu Zamówień Publicznych z dnia 3 grudnia 2023 r. w sprawie aktualnych progów unijnych, ich równowartości w złotych, równowartości w złotych kwot wyrażonych w euro oraz średniego kursu złotego w stosunku do euro stanowiącego podstawę przeliczania wartości zamówień publicznych lub konkursów (Dz. U. z 2023 r., poz. 1344),</w:t>
      </w:r>
    </w:p>
    <w:p w:rsidR="00BA70E5" w:rsidRPr="00BA70E5" w:rsidRDefault="00BA70E5" w:rsidP="00BA70E5">
      <w:pPr>
        <w:jc w:val="both"/>
        <w:rPr>
          <w:rFonts w:ascii="Calibri" w:eastAsia="Calibri" w:hAnsi="Calibri" w:cs="Calibri"/>
          <w:sz w:val="22"/>
          <w:szCs w:val="22"/>
          <w:lang w:eastAsia="en-US"/>
        </w:rPr>
      </w:pPr>
      <w:r w:rsidRPr="00BA70E5">
        <w:rPr>
          <w:rFonts w:ascii="Calibri" w:eastAsia="Calibri" w:hAnsi="Calibri" w:cs="Calibri"/>
          <w:sz w:val="22"/>
          <w:szCs w:val="22"/>
          <w:lang w:eastAsia="en-US"/>
        </w:rPr>
        <w:t>2.5.</w:t>
      </w:r>
      <w:r w:rsidRPr="00BA70E5">
        <w:rPr>
          <w:rFonts w:ascii="Calibri" w:eastAsia="Calibri" w:hAnsi="Calibri" w:cs="Calibri"/>
          <w:sz w:val="22"/>
          <w:szCs w:val="22"/>
          <w:lang w:eastAsia="en-US"/>
        </w:rPr>
        <w:tab/>
        <w:t>ustawa z dnia 16 kwietnia 1993 roku o zwalczaniu nieuczciwej konkurencji (</w:t>
      </w:r>
      <w:proofErr w:type="spellStart"/>
      <w:r w:rsidRPr="00BA70E5">
        <w:rPr>
          <w:rFonts w:ascii="Calibri" w:eastAsia="Calibri" w:hAnsi="Calibri" w:cs="Calibri"/>
          <w:sz w:val="22"/>
          <w:szCs w:val="22"/>
          <w:lang w:eastAsia="en-US"/>
        </w:rPr>
        <w:t>t.j</w:t>
      </w:r>
      <w:proofErr w:type="spellEnd"/>
      <w:r w:rsidRPr="00BA70E5">
        <w:rPr>
          <w:rFonts w:ascii="Calibri" w:eastAsia="Calibri" w:hAnsi="Calibri" w:cs="Calibri"/>
          <w:sz w:val="22"/>
          <w:szCs w:val="22"/>
          <w:lang w:eastAsia="en-US"/>
        </w:rPr>
        <w:t>. Dz.U. z 2022 r. poz. 1233),</w:t>
      </w:r>
    </w:p>
    <w:p w:rsidR="00BA70E5" w:rsidRPr="00BA70E5" w:rsidRDefault="00BA70E5" w:rsidP="00BA70E5">
      <w:pPr>
        <w:jc w:val="both"/>
        <w:rPr>
          <w:rFonts w:ascii="Calibri" w:eastAsia="Calibri" w:hAnsi="Calibri" w:cs="Calibri"/>
          <w:sz w:val="22"/>
          <w:szCs w:val="22"/>
          <w:lang w:eastAsia="en-US"/>
        </w:rPr>
      </w:pPr>
      <w:r w:rsidRPr="00BA70E5">
        <w:rPr>
          <w:rFonts w:ascii="Calibri" w:eastAsia="Calibri" w:hAnsi="Calibri" w:cs="Calibri"/>
          <w:sz w:val="22"/>
          <w:szCs w:val="22"/>
          <w:lang w:eastAsia="en-US"/>
        </w:rPr>
        <w:t>2.6.</w:t>
      </w:r>
      <w:r w:rsidRPr="00BA70E5">
        <w:rPr>
          <w:rFonts w:ascii="Calibri" w:eastAsia="Calibri" w:hAnsi="Calibri" w:cs="Calibri"/>
          <w:sz w:val="22"/>
          <w:szCs w:val="22"/>
          <w:lang w:eastAsia="en-US"/>
        </w:rPr>
        <w:tab/>
        <w:t>ustawa o dostępie do informacji publicznej (</w:t>
      </w:r>
      <w:proofErr w:type="spellStart"/>
      <w:r w:rsidRPr="00BA70E5">
        <w:rPr>
          <w:rFonts w:ascii="Calibri" w:eastAsia="Calibri" w:hAnsi="Calibri" w:cs="Calibri"/>
          <w:sz w:val="22"/>
          <w:szCs w:val="22"/>
          <w:lang w:eastAsia="en-US"/>
        </w:rPr>
        <w:t>t.j</w:t>
      </w:r>
      <w:proofErr w:type="spellEnd"/>
      <w:r w:rsidRPr="00BA70E5">
        <w:rPr>
          <w:rFonts w:ascii="Calibri" w:eastAsia="Calibri" w:hAnsi="Calibri" w:cs="Calibri"/>
          <w:sz w:val="22"/>
          <w:szCs w:val="22"/>
          <w:lang w:eastAsia="en-US"/>
        </w:rPr>
        <w:t xml:space="preserve">. Dz.U. z 2022 r., poz. 902 ze zm.), </w:t>
      </w:r>
    </w:p>
    <w:p w:rsidR="00D6499D" w:rsidRDefault="00BA70E5" w:rsidP="00BA70E5">
      <w:pPr>
        <w:jc w:val="both"/>
        <w:rPr>
          <w:rFonts w:ascii="Calibri" w:eastAsia="Calibri" w:hAnsi="Calibri" w:cs="Calibri"/>
          <w:sz w:val="22"/>
          <w:szCs w:val="22"/>
          <w:lang w:eastAsia="en-US"/>
        </w:rPr>
      </w:pPr>
      <w:r w:rsidRPr="00BA70E5">
        <w:rPr>
          <w:rFonts w:ascii="Calibri" w:eastAsia="Calibri" w:hAnsi="Calibri" w:cs="Calibri"/>
          <w:sz w:val="22"/>
          <w:szCs w:val="22"/>
          <w:lang w:eastAsia="en-US"/>
        </w:rPr>
        <w:t>2.7.</w:t>
      </w:r>
      <w:r w:rsidRPr="00BA70E5">
        <w:rPr>
          <w:rFonts w:ascii="Calibri" w:eastAsia="Calibri" w:hAnsi="Calibri" w:cs="Calibri"/>
          <w:sz w:val="22"/>
          <w:szCs w:val="22"/>
          <w:lang w:eastAsia="en-US"/>
        </w:rPr>
        <w:tab/>
        <w:t>ustawa z dnia 23 kwietnia 1964 r. Kodeks cywilny (</w:t>
      </w:r>
      <w:proofErr w:type="spellStart"/>
      <w:r w:rsidRPr="00BA70E5">
        <w:rPr>
          <w:rFonts w:ascii="Calibri" w:eastAsia="Calibri" w:hAnsi="Calibri" w:cs="Calibri"/>
          <w:sz w:val="22"/>
          <w:szCs w:val="22"/>
          <w:lang w:eastAsia="en-US"/>
        </w:rPr>
        <w:t>t.j</w:t>
      </w:r>
      <w:proofErr w:type="spellEnd"/>
      <w:r w:rsidRPr="00BA70E5">
        <w:rPr>
          <w:rFonts w:ascii="Calibri" w:eastAsia="Calibri" w:hAnsi="Calibri" w:cs="Calibri"/>
          <w:sz w:val="22"/>
          <w:szCs w:val="22"/>
          <w:lang w:eastAsia="en-US"/>
        </w:rPr>
        <w:t>. Dz.U. z 2023 r., poz. 1610 ze zm.).</w:t>
      </w:r>
    </w:p>
    <w:p w:rsidR="00BA70E5" w:rsidRPr="006835D1" w:rsidRDefault="00BA70E5" w:rsidP="00BA70E5">
      <w:pPr>
        <w:jc w:val="both"/>
        <w:rPr>
          <w:rFonts w:ascii="Calibri" w:eastAsia="Calibri" w:hAnsi="Calibri" w:cs="Calibri"/>
          <w:sz w:val="22"/>
          <w:szCs w:val="22"/>
          <w:lang w:eastAsia="en-US"/>
        </w:rPr>
      </w:pPr>
    </w:p>
    <w:p w:rsidR="00D32BD6" w:rsidRPr="006835D1" w:rsidRDefault="00D32BD6" w:rsidP="00D32BD6">
      <w:pPr>
        <w:pStyle w:val="Nagwek9"/>
        <w:rPr>
          <w:rFonts w:ascii="Calibri" w:eastAsia="Calibri" w:hAnsi="Calibri" w:cs="Calibri"/>
          <w:bCs w:val="0"/>
          <w:sz w:val="22"/>
          <w:szCs w:val="22"/>
          <w:u w:val="none"/>
          <w:lang w:eastAsia="en-US"/>
        </w:rPr>
      </w:pPr>
      <w:r w:rsidRPr="006835D1">
        <w:rPr>
          <w:rFonts w:ascii="Calibri" w:eastAsia="Calibri" w:hAnsi="Calibri" w:cs="Calibri"/>
          <w:bCs w:val="0"/>
          <w:sz w:val="22"/>
          <w:szCs w:val="22"/>
          <w:u w:val="none"/>
          <w:lang w:eastAsia="en-US"/>
        </w:rPr>
        <w:t>IV.  OPIS PRZEDMIOTU ZAMÓWIENIA</w:t>
      </w:r>
    </w:p>
    <w:p w:rsidR="0036277F" w:rsidRDefault="00137957" w:rsidP="00394AAC">
      <w:pPr>
        <w:pStyle w:val="Tekstpodstawowy"/>
        <w:rPr>
          <w:rFonts w:ascii="Calibri" w:hAnsi="Calibri" w:cs="Calibri"/>
          <w:b/>
          <w:sz w:val="22"/>
          <w:szCs w:val="22"/>
        </w:rPr>
      </w:pPr>
      <w:r w:rsidRPr="006835D1">
        <w:rPr>
          <w:rFonts w:ascii="Calibri" w:eastAsia="Calibri" w:hAnsi="Calibri" w:cs="Calibri"/>
          <w:sz w:val="22"/>
          <w:szCs w:val="22"/>
          <w:lang w:eastAsia="en-US"/>
        </w:rPr>
        <w:t xml:space="preserve">1. </w:t>
      </w:r>
      <w:r w:rsidR="00D32BD6" w:rsidRPr="006835D1">
        <w:rPr>
          <w:rFonts w:ascii="Calibri" w:eastAsia="Calibri" w:hAnsi="Calibri" w:cs="Calibri"/>
          <w:sz w:val="22"/>
          <w:szCs w:val="22"/>
          <w:lang w:eastAsia="en-US"/>
        </w:rPr>
        <w:t>Przedmiotem zamówienia jest</w:t>
      </w:r>
      <w:r w:rsidR="00913C89" w:rsidRPr="006835D1">
        <w:rPr>
          <w:rFonts w:ascii="Calibri" w:eastAsia="Calibri" w:hAnsi="Calibri" w:cs="Calibri"/>
          <w:sz w:val="22"/>
          <w:szCs w:val="22"/>
          <w:lang w:eastAsia="en-US"/>
        </w:rPr>
        <w:t xml:space="preserve"> </w:t>
      </w:r>
      <w:r w:rsidR="001217A6" w:rsidRPr="001217A6">
        <w:rPr>
          <w:rFonts w:ascii="Calibri" w:hAnsi="Calibri" w:cs="Calibri"/>
          <w:b/>
          <w:sz w:val="22"/>
          <w:szCs w:val="22"/>
        </w:rPr>
        <w:t>Dostawa odczynników, sprzętu specjalistycznego oraz materiałów eksploatacyjnych do urządzeń na potrzeby Laboratoriów CSK UM w Łodzi</w:t>
      </w:r>
    </w:p>
    <w:p w:rsidR="00692A89" w:rsidRPr="001430C4" w:rsidRDefault="00AF790C" w:rsidP="00394AAC">
      <w:pPr>
        <w:pStyle w:val="Tekstpodstawowy"/>
        <w:rPr>
          <w:rFonts w:ascii="Calibri" w:eastAsia="Calibri" w:hAnsi="Calibri" w:cs="Calibri"/>
          <w:sz w:val="22"/>
          <w:szCs w:val="22"/>
          <w:lang w:eastAsia="en-US"/>
        </w:rPr>
      </w:pPr>
      <w:r w:rsidRPr="001430C4">
        <w:rPr>
          <w:rFonts w:ascii="Calibri" w:eastAsia="Calibri" w:hAnsi="Calibri" w:cs="Calibri"/>
          <w:sz w:val="22"/>
          <w:szCs w:val="22"/>
          <w:lang w:eastAsia="en-US"/>
        </w:rPr>
        <w:t>1.1</w:t>
      </w:r>
      <w:r w:rsidR="00692A89" w:rsidRPr="001430C4">
        <w:rPr>
          <w:rFonts w:ascii="Calibri" w:eastAsia="Calibri" w:hAnsi="Calibri" w:cs="Calibri"/>
          <w:sz w:val="22"/>
          <w:szCs w:val="22"/>
          <w:lang w:eastAsia="en-US"/>
        </w:rPr>
        <w:t>.Szczegółowy opis i zakres przedmiotu zamówienia określa Za</w:t>
      </w:r>
      <w:r w:rsidRPr="001430C4">
        <w:rPr>
          <w:rFonts w:ascii="Calibri" w:eastAsia="Calibri" w:hAnsi="Calibri" w:cs="Calibri"/>
          <w:sz w:val="22"/>
          <w:szCs w:val="22"/>
          <w:lang w:eastAsia="en-US"/>
        </w:rPr>
        <w:t xml:space="preserve">łącznik nr 2  </w:t>
      </w:r>
      <w:r w:rsidR="00692A89" w:rsidRPr="001430C4">
        <w:rPr>
          <w:rFonts w:ascii="Calibri" w:eastAsia="Calibri" w:hAnsi="Calibri" w:cs="Calibri"/>
          <w:sz w:val="22"/>
          <w:szCs w:val="22"/>
          <w:lang w:eastAsia="en-US"/>
        </w:rPr>
        <w:t>do Specyfi</w:t>
      </w:r>
      <w:r w:rsidR="002532E1" w:rsidRPr="001430C4">
        <w:rPr>
          <w:rFonts w:ascii="Calibri" w:eastAsia="Calibri" w:hAnsi="Calibri" w:cs="Calibri"/>
          <w:sz w:val="22"/>
          <w:szCs w:val="22"/>
          <w:lang w:eastAsia="en-US"/>
        </w:rPr>
        <w:t>kacji Warunków Zamówienia (SWZ) oraz dla poszczególnych Pakietów Załącznik nr</w:t>
      </w:r>
      <w:r w:rsidR="00C0697C">
        <w:rPr>
          <w:rFonts w:ascii="Calibri" w:eastAsia="Calibri" w:hAnsi="Calibri" w:cs="Calibri"/>
          <w:sz w:val="22"/>
          <w:szCs w:val="22"/>
          <w:lang w:eastAsia="en-US"/>
        </w:rPr>
        <w:t xml:space="preserve"> </w:t>
      </w:r>
      <w:r w:rsidR="00D27D82">
        <w:rPr>
          <w:rFonts w:ascii="Calibri" w:eastAsia="Calibri" w:hAnsi="Calibri" w:cs="Calibri"/>
          <w:sz w:val="22"/>
          <w:szCs w:val="22"/>
          <w:lang w:eastAsia="en-US"/>
        </w:rPr>
        <w:t>2A</w:t>
      </w:r>
      <w:r w:rsidR="002532E1" w:rsidRPr="001430C4">
        <w:rPr>
          <w:rFonts w:ascii="Calibri" w:eastAsia="Calibri" w:hAnsi="Calibri" w:cs="Calibri"/>
          <w:sz w:val="22"/>
          <w:szCs w:val="22"/>
          <w:lang w:eastAsia="en-US"/>
        </w:rPr>
        <w:t xml:space="preserve"> </w:t>
      </w:r>
    </w:p>
    <w:p w:rsidR="00A42299" w:rsidRDefault="00AF790C" w:rsidP="00394AAC">
      <w:pPr>
        <w:pStyle w:val="Tekstpodstawowy"/>
        <w:rPr>
          <w:rFonts w:ascii="Calibri" w:eastAsia="Calibri" w:hAnsi="Calibri" w:cs="Calibri"/>
          <w:sz w:val="22"/>
          <w:szCs w:val="22"/>
          <w:lang w:eastAsia="en-US"/>
        </w:rPr>
      </w:pPr>
      <w:r w:rsidRPr="006835D1">
        <w:rPr>
          <w:rFonts w:ascii="Calibri" w:eastAsia="Calibri" w:hAnsi="Calibri" w:cs="Calibri"/>
          <w:sz w:val="22"/>
          <w:szCs w:val="22"/>
          <w:lang w:eastAsia="en-US"/>
        </w:rPr>
        <w:t>1.2</w:t>
      </w:r>
      <w:r w:rsidR="00A42299" w:rsidRPr="006835D1">
        <w:rPr>
          <w:rFonts w:ascii="Calibri" w:eastAsia="Calibri" w:hAnsi="Calibri" w:cs="Calibri"/>
          <w:sz w:val="22"/>
          <w:szCs w:val="22"/>
          <w:lang w:eastAsia="en-US"/>
        </w:rPr>
        <w:t>.</w:t>
      </w:r>
      <w:r w:rsidR="00A42299" w:rsidRPr="006835D1">
        <w:rPr>
          <w:rFonts w:ascii="Calibri" w:hAnsi="Calibri" w:cs="Calibri"/>
          <w:sz w:val="22"/>
          <w:szCs w:val="22"/>
        </w:rPr>
        <w:t xml:space="preserve"> </w:t>
      </w:r>
      <w:r w:rsidR="00A42299" w:rsidRPr="006835D1">
        <w:rPr>
          <w:rFonts w:ascii="Calibri" w:eastAsia="Calibri" w:hAnsi="Calibri" w:cs="Calibri"/>
          <w:sz w:val="22"/>
          <w:szCs w:val="22"/>
          <w:lang w:eastAsia="en-US"/>
        </w:rPr>
        <w:t>Zamawiający podzielił zamówienie na poszczególne części i dopuszcza możliwość składania ofert częściowych -</w:t>
      </w:r>
      <w:r w:rsidR="00254080" w:rsidRPr="006835D1">
        <w:rPr>
          <w:rFonts w:ascii="Calibri" w:eastAsia="Calibri" w:hAnsi="Calibri" w:cs="Calibri"/>
          <w:sz w:val="22"/>
          <w:szCs w:val="22"/>
          <w:lang w:eastAsia="en-US"/>
        </w:rPr>
        <w:t xml:space="preserve"> </w:t>
      </w:r>
      <w:r w:rsidR="00A10510" w:rsidRPr="006835D1">
        <w:rPr>
          <w:rFonts w:ascii="Calibri" w:eastAsia="Calibri" w:hAnsi="Calibri" w:cs="Calibri"/>
          <w:sz w:val="22"/>
          <w:szCs w:val="22"/>
          <w:lang w:eastAsia="en-US"/>
        </w:rPr>
        <w:t xml:space="preserve">Pakiety: Nr </w:t>
      </w:r>
      <w:r w:rsidR="00BD7A03" w:rsidRPr="006835D1">
        <w:rPr>
          <w:rFonts w:ascii="Calibri" w:eastAsia="Calibri" w:hAnsi="Calibri" w:cs="Calibri"/>
          <w:sz w:val="22"/>
          <w:szCs w:val="22"/>
          <w:lang w:eastAsia="en-US"/>
        </w:rPr>
        <w:t>1</w:t>
      </w:r>
      <w:r w:rsidR="00A10510" w:rsidRPr="006835D1">
        <w:rPr>
          <w:rFonts w:ascii="Calibri" w:eastAsia="Calibri" w:hAnsi="Calibri" w:cs="Calibri"/>
          <w:sz w:val="22"/>
          <w:szCs w:val="22"/>
          <w:lang w:eastAsia="en-US"/>
        </w:rPr>
        <w:t xml:space="preserve"> – Nr </w:t>
      </w:r>
      <w:r w:rsidR="001217A6">
        <w:rPr>
          <w:rFonts w:ascii="Calibri" w:eastAsia="Calibri" w:hAnsi="Calibri" w:cs="Calibri"/>
          <w:sz w:val="22"/>
          <w:szCs w:val="22"/>
          <w:lang w:eastAsia="en-US"/>
        </w:rPr>
        <w:t>10</w:t>
      </w:r>
      <w:r w:rsidR="002532E1" w:rsidRPr="006835D1">
        <w:rPr>
          <w:rFonts w:ascii="Calibri" w:eastAsia="Calibri" w:hAnsi="Calibri" w:cs="Calibri"/>
          <w:sz w:val="22"/>
          <w:szCs w:val="22"/>
          <w:lang w:eastAsia="en-US"/>
        </w:rPr>
        <w:t xml:space="preserve"> opisanych szczegółowo w Załączniku nr</w:t>
      </w:r>
      <w:r w:rsidR="00C0697C">
        <w:rPr>
          <w:rFonts w:ascii="Calibri" w:eastAsia="Calibri" w:hAnsi="Calibri" w:cs="Calibri"/>
          <w:sz w:val="22"/>
          <w:szCs w:val="22"/>
          <w:lang w:eastAsia="en-US"/>
        </w:rPr>
        <w:t xml:space="preserve"> </w:t>
      </w:r>
      <w:r w:rsidR="002532E1" w:rsidRPr="006835D1">
        <w:rPr>
          <w:rFonts w:ascii="Calibri" w:eastAsia="Calibri" w:hAnsi="Calibri" w:cs="Calibri"/>
          <w:sz w:val="22"/>
          <w:szCs w:val="22"/>
          <w:lang w:eastAsia="en-US"/>
        </w:rPr>
        <w:t xml:space="preserve">2 oraz Załączniku nr </w:t>
      </w:r>
      <w:r w:rsidR="00D27D82">
        <w:rPr>
          <w:rFonts w:ascii="Calibri" w:eastAsia="Calibri" w:hAnsi="Calibri" w:cs="Calibri"/>
          <w:sz w:val="22"/>
          <w:szCs w:val="22"/>
          <w:lang w:eastAsia="en-US"/>
        </w:rPr>
        <w:t>2A</w:t>
      </w:r>
    </w:p>
    <w:p w:rsidR="002E19D6" w:rsidRPr="002E19D6" w:rsidRDefault="002E19D6" w:rsidP="002E19D6">
      <w:pPr>
        <w:suppressAutoHyphens/>
        <w:jc w:val="both"/>
        <w:rPr>
          <w:rFonts w:ascii="Calibri" w:eastAsia="Calibri" w:hAnsi="Calibri" w:cs="Calibri"/>
          <w:sz w:val="22"/>
          <w:szCs w:val="22"/>
          <w:lang w:eastAsia="en-US"/>
        </w:rPr>
      </w:pPr>
      <w:r>
        <w:rPr>
          <w:rFonts w:ascii="Calibri" w:eastAsia="Calibri" w:hAnsi="Calibri" w:cs="Calibri"/>
          <w:sz w:val="22"/>
          <w:szCs w:val="22"/>
          <w:lang w:eastAsia="en-US"/>
        </w:rPr>
        <w:t>2</w:t>
      </w:r>
      <w:r w:rsidRPr="002E19D6">
        <w:rPr>
          <w:rFonts w:ascii="Calibri" w:eastAsia="Calibri" w:hAnsi="Calibri" w:cs="Calibri"/>
          <w:sz w:val="22"/>
          <w:szCs w:val="22"/>
          <w:lang w:eastAsia="en-US"/>
        </w:rPr>
        <w:t xml:space="preserve">. Oznaczenie wg Wspólnego Słownika Zamówień: </w:t>
      </w:r>
    </w:p>
    <w:p w:rsidR="002E19D6" w:rsidRPr="002E19D6" w:rsidRDefault="002E19D6" w:rsidP="002E19D6">
      <w:pPr>
        <w:suppressAutoHyphens/>
        <w:jc w:val="both"/>
        <w:rPr>
          <w:rFonts w:ascii="Calibri" w:eastAsia="Calibri" w:hAnsi="Calibri" w:cs="Calibri"/>
          <w:b/>
          <w:sz w:val="22"/>
          <w:szCs w:val="22"/>
          <w:lang w:eastAsia="en-US"/>
        </w:rPr>
      </w:pPr>
      <w:r w:rsidRPr="002E19D6">
        <w:rPr>
          <w:rFonts w:ascii="Calibri" w:eastAsia="Calibri" w:hAnsi="Calibri" w:cs="Calibri"/>
          <w:b/>
          <w:sz w:val="22"/>
          <w:szCs w:val="22"/>
          <w:lang w:eastAsia="en-US"/>
        </w:rPr>
        <w:t xml:space="preserve">33.69.65.00-0 Odczynniki laboratoryjne </w:t>
      </w:r>
    </w:p>
    <w:p w:rsidR="002E19D6" w:rsidRPr="002E19D6" w:rsidRDefault="002E19D6" w:rsidP="002E19D6">
      <w:pPr>
        <w:suppressAutoHyphens/>
        <w:jc w:val="both"/>
        <w:rPr>
          <w:rFonts w:ascii="Calibri" w:eastAsia="Calibri" w:hAnsi="Calibri" w:cs="Calibri"/>
          <w:b/>
          <w:sz w:val="22"/>
          <w:szCs w:val="22"/>
          <w:lang w:eastAsia="en-US"/>
        </w:rPr>
      </w:pPr>
      <w:r w:rsidRPr="002E19D6">
        <w:rPr>
          <w:rFonts w:ascii="Calibri" w:eastAsia="Calibri" w:hAnsi="Calibri" w:cs="Calibri"/>
          <w:b/>
          <w:sz w:val="22"/>
          <w:szCs w:val="22"/>
          <w:lang w:eastAsia="en-US"/>
        </w:rPr>
        <w:t>33.69.63.00-0 Odczynniki chemiczne</w:t>
      </w:r>
    </w:p>
    <w:p w:rsidR="002E19D6" w:rsidRPr="002E19D6" w:rsidRDefault="002E19D6" w:rsidP="002E19D6">
      <w:pPr>
        <w:suppressAutoHyphens/>
        <w:jc w:val="both"/>
        <w:rPr>
          <w:rFonts w:ascii="Calibri" w:eastAsia="Calibri" w:hAnsi="Calibri" w:cs="Calibri"/>
          <w:b/>
          <w:sz w:val="22"/>
          <w:szCs w:val="22"/>
          <w:lang w:eastAsia="en-US"/>
        </w:rPr>
      </w:pPr>
      <w:r w:rsidRPr="002E19D6">
        <w:rPr>
          <w:rFonts w:ascii="Calibri" w:eastAsia="Calibri" w:hAnsi="Calibri" w:cs="Calibri"/>
          <w:b/>
          <w:sz w:val="22"/>
          <w:szCs w:val="22"/>
          <w:lang w:eastAsia="en-US"/>
        </w:rPr>
        <w:t>33.14.00.00-3 Materiały medyczne</w:t>
      </w:r>
    </w:p>
    <w:p w:rsidR="002E19D6" w:rsidRPr="002E19D6" w:rsidRDefault="002E19D6" w:rsidP="002E19D6">
      <w:pPr>
        <w:suppressAutoHyphens/>
        <w:jc w:val="both"/>
        <w:rPr>
          <w:rFonts w:ascii="Calibri" w:eastAsia="Calibri" w:hAnsi="Calibri" w:cs="Calibri"/>
          <w:b/>
          <w:sz w:val="22"/>
          <w:szCs w:val="22"/>
          <w:lang w:eastAsia="en-US"/>
        </w:rPr>
      </w:pPr>
      <w:r w:rsidRPr="002E19D6">
        <w:rPr>
          <w:rFonts w:ascii="Calibri" w:eastAsia="Calibri" w:hAnsi="Calibri" w:cs="Calibri"/>
          <w:b/>
          <w:sz w:val="22"/>
          <w:szCs w:val="22"/>
          <w:lang w:eastAsia="en-US"/>
        </w:rPr>
        <w:t>33.14.16.20-2 Zestawy medyczne</w:t>
      </w:r>
    </w:p>
    <w:p w:rsidR="002E19D6" w:rsidRPr="002E19D6" w:rsidRDefault="002E19D6" w:rsidP="002E19D6">
      <w:pPr>
        <w:suppressAutoHyphens/>
        <w:jc w:val="both"/>
        <w:rPr>
          <w:rFonts w:ascii="Calibri" w:eastAsia="Calibri" w:hAnsi="Calibri" w:cs="Calibri"/>
          <w:b/>
          <w:sz w:val="22"/>
          <w:szCs w:val="22"/>
          <w:lang w:eastAsia="en-US"/>
        </w:rPr>
      </w:pPr>
      <w:r w:rsidRPr="002E19D6">
        <w:rPr>
          <w:rFonts w:ascii="Calibri" w:eastAsia="Calibri" w:hAnsi="Calibri" w:cs="Calibri"/>
          <w:b/>
          <w:sz w:val="22"/>
          <w:szCs w:val="22"/>
          <w:lang w:eastAsia="en-US"/>
        </w:rPr>
        <w:t>38.43.45.60-9 Analizatory chemiczne</w:t>
      </w:r>
    </w:p>
    <w:p w:rsidR="002E19D6" w:rsidRPr="002E19D6" w:rsidRDefault="002E19D6" w:rsidP="002E19D6">
      <w:pPr>
        <w:suppressAutoHyphens/>
        <w:jc w:val="both"/>
        <w:rPr>
          <w:rFonts w:ascii="Calibri" w:eastAsia="Calibri" w:hAnsi="Calibri" w:cs="Calibri"/>
          <w:b/>
          <w:sz w:val="22"/>
          <w:szCs w:val="22"/>
          <w:lang w:eastAsia="en-US"/>
        </w:rPr>
      </w:pPr>
      <w:r w:rsidRPr="002E19D6">
        <w:rPr>
          <w:rFonts w:ascii="Calibri" w:eastAsia="Calibri" w:hAnsi="Calibri" w:cs="Calibri"/>
          <w:b/>
          <w:sz w:val="22"/>
          <w:szCs w:val="22"/>
          <w:lang w:eastAsia="en-US"/>
        </w:rPr>
        <w:t xml:space="preserve">33.69.62.00 Odczynniki do badania krwi </w:t>
      </w:r>
    </w:p>
    <w:p w:rsidR="002E19D6" w:rsidRPr="002E19D6" w:rsidRDefault="002E19D6" w:rsidP="002E19D6">
      <w:pPr>
        <w:pStyle w:val="Tekstpodstawowy"/>
        <w:rPr>
          <w:rFonts w:eastAsia="Calibri"/>
          <w:sz w:val="22"/>
          <w:szCs w:val="22"/>
          <w:lang w:eastAsia="en-US"/>
        </w:rPr>
      </w:pPr>
      <w:r>
        <w:rPr>
          <w:rFonts w:eastAsia="Calibri"/>
          <w:sz w:val="22"/>
          <w:szCs w:val="22"/>
          <w:lang w:eastAsia="en-US"/>
        </w:rPr>
        <w:t>3.</w:t>
      </w:r>
      <w:r w:rsidRPr="00670E19">
        <w:t xml:space="preserve"> </w:t>
      </w:r>
      <w:r w:rsidRPr="00670E19">
        <w:rPr>
          <w:rFonts w:eastAsia="Calibri"/>
          <w:sz w:val="22"/>
          <w:szCs w:val="22"/>
          <w:lang w:eastAsia="en-US"/>
        </w:rPr>
        <w:t xml:space="preserve">Przedmiot zamówienia musi spełniać wymagania określone przez Zamawiającego w Specyfikacji Warunków Zamówienia, w szczególności warunki określone w opisie przedmiotu zamówienia zawartym </w:t>
      </w:r>
      <w:r w:rsidRPr="002E19D6">
        <w:rPr>
          <w:rFonts w:eastAsia="Calibri"/>
          <w:sz w:val="22"/>
          <w:szCs w:val="22"/>
          <w:lang w:eastAsia="en-US"/>
        </w:rPr>
        <w:t xml:space="preserve">w Załącznik Nr 2 – Formularz asortymentowo – cenowy oraz </w:t>
      </w:r>
      <w:proofErr w:type="spellStart"/>
      <w:r w:rsidRPr="002E19D6">
        <w:rPr>
          <w:rFonts w:eastAsia="Calibri"/>
          <w:sz w:val="22"/>
          <w:szCs w:val="22"/>
          <w:lang w:eastAsia="en-US"/>
        </w:rPr>
        <w:t>Załaczniku</w:t>
      </w:r>
      <w:proofErr w:type="spellEnd"/>
      <w:r w:rsidRPr="002E19D6">
        <w:rPr>
          <w:rFonts w:eastAsia="Calibri"/>
          <w:sz w:val="22"/>
          <w:szCs w:val="22"/>
          <w:lang w:eastAsia="en-US"/>
        </w:rPr>
        <w:t xml:space="preserve"> nr </w:t>
      </w:r>
      <w:r w:rsidR="00913DCF">
        <w:rPr>
          <w:rFonts w:eastAsia="Calibri"/>
          <w:sz w:val="22"/>
          <w:szCs w:val="22"/>
          <w:lang w:eastAsia="en-US"/>
        </w:rPr>
        <w:t>2A</w:t>
      </w:r>
      <w:r w:rsidRPr="002E19D6">
        <w:rPr>
          <w:rFonts w:eastAsia="Calibri"/>
          <w:sz w:val="22"/>
          <w:szCs w:val="22"/>
          <w:lang w:eastAsia="en-US"/>
        </w:rPr>
        <w:t xml:space="preserve"> SWZ dla poszczególnych pakietów</w:t>
      </w:r>
      <w:r>
        <w:rPr>
          <w:rFonts w:eastAsia="Calibri"/>
          <w:b/>
          <w:sz w:val="22"/>
          <w:szCs w:val="22"/>
          <w:lang w:eastAsia="en-US"/>
        </w:rPr>
        <w:t xml:space="preserve">. </w:t>
      </w:r>
      <w:r w:rsidRPr="00670E19">
        <w:rPr>
          <w:rFonts w:eastAsia="Calibri"/>
          <w:sz w:val="22"/>
          <w:szCs w:val="22"/>
          <w:lang w:eastAsia="en-US"/>
        </w:rPr>
        <w:t xml:space="preserve">Niespełnienie choćby jednego z warunków granicznych określonych w/w Załącznikach skutkować będzie odrzuceniem oferty z </w:t>
      </w:r>
      <w:r w:rsidRPr="002E19D6">
        <w:rPr>
          <w:rFonts w:eastAsia="Calibri"/>
          <w:sz w:val="22"/>
          <w:szCs w:val="22"/>
          <w:lang w:eastAsia="en-US"/>
        </w:rPr>
        <w:t>postępowania.</w:t>
      </w:r>
    </w:p>
    <w:p w:rsidR="002E19D6" w:rsidRPr="002E19D6" w:rsidRDefault="002E19D6" w:rsidP="002E19D6">
      <w:pPr>
        <w:pStyle w:val="Tekstpodstawowy"/>
        <w:rPr>
          <w:rFonts w:eastAsia="Calibri"/>
          <w:sz w:val="22"/>
          <w:szCs w:val="22"/>
          <w:lang w:eastAsia="en-US"/>
        </w:rPr>
      </w:pPr>
      <w:r w:rsidRPr="002E19D6">
        <w:rPr>
          <w:rFonts w:eastAsia="Calibri"/>
          <w:sz w:val="22"/>
          <w:szCs w:val="22"/>
          <w:lang w:eastAsia="en-US"/>
        </w:rPr>
        <w:t>4.Przedstawione w załączniku nr 2 ilości produktów (w okresie obowiązywania umowy) są szacunkowe i nie mogą stanowić podstawy do żądania przez Wykonawcę ich pełnej realizacji. Zamawiający zobowiązuje się do zrealizowania przedmiotu umowy w wysokości minimalnej 50% wartości brutto umowy. W przypadku przekroczenia ilości określonego produktu podanego w SWZ i konieczności dodatkowego zamówienia Wykonawca nie będzie podwyższał ceny.</w:t>
      </w:r>
    </w:p>
    <w:p w:rsidR="002E19D6" w:rsidRPr="002E19D6" w:rsidRDefault="002E19D6" w:rsidP="002E19D6">
      <w:pPr>
        <w:pStyle w:val="Tekstpodstawowy"/>
        <w:rPr>
          <w:rFonts w:eastAsia="Calibri"/>
          <w:b/>
          <w:sz w:val="22"/>
          <w:szCs w:val="22"/>
          <w:lang w:eastAsia="en-US"/>
        </w:rPr>
      </w:pPr>
      <w:r w:rsidRPr="002E19D6">
        <w:rPr>
          <w:rFonts w:eastAsia="Calibri"/>
          <w:b/>
          <w:sz w:val="22"/>
          <w:szCs w:val="22"/>
          <w:lang w:eastAsia="en-US"/>
        </w:rPr>
        <w:t>5.Termin płatności za dostarczony towar: do 60 dni.</w:t>
      </w:r>
    </w:p>
    <w:p w:rsidR="002E19D6" w:rsidRPr="002E19D6" w:rsidRDefault="002E19D6" w:rsidP="002E19D6">
      <w:pPr>
        <w:pStyle w:val="Tekstpodstawowy"/>
        <w:rPr>
          <w:rFonts w:eastAsia="Calibri"/>
          <w:sz w:val="22"/>
          <w:szCs w:val="22"/>
          <w:lang w:eastAsia="en-US"/>
        </w:rPr>
      </w:pPr>
      <w:r w:rsidRPr="002E19D6">
        <w:rPr>
          <w:rFonts w:eastAsia="Calibri"/>
          <w:sz w:val="22"/>
          <w:szCs w:val="22"/>
          <w:lang w:eastAsia="en-US"/>
        </w:rPr>
        <w:t xml:space="preserve">6.Zamówienia będą realizowane na podstawie częściowych </w:t>
      </w:r>
      <w:proofErr w:type="spellStart"/>
      <w:r w:rsidRPr="002E19D6">
        <w:rPr>
          <w:rFonts w:eastAsia="Calibri"/>
          <w:sz w:val="22"/>
          <w:szCs w:val="22"/>
          <w:lang w:eastAsia="en-US"/>
        </w:rPr>
        <w:t>zapotrzebowań</w:t>
      </w:r>
      <w:proofErr w:type="spellEnd"/>
      <w:r w:rsidRPr="002E19D6">
        <w:rPr>
          <w:rFonts w:eastAsia="Calibri"/>
          <w:sz w:val="22"/>
          <w:szCs w:val="22"/>
          <w:lang w:eastAsia="en-US"/>
        </w:rPr>
        <w:t xml:space="preserve"> zgłaszanych w miarę bieżących potrzeb w okresie obowiązywania umowy. Wykonawca będzie wystawiał i  załączał fakturę do każdorazowej dostawy, wg. wskazań Zamawiającego.</w:t>
      </w:r>
    </w:p>
    <w:p w:rsidR="00692A89" w:rsidRPr="002E19D6" w:rsidRDefault="002E19D6" w:rsidP="00692A89">
      <w:pPr>
        <w:suppressAutoHyphens/>
        <w:jc w:val="both"/>
        <w:rPr>
          <w:rFonts w:eastAsia="Times New Roman" w:cs="Times New Roman"/>
          <w:sz w:val="22"/>
          <w:szCs w:val="22"/>
        </w:rPr>
      </w:pPr>
      <w:r w:rsidRPr="002E19D6">
        <w:rPr>
          <w:rFonts w:eastAsia="Times New Roman" w:cs="Times New Roman"/>
          <w:sz w:val="22"/>
          <w:szCs w:val="22"/>
        </w:rPr>
        <w:t>7</w:t>
      </w:r>
      <w:r w:rsidR="008446EE" w:rsidRPr="002E19D6">
        <w:rPr>
          <w:rFonts w:eastAsia="Times New Roman" w:cs="Times New Roman"/>
          <w:sz w:val="22"/>
          <w:szCs w:val="22"/>
        </w:rPr>
        <w:t>.</w:t>
      </w:r>
      <w:r w:rsidR="00692A89" w:rsidRPr="002E19D6">
        <w:rPr>
          <w:rFonts w:cs="Times New Roman"/>
          <w:sz w:val="22"/>
          <w:szCs w:val="22"/>
        </w:rPr>
        <w:t xml:space="preserve"> </w:t>
      </w:r>
      <w:r w:rsidR="00692A89" w:rsidRPr="002E19D6">
        <w:rPr>
          <w:rFonts w:eastAsia="Times New Roman" w:cs="Times New Roman"/>
          <w:sz w:val="22"/>
          <w:szCs w:val="22"/>
        </w:rPr>
        <w:t xml:space="preserve">Zaoferowany przedmiot zamówienia musi: </w:t>
      </w:r>
    </w:p>
    <w:p w:rsidR="00692A89" w:rsidRPr="002E19D6" w:rsidRDefault="00692A89" w:rsidP="00692A89">
      <w:pPr>
        <w:suppressAutoHyphens/>
        <w:jc w:val="both"/>
        <w:rPr>
          <w:rFonts w:eastAsia="Times New Roman" w:cs="Times New Roman"/>
          <w:sz w:val="22"/>
          <w:szCs w:val="22"/>
        </w:rPr>
      </w:pPr>
      <w:r w:rsidRPr="002E19D6">
        <w:rPr>
          <w:rFonts w:eastAsia="Times New Roman" w:cs="Times New Roman"/>
          <w:sz w:val="22"/>
          <w:szCs w:val="22"/>
        </w:rPr>
        <w:t>- odpowiadać standardom jakościowym i technicznym, wynika</w:t>
      </w:r>
      <w:r w:rsidR="00346A49" w:rsidRPr="002E19D6">
        <w:rPr>
          <w:rFonts w:eastAsia="Times New Roman" w:cs="Times New Roman"/>
          <w:sz w:val="22"/>
          <w:szCs w:val="22"/>
        </w:rPr>
        <w:t>jącym z funkcji i przeznaczenia</w:t>
      </w:r>
      <w:r w:rsidR="003D2B6C" w:rsidRPr="002E19D6">
        <w:rPr>
          <w:rFonts w:eastAsia="Times New Roman" w:cs="Times New Roman"/>
          <w:sz w:val="22"/>
          <w:szCs w:val="22"/>
        </w:rPr>
        <w:t>,</w:t>
      </w:r>
    </w:p>
    <w:p w:rsidR="00A10510" w:rsidRPr="002E19D6" w:rsidRDefault="00692A89" w:rsidP="00036F09">
      <w:pPr>
        <w:suppressAutoHyphens/>
        <w:jc w:val="both"/>
        <w:rPr>
          <w:rFonts w:eastAsia="Times New Roman" w:cs="Times New Roman"/>
          <w:sz w:val="22"/>
          <w:szCs w:val="22"/>
        </w:rPr>
      </w:pPr>
      <w:r w:rsidRPr="002E19D6">
        <w:rPr>
          <w:rFonts w:eastAsia="Times New Roman" w:cs="Times New Roman"/>
          <w:sz w:val="22"/>
          <w:szCs w:val="22"/>
        </w:rPr>
        <w:t xml:space="preserve">- posiadać ważne dokumenty pozwalające na dopuszczenie do obrotu na terytorium Rzeczypospolitej Polskiej zgodnie </w:t>
      </w:r>
      <w:r w:rsidR="00036F09" w:rsidRPr="002E19D6">
        <w:rPr>
          <w:rFonts w:eastAsia="Times New Roman" w:cs="Times New Roman"/>
          <w:sz w:val="22"/>
          <w:szCs w:val="22"/>
        </w:rPr>
        <w:t>z przepisami odpowiednio:</w:t>
      </w:r>
    </w:p>
    <w:p w:rsidR="00655462" w:rsidRPr="002E19D6" w:rsidRDefault="00655462" w:rsidP="00655462">
      <w:pPr>
        <w:numPr>
          <w:ilvl w:val="0"/>
          <w:numId w:val="24"/>
        </w:numPr>
        <w:suppressAutoHyphens/>
        <w:spacing w:after="60"/>
        <w:ind w:left="709"/>
        <w:jc w:val="both"/>
        <w:rPr>
          <w:rFonts w:cs="Times New Roman"/>
          <w:sz w:val="22"/>
          <w:szCs w:val="22"/>
        </w:rPr>
      </w:pPr>
      <w:r w:rsidRPr="002E19D6">
        <w:rPr>
          <w:rFonts w:eastAsia="Times New Roman" w:cs="Times New Roman"/>
          <w:sz w:val="22"/>
          <w:szCs w:val="22"/>
          <w:shd w:val="clear" w:color="auto" w:fill="FFFFFF"/>
          <w:lang w:eastAsia="ar-SA"/>
        </w:rPr>
        <w:t xml:space="preserve">Ustawą </w:t>
      </w:r>
      <w:r w:rsidRPr="002E19D6">
        <w:rPr>
          <w:rFonts w:cs="Times New Roman"/>
          <w:sz w:val="22"/>
          <w:szCs w:val="22"/>
        </w:rPr>
        <w:t xml:space="preserve">z dnia 7 kwietnia 2022 r. o wyrobach medycznych (Dz. U. z 2022 r. poz. 974) </w:t>
      </w:r>
      <w:r w:rsidRPr="002E19D6">
        <w:rPr>
          <w:rFonts w:eastAsia="Times New Roman" w:cs="Times New Roman"/>
          <w:b/>
          <w:sz w:val="22"/>
          <w:szCs w:val="22"/>
          <w:shd w:val="clear" w:color="auto" w:fill="FFFFFF"/>
          <w:lang w:eastAsia="ar-SA"/>
        </w:rPr>
        <w:t xml:space="preserve">i </w:t>
      </w:r>
      <w:r w:rsidRPr="002E19D6">
        <w:rPr>
          <w:rFonts w:cs="Times New Roman"/>
          <w:b/>
          <w:sz w:val="22"/>
          <w:szCs w:val="22"/>
        </w:rPr>
        <w:t>deklarację zgodnoś</w:t>
      </w:r>
      <w:r w:rsidRPr="002E19D6">
        <w:rPr>
          <w:rFonts w:cs="Times New Roman"/>
          <w:b/>
          <w:color w:val="000000" w:themeColor="text1"/>
          <w:sz w:val="22"/>
          <w:szCs w:val="22"/>
        </w:rPr>
        <w:t>ci</w:t>
      </w:r>
      <w:r w:rsidRPr="002E19D6">
        <w:rPr>
          <w:rFonts w:cs="Times New Roman"/>
          <w:b/>
          <w:color w:val="FF0000"/>
          <w:sz w:val="22"/>
          <w:szCs w:val="22"/>
        </w:rPr>
        <w:t xml:space="preserve"> </w:t>
      </w:r>
      <w:r w:rsidRPr="002E19D6">
        <w:rPr>
          <w:rFonts w:cs="Times New Roman"/>
          <w:b/>
          <w:sz w:val="22"/>
          <w:szCs w:val="22"/>
        </w:rPr>
        <w:t>oraz certyfikat CE</w:t>
      </w:r>
      <w:r w:rsidRPr="002E19D6">
        <w:rPr>
          <w:rFonts w:cs="Times New Roman"/>
          <w:color w:val="FF0000"/>
          <w:sz w:val="22"/>
          <w:szCs w:val="22"/>
        </w:rPr>
        <w:t xml:space="preserve"> </w:t>
      </w:r>
      <w:r w:rsidRPr="002E19D6">
        <w:rPr>
          <w:rFonts w:cs="Times New Roman"/>
          <w:color w:val="000000" w:themeColor="text1"/>
          <w:sz w:val="22"/>
          <w:szCs w:val="22"/>
        </w:rPr>
        <w:t>(o ile dotyczy) wydany przez jednostkę notyfikowaną zgodnie z dyrektywą 93/42/EW/G w zależności od klasy wyrobu medycznego</w:t>
      </w:r>
      <w:r w:rsidRPr="002E19D6">
        <w:rPr>
          <w:rFonts w:cs="Times New Roman"/>
          <w:sz w:val="22"/>
          <w:szCs w:val="22"/>
        </w:rPr>
        <w:t>), * (jeżeli dotyczy),</w:t>
      </w:r>
    </w:p>
    <w:p w:rsidR="00655462" w:rsidRPr="002E19D6" w:rsidRDefault="00655462" w:rsidP="00655462">
      <w:pPr>
        <w:suppressAutoHyphens/>
        <w:spacing w:after="60"/>
        <w:ind w:left="709"/>
        <w:jc w:val="both"/>
        <w:rPr>
          <w:rFonts w:cs="Times New Roman"/>
          <w:sz w:val="22"/>
          <w:szCs w:val="22"/>
        </w:rPr>
      </w:pPr>
      <w:bookmarkStart w:id="0" w:name="_Hlk156394861"/>
      <w:r w:rsidRPr="002E19D6">
        <w:rPr>
          <w:rFonts w:cs="Times New Roman"/>
          <w:sz w:val="22"/>
          <w:szCs w:val="22"/>
        </w:rPr>
        <w:t xml:space="preserve">Wykonawca, w przypadku wystąpienia incydentu medycznego, jest odpowiedzialny w zakresie opisanym ustawą z dnia 7 kwietnia 2022 r. o wyrobach medycznych (Dz.U. 2022 poz. 974) (dotyczy towarów będących wyrobami medycznymi) za niedopełnienie obowiązków przewidzianych </w:t>
      </w:r>
      <w:proofErr w:type="spellStart"/>
      <w:r w:rsidRPr="002E19D6">
        <w:rPr>
          <w:rFonts w:cs="Times New Roman"/>
          <w:sz w:val="22"/>
          <w:szCs w:val="22"/>
        </w:rPr>
        <w:t>ww</w:t>
      </w:r>
      <w:proofErr w:type="spellEnd"/>
      <w:r w:rsidRPr="002E19D6">
        <w:rPr>
          <w:rFonts w:cs="Times New Roman"/>
          <w:sz w:val="22"/>
          <w:szCs w:val="22"/>
        </w:rPr>
        <w:t xml:space="preserve"> ustawą.</w:t>
      </w:r>
    </w:p>
    <w:p w:rsidR="00A10510" w:rsidRPr="002E19D6" w:rsidRDefault="00655462" w:rsidP="00A10510">
      <w:pPr>
        <w:suppressAutoHyphens/>
        <w:spacing w:after="60"/>
        <w:ind w:left="709"/>
        <w:jc w:val="both"/>
        <w:rPr>
          <w:rFonts w:cs="Times New Roman"/>
          <w:sz w:val="22"/>
          <w:szCs w:val="22"/>
        </w:rPr>
      </w:pPr>
      <w:r w:rsidRPr="002E19D6">
        <w:rPr>
          <w:rFonts w:cs="Times New Roman"/>
          <w:sz w:val="22"/>
          <w:szCs w:val="22"/>
        </w:rPr>
        <w:t>* (jeżeli dotyczy),</w:t>
      </w:r>
    </w:p>
    <w:bookmarkEnd w:id="0"/>
    <w:p w:rsidR="00A10510" w:rsidRPr="002E19D6" w:rsidRDefault="00A10510" w:rsidP="00083EAD">
      <w:pPr>
        <w:numPr>
          <w:ilvl w:val="0"/>
          <w:numId w:val="24"/>
        </w:numPr>
        <w:suppressAutoHyphens/>
        <w:spacing w:after="60"/>
        <w:ind w:left="709"/>
        <w:jc w:val="both"/>
        <w:rPr>
          <w:rFonts w:cs="Times New Roman"/>
          <w:sz w:val="22"/>
          <w:szCs w:val="22"/>
        </w:rPr>
      </w:pPr>
      <w:r w:rsidRPr="002E19D6">
        <w:rPr>
          <w:rFonts w:cs="Times New Roman"/>
          <w:sz w:val="22"/>
          <w:szCs w:val="22"/>
        </w:rPr>
        <w:t>Ustawy z dnia 06.09.2001r. Prawo Farmaceutyczne (</w:t>
      </w:r>
      <w:proofErr w:type="spellStart"/>
      <w:r w:rsidR="00BD6107" w:rsidRPr="002E19D6">
        <w:rPr>
          <w:rFonts w:cs="Times New Roman"/>
          <w:sz w:val="22"/>
          <w:szCs w:val="22"/>
        </w:rPr>
        <w:t>t</w:t>
      </w:r>
      <w:r w:rsidRPr="002E19D6">
        <w:rPr>
          <w:rFonts w:cs="Times New Roman"/>
          <w:sz w:val="22"/>
          <w:szCs w:val="22"/>
        </w:rPr>
        <w:t>.j</w:t>
      </w:r>
      <w:proofErr w:type="spellEnd"/>
      <w:r w:rsidRPr="002E19D6">
        <w:rPr>
          <w:rFonts w:cs="Times New Roman"/>
          <w:sz w:val="22"/>
          <w:szCs w:val="22"/>
        </w:rPr>
        <w:t>. Dz. U. z 202</w:t>
      </w:r>
      <w:r w:rsidR="002A0AF7" w:rsidRPr="002E19D6">
        <w:rPr>
          <w:rFonts w:cs="Times New Roman"/>
          <w:sz w:val="22"/>
          <w:szCs w:val="22"/>
        </w:rPr>
        <w:t>2</w:t>
      </w:r>
      <w:r w:rsidRPr="002E19D6">
        <w:rPr>
          <w:rFonts w:cs="Times New Roman"/>
          <w:sz w:val="22"/>
          <w:szCs w:val="22"/>
        </w:rPr>
        <w:t xml:space="preserve"> r. poz. </w:t>
      </w:r>
      <w:r w:rsidR="002A0AF7" w:rsidRPr="002E19D6">
        <w:rPr>
          <w:rFonts w:cs="Times New Roman"/>
          <w:sz w:val="22"/>
          <w:szCs w:val="22"/>
        </w:rPr>
        <w:t>2301</w:t>
      </w:r>
      <w:r w:rsidRPr="002E19D6">
        <w:rPr>
          <w:rFonts w:cs="Times New Roman"/>
          <w:sz w:val="22"/>
          <w:szCs w:val="22"/>
        </w:rPr>
        <w:t xml:space="preserve">) * (jeżeli dotyczy) Wykonawca zobowiązany jest do przedłożenia dokumentów potwierdzających dopuszczenie przedmiotu zamówienia do obrotu i użytkowania na terytorium RP (oryginał lub kopia  poświadczona za zgodność z </w:t>
      </w:r>
      <w:r w:rsidRPr="002E19D6">
        <w:rPr>
          <w:rFonts w:cs="Times New Roman"/>
          <w:sz w:val="22"/>
          <w:szCs w:val="22"/>
        </w:rPr>
        <w:lastRenderedPageBreak/>
        <w:t>oryginałem) na każde żądanie Zamawiającego w wyznaczonym przez Zamawiającego terminie (jeśli dotyczy).</w:t>
      </w:r>
    </w:p>
    <w:p w:rsidR="00A10510" w:rsidRPr="002E19D6" w:rsidRDefault="00A10510" w:rsidP="00083EAD">
      <w:pPr>
        <w:numPr>
          <w:ilvl w:val="0"/>
          <w:numId w:val="24"/>
        </w:numPr>
        <w:suppressAutoHyphens/>
        <w:spacing w:after="60"/>
        <w:ind w:left="709"/>
        <w:jc w:val="both"/>
        <w:rPr>
          <w:rFonts w:cs="Times New Roman"/>
          <w:sz w:val="22"/>
          <w:szCs w:val="22"/>
        </w:rPr>
      </w:pPr>
      <w:r w:rsidRPr="002E19D6">
        <w:rPr>
          <w:rFonts w:cs="Times New Roman"/>
          <w:sz w:val="22"/>
          <w:szCs w:val="22"/>
        </w:rPr>
        <w:t>Ustawą o substancjach chemicznych i ich mieszaninach z dnia 25 lutego 2011 r. (</w:t>
      </w:r>
      <w:proofErr w:type="spellStart"/>
      <w:r w:rsidRPr="002E19D6">
        <w:rPr>
          <w:rFonts w:cs="Times New Roman"/>
          <w:sz w:val="22"/>
          <w:szCs w:val="22"/>
        </w:rPr>
        <w:t>t.j</w:t>
      </w:r>
      <w:proofErr w:type="spellEnd"/>
      <w:r w:rsidRPr="002E19D6">
        <w:rPr>
          <w:rFonts w:cs="Times New Roman"/>
          <w:sz w:val="22"/>
          <w:szCs w:val="22"/>
        </w:rPr>
        <w:t>. Dz.U. 202</w:t>
      </w:r>
      <w:r w:rsidR="002A0AF7" w:rsidRPr="002E19D6">
        <w:rPr>
          <w:rFonts w:cs="Times New Roman"/>
          <w:sz w:val="22"/>
          <w:szCs w:val="22"/>
        </w:rPr>
        <w:t xml:space="preserve">2 </w:t>
      </w:r>
      <w:r w:rsidRPr="002E19D6">
        <w:rPr>
          <w:rFonts w:cs="Times New Roman"/>
          <w:sz w:val="22"/>
          <w:szCs w:val="22"/>
        </w:rPr>
        <w:t xml:space="preserve">poz. </w:t>
      </w:r>
      <w:r w:rsidR="002A0AF7" w:rsidRPr="002E19D6">
        <w:rPr>
          <w:rFonts w:cs="Times New Roman"/>
          <w:sz w:val="22"/>
          <w:szCs w:val="22"/>
        </w:rPr>
        <w:t>1816</w:t>
      </w:r>
      <w:r w:rsidRPr="002E19D6">
        <w:rPr>
          <w:rFonts w:cs="Times New Roman"/>
          <w:sz w:val="22"/>
          <w:szCs w:val="22"/>
        </w:rPr>
        <w:t>) oraz zgodnie z ROZPORZĄDZENIEM KOMISJI (UE) 2015/830 z dnia 28 maja 2015 r. z późniejszymi zmianami*</w:t>
      </w:r>
      <w:r w:rsidR="003D7B26" w:rsidRPr="002E19D6">
        <w:rPr>
          <w:rFonts w:cs="Times New Roman"/>
          <w:sz w:val="22"/>
          <w:szCs w:val="22"/>
        </w:rPr>
        <w:t>(jeśli dotyczy)</w:t>
      </w:r>
    </w:p>
    <w:p w:rsidR="00655462" w:rsidRPr="002E19D6" w:rsidRDefault="00655462" w:rsidP="00655462">
      <w:pPr>
        <w:numPr>
          <w:ilvl w:val="0"/>
          <w:numId w:val="24"/>
        </w:numPr>
        <w:suppressAutoHyphens/>
        <w:spacing w:after="60"/>
        <w:ind w:left="709"/>
        <w:jc w:val="both"/>
        <w:rPr>
          <w:rFonts w:cs="Times New Roman"/>
          <w:sz w:val="22"/>
          <w:szCs w:val="22"/>
        </w:rPr>
      </w:pPr>
      <w:r w:rsidRPr="002E19D6">
        <w:rPr>
          <w:rFonts w:cs="Times New Roman"/>
          <w:sz w:val="22"/>
          <w:szCs w:val="22"/>
        </w:rPr>
        <w:t>Zamawiający wymaga, aby dostarczone produkty były zgodne z Rozporządzeniem Parlamentu Europejskiego i Rady (UE) 2017/746 z dnia 5 kwietnia 2017.(IVDR) w sprawie wyrobów medycznych do diagnostyki in vitro *(jeśli dotyczy)</w:t>
      </w:r>
    </w:p>
    <w:p w:rsidR="00B268C7" w:rsidRPr="002E19D6" w:rsidRDefault="00B268C7" w:rsidP="008446EE">
      <w:pPr>
        <w:suppressAutoHyphens/>
        <w:jc w:val="both"/>
        <w:rPr>
          <w:rFonts w:eastAsia="Times New Roman" w:cs="Times New Roman"/>
          <w:sz w:val="22"/>
          <w:szCs w:val="22"/>
        </w:rPr>
      </w:pPr>
      <w:r w:rsidRPr="002E19D6">
        <w:rPr>
          <w:rFonts w:eastAsia="Times New Roman" w:cs="Times New Roman"/>
          <w:sz w:val="22"/>
          <w:szCs w:val="22"/>
        </w:rPr>
        <w:t>- być wolny od wad materiałowych, konstrukcyjnych, fizycznych i prawnych</w:t>
      </w:r>
    </w:p>
    <w:p w:rsidR="003D2B6C" w:rsidRPr="002E19D6" w:rsidRDefault="003D2B6C" w:rsidP="008446EE">
      <w:pPr>
        <w:suppressAutoHyphens/>
        <w:jc w:val="both"/>
        <w:rPr>
          <w:rFonts w:eastAsia="Times New Roman" w:cs="Times New Roman"/>
          <w:sz w:val="22"/>
          <w:szCs w:val="22"/>
        </w:rPr>
      </w:pPr>
      <w:r w:rsidRPr="002E19D6">
        <w:rPr>
          <w:rFonts w:eastAsia="Times New Roman" w:cs="Times New Roman"/>
          <w:sz w:val="22"/>
          <w:szCs w:val="22"/>
        </w:rPr>
        <w:t>- nie może być obciążony żadnymi prawami na rzecz osób trzecich,</w:t>
      </w:r>
    </w:p>
    <w:p w:rsidR="00677DC3" w:rsidRPr="00D86DF0" w:rsidRDefault="00D86DF0" w:rsidP="003D2B6C">
      <w:pPr>
        <w:suppressAutoHyphens/>
        <w:jc w:val="both"/>
        <w:rPr>
          <w:rFonts w:eastAsia="Times New Roman" w:cs="Times New Roman"/>
          <w:sz w:val="22"/>
          <w:szCs w:val="22"/>
        </w:rPr>
      </w:pPr>
      <w:r w:rsidRPr="00D86DF0">
        <w:rPr>
          <w:rFonts w:eastAsia="Times New Roman" w:cs="Times New Roman"/>
          <w:sz w:val="22"/>
          <w:szCs w:val="22"/>
        </w:rPr>
        <w:t>8</w:t>
      </w:r>
      <w:r w:rsidR="003D2B6C" w:rsidRPr="00D86DF0">
        <w:rPr>
          <w:rFonts w:eastAsia="Times New Roman" w:cs="Times New Roman"/>
          <w:sz w:val="22"/>
          <w:szCs w:val="22"/>
        </w:rPr>
        <w:t>.</w:t>
      </w:r>
      <w:r w:rsidR="00B268C7" w:rsidRPr="00D86DF0">
        <w:rPr>
          <w:rFonts w:eastAsia="Times New Roman" w:cs="Times New Roman"/>
          <w:sz w:val="22"/>
          <w:szCs w:val="22"/>
        </w:rPr>
        <w:t>W okresie obowiązywania umowy dodatkowe rabaty oraz promocje producenckie skutkujące obniżeniem cen towarów, stanowiących przedmiot umowy, w odniesieniu do cen zaproponowanych w ofercie przetargowej będą honorowane przez Wykonawcę.</w:t>
      </w:r>
    </w:p>
    <w:p w:rsidR="00071F7E" w:rsidRPr="00D86DF0" w:rsidRDefault="00D86DF0" w:rsidP="00A66B42">
      <w:pPr>
        <w:pStyle w:val="Tekstpodstawowy"/>
        <w:rPr>
          <w:rFonts w:eastAsia="Calibri"/>
          <w:sz w:val="22"/>
          <w:szCs w:val="22"/>
          <w:lang w:eastAsia="en-US"/>
        </w:rPr>
      </w:pPr>
      <w:r w:rsidRPr="00D86DF0">
        <w:rPr>
          <w:rFonts w:eastAsia="Calibri"/>
          <w:sz w:val="22"/>
          <w:szCs w:val="22"/>
          <w:lang w:eastAsia="en-US"/>
        </w:rPr>
        <w:t>9</w:t>
      </w:r>
      <w:r w:rsidR="00D344FC" w:rsidRPr="00D86DF0">
        <w:rPr>
          <w:rFonts w:eastAsia="Calibri"/>
          <w:sz w:val="22"/>
          <w:szCs w:val="22"/>
          <w:lang w:eastAsia="en-US"/>
        </w:rPr>
        <w:t xml:space="preserve">. </w:t>
      </w:r>
      <w:r w:rsidR="00071F7E" w:rsidRPr="00D86DF0">
        <w:rPr>
          <w:rFonts w:eastAsia="Calibri"/>
          <w:sz w:val="22"/>
          <w:szCs w:val="22"/>
          <w:lang w:eastAsia="en-US"/>
        </w:rPr>
        <w:t xml:space="preserve">Wykonawca </w:t>
      </w:r>
      <w:r w:rsidR="00FE7AC4" w:rsidRPr="00D86DF0">
        <w:rPr>
          <w:rFonts w:eastAsia="Calibri"/>
          <w:sz w:val="22"/>
          <w:szCs w:val="22"/>
          <w:lang w:eastAsia="en-US"/>
        </w:rPr>
        <w:t xml:space="preserve">przystępując </w:t>
      </w:r>
      <w:r w:rsidR="00071F7E" w:rsidRPr="00D86DF0">
        <w:rPr>
          <w:rFonts w:eastAsia="Calibri"/>
          <w:sz w:val="22"/>
          <w:szCs w:val="22"/>
          <w:lang w:eastAsia="en-US"/>
        </w:rPr>
        <w:t xml:space="preserve">do postępowania </w:t>
      </w:r>
      <w:r w:rsidR="00FE7AC4" w:rsidRPr="00D86DF0">
        <w:rPr>
          <w:rFonts w:eastAsia="Calibri"/>
          <w:sz w:val="22"/>
          <w:szCs w:val="22"/>
          <w:lang w:eastAsia="en-US"/>
        </w:rPr>
        <w:t>wypeł</w:t>
      </w:r>
      <w:r w:rsidR="00071F7E" w:rsidRPr="00D86DF0">
        <w:rPr>
          <w:rFonts w:eastAsia="Calibri"/>
          <w:sz w:val="22"/>
          <w:szCs w:val="22"/>
          <w:lang w:eastAsia="en-US"/>
        </w:rPr>
        <w:t>nia w</w:t>
      </w:r>
      <w:r w:rsidR="00FE7AC4" w:rsidRPr="00D86DF0">
        <w:rPr>
          <w:rFonts w:eastAsia="Calibri"/>
          <w:sz w:val="22"/>
          <w:szCs w:val="22"/>
          <w:lang w:eastAsia="en-US"/>
        </w:rPr>
        <w:t>szystkie pozycje</w:t>
      </w:r>
      <w:r w:rsidR="003F2C67" w:rsidRPr="00D86DF0">
        <w:rPr>
          <w:rFonts w:eastAsia="Calibri"/>
          <w:sz w:val="22"/>
          <w:szCs w:val="22"/>
          <w:lang w:eastAsia="en-US"/>
        </w:rPr>
        <w:t xml:space="preserve"> w </w:t>
      </w:r>
      <w:r w:rsidR="00FC65A9" w:rsidRPr="00D86DF0">
        <w:rPr>
          <w:rFonts w:eastAsia="Calibri"/>
          <w:sz w:val="22"/>
          <w:szCs w:val="22"/>
          <w:lang w:eastAsia="en-US"/>
        </w:rPr>
        <w:t>Z</w:t>
      </w:r>
      <w:r w:rsidR="00071F7E" w:rsidRPr="00D86DF0">
        <w:rPr>
          <w:rFonts w:eastAsia="Calibri"/>
          <w:sz w:val="22"/>
          <w:szCs w:val="22"/>
          <w:lang w:eastAsia="en-US"/>
        </w:rPr>
        <w:t xml:space="preserve">ałączniku nr 2 </w:t>
      </w:r>
      <w:r w:rsidR="00FC65A9" w:rsidRPr="00D86DF0">
        <w:rPr>
          <w:rFonts w:eastAsia="Calibri"/>
          <w:sz w:val="22"/>
          <w:szCs w:val="22"/>
          <w:lang w:eastAsia="en-US"/>
        </w:rPr>
        <w:t xml:space="preserve">do SWZ </w:t>
      </w:r>
      <w:r w:rsidR="003F2C67" w:rsidRPr="00D86DF0">
        <w:rPr>
          <w:rFonts w:eastAsia="Calibri"/>
          <w:sz w:val="22"/>
          <w:szCs w:val="22"/>
          <w:lang w:eastAsia="en-US"/>
        </w:rPr>
        <w:t>i </w:t>
      </w:r>
      <w:r w:rsidR="00FE7AC4" w:rsidRPr="00D86DF0">
        <w:rPr>
          <w:rFonts w:eastAsia="Calibri"/>
          <w:sz w:val="22"/>
          <w:szCs w:val="22"/>
          <w:lang w:eastAsia="en-US"/>
        </w:rPr>
        <w:t>podaje kwotę ostateczną</w:t>
      </w:r>
      <w:r w:rsidR="00071F7E" w:rsidRPr="00D86DF0">
        <w:rPr>
          <w:rFonts w:eastAsia="Calibri"/>
          <w:sz w:val="22"/>
          <w:szCs w:val="22"/>
          <w:lang w:eastAsia="en-US"/>
        </w:rPr>
        <w:t xml:space="preserve"> za cały przedmiot zamówienia – pakiet. Brak wyceny na daną pozycję pakietu spowoduje odrzucenie oferty.</w:t>
      </w:r>
      <w:r w:rsidR="00A66B42" w:rsidRPr="00D86DF0">
        <w:rPr>
          <w:sz w:val="22"/>
          <w:szCs w:val="22"/>
        </w:rPr>
        <w:t xml:space="preserve"> </w:t>
      </w:r>
    </w:p>
    <w:p w:rsidR="00172126" w:rsidRPr="00D86DF0" w:rsidRDefault="00D86DF0" w:rsidP="000A5628">
      <w:pPr>
        <w:jc w:val="both"/>
        <w:rPr>
          <w:rFonts w:cs="Times New Roman"/>
          <w:sz w:val="22"/>
          <w:szCs w:val="22"/>
        </w:rPr>
      </w:pPr>
      <w:r w:rsidRPr="00D86DF0">
        <w:rPr>
          <w:rFonts w:cs="Times New Roman"/>
          <w:sz w:val="22"/>
          <w:szCs w:val="22"/>
        </w:rPr>
        <w:t>10</w:t>
      </w:r>
      <w:r w:rsidR="000A5628" w:rsidRPr="00D86DF0">
        <w:rPr>
          <w:rFonts w:cs="Times New Roman"/>
          <w:sz w:val="22"/>
          <w:szCs w:val="22"/>
        </w:rPr>
        <w:t xml:space="preserve">. Przedmiot zamówienia został opisany zgodnie z art. 101 ust. 1 pkt. 1 ustawy </w:t>
      </w:r>
      <w:proofErr w:type="spellStart"/>
      <w:r w:rsidR="000A5628" w:rsidRPr="00D86DF0">
        <w:rPr>
          <w:rFonts w:cs="Times New Roman"/>
          <w:sz w:val="22"/>
          <w:szCs w:val="22"/>
        </w:rPr>
        <w:t>Pzp</w:t>
      </w:r>
      <w:proofErr w:type="spellEnd"/>
      <w:r w:rsidR="000A5628" w:rsidRPr="00D86DF0">
        <w:rPr>
          <w:rFonts w:cs="Times New Roman"/>
          <w:sz w:val="22"/>
          <w:szCs w:val="22"/>
        </w:rPr>
        <w:t>. przez określenie wymagań dotyczących wydajności lub funkcjonalności, w tym wymagań środowiskowych, podane parametry są dostatec</w:t>
      </w:r>
      <w:r w:rsidR="00426FDD" w:rsidRPr="00D86DF0">
        <w:rPr>
          <w:rFonts w:cs="Times New Roman"/>
          <w:sz w:val="22"/>
          <w:szCs w:val="22"/>
        </w:rPr>
        <w:t>znie precyzyjne, aby umożliwić W</w:t>
      </w:r>
      <w:r w:rsidR="000A5628" w:rsidRPr="00D86DF0">
        <w:rPr>
          <w:rFonts w:cs="Times New Roman"/>
          <w:sz w:val="22"/>
          <w:szCs w:val="22"/>
        </w:rPr>
        <w:t>ykonawcom ustalenie przedmiotu zamówienia,</w:t>
      </w:r>
      <w:r w:rsidR="00FC65A9" w:rsidRPr="00D86DF0">
        <w:rPr>
          <w:rFonts w:cs="Times New Roman"/>
          <w:sz w:val="22"/>
          <w:szCs w:val="22"/>
        </w:rPr>
        <w:t xml:space="preserve"> </w:t>
      </w:r>
      <w:r w:rsidR="000A5628" w:rsidRPr="00D86DF0">
        <w:rPr>
          <w:rFonts w:cs="Times New Roman"/>
          <w:sz w:val="22"/>
          <w:szCs w:val="22"/>
        </w:rPr>
        <w:t xml:space="preserve">a </w:t>
      </w:r>
      <w:r w:rsidR="00406BED" w:rsidRPr="00D86DF0">
        <w:rPr>
          <w:rFonts w:cs="Times New Roman"/>
          <w:sz w:val="22"/>
          <w:szCs w:val="22"/>
        </w:rPr>
        <w:t>Zamawia</w:t>
      </w:r>
      <w:r w:rsidR="000A5628" w:rsidRPr="00D86DF0">
        <w:rPr>
          <w:rFonts w:cs="Times New Roman"/>
          <w:sz w:val="22"/>
          <w:szCs w:val="22"/>
        </w:rPr>
        <w:t>jącemu udz</w:t>
      </w:r>
      <w:r w:rsidR="00F07421" w:rsidRPr="00D86DF0">
        <w:rPr>
          <w:rFonts w:cs="Times New Roman"/>
          <w:sz w:val="22"/>
          <w:szCs w:val="22"/>
        </w:rPr>
        <w:t>ielenie zamówienia.</w:t>
      </w:r>
    </w:p>
    <w:p w:rsidR="00172126" w:rsidRPr="00D86DF0" w:rsidRDefault="00D86DF0" w:rsidP="000A5628">
      <w:pPr>
        <w:jc w:val="both"/>
        <w:rPr>
          <w:rFonts w:cs="Times New Roman"/>
          <w:sz w:val="22"/>
          <w:szCs w:val="22"/>
        </w:rPr>
      </w:pPr>
      <w:r w:rsidRPr="00D86DF0">
        <w:rPr>
          <w:rFonts w:cs="Times New Roman"/>
          <w:sz w:val="22"/>
          <w:szCs w:val="22"/>
        </w:rPr>
        <w:t>11</w:t>
      </w:r>
      <w:r w:rsidR="000A5628" w:rsidRPr="00D86DF0">
        <w:rPr>
          <w:rFonts w:cs="Times New Roman"/>
          <w:sz w:val="22"/>
          <w:szCs w:val="22"/>
        </w:rPr>
        <w:t xml:space="preserve">.Opisując natomiast przedmiot zamówienia przez odniesienie do norm, ocen technicznych, specyfikacji technicznych i systemów referencji technicznych, o których mowa w art. 101 ust.1 pkt 2 oraz ust. 3, </w:t>
      </w:r>
      <w:r w:rsidR="00406BED" w:rsidRPr="00D86DF0">
        <w:rPr>
          <w:rFonts w:cs="Times New Roman"/>
          <w:sz w:val="22"/>
          <w:szCs w:val="22"/>
        </w:rPr>
        <w:t>Zamawia</w:t>
      </w:r>
      <w:r w:rsidR="000A5628" w:rsidRPr="00D86DF0">
        <w:rPr>
          <w:rFonts w:cs="Times New Roman"/>
          <w:sz w:val="22"/>
          <w:szCs w:val="22"/>
        </w:rPr>
        <w:t>jący wskazuje, że dopuszcza rozwiązania równoważne opisywanym, a odniesieniu takiemu towarzyszą wyrazy „lub równoważne”.</w:t>
      </w:r>
    </w:p>
    <w:p w:rsidR="00655462" w:rsidRPr="00D86DF0" w:rsidRDefault="00D86DF0" w:rsidP="002532E1">
      <w:pPr>
        <w:jc w:val="both"/>
        <w:rPr>
          <w:rFonts w:cs="Times New Roman"/>
          <w:sz w:val="22"/>
          <w:szCs w:val="22"/>
        </w:rPr>
      </w:pPr>
      <w:r w:rsidRPr="00D86DF0">
        <w:rPr>
          <w:rFonts w:cs="Times New Roman"/>
          <w:sz w:val="22"/>
          <w:szCs w:val="22"/>
        </w:rPr>
        <w:t>12</w:t>
      </w:r>
      <w:r w:rsidR="000A5628" w:rsidRPr="00D86DF0">
        <w:rPr>
          <w:rFonts w:cs="Times New Roman"/>
          <w:sz w:val="22"/>
          <w:szCs w:val="22"/>
        </w:rPr>
        <w:t>.</w:t>
      </w:r>
      <w:r w:rsidR="002532E1" w:rsidRPr="00D86DF0">
        <w:rPr>
          <w:rFonts w:cs="Times New Roman"/>
          <w:sz w:val="22"/>
          <w:szCs w:val="22"/>
        </w:rPr>
        <w:t xml:space="preserve"> Ewentualne użycie w dokumentacji określeń i nazw własnych ma jedynie charakter przykładowy i służy określeniu klasy i jakości towaru. Jeżeli w opisie przedmiotu zamówienia znajdują się wskazania znaków towarowych, patentów lub pochodzenia, Wykonawca może zaoferować przedmioty równoważne</w:t>
      </w:r>
      <w:r w:rsidR="002532E1" w:rsidRPr="00D86DF0">
        <w:rPr>
          <w:rFonts w:eastAsia="Arial" w:cs="Times New Roman"/>
          <w:bCs/>
          <w:sz w:val="22"/>
          <w:szCs w:val="22"/>
        </w:rPr>
        <w:t xml:space="preserve">. </w:t>
      </w:r>
      <w:r w:rsidR="002532E1" w:rsidRPr="00D86DF0">
        <w:rPr>
          <w:rFonts w:cs="Times New Roman"/>
          <w:sz w:val="22"/>
          <w:szCs w:val="22"/>
        </w:rPr>
        <w:t xml:space="preserve"> Zamawiający wymaga, aby użyte materiały, o ile są inne, posiadały parametry jakościowe, techniczne i eksploatacyjne nie gorsze niż określone w przedmiocie zamówienia. Wykazanie równoważności zaoferowanego przedmiotu spoczywa na Wykonawcy.</w:t>
      </w:r>
    </w:p>
    <w:p w:rsidR="002532E1" w:rsidRPr="00D86DF0" w:rsidRDefault="002532E1" w:rsidP="002532E1">
      <w:pPr>
        <w:jc w:val="both"/>
        <w:rPr>
          <w:rFonts w:cs="Times New Roman"/>
          <w:sz w:val="22"/>
          <w:szCs w:val="22"/>
        </w:rPr>
      </w:pPr>
      <w:r w:rsidRPr="00D86DF0">
        <w:rPr>
          <w:rFonts w:cs="Times New Roman"/>
          <w:sz w:val="22"/>
          <w:szCs w:val="22"/>
        </w:rPr>
        <w:t>W związku z powyższym Zamawiający dopuszcza zaoferowanie w/w produktu lub równoważnego.</w:t>
      </w:r>
    </w:p>
    <w:p w:rsidR="000A5628" w:rsidRPr="00D86DF0" w:rsidRDefault="00D86DF0" w:rsidP="000A5628">
      <w:pPr>
        <w:jc w:val="both"/>
        <w:rPr>
          <w:rFonts w:cs="Times New Roman"/>
          <w:sz w:val="22"/>
          <w:szCs w:val="22"/>
        </w:rPr>
      </w:pPr>
      <w:r w:rsidRPr="00D86DF0">
        <w:rPr>
          <w:rFonts w:cs="Times New Roman"/>
          <w:sz w:val="22"/>
          <w:szCs w:val="22"/>
        </w:rPr>
        <w:t>13</w:t>
      </w:r>
      <w:r w:rsidR="000A5628" w:rsidRPr="00D86DF0">
        <w:rPr>
          <w:rFonts w:cs="Times New Roman"/>
          <w:sz w:val="22"/>
          <w:szCs w:val="22"/>
        </w:rPr>
        <w:t>.</w:t>
      </w:r>
      <w:r w:rsidR="00406BED" w:rsidRPr="00D86DF0">
        <w:rPr>
          <w:rFonts w:cs="Times New Roman"/>
          <w:sz w:val="22"/>
          <w:szCs w:val="22"/>
        </w:rPr>
        <w:t>Zamawia</w:t>
      </w:r>
      <w:r w:rsidR="000A5628" w:rsidRPr="00D86DF0">
        <w:rPr>
          <w:rFonts w:cs="Times New Roman"/>
          <w:sz w:val="22"/>
          <w:szCs w:val="22"/>
        </w:rPr>
        <w:t xml:space="preserve">jący nie odrzuci oferty tylko dlatego, że oferowane </w:t>
      </w:r>
      <w:r w:rsidR="000A5628" w:rsidRPr="00D86DF0">
        <w:rPr>
          <w:rFonts w:cs="Times New Roman"/>
          <w:strike/>
          <w:sz w:val="22"/>
          <w:szCs w:val="22"/>
        </w:rPr>
        <w:t>roboty budowlane</w:t>
      </w:r>
      <w:r w:rsidR="000A5628" w:rsidRPr="00D86DF0">
        <w:rPr>
          <w:rFonts w:cs="Times New Roman"/>
          <w:sz w:val="22"/>
          <w:szCs w:val="22"/>
        </w:rPr>
        <w:t xml:space="preserve">, dostawy </w:t>
      </w:r>
      <w:r w:rsidR="000A5628" w:rsidRPr="00D86DF0">
        <w:rPr>
          <w:rFonts w:cs="Times New Roman"/>
          <w:strike/>
          <w:sz w:val="22"/>
          <w:szCs w:val="22"/>
        </w:rPr>
        <w:t>lub usługi</w:t>
      </w:r>
      <w:r w:rsidR="000A5628" w:rsidRPr="00D86DF0">
        <w:rPr>
          <w:rFonts w:cs="Times New Roman"/>
          <w:sz w:val="22"/>
          <w:szCs w:val="22"/>
        </w:rPr>
        <w:t xml:space="preserve">  nie są zgodne z normami, ocenami technicznymi, specyfikacjami technicznymi i systemami referencji technicznych, do których opis przedmiotu zamówienia się odnosi, pod warunkiem że </w:t>
      </w:r>
      <w:r w:rsidR="0068362F" w:rsidRPr="00D86DF0">
        <w:rPr>
          <w:rFonts w:cs="Times New Roman"/>
          <w:sz w:val="22"/>
          <w:szCs w:val="22"/>
        </w:rPr>
        <w:t>Wykonawc</w:t>
      </w:r>
      <w:r w:rsidR="000A5628" w:rsidRPr="00D86DF0">
        <w:rPr>
          <w:rFonts w:cs="Times New Roman"/>
          <w:sz w:val="22"/>
          <w:szCs w:val="22"/>
        </w:rPr>
        <w:t xml:space="preserve">a udowodni w ofercie, w szczególności za pomocą przedmiotowych środków dowodowych, o których mowa w art. 104-107 </w:t>
      </w:r>
      <w:proofErr w:type="spellStart"/>
      <w:r w:rsidR="000A5628" w:rsidRPr="00D86DF0">
        <w:rPr>
          <w:rFonts w:cs="Times New Roman"/>
          <w:sz w:val="22"/>
          <w:szCs w:val="22"/>
        </w:rPr>
        <w:t>Pzp</w:t>
      </w:r>
      <w:proofErr w:type="spellEnd"/>
      <w:r w:rsidR="000A5628" w:rsidRPr="00D86DF0">
        <w:rPr>
          <w:rFonts w:cs="Times New Roman"/>
          <w:sz w:val="22"/>
          <w:szCs w:val="22"/>
        </w:rPr>
        <w:t>, że proponowane rozwiązania w równoważnym stopniu spełniają wymagania określone w opisie przedmiotu zamówienia.</w:t>
      </w:r>
    </w:p>
    <w:p w:rsidR="00302562" w:rsidRPr="00D86DF0" w:rsidRDefault="00302562" w:rsidP="00302562">
      <w:pPr>
        <w:jc w:val="both"/>
        <w:rPr>
          <w:rFonts w:cs="Times New Roman"/>
          <w:sz w:val="22"/>
          <w:szCs w:val="22"/>
        </w:rPr>
      </w:pPr>
      <w:r w:rsidRPr="00D86DF0">
        <w:rPr>
          <w:rFonts w:cs="Times New Roman"/>
          <w:sz w:val="22"/>
          <w:szCs w:val="22"/>
        </w:rPr>
        <w:t>Zamawiający zastrzega sobie możliwość zażądania potwierdzenia wiarygodności przedstawionych przez Wykonawcę danych we wszystkich dostępnych źródłach w tym u producenta.</w:t>
      </w:r>
    </w:p>
    <w:p w:rsidR="00302562" w:rsidRPr="00D86DF0" w:rsidRDefault="00302562" w:rsidP="00302562">
      <w:pPr>
        <w:jc w:val="both"/>
        <w:rPr>
          <w:rFonts w:cs="Times New Roman"/>
          <w:sz w:val="22"/>
          <w:szCs w:val="22"/>
        </w:rPr>
      </w:pPr>
      <w:r w:rsidRPr="00D86DF0">
        <w:rPr>
          <w:rFonts w:cs="Times New Roman"/>
          <w:sz w:val="22"/>
          <w:szCs w:val="22"/>
        </w:rPr>
        <w:t xml:space="preserve">W przypadku wątpliwości i zastrzeżeń wykonawca może zwrócić się do Zamawiającego </w:t>
      </w:r>
      <w:r w:rsidRPr="00D86DF0">
        <w:rPr>
          <w:rFonts w:cs="Times New Roman"/>
          <w:sz w:val="22"/>
          <w:szCs w:val="22"/>
        </w:rPr>
        <w:br/>
        <w:t xml:space="preserve">o wyjaśnienie przed terminem składania ofert. </w:t>
      </w:r>
    </w:p>
    <w:p w:rsidR="00302562" w:rsidRPr="00D86DF0" w:rsidRDefault="00302562" w:rsidP="00302562">
      <w:pPr>
        <w:jc w:val="both"/>
        <w:rPr>
          <w:rFonts w:cs="Times New Roman"/>
          <w:sz w:val="22"/>
          <w:szCs w:val="22"/>
        </w:rPr>
      </w:pPr>
      <w:r w:rsidRPr="00D86DF0">
        <w:rPr>
          <w:rFonts w:cs="Times New Roman"/>
          <w:sz w:val="22"/>
          <w:szCs w:val="22"/>
        </w:rPr>
        <w:t>1</w:t>
      </w:r>
      <w:r w:rsidR="00D86DF0" w:rsidRPr="00D86DF0">
        <w:rPr>
          <w:rFonts w:cs="Times New Roman"/>
          <w:sz w:val="22"/>
          <w:szCs w:val="22"/>
        </w:rPr>
        <w:t>4</w:t>
      </w:r>
      <w:r w:rsidRPr="00D86DF0">
        <w:rPr>
          <w:rFonts w:cs="Times New Roman"/>
          <w:sz w:val="22"/>
          <w:szCs w:val="22"/>
        </w:rPr>
        <w:t xml:space="preserve">. Przedmiot zamówienia został opisany zgodnie z art. 101 ust. 1 pkt. 1 ustawy </w:t>
      </w:r>
      <w:proofErr w:type="spellStart"/>
      <w:r w:rsidRPr="00D86DF0">
        <w:rPr>
          <w:rFonts w:cs="Times New Roman"/>
          <w:sz w:val="22"/>
          <w:szCs w:val="22"/>
        </w:rPr>
        <w:t>Pzp</w:t>
      </w:r>
      <w:proofErr w:type="spellEnd"/>
      <w:r w:rsidRPr="00D86DF0">
        <w:rPr>
          <w:rFonts w:cs="Times New Roman"/>
          <w:sz w:val="22"/>
          <w:szCs w:val="22"/>
        </w:rPr>
        <w:t>. przez określenie wymagań dotyczących wydajności lub funkcjonalności, w tym wymagań środowiskowych, podane parametry są dostatecznie precyzyjne, aby umożliwić wykonawcom ustalenie przedmiotu zamówienia,</w:t>
      </w:r>
      <w:r w:rsidRPr="00D86DF0">
        <w:rPr>
          <w:rFonts w:cs="Times New Roman"/>
          <w:sz w:val="22"/>
          <w:szCs w:val="22"/>
        </w:rPr>
        <w:br/>
        <w:t>a zamawiającemu udzielenie zamówienia.</w:t>
      </w:r>
    </w:p>
    <w:p w:rsidR="00302562" w:rsidRPr="00D86DF0" w:rsidRDefault="00302562" w:rsidP="00302562">
      <w:pPr>
        <w:jc w:val="both"/>
        <w:rPr>
          <w:rFonts w:cs="Times New Roman"/>
          <w:sz w:val="22"/>
          <w:szCs w:val="22"/>
        </w:rPr>
      </w:pPr>
      <w:r w:rsidRPr="00D86DF0">
        <w:rPr>
          <w:rFonts w:cs="Times New Roman"/>
          <w:sz w:val="22"/>
          <w:szCs w:val="22"/>
        </w:rPr>
        <w:t>1</w:t>
      </w:r>
      <w:r w:rsidR="00D86DF0" w:rsidRPr="00D86DF0">
        <w:rPr>
          <w:rFonts w:cs="Times New Roman"/>
          <w:sz w:val="22"/>
          <w:szCs w:val="22"/>
        </w:rPr>
        <w:t>5</w:t>
      </w:r>
      <w:r w:rsidRPr="00D86DF0">
        <w:rPr>
          <w:rFonts w:cs="Times New Roman"/>
          <w:sz w:val="22"/>
          <w:szCs w:val="22"/>
        </w:rPr>
        <w:t xml:space="preserve">. Podanie nazw handlowych / nr katalogowych oferowanych produktów w </w:t>
      </w:r>
      <w:r w:rsidRPr="00D86DF0">
        <w:rPr>
          <w:rFonts w:cs="Times New Roman"/>
          <w:b/>
          <w:sz w:val="22"/>
          <w:szCs w:val="22"/>
        </w:rPr>
        <w:t>Załączniku nr 2</w:t>
      </w:r>
      <w:r w:rsidR="00007833" w:rsidRPr="00D86DF0">
        <w:rPr>
          <w:rFonts w:cs="Times New Roman"/>
          <w:b/>
          <w:sz w:val="22"/>
          <w:szCs w:val="22"/>
        </w:rPr>
        <w:t xml:space="preserve"> oraz </w:t>
      </w:r>
      <w:r w:rsidR="00913DCF">
        <w:rPr>
          <w:rFonts w:cs="Times New Roman"/>
          <w:b/>
          <w:sz w:val="22"/>
          <w:szCs w:val="22"/>
        </w:rPr>
        <w:t>2A</w:t>
      </w:r>
      <w:r w:rsidRPr="00D86DF0">
        <w:rPr>
          <w:rFonts w:cs="Times New Roman"/>
          <w:sz w:val="22"/>
          <w:szCs w:val="22"/>
        </w:rPr>
        <w:t xml:space="preserve"> jest obowiązkowe. Wykonawca nie może zmienić treści ani kolejności pozycji w wymienionym spisie. Zamawiający nie dopuszcza możliwości zmiany postaci, gramatury bez jego zgody. W przypadku wątpliwości i zastrzeżeń wykonawca może zwrócić się do Zamawiającego o wyjaśnienie przed terminem składania ofert.</w:t>
      </w:r>
    </w:p>
    <w:p w:rsidR="00302562" w:rsidRPr="00D86DF0" w:rsidRDefault="00302562" w:rsidP="00302562">
      <w:pPr>
        <w:jc w:val="both"/>
        <w:rPr>
          <w:rFonts w:cs="Times New Roman"/>
          <w:sz w:val="22"/>
          <w:szCs w:val="22"/>
        </w:rPr>
      </w:pPr>
      <w:r w:rsidRPr="00D86DF0">
        <w:rPr>
          <w:rFonts w:cs="Times New Roman"/>
          <w:sz w:val="22"/>
          <w:szCs w:val="22"/>
        </w:rPr>
        <w:t>Na przedmiot zamówienia składa się następujący zakres rzeczowy:</w:t>
      </w:r>
    </w:p>
    <w:p w:rsidR="00302562" w:rsidRPr="00D86DF0" w:rsidRDefault="00302562" w:rsidP="00627595">
      <w:pPr>
        <w:numPr>
          <w:ilvl w:val="0"/>
          <w:numId w:val="30"/>
        </w:numPr>
        <w:jc w:val="both"/>
        <w:rPr>
          <w:rFonts w:cs="Times New Roman"/>
          <w:sz w:val="22"/>
          <w:szCs w:val="22"/>
        </w:rPr>
      </w:pPr>
      <w:r w:rsidRPr="00D86DF0">
        <w:rPr>
          <w:rFonts w:cs="Times New Roman"/>
          <w:sz w:val="22"/>
          <w:szCs w:val="22"/>
        </w:rPr>
        <w:t xml:space="preserve">Sprzedaż i dostawa produktów  laboratoryjnych. </w:t>
      </w:r>
    </w:p>
    <w:p w:rsidR="00302562" w:rsidRPr="00D86DF0" w:rsidRDefault="00302562" w:rsidP="00627595">
      <w:pPr>
        <w:numPr>
          <w:ilvl w:val="0"/>
          <w:numId w:val="30"/>
        </w:numPr>
        <w:jc w:val="both"/>
        <w:rPr>
          <w:rFonts w:cs="Times New Roman"/>
          <w:sz w:val="22"/>
          <w:szCs w:val="22"/>
        </w:rPr>
      </w:pPr>
      <w:r w:rsidRPr="00D86DF0">
        <w:rPr>
          <w:rFonts w:cs="Times New Roman"/>
          <w:sz w:val="22"/>
          <w:szCs w:val="22"/>
        </w:rPr>
        <w:t>Dzierżawa urządzeń laboratoryjnych, instalacja urządzeń oraz uruchomienie wszystkich funkcji.</w:t>
      </w:r>
    </w:p>
    <w:p w:rsidR="00302562" w:rsidRPr="00D86DF0" w:rsidRDefault="00302562" w:rsidP="00627595">
      <w:pPr>
        <w:numPr>
          <w:ilvl w:val="0"/>
          <w:numId w:val="30"/>
        </w:numPr>
        <w:jc w:val="both"/>
        <w:rPr>
          <w:rFonts w:cs="Times New Roman"/>
          <w:sz w:val="22"/>
          <w:szCs w:val="22"/>
        </w:rPr>
      </w:pPr>
      <w:r w:rsidRPr="00D86DF0">
        <w:rPr>
          <w:rFonts w:cs="Times New Roman"/>
          <w:sz w:val="22"/>
          <w:szCs w:val="22"/>
        </w:rPr>
        <w:t xml:space="preserve">Przeprowadzenie szkolenia dla personelu wskazanego przez Zamawiającego w zakresie właściwej obsługi. – </w:t>
      </w:r>
      <w:r w:rsidRPr="00D86DF0">
        <w:rPr>
          <w:rFonts w:cs="Times New Roman"/>
          <w:i/>
          <w:sz w:val="22"/>
          <w:szCs w:val="22"/>
        </w:rPr>
        <w:t>pakiet, którego dotyczy.</w:t>
      </w:r>
      <w:r w:rsidRPr="00D86DF0">
        <w:rPr>
          <w:rFonts w:cs="Times New Roman"/>
          <w:sz w:val="22"/>
          <w:szCs w:val="22"/>
        </w:rPr>
        <w:t xml:space="preserve"> </w:t>
      </w:r>
    </w:p>
    <w:p w:rsidR="00302562" w:rsidRPr="00D86DF0" w:rsidRDefault="00302562" w:rsidP="00627595">
      <w:pPr>
        <w:numPr>
          <w:ilvl w:val="0"/>
          <w:numId w:val="30"/>
        </w:numPr>
        <w:jc w:val="both"/>
        <w:rPr>
          <w:rFonts w:cs="Times New Roman"/>
          <w:sz w:val="22"/>
          <w:szCs w:val="22"/>
        </w:rPr>
      </w:pPr>
      <w:r w:rsidRPr="00D86DF0">
        <w:rPr>
          <w:rFonts w:cs="Times New Roman"/>
          <w:sz w:val="22"/>
          <w:szCs w:val="22"/>
        </w:rPr>
        <w:t xml:space="preserve">Po zweryfikowaniu sprawności działania dostarczonego sprzętu zostanie podpisany protokół odbioru końcowego. Do protokołu Wykonawca załączy instrukcję obsługi oraz karty gwarancyjne dotyczące przedmiotu zamówienia.  </w:t>
      </w:r>
    </w:p>
    <w:p w:rsidR="00B9697E" w:rsidRPr="00D86DF0" w:rsidRDefault="003D2B6C" w:rsidP="006412FB">
      <w:pPr>
        <w:jc w:val="both"/>
        <w:rPr>
          <w:rFonts w:cs="Times New Roman"/>
          <w:sz w:val="22"/>
          <w:szCs w:val="22"/>
        </w:rPr>
      </w:pPr>
      <w:r w:rsidRPr="00D86DF0">
        <w:rPr>
          <w:rFonts w:cs="Times New Roman"/>
          <w:sz w:val="22"/>
          <w:szCs w:val="22"/>
        </w:rPr>
        <w:lastRenderedPageBreak/>
        <w:t>1</w:t>
      </w:r>
      <w:r w:rsidR="00D86DF0" w:rsidRPr="00D86DF0">
        <w:rPr>
          <w:rFonts w:cs="Times New Roman"/>
          <w:sz w:val="22"/>
          <w:szCs w:val="22"/>
        </w:rPr>
        <w:t>6</w:t>
      </w:r>
      <w:r w:rsidR="000A5628" w:rsidRPr="00D86DF0">
        <w:rPr>
          <w:rFonts w:cs="Times New Roman"/>
          <w:sz w:val="22"/>
          <w:szCs w:val="22"/>
        </w:rPr>
        <w:t>.</w:t>
      </w:r>
      <w:r w:rsidR="005F7761" w:rsidRPr="00D86DF0">
        <w:rPr>
          <w:rFonts w:cs="Times New Roman"/>
          <w:sz w:val="22"/>
          <w:szCs w:val="22"/>
        </w:rPr>
        <w:t xml:space="preserve"> </w:t>
      </w:r>
      <w:r w:rsidR="000A5628" w:rsidRPr="00D86DF0">
        <w:rPr>
          <w:rFonts w:cs="Times New Roman"/>
          <w:sz w:val="22"/>
          <w:szCs w:val="22"/>
        </w:rPr>
        <w:t xml:space="preserve">Wykazanie równoważności zaoferowanego przedmiotu spoczywa na </w:t>
      </w:r>
      <w:r w:rsidR="0068362F" w:rsidRPr="00D86DF0">
        <w:rPr>
          <w:rFonts w:cs="Times New Roman"/>
          <w:sz w:val="22"/>
          <w:szCs w:val="22"/>
        </w:rPr>
        <w:t>Wykonawc</w:t>
      </w:r>
      <w:r w:rsidR="000A5628" w:rsidRPr="00D86DF0">
        <w:rPr>
          <w:rFonts w:cs="Times New Roman"/>
          <w:sz w:val="22"/>
          <w:szCs w:val="22"/>
        </w:rPr>
        <w:t>y.</w:t>
      </w:r>
    </w:p>
    <w:p w:rsidR="00977D13" w:rsidRPr="00D86DF0" w:rsidRDefault="003D2B6C" w:rsidP="00977D13">
      <w:pPr>
        <w:pStyle w:val="Tekstpodstawowy"/>
        <w:rPr>
          <w:rFonts w:eastAsia="Calibri"/>
          <w:sz w:val="22"/>
          <w:szCs w:val="22"/>
          <w:lang w:eastAsia="en-US"/>
        </w:rPr>
      </w:pPr>
      <w:bookmarkStart w:id="1" w:name="_Hlk179886015"/>
      <w:r w:rsidRPr="00D86DF0">
        <w:rPr>
          <w:rFonts w:eastAsia="Calibri"/>
          <w:sz w:val="22"/>
          <w:szCs w:val="22"/>
          <w:lang w:eastAsia="en-US"/>
        </w:rPr>
        <w:t>1</w:t>
      </w:r>
      <w:r w:rsidR="00D86DF0" w:rsidRPr="00D86DF0">
        <w:rPr>
          <w:rFonts w:eastAsia="Calibri"/>
          <w:sz w:val="22"/>
          <w:szCs w:val="22"/>
          <w:lang w:eastAsia="en-US"/>
        </w:rPr>
        <w:t>7</w:t>
      </w:r>
      <w:r w:rsidR="00977D13" w:rsidRPr="00D86DF0">
        <w:t xml:space="preserve"> </w:t>
      </w:r>
      <w:r w:rsidR="00977D13" w:rsidRPr="00D86DF0">
        <w:rPr>
          <w:rFonts w:eastAsia="Calibri"/>
          <w:sz w:val="22"/>
          <w:szCs w:val="22"/>
          <w:lang w:eastAsia="en-US"/>
        </w:rPr>
        <w:t xml:space="preserve">Zamawiający zgodnie z art. 441 ust. 1 ustawy </w:t>
      </w:r>
      <w:proofErr w:type="spellStart"/>
      <w:r w:rsidR="00977D13" w:rsidRPr="00D86DF0">
        <w:rPr>
          <w:rFonts w:eastAsia="Calibri"/>
          <w:sz w:val="22"/>
          <w:szCs w:val="22"/>
          <w:lang w:eastAsia="en-US"/>
        </w:rPr>
        <w:t>Pzp</w:t>
      </w:r>
      <w:proofErr w:type="spellEnd"/>
      <w:r w:rsidR="00977D13" w:rsidRPr="00D86DF0">
        <w:rPr>
          <w:rFonts w:eastAsia="Calibri"/>
          <w:sz w:val="22"/>
          <w:szCs w:val="22"/>
          <w:lang w:eastAsia="en-US"/>
        </w:rPr>
        <w:t xml:space="preserve"> informuje, iż korzysta z prawa opcji, w związku z czym precyzuje:</w:t>
      </w:r>
    </w:p>
    <w:p w:rsidR="00977D13" w:rsidRPr="00D24054" w:rsidRDefault="00977D13" w:rsidP="00977D13">
      <w:pPr>
        <w:pStyle w:val="Tekstpodstawowy"/>
        <w:rPr>
          <w:rFonts w:eastAsia="Calibri"/>
          <w:sz w:val="22"/>
          <w:szCs w:val="22"/>
          <w:lang w:eastAsia="en-US"/>
        </w:rPr>
      </w:pPr>
      <w:r w:rsidRPr="00D86DF0">
        <w:rPr>
          <w:rFonts w:eastAsia="Calibri"/>
          <w:sz w:val="22"/>
          <w:szCs w:val="22"/>
          <w:lang w:eastAsia="en-US"/>
        </w:rPr>
        <w:t>1</w:t>
      </w:r>
      <w:r w:rsidR="00D86DF0" w:rsidRPr="00D86DF0">
        <w:rPr>
          <w:rFonts w:eastAsia="Calibri"/>
          <w:sz w:val="22"/>
          <w:szCs w:val="22"/>
          <w:lang w:eastAsia="en-US"/>
        </w:rPr>
        <w:t>7</w:t>
      </w:r>
      <w:r w:rsidRPr="00D86DF0">
        <w:rPr>
          <w:rFonts w:eastAsia="Calibri"/>
          <w:sz w:val="22"/>
          <w:szCs w:val="22"/>
          <w:lang w:eastAsia="en-US"/>
        </w:rPr>
        <w:t>.1.</w:t>
      </w:r>
      <w:r w:rsidRPr="00D86DF0">
        <w:rPr>
          <w:rFonts w:eastAsia="Calibri"/>
          <w:sz w:val="22"/>
          <w:szCs w:val="22"/>
          <w:lang w:eastAsia="en-US"/>
        </w:rPr>
        <w:tab/>
        <w:t xml:space="preserve">Zamawiający może z opisanego w SWZ prawa opcji skorzystać w całości lub w części, w szczególności w sytuacji zmian organizacyjnych po stronie </w:t>
      </w:r>
      <w:r w:rsidRPr="00D24054">
        <w:rPr>
          <w:rFonts w:eastAsia="Calibri"/>
          <w:sz w:val="22"/>
          <w:szCs w:val="22"/>
          <w:lang w:eastAsia="en-US"/>
        </w:rPr>
        <w:t xml:space="preserve">Zamawiającego, utworzenia, przenoszenia oddziałów, klinik, itp., tj. zamówienia o dodatkowe 80% ilości produktów  przedstawionych w SWZ, dokumentach zamówienia. W takim przypadku warunki realizacji pozostają bez zmian. </w:t>
      </w:r>
    </w:p>
    <w:p w:rsidR="00977D13" w:rsidRPr="00D24054" w:rsidRDefault="00977D13" w:rsidP="00977D13">
      <w:pPr>
        <w:pStyle w:val="Tekstpodstawowy"/>
        <w:rPr>
          <w:rFonts w:eastAsia="Calibri"/>
          <w:sz w:val="22"/>
          <w:szCs w:val="22"/>
          <w:lang w:eastAsia="en-US"/>
        </w:rPr>
      </w:pPr>
      <w:r w:rsidRPr="00D24054">
        <w:rPr>
          <w:rFonts w:eastAsia="Calibri"/>
          <w:sz w:val="22"/>
          <w:szCs w:val="22"/>
          <w:lang w:eastAsia="en-US"/>
        </w:rPr>
        <w:t>1</w:t>
      </w:r>
      <w:r w:rsidR="00D86DF0" w:rsidRPr="00D24054">
        <w:rPr>
          <w:rFonts w:eastAsia="Calibri"/>
          <w:sz w:val="22"/>
          <w:szCs w:val="22"/>
          <w:lang w:eastAsia="en-US"/>
        </w:rPr>
        <w:t>7</w:t>
      </w:r>
      <w:r w:rsidRPr="00D24054">
        <w:rPr>
          <w:rFonts w:eastAsia="Calibri"/>
          <w:sz w:val="22"/>
          <w:szCs w:val="22"/>
          <w:lang w:eastAsia="en-US"/>
        </w:rPr>
        <w:t>.2.</w:t>
      </w:r>
      <w:r w:rsidRPr="00D24054">
        <w:rPr>
          <w:rFonts w:eastAsia="Calibri"/>
          <w:sz w:val="22"/>
          <w:szCs w:val="22"/>
          <w:lang w:eastAsia="en-US"/>
        </w:rPr>
        <w:tab/>
        <w:t>Zamówienie realizowane w ramach opcji jest jednostronnym uprawnieniem Zamawiającego, dlatego też nieskorzystanie przez Zamawiającego z prawa opcji nie stanowi podstawy dla Wykonawcy do dochodzenia jakichkolwiek roszczeń w stosunku do Zamawiającego;</w:t>
      </w:r>
    </w:p>
    <w:p w:rsidR="00977D13" w:rsidRPr="00D24054" w:rsidRDefault="00977D13" w:rsidP="00977D13">
      <w:pPr>
        <w:pStyle w:val="Tekstpodstawowy"/>
        <w:rPr>
          <w:rFonts w:eastAsia="Calibri"/>
          <w:sz w:val="22"/>
          <w:szCs w:val="22"/>
          <w:lang w:eastAsia="en-US"/>
        </w:rPr>
      </w:pPr>
      <w:r w:rsidRPr="00D24054">
        <w:rPr>
          <w:rFonts w:eastAsia="Calibri"/>
          <w:sz w:val="22"/>
          <w:szCs w:val="22"/>
          <w:lang w:eastAsia="en-US"/>
        </w:rPr>
        <w:t>1</w:t>
      </w:r>
      <w:r w:rsidR="00D86DF0" w:rsidRPr="00D24054">
        <w:rPr>
          <w:rFonts w:eastAsia="Calibri"/>
          <w:sz w:val="22"/>
          <w:szCs w:val="22"/>
          <w:lang w:eastAsia="en-US"/>
        </w:rPr>
        <w:t>7</w:t>
      </w:r>
      <w:r w:rsidRPr="00D24054">
        <w:rPr>
          <w:rFonts w:eastAsia="Calibri"/>
          <w:sz w:val="22"/>
          <w:szCs w:val="22"/>
          <w:lang w:eastAsia="en-US"/>
        </w:rPr>
        <w:t>.3.</w:t>
      </w:r>
      <w:r w:rsidRPr="00D24054">
        <w:rPr>
          <w:rFonts w:eastAsia="Calibri"/>
          <w:sz w:val="22"/>
          <w:szCs w:val="22"/>
          <w:lang w:eastAsia="en-US"/>
        </w:rPr>
        <w:tab/>
        <w:t>Zamawiający zastrzega, że ilość „80% przewidziana w ramach prawa opcji jest wielkością maksymalną, a ilości te mogą ulec zmniejszeniu w zależności od potrzeb Zamawiającego w trakcie trwania umowy.</w:t>
      </w:r>
    </w:p>
    <w:p w:rsidR="00977D13" w:rsidRPr="00D86DF0" w:rsidRDefault="00977D13" w:rsidP="00977D13">
      <w:pPr>
        <w:pStyle w:val="Tekstpodstawowy"/>
        <w:rPr>
          <w:rFonts w:eastAsia="Calibri"/>
          <w:sz w:val="22"/>
          <w:szCs w:val="22"/>
          <w:lang w:eastAsia="en-US"/>
        </w:rPr>
      </w:pPr>
      <w:r w:rsidRPr="00D24054">
        <w:rPr>
          <w:rFonts w:eastAsia="Calibri"/>
          <w:sz w:val="22"/>
          <w:szCs w:val="22"/>
          <w:lang w:eastAsia="en-US"/>
        </w:rPr>
        <w:t>1</w:t>
      </w:r>
      <w:r w:rsidR="00D86DF0" w:rsidRPr="00D24054">
        <w:rPr>
          <w:rFonts w:eastAsia="Calibri"/>
          <w:sz w:val="22"/>
          <w:szCs w:val="22"/>
          <w:lang w:eastAsia="en-US"/>
        </w:rPr>
        <w:t>7</w:t>
      </w:r>
      <w:r w:rsidRPr="00D24054">
        <w:rPr>
          <w:rFonts w:eastAsia="Calibri"/>
          <w:sz w:val="22"/>
          <w:szCs w:val="22"/>
          <w:lang w:eastAsia="en-US"/>
        </w:rPr>
        <w:t>.4.</w:t>
      </w:r>
      <w:r w:rsidRPr="00D24054">
        <w:rPr>
          <w:rFonts w:eastAsia="Calibri"/>
          <w:sz w:val="22"/>
          <w:szCs w:val="22"/>
          <w:lang w:eastAsia="en-US"/>
        </w:rPr>
        <w:tab/>
        <w:t>Zamówienie objęte prawem opcji Wykonawca będzie zobowiązany wykonać po uprzednim otrzymaniu zawiadomienia od Zamawiającego, że zamierza z prawa opcji skorzystać, zawierającego liczbę x</w:t>
      </w:r>
      <w:r w:rsidRPr="00D86DF0">
        <w:rPr>
          <w:rFonts w:eastAsia="Calibri"/>
          <w:sz w:val="22"/>
          <w:szCs w:val="22"/>
          <w:lang w:eastAsia="en-US"/>
        </w:rPr>
        <w:t xml:space="preserve"> (nazwa asortymentu) w ramach przedmiotowego uprawnienia Zamawiającego,</w:t>
      </w:r>
    </w:p>
    <w:p w:rsidR="00977D13" w:rsidRPr="00D86DF0" w:rsidRDefault="00977D13" w:rsidP="00977D13">
      <w:pPr>
        <w:pStyle w:val="Tekstpodstawowy"/>
        <w:rPr>
          <w:rFonts w:eastAsia="Calibri"/>
          <w:sz w:val="22"/>
          <w:szCs w:val="22"/>
          <w:lang w:eastAsia="en-US"/>
        </w:rPr>
      </w:pPr>
      <w:r w:rsidRPr="00D86DF0">
        <w:rPr>
          <w:rFonts w:eastAsia="Calibri"/>
          <w:sz w:val="22"/>
          <w:szCs w:val="22"/>
          <w:lang w:eastAsia="en-US"/>
        </w:rPr>
        <w:t>1</w:t>
      </w:r>
      <w:r w:rsidR="00D86DF0" w:rsidRPr="00D86DF0">
        <w:rPr>
          <w:rFonts w:eastAsia="Calibri"/>
          <w:sz w:val="22"/>
          <w:szCs w:val="22"/>
          <w:lang w:eastAsia="en-US"/>
        </w:rPr>
        <w:t>7</w:t>
      </w:r>
      <w:r w:rsidRPr="00D86DF0">
        <w:rPr>
          <w:rFonts w:eastAsia="Calibri"/>
          <w:sz w:val="22"/>
          <w:szCs w:val="22"/>
          <w:lang w:eastAsia="en-US"/>
        </w:rPr>
        <w:t>.5.</w:t>
      </w:r>
      <w:r w:rsidRPr="00D86DF0">
        <w:rPr>
          <w:rFonts w:eastAsia="Calibri"/>
          <w:sz w:val="22"/>
          <w:szCs w:val="22"/>
          <w:lang w:eastAsia="en-US"/>
        </w:rPr>
        <w:tab/>
        <w:t>Termin wykonania pojedynczego zamówienia objętego prawem opcji nie może być dłuższy niż liczba dni określona dla zamówienia podstawowego, licząc od dnia przesłania zawiadomienia do Wykonawcy;</w:t>
      </w:r>
    </w:p>
    <w:p w:rsidR="00977D13" w:rsidRPr="00D86DF0" w:rsidRDefault="00977D13" w:rsidP="00977D13">
      <w:pPr>
        <w:pStyle w:val="Tekstpodstawowy"/>
        <w:rPr>
          <w:rFonts w:eastAsia="Calibri"/>
          <w:sz w:val="22"/>
          <w:szCs w:val="22"/>
          <w:lang w:eastAsia="en-US"/>
        </w:rPr>
      </w:pPr>
      <w:r w:rsidRPr="00D86DF0">
        <w:rPr>
          <w:rFonts w:eastAsia="Calibri"/>
          <w:sz w:val="22"/>
          <w:szCs w:val="22"/>
          <w:lang w:eastAsia="en-US"/>
        </w:rPr>
        <w:t>1</w:t>
      </w:r>
      <w:r w:rsidR="00D86DF0" w:rsidRPr="00D86DF0">
        <w:rPr>
          <w:rFonts w:eastAsia="Calibri"/>
          <w:sz w:val="22"/>
          <w:szCs w:val="22"/>
          <w:lang w:eastAsia="en-US"/>
        </w:rPr>
        <w:t>7</w:t>
      </w:r>
      <w:r w:rsidRPr="00D86DF0">
        <w:rPr>
          <w:rFonts w:eastAsia="Calibri"/>
          <w:sz w:val="22"/>
          <w:szCs w:val="22"/>
          <w:lang w:eastAsia="en-US"/>
        </w:rPr>
        <w:t>.6.</w:t>
      </w:r>
      <w:r w:rsidRPr="00D86DF0">
        <w:rPr>
          <w:rFonts w:eastAsia="Calibri"/>
          <w:sz w:val="22"/>
          <w:szCs w:val="22"/>
          <w:lang w:eastAsia="en-US"/>
        </w:rPr>
        <w:tab/>
        <w:t xml:space="preserve">Zasady dotyczące realizacji zamówienia objętego prawem opcji będą takie same jak te, które obowiązują przy realizacji zamówienia podstawowego. Zamawiający zastrzega również, że ceny jednostkowe objęte opcją będą identyczne, jak w zamówieniu podstawowym oraz niezmienne w całym okresie realizacji umowy z zastrzeżeniem możliwości dokonywania zmian w oparciu o dozwolone zmiany zapisów umowy. </w:t>
      </w:r>
    </w:p>
    <w:p w:rsidR="00977D13" w:rsidRPr="00D86DF0" w:rsidRDefault="00977D13" w:rsidP="00977D13">
      <w:pPr>
        <w:pStyle w:val="Tekstpodstawowy"/>
        <w:rPr>
          <w:rFonts w:eastAsia="Calibri"/>
          <w:sz w:val="22"/>
          <w:szCs w:val="22"/>
          <w:lang w:eastAsia="en-US"/>
        </w:rPr>
      </w:pPr>
      <w:r w:rsidRPr="00D86DF0">
        <w:rPr>
          <w:rFonts w:eastAsia="Calibri"/>
          <w:sz w:val="22"/>
          <w:szCs w:val="22"/>
          <w:lang w:eastAsia="en-US"/>
        </w:rPr>
        <w:t>1</w:t>
      </w:r>
      <w:r w:rsidR="00D86DF0" w:rsidRPr="00D86DF0">
        <w:rPr>
          <w:rFonts w:eastAsia="Calibri"/>
          <w:sz w:val="22"/>
          <w:szCs w:val="22"/>
          <w:lang w:eastAsia="en-US"/>
        </w:rPr>
        <w:t>7</w:t>
      </w:r>
      <w:r w:rsidRPr="00D86DF0">
        <w:rPr>
          <w:rFonts w:eastAsia="Calibri"/>
          <w:sz w:val="22"/>
          <w:szCs w:val="22"/>
          <w:lang w:eastAsia="en-US"/>
        </w:rPr>
        <w:t>.7.</w:t>
      </w:r>
      <w:r w:rsidRPr="00D86DF0">
        <w:rPr>
          <w:rFonts w:eastAsia="Calibri"/>
          <w:sz w:val="22"/>
          <w:szCs w:val="22"/>
          <w:lang w:eastAsia="en-US"/>
        </w:rPr>
        <w:tab/>
        <w:t xml:space="preserve">Zamawiający jest uprawniony do skorzystania z prawa opcji przez cały okres obowiązywania umowy (łącznie z ewentualnymi aneksami wydłużającymi okres obowiązywania umowy). </w:t>
      </w:r>
    </w:p>
    <w:p w:rsidR="00977D13" w:rsidRPr="00D86DF0" w:rsidRDefault="00977D13" w:rsidP="00977D13">
      <w:pPr>
        <w:pStyle w:val="Tekstpodstawowy"/>
        <w:rPr>
          <w:rFonts w:eastAsia="Calibri"/>
          <w:sz w:val="22"/>
          <w:szCs w:val="22"/>
          <w:lang w:eastAsia="en-US"/>
        </w:rPr>
      </w:pPr>
      <w:r w:rsidRPr="00D86DF0">
        <w:rPr>
          <w:rFonts w:eastAsia="Calibri"/>
          <w:sz w:val="22"/>
          <w:szCs w:val="22"/>
          <w:lang w:eastAsia="en-US"/>
        </w:rPr>
        <w:t>1</w:t>
      </w:r>
      <w:r w:rsidR="00D86DF0" w:rsidRPr="00D86DF0">
        <w:rPr>
          <w:rFonts w:eastAsia="Calibri"/>
          <w:sz w:val="22"/>
          <w:szCs w:val="22"/>
          <w:lang w:eastAsia="en-US"/>
        </w:rPr>
        <w:t>7</w:t>
      </w:r>
      <w:r w:rsidRPr="00D86DF0">
        <w:rPr>
          <w:rFonts w:eastAsia="Calibri"/>
          <w:sz w:val="22"/>
          <w:szCs w:val="22"/>
          <w:lang w:eastAsia="en-US"/>
        </w:rPr>
        <w:t>.8.</w:t>
      </w:r>
      <w:r w:rsidRPr="00D86DF0">
        <w:rPr>
          <w:rFonts w:eastAsia="Calibri"/>
          <w:sz w:val="22"/>
          <w:szCs w:val="22"/>
          <w:lang w:eastAsia="en-US"/>
        </w:rPr>
        <w:tab/>
        <w:t>powyższe nie modyfikuje ogólnego charakteru umowy.</w:t>
      </w:r>
    </w:p>
    <w:p w:rsidR="00CF7676" w:rsidRPr="00D86DF0" w:rsidRDefault="00977D13" w:rsidP="00977D13">
      <w:pPr>
        <w:pStyle w:val="Tekstpodstawowy"/>
        <w:rPr>
          <w:sz w:val="22"/>
          <w:szCs w:val="22"/>
        </w:rPr>
      </w:pPr>
      <w:r w:rsidRPr="00D86DF0">
        <w:rPr>
          <w:sz w:val="22"/>
          <w:szCs w:val="22"/>
        </w:rPr>
        <w:t>1</w:t>
      </w:r>
      <w:r w:rsidR="00D86DF0" w:rsidRPr="00D86DF0">
        <w:rPr>
          <w:sz w:val="22"/>
          <w:szCs w:val="22"/>
        </w:rPr>
        <w:t>7</w:t>
      </w:r>
      <w:r w:rsidRPr="00D86DF0">
        <w:rPr>
          <w:sz w:val="22"/>
          <w:szCs w:val="22"/>
        </w:rPr>
        <w:t>.9.</w:t>
      </w:r>
      <w:r w:rsidR="00540E67" w:rsidRPr="00D86DF0">
        <w:rPr>
          <w:sz w:val="22"/>
          <w:szCs w:val="22"/>
        </w:rPr>
        <w:t xml:space="preserve">W przypadku </w:t>
      </w:r>
      <w:r w:rsidR="00CF7676" w:rsidRPr="00D86DF0">
        <w:rPr>
          <w:sz w:val="22"/>
          <w:szCs w:val="22"/>
        </w:rPr>
        <w:t xml:space="preserve">uruchomienia prawa opcji wynagrodzenie </w:t>
      </w:r>
      <w:r w:rsidR="0068362F" w:rsidRPr="00D86DF0">
        <w:rPr>
          <w:sz w:val="22"/>
          <w:szCs w:val="22"/>
        </w:rPr>
        <w:t>Wykonawc</w:t>
      </w:r>
      <w:r w:rsidR="00CF7676" w:rsidRPr="00D86DF0">
        <w:rPr>
          <w:sz w:val="22"/>
          <w:szCs w:val="22"/>
        </w:rPr>
        <w:t>y z tytułu realizacji zamówienia objętego opcja</w:t>
      </w:r>
      <w:r w:rsidR="00177EA0" w:rsidRPr="00D86DF0">
        <w:rPr>
          <w:sz w:val="22"/>
          <w:szCs w:val="22"/>
        </w:rPr>
        <w:t xml:space="preserve"> będzie obliczone na podstawie cen wskazanych przez </w:t>
      </w:r>
      <w:r w:rsidR="0068362F" w:rsidRPr="00D86DF0">
        <w:rPr>
          <w:sz w:val="22"/>
          <w:szCs w:val="22"/>
        </w:rPr>
        <w:t>Wykonawc</w:t>
      </w:r>
      <w:r w:rsidR="00177EA0" w:rsidRPr="00D86DF0">
        <w:rPr>
          <w:sz w:val="22"/>
          <w:szCs w:val="22"/>
        </w:rPr>
        <w:t>ę w ofercie .</w:t>
      </w:r>
    </w:p>
    <w:bookmarkEnd w:id="1"/>
    <w:p w:rsidR="001F5FAB" w:rsidRPr="00D86DF0" w:rsidRDefault="00977D13" w:rsidP="001F5FAB">
      <w:pPr>
        <w:jc w:val="both"/>
        <w:rPr>
          <w:rFonts w:cs="Times New Roman"/>
          <w:sz w:val="22"/>
          <w:szCs w:val="22"/>
        </w:rPr>
      </w:pPr>
      <w:r w:rsidRPr="00D86DF0">
        <w:rPr>
          <w:rFonts w:cs="Times New Roman"/>
          <w:sz w:val="22"/>
          <w:szCs w:val="22"/>
        </w:rPr>
        <w:t>1</w:t>
      </w:r>
      <w:r w:rsidR="00D86DF0" w:rsidRPr="00D86DF0">
        <w:rPr>
          <w:rFonts w:cs="Times New Roman"/>
          <w:sz w:val="22"/>
          <w:szCs w:val="22"/>
        </w:rPr>
        <w:t>8</w:t>
      </w:r>
      <w:r w:rsidR="001F5FAB" w:rsidRPr="00D86DF0">
        <w:rPr>
          <w:rFonts w:cs="Times New Roman"/>
          <w:sz w:val="22"/>
          <w:szCs w:val="22"/>
        </w:rPr>
        <w:t xml:space="preserve">. </w:t>
      </w:r>
      <w:r w:rsidR="00406BED" w:rsidRPr="00D86DF0">
        <w:rPr>
          <w:rFonts w:cs="Times New Roman"/>
          <w:sz w:val="22"/>
          <w:szCs w:val="22"/>
        </w:rPr>
        <w:t>Zamawia</w:t>
      </w:r>
      <w:r w:rsidR="001F5FAB" w:rsidRPr="00D86DF0">
        <w:rPr>
          <w:rFonts w:cs="Times New Roman"/>
          <w:sz w:val="22"/>
          <w:szCs w:val="22"/>
        </w:rPr>
        <w:t>jący zobowiązuje się do zrealizowania przedmiotu umowy w wysokości minimalnej 50% wartości brutto umowy</w:t>
      </w:r>
      <w:r w:rsidR="00F2248A" w:rsidRPr="00D86DF0">
        <w:rPr>
          <w:rFonts w:cs="Times New Roman"/>
          <w:sz w:val="22"/>
          <w:szCs w:val="22"/>
        </w:rPr>
        <w:t>.</w:t>
      </w:r>
      <w:r w:rsidR="00832790" w:rsidRPr="00D86DF0">
        <w:rPr>
          <w:rFonts w:cs="Times New Roman"/>
          <w:sz w:val="22"/>
          <w:szCs w:val="22"/>
        </w:rPr>
        <w:t xml:space="preserve"> </w:t>
      </w:r>
    </w:p>
    <w:p w:rsidR="00E25083" w:rsidRPr="00D86DF0" w:rsidRDefault="00406BED" w:rsidP="00B26F75">
      <w:pPr>
        <w:jc w:val="both"/>
        <w:rPr>
          <w:rFonts w:cs="Times New Roman"/>
          <w:strike/>
          <w:sz w:val="22"/>
          <w:szCs w:val="22"/>
        </w:rPr>
      </w:pPr>
      <w:r w:rsidRPr="00D86DF0">
        <w:rPr>
          <w:rFonts w:eastAsia="Times New Roman" w:cs="Times New Roman"/>
          <w:b/>
          <w:bCs/>
          <w:sz w:val="22"/>
          <w:szCs w:val="22"/>
        </w:rPr>
        <w:t>Zamawia</w:t>
      </w:r>
      <w:r w:rsidR="00E25083" w:rsidRPr="00D86DF0">
        <w:rPr>
          <w:rFonts w:eastAsia="Times New Roman" w:cs="Times New Roman"/>
          <w:b/>
          <w:bCs/>
          <w:sz w:val="22"/>
          <w:szCs w:val="22"/>
        </w:rPr>
        <w:t>jący wskazuje</w:t>
      </w:r>
      <w:r w:rsidR="004A7149" w:rsidRPr="00D86DF0">
        <w:rPr>
          <w:rFonts w:eastAsia="Times New Roman" w:cs="Times New Roman"/>
          <w:b/>
          <w:bCs/>
          <w:sz w:val="22"/>
          <w:szCs w:val="22"/>
        </w:rPr>
        <w:t xml:space="preserve"> </w:t>
      </w:r>
      <w:r w:rsidR="004A7149" w:rsidRPr="00D86DF0">
        <w:rPr>
          <w:rFonts w:eastAsia="Times New Roman" w:cs="Times New Roman"/>
          <w:bCs/>
          <w:sz w:val="22"/>
          <w:szCs w:val="22"/>
        </w:rPr>
        <w:t>(jeśli dotyczy)</w:t>
      </w:r>
      <w:r w:rsidR="00E25083" w:rsidRPr="00D86DF0">
        <w:rPr>
          <w:rFonts w:eastAsia="Times New Roman" w:cs="Times New Roman"/>
          <w:bCs/>
          <w:sz w:val="22"/>
          <w:szCs w:val="22"/>
        </w:rPr>
        <w:t>:</w:t>
      </w:r>
      <w:r w:rsidR="00E25083" w:rsidRPr="00D86DF0">
        <w:rPr>
          <w:rFonts w:eastAsia="Times New Roman" w:cs="Times New Roman"/>
          <w:b/>
          <w:bCs/>
          <w:sz w:val="22"/>
          <w:szCs w:val="22"/>
        </w:rPr>
        <w:t xml:space="preserve"> </w:t>
      </w:r>
    </w:p>
    <w:p w:rsidR="00E73CE3" w:rsidRPr="00D86DF0" w:rsidRDefault="00E73CE3" w:rsidP="00083EAD">
      <w:pPr>
        <w:numPr>
          <w:ilvl w:val="0"/>
          <w:numId w:val="7"/>
        </w:numPr>
        <w:spacing w:before="100" w:beforeAutospacing="1" w:after="100" w:afterAutospacing="1"/>
        <w:jc w:val="both"/>
        <w:rPr>
          <w:rFonts w:eastAsia="Times New Roman" w:cs="Times New Roman"/>
          <w:sz w:val="22"/>
          <w:szCs w:val="22"/>
        </w:rPr>
      </w:pPr>
      <w:r w:rsidRPr="00D86DF0">
        <w:rPr>
          <w:rFonts w:eastAsia="Times New Roman" w:cs="Times New Roman"/>
          <w:sz w:val="22"/>
          <w:szCs w:val="22"/>
        </w:rPr>
        <w:t xml:space="preserve">Przedmiotowe środki dowodowe zgodnie z art. </w:t>
      </w:r>
      <w:hyperlink r:id="rId17" w:history="1">
        <w:r w:rsidRPr="00D86DF0">
          <w:rPr>
            <w:rFonts w:eastAsia="Times New Roman" w:cs="Times New Roman"/>
            <w:sz w:val="22"/>
            <w:szCs w:val="22"/>
          </w:rPr>
          <w:t>7</w:t>
        </w:r>
      </w:hyperlink>
      <w:r w:rsidRPr="00D86DF0">
        <w:rPr>
          <w:rFonts w:eastAsia="Times New Roman" w:cs="Times New Roman"/>
          <w:sz w:val="22"/>
          <w:szCs w:val="22"/>
        </w:rPr>
        <w:t xml:space="preserve"> pkt 20 służą potwierdzeniu zgodności oferowanych </w:t>
      </w:r>
      <w:r w:rsidR="00DE43B0" w:rsidRPr="00D86DF0">
        <w:rPr>
          <w:rFonts w:eastAsia="Times New Roman" w:cs="Times New Roman"/>
          <w:sz w:val="22"/>
          <w:szCs w:val="22"/>
        </w:rPr>
        <w:t xml:space="preserve">dostaw, </w:t>
      </w:r>
      <w:r w:rsidR="00DE43B0" w:rsidRPr="00D86DF0">
        <w:rPr>
          <w:rFonts w:eastAsia="Times New Roman" w:cs="Times New Roman"/>
          <w:strike/>
          <w:sz w:val="22"/>
          <w:szCs w:val="22"/>
        </w:rPr>
        <w:t>usług lub robót budowlanych</w:t>
      </w:r>
      <w:r w:rsidR="00DE43B0" w:rsidRPr="00D86DF0">
        <w:rPr>
          <w:rFonts w:eastAsia="Times New Roman" w:cs="Times New Roman"/>
          <w:sz w:val="22"/>
          <w:szCs w:val="22"/>
        </w:rPr>
        <w:t xml:space="preserve"> </w:t>
      </w:r>
      <w:r w:rsidRPr="00D86DF0">
        <w:rPr>
          <w:rFonts w:eastAsia="Times New Roman" w:cs="Times New Roman"/>
          <w:sz w:val="22"/>
          <w:szCs w:val="22"/>
        </w:rPr>
        <w:t xml:space="preserve">z wymaganiami, cechami lub kryteriami określonymi przez </w:t>
      </w:r>
      <w:r w:rsidR="00406BED" w:rsidRPr="00D86DF0">
        <w:rPr>
          <w:rFonts w:eastAsia="Times New Roman" w:cs="Times New Roman"/>
          <w:sz w:val="22"/>
          <w:szCs w:val="22"/>
        </w:rPr>
        <w:t>Zamawia</w:t>
      </w:r>
      <w:r w:rsidRPr="00D86DF0">
        <w:rPr>
          <w:rFonts w:eastAsia="Times New Roman" w:cs="Times New Roman"/>
          <w:sz w:val="22"/>
          <w:szCs w:val="22"/>
        </w:rPr>
        <w:t>jącego.</w:t>
      </w:r>
    </w:p>
    <w:p w:rsidR="00E73CE3" w:rsidRPr="00D86DF0" w:rsidRDefault="0029307F" w:rsidP="00083EAD">
      <w:pPr>
        <w:numPr>
          <w:ilvl w:val="0"/>
          <w:numId w:val="7"/>
        </w:numPr>
        <w:spacing w:before="100" w:beforeAutospacing="1" w:after="100" w:afterAutospacing="1"/>
        <w:jc w:val="both"/>
        <w:rPr>
          <w:rFonts w:eastAsia="Times New Roman" w:cs="Times New Roman"/>
          <w:sz w:val="22"/>
          <w:szCs w:val="22"/>
        </w:rPr>
      </w:pPr>
      <w:r w:rsidRPr="00D86DF0">
        <w:rPr>
          <w:rFonts w:eastAsia="Times New Roman" w:cs="Times New Roman"/>
          <w:sz w:val="22"/>
          <w:szCs w:val="22"/>
        </w:rPr>
        <w:t>P</w:t>
      </w:r>
      <w:r w:rsidR="00E73CE3" w:rsidRPr="00D86DF0">
        <w:rPr>
          <w:rFonts w:eastAsia="Times New Roman" w:cs="Times New Roman"/>
          <w:sz w:val="22"/>
          <w:szCs w:val="22"/>
        </w:rPr>
        <w:t xml:space="preserve">rzedmiotowym środkiem dowodowym jest etykieta, zdefiniowana w art. </w:t>
      </w:r>
      <w:hyperlink r:id="rId18" w:history="1">
        <w:r w:rsidR="00E73CE3" w:rsidRPr="00D86DF0">
          <w:rPr>
            <w:rFonts w:eastAsia="Times New Roman" w:cs="Times New Roman"/>
            <w:sz w:val="22"/>
            <w:szCs w:val="22"/>
          </w:rPr>
          <w:t>104</w:t>
        </w:r>
      </w:hyperlink>
      <w:r w:rsidR="00E73CE3" w:rsidRPr="00D86DF0">
        <w:rPr>
          <w:rFonts w:eastAsia="Times New Roman" w:cs="Times New Roman"/>
          <w:sz w:val="22"/>
          <w:szCs w:val="22"/>
        </w:rPr>
        <w:t xml:space="preserve"> ust. 2.  Przez etykietę należy rozumieć każdy dokument, w tym zaświadczenie lub poświadczenie, który potwierdza, że </w:t>
      </w:r>
      <w:r w:rsidR="00E73CE3" w:rsidRPr="00D86DF0">
        <w:rPr>
          <w:rFonts w:eastAsia="Times New Roman" w:cs="Times New Roman"/>
          <w:strike/>
          <w:sz w:val="22"/>
          <w:szCs w:val="22"/>
        </w:rPr>
        <w:t>obiekt budowlany</w:t>
      </w:r>
      <w:r w:rsidR="00E73CE3" w:rsidRPr="00D86DF0">
        <w:rPr>
          <w:rFonts w:eastAsia="Times New Roman" w:cs="Times New Roman"/>
          <w:sz w:val="22"/>
          <w:szCs w:val="22"/>
        </w:rPr>
        <w:t>, produkt, usługa, proces lub procedura spełniają wymagania konieczne do uzyskania etykiety.</w:t>
      </w:r>
    </w:p>
    <w:p w:rsidR="00EB7957" w:rsidRPr="00D86DF0" w:rsidRDefault="00406BED" w:rsidP="00083EAD">
      <w:pPr>
        <w:numPr>
          <w:ilvl w:val="0"/>
          <w:numId w:val="7"/>
        </w:numPr>
        <w:spacing w:before="100" w:beforeAutospacing="1" w:after="100" w:afterAutospacing="1"/>
        <w:jc w:val="both"/>
        <w:rPr>
          <w:rFonts w:eastAsia="Times New Roman" w:cs="Times New Roman"/>
          <w:sz w:val="22"/>
          <w:szCs w:val="22"/>
        </w:rPr>
      </w:pPr>
      <w:r w:rsidRPr="00D86DF0">
        <w:rPr>
          <w:rFonts w:eastAsia="Times New Roman" w:cs="Times New Roman"/>
          <w:sz w:val="22"/>
          <w:szCs w:val="22"/>
        </w:rPr>
        <w:t>Zamawia</w:t>
      </w:r>
      <w:r w:rsidR="00EB7957" w:rsidRPr="00D86DF0">
        <w:rPr>
          <w:rFonts w:eastAsia="Times New Roman" w:cs="Times New Roman"/>
          <w:sz w:val="22"/>
          <w:szCs w:val="22"/>
        </w:rPr>
        <w:t xml:space="preserve">jący jest zobowiązywany zaakceptować zarówno etykiety, które potwierdzają spełnianie wymagań równoważnych do tych określonych przez </w:t>
      </w:r>
      <w:r w:rsidRPr="00D86DF0">
        <w:rPr>
          <w:rFonts w:eastAsia="Times New Roman" w:cs="Times New Roman"/>
          <w:sz w:val="22"/>
          <w:szCs w:val="22"/>
        </w:rPr>
        <w:t>Zamawia</w:t>
      </w:r>
      <w:r w:rsidR="00EB7957" w:rsidRPr="00D86DF0">
        <w:rPr>
          <w:rFonts w:eastAsia="Times New Roman" w:cs="Times New Roman"/>
          <w:sz w:val="22"/>
          <w:szCs w:val="22"/>
        </w:rPr>
        <w:t>jącego, jak i inne niż wymagane etykiety przedmiotowe środki dowodowe (</w:t>
      </w:r>
      <w:r w:rsidRPr="00D86DF0">
        <w:rPr>
          <w:rFonts w:eastAsia="Times New Roman" w:cs="Times New Roman"/>
          <w:sz w:val="22"/>
          <w:szCs w:val="22"/>
        </w:rPr>
        <w:t>Zamawia</w:t>
      </w:r>
      <w:r w:rsidR="00EB7957" w:rsidRPr="00D86DF0">
        <w:rPr>
          <w:rFonts w:eastAsia="Times New Roman" w:cs="Times New Roman"/>
          <w:sz w:val="22"/>
          <w:szCs w:val="22"/>
        </w:rPr>
        <w:t xml:space="preserve">jący akceptuje równoważne przedmiotowe środki dowodowe), jeśli </w:t>
      </w:r>
      <w:r w:rsidR="0068362F" w:rsidRPr="00D86DF0">
        <w:rPr>
          <w:rFonts w:eastAsia="Times New Roman" w:cs="Times New Roman"/>
          <w:sz w:val="22"/>
          <w:szCs w:val="22"/>
        </w:rPr>
        <w:t>Wykonawc</w:t>
      </w:r>
      <w:r w:rsidR="00EB7957" w:rsidRPr="00D86DF0">
        <w:rPr>
          <w:rFonts w:eastAsia="Times New Roman" w:cs="Times New Roman"/>
          <w:sz w:val="22"/>
          <w:szCs w:val="22"/>
        </w:rPr>
        <w:t xml:space="preserve">a udowodni, że </w:t>
      </w:r>
      <w:r w:rsidR="00EB7957" w:rsidRPr="00D86DF0">
        <w:rPr>
          <w:rFonts w:eastAsia="Times New Roman" w:cs="Times New Roman"/>
          <w:strike/>
          <w:sz w:val="22"/>
          <w:szCs w:val="22"/>
        </w:rPr>
        <w:t>roboty budowlane</w:t>
      </w:r>
      <w:r w:rsidR="00EB7957" w:rsidRPr="00D86DF0">
        <w:rPr>
          <w:rFonts w:eastAsia="Times New Roman" w:cs="Times New Roman"/>
          <w:sz w:val="22"/>
          <w:szCs w:val="22"/>
        </w:rPr>
        <w:t xml:space="preserve">, dostawy lub usługi, które mają zostać przez niego wykonane, spełniają wymagania określonej etykiety lub określone wymagania wskazane przez </w:t>
      </w:r>
      <w:r w:rsidRPr="00D86DF0">
        <w:rPr>
          <w:rFonts w:eastAsia="Times New Roman" w:cs="Times New Roman"/>
          <w:sz w:val="22"/>
          <w:szCs w:val="22"/>
        </w:rPr>
        <w:t>Zamawia</w:t>
      </w:r>
      <w:r w:rsidR="00EB7957" w:rsidRPr="00D86DF0">
        <w:rPr>
          <w:rFonts w:eastAsia="Times New Roman" w:cs="Times New Roman"/>
          <w:sz w:val="22"/>
          <w:szCs w:val="22"/>
        </w:rPr>
        <w:t>jącego. Takim innym środkiem dowodowym może być przykładowo dokumentacja techniczna producenta.</w:t>
      </w:r>
    </w:p>
    <w:p w:rsidR="00E73CE3" w:rsidRPr="00D86DF0" w:rsidRDefault="00E73CE3" w:rsidP="00083EAD">
      <w:pPr>
        <w:numPr>
          <w:ilvl w:val="0"/>
          <w:numId w:val="7"/>
        </w:numPr>
        <w:spacing w:before="100" w:beforeAutospacing="1" w:after="100" w:afterAutospacing="1"/>
        <w:jc w:val="both"/>
        <w:rPr>
          <w:rFonts w:eastAsia="Times New Roman" w:cs="Times New Roman"/>
          <w:sz w:val="22"/>
          <w:szCs w:val="22"/>
        </w:rPr>
      </w:pPr>
      <w:r w:rsidRPr="00D86DF0">
        <w:rPr>
          <w:rFonts w:eastAsia="Times New Roman" w:cs="Times New Roman"/>
          <w:sz w:val="22"/>
          <w:szCs w:val="22"/>
        </w:rPr>
        <w:t xml:space="preserve">Wymagana etykieta musi być przedmiotowo powiązana z przedmiotem zamówienia. Jeżeli zatem dana etykieta określa również wymagania niezwiązane z przedmiotem zamówienia, to </w:t>
      </w:r>
      <w:r w:rsidR="00406BED" w:rsidRPr="00D86DF0">
        <w:rPr>
          <w:rFonts w:eastAsia="Times New Roman" w:cs="Times New Roman"/>
          <w:sz w:val="22"/>
          <w:szCs w:val="22"/>
        </w:rPr>
        <w:t>Zamawia</w:t>
      </w:r>
      <w:r w:rsidRPr="00D86DF0">
        <w:rPr>
          <w:rFonts w:eastAsia="Times New Roman" w:cs="Times New Roman"/>
          <w:sz w:val="22"/>
          <w:szCs w:val="22"/>
        </w:rPr>
        <w:t xml:space="preserve">jący  jej </w:t>
      </w:r>
      <w:r w:rsidR="009A273C" w:rsidRPr="00D86DF0">
        <w:rPr>
          <w:rFonts w:eastAsia="Times New Roman" w:cs="Times New Roman"/>
          <w:sz w:val="22"/>
          <w:szCs w:val="22"/>
        </w:rPr>
        <w:t xml:space="preserve">nie </w:t>
      </w:r>
      <w:r w:rsidRPr="00D86DF0">
        <w:rPr>
          <w:rFonts w:eastAsia="Times New Roman" w:cs="Times New Roman"/>
          <w:sz w:val="22"/>
          <w:szCs w:val="22"/>
        </w:rPr>
        <w:t xml:space="preserve">wymaga. </w:t>
      </w:r>
      <w:r w:rsidR="00406BED" w:rsidRPr="00D86DF0">
        <w:rPr>
          <w:rFonts w:eastAsia="Times New Roman" w:cs="Times New Roman"/>
          <w:sz w:val="22"/>
          <w:szCs w:val="22"/>
        </w:rPr>
        <w:t>Zamawia</w:t>
      </w:r>
      <w:r w:rsidR="00550134" w:rsidRPr="00D86DF0">
        <w:rPr>
          <w:rFonts w:eastAsia="Times New Roman" w:cs="Times New Roman"/>
          <w:sz w:val="22"/>
          <w:szCs w:val="22"/>
        </w:rPr>
        <w:t xml:space="preserve">jący </w:t>
      </w:r>
      <w:r w:rsidRPr="00D86DF0">
        <w:rPr>
          <w:rFonts w:eastAsia="Times New Roman" w:cs="Times New Roman"/>
          <w:sz w:val="22"/>
          <w:szCs w:val="22"/>
        </w:rPr>
        <w:t>opisa</w:t>
      </w:r>
      <w:r w:rsidR="00550134" w:rsidRPr="00D86DF0">
        <w:rPr>
          <w:rFonts w:eastAsia="Times New Roman" w:cs="Times New Roman"/>
          <w:sz w:val="22"/>
          <w:szCs w:val="22"/>
        </w:rPr>
        <w:t>ł</w:t>
      </w:r>
      <w:r w:rsidRPr="00D86DF0">
        <w:rPr>
          <w:rFonts w:eastAsia="Times New Roman" w:cs="Times New Roman"/>
          <w:sz w:val="22"/>
          <w:szCs w:val="22"/>
        </w:rPr>
        <w:t xml:space="preserve"> przedmiot zamówienia przez odesłanie wyłącznie do tych wymagań etykiety, które są związane z przedmiotem zamówienia i są odpowiednie dla określenia cech </w:t>
      </w:r>
      <w:r w:rsidR="00406BED" w:rsidRPr="00D86DF0">
        <w:rPr>
          <w:rFonts w:eastAsia="Times New Roman" w:cs="Times New Roman"/>
          <w:sz w:val="22"/>
          <w:szCs w:val="22"/>
        </w:rPr>
        <w:t>zamawia</w:t>
      </w:r>
      <w:r w:rsidRPr="00D86DF0">
        <w:rPr>
          <w:rFonts w:eastAsia="Times New Roman" w:cs="Times New Roman"/>
          <w:sz w:val="22"/>
          <w:szCs w:val="22"/>
        </w:rPr>
        <w:t xml:space="preserve">nych </w:t>
      </w:r>
      <w:r w:rsidRPr="00D86DF0">
        <w:rPr>
          <w:rFonts w:eastAsia="Times New Roman" w:cs="Times New Roman"/>
          <w:strike/>
          <w:sz w:val="22"/>
          <w:szCs w:val="22"/>
        </w:rPr>
        <w:t>robót budowlanych</w:t>
      </w:r>
      <w:r w:rsidRPr="00D86DF0">
        <w:rPr>
          <w:rFonts w:eastAsia="Times New Roman" w:cs="Times New Roman"/>
          <w:sz w:val="22"/>
          <w:szCs w:val="22"/>
        </w:rPr>
        <w:t xml:space="preserve">, dostaw </w:t>
      </w:r>
      <w:r w:rsidRPr="00D86DF0">
        <w:rPr>
          <w:rFonts w:eastAsia="Times New Roman" w:cs="Times New Roman"/>
          <w:strike/>
          <w:sz w:val="22"/>
          <w:szCs w:val="22"/>
        </w:rPr>
        <w:t>lub usług</w:t>
      </w:r>
      <w:r w:rsidRPr="00D86DF0">
        <w:rPr>
          <w:rFonts w:eastAsia="Times New Roman" w:cs="Times New Roman"/>
          <w:sz w:val="22"/>
          <w:szCs w:val="22"/>
        </w:rPr>
        <w:t>.</w:t>
      </w:r>
    </w:p>
    <w:p w:rsidR="009A273C" w:rsidRPr="00D86DF0" w:rsidRDefault="00DE1C3F" w:rsidP="00B24D22">
      <w:pPr>
        <w:ind w:firstLine="360"/>
        <w:jc w:val="both"/>
        <w:rPr>
          <w:rFonts w:cs="Times New Roman"/>
          <w:b/>
          <w:sz w:val="22"/>
          <w:szCs w:val="22"/>
        </w:rPr>
      </w:pPr>
      <w:r w:rsidRPr="00D86DF0">
        <w:rPr>
          <w:rFonts w:cs="Times New Roman"/>
          <w:b/>
          <w:sz w:val="22"/>
          <w:szCs w:val="22"/>
        </w:rPr>
        <w:t>Zamawia</w:t>
      </w:r>
      <w:r w:rsidR="00AD3E0C" w:rsidRPr="00D86DF0">
        <w:rPr>
          <w:rFonts w:cs="Times New Roman"/>
          <w:b/>
          <w:sz w:val="22"/>
          <w:szCs w:val="22"/>
        </w:rPr>
        <w:t>ją</w:t>
      </w:r>
      <w:r w:rsidR="00D77952" w:rsidRPr="00D86DF0">
        <w:rPr>
          <w:rFonts w:cs="Times New Roman"/>
          <w:b/>
          <w:sz w:val="22"/>
          <w:szCs w:val="22"/>
        </w:rPr>
        <w:t xml:space="preserve">cy wskazuje na możliwość potwierdzenia przez </w:t>
      </w:r>
      <w:r w:rsidR="0068362F" w:rsidRPr="00D86DF0">
        <w:rPr>
          <w:rFonts w:cs="Times New Roman"/>
          <w:b/>
          <w:sz w:val="22"/>
          <w:szCs w:val="22"/>
        </w:rPr>
        <w:t>Wykonawc</w:t>
      </w:r>
      <w:r w:rsidR="00D77952" w:rsidRPr="00D86DF0">
        <w:rPr>
          <w:rFonts w:cs="Times New Roman"/>
          <w:b/>
          <w:sz w:val="22"/>
          <w:szCs w:val="22"/>
        </w:rPr>
        <w:t>ę zgodności na podstawie a</w:t>
      </w:r>
      <w:r w:rsidR="00D44E48" w:rsidRPr="00D86DF0">
        <w:rPr>
          <w:rFonts w:cs="Times New Roman"/>
          <w:b/>
          <w:sz w:val="22"/>
          <w:szCs w:val="22"/>
        </w:rPr>
        <w:t>rt.105</w:t>
      </w:r>
      <w:r w:rsidR="00D77952" w:rsidRPr="00D86DF0">
        <w:rPr>
          <w:rFonts w:cs="Times New Roman"/>
          <w:b/>
          <w:sz w:val="22"/>
          <w:szCs w:val="22"/>
        </w:rPr>
        <w:t xml:space="preserve"> ustawy </w:t>
      </w:r>
      <w:proofErr w:type="spellStart"/>
      <w:r w:rsidR="00D77952" w:rsidRPr="00D86DF0">
        <w:rPr>
          <w:rFonts w:cs="Times New Roman"/>
          <w:b/>
          <w:sz w:val="22"/>
          <w:szCs w:val="22"/>
        </w:rPr>
        <w:t>Pzp</w:t>
      </w:r>
      <w:proofErr w:type="spellEnd"/>
      <w:r w:rsidR="00D77952" w:rsidRPr="00D86DF0">
        <w:rPr>
          <w:rFonts w:cs="Times New Roman"/>
          <w:b/>
          <w:sz w:val="22"/>
          <w:szCs w:val="22"/>
        </w:rPr>
        <w:t>.:</w:t>
      </w:r>
    </w:p>
    <w:p w:rsidR="00D44E48" w:rsidRPr="00D86DF0" w:rsidRDefault="00D44E48" w:rsidP="00324BEB">
      <w:pPr>
        <w:jc w:val="both"/>
        <w:rPr>
          <w:rFonts w:cs="Times New Roman"/>
          <w:sz w:val="22"/>
          <w:szCs w:val="22"/>
        </w:rPr>
      </w:pPr>
      <w:r w:rsidRPr="00D86DF0">
        <w:rPr>
          <w:rFonts w:cs="Times New Roman"/>
          <w:sz w:val="22"/>
          <w:szCs w:val="22"/>
        </w:rPr>
        <w:t xml:space="preserve">1. W celu potwierdzenia zgodności oferowanych </w:t>
      </w:r>
      <w:r w:rsidRPr="00D86DF0">
        <w:rPr>
          <w:rFonts w:cs="Times New Roman"/>
          <w:strike/>
          <w:sz w:val="22"/>
          <w:szCs w:val="22"/>
        </w:rPr>
        <w:t>robót budowlanych</w:t>
      </w:r>
      <w:r w:rsidRPr="00D86DF0">
        <w:rPr>
          <w:rFonts w:cs="Times New Roman"/>
          <w:sz w:val="22"/>
          <w:szCs w:val="22"/>
        </w:rPr>
        <w:t>, dostaw</w:t>
      </w:r>
      <w:r w:rsidRPr="00D86DF0">
        <w:rPr>
          <w:rFonts w:cs="Times New Roman"/>
          <w:strike/>
          <w:sz w:val="22"/>
          <w:szCs w:val="22"/>
        </w:rPr>
        <w:t xml:space="preserve"> lub usług</w:t>
      </w:r>
      <w:r w:rsidRPr="00D86DF0">
        <w:rPr>
          <w:rFonts w:cs="Times New Roman"/>
          <w:sz w:val="22"/>
          <w:szCs w:val="22"/>
        </w:rPr>
        <w:t xml:space="preserve"> z wymaganiami, cechami lub kryteriami określonymi w opisie przedmiotu zamówienia lub kryteriami oceny ofert, lub wymaganiami związanymi z realizacją zamówienia </w:t>
      </w:r>
      <w:r w:rsidR="00406BED" w:rsidRPr="00D86DF0">
        <w:rPr>
          <w:rFonts w:cs="Times New Roman"/>
          <w:sz w:val="22"/>
          <w:szCs w:val="22"/>
        </w:rPr>
        <w:t>Zamawia</w:t>
      </w:r>
      <w:r w:rsidRPr="00D86DF0">
        <w:rPr>
          <w:rFonts w:cs="Times New Roman"/>
          <w:sz w:val="22"/>
          <w:szCs w:val="22"/>
        </w:rPr>
        <w:t xml:space="preserve">jący może żądać od </w:t>
      </w:r>
      <w:r w:rsidR="0068362F" w:rsidRPr="00D86DF0">
        <w:rPr>
          <w:rFonts w:cs="Times New Roman"/>
          <w:sz w:val="22"/>
          <w:szCs w:val="22"/>
        </w:rPr>
        <w:t>Wykonawc</w:t>
      </w:r>
      <w:r w:rsidRPr="00D86DF0">
        <w:rPr>
          <w:rFonts w:cs="Times New Roman"/>
          <w:sz w:val="22"/>
          <w:szCs w:val="22"/>
        </w:rPr>
        <w:t>ów złożenia certyfikatu wydanego przez jednostkę oceniającą zgodność lub sprawozdania z</w:t>
      </w:r>
      <w:r w:rsidR="00907C21" w:rsidRPr="00D86DF0">
        <w:rPr>
          <w:rFonts w:cs="Times New Roman"/>
          <w:sz w:val="22"/>
          <w:szCs w:val="22"/>
        </w:rPr>
        <w:t xml:space="preserve"> </w:t>
      </w:r>
      <w:r w:rsidRPr="00D86DF0">
        <w:rPr>
          <w:rFonts w:cs="Times New Roman"/>
          <w:sz w:val="22"/>
          <w:szCs w:val="22"/>
        </w:rPr>
        <w:t>badań przeprowadzonych przez tę jednostkę.</w:t>
      </w:r>
    </w:p>
    <w:p w:rsidR="00D44E48" w:rsidRPr="00D86DF0" w:rsidRDefault="00D44E48" w:rsidP="00324BEB">
      <w:pPr>
        <w:jc w:val="both"/>
        <w:rPr>
          <w:rFonts w:cs="Times New Roman"/>
          <w:sz w:val="22"/>
          <w:szCs w:val="22"/>
        </w:rPr>
      </w:pPr>
      <w:r w:rsidRPr="00D86DF0">
        <w:rPr>
          <w:rFonts w:cs="Times New Roman"/>
          <w:sz w:val="22"/>
          <w:szCs w:val="22"/>
        </w:rPr>
        <w:t xml:space="preserve">2.Przez jednostkę oceniającą zgodność rozumie się jednostkę wykonującą działania z zakresu oceny zgodności, w tym kalibrację, testy, certyfikację i kontrolę, akredytowaną zgodnie z rozporządzeniem Parlamentu Europejskiego </w:t>
      </w:r>
      <w:r w:rsidRPr="00D86DF0">
        <w:rPr>
          <w:rFonts w:cs="Times New Roman"/>
          <w:sz w:val="22"/>
          <w:szCs w:val="22"/>
        </w:rPr>
        <w:lastRenderedPageBreak/>
        <w:t>i Rady (WE) nr765/2008 z dnia 9</w:t>
      </w:r>
      <w:r w:rsidR="00907C21" w:rsidRPr="00D86DF0">
        <w:rPr>
          <w:rFonts w:cs="Times New Roman"/>
          <w:sz w:val="22"/>
          <w:szCs w:val="22"/>
        </w:rPr>
        <w:t xml:space="preserve"> </w:t>
      </w:r>
      <w:r w:rsidRPr="00D86DF0">
        <w:rPr>
          <w:rFonts w:cs="Times New Roman"/>
          <w:sz w:val="22"/>
          <w:szCs w:val="22"/>
        </w:rPr>
        <w:t>lipca 2008r. ustanawiającym wymagania w zakresie akredytacji i nadzoru rynku odnoszące się do warunków wprowadzania produktów do obrotu i uchylającym rozporządzenie (EWG) nr339/93(</w:t>
      </w:r>
      <w:proofErr w:type="spellStart"/>
      <w:r w:rsidRPr="00D86DF0">
        <w:rPr>
          <w:rFonts w:cs="Times New Roman"/>
          <w:sz w:val="22"/>
          <w:szCs w:val="22"/>
        </w:rPr>
        <w:t>Dz.Urz</w:t>
      </w:r>
      <w:proofErr w:type="spellEnd"/>
      <w:r w:rsidRPr="00D86DF0">
        <w:rPr>
          <w:rFonts w:cs="Times New Roman"/>
          <w:sz w:val="22"/>
          <w:szCs w:val="22"/>
        </w:rPr>
        <w:t>. UEL218 z13.08.2008, str.30).</w:t>
      </w:r>
    </w:p>
    <w:p w:rsidR="00D44E48" w:rsidRPr="00D86DF0" w:rsidRDefault="00D44E48" w:rsidP="00324BEB">
      <w:pPr>
        <w:jc w:val="both"/>
        <w:rPr>
          <w:rFonts w:cs="Times New Roman"/>
          <w:sz w:val="22"/>
          <w:szCs w:val="22"/>
        </w:rPr>
      </w:pPr>
      <w:r w:rsidRPr="00D86DF0">
        <w:rPr>
          <w:rFonts w:cs="Times New Roman"/>
          <w:sz w:val="22"/>
          <w:szCs w:val="22"/>
        </w:rPr>
        <w:t>3.Jeżeli wymagane jest złożenie certyfikatów wydanych przez określoną jednostkę oceniającą zgodność, zamawiający akceptuje również certyfikaty wydane przez inne równoważne jednostki oceniające zgodność.</w:t>
      </w:r>
    </w:p>
    <w:p w:rsidR="00D44E48" w:rsidRPr="00D86DF0" w:rsidRDefault="00D44E48" w:rsidP="00324BEB">
      <w:pPr>
        <w:jc w:val="both"/>
        <w:rPr>
          <w:rFonts w:cs="Times New Roman"/>
          <w:sz w:val="22"/>
          <w:szCs w:val="22"/>
        </w:rPr>
      </w:pPr>
      <w:r w:rsidRPr="00D86DF0">
        <w:rPr>
          <w:rFonts w:cs="Times New Roman"/>
          <w:sz w:val="22"/>
          <w:szCs w:val="22"/>
        </w:rPr>
        <w:t>4.Zamawiający akceptuje odpowiednie przedmiotowe środki dowodowe, inne niż te, o których mowa w</w:t>
      </w:r>
      <w:r w:rsidR="006E5F87" w:rsidRPr="00D86DF0">
        <w:rPr>
          <w:rFonts w:cs="Times New Roman"/>
          <w:sz w:val="22"/>
          <w:szCs w:val="22"/>
        </w:rPr>
        <w:t xml:space="preserve"> </w:t>
      </w:r>
      <w:r w:rsidRPr="00D86DF0">
        <w:rPr>
          <w:rFonts w:cs="Times New Roman"/>
          <w:sz w:val="22"/>
          <w:szCs w:val="22"/>
        </w:rPr>
        <w:t>ust.1 i</w:t>
      </w:r>
      <w:r w:rsidR="006E5F87" w:rsidRPr="00D86DF0">
        <w:rPr>
          <w:rFonts w:cs="Times New Roman"/>
          <w:sz w:val="22"/>
          <w:szCs w:val="22"/>
        </w:rPr>
        <w:t xml:space="preserve"> </w:t>
      </w:r>
      <w:r w:rsidRPr="00D86DF0">
        <w:rPr>
          <w:rFonts w:cs="Times New Roman"/>
          <w:sz w:val="22"/>
          <w:szCs w:val="22"/>
        </w:rPr>
        <w:t xml:space="preserve">3, w szczególności dokumentację techniczną producenta, w przypadku gdy dany </w:t>
      </w:r>
      <w:r w:rsidR="0068362F" w:rsidRPr="00D86DF0">
        <w:rPr>
          <w:rFonts w:cs="Times New Roman"/>
          <w:sz w:val="22"/>
          <w:szCs w:val="22"/>
        </w:rPr>
        <w:t>Wykonawc</w:t>
      </w:r>
      <w:r w:rsidRPr="00D86DF0">
        <w:rPr>
          <w:rFonts w:cs="Times New Roman"/>
          <w:sz w:val="22"/>
          <w:szCs w:val="22"/>
        </w:rPr>
        <w:t>a nie ma ani dostępu do certyfikatów lub sprawozdań zbadań, o których mowa wust.1 i</w:t>
      </w:r>
      <w:r w:rsidR="006E5F87" w:rsidRPr="00D86DF0">
        <w:rPr>
          <w:rFonts w:cs="Times New Roman"/>
          <w:sz w:val="22"/>
          <w:szCs w:val="22"/>
        </w:rPr>
        <w:t xml:space="preserve"> </w:t>
      </w:r>
      <w:r w:rsidRPr="00D86DF0">
        <w:rPr>
          <w:rFonts w:cs="Times New Roman"/>
          <w:sz w:val="22"/>
          <w:szCs w:val="22"/>
        </w:rPr>
        <w:t xml:space="preserve">3, ani możliwości ich uzyskania w odpowiednim terminie, o ile ten brak dostępu nie może być przypisany danemu </w:t>
      </w:r>
      <w:r w:rsidR="0068362F" w:rsidRPr="00D86DF0">
        <w:rPr>
          <w:rFonts w:cs="Times New Roman"/>
          <w:sz w:val="22"/>
          <w:szCs w:val="22"/>
        </w:rPr>
        <w:t>Wykonawc</w:t>
      </w:r>
      <w:r w:rsidRPr="00D86DF0">
        <w:rPr>
          <w:rFonts w:cs="Times New Roman"/>
          <w:sz w:val="22"/>
          <w:szCs w:val="22"/>
        </w:rPr>
        <w:t xml:space="preserve">y, oraz pod warunkiem że dany </w:t>
      </w:r>
      <w:r w:rsidR="0068362F" w:rsidRPr="00D86DF0">
        <w:rPr>
          <w:rFonts w:cs="Times New Roman"/>
          <w:sz w:val="22"/>
          <w:szCs w:val="22"/>
        </w:rPr>
        <w:t>Wykonawc</w:t>
      </w:r>
      <w:r w:rsidRPr="00D86DF0">
        <w:rPr>
          <w:rFonts w:cs="Times New Roman"/>
          <w:sz w:val="22"/>
          <w:szCs w:val="22"/>
        </w:rPr>
        <w:t xml:space="preserve">a udowodni, że wykonywane przez niego </w:t>
      </w:r>
      <w:r w:rsidRPr="00D86DF0">
        <w:rPr>
          <w:rFonts w:cs="Times New Roman"/>
          <w:strike/>
          <w:sz w:val="22"/>
          <w:szCs w:val="22"/>
        </w:rPr>
        <w:t>roboty budowlane,</w:t>
      </w:r>
      <w:r w:rsidRPr="00D86DF0">
        <w:rPr>
          <w:rFonts w:cs="Times New Roman"/>
          <w:sz w:val="22"/>
          <w:szCs w:val="22"/>
        </w:rPr>
        <w:t xml:space="preserve"> dostawy lub usługi spełniają wymagania, cechy lub kryteria określone w opisie przedmiotu zamówienia lub kryteriów oceny ofert, lub wymagania związane z realizacją zamówienia</w:t>
      </w:r>
    </w:p>
    <w:p w:rsidR="00071F7E" w:rsidRPr="00C62557" w:rsidRDefault="00071F7E" w:rsidP="008560AA">
      <w:pPr>
        <w:pStyle w:val="Nagwek9"/>
        <w:rPr>
          <w:rFonts w:ascii="Calibri" w:eastAsia="Calibri" w:hAnsi="Calibri" w:cs="Calibri"/>
          <w:bCs w:val="0"/>
          <w:sz w:val="22"/>
          <w:szCs w:val="22"/>
          <w:u w:val="none"/>
          <w:lang w:eastAsia="en-US"/>
        </w:rPr>
      </w:pPr>
      <w:r w:rsidRPr="00D24054">
        <w:rPr>
          <w:rFonts w:ascii="Calibri" w:eastAsia="Calibri" w:hAnsi="Calibri" w:cs="Calibri"/>
          <w:bCs w:val="0"/>
          <w:sz w:val="22"/>
          <w:szCs w:val="22"/>
          <w:u w:val="none"/>
          <w:lang w:eastAsia="en-US"/>
        </w:rPr>
        <w:t>V.</w:t>
      </w:r>
      <w:r w:rsidRPr="00C62557">
        <w:rPr>
          <w:rFonts w:ascii="Calibri" w:eastAsia="Calibri" w:hAnsi="Calibri" w:cs="Calibri"/>
          <w:bCs w:val="0"/>
          <w:sz w:val="22"/>
          <w:szCs w:val="22"/>
          <w:u w:val="none"/>
          <w:lang w:eastAsia="en-US"/>
        </w:rPr>
        <w:t xml:space="preserve">  TERMIN WYKONANIA ZAMÓWIENIA </w:t>
      </w:r>
    </w:p>
    <w:p w:rsidR="00EE5447" w:rsidRPr="00C62557" w:rsidRDefault="00EE414D" w:rsidP="006B4B66">
      <w:pPr>
        <w:jc w:val="both"/>
        <w:rPr>
          <w:rFonts w:ascii="Calibri" w:hAnsi="Calibri" w:cs="Calibri"/>
          <w:b/>
          <w:bCs/>
          <w:sz w:val="22"/>
          <w:szCs w:val="22"/>
        </w:rPr>
      </w:pPr>
      <w:r w:rsidRPr="00C62557">
        <w:rPr>
          <w:rFonts w:ascii="Calibri" w:hAnsi="Calibri" w:cs="Calibri"/>
          <w:sz w:val="22"/>
          <w:szCs w:val="22"/>
        </w:rPr>
        <w:t>1.</w:t>
      </w:r>
      <w:r w:rsidR="00071F7E" w:rsidRPr="00C62557">
        <w:rPr>
          <w:rFonts w:ascii="Calibri" w:hAnsi="Calibri" w:cs="Calibri"/>
          <w:sz w:val="22"/>
          <w:szCs w:val="22"/>
        </w:rPr>
        <w:t>Termin realizacji – wykonania przedmiotu zamówienia</w:t>
      </w:r>
      <w:r w:rsidR="00704699" w:rsidRPr="00C62557">
        <w:rPr>
          <w:rFonts w:ascii="Calibri" w:hAnsi="Calibri" w:cs="Calibri"/>
          <w:b/>
          <w:bCs/>
          <w:sz w:val="22"/>
          <w:szCs w:val="22"/>
        </w:rPr>
        <w:t xml:space="preserve"> </w:t>
      </w:r>
      <w:r w:rsidR="006F4461" w:rsidRPr="00C62557">
        <w:rPr>
          <w:rFonts w:ascii="Calibri" w:hAnsi="Calibri" w:cs="Calibri"/>
          <w:b/>
          <w:bCs/>
          <w:sz w:val="22"/>
          <w:szCs w:val="22"/>
        </w:rPr>
        <w:t xml:space="preserve">w </w:t>
      </w:r>
      <w:r w:rsidR="00F11139" w:rsidRPr="00C62557">
        <w:rPr>
          <w:rFonts w:ascii="Calibri" w:hAnsi="Calibri" w:cs="Calibri"/>
          <w:b/>
          <w:bCs/>
          <w:sz w:val="22"/>
          <w:szCs w:val="22"/>
        </w:rPr>
        <w:t>okresie</w:t>
      </w:r>
      <w:r w:rsidR="00EE5447" w:rsidRPr="00C62557">
        <w:rPr>
          <w:rFonts w:ascii="Calibri" w:hAnsi="Calibri" w:cs="Calibri"/>
          <w:b/>
          <w:bCs/>
          <w:sz w:val="22"/>
          <w:szCs w:val="22"/>
        </w:rPr>
        <w:t>:</w:t>
      </w:r>
    </w:p>
    <w:p w:rsidR="005B6853" w:rsidRPr="00C62557" w:rsidRDefault="005B6853" w:rsidP="00EE5447">
      <w:pPr>
        <w:jc w:val="both"/>
        <w:rPr>
          <w:rFonts w:ascii="Calibri" w:hAnsi="Calibri" w:cs="Calibri"/>
          <w:b/>
          <w:bCs/>
          <w:sz w:val="22"/>
          <w:szCs w:val="22"/>
        </w:rPr>
      </w:pPr>
      <w:r w:rsidRPr="00C62557">
        <w:rPr>
          <w:rFonts w:ascii="Calibri" w:hAnsi="Calibri" w:cs="Calibri"/>
          <w:b/>
          <w:bCs/>
          <w:sz w:val="22"/>
          <w:szCs w:val="22"/>
        </w:rPr>
        <w:t xml:space="preserve">Pakiety: </w:t>
      </w:r>
      <w:r w:rsidR="00265239" w:rsidRPr="00C62557">
        <w:rPr>
          <w:rFonts w:ascii="Calibri" w:hAnsi="Calibri" w:cs="Calibri"/>
          <w:b/>
          <w:bCs/>
          <w:sz w:val="22"/>
          <w:szCs w:val="22"/>
        </w:rPr>
        <w:t>1, 3, 4, 8</w:t>
      </w:r>
      <w:r w:rsidRPr="00C62557">
        <w:rPr>
          <w:rFonts w:ascii="Calibri" w:hAnsi="Calibri" w:cs="Calibri"/>
          <w:b/>
          <w:bCs/>
          <w:sz w:val="22"/>
          <w:szCs w:val="22"/>
        </w:rPr>
        <w:t xml:space="preserve"> w okresie 12 miesięcy</w:t>
      </w:r>
    </w:p>
    <w:p w:rsidR="005B6853" w:rsidRPr="00C62557" w:rsidRDefault="00EE5447" w:rsidP="00EE5447">
      <w:pPr>
        <w:jc w:val="both"/>
        <w:rPr>
          <w:rFonts w:ascii="Calibri" w:hAnsi="Calibri" w:cs="Calibri"/>
          <w:b/>
          <w:bCs/>
          <w:sz w:val="22"/>
          <w:szCs w:val="22"/>
        </w:rPr>
      </w:pPr>
      <w:r w:rsidRPr="00C62557">
        <w:rPr>
          <w:rFonts w:ascii="Calibri" w:hAnsi="Calibri" w:cs="Calibri"/>
          <w:b/>
          <w:bCs/>
          <w:sz w:val="22"/>
          <w:szCs w:val="22"/>
        </w:rPr>
        <w:t>Pakiet</w:t>
      </w:r>
      <w:r w:rsidR="008E395F" w:rsidRPr="00C62557">
        <w:rPr>
          <w:rFonts w:ascii="Calibri" w:hAnsi="Calibri" w:cs="Calibri"/>
          <w:b/>
          <w:bCs/>
          <w:sz w:val="22"/>
          <w:szCs w:val="22"/>
        </w:rPr>
        <w:t>y:</w:t>
      </w:r>
      <w:r w:rsidRPr="00C62557">
        <w:rPr>
          <w:rFonts w:ascii="Calibri" w:hAnsi="Calibri" w:cs="Calibri"/>
          <w:b/>
          <w:bCs/>
          <w:sz w:val="22"/>
          <w:szCs w:val="22"/>
        </w:rPr>
        <w:t xml:space="preserve"> </w:t>
      </w:r>
      <w:r w:rsidR="00265239" w:rsidRPr="00C62557">
        <w:rPr>
          <w:rFonts w:ascii="Calibri" w:hAnsi="Calibri" w:cs="Calibri"/>
          <w:b/>
          <w:bCs/>
          <w:sz w:val="22"/>
          <w:szCs w:val="22"/>
        </w:rPr>
        <w:t>2, 7</w:t>
      </w:r>
      <w:r w:rsidR="005B6853" w:rsidRPr="00C62557">
        <w:rPr>
          <w:rFonts w:ascii="Calibri" w:hAnsi="Calibri" w:cs="Calibri"/>
          <w:b/>
          <w:bCs/>
          <w:sz w:val="22"/>
          <w:szCs w:val="22"/>
        </w:rPr>
        <w:t xml:space="preserve"> </w:t>
      </w:r>
      <w:r w:rsidR="008E395F" w:rsidRPr="00C62557">
        <w:rPr>
          <w:rFonts w:ascii="Calibri" w:hAnsi="Calibri" w:cs="Calibri"/>
          <w:b/>
          <w:bCs/>
          <w:sz w:val="22"/>
          <w:szCs w:val="22"/>
        </w:rPr>
        <w:t xml:space="preserve">w </w:t>
      </w:r>
      <w:proofErr w:type="spellStart"/>
      <w:r w:rsidR="008E395F" w:rsidRPr="00C62557">
        <w:rPr>
          <w:rFonts w:ascii="Calibri" w:hAnsi="Calibri" w:cs="Calibri"/>
          <w:b/>
          <w:bCs/>
          <w:sz w:val="22"/>
          <w:szCs w:val="22"/>
        </w:rPr>
        <w:t>okesie</w:t>
      </w:r>
      <w:proofErr w:type="spellEnd"/>
      <w:r w:rsidR="008E395F" w:rsidRPr="00C62557">
        <w:rPr>
          <w:rFonts w:ascii="Calibri" w:hAnsi="Calibri" w:cs="Calibri"/>
          <w:b/>
          <w:bCs/>
          <w:sz w:val="22"/>
          <w:szCs w:val="22"/>
        </w:rPr>
        <w:t xml:space="preserve"> </w:t>
      </w:r>
      <w:r w:rsidR="005B6853" w:rsidRPr="00C62557">
        <w:rPr>
          <w:rFonts w:ascii="Calibri" w:hAnsi="Calibri" w:cs="Calibri"/>
          <w:b/>
          <w:bCs/>
          <w:sz w:val="22"/>
          <w:szCs w:val="22"/>
        </w:rPr>
        <w:t>24</w:t>
      </w:r>
      <w:r w:rsidR="008E395F" w:rsidRPr="00C62557">
        <w:rPr>
          <w:rFonts w:ascii="Calibri" w:hAnsi="Calibri" w:cs="Calibri"/>
          <w:b/>
          <w:bCs/>
          <w:sz w:val="22"/>
          <w:szCs w:val="22"/>
        </w:rPr>
        <w:t xml:space="preserve"> miesięcy. </w:t>
      </w:r>
    </w:p>
    <w:p w:rsidR="008E395F" w:rsidRPr="00C62557" w:rsidRDefault="008E395F" w:rsidP="00EE5447">
      <w:pPr>
        <w:jc w:val="both"/>
        <w:rPr>
          <w:rFonts w:ascii="Calibri" w:hAnsi="Calibri" w:cs="Calibri"/>
          <w:b/>
          <w:bCs/>
          <w:sz w:val="22"/>
          <w:szCs w:val="22"/>
        </w:rPr>
      </w:pPr>
      <w:r w:rsidRPr="00C62557">
        <w:rPr>
          <w:rFonts w:ascii="Calibri" w:hAnsi="Calibri" w:cs="Calibri"/>
          <w:b/>
          <w:bCs/>
          <w:sz w:val="22"/>
          <w:szCs w:val="22"/>
        </w:rPr>
        <w:t xml:space="preserve">Pakiety: </w:t>
      </w:r>
      <w:r w:rsidR="00265239" w:rsidRPr="00C62557">
        <w:rPr>
          <w:rFonts w:ascii="Calibri" w:hAnsi="Calibri" w:cs="Calibri"/>
          <w:b/>
          <w:bCs/>
          <w:sz w:val="22"/>
          <w:szCs w:val="22"/>
        </w:rPr>
        <w:t>5, 6, 9, 10</w:t>
      </w:r>
      <w:r w:rsidRPr="00C62557">
        <w:rPr>
          <w:rFonts w:ascii="Calibri" w:hAnsi="Calibri" w:cs="Calibri"/>
          <w:b/>
          <w:bCs/>
          <w:sz w:val="22"/>
          <w:szCs w:val="22"/>
        </w:rPr>
        <w:t xml:space="preserve"> w okresie </w:t>
      </w:r>
      <w:r w:rsidR="005B6853" w:rsidRPr="00C62557">
        <w:rPr>
          <w:rFonts w:ascii="Calibri" w:hAnsi="Calibri" w:cs="Calibri"/>
          <w:b/>
          <w:bCs/>
          <w:sz w:val="22"/>
          <w:szCs w:val="22"/>
        </w:rPr>
        <w:t>36</w:t>
      </w:r>
      <w:r w:rsidRPr="00C62557">
        <w:rPr>
          <w:rFonts w:ascii="Calibri" w:hAnsi="Calibri" w:cs="Calibri"/>
          <w:b/>
          <w:bCs/>
          <w:sz w:val="22"/>
          <w:szCs w:val="22"/>
        </w:rPr>
        <w:t xml:space="preserve"> miesięcy  </w:t>
      </w:r>
    </w:p>
    <w:p w:rsidR="00C35D46" w:rsidRPr="00C62557" w:rsidRDefault="007A4A43" w:rsidP="00EE5447">
      <w:pPr>
        <w:jc w:val="both"/>
        <w:rPr>
          <w:rFonts w:ascii="Calibri" w:hAnsi="Calibri" w:cs="Calibri"/>
          <w:bCs/>
          <w:sz w:val="22"/>
          <w:szCs w:val="22"/>
        </w:rPr>
      </w:pPr>
      <w:r w:rsidRPr="00C62557">
        <w:rPr>
          <w:rFonts w:ascii="Calibri" w:hAnsi="Calibri" w:cs="Calibri"/>
          <w:bCs/>
          <w:sz w:val="22"/>
          <w:szCs w:val="22"/>
        </w:rPr>
        <w:t xml:space="preserve">Miejsce wykonania zamówienia </w:t>
      </w:r>
      <w:r w:rsidR="00976E51" w:rsidRPr="00C62557">
        <w:rPr>
          <w:rFonts w:ascii="Calibri" w:hAnsi="Calibri" w:cs="Calibri"/>
          <w:bCs/>
          <w:sz w:val="22"/>
          <w:szCs w:val="22"/>
        </w:rPr>
        <w:t>zgodnie ze wskazaniem Zamawiającego</w:t>
      </w:r>
      <w:r w:rsidRPr="00C62557">
        <w:rPr>
          <w:rFonts w:ascii="Calibri" w:hAnsi="Calibri" w:cs="Calibri"/>
          <w:bCs/>
          <w:sz w:val="22"/>
          <w:szCs w:val="22"/>
        </w:rPr>
        <w:t>.</w:t>
      </w:r>
    </w:p>
    <w:p w:rsidR="00241C4F" w:rsidRPr="00C62557" w:rsidRDefault="007A4A43" w:rsidP="0005328E">
      <w:pPr>
        <w:jc w:val="both"/>
        <w:rPr>
          <w:rFonts w:ascii="Calibri" w:hAnsi="Calibri" w:cs="Calibri"/>
          <w:b/>
          <w:sz w:val="22"/>
          <w:szCs w:val="22"/>
        </w:rPr>
      </w:pPr>
      <w:bookmarkStart w:id="2" w:name="_Hlk168567757"/>
      <w:r w:rsidRPr="00C62557">
        <w:rPr>
          <w:rFonts w:ascii="Calibri" w:hAnsi="Calibri" w:cs="Calibri"/>
          <w:bCs/>
          <w:sz w:val="22"/>
          <w:szCs w:val="22"/>
        </w:rPr>
        <w:t xml:space="preserve"> </w:t>
      </w:r>
      <w:bookmarkEnd w:id="2"/>
      <w:r w:rsidR="00913C89" w:rsidRPr="00C62557">
        <w:rPr>
          <w:rFonts w:ascii="Calibri" w:hAnsi="Calibri" w:cs="Calibri"/>
          <w:b/>
          <w:sz w:val="22"/>
          <w:szCs w:val="22"/>
        </w:rPr>
        <w:t xml:space="preserve">2. </w:t>
      </w:r>
      <w:r w:rsidR="00241C4F" w:rsidRPr="00C62557">
        <w:rPr>
          <w:rFonts w:ascii="Calibri" w:hAnsi="Calibri" w:cs="Calibri"/>
          <w:b/>
          <w:sz w:val="22"/>
          <w:szCs w:val="22"/>
        </w:rPr>
        <w:t xml:space="preserve">Terminy dostawy i instalacji aparatów </w:t>
      </w:r>
      <w:r w:rsidR="00241C4F" w:rsidRPr="00C62557">
        <w:rPr>
          <w:rFonts w:ascii="Calibri" w:hAnsi="Calibri" w:cs="Calibri"/>
          <w:sz w:val="22"/>
          <w:szCs w:val="22"/>
        </w:rPr>
        <w:t xml:space="preserve">laboratoryjnych (Pakiety, których dotyczy) wraz z wyposażeniem oraz </w:t>
      </w:r>
      <w:r w:rsidR="00241C4F" w:rsidRPr="00C62557">
        <w:rPr>
          <w:rFonts w:ascii="Calibri" w:hAnsi="Calibri" w:cs="Calibri"/>
          <w:b/>
          <w:sz w:val="22"/>
          <w:szCs w:val="22"/>
        </w:rPr>
        <w:t>czas usunięcia awarii aparatów</w:t>
      </w:r>
      <w:r w:rsidR="0005328E" w:rsidRPr="00C62557">
        <w:rPr>
          <w:rFonts w:ascii="Calibri" w:hAnsi="Calibri" w:cs="Calibri"/>
          <w:b/>
          <w:sz w:val="22"/>
          <w:szCs w:val="22"/>
        </w:rPr>
        <w:t xml:space="preserve"> zawarte są w Załączniku nr 2 i  Załączniku nr </w:t>
      </w:r>
      <w:r w:rsidR="00913DCF">
        <w:rPr>
          <w:rFonts w:ascii="Calibri" w:hAnsi="Calibri" w:cs="Calibri"/>
          <w:b/>
          <w:sz w:val="22"/>
          <w:szCs w:val="22"/>
        </w:rPr>
        <w:t>2A</w:t>
      </w:r>
    </w:p>
    <w:p w:rsidR="007C4A6F" w:rsidRPr="00C62557" w:rsidRDefault="0040478F" w:rsidP="007C4A6F">
      <w:pPr>
        <w:jc w:val="both"/>
        <w:rPr>
          <w:rFonts w:ascii="Calibri" w:hAnsi="Calibri" w:cs="Calibri"/>
          <w:sz w:val="22"/>
          <w:szCs w:val="22"/>
        </w:rPr>
      </w:pPr>
      <w:r w:rsidRPr="00C62557">
        <w:rPr>
          <w:rFonts w:ascii="Calibri" w:hAnsi="Calibri" w:cs="Calibri"/>
          <w:sz w:val="22"/>
          <w:szCs w:val="22"/>
        </w:rPr>
        <w:t>3</w:t>
      </w:r>
      <w:r w:rsidR="003056FD" w:rsidRPr="00C62557">
        <w:rPr>
          <w:rFonts w:ascii="Calibri" w:hAnsi="Calibri" w:cs="Calibri"/>
          <w:sz w:val="22"/>
          <w:szCs w:val="22"/>
        </w:rPr>
        <w:t xml:space="preserve">. </w:t>
      </w:r>
      <w:r w:rsidR="007C4A6F" w:rsidRPr="00C62557">
        <w:rPr>
          <w:rFonts w:ascii="Calibri" w:hAnsi="Calibri" w:cs="Calibri"/>
          <w:sz w:val="22"/>
          <w:szCs w:val="22"/>
        </w:rPr>
        <w:t>Transport i rozładowanie przedmiotu zamówienia do magazynu Szpitala zlokalizowanego we wskazanej powyżej lokalizacji będzie się odbywało na koszt i ryzyko Wykonawcy.</w:t>
      </w:r>
    </w:p>
    <w:p w:rsidR="00655135" w:rsidRPr="00C62557" w:rsidRDefault="00655135" w:rsidP="00655135">
      <w:pPr>
        <w:jc w:val="both"/>
        <w:rPr>
          <w:rFonts w:ascii="Calibri" w:hAnsi="Calibri" w:cs="Calibri"/>
          <w:sz w:val="22"/>
          <w:szCs w:val="22"/>
        </w:rPr>
      </w:pPr>
      <w:bookmarkStart w:id="3" w:name="_Hlk138237299"/>
      <w:r w:rsidRPr="00C62557">
        <w:rPr>
          <w:rFonts w:ascii="Calibri" w:hAnsi="Calibri" w:cs="Calibri"/>
          <w:sz w:val="22"/>
          <w:szCs w:val="22"/>
        </w:rPr>
        <w:t>4. Strony będą uwzględniać protokoły reklamacyjne związane z omyłkami ilościowymi i jakościowymi.</w:t>
      </w:r>
    </w:p>
    <w:p w:rsidR="00655135" w:rsidRPr="00C62557" w:rsidRDefault="00655135" w:rsidP="00655135">
      <w:pPr>
        <w:jc w:val="both"/>
        <w:rPr>
          <w:rFonts w:ascii="Calibri" w:hAnsi="Calibri" w:cs="Calibri"/>
          <w:sz w:val="22"/>
          <w:szCs w:val="22"/>
        </w:rPr>
      </w:pPr>
      <w:r w:rsidRPr="00C62557">
        <w:rPr>
          <w:rFonts w:ascii="Calibri" w:hAnsi="Calibri" w:cs="Calibri"/>
          <w:sz w:val="22"/>
          <w:szCs w:val="22"/>
        </w:rPr>
        <w:t xml:space="preserve">5. Reklamacje (ilościowe i jakościowe) będą rozpatrywane w terminie </w:t>
      </w:r>
      <w:r w:rsidR="008E395F" w:rsidRPr="00C62557">
        <w:rPr>
          <w:rFonts w:ascii="Calibri" w:hAnsi="Calibri" w:cs="Calibri"/>
          <w:sz w:val="22"/>
          <w:szCs w:val="22"/>
        </w:rPr>
        <w:t xml:space="preserve">wskazanym w </w:t>
      </w:r>
      <w:r w:rsidR="00265239" w:rsidRPr="00C62557">
        <w:rPr>
          <w:rFonts w:ascii="Calibri" w:hAnsi="Calibri" w:cs="Calibri"/>
          <w:sz w:val="22"/>
          <w:szCs w:val="22"/>
        </w:rPr>
        <w:t>Z</w:t>
      </w:r>
      <w:r w:rsidR="008E395F" w:rsidRPr="00C62557">
        <w:rPr>
          <w:rFonts w:ascii="Calibri" w:hAnsi="Calibri" w:cs="Calibri"/>
          <w:sz w:val="22"/>
          <w:szCs w:val="22"/>
        </w:rPr>
        <w:t>ałączniku nr</w:t>
      </w:r>
      <w:r w:rsidR="00265239" w:rsidRPr="00C62557">
        <w:rPr>
          <w:rFonts w:ascii="Calibri" w:hAnsi="Calibri" w:cs="Calibri"/>
          <w:sz w:val="22"/>
          <w:szCs w:val="22"/>
        </w:rPr>
        <w:t xml:space="preserve"> </w:t>
      </w:r>
      <w:r w:rsidR="008E395F" w:rsidRPr="00C62557">
        <w:rPr>
          <w:rFonts w:ascii="Calibri" w:hAnsi="Calibri" w:cs="Calibri"/>
          <w:sz w:val="22"/>
          <w:szCs w:val="22"/>
        </w:rPr>
        <w:t xml:space="preserve">2  </w:t>
      </w:r>
    </w:p>
    <w:p w:rsidR="00655135" w:rsidRPr="00C62557" w:rsidRDefault="00655135" w:rsidP="00655135">
      <w:pPr>
        <w:jc w:val="both"/>
        <w:rPr>
          <w:rFonts w:ascii="Calibri" w:hAnsi="Calibri" w:cs="Calibri"/>
          <w:sz w:val="22"/>
          <w:szCs w:val="22"/>
        </w:rPr>
      </w:pPr>
      <w:r w:rsidRPr="00C62557">
        <w:rPr>
          <w:rFonts w:ascii="Calibri" w:hAnsi="Calibri" w:cs="Calibri"/>
          <w:sz w:val="22"/>
          <w:szCs w:val="22"/>
        </w:rPr>
        <w:t xml:space="preserve">6.W przypadku stwierdzenia wad jakościowych lub braków ilościowych, Zamawiającemu zostanie dostarczony towar wolny od wad lub uzupełniony brak w terminie </w:t>
      </w:r>
      <w:r w:rsidR="008E395F" w:rsidRPr="00C62557">
        <w:rPr>
          <w:rFonts w:ascii="Calibri" w:hAnsi="Calibri" w:cs="Calibri"/>
          <w:sz w:val="22"/>
          <w:szCs w:val="22"/>
        </w:rPr>
        <w:t xml:space="preserve">wskazanym w </w:t>
      </w:r>
      <w:r w:rsidR="00265239" w:rsidRPr="00C62557">
        <w:rPr>
          <w:rFonts w:ascii="Calibri" w:hAnsi="Calibri" w:cs="Calibri"/>
          <w:sz w:val="22"/>
          <w:szCs w:val="22"/>
        </w:rPr>
        <w:t>Z</w:t>
      </w:r>
      <w:r w:rsidR="008E395F" w:rsidRPr="00C62557">
        <w:rPr>
          <w:rFonts w:ascii="Calibri" w:hAnsi="Calibri" w:cs="Calibri"/>
          <w:sz w:val="22"/>
          <w:szCs w:val="22"/>
        </w:rPr>
        <w:t xml:space="preserve">ałączniku nr 2 </w:t>
      </w:r>
      <w:r w:rsidRPr="00C62557">
        <w:rPr>
          <w:rFonts w:ascii="Calibri" w:hAnsi="Calibri" w:cs="Calibri"/>
          <w:sz w:val="22"/>
          <w:szCs w:val="22"/>
        </w:rPr>
        <w:t xml:space="preserve">licząc od dnia rozpatrzenia reklamacji </w:t>
      </w:r>
    </w:p>
    <w:p w:rsidR="00007833" w:rsidRPr="00007833" w:rsidRDefault="00655135" w:rsidP="00007833">
      <w:pPr>
        <w:jc w:val="both"/>
        <w:rPr>
          <w:rFonts w:ascii="Calibri" w:hAnsi="Calibri" w:cs="Calibri"/>
          <w:sz w:val="22"/>
          <w:szCs w:val="22"/>
        </w:rPr>
      </w:pPr>
      <w:r w:rsidRPr="00C62557">
        <w:rPr>
          <w:rFonts w:ascii="Calibri" w:hAnsi="Calibri" w:cs="Calibri"/>
          <w:sz w:val="22"/>
          <w:szCs w:val="22"/>
        </w:rPr>
        <w:t xml:space="preserve">7. Wykonawca będzie dostarczać sukcesywnie produkty, z terminem ważności: </w:t>
      </w:r>
      <w:r w:rsidR="00007833" w:rsidRPr="00C62557">
        <w:rPr>
          <w:rFonts w:ascii="Calibri" w:hAnsi="Calibri" w:cs="Calibri"/>
          <w:sz w:val="22"/>
          <w:szCs w:val="22"/>
        </w:rPr>
        <w:t xml:space="preserve">zgodnym z informacją zawartą w </w:t>
      </w:r>
      <w:r w:rsidR="00007833" w:rsidRPr="00C62557">
        <w:rPr>
          <w:rFonts w:ascii="Calibri" w:hAnsi="Calibri" w:cs="Calibri"/>
          <w:sz w:val="22"/>
          <w:szCs w:val="22"/>
          <w:u w:val="single"/>
        </w:rPr>
        <w:t>Załączniku  nr</w:t>
      </w:r>
      <w:r w:rsidR="00913DCF">
        <w:rPr>
          <w:rFonts w:ascii="Calibri" w:hAnsi="Calibri" w:cs="Calibri"/>
          <w:sz w:val="22"/>
          <w:szCs w:val="22"/>
          <w:u w:val="single"/>
        </w:rPr>
        <w:t xml:space="preserve"> </w:t>
      </w:r>
      <w:r w:rsidR="00007833" w:rsidRPr="00C62557">
        <w:rPr>
          <w:rFonts w:ascii="Calibri" w:hAnsi="Calibri" w:cs="Calibri"/>
          <w:sz w:val="22"/>
          <w:szCs w:val="22"/>
          <w:u w:val="single"/>
        </w:rPr>
        <w:t>2</w:t>
      </w:r>
      <w:r w:rsidR="00007833" w:rsidRPr="00007833">
        <w:rPr>
          <w:rFonts w:ascii="Calibri" w:hAnsi="Calibri" w:cs="Calibri"/>
          <w:sz w:val="22"/>
          <w:szCs w:val="22"/>
        </w:rPr>
        <w:t xml:space="preserve"> </w:t>
      </w:r>
    </w:p>
    <w:p w:rsidR="00AB656B" w:rsidRPr="00913DCF" w:rsidRDefault="00655135" w:rsidP="007C4A6F">
      <w:pPr>
        <w:jc w:val="both"/>
        <w:rPr>
          <w:rFonts w:ascii="Calibri" w:hAnsi="Calibri" w:cs="Calibri"/>
          <w:sz w:val="22"/>
          <w:szCs w:val="22"/>
        </w:rPr>
      </w:pPr>
      <w:r w:rsidRPr="00913DCF">
        <w:rPr>
          <w:rFonts w:ascii="Calibri" w:hAnsi="Calibri" w:cs="Calibri"/>
          <w:sz w:val="22"/>
          <w:szCs w:val="22"/>
        </w:rPr>
        <w:t>8</w:t>
      </w:r>
      <w:r w:rsidR="00AB656B" w:rsidRPr="00913DCF">
        <w:rPr>
          <w:rFonts w:ascii="Calibri" w:hAnsi="Calibri" w:cs="Calibri"/>
          <w:sz w:val="22"/>
          <w:szCs w:val="22"/>
        </w:rPr>
        <w:t>. W p</w:t>
      </w:r>
      <w:r w:rsidR="00105D05" w:rsidRPr="00913DCF">
        <w:rPr>
          <w:rFonts w:ascii="Calibri" w:hAnsi="Calibri" w:cs="Calibri"/>
          <w:sz w:val="22"/>
          <w:szCs w:val="22"/>
        </w:rPr>
        <w:t xml:space="preserve">akietach </w:t>
      </w:r>
      <w:r w:rsidR="005913FC" w:rsidRPr="00913DCF">
        <w:rPr>
          <w:rFonts w:ascii="Calibri" w:hAnsi="Calibri" w:cs="Calibri"/>
          <w:sz w:val="22"/>
          <w:szCs w:val="22"/>
        </w:rPr>
        <w:t>2, 6</w:t>
      </w:r>
      <w:r w:rsidR="00105D05" w:rsidRPr="00913DCF">
        <w:rPr>
          <w:rFonts w:ascii="Calibri" w:hAnsi="Calibri" w:cs="Calibri"/>
          <w:sz w:val="22"/>
          <w:szCs w:val="22"/>
        </w:rPr>
        <w:t xml:space="preserve"> w przypadku awarii</w:t>
      </w:r>
      <w:r w:rsidR="00BD214B" w:rsidRPr="00913DCF">
        <w:rPr>
          <w:rFonts w:ascii="Calibri" w:hAnsi="Calibri" w:cs="Calibri"/>
          <w:sz w:val="22"/>
          <w:szCs w:val="22"/>
        </w:rPr>
        <w:t xml:space="preserve"> trwającej dłużej niż ustalone ramy czasowe Wykonawca umowy zobowiązuje się do wykonania badań na swój koszt w innej jednostce</w:t>
      </w:r>
      <w:r w:rsidR="00107AE0" w:rsidRPr="00913DCF">
        <w:rPr>
          <w:rFonts w:ascii="Calibri" w:hAnsi="Calibri" w:cs="Calibri"/>
          <w:sz w:val="22"/>
          <w:szCs w:val="22"/>
        </w:rPr>
        <w:t>.</w:t>
      </w:r>
    </w:p>
    <w:bookmarkEnd w:id="3"/>
    <w:p w:rsidR="00AB656B" w:rsidRPr="00913DCF" w:rsidRDefault="00655135" w:rsidP="007C4A6F">
      <w:pPr>
        <w:jc w:val="both"/>
        <w:rPr>
          <w:rFonts w:ascii="Calibri" w:hAnsi="Calibri" w:cs="Calibri"/>
          <w:sz w:val="22"/>
          <w:szCs w:val="22"/>
        </w:rPr>
      </w:pPr>
      <w:r w:rsidRPr="00913DCF">
        <w:rPr>
          <w:rFonts w:ascii="Calibri" w:hAnsi="Calibri" w:cs="Calibri"/>
          <w:sz w:val="22"/>
          <w:szCs w:val="22"/>
        </w:rPr>
        <w:t>8</w:t>
      </w:r>
      <w:r w:rsidR="00AB656B" w:rsidRPr="00913DCF">
        <w:rPr>
          <w:rFonts w:ascii="Calibri" w:hAnsi="Calibri" w:cs="Calibri"/>
          <w:sz w:val="22"/>
          <w:szCs w:val="22"/>
        </w:rPr>
        <w:t>.1 Wykonawca zobowiązuje się do do</w:t>
      </w:r>
      <w:r w:rsidR="008A16AA" w:rsidRPr="00913DCF">
        <w:rPr>
          <w:rFonts w:ascii="Calibri" w:hAnsi="Calibri" w:cs="Calibri"/>
          <w:sz w:val="22"/>
          <w:szCs w:val="22"/>
        </w:rPr>
        <w:t xml:space="preserve">starczenia Zamawiającemu </w:t>
      </w:r>
      <w:bookmarkStart w:id="4" w:name="_Hlk156396213"/>
      <w:r w:rsidR="00107AE0" w:rsidRPr="00913DCF">
        <w:rPr>
          <w:rFonts w:ascii="Calibri" w:hAnsi="Calibri" w:cs="Calibri"/>
          <w:sz w:val="22"/>
          <w:szCs w:val="22"/>
        </w:rPr>
        <w:t xml:space="preserve">aparatów ( Załącznik nr 2, Załącznik nr </w:t>
      </w:r>
      <w:r w:rsidR="00D27D82" w:rsidRPr="00913DCF">
        <w:rPr>
          <w:rFonts w:ascii="Calibri" w:hAnsi="Calibri" w:cs="Calibri"/>
          <w:sz w:val="22"/>
          <w:szCs w:val="22"/>
        </w:rPr>
        <w:t>2A</w:t>
      </w:r>
      <w:r w:rsidR="00107AE0" w:rsidRPr="00913DCF">
        <w:rPr>
          <w:rFonts w:ascii="Calibri" w:hAnsi="Calibri" w:cs="Calibri"/>
          <w:sz w:val="22"/>
          <w:szCs w:val="22"/>
        </w:rPr>
        <w:t xml:space="preserve">) </w:t>
      </w:r>
      <w:r w:rsidR="00E46BA7" w:rsidRPr="00913DCF">
        <w:rPr>
          <w:rFonts w:ascii="Calibri" w:hAnsi="Calibri" w:cs="Calibri"/>
          <w:sz w:val="22"/>
          <w:szCs w:val="22"/>
        </w:rPr>
        <w:t xml:space="preserve">w terminie zgodnym z informacją zawartą w </w:t>
      </w:r>
      <w:r w:rsidR="00E46BA7" w:rsidRPr="00913DCF">
        <w:rPr>
          <w:rFonts w:ascii="Calibri" w:hAnsi="Calibri" w:cs="Calibri"/>
          <w:sz w:val="22"/>
          <w:szCs w:val="22"/>
          <w:u w:val="single"/>
        </w:rPr>
        <w:t>Załączniku  nr 2</w:t>
      </w:r>
      <w:r w:rsidR="00E46BA7" w:rsidRPr="00913DCF">
        <w:rPr>
          <w:rFonts w:ascii="Calibri" w:hAnsi="Calibri" w:cs="Calibri"/>
          <w:sz w:val="22"/>
          <w:szCs w:val="22"/>
        </w:rPr>
        <w:t xml:space="preserve"> </w:t>
      </w:r>
    </w:p>
    <w:bookmarkEnd w:id="4"/>
    <w:p w:rsidR="00AB656B" w:rsidRPr="006835D1" w:rsidRDefault="00655135" w:rsidP="00AB656B">
      <w:pPr>
        <w:jc w:val="both"/>
        <w:rPr>
          <w:rFonts w:ascii="Calibri" w:hAnsi="Calibri" w:cs="Calibri"/>
          <w:b/>
          <w:sz w:val="22"/>
          <w:szCs w:val="22"/>
        </w:rPr>
      </w:pPr>
      <w:r w:rsidRPr="00913DCF">
        <w:rPr>
          <w:rFonts w:ascii="Calibri" w:hAnsi="Calibri" w:cs="Calibri"/>
          <w:sz w:val="22"/>
          <w:szCs w:val="22"/>
        </w:rPr>
        <w:t>8</w:t>
      </w:r>
      <w:r w:rsidR="00AB656B" w:rsidRPr="00913DCF">
        <w:rPr>
          <w:rFonts w:ascii="Calibri" w:hAnsi="Calibri" w:cs="Calibri"/>
          <w:sz w:val="22"/>
          <w:szCs w:val="22"/>
        </w:rPr>
        <w:t>.</w:t>
      </w:r>
      <w:r w:rsidR="00784798" w:rsidRPr="00913DCF">
        <w:rPr>
          <w:rFonts w:ascii="Calibri" w:hAnsi="Calibri" w:cs="Calibri"/>
          <w:sz w:val="22"/>
          <w:szCs w:val="22"/>
        </w:rPr>
        <w:t>2</w:t>
      </w:r>
      <w:r w:rsidR="00AB656B" w:rsidRPr="00913DCF">
        <w:rPr>
          <w:rFonts w:ascii="Calibri" w:hAnsi="Calibri" w:cs="Calibri"/>
          <w:sz w:val="22"/>
          <w:szCs w:val="22"/>
        </w:rPr>
        <w:t xml:space="preserve"> Transport i rozładowanie przedmiotu zamówienia do magazynu</w:t>
      </w:r>
      <w:r w:rsidR="00AB656B" w:rsidRPr="006835D1">
        <w:rPr>
          <w:rFonts w:ascii="Calibri" w:hAnsi="Calibri" w:cs="Calibri"/>
          <w:sz w:val="22"/>
          <w:szCs w:val="22"/>
        </w:rPr>
        <w:t xml:space="preserve"> Szpita</w:t>
      </w:r>
      <w:r w:rsidR="008A16AA" w:rsidRPr="006835D1">
        <w:rPr>
          <w:rFonts w:ascii="Calibri" w:hAnsi="Calibri" w:cs="Calibri"/>
          <w:sz w:val="22"/>
          <w:szCs w:val="22"/>
        </w:rPr>
        <w:t xml:space="preserve">la zlokalizowanego we wskazanej lokalizacji </w:t>
      </w:r>
      <w:r w:rsidR="00AB656B" w:rsidRPr="006835D1">
        <w:rPr>
          <w:rFonts w:ascii="Calibri" w:hAnsi="Calibri" w:cs="Calibri"/>
          <w:sz w:val="22"/>
          <w:szCs w:val="22"/>
        </w:rPr>
        <w:t xml:space="preserve"> powyżej lokalizacji będzie się odbywało na koszt i ryzyko Wykonawcy</w:t>
      </w:r>
      <w:r w:rsidR="00AB656B" w:rsidRPr="006835D1">
        <w:rPr>
          <w:rFonts w:ascii="Calibri" w:hAnsi="Calibri" w:cs="Calibri"/>
          <w:b/>
          <w:sz w:val="22"/>
          <w:szCs w:val="22"/>
        </w:rPr>
        <w:t>.</w:t>
      </w:r>
    </w:p>
    <w:p w:rsidR="00655135" w:rsidRPr="006835D1" w:rsidRDefault="00655135" w:rsidP="00655135">
      <w:pPr>
        <w:jc w:val="both"/>
        <w:rPr>
          <w:rFonts w:ascii="Calibri" w:hAnsi="Calibri" w:cs="Calibri"/>
          <w:bCs/>
          <w:sz w:val="22"/>
          <w:szCs w:val="22"/>
        </w:rPr>
      </w:pPr>
      <w:r w:rsidRPr="006835D1">
        <w:rPr>
          <w:rFonts w:ascii="Calibri" w:hAnsi="Calibri" w:cs="Calibri"/>
          <w:sz w:val="22"/>
          <w:szCs w:val="22"/>
        </w:rPr>
        <w:t>8.</w:t>
      </w:r>
      <w:r w:rsidR="00784798" w:rsidRPr="006835D1">
        <w:rPr>
          <w:rFonts w:ascii="Calibri" w:hAnsi="Calibri" w:cs="Calibri"/>
          <w:sz w:val="22"/>
          <w:szCs w:val="22"/>
        </w:rPr>
        <w:t>3</w:t>
      </w:r>
      <w:r w:rsidRPr="006835D1">
        <w:rPr>
          <w:rFonts w:ascii="Calibri" w:hAnsi="Calibri" w:cs="Calibri"/>
          <w:sz w:val="22"/>
          <w:szCs w:val="22"/>
        </w:rPr>
        <w:t xml:space="preserve"> </w:t>
      </w:r>
      <w:r w:rsidRPr="006835D1">
        <w:rPr>
          <w:rFonts w:ascii="Calibri" w:hAnsi="Calibri" w:cs="Calibri"/>
          <w:bCs/>
          <w:sz w:val="22"/>
          <w:szCs w:val="22"/>
        </w:rPr>
        <w:t>Wykonawca zobowiązany jest do przeszkolenia wskazanej przez Zamawiającego grupy osób z zakresu obsługi przedmiotu umowy w terminie ustalonym przez strony</w:t>
      </w:r>
      <w:r w:rsidR="00913C89" w:rsidRPr="006835D1">
        <w:rPr>
          <w:rFonts w:ascii="Calibri" w:hAnsi="Calibri" w:cs="Calibri"/>
          <w:bCs/>
          <w:sz w:val="22"/>
          <w:szCs w:val="22"/>
        </w:rPr>
        <w:t xml:space="preserve"> zgodnie z Załącznik</w:t>
      </w:r>
      <w:r w:rsidR="006835D1">
        <w:rPr>
          <w:rFonts w:ascii="Calibri" w:hAnsi="Calibri" w:cs="Calibri"/>
          <w:bCs/>
          <w:sz w:val="22"/>
          <w:szCs w:val="22"/>
        </w:rPr>
        <w:t>iem</w:t>
      </w:r>
      <w:r w:rsidR="00913C89" w:rsidRPr="006835D1">
        <w:rPr>
          <w:rFonts w:ascii="Calibri" w:hAnsi="Calibri" w:cs="Calibri"/>
          <w:bCs/>
          <w:sz w:val="22"/>
          <w:szCs w:val="22"/>
        </w:rPr>
        <w:t xml:space="preserve"> nr. 3 do SWZ</w:t>
      </w:r>
    </w:p>
    <w:p w:rsidR="00B26499" w:rsidRPr="006835D1" w:rsidRDefault="00655135" w:rsidP="00B26499">
      <w:pPr>
        <w:jc w:val="both"/>
        <w:rPr>
          <w:rFonts w:ascii="Calibri" w:hAnsi="Calibri" w:cs="Calibri"/>
          <w:sz w:val="22"/>
          <w:szCs w:val="22"/>
        </w:rPr>
      </w:pPr>
      <w:r w:rsidRPr="006835D1">
        <w:rPr>
          <w:rFonts w:ascii="Calibri" w:hAnsi="Calibri" w:cs="Calibri"/>
          <w:sz w:val="22"/>
          <w:szCs w:val="22"/>
        </w:rPr>
        <w:t>9</w:t>
      </w:r>
      <w:r w:rsidR="007C4A6F" w:rsidRPr="006835D1">
        <w:rPr>
          <w:rFonts w:ascii="Calibri" w:hAnsi="Calibri" w:cs="Calibri"/>
          <w:sz w:val="22"/>
          <w:szCs w:val="22"/>
        </w:rPr>
        <w:t>.</w:t>
      </w:r>
      <w:r w:rsidR="00AB656B" w:rsidRPr="006835D1">
        <w:rPr>
          <w:rFonts w:ascii="Calibri" w:hAnsi="Calibri" w:cs="Calibri"/>
          <w:sz w:val="22"/>
          <w:szCs w:val="22"/>
        </w:rPr>
        <w:t xml:space="preserve"> </w:t>
      </w:r>
      <w:r w:rsidR="007C4A6F" w:rsidRPr="006835D1">
        <w:rPr>
          <w:rFonts w:ascii="Calibri" w:hAnsi="Calibri" w:cs="Calibri"/>
          <w:sz w:val="22"/>
          <w:szCs w:val="22"/>
        </w:rPr>
        <w:t>Dostawy towaru mogą odbywać się w godzinach: 8:00 – 14:00 w dni robocze pn-pt.</w:t>
      </w:r>
    </w:p>
    <w:p w:rsidR="00B26499" w:rsidRPr="006835D1" w:rsidRDefault="00655135" w:rsidP="00B268C7">
      <w:pPr>
        <w:spacing w:line="276" w:lineRule="auto"/>
        <w:jc w:val="both"/>
        <w:rPr>
          <w:rFonts w:ascii="Calibri" w:hAnsi="Calibri" w:cs="Calibri"/>
          <w:sz w:val="22"/>
          <w:szCs w:val="22"/>
        </w:rPr>
      </w:pPr>
      <w:r w:rsidRPr="006835D1">
        <w:rPr>
          <w:rFonts w:ascii="Calibri" w:hAnsi="Calibri" w:cs="Calibri"/>
          <w:sz w:val="22"/>
          <w:szCs w:val="22"/>
        </w:rPr>
        <w:t>10</w:t>
      </w:r>
      <w:r w:rsidR="00B26499" w:rsidRPr="006835D1">
        <w:rPr>
          <w:rFonts w:ascii="Calibri" w:hAnsi="Calibri" w:cs="Calibri"/>
          <w:sz w:val="22"/>
          <w:szCs w:val="22"/>
        </w:rPr>
        <w:t>. Wykonawca zobowiązany jest do dostarczania przedmiotu zamówienia do magazynu Zamawiającego pod wskazany w zamówieniu adres, transportem Wykonawcy lub za pośrednictwem firmy kurierskiej, z zastrzeżeniem, że Podwykonawca musi spełniać wymogi określone w Rozporządzeniu Ministra Zdrowia z dnia 13 marca 2015 r. w sprawie wymagań Dobrej Praktyki Dystrybucyjnej (</w:t>
      </w:r>
      <w:proofErr w:type="spellStart"/>
      <w:r w:rsidR="00B26499" w:rsidRPr="006835D1">
        <w:rPr>
          <w:rFonts w:ascii="Calibri" w:hAnsi="Calibri" w:cs="Calibri"/>
          <w:sz w:val="22"/>
          <w:szCs w:val="22"/>
        </w:rPr>
        <w:t>t.j</w:t>
      </w:r>
      <w:proofErr w:type="spellEnd"/>
      <w:r w:rsidR="00B26499" w:rsidRPr="006835D1">
        <w:rPr>
          <w:rFonts w:ascii="Calibri" w:hAnsi="Calibri" w:cs="Calibri"/>
          <w:sz w:val="22"/>
          <w:szCs w:val="22"/>
        </w:rPr>
        <w:t>. - Dz. U. z 2017 r., poz. 509 ze zm.), , dotyczące transportu produktów leczniczych w odpowiedniej temperaturze, zgodnie z zaleceniami producenta i w odpowiednich warunkach sanitarnych / jeżeli dotyczy/.</w:t>
      </w:r>
    </w:p>
    <w:p w:rsidR="00B268C7" w:rsidRPr="006835D1" w:rsidRDefault="00655135" w:rsidP="00B268C7">
      <w:pPr>
        <w:suppressAutoHyphens/>
        <w:autoSpaceDE w:val="0"/>
        <w:autoSpaceDN w:val="0"/>
        <w:adjustRightInd w:val="0"/>
        <w:spacing w:line="276" w:lineRule="auto"/>
        <w:jc w:val="both"/>
        <w:rPr>
          <w:rFonts w:ascii="Calibri" w:hAnsi="Calibri" w:cs="Calibri"/>
          <w:sz w:val="22"/>
          <w:szCs w:val="22"/>
        </w:rPr>
      </w:pPr>
      <w:r w:rsidRPr="006835D1">
        <w:rPr>
          <w:rFonts w:ascii="Calibri" w:hAnsi="Calibri" w:cs="Calibri"/>
          <w:sz w:val="22"/>
          <w:szCs w:val="22"/>
        </w:rPr>
        <w:t>11</w:t>
      </w:r>
      <w:r w:rsidR="00B268C7" w:rsidRPr="006835D1">
        <w:rPr>
          <w:rFonts w:ascii="Calibri" w:hAnsi="Calibri" w:cs="Calibri"/>
          <w:sz w:val="22"/>
          <w:szCs w:val="22"/>
        </w:rPr>
        <w:t>. Na Wykonawcy spoczywa obowiązek udokumentowania, że transport produktów leczniczych przebiegał w wymaganej temperaturze. Pomiar temperatury winien być dokonywany przy użyciu urządzeń poddanych kalibracji. /jeśli dotyczy/</w:t>
      </w:r>
    </w:p>
    <w:p w:rsidR="00B268C7" w:rsidRPr="006835D1" w:rsidRDefault="00655135" w:rsidP="00B268C7">
      <w:pPr>
        <w:tabs>
          <w:tab w:val="num" w:pos="426"/>
        </w:tabs>
        <w:suppressAutoHyphens/>
        <w:autoSpaceDE w:val="0"/>
        <w:autoSpaceDN w:val="0"/>
        <w:adjustRightInd w:val="0"/>
        <w:spacing w:line="276" w:lineRule="auto"/>
        <w:jc w:val="both"/>
        <w:rPr>
          <w:rFonts w:ascii="Calibri" w:hAnsi="Calibri" w:cs="Calibri"/>
          <w:sz w:val="22"/>
          <w:szCs w:val="22"/>
        </w:rPr>
      </w:pPr>
      <w:r w:rsidRPr="006835D1">
        <w:rPr>
          <w:rFonts w:ascii="Calibri" w:hAnsi="Calibri" w:cs="Calibri"/>
          <w:sz w:val="22"/>
          <w:szCs w:val="22"/>
        </w:rPr>
        <w:t>12</w:t>
      </w:r>
      <w:r w:rsidR="00B268C7" w:rsidRPr="006835D1">
        <w:rPr>
          <w:rFonts w:ascii="Calibri" w:hAnsi="Calibri" w:cs="Calibri"/>
          <w:sz w:val="22"/>
          <w:szCs w:val="22"/>
        </w:rPr>
        <w:t>. Zamawiający zastrzega sobie otrzymanie wydruku potwierdzającego wartość temperatury przy każdej dostawie, mając na celu sprawdzenie czy zamówione produkty lecznicze przewożone są w odpowiedniej temperaturze, poprzez sprawdzenie wydruku z urządzenia rejestrującego temperaturę podczas transportu. Zamawiający uzna wskazania urządzenia za prawidłowe, jeżeli urządzenie służące do monitorowania temperatury będzie posiadać dokument potwierdzający poprawność jego wskazań (dokument potwierdzający jego kalibrację). /jeśli dotyczy/</w:t>
      </w:r>
    </w:p>
    <w:p w:rsidR="00B268C7" w:rsidRPr="006835D1" w:rsidRDefault="00655135" w:rsidP="00B268C7">
      <w:pPr>
        <w:spacing w:line="276" w:lineRule="auto"/>
        <w:jc w:val="both"/>
        <w:rPr>
          <w:rFonts w:ascii="Calibri" w:hAnsi="Calibri" w:cs="Calibri"/>
          <w:sz w:val="22"/>
          <w:szCs w:val="22"/>
        </w:rPr>
      </w:pPr>
      <w:r w:rsidRPr="006835D1">
        <w:rPr>
          <w:rFonts w:ascii="Calibri" w:hAnsi="Calibri" w:cs="Calibri"/>
          <w:sz w:val="22"/>
          <w:szCs w:val="22"/>
        </w:rPr>
        <w:lastRenderedPageBreak/>
        <w:t>13</w:t>
      </w:r>
      <w:r w:rsidR="00B268C7" w:rsidRPr="006835D1">
        <w:rPr>
          <w:rFonts w:ascii="Calibri" w:hAnsi="Calibri" w:cs="Calibri"/>
          <w:sz w:val="22"/>
          <w:szCs w:val="22"/>
        </w:rPr>
        <w:t>.</w:t>
      </w:r>
      <w:r w:rsidR="00AB656B" w:rsidRPr="006835D1">
        <w:rPr>
          <w:rFonts w:ascii="Calibri" w:hAnsi="Calibri" w:cs="Calibri"/>
          <w:sz w:val="22"/>
          <w:szCs w:val="22"/>
        </w:rPr>
        <w:t xml:space="preserve"> </w:t>
      </w:r>
      <w:r w:rsidR="00B268C7" w:rsidRPr="006835D1">
        <w:rPr>
          <w:rFonts w:ascii="Calibri" w:hAnsi="Calibri" w:cs="Calibri"/>
          <w:sz w:val="22"/>
          <w:szCs w:val="22"/>
        </w:rPr>
        <w:t>W przypadku dostarczania produktów transportem Wykonawcy, Zamawiający wymaga, aby pracownik Wykonawcy był obecny podczas sprawdzania zgodności towaru z zamówieniem lub w przypadku odmowy wykonania czynności sprawdzania, składał pisemne zobowiązanie Wykonawcy do uwzględnienia ewentualnego protokołu reklamacyjnego w przypadku stwierdzenia wad jakościowych lub braków ilościowych w dostawie (Zamawiający dopuszcza złożenie jednego zobowiązania, podpisanego przez przedstawiciela Wykonawcy na okres obowiązywania umowy).</w:t>
      </w:r>
    </w:p>
    <w:p w:rsidR="00105D05" w:rsidRDefault="00105D05" w:rsidP="00105D05">
      <w:pPr>
        <w:spacing w:line="276" w:lineRule="auto"/>
        <w:jc w:val="center"/>
        <w:rPr>
          <w:rFonts w:ascii="Calibri" w:hAnsi="Calibri" w:cs="Calibri"/>
          <w:b/>
          <w:sz w:val="22"/>
          <w:szCs w:val="22"/>
        </w:rPr>
      </w:pPr>
      <w:r w:rsidRPr="006835D1">
        <w:rPr>
          <w:rFonts w:ascii="Calibri" w:hAnsi="Calibri" w:cs="Calibri"/>
          <w:b/>
          <w:sz w:val="22"/>
          <w:szCs w:val="22"/>
        </w:rPr>
        <w:t>Miejsce wykonania zamówienia</w:t>
      </w:r>
    </w:p>
    <w:p w:rsidR="007A4A43" w:rsidRPr="007A4A43" w:rsidRDefault="007A4A43" w:rsidP="007A4A43">
      <w:pPr>
        <w:spacing w:line="276" w:lineRule="auto"/>
        <w:rPr>
          <w:rFonts w:ascii="Calibri" w:hAnsi="Calibri" w:cs="Calibri"/>
          <w:sz w:val="22"/>
          <w:szCs w:val="22"/>
        </w:rPr>
      </w:pPr>
      <w:bookmarkStart w:id="5" w:name="_Hlk179885857"/>
      <w:r>
        <w:rPr>
          <w:rFonts w:ascii="Calibri" w:hAnsi="Calibri" w:cs="Calibri"/>
          <w:sz w:val="22"/>
          <w:szCs w:val="22"/>
        </w:rPr>
        <w:t xml:space="preserve">1. </w:t>
      </w:r>
      <w:r w:rsidRPr="007A4A43">
        <w:rPr>
          <w:rFonts w:ascii="Calibri" w:hAnsi="Calibri" w:cs="Calibri"/>
          <w:sz w:val="22"/>
          <w:szCs w:val="22"/>
        </w:rPr>
        <w:t xml:space="preserve">Dla </w:t>
      </w:r>
      <w:r w:rsidR="00107AE0" w:rsidRPr="00107AE0">
        <w:rPr>
          <w:rFonts w:ascii="Calibri" w:hAnsi="Calibri" w:cs="Calibri"/>
          <w:sz w:val="22"/>
          <w:szCs w:val="22"/>
        </w:rPr>
        <w:t>ZDL Medyczne Laboratorium Toksykologiczne</w:t>
      </w:r>
      <w:r w:rsidRPr="007A4A43">
        <w:rPr>
          <w:rFonts w:ascii="Calibri" w:hAnsi="Calibri" w:cs="Calibri"/>
          <w:sz w:val="22"/>
          <w:szCs w:val="22"/>
        </w:rPr>
        <w:t xml:space="preserve"> - </w:t>
      </w:r>
      <w:r w:rsidRPr="007A4A43">
        <w:rPr>
          <w:rFonts w:ascii="Calibri" w:hAnsi="Calibri" w:cs="Calibri"/>
          <w:b/>
          <w:sz w:val="22"/>
          <w:szCs w:val="22"/>
        </w:rPr>
        <w:t xml:space="preserve">pakiet nr </w:t>
      </w:r>
      <w:r w:rsidR="00107AE0">
        <w:rPr>
          <w:rFonts w:ascii="Calibri" w:hAnsi="Calibri" w:cs="Calibri"/>
          <w:b/>
          <w:sz w:val="22"/>
          <w:szCs w:val="22"/>
        </w:rPr>
        <w:t>1, 2, 3, 4</w:t>
      </w:r>
      <w:r w:rsidRPr="007A4A43">
        <w:rPr>
          <w:rFonts w:ascii="Calibri" w:hAnsi="Calibri" w:cs="Calibri"/>
          <w:sz w:val="22"/>
          <w:szCs w:val="22"/>
        </w:rPr>
        <w:t xml:space="preserve"> - miejsce dostawy: </w:t>
      </w:r>
      <w:r w:rsidR="00107AE0" w:rsidRPr="00107AE0">
        <w:rPr>
          <w:rFonts w:ascii="Calibri" w:hAnsi="Calibri" w:cs="Calibri"/>
          <w:sz w:val="22"/>
          <w:szCs w:val="22"/>
        </w:rPr>
        <w:t>budynek A2 ( poziom -1)  ŁCT    ul. Pomorska 251   92-213 Łódź</w:t>
      </w:r>
      <w:r w:rsidR="00107AE0">
        <w:rPr>
          <w:rFonts w:ascii="Calibri" w:hAnsi="Calibri" w:cs="Calibri"/>
          <w:sz w:val="22"/>
          <w:szCs w:val="22"/>
        </w:rPr>
        <w:t>;</w:t>
      </w:r>
    </w:p>
    <w:p w:rsidR="007A4A43" w:rsidRPr="007A4A43" w:rsidRDefault="007A4A43" w:rsidP="007A4A43">
      <w:pPr>
        <w:spacing w:line="276" w:lineRule="auto"/>
        <w:rPr>
          <w:rFonts w:ascii="Calibri" w:hAnsi="Calibri" w:cs="Calibri"/>
          <w:sz w:val="22"/>
          <w:szCs w:val="22"/>
        </w:rPr>
      </w:pPr>
      <w:r w:rsidRPr="007A4A43">
        <w:rPr>
          <w:rFonts w:ascii="Calibri" w:hAnsi="Calibri" w:cs="Calibri"/>
          <w:sz w:val="22"/>
          <w:szCs w:val="22"/>
        </w:rPr>
        <w:t xml:space="preserve"> </w:t>
      </w:r>
      <w:r>
        <w:rPr>
          <w:rFonts w:ascii="Calibri" w:hAnsi="Calibri" w:cs="Calibri"/>
          <w:sz w:val="22"/>
          <w:szCs w:val="22"/>
        </w:rPr>
        <w:t xml:space="preserve">2. </w:t>
      </w:r>
      <w:r w:rsidRPr="007A4A43">
        <w:rPr>
          <w:rFonts w:ascii="Calibri" w:hAnsi="Calibri" w:cs="Calibri"/>
          <w:sz w:val="22"/>
          <w:szCs w:val="22"/>
        </w:rPr>
        <w:t xml:space="preserve">Dla </w:t>
      </w:r>
      <w:r w:rsidR="00107AE0" w:rsidRPr="00107AE0">
        <w:rPr>
          <w:rFonts w:ascii="Calibri" w:hAnsi="Calibri" w:cs="Calibri"/>
          <w:sz w:val="22"/>
          <w:szCs w:val="22"/>
        </w:rPr>
        <w:t>ZDL- Pracownia Immunologii Transplantacyjnej</w:t>
      </w:r>
      <w:r w:rsidR="00107AE0">
        <w:rPr>
          <w:rFonts w:ascii="Calibri" w:hAnsi="Calibri" w:cs="Calibri"/>
          <w:sz w:val="22"/>
          <w:szCs w:val="22"/>
        </w:rPr>
        <w:t xml:space="preserve"> </w:t>
      </w:r>
      <w:r w:rsidRPr="007A4A43">
        <w:rPr>
          <w:rFonts w:ascii="Calibri" w:hAnsi="Calibri" w:cs="Calibri"/>
          <w:sz w:val="22"/>
          <w:szCs w:val="22"/>
        </w:rPr>
        <w:t xml:space="preserve">- </w:t>
      </w:r>
      <w:r w:rsidRPr="007A4A43">
        <w:rPr>
          <w:rFonts w:ascii="Calibri" w:hAnsi="Calibri" w:cs="Calibri"/>
          <w:b/>
          <w:sz w:val="22"/>
          <w:szCs w:val="22"/>
        </w:rPr>
        <w:t xml:space="preserve">pakiet nr </w:t>
      </w:r>
      <w:r w:rsidR="00107AE0">
        <w:rPr>
          <w:rFonts w:ascii="Calibri" w:hAnsi="Calibri" w:cs="Calibri"/>
          <w:b/>
          <w:sz w:val="22"/>
          <w:szCs w:val="22"/>
        </w:rPr>
        <w:t>5, 8</w:t>
      </w:r>
      <w:r w:rsidRPr="007A4A43">
        <w:rPr>
          <w:rFonts w:ascii="Calibri" w:hAnsi="Calibri" w:cs="Calibri"/>
          <w:sz w:val="22"/>
          <w:szCs w:val="22"/>
        </w:rPr>
        <w:t xml:space="preserve"> - miejsce dostawy: </w:t>
      </w:r>
      <w:r w:rsidR="00107AE0" w:rsidRPr="00107AE0">
        <w:rPr>
          <w:rFonts w:ascii="Calibri" w:hAnsi="Calibri" w:cs="Calibri"/>
          <w:sz w:val="22"/>
          <w:szCs w:val="22"/>
        </w:rPr>
        <w:t>budynek C5   ul. Pomorska 25  92-213 Łódź</w:t>
      </w:r>
      <w:r w:rsidR="00107AE0">
        <w:rPr>
          <w:rFonts w:ascii="Calibri" w:hAnsi="Calibri" w:cs="Calibri"/>
          <w:sz w:val="22"/>
          <w:szCs w:val="22"/>
        </w:rPr>
        <w:t>;</w:t>
      </w:r>
    </w:p>
    <w:p w:rsidR="00107AE0" w:rsidRDefault="007A4A43" w:rsidP="007A4A43">
      <w:pPr>
        <w:spacing w:line="276" w:lineRule="auto"/>
        <w:rPr>
          <w:rFonts w:ascii="Calibri" w:hAnsi="Calibri" w:cs="Calibri"/>
          <w:sz w:val="22"/>
          <w:szCs w:val="22"/>
        </w:rPr>
      </w:pPr>
      <w:r>
        <w:rPr>
          <w:rFonts w:ascii="Calibri" w:hAnsi="Calibri" w:cs="Calibri"/>
          <w:sz w:val="22"/>
          <w:szCs w:val="22"/>
        </w:rPr>
        <w:t xml:space="preserve">3. </w:t>
      </w:r>
      <w:r w:rsidRPr="007A4A43">
        <w:rPr>
          <w:rFonts w:ascii="Calibri" w:hAnsi="Calibri" w:cs="Calibri"/>
          <w:sz w:val="22"/>
          <w:szCs w:val="22"/>
        </w:rPr>
        <w:t xml:space="preserve">Dla </w:t>
      </w:r>
      <w:r w:rsidR="00107AE0" w:rsidRPr="00107AE0">
        <w:rPr>
          <w:rFonts w:ascii="Calibri" w:hAnsi="Calibri" w:cs="Calibri"/>
          <w:sz w:val="22"/>
          <w:szCs w:val="22"/>
        </w:rPr>
        <w:t xml:space="preserve">ZDL Medyczne Laboratorium Diagnostyczne CKD </w:t>
      </w:r>
      <w:r w:rsidRPr="007A4A43">
        <w:rPr>
          <w:rFonts w:ascii="Calibri" w:hAnsi="Calibri" w:cs="Calibri"/>
          <w:sz w:val="22"/>
          <w:szCs w:val="22"/>
        </w:rPr>
        <w:t xml:space="preserve">- </w:t>
      </w:r>
      <w:r w:rsidRPr="007A4A43">
        <w:rPr>
          <w:rFonts w:ascii="Calibri" w:hAnsi="Calibri" w:cs="Calibri"/>
          <w:b/>
          <w:sz w:val="22"/>
          <w:szCs w:val="22"/>
        </w:rPr>
        <w:t xml:space="preserve">pakiet nr </w:t>
      </w:r>
      <w:r w:rsidR="00107AE0">
        <w:rPr>
          <w:rFonts w:ascii="Calibri" w:hAnsi="Calibri" w:cs="Calibri"/>
          <w:b/>
          <w:sz w:val="22"/>
          <w:szCs w:val="22"/>
        </w:rPr>
        <w:t>6</w:t>
      </w:r>
      <w:r w:rsidRPr="007A4A43">
        <w:rPr>
          <w:rFonts w:ascii="Calibri" w:hAnsi="Calibri" w:cs="Calibri"/>
          <w:sz w:val="22"/>
          <w:szCs w:val="22"/>
        </w:rPr>
        <w:t xml:space="preserve"> - miejsce dostawy: </w:t>
      </w:r>
      <w:r w:rsidR="00107AE0" w:rsidRPr="00107AE0">
        <w:rPr>
          <w:rFonts w:ascii="Calibri" w:hAnsi="Calibri" w:cs="Calibri"/>
          <w:sz w:val="22"/>
          <w:szCs w:val="22"/>
        </w:rPr>
        <w:t>budynek A2 ( poziom -2)  ŁCT    ul. Pomorska 251   92-213 Łódź</w:t>
      </w:r>
      <w:r w:rsidR="00107AE0">
        <w:rPr>
          <w:rFonts w:ascii="Calibri" w:hAnsi="Calibri" w:cs="Calibri"/>
          <w:sz w:val="22"/>
          <w:szCs w:val="22"/>
        </w:rPr>
        <w:t>;</w:t>
      </w:r>
    </w:p>
    <w:p w:rsidR="00107AE0" w:rsidRDefault="007A4A43" w:rsidP="007A4A43">
      <w:pPr>
        <w:spacing w:line="276" w:lineRule="auto"/>
        <w:rPr>
          <w:rFonts w:ascii="Calibri" w:hAnsi="Calibri" w:cs="Calibri"/>
          <w:sz w:val="22"/>
          <w:szCs w:val="22"/>
        </w:rPr>
      </w:pPr>
      <w:r>
        <w:rPr>
          <w:rFonts w:ascii="Calibri" w:hAnsi="Calibri" w:cs="Calibri"/>
          <w:sz w:val="22"/>
          <w:szCs w:val="22"/>
        </w:rPr>
        <w:t>4.</w:t>
      </w:r>
      <w:r w:rsidRPr="007A4A43">
        <w:rPr>
          <w:rFonts w:ascii="Calibri" w:hAnsi="Calibri" w:cs="Calibri"/>
          <w:sz w:val="22"/>
          <w:szCs w:val="22"/>
        </w:rPr>
        <w:t xml:space="preserve"> Dla </w:t>
      </w:r>
      <w:r w:rsidR="00107AE0" w:rsidRPr="00107AE0">
        <w:rPr>
          <w:rFonts w:ascii="Calibri" w:hAnsi="Calibri" w:cs="Calibri"/>
          <w:sz w:val="22"/>
          <w:szCs w:val="22"/>
        </w:rPr>
        <w:t xml:space="preserve">ZDL Medyczne Laboratorium Onkologii i Hematologii Dziecięcej </w:t>
      </w:r>
      <w:r w:rsidRPr="007A4A43">
        <w:rPr>
          <w:rFonts w:ascii="Calibri" w:hAnsi="Calibri" w:cs="Calibri"/>
          <w:sz w:val="22"/>
          <w:szCs w:val="22"/>
        </w:rPr>
        <w:t xml:space="preserve">-  </w:t>
      </w:r>
      <w:r w:rsidRPr="007A4A43">
        <w:rPr>
          <w:rFonts w:ascii="Calibri" w:hAnsi="Calibri" w:cs="Calibri"/>
          <w:b/>
          <w:sz w:val="22"/>
          <w:szCs w:val="22"/>
        </w:rPr>
        <w:t>pakiet nr 7</w:t>
      </w:r>
      <w:r w:rsidRPr="007A4A43">
        <w:rPr>
          <w:rFonts w:ascii="Calibri" w:hAnsi="Calibri" w:cs="Calibri"/>
          <w:sz w:val="22"/>
          <w:szCs w:val="22"/>
        </w:rPr>
        <w:t xml:space="preserve"> - miejsce dostawy: </w:t>
      </w:r>
      <w:r w:rsidR="00107AE0" w:rsidRPr="00107AE0">
        <w:rPr>
          <w:rFonts w:ascii="Calibri" w:hAnsi="Calibri" w:cs="Calibri"/>
          <w:sz w:val="22"/>
          <w:szCs w:val="22"/>
        </w:rPr>
        <w:t>budynek A5 (Brain); ul. Czechosłowacka 4   92- 216 Łódź</w:t>
      </w:r>
      <w:r w:rsidR="00107AE0">
        <w:rPr>
          <w:rFonts w:ascii="Calibri" w:hAnsi="Calibri" w:cs="Calibri"/>
          <w:sz w:val="22"/>
          <w:szCs w:val="22"/>
        </w:rPr>
        <w:t>;</w:t>
      </w:r>
    </w:p>
    <w:p w:rsidR="00105D05" w:rsidRPr="006835D1" w:rsidRDefault="00107AE0" w:rsidP="00107AE0">
      <w:pPr>
        <w:spacing w:line="276" w:lineRule="auto"/>
        <w:rPr>
          <w:rFonts w:ascii="Calibri" w:hAnsi="Calibri" w:cs="Calibri"/>
          <w:b/>
          <w:sz w:val="22"/>
          <w:szCs w:val="22"/>
        </w:rPr>
      </w:pPr>
      <w:r>
        <w:rPr>
          <w:rFonts w:ascii="Calibri" w:hAnsi="Calibri" w:cs="Calibri"/>
          <w:sz w:val="22"/>
          <w:szCs w:val="22"/>
        </w:rPr>
        <w:t>5</w:t>
      </w:r>
      <w:r w:rsidR="007A4A43">
        <w:rPr>
          <w:rFonts w:ascii="Calibri" w:hAnsi="Calibri" w:cs="Calibri"/>
          <w:sz w:val="22"/>
          <w:szCs w:val="22"/>
        </w:rPr>
        <w:t>.</w:t>
      </w:r>
      <w:r w:rsidR="007A4A43" w:rsidRPr="007A4A43">
        <w:rPr>
          <w:rFonts w:ascii="Calibri" w:hAnsi="Calibri" w:cs="Calibri"/>
          <w:sz w:val="22"/>
          <w:szCs w:val="22"/>
        </w:rPr>
        <w:t xml:space="preserve"> Dla </w:t>
      </w:r>
      <w:r w:rsidRPr="00107AE0">
        <w:rPr>
          <w:rFonts w:ascii="Calibri" w:hAnsi="Calibri" w:cs="Calibri"/>
          <w:sz w:val="22"/>
          <w:szCs w:val="22"/>
        </w:rPr>
        <w:t xml:space="preserve">ZDL Medyczne Laboratorium Mikrobiologiczne </w:t>
      </w:r>
      <w:r w:rsidR="007A4A43" w:rsidRPr="007A4A43">
        <w:rPr>
          <w:rFonts w:ascii="Calibri" w:hAnsi="Calibri" w:cs="Calibri"/>
          <w:sz w:val="22"/>
          <w:szCs w:val="22"/>
        </w:rPr>
        <w:t xml:space="preserve">- </w:t>
      </w:r>
      <w:r w:rsidR="007A4A43" w:rsidRPr="007A4A43">
        <w:rPr>
          <w:rFonts w:ascii="Calibri" w:hAnsi="Calibri" w:cs="Calibri"/>
          <w:b/>
          <w:sz w:val="22"/>
          <w:szCs w:val="22"/>
        </w:rPr>
        <w:t xml:space="preserve">pakiet nr </w:t>
      </w:r>
      <w:r>
        <w:rPr>
          <w:rFonts w:ascii="Calibri" w:hAnsi="Calibri" w:cs="Calibri"/>
          <w:b/>
          <w:sz w:val="22"/>
          <w:szCs w:val="22"/>
        </w:rPr>
        <w:t>9, 10</w:t>
      </w:r>
      <w:r w:rsidR="007A4A43" w:rsidRPr="007A4A43">
        <w:rPr>
          <w:rFonts w:ascii="Calibri" w:hAnsi="Calibri" w:cs="Calibri"/>
          <w:sz w:val="22"/>
          <w:szCs w:val="22"/>
        </w:rPr>
        <w:t xml:space="preserve">  - miejsce dostawy: </w:t>
      </w:r>
      <w:r w:rsidRPr="00107AE0">
        <w:rPr>
          <w:rFonts w:ascii="Calibri" w:hAnsi="Calibri" w:cs="Calibri"/>
          <w:sz w:val="22"/>
          <w:szCs w:val="22"/>
        </w:rPr>
        <w:t>budynek A2 ( poziom -2)  ŁCT    ul. Pomorska 251   92-213 Łódź</w:t>
      </w:r>
      <w:r>
        <w:rPr>
          <w:rFonts w:ascii="Calibri" w:hAnsi="Calibri" w:cs="Calibri"/>
          <w:sz w:val="22"/>
          <w:szCs w:val="22"/>
        </w:rPr>
        <w:t>;</w:t>
      </w:r>
    </w:p>
    <w:bookmarkEnd w:id="5"/>
    <w:p w:rsidR="00B268C7" w:rsidRPr="006835D1" w:rsidRDefault="00B268C7" w:rsidP="00B268C7">
      <w:pPr>
        <w:keepNext/>
        <w:suppressAutoHyphens/>
        <w:outlineLvl w:val="8"/>
        <w:rPr>
          <w:rFonts w:ascii="Calibri" w:eastAsia="Calibri" w:hAnsi="Calibri" w:cs="Calibri"/>
          <w:b/>
          <w:sz w:val="22"/>
          <w:szCs w:val="22"/>
          <w:lang w:eastAsia="en-US"/>
        </w:rPr>
      </w:pPr>
      <w:r w:rsidRPr="006835D1">
        <w:rPr>
          <w:rFonts w:ascii="Calibri" w:eastAsia="Calibri" w:hAnsi="Calibri" w:cs="Calibri"/>
          <w:b/>
          <w:sz w:val="22"/>
          <w:szCs w:val="22"/>
          <w:lang w:eastAsia="en-US"/>
        </w:rPr>
        <w:t xml:space="preserve">VI.  INFORMACJA O PRZEDMIOTOWYCH ŚRODKACH DOWODOWYCH  </w:t>
      </w:r>
    </w:p>
    <w:p w:rsidR="00B268C7" w:rsidRPr="006835D1" w:rsidRDefault="00B268C7" w:rsidP="00B268C7">
      <w:pPr>
        <w:spacing w:line="276" w:lineRule="auto"/>
        <w:jc w:val="both"/>
        <w:rPr>
          <w:rFonts w:ascii="Calibri" w:hAnsi="Calibri" w:cs="Calibri"/>
          <w:sz w:val="22"/>
          <w:szCs w:val="22"/>
        </w:rPr>
      </w:pPr>
      <w:r w:rsidRPr="006835D1">
        <w:rPr>
          <w:rFonts w:ascii="Calibri" w:hAnsi="Calibri" w:cs="Calibri"/>
          <w:sz w:val="22"/>
          <w:szCs w:val="22"/>
        </w:rPr>
        <w:t xml:space="preserve">1.W  celu potwierdzenia, że oferowane świadczenie jest zgodne z wymaganymi cechami zgodnie  z art. 104-106 Ustawy, </w:t>
      </w:r>
      <w:r w:rsidRPr="006835D1">
        <w:rPr>
          <w:rFonts w:ascii="Calibri" w:hAnsi="Calibri" w:cs="Calibri"/>
          <w:b/>
          <w:sz w:val="22"/>
          <w:szCs w:val="22"/>
        </w:rPr>
        <w:t>Zamawiający wymaga złożenia wraz z ofertą</w:t>
      </w:r>
      <w:r w:rsidRPr="006835D1">
        <w:rPr>
          <w:rFonts w:ascii="Calibri" w:hAnsi="Calibri" w:cs="Calibri"/>
          <w:sz w:val="22"/>
          <w:szCs w:val="22"/>
        </w:rPr>
        <w:t xml:space="preserve"> następujących przedmiotowych środków dowodowych:</w:t>
      </w:r>
    </w:p>
    <w:p w:rsidR="00B268C7" w:rsidRPr="006835D1" w:rsidRDefault="00B268C7" w:rsidP="00B268C7">
      <w:pPr>
        <w:spacing w:line="276" w:lineRule="auto"/>
        <w:jc w:val="both"/>
        <w:rPr>
          <w:rFonts w:ascii="Calibri" w:hAnsi="Calibri" w:cs="Calibri"/>
          <w:sz w:val="22"/>
          <w:szCs w:val="22"/>
        </w:rPr>
      </w:pPr>
      <w:r w:rsidRPr="006835D1">
        <w:rPr>
          <w:rFonts w:ascii="Calibri" w:hAnsi="Calibri" w:cs="Calibri"/>
          <w:sz w:val="22"/>
          <w:szCs w:val="22"/>
        </w:rPr>
        <w:t xml:space="preserve">1.2. Zgodnie art. 106 </w:t>
      </w:r>
      <w:proofErr w:type="spellStart"/>
      <w:r w:rsidRPr="006835D1">
        <w:rPr>
          <w:rFonts w:ascii="Calibri" w:hAnsi="Calibri" w:cs="Calibri"/>
          <w:sz w:val="22"/>
          <w:szCs w:val="22"/>
        </w:rPr>
        <w:t>Pzp</w:t>
      </w:r>
      <w:proofErr w:type="spellEnd"/>
      <w:r w:rsidRPr="006835D1">
        <w:rPr>
          <w:rFonts w:ascii="Calibri" w:hAnsi="Calibri" w:cs="Calibri"/>
          <w:sz w:val="22"/>
          <w:szCs w:val="22"/>
        </w:rPr>
        <w:t xml:space="preserve">  innych przedmiotowych środków dowodowych opisujących specyfikę wyrobu:</w:t>
      </w:r>
    </w:p>
    <w:p w:rsidR="005B1290" w:rsidRPr="005B1290" w:rsidRDefault="00B268C7" w:rsidP="005B1290">
      <w:pPr>
        <w:suppressAutoHyphens/>
        <w:spacing w:line="276" w:lineRule="auto"/>
        <w:jc w:val="both"/>
        <w:rPr>
          <w:rFonts w:ascii="Calibri" w:eastAsia="Times New Roman" w:hAnsi="Calibri" w:cs="Calibri"/>
          <w:b/>
          <w:sz w:val="22"/>
          <w:szCs w:val="22"/>
          <w:lang w:eastAsia="ar-SA"/>
        </w:rPr>
      </w:pPr>
      <w:r w:rsidRPr="006835D1">
        <w:rPr>
          <w:rFonts w:ascii="Calibri" w:eastAsia="Times New Roman" w:hAnsi="Calibri" w:cs="Calibri"/>
          <w:b/>
          <w:sz w:val="22"/>
          <w:szCs w:val="22"/>
          <w:lang w:eastAsia="ar-SA"/>
        </w:rPr>
        <w:t>a</w:t>
      </w:r>
      <w:r w:rsidRPr="006835D1">
        <w:rPr>
          <w:rFonts w:ascii="Calibri" w:hAnsi="Calibri" w:cs="Calibri"/>
          <w:sz w:val="22"/>
          <w:szCs w:val="22"/>
        </w:rPr>
        <w:t xml:space="preserve">)    </w:t>
      </w:r>
      <w:r w:rsidR="00B24C37" w:rsidRPr="006835D1">
        <w:rPr>
          <w:rFonts w:ascii="Calibri" w:hAnsi="Calibri" w:cs="Calibri"/>
          <w:sz w:val="22"/>
          <w:szCs w:val="22"/>
        </w:rPr>
        <w:t xml:space="preserve">   </w:t>
      </w:r>
      <w:r w:rsidRPr="006835D1">
        <w:rPr>
          <w:rFonts w:ascii="Calibri" w:hAnsi="Calibri" w:cs="Calibri"/>
          <w:sz w:val="22"/>
          <w:szCs w:val="22"/>
        </w:rPr>
        <w:t xml:space="preserve">Oświadczenie Wykonawcy potwierdzające, że zaoferowane wyroby spełniają wymagane warunki określone w SWZ, i posiadają wszystkie dokumenty wymienione w opisie przedmiotu zamówienia w Załączniku nr 2 do SWZ  oraz posiadają dokumenty </w:t>
      </w:r>
      <w:r w:rsidRPr="006835D1">
        <w:rPr>
          <w:rFonts w:ascii="Calibri" w:eastAsia="Times New Roman" w:hAnsi="Calibri" w:cs="Calibri"/>
          <w:sz w:val="22"/>
          <w:szCs w:val="22"/>
          <w:lang w:eastAsia="ar-SA"/>
        </w:rPr>
        <w:t>potwierdzające dopuszczenie do obrotu na rynek polski oferowanych produktów</w:t>
      </w:r>
      <w:r w:rsidR="005B1290">
        <w:rPr>
          <w:rFonts w:ascii="Calibri" w:eastAsia="Times New Roman" w:hAnsi="Calibri" w:cs="Calibri"/>
          <w:sz w:val="22"/>
          <w:szCs w:val="22"/>
          <w:lang w:eastAsia="ar-SA"/>
        </w:rPr>
        <w:t xml:space="preserve"> oraz oświadczenie </w:t>
      </w:r>
      <w:r w:rsidR="005B1290" w:rsidRPr="005B1290">
        <w:rPr>
          <w:rFonts w:ascii="Calibri" w:eastAsia="Times New Roman" w:hAnsi="Calibri" w:cs="Calibri"/>
          <w:sz w:val="22"/>
          <w:szCs w:val="22"/>
          <w:lang w:eastAsia="ar-SA"/>
        </w:rPr>
        <w:t>dotyczące oferowanych produktów</w:t>
      </w:r>
      <w:r w:rsidR="005B1290" w:rsidRPr="005B1290">
        <w:rPr>
          <w:rFonts w:ascii="Calibri" w:eastAsia="Times New Roman" w:hAnsi="Calibri" w:cs="Calibri"/>
          <w:b/>
          <w:sz w:val="22"/>
          <w:szCs w:val="22"/>
          <w:lang w:eastAsia="ar-SA"/>
        </w:rPr>
        <w:t xml:space="preserve"> </w:t>
      </w:r>
    </w:p>
    <w:p w:rsidR="00B268C7" w:rsidRPr="006835D1" w:rsidRDefault="00B268C7" w:rsidP="00B268C7">
      <w:pPr>
        <w:suppressAutoHyphens/>
        <w:spacing w:line="276" w:lineRule="auto"/>
        <w:jc w:val="both"/>
        <w:rPr>
          <w:rFonts w:ascii="Calibri" w:eastAsia="Times New Roman" w:hAnsi="Calibri" w:cs="Calibri"/>
          <w:sz w:val="22"/>
          <w:szCs w:val="22"/>
          <w:lang w:eastAsia="ar-SA"/>
        </w:rPr>
      </w:pPr>
      <w:r w:rsidRPr="006835D1">
        <w:rPr>
          <w:rFonts w:ascii="Calibri" w:eastAsia="Times New Roman" w:hAnsi="Calibri" w:cs="Calibri"/>
          <w:sz w:val="22"/>
          <w:szCs w:val="22"/>
          <w:lang w:eastAsia="ar-SA"/>
        </w:rPr>
        <w:t xml:space="preserve"> </w:t>
      </w:r>
      <w:r w:rsidR="00913C89" w:rsidRPr="006835D1">
        <w:rPr>
          <w:rFonts w:ascii="Calibri" w:hAnsi="Calibri" w:cs="Calibri"/>
          <w:sz w:val="22"/>
          <w:szCs w:val="22"/>
        </w:rPr>
        <w:t>(</w:t>
      </w:r>
      <w:r w:rsidR="00913C89" w:rsidRPr="006835D1">
        <w:rPr>
          <w:rFonts w:ascii="Calibri" w:hAnsi="Calibri" w:cs="Calibri"/>
          <w:b/>
          <w:sz w:val="22"/>
          <w:szCs w:val="22"/>
        </w:rPr>
        <w:t>Załącznik</w:t>
      </w:r>
      <w:r w:rsidR="00007833">
        <w:rPr>
          <w:rFonts w:ascii="Calibri" w:hAnsi="Calibri" w:cs="Calibri"/>
          <w:b/>
          <w:sz w:val="22"/>
          <w:szCs w:val="22"/>
        </w:rPr>
        <w:t xml:space="preserve">i </w:t>
      </w:r>
      <w:r w:rsidR="00913C89" w:rsidRPr="006835D1">
        <w:rPr>
          <w:rFonts w:ascii="Calibri" w:hAnsi="Calibri" w:cs="Calibri"/>
          <w:b/>
          <w:sz w:val="22"/>
          <w:szCs w:val="22"/>
        </w:rPr>
        <w:t xml:space="preserve"> nr 6</w:t>
      </w:r>
      <w:r w:rsidR="00007833">
        <w:rPr>
          <w:rFonts w:ascii="Calibri" w:hAnsi="Calibri" w:cs="Calibri"/>
          <w:b/>
          <w:sz w:val="22"/>
          <w:szCs w:val="22"/>
        </w:rPr>
        <w:t xml:space="preserve"> oraz 6a</w:t>
      </w:r>
      <w:r w:rsidR="00913C89" w:rsidRPr="006835D1">
        <w:rPr>
          <w:rFonts w:ascii="Calibri" w:hAnsi="Calibri" w:cs="Calibri"/>
          <w:b/>
          <w:sz w:val="22"/>
          <w:szCs w:val="22"/>
        </w:rPr>
        <w:t xml:space="preserve"> do SWZ</w:t>
      </w:r>
      <w:r w:rsidR="00913C89" w:rsidRPr="006835D1">
        <w:rPr>
          <w:rFonts w:ascii="Calibri" w:hAnsi="Calibri" w:cs="Calibri"/>
          <w:sz w:val="22"/>
          <w:szCs w:val="22"/>
        </w:rPr>
        <w:t>)</w:t>
      </w:r>
    </w:p>
    <w:p w:rsidR="00B268C7" w:rsidRPr="006835D1" w:rsidRDefault="00695453" w:rsidP="00B268C7">
      <w:pPr>
        <w:suppressAutoHyphens/>
        <w:spacing w:line="276" w:lineRule="auto"/>
        <w:jc w:val="both"/>
        <w:rPr>
          <w:rFonts w:ascii="Calibri" w:eastAsia="Times New Roman" w:hAnsi="Calibri" w:cs="Calibri"/>
          <w:sz w:val="22"/>
          <w:szCs w:val="22"/>
        </w:rPr>
      </w:pPr>
      <w:r w:rsidRPr="006835D1">
        <w:rPr>
          <w:rFonts w:ascii="Calibri" w:eastAsia="Times New Roman" w:hAnsi="Calibri" w:cs="Calibri"/>
          <w:b/>
          <w:sz w:val="22"/>
          <w:szCs w:val="22"/>
        </w:rPr>
        <w:t>b)</w:t>
      </w:r>
      <w:r w:rsidR="00B24C37" w:rsidRPr="006835D1">
        <w:rPr>
          <w:rFonts w:ascii="Calibri" w:eastAsia="Times New Roman" w:hAnsi="Calibri" w:cs="Calibri"/>
          <w:b/>
          <w:sz w:val="22"/>
          <w:szCs w:val="22"/>
        </w:rPr>
        <w:t xml:space="preserve"> </w:t>
      </w:r>
      <w:r w:rsidR="00B268C7" w:rsidRPr="006835D1">
        <w:rPr>
          <w:rFonts w:ascii="Calibri" w:eastAsia="Times New Roman" w:hAnsi="Calibri" w:cs="Calibri"/>
          <w:sz w:val="22"/>
          <w:szCs w:val="22"/>
        </w:rPr>
        <w:t>Dokument potwierdzający opis przedmiotu zamówienia pochodzący od producenta/wytwórcy/autoryzowanego przedstawiciela lub informacja wygenerowana elektronicznie z oficjalnego portalu /strony producenta. Należy dołączyć kartę katalogową / dokument informacyjny dotyczący przedmiotu zamówienia, który Wykonawca zaoferował, umożliwiający weryfikację zgodności oferowanego przed</w:t>
      </w:r>
      <w:r w:rsidR="00426FDD" w:rsidRPr="006835D1">
        <w:rPr>
          <w:rFonts w:ascii="Calibri" w:eastAsia="Times New Roman" w:hAnsi="Calibri" w:cs="Calibri"/>
          <w:sz w:val="22"/>
          <w:szCs w:val="22"/>
        </w:rPr>
        <w:t>miotu zamówienia z wymaganiami Z</w:t>
      </w:r>
      <w:r w:rsidR="00B268C7" w:rsidRPr="006835D1">
        <w:rPr>
          <w:rFonts w:ascii="Calibri" w:eastAsia="Times New Roman" w:hAnsi="Calibri" w:cs="Calibri"/>
          <w:sz w:val="22"/>
          <w:szCs w:val="22"/>
        </w:rPr>
        <w:t>amawiającego określonymi w SWZ wraz z podaniem nr Pakietu i nr pozycji, którego dotyczy.</w:t>
      </w:r>
      <w:r w:rsidR="00CF655B" w:rsidRPr="006835D1">
        <w:rPr>
          <w:rFonts w:ascii="Calibri" w:eastAsia="Times New Roman" w:hAnsi="Calibri" w:cs="Calibri"/>
          <w:sz w:val="22"/>
          <w:szCs w:val="22"/>
        </w:rPr>
        <w:t xml:space="preserve"> </w:t>
      </w:r>
      <w:r w:rsidR="00CF655B" w:rsidRPr="006835D1">
        <w:rPr>
          <w:rFonts w:ascii="Calibri" w:eastAsia="Times New Roman" w:hAnsi="Calibri" w:cs="Calibri"/>
          <w:b/>
          <w:sz w:val="22"/>
          <w:szCs w:val="22"/>
        </w:rPr>
        <w:t>(Załącznik nr  7 do SWZ )</w:t>
      </w:r>
    </w:p>
    <w:p w:rsidR="008A25E1" w:rsidRPr="006835D1" w:rsidRDefault="00426FDD" w:rsidP="00B268C7">
      <w:pPr>
        <w:spacing w:line="276" w:lineRule="auto"/>
        <w:jc w:val="both"/>
        <w:rPr>
          <w:rFonts w:ascii="Calibri" w:hAnsi="Calibri" w:cs="Calibri"/>
          <w:bCs/>
          <w:sz w:val="22"/>
          <w:szCs w:val="22"/>
        </w:rPr>
      </w:pPr>
      <w:r w:rsidRPr="006835D1">
        <w:rPr>
          <w:rFonts w:ascii="Calibri" w:hAnsi="Calibri" w:cs="Calibri"/>
          <w:bCs/>
          <w:sz w:val="22"/>
          <w:szCs w:val="22"/>
        </w:rPr>
        <w:t>2. Jeżeli W</w:t>
      </w:r>
      <w:r w:rsidR="00B268C7" w:rsidRPr="006835D1">
        <w:rPr>
          <w:rFonts w:ascii="Calibri" w:hAnsi="Calibri" w:cs="Calibri"/>
          <w:bCs/>
          <w:sz w:val="22"/>
          <w:szCs w:val="22"/>
        </w:rPr>
        <w:t>ykonawca nie złoży przedmiotowych środków dowodowych lub złożone przedmiotowe środki dowodowe okażą się niekompletne, Zamawiający wezwie do ich złożenia lub uzup</w:t>
      </w:r>
      <w:r w:rsidR="007C0324" w:rsidRPr="006835D1">
        <w:rPr>
          <w:rFonts w:ascii="Calibri" w:hAnsi="Calibri" w:cs="Calibri"/>
          <w:bCs/>
          <w:sz w:val="22"/>
          <w:szCs w:val="22"/>
        </w:rPr>
        <w:t xml:space="preserve">ełnienia w wyznaczonym terminie </w:t>
      </w:r>
    </w:p>
    <w:p w:rsidR="00B268C7" w:rsidRPr="006835D1" w:rsidRDefault="00B268C7" w:rsidP="00B268C7">
      <w:pPr>
        <w:spacing w:line="276" w:lineRule="auto"/>
        <w:jc w:val="both"/>
        <w:rPr>
          <w:rFonts w:ascii="Calibri" w:hAnsi="Calibri" w:cs="Calibri"/>
          <w:sz w:val="22"/>
          <w:szCs w:val="22"/>
        </w:rPr>
      </w:pPr>
      <w:r w:rsidRPr="006835D1">
        <w:rPr>
          <w:rFonts w:ascii="Calibri" w:hAnsi="Calibri" w:cs="Calibri"/>
          <w:sz w:val="22"/>
          <w:szCs w:val="22"/>
        </w:rPr>
        <w:t>3. Przepisu ust. 2 nie stosuje się, jeżeli przedmiotowy środek dowodowy służy potwierdzeniu zgodności z cechami lub kryteriami określonymi w opisie kryteriów oceny ofert lub, pomimo złożenia przedmiotowego środka dowodowego, oferta podlega odrzuceniu albo zachodzą przesłanki unieważnienia postępowania.</w:t>
      </w:r>
    </w:p>
    <w:p w:rsidR="00B268C7" w:rsidRPr="006835D1" w:rsidRDefault="00B268C7" w:rsidP="00B268C7">
      <w:pPr>
        <w:spacing w:line="276" w:lineRule="auto"/>
        <w:jc w:val="both"/>
        <w:rPr>
          <w:rFonts w:ascii="Calibri" w:hAnsi="Calibri" w:cs="Calibri"/>
          <w:sz w:val="22"/>
          <w:szCs w:val="22"/>
        </w:rPr>
      </w:pPr>
      <w:r w:rsidRPr="006835D1">
        <w:rPr>
          <w:rFonts w:ascii="Calibri" w:hAnsi="Calibri" w:cs="Calibri"/>
          <w:sz w:val="22"/>
          <w:szCs w:val="22"/>
        </w:rPr>
        <w:t>4.  Zamawiający może żądać od wykonawców wyjaśnień dotyczących treści przedmiotowych środków dowodowych.</w:t>
      </w:r>
    </w:p>
    <w:p w:rsidR="00B268C7" w:rsidRPr="006835D1" w:rsidRDefault="00B268C7" w:rsidP="00D86E75">
      <w:pPr>
        <w:pStyle w:val="StandardowyArial11"/>
        <w:numPr>
          <w:ilvl w:val="0"/>
          <w:numId w:val="0"/>
        </w:numPr>
        <w:suppressAutoHyphens w:val="0"/>
        <w:autoSpaceDE/>
        <w:autoSpaceDN/>
        <w:spacing w:before="0" w:after="0"/>
        <w:rPr>
          <w:rFonts w:ascii="Calibri" w:hAnsi="Calibri" w:cs="Calibri"/>
        </w:rPr>
      </w:pPr>
    </w:p>
    <w:p w:rsidR="00EE414D" w:rsidRPr="006835D1" w:rsidRDefault="00071F7E" w:rsidP="008560AA">
      <w:pPr>
        <w:pStyle w:val="Nagwek9"/>
        <w:rPr>
          <w:rFonts w:ascii="Calibri" w:eastAsia="Calibri" w:hAnsi="Calibri" w:cs="Calibri"/>
          <w:bCs w:val="0"/>
          <w:sz w:val="22"/>
          <w:szCs w:val="22"/>
          <w:u w:val="none"/>
          <w:lang w:eastAsia="en-US"/>
        </w:rPr>
      </w:pPr>
      <w:bookmarkStart w:id="6" w:name="mip35517973"/>
      <w:bookmarkEnd w:id="6"/>
      <w:r w:rsidRPr="006835D1">
        <w:rPr>
          <w:rFonts w:ascii="Calibri" w:eastAsia="Calibri" w:hAnsi="Calibri" w:cs="Calibri"/>
          <w:bCs w:val="0"/>
          <w:sz w:val="22"/>
          <w:szCs w:val="22"/>
          <w:u w:val="none"/>
          <w:lang w:eastAsia="en-US"/>
        </w:rPr>
        <w:t>V</w:t>
      </w:r>
      <w:r w:rsidR="00C35FE7" w:rsidRPr="006835D1">
        <w:rPr>
          <w:rFonts w:ascii="Calibri" w:eastAsia="Calibri" w:hAnsi="Calibri" w:cs="Calibri"/>
          <w:bCs w:val="0"/>
          <w:sz w:val="22"/>
          <w:szCs w:val="22"/>
          <w:u w:val="none"/>
          <w:lang w:eastAsia="en-US"/>
        </w:rPr>
        <w:t>II</w:t>
      </w:r>
      <w:r w:rsidRPr="006835D1">
        <w:rPr>
          <w:rFonts w:ascii="Calibri" w:eastAsia="Calibri" w:hAnsi="Calibri" w:cs="Calibri"/>
          <w:bCs w:val="0"/>
          <w:sz w:val="22"/>
          <w:szCs w:val="22"/>
          <w:u w:val="none"/>
          <w:lang w:eastAsia="en-US"/>
        </w:rPr>
        <w:t xml:space="preserve">.  </w:t>
      </w:r>
      <w:r w:rsidR="002244A9" w:rsidRPr="006835D1">
        <w:rPr>
          <w:rFonts w:ascii="Calibri" w:eastAsia="Calibri" w:hAnsi="Calibri" w:cs="Calibri"/>
          <w:bCs w:val="0"/>
          <w:sz w:val="22"/>
          <w:szCs w:val="22"/>
          <w:u w:val="none"/>
          <w:lang w:eastAsia="en-US"/>
        </w:rPr>
        <w:t xml:space="preserve">A. </w:t>
      </w:r>
      <w:r w:rsidRPr="006835D1">
        <w:rPr>
          <w:rFonts w:ascii="Calibri" w:eastAsia="Calibri" w:hAnsi="Calibri" w:cs="Calibri"/>
          <w:bCs w:val="0"/>
          <w:sz w:val="22"/>
          <w:szCs w:val="22"/>
          <w:u w:val="none"/>
          <w:lang w:eastAsia="en-US"/>
        </w:rPr>
        <w:t xml:space="preserve">PODSTAWY WYKLUCZENIA O KTÓRYCH MOWA W ART. </w:t>
      </w:r>
      <w:r w:rsidR="00F85D2D" w:rsidRPr="006835D1">
        <w:rPr>
          <w:rFonts w:ascii="Calibri" w:eastAsia="Calibri" w:hAnsi="Calibri" w:cs="Calibri"/>
          <w:bCs w:val="0"/>
          <w:sz w:val="22"/>
          <w:szCs w:val="22"/>
          <w:u w:val="none"/>
          <w:lang w:eastAsia="en-US"/>
        </w:rPr>
        <w:t>108</w:t>
      </w:r>
      <w:r w:rsidR="00EE414D" w:rsidRPr="006835D1">
        <w:rPr>
          <w:rFonts w:ascii="Calibri" w:eastAsia="Calibri" w:hAnsi="Calibri" w:cs="Calibri"/>
          <w:bCs w:val="0"/>
          <w:sz w:val="22"/>
          <w:szCs w:val="22"/>
          <w:u w:val="none"/>
          <w:lang w:eastAsia="en-US"/>
        </w:rPr>
        <w:t xml:space="preserve"> - Przesłanki obligatoryjnego wykluczenia </w:t>
      </w:r>
      <w:r w:rsidR="0068362F" w:rsidRPr="006835D1">
        <w:rPr>
          <w:rFonts w:ascii="Calibri" w:eastAsia="Calibri" w:hAnsi="Calibri" w:cs="Calibri"/>
          <w:bCs w:val="0"/>
          <w:sz w:val="22"/>
          <w:szCs w:val="22"/>
          <w:u w:val="none"/>
          <w:lang w:eastAsia="en-US"/>
        </w:rPr>
        <w:t>Wykonawc</w:t>
      </w:r>
      <w:r w:rsidR="00EE414D" w:rsidRPr="006835D1">
        <w:rPr>
          <w:rFonts w:ascii="Calibri" w:eastAsia="Calibri" w:hAnsi="Calibri" w:cs="Calibri"/>
          <w:bCs w:val="0"/>
          <w:sz w:val="22"/>
          <w:szCs w:val="22"/>
          <w:u w:val="none"/>
          <w:lang w:eastAsia="en-US"/>
        </w:rPr>
        <w:t xml:space="preserve">ów z postępowania. </w:t>
      </w:r>
    </w:p>
    <w:p w:rsidR="00F85D2D" w:rsidRPr="006835D1" w:rsidRDefault="00F85D2D" w:rsidP="00AD2620">
      <w:pPr>
        <w:autoSpaceDE w:val="0"/>
        <w:autoSpaceDN w:val="0"/>
        <w:adjustRightInd w:val="0"/>
        <w:jc w:val="both"/>
        <w:rPr>
          <w:rFonts w:ascii="Calibri" w:hAnsi="Calibri" w:cs="Calibri"/>
          <w:sz w:val="22"/>
          <w:szCs w:val="22"/>
        </w:rPr>
      </w:pPr>
      <w:r w:rsidRPr="006835D1">
        <w:rPr>
          <w:rFonts w:ascii="Calibri" w:hAnsi="Calibri" w:cs="Calibri"/>
          <w:sz w:val="22"/>
          <w:szCs w:val="22"/>
        </w:rPr>
        <w:t xml:space="preserve">1. Z postępowania o udzielenie zamówienia wyklucza się </w:t>
      </w:r>
      <w:r w:rsidR="0068362F" w:rsidRPr="006835D1">
        <w:rPr>
          <w:rFonts w:ascii="Calibri" w:hAnsi="Calibri" w:cs="Calibri"/>
          <w:sz w:val="22"/>
          <w:szCs w:val="22"/>
        </w:rPr>
        <w:t>Wykonawc</w:t>
      </w:r>
      <w:r w:rsidRPr="006835D1">
        <w:rPr>
          <w:rFonts w:ascii="Calibri" w:hAnsi="Calibri" w:cs="Calibri"/>
          <w:sz w:val="22"/>
          <w:szCs w:val="22"/>
        </w:rPr>
        <w:t xml:space="preserve">ę: </w:t>
      </w:r>
    </w:p>
    <w:p w:rsidR="00F85D2D" w:rsidRPr="006835D1" w:rsidRDefault="00F85D2D" w:rsidP="00AD2620">
      <w:pPr>
        <w:autoSpaceDE w:val="0"/>
        <w:autoSpaceDN w:val="0"/>
        <w:adjustRightInd w:val="0"/>
        <w:jc w:val="both"/>
        <w:rPr>
          <w:rFonts w:ascii="Calibri" w:hAnsi="Calibri" w:cs="Calibri"/>
          <w:sz w:val="22"/>
          <w:szCs w:val="22"/>
        </w:rPr>
      </w:pPr>
      <w:r w:rsidRPr="006835D1">
        <w:rPr>
          <w:rFonts w:ascii="Calibri" w:hAnsi="Calibri" w:cs="Calibri"/>
          <w:sz w:val="22"/>
          <w:szCs w:val="22"/>
        </w:rPr>
        <w:t xml:space="preserve">1) będącego osobą fizyczną, którego prawomocnie skazano za przestępstwo: </w:t>
      </w:r>
    </w:p>
    <w:p w:rsidR="001225DE" w:rsidRPr="006835D1" w:rsidRDefault="00F85D2D" w:rsidP="00AD2620">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a) udziału w zorganizowanej grupie przestępczej albo związku mającym na celu popełnienie przestępstwa lub przestępstwa skarbowego, o którym mowa w art. 258 Kodeksu karnego</w:t>
      </w:r>
      <w:r w:rsidR="00EE414D" w:rsidRPr="006835D1">
        <w:rPr>
          <w:rFonts w:ascii="Calibri" w:hAnsi="Calibri" w:cs="Calibri"/>
          <w:sz w:val="22"/>
          <w:szCs w:val="22"/>
        </w:rPr>
        <w:t xml:space="preserve"> </w:t>
      </w:r>
    </w:p>
    <w:p w:rsidR="001225DE" w:rsidRPr="006835D1" w:rsidRDefault="00F85D2D" w:rsidP="00AD2620">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b) handlu ludźmi, o którym mow</w:t>
      </w:r>
      <w:r w:rsidR="00EE414D" w:rsidRPr="006835D1">
        <w:rPr>
          <w:rFonts w:ascii="Calibri" w:hAnsi="Calibri" w:cs="Calibri"/>
          <w:sz w:val="22"/>
          <w:szCs w:val="22"/>
        </w:rPr>
        <w:t xml:space="preserve">a w art. 189a Kodeksu karnego, </w:t>
      </w:r>
    </w:p>
    <w:p w:rsidR="00916FBA" w:rsidRPr="006835D1" w:rsidRDefault="00F85D2D" w:rsidP="00916FBA">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lastRenderedPageBreak/>
        <w:t xml:space="preserve">c) </w:t>
      </w:r>
      <w:r w:rsidR="00916FBA" w:rsidRPr="006835D1">
        <w:rPr>
          <w:rFonts w:ascii="Calibri" w:hAnsi="Calibri" w:cs="Calibri"/>
          <w:sz w:val="22"/>
          <w:szCs w:val="22"/>
        </w:rPr>
        <w:t>o którym mowa w art. 228–230a, art. 250a Kodeksu karnego, w art. 46–48 ustawy z dnia 25 czerwca 2010 r.</w:t>
      </w:r>
    </w:p>
    <w:p w:rsidR="00916FBA" w:rsidRPr="006835D1" w:rsidRDefault="00916FBA" w:rsidP="00916FBA">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o sporcie (Dz. U. z 2020 r. poz. 1133 oraz z 2021 r. poz. 2054</w:t>
      </w:r>
      <w:r w:rsidR="002A0AF7" w:rsidRPr="006835D1">
        <w:rPr>
          <w:rFonts w:ascii="Calibri" w:hAnsi="Calibri" w:cs="Calibri"/>
          <w:sz w:val="22"/>
          <w:szCs w:val="22"/>
        </w:rPr>
        <w:t xml:space="preserve"> i 2142</w:t>
      </w:r>
      <w:r w:rsidRPr="006835D1">
        <w:rPr>
          <w:rFonts w:ascii="Calibri" w:hAnsi="Calibri" w:cs="Calibri"/>
          <w:sz w:val="22"/>
          <w:szCs w:val="22"/>
        </w:rPr>
        <w:t>) lub w art. 54 ust. 1–4 ustawy z dnia 12 maja</w:t>
      </w:r>
    </w:p>
    <w:p w:rsidR="00916FBA" w:rsidRPr="006835D1" w:rsidRDefault="00916FBA" w:rsidP="00916FBA">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2011 r. o refundacji leków, środków spożywczych specjalnego przeznaczenia żywieniowego oraz wyrobów</w:t>
      </w:r>
    </w:p>
    <w:p w:rsidR="001225DE" w:rsidRPr="006835D1" w:rsidRDefault="00916FBA" w:rsidP="00AD2620">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medycznych (Dz. U. z 202</w:t>
      </w:r>
      <w:r w:rsidR="002A0AF7" w:rsidRPr="006835D1">
        <w:rPr>
          <w:rFonts w:ascii="Calibri" w:hAnsi="Calibri" w:cs="Calibri"/>
          <w:sz w:val="22"/>
          <w:szCs w:val="22"/>
        </w:rPr>
        <w:t>2</w:t>
      </w:r>
      <w:r w:rsidRPr="006835D1">
        <w:rPr>
          <w:rFonts w:ascii="Calibri" w:hAnsi="Calibri" w:cs="Calibri"/>
          <w:sz w:val="22"/>
          <w:szCs w:val="22"/>
        </w:rPr>
        <w:t xml:space="preserve"> r. poz. </w:t>
      </w:r>
      <w:r w:rsidR="002A0AF7" w:rsidRPr="006835D1">
        <w:rPr>
          <w:rFonts w:ascii="Calibri" w:hAnsi="Calibri" w:cs="Calibri"/>
          <w:sz w:val="22"/>
          <w:szCs w:val="22"/>
        </w:rPr>
        <w:t>46</w:t>
      </w:r>
      <w:r w:rsidRPr="006835D1">
        <w:rPr>
          <w:rFonts w:ascii="Calibri" w:hAnsi="Calibri" w:cs="Calibri"/>
          <w:sz w:val="22"/>
          <w:szCs w:val="22"/>
        </w:rPr>
        <w:t xml:space="preserve">3, </w:t>
      </w:r>
      <w:r w:rsidR="002A0AF7" w:rsidRPr="006835D1">
        <w:rPr>
          <w:rFonts w:ascii="Calibri" w:hAnsi="Calibri" w:cs="Calibri"/>
          <w:sz w:val="22"/>
          <w:szCs w:val="22"/>
        </w:rPr>
        <w:t>583</w:t>
      </w:r>
      <w:r w:rsidRPr="006835D1">
        <w:rPr>
          <w:rFonts w:ascii="Calibri" w:hAnsi="Calibri" w:cs="Calibri"/>
          <w:sz w:val="22"/>
          <w:szCs w:val="22"/>
        </w:rPr>
        <w:t xml:space="preserve">i </w:t>
      </w:r>
      <w:r w:rsidR="002A0AF7" w:rsidRPr="006835D1">
        <w:rPr>
          <w:rFonts w:ascii="Calibri" w:hAnsi="Calibri" w:cs="Calibri"/>
          <w:sz w:val="22"/>
          <w:szCs w:val="22"/>
        </w:rPr>
        <w:t>97</w:t>
      </w:r>
      <w:r w:rsidRPr="006835D1">
        <w:rPr>
          <w:rFonts w:ascii="Calibri" w:hAnsi="Calibri" w:cs="Calibri"/>
          <w:sz w:val="22"/>
          <w:szCs w:val="22"/>
        </w:rPr>
        <w:t>4),</w:t>
      </w:r>
    </w:p>
    <w:p w:rsidR="001225DE" w:rsidRPr="006835D1" w:rsidRDefault="00F85D2D" w:rsidP="00AD2620">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d) finansowania przestępstwa o charakterze terrorystycznym, o którym mowa w art. 165a Kodeksu karnego, lub przestępstwo udaremniania lub utrudniania stwierdzenia przestępnego pochodzenia pieniędzy lub ukrywania ich pochodzenia, o którym mo</w:t>
      </w:r>
      <w:r w:rsidR="00EE414D" w:rsidRPr="006835D1">
        <w:rPr>
          <w:rFonts w:ascii="Calibri" w:hAnsi="Calibri" w:cs="Calibri"/>
          <w:sz w:val="22"/>
          <w:szCs w:val="22"/>
        </w:rPr>
        <w:t xml:space="preserve">wa w art. 299 Kodeksu karnego, </w:t>
      </w:r>
    </w:p>
    <w:p w:rsidR="001225DE" w:rsidRPr="006835D1" w:rsidRDefault="00F85D2D" w:rsidP="00AD2620">
      <w:pPr>
        <w:autoSpaceDE w:val="0"/>
        <w:autoSpaceDN w:val="0"/>
        <w:adjustRightInd w:val="0"/>
        <w:jc w:val="both"/>
        <w:rPr>
          <w:rFonts w:ascii="Calibri" w:hAnsi="Calibri" w:cs="Calibri"/>
          <w:sz w:val="22"/>
          <w:szCs w:val="22"/>
        </w:rPr>
      </w:pPr>
      <w:r w:rsidRPr="006835D1">
        <w:rPr>
          <w:rFonts w:ascii="Calibri" w:hAnsi="Calibri" w:cs="Calibri"/>
          <w:sz w:val="22"/>
          <w:szCs w:val="22"/>
        </w:rPr>
        <w:t xml:space="preserve">e) o charakterze terrorystycznym, o którym mowa w art. 115 § 20 Kodeksu karnego, lub mające na celu </w:t>
      </w:r>
      <w:r w:rsidR="00EE414D" w:rsidRPr="006835D1">
        <w:rPr>
          <w:rFonts w:ascii="Calibri" w:hAnsi="Calibri" w:cs="Calibri"/>
          <w:sz w:val="22"/>
          <w:szCs w:val="22"/>
        </w:rPr>
        <w:t xml:space="preserve">popełnienie tego przestępstwa, </w:t>
      </w:r>
    </w:p>
    <w:p w:rsidR="001225DE" w:rsidRPr="006835D1" w:rsidRDefault="00F85D2D" w:rsidP="00AD2620">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f) powierzenia wykonywania pracy małoletniemu cudzoziemcowi, o którym mowa w art. 9 ust. 2 ustawy z dnia 15 czerwca 2012 r. o skutkach powierzania wykonywania pracy cudzoziemcom przebywającym wbrew przepisom na terytorium Rzeczypospolit</w:t>
      </w:r>
      <w:r w:rsidR="00EE414D" w:rsidRPr="006835D1">
        <w:rPr>
          <w:rFonts w:ascii="Calibri" w:hAnsi="Calibri" w:cs="Calibri"/>
          <w:sz w:val="22"/>
          <w:szCs w:val="22"/>
        </w:rPr>
        <w:t>ej Polskiej (Dz. U.</w:t>
      </w:r>
      <w:r w:rsidR="002A0AF7" w:rsidRPr="006835D1">
        <w:rPr>
          <w:rFonts w:ascii="Calibri" w:hAnsi="Calibri" w:cs="Calibri"/>
          <w:sz w:val="22"/>
          <w:szCs w:val="22"/>
        </w:rPr>
        <w:t xml:space="preserve"> 2021</w:t>
      </w:r>
      <w:r w:rsidR="00EE414D" w:rsidRPr="006835D1">
        <w:rPr>
          <w:rFonts w:ascii="Calibri" w:hAnsi="Calibri" w:cs="Calibri"/>
          <w:sz w:val="22"/>
          <w:szCs w:val="22"/>
        </w:rPr>
        <w:t xml:space="preserve"> poz. </w:t>
      </w:r>
      <w:r w:rsidR="002A0AF7" w:rsidRPr="006835D1">
        <w:rPr>
          <w:rFonts w:ascii="Calibri" w:hAnsi="Calibri" w:cs="Calibri"/>
          <w:sz w:val="22"/>
          <w:szCs w:val="22"/>
        </w:rPr>
        <w:t>1745</w:t>
      </w:r>
      <w:r w:rsidR="00EE414D" w:rsidRPr="006835D1">
        <w:rPr>
          <w:rFonts w:ascii="Calibri" w:hAnsi="Calibri" w:cs="Calibri"/>
          <w:sz w:val="22"/>
          <w:szCs w:val="22"/>
        </w:rPr>
        <w:t xml:space="preserve">), </w:t>
      </w:r>
    </w:p>
    <w:p w:rsidR="00F85D2D" w:rsidRPr="006835D1" w:rsidRDefault="00F85D2D" w:rsidP="00AD2620">
      <w:pPr>
        <w:autoSpaceDE w:val="0"/>
        <w:autoSpaceDN w:val="0"/>
        <w:adjustRightInd w:val="0"/>
        <w:jc w:val="both"/>
        <w:rPr>
          <w:rFonts w:ascii="Calibri" w:hAnsi="Calibri" w:cs="Calibri"/>
          <w:sz w:val="22"/>
          <w:szCs w:val="22"/>
        </w:rPr>
      </w:pPr>
      <w:r w:rsidRPr="006835D1">
        <w:rPr>
          <w:rFonts w:ascii="Calibri" w:hAnsi="Calibri" w:cs="Calibri"/>
          <w:sz w:val="22"/>
          <w:szCs w:val="22"/>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F85D2D" w:rsidRPr="006835D1" w:rsidRDefault="00F85D2D" w:rsidP="00AD2620">
      <w:pPr>
        <w:autoSpaceDE w:val="0"/>
        <w:autoSpaceDN w:val="0"/>
        <w:adjustRightInd w:val="0"/>
        <w:jc w:val="both"/>
        <w:rPr>
          <w:rFonts w:ascii="Calibri" w:hAnsi="Calibri" w:cs="Calibri"/>
          <w:sz w:val="22"/>
          <w:szCs w:val="22"/>
        </w:rPr>
      </w:pPr>
      <w:r w:rsidRPr="006835D1">
        <w:rPr>
          <w:rFonts w:ascii="Calibri" w:hAnsi="Calibri" w:cs="Calibri"/>
          <w:sz w:val="22"/>
          <w:szCs w:val="22"/>
        </w:rPr>
        <w:t xml:space="preserve">h) o którym mowa w art. 9 ust. 1 i 3 lub art. 10 ustawy z dnia 15 czerwca 2012 r. o skutkach powierzania wykonywania pracy cudzoziemcom przebywającym wbrew przepisom na terytorium Rzeczypospolitej Polskiej – lub za odpowiedni czyn zabroniony określony w przepisach prawa obcego; </w:t>
      </w:r>
    </w:p>
    <w:p w:rsidR="007961A2" w:rsidRPr="006835D1" w:rsidRDefault="007961A2" w:rsidP="007961A2">
      <w:pPr>
        <w:jc w:val="both"/>
        <w:rPr>
          <w:rFonts w:ascii="Calibri" w:hAnsi="Calibri" w:cs="Calibri"/>
          <w:sz w:val="22"/>
          <w:szCs w:val="22"/>
        </w:rPr>
      </w:pPr>
      <w:r w:rsidRPr="006835D1">
        <w:rPr>
          <w:rFonts w:ascii="Calibri" w:hAnsi="Calibri" w:cs="Calibri"/>
          <w:sz w:val="22"/>
          <w:szCs w:val="22"/>
        </w:rPr>
        <w:t xml:space="preserve">2)jeżeli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roofErr w:type="spellStart"/>
      <w:r w:rsidRPr="006835D1">
        <w:rPr>
          <w:rFonts w:ascii="Calibri" w:hAnsi="Calibri" w:cs="Calibri"/>
          <w:sz w:val="22"/>
          <w:szCs w:val="22"/>
        </w:rPr>
        <w:t>ppkt</w:t>
      </w:r>
      <w:proofErr w:type="spellEnd"/>
      <w:r w:rsidRPr="006835D1">
        <w:rPr>
          <w:rFonts w:ascii="Calibri" w:hAnsi="Calibri" w:cs="Calibri"/>
          <w:sz w:val="22"/>
          <w:szCs w:val="22"/>
        </w:rPr>
        <w:t xml:space="preserve"> 1; </w:t>
      </w:r>
    </w:p>
    <w:p w:rsidR="001225DE" w:rsidRPr="006835D1" w:rsidRDefault="007961A2" w:rsidP="007961A2">
      <w:pPr>
        <w:jc w:val="both"/>
        <w:rPr>
          <w:rFonts w:ascii="Calibri" w:hAnsi="Calibri" w:cs="Calibri"/>
          <w:sz w:val="22"/>
          <w:szCs w:val="22"/>
        </w:rPr>
      </w:pPr>
      <w:r w:rsidRPr="006835D1">
        <w:rPr>
          <w:rFonts w:ascii="Calibri" w:hAnsi="Calibri" w:cs="Calibri"/>
          <w:sz w:val="22"/>
          <w:szCs w:val="22"/>
        </w:rPr>
        <w:t xml:space="preserve">3) wobec którego wydano prawomocny wyrok sądu lub ostateczną decyzję administracyjną o zaleganiu z uiszczeniem podatków, opłat lub składek na ubezpieczenie społeczne lub zdrowotne, chyba że </w:t>
      </w:r>
      <w:r w:rsidR="0068362F" w:rsidRPr="006835D1">
        <w:rPr>
          <w:rFonts w:ascii="Calibri" w:hAnsi="Calibri" w:cs="Calibri"/>
          <w:sz w:val="22"/>
          <w:szCs w:val="22"/>
        </w:rPr>
        <w:t>Wykonawc</w:t>
      </w:r>
      <w:r w:rsidRPr="006835D1">
        <w:rPr>
          <w:rFonts w:ascii="Calibri" w:hAnsi="Calibri" w:cs="Calibri"/>
          <w:sz w:val="22"/>
          <w:szCs w:val="22"/>
        </w:rPr>
        <w:t xml:space="preserve">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7961A2" w:rsidRPr="006835D1" w:rsidRDefault="007961A2" w:rsidP="007961A2">
      <w:pPr>
        <w:jc w:val="both"/>
        <w:rPr>
          <w:rFonts w:ascii="Calibri" w:hAnsi="Calibri" w:cs="Calibri"/>
          <w:sz w:val="22"/>
          <w:szCs w:val="22"/>
        </w:rPr>
      </w:pPr>
      <w:r w:rsidRPr="006835D1">
        <w:rPr>
          <w:rFonts w:ascii="Calibri" w:hAnsi="Calibri" w:cs="Calibri"/>
          <w:sz w:val="22"/>
          <w:szCs w:val="22"/>
        </w:rPr>
        <w:t xml:space="preserve">4) wobec którego prawomocnie orzeczono zakaz ubiegania się o zamówienia publiczne; </w:t>
      </w:r>
    </w:p>
    <w:p w:rsidR="007961A2" w:rsidRPr="006835D1" w:rsidRDefault="00406BED" w:rsidP="007961A2">
      <w:pPr>
        <w:jc w:val="both"/>
        <w:rPr>
          <w:rFonts w:ascii="Calibri" w:hAnsi="Calibri" w:cs="Calibri"/>
          <w:sz w:val="22"/>
          <w:szCs w:val="22"/>
        </w:rPr>
      </w:pPr>
      <w:r w:rsidRPr="006835D1">
        <w:rPr>
          <w:rFonts w:ascii="Calibri" w:hAnsi="Calibri" w:cs="Calibri"/>
          <w:sz w:val="22"/>
          <w:szCs w:val="22"/>
        </w:rPr>
        <w:t>5) jeżeli Zamawia</w:t>
      </w:r>
      <w:r w:rsidR="007961A2" w:rsidRPr="006835D1">
        <w:rPr>
          <w:rFonts w:ascii="Calibri" w:hAnsi="Calibri" w:cs="Calibri"/>
          <w:sz w:val="22"/>
          <w:szCs w:val="22"/>
        </w:rPr>
        <w:t xml:space="preserve">jący może stwierdzić, na podstawie wiarygodnych przesłanek, że </w:t>
      </w:r>
      <w:r w:rsidR="0068362F" w:rsidRPr="006835D1">
        <w:rPr>
          <w:rFonts w:ascii="Calibri" w:hAnsi="Calibri" w:cs="Calibri"/>
          <w:sz w:val="22"/>
          <w:szCs w:val="22"/>
        </w:rPr>
        <w:t>Wykonawc</w:t>
      </w:r>
      <w:r w:rsidR="007961A2" w:rsidRPr="006835D1">
        <w:rPr>
          <w:rFonts w:ascii="Calibri" w:hAnsi="Calibri" w:cs="Calibri"/>
          <w:sz w:val="22"/>
          <w:szCs w:val="22"/>
        </w:rPr>
        <w:t xml:space="preserve">a zawarł z innymi </w:t>
      </w:r>
      <w:r w:rsidR="0068362F" w:rsidRPr="006835D1">
        <w:rPr>
          <w:rFonts w:ascii="Calibri" w:hAnsi="Calibri" w:cs="Calibri"/>
          <w:sz w:val="22"/>
          <w:szCs w:val="22"/>
        </w:rPr>
        <w:t>Wykonawc</w:t>
      </w:r>
      <w:r w:rsidR="007961A2" w:rsidRPr="006835D1">
        <w:rPr>
          <w:rFonts w:ascii="Calibri" w:hAnsi="Calibri" w:cs="Calibri"/>
          <w:sz w:val="22"/>
          <w:szCs w:val="22"/>
        </w:rPr>
        <w:t xml:space="preserve">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rsidR="007961A2" w:rsidRPr="006835D1" w:rsidRDefault="007961A2" w:rsidP="007961A2">
      <w:pPr>
        <w:jc w:val="both"/>
        <w:rPr>
          <w:rFonts w:ascii="Calibri" w:hAnsi="Calibri" w:cs="Calibri"/>
          <w:sz w:val="22"/>
          <w:szCs w:val="22"/>
        </w:rPr>
      </w:pPr>
      <w:r w:rsidRPr="006835D1">
        <w:rPr>
          <w:rFonts w:ascii="Calibri" w:hAnsi="Calibri" w:cs="Calibri"/>
          <w:sz w:val="22"/>
          <w:szCs w:val="22"/>
        </w:rPr>
        <w:t xml:space="preserve">6) jeżeli, w przypadkach, o których mowa w art. 85 ust. 1, doszło do zakłócenia konkurencji wynikającego z wcześniejszego zaangażowania tego </w:t>
      </w:r>
      <w:r w:rsidR="0068362F" w:rsidRPr="006835D1">
        <w:rPr>
          <w:rFonts w:ascii="Calibri" w:hAnsi="Calibri" w:cs="Calibri"/>
          <w:sz w:val="22"/>
          <w:szCs w:val="22"/>
        </w:rPr>
        <w:t>Wykonawc</w:t>
      </w:r>
      <w:r w:rsidRPr="006835D1">
        <w:rPr>
          <w:rFonts w:ascii="Calibri" w:hAnsi="Calibri" w:cs="Calibri"/>
          <w:sz w:val="22"/>
          <w:szCs w:val="22"/>
        </w:rPr>
        <w:t xml:space="preserve">y lub podmiotu, który należy z </w:t>
      </w:r>
      <w:r w:rsidR="0068362F" w:rsidRPr="006835D1">
        <w:rPr>
          <w:rFonts w:ascii="Calibri" w:hAnsi="Calibri" w:cs="Calibri"/>
          <w:sz w:val="22"/>
          <w:szCs w:val="22"/>
        </w:rPr>
        <w:t>Wykonawc</w:t>
      </w:r>
      <w:r w:rsidRPr="006835D1">
        <w:rPr>
          <w:rFonts w:ascii="Calibri" w:hAnsi="Calibri" w:cs="Calibri"/>
          <w:sz w:val="22"/>
          <w:szCs w:val="22"/>
        </w:rPr>
        <w:t xml:space="preserve">ą do tej samej grupy kapitałowej w rozumieniu ustawy z dnia 16 lutego 2007 r. o ochronie konkurencji i konsumentów, chyba że spowodowane tym zakłócenie konkurencji może być wyeliminowane w inny sposób niż przez wykluczenie </w:t>
      </w:r>
      <w:r w:rsidR="0068362F" w:rsidRPr="006835D1">
        <w:rPr>
          <w:rFonts w:ascii="Calibri" w:hAnsi="Calibri" w:cs="Calibri"/>
          <w:sz w:val="22"/>
          <w:szCs w:val="22"/>
        </w:rPr>
        <w:t>Wykonawc</w:t>
      </w:r>
      <w:r w:rsidRPr="006835D1">
        <w:rPr>
          <w:rFonts w:ascii="Calibri" w:hAnsi="Calibri" w:cs="Calibri"/>
          <w:sz w:val="22"/>
          <w:szCs w:val="22"/>
        </w:rPr>
        <w:t>y z udziału w postępo</w:t>
      </w:r>
      <w:r w:rsidR="00B24D22" w:rsidRPr="006835D1">
        <w:rPr>
          <w:rFonts w:ascii="Calibri" w:hAnsi="Calibri" w:cs="Calibri"/>
          <w:sz w:val="22"/>
          <w:szCs w:val="22"/>
        </w:rPr>
        <w:t xml:space="preserve">waniu o udzielenie zamówienia. </w:t>
      </w:r>
    </w:p>
    <w:p w:rsidR="007961A2" w:rsidRPr="006835D1" w:rsidRDefault="007961A2" w:rsidP="00AD2620">
      <w:pPr>
        <w:autoSpaceDE w:val="0"/>
        <w:autoSpaceDN w:val="0"/>
        <w:adjustRightInd w:val="0"/>
        <w:spacing w:after="1"/>
        <w:jc w:val="both"/>
        <w:rPr>
          <w:rFonts w:ascii="Calibri" w:hAnsi="Calibri" w:cs="Calibri"/>
          <w:i/>
          <w:sz w:val="22"/>
          <w:szCs w:val="22"/>
        </w:rPr>
      </w:pPr>
      <w:r w:rsidRPr="006835D1">
        <w:rPr>
          <w:rFonts w:ascii="Calibri" w:hAnsi="Calibri" w:cs="Calibri"/>
          <w:sz w:val="22"/>
          <w:szCs w:val="22"/>
        </w:rPr>
        <w:t xml:space="preserve">2. Z postępowania o udzielenie zamówienia, w przypadku zamówienia o wartości równej lub przekraczającej wyrażoną w złotych równowartość kwoty </w:t>
      </w:r>
      <w:r w:rsidRPr="004A4357">
        <w:rPr>
          <w:rFonts w:ascii="Calibri" w:hAnsi="Calibri" w:cs="Calibri"/>
          <w:strike/>
          <w:sz w:val="22"/>
          <w:szCs w:val="22"/>
        </w:rPr>
        <w:t>dla robót budowlanych – 20 000 000 euro,</w:t>
      </w:r>
      <w:r w:rsidRPr="006835D1">
        <w:rPr>
          <w:rFonts w:ascii="Calibri" w:hAnsi="Calibri" w:cs="Calibri"/>
          <w:sz w:val="22"/>
          <w:szCs w:val="22"/>
        </w:rPr>
        <w:t xml:space="preserve"> a dla dostaw lub usług – 10 000 000 euro, wyklucza się </w:t>
      </w:r>
      <w:r w:rsidR="0068362F" w:rsidRPr="006835D1">
        <w:rPr>
          <w:rFonts w:ascii="Calibri" w:hAnsi="Calibri" w:cs="Calibri"/>
          <w:sz w:val="22"/>
          <w:szCs w:val="22"/>
        </w:rPr>
        <w:t>Wykonawc</w:t>
      </w:r>
      <w:r w:rsidRPr="006835D1">
        <w:rPr>
          <w:rFonts w:ascii="Calibri" w:hAnsi="Calibri" w:cs="Calibri"/>
          <w:sz w:val="22"/>
          <w:szCs w:val="22"/>
        </w:rPr>
        <w:t>ę, który udaremnia lub utrudnia stwierdzenie przestępnego pochodzenia pieniędzy lub ukrywa ich pochodzenie, w związku z brakiem możliwości ustalenia beneficjenta rzeczywistego, w rozumieniu art. 2 ust. 2 pkt 1 ustawy z dnia 1 marca 2018 r. o przeciwdziałaniu praniu pieniędzy oraz finansowaniu terroryzmu (Dz. U. z 20</w:t>
      </w:r>
      <w:r w:rsidR="002A0AF7" w:rsidRPr="006835D1">
        <w:rPr>
          <w:rFonts w:ascii="Calibri" w:hAnsi="Calibri" w:cs="Calibri"/>
          <w:sz w:val="22"/>
          <w:szCs w:val="22"/>
        </w:rPr>
        <w:t>22</w:t>
      </w:r>
      <w:r w:rsidRPr="006835D1">
        <w:rPr>
          <w:rFonts w:ascii="Calibri" w:hAnsi="Calibri" w:cs="Calibri"/>
          <w:sz w:val="22"/>
          <w:szCs w:val="22"/>
        </w:rPr>
        <w:t xml:space="preserve"> r. poz. </w:t>
      </w:r>
      <w:r w:rsidR="002A0AF7" w:rsidRPr="006835D1">
        <w:rPr>
          <w:rFonts w:ascii="Calibri" w:hAnsi="Calibri" w:cs="Calibri"/>
          <w:sz w:val="22"/>
          <w:szCs w:val="22"/>
        </w:rPr>
        <w:t>593</w:t>
      </w:r>
      <w:r w:rsidRPr="006835D1">
        <w:rPr>
          <w:rFonts w:ascii="Calibri" w:hAnsi="Calibri" w:cs="Calibri"/>
          <w:sz w:val="22"/>
          <w:szCs w:val="22"/>
        </w:rPr>
        <w:t xml:space="preserve">, </w:t>
      </w:r>
      <w:r w:rsidR="002A0AF7" w:rsidRPr="006835D1">
        <w:rPr>
          <w:rFonts w:ascii="Calibri" w:hAnsi="Calibri" w:cs="Calibri"/>
          <w:sz w:val="22"/>
          <w:szCs w:val="22"/>
        </w:rPr>
        <w:t>655</w:t>
      </w:r>
      <w:r w:rsidRPr="006835D1">
        <w:rPr>
          <w:rFonts w:ascii="Calibri" w:hAnsi="Calibri" w:cs="Calibri"/>
          <w:sz w:val="22"/>
          <w:szCs w:val="22"/>
        </w:rPr>
        <w:t xml:space="preserve">i </w:t>
      </w:r>
      <w:r w:rsidR="002A0AF7" w:rsidRPr="006835D1">
        <w:rPr>
          <w:rFonts w:ascii="Calibri" w:hAnsi="Calibri" w:cs="Calibri"/>
          <w:sz w:val="22"/>
          <w:szCs w:val="22"/>
        </w:rPr>
        <w:t>835</w:t>
      </w:r>
      <w:r w:rsidRPr="006835D1">
        <w:rPr>
          <w:rFonts w:ascii="Calibri" w:hAnsi="Calibri" w:cs="Calibri"/>
          <w:sz w:val="22"/>
          <w:szCs w:val="22"/>
        </w:rPr>
        <w:t xml:space="preserve">). </w:t>
      </w:r>
      <w:r w:rsidR="00D86E75" w:rsidRPr="006835D1">
        <w:rPr>
          <w:rFonts w:ascii="Calibri" w:hAnsi="Calibri" w:cs="Calibri"/>
          <w:sz w:val="22"/>
          <w:szCs w:val="22"/>
        </w:rPr>
        <w:t xml:space="preserve"> </w:t>
      </w:r>
      <w:r w:rsidR="00D86E75" w:rsidRPr="006835D1">
        <w:rPr>
          <w:rFonts w:ascii="Calibri" w:hAnsi="Calibri" w:cs="Calibri"/>
          <w:i/>
          <w:sz w:val="22"/>
          <w:szCs w:val="22"/>
        </w:rPr>
        <w:t>– nie dotyczy przedmiotowego postępowania</w:t>
      </w:r>
    </w:p>
    <w:p w:rsidR="001225DE" w:rsidRPr="006835D1" w:rsidRDefault="001225DE">
      <w:pPr>
        <w:jc w:val="both"/>
        <w:rPr>
          <w:rFonts w:ascii="Calibri" w:hAnsi="Calibri" w:cs="Calibri"/>
          <w:b/>
          <w:bCs/>
          <w:sz w:val="22"/>
          <w:szCs w:val="22"/>
          <w:u w:val="single"/>
        </w:rPr>
      </w:pPr>
    </w:p>
    <w:p w:rsidR="007178F2" w:rsidRPr="006835D1" w:rsidRDefault="002244A9" w:rsidP="008560AA">
      <w:pPr>
        <w:pStyle w:val="Nagwek9"/>
        <w:rPr>
          <w:rFonts w:ascii="Calibri" w:eastAsia="Calibri" w:hAnsi="Calibri" w:cs="Calibri"/>
          <w:bCs w:val="0"/>
          <w:sz w:val="22"/>
          <w:szCs w:val="22"/>
          <w:u w:val="none"/>
          <w:lang w:eastAsia="en-US"/>
        </w:rPr>
      </w:pPr>
      <w:r w:rsidRPr="006835D1">
        <w:rPr>
          <w:rFonts w:ascii="Calibri" w:eastAsia="Calibri" w:hAnsi="Calibri" w:cs="Calibri"/>
          <w:bCs w:val="0"/>
          <w:sz w:val="22"/>
          <w:szCs w:val="22"/>
          <w:u w:val="none"/>
          <w:lang w:eastAsia="en-US"/>
        </w:rPr>
        <w:t xml:space="preserve">VII.  B. </w:t>
      </w:r>
      <w:r w:rsidR="007178F2" w:rsidRPr="006835D1">
        <w:rPr>
          <w:rFonts w:ascii="Calibri" w:eastAsia="Calibri" w:hAnsi="Calibri" w:cs="Calibri"/>
          <w:bCs w:val="0"/>
          <w:sz w:val="22"/>
          <w:szCs w:val="22"/>
          <w:u w:val="none"/>
          <w:lang w:eastAsia="en-US"/>
        </w:rPr>
        <w:t>PODSTAWY WYKLUCZENIA O KTÓRYCH MOWA W ART. 109 UST. 1 PZP:</w:t>
      </w:r>
    </w:p>
    <w:p w:rsidR="007178F2" w:rsidRPr="006835D1" w:rsidRDefault="007178F2" w:rsidP="007178F2">
      <w:pPr>
        <w:pStyle w:val="Default"/>
        <w:jc w:val="both"/>
        <w:rPr>
          <w:rFonts w:ascii="Calibri" w:hAnsi="Calibri" w:cs="Calibri"/>
          <w:sz w:val="22"/>
          <w:szCs w:val="22"/>
        </w:rPr>
      </w:pPr>
      <w:r w:rsidRPr="006835D1">
        <w:rPr>
          <w:rFonts w:ascii="Calibri" w:hAnsi="Calibri" w:cs="Calibri"/>
          <w:sz w:val="22"/>
          <w:szCs w:val="22"/>
        </w:rPr>
        <w:t>1. Z postęp</w:t>
      </w:r>
      <w:r w:rsidR="00406BED" w:rsidRPr="006835D1">
        <w:rPr>
          <w:rFonts w:ascii="Calibri" w:hAnsi="Calibri" w:cs="Calibri"/>
          <w:sz w:val="22"/>
          <w:szCs w:val="22"/>
        </w:rPr>
        <w:t>owania o udzielenie zamówienia Zamawia</w:t>
      </w:r>
      <w:r w:rsidRPr="006835D1">
        <w:rPr>
          <w:rFonts w:ascii="Calibri" w:hAnsi="Calibri" w:cs="Calibri"/>
          <w:sz w:val="22"/>
          <w:szCs w:val="22"/>
        </w:rPr>
        <w:t xml:space="preserve">jący wykluczy </w:t>
      </w:r>
      <w:r w:rsidR="0068362F" w:rsidRPr="006835D1">
        <w:rPr>
          <w:rFonts w:ascii="Calibri" w:hAnsi="Calibri" w:cs="Calibri"/>
          <w:sz w:val="22"/>
          <w:szCs w:val="22"/>
        </w:rPr>
        <w:t>Wykonawc</w:t>
      </w:r>
      <w:r w:rsidRPr="006835D1">
        <w:rPr>
          <w:rFonts w:ascii="Calibri" w:hAnsi="Calibri" w:cs="Calibri"/>
          <w:sz w:val="22"/>
          <w:szCs w:val="22"/>
        </w:rPr>
        <w:t xml:space="preserve">ę: </w:t>
      </w:r>
    </w:p>
    <w:p w:rsidR="007178F2" w:rsidRPr="006835D1" w:rsidRDefault="007178F2" w:rsidP="00083EAD">
      <w:pPr>
        <w:pStyle w:val="Default"/>
        <w:numPr>
          <w:ilvl w:val="0"/>
          <w:numId w:val="13"/>
        </w:numPr>
        <w:ind w:left="426" w:hanging="426"/>
        <w:jc w:val="both"/>
        <w:rPr>
          <w:rFonts w:ascii="Calibri" w:hAnsi="Calibri" w:cs="Calibri"/>
          <w:sz w:val="22"/>
          <w:szCs w:val="22"/>
        </w:rPr>
      </w:pPr>
      <w:r w:rsidRPr="006835D1">
        <w:rPr>
          <w:rFonts w:ascii="Calibri" w:hAnsi="Calibri" w:cs="Calibri"/>
          <w:sz w:val="22"/>
          <w:szCs w:val="22"/>
        </w:rPr>
        <w:t xml:space="preserve">który naruszył obowiązki dotyczące płatności podatków, opłat lub składek na ubezpieczenia społeczne lub zdrowotne, z wyjątkiem przypadku, o którym mowa w art. 108 ust. 1 pkt 3, chyba że </w:t>
      </w:r>
      <w:r w:rsidR="0068362F" w:rsidRPr="006835D1">
        <w:rPr>
          <w:rFonts w:ascii="Calibri" w:hAnsi="Calibri" w:cs="Calibri"/>
          <w:sz w:val="22"/>
          <w:szCs w:val="22"/>
        </w:rPr>
        <w:t>Wykonawc</w:t>
      </w:r>
      <w:r w:rsidRPr="006835D1">
        <w:rPr>
          <w:rFonts w:ascii="Calibri" w:hAnsi="Calibri" w:cs="Calibri"/>
          <w:sz w:val="22"/>
          <w:szCs w:val="22"/>
        </w:rPr>
        <w:t xml:space="preserve">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 </w:t>
      </w:r>
    </w:p>
    <w:p w:rsidR="007178F2" w:rsidRPr="006835D1" w:rsidRDefault="007178F2" w:rsidP="00083EAD">
      <w:pPr>
        <w:pStyle w:val="Default"/>
        <w:numPr>
          <w:ilvl w:val="0"/>
          <w:numId w:val="13"/>
        </w:numPr>
        <w:ind w:left="426" w:hanging="426"/>
        <w:jc w:val="both"/>
        <w:rPr>
          <w:rFonts w:ascii="Calibri" w:hAnsi="Calibri" w:cs="Calibri"/>
          <w:sz w:val="22"/>
          <w:szCs w:val="22"/>
        </w:rPr>
      </w:pPr>
      <w:r w:rsidRPr="006835D1">
        <w:rPr>
          <w:rFonts w:ascii="Calibri" w:hAnsi="Calibri" w:cs="Calibri"/>
          <w:sz w:val="22"/>
          <w:szCs w:val="22"/>
        </w:rPr>
        <w:t xml:space="preserve">który naruszył obowiązki w dziedzinie ochrony środowiska, prawa socjalnego lub prawa pracy: </w:t>
      </w:r>
    </w:p>
    <w:p w:rsidR="007178F2" w:rsidRPr="006835D1" w:rsidRDefault="007178F2" w:rsidP="00083EAD">
      <w:pPr>
        <w:pStyle w:val="Default"/>
        <w:numPr>
          <w:ilvl w:val="1"/>
          <w:numId w:val="13"/>
        </w:numPr>
        <w:ind w:left="709" w:hanging="426"/>
        <w:jc w:val="both"/>
        <w:rPr>
          <w:rFonts w:ascii="Calibri" w:hAnsi="Calibri" w:cs="Calibri"/>
          <w:sz w:val="22"/>
          <w:szCs w:val="22"/>
        </w:rPr>
      </w:pPr>
      <w:r w:rsidRPr="006835D1">
        <w:rPr>
          <w:rFonts w:ascii="Calibri" w:hAnsi="Calibri" w:cs="Calibri"/>
          <w:sz w:val="22"/>
          <w:szCs w:val="22"/>
        </w:rPr>
        <w:lastRenderedPageBreak/>
        <w:t xml:space="preserve">będącego osobą fizyczną skazanego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 </w:t>
      </w:r>
    </w:p>
    <w:p w:rsidR="007178F2" w:rsidRPr="006835D1" w:rsidRDefault="007178F2" w:rsidP="00083EAD">
      <w:pPr>
        <w:pStyle w:val="Default"/>
        <w:numPr>
          <w:ilvl w:val="1"/>
          <w:numId w:val="13"/>
        </w:numPr>
        <w:ind w:left="709" w:hanging="426"/>
        <w:jc w:val="both"/>
        <w:rPr>
          <w:rFonts w:ascii="Calibri" w:hAnsi="Calibri" w:cs="Calibri"/>
          <w:sz w:val="22"/>
          <w:szCs w:val="22"/>
        </w:rPr>
      </w:pPr>
      <w:r w:rsidRPr="006835D1">
        <w:rPr>
          <w:rFonts w:ascii="Calibri" w:hAnsi="Calibri" w:cs="Calibri"/>
          <w:sz w:val="22"/>
          <w:szCs w:val="22"/>
        </w:rPr>
        <w:t xml:space="preserve">będącego osobą fizyczną prawomocnie </w:t>
      </w:r>
      <w:r w:rsidRPr="006835D1">
        <w:rPr>
          <w:rFonts w:ascii="Calibri" w:hAnsi="Calibri" w:cs="Calibri"/>
          <w:bCs/>
          <w:sz w:val="22"/>
          <w:szCs w:val="22"/>
        </w:rPr>
        <w:t xml:space="preserve">ukaranego </w:t>
      </w:r>
      <w:r w:rsidRPr="006835D1">
        <w:rPr>
          <w:rFonts w:ascii="Calibri" w:hAnsi="Calibri" w:cs="Calibri"/>
          <w:sz w:val="22"/>
          <w:szCs w:val="22"/>
        </w:rPr>
        <w:t xml:space="preserve">za wykroczenie przeciwko prawom pracownika lub wykroczenie przeciwko środowisku, jeżeli za jego popełnienie wymierzono karę aresztu, ograniczenia wolności lub karę grzywny, </w:t>
      </w:r>
    </w:p>
    <w:p w:rsidR="007178F2" w:rsidRPr="006835D1" w:rsidRDefault="007178F2" w:rsidP="00083EAD">
      <w:pPr>
        <w:pStyle w:val="Default"/>
        <w:numPr>
          <w:ilvl w:val="1"/>
          <w:numId w:val="13"/>
        </w:numPr>
        <w:ind w:left="709" w:hanging="426"/>
        <w:jc w:val="both"/>
        <w:rPr>
          <w:rFonts w:ascii="Calibri" w:hAnsi="Calibri" w:cs="Calibri"/>
          <w:sz w:val="22"/>
          <w:szCs w:val="22"/>
        </w:rPr>
      </w:pPr>
      <w:r w:rsidRPr="006835D1">
        <w:rPr>
          <w:rFonts w:ascii="Calibri" w:hAnsi="Calibri" w:cs="Calibri"/>
          <w:sz w:val="22"/>
          <w:szCs w:val="22"/>
        </w:rPr>
        <w:t xml:space="preserve">wobec którego wydano ostateczną decyzję administracyjną o naruszeniu obowiązków wynikających z prawa ochrony środowiska, prawa pracy lub przepisów o zabezpieczeniu społecznym, jeżeli wymierzono tą decyzją karę pieniężną; </w:t>
      </w:r>
    </w:p>
    <w:p w:rsidR="007178F2" w:rsidRPr="006835D1" w:rsidRDefault="007178F2" w:rsidP="00083EAD">
      <w:pPr>
        <w:pStyle w:val="Default"/>
        <w:numPr>
          <w:ilvl w:val="0"/>
          <w:numId w:val="13"/>
        </w:numPr>
        <w:ind w:left="426" w:hanging="426"/>
        <w:jc w:val="both"/>
        <w:rPr>
          <w:rFonts w:ascii="Calibri" w:hAnsi="Calibri" w:cs="Calibri"/>
          <w:sz w:val="22"/>
          <w:szCs w:val="22"/>
        </w:rPr>
      </w:pPr>
      <w:r w:rsidRPr="006835D1">
        <w:rPr>
          <w:rFonts w:ascii="Calibri" w:hAnsi="Calibri" w:cs="Calibri"/>
          <w:sz w:val="22"/>
          <w:szCs w:val="22"/>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lub </w:t>
      </w:r>
      <w:r w:rsidRPr="006835D1">
        <w:rPr>
          <w:rFonts w:ascii="Calibri" w:hAnsi="Calibri" w:cs="Calibri"/>
          <w:bCs/>
          <w:sz w:val="22"/>
          <w:szCs w:val="22"/>
        </w:rPr>
        <w:t xml:space="preserve">ukarano za </w:t>
      </w:r>
      <w:r w:rsidRPr="006835D1">
        <w:rPr>
          <w:rFonts w:ascii="Calibri" w:hAnsi="Calibri" w:cs="Calibri"/>
          <w:sz w:val="22"/>
          <w:szCs w:val="22"/>
        </w:rPr>
        <w:t xml:space="preserve">wykroczenie, o którym mowa w pkt 2 lit. a lub b; </w:t>
      </w:r>
    </w:p>
    <w:p w:rsidR="007178F2" w:rsidRPr="006835D1" w:rsidRDefault="007178F2" w:rsidP="00083EAD">
      <w:pPr>
        <w:pStyle w:val="Default"/>
        <w:numPr>
          <w:ilvl w:val="0"/>
          <w:numId w:val="13"/>
        </w:numPr>
        <w:ind w:left="426" w:hanging="426"/>
        <w:jc w:val="both"/>
        <w:rPr>
          <w:rFonts w:ascii="Calibri" w:hAnsi="Calibri" w:cs="Calibri"/>
          <w:sz w:val="22"/>
          <w:szCs w:val="22"/>
        </w:rPr>
      </w:pPr>
      <w:r w:rsidRPr="006835D1">
        <w:rPr>
          <w:rFonts w:ascii="Calibri" w:hAnsi="Calibri" w:cs="Calibri"/>
          <w:sz w:val="22"/>
          <w:szCs w:val="22"/>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7178F2" w:rsidRPr="006835D1" w:rsidRDefault="007178F2" w:rsidP="00083EAD">
      <w:pPr>
        <w:pStyle w:val="Default"/>
        <w:numPr>
          <w:ilvl w:val="0"/>
          <w:numId w:val="13"/>
        </w:numPr>
        <w:ind w:left="426" w:hanging="426"/>
        <w:jc w:val="both"/>
        <w:rPr>
          <w:rFonts w:ascii="Calibri" w:hAnsi="Calibri" w:cs="Calibri"/>
          <w:sz w:val="22"/>
          <w:szCs w:val="22"/>
        </w:rPr>
      </w:pPr>
      <w:r w:rsidRPr="006835D1">
        <w:rPr>
          <w:rFonts w:ascii="Calibri" w:hAnsi="Calibri" w:cs="Calibri"/>
          <w:sz w:val="22"/>
          <w:szCs w:val="22"/>
        </w:rPr>
        <w:t xml:space="preserve">który w sposób zawiniony poważnie naruszył obowiązki zawodowe, co podważa jego uczciwość, w szczególności gdy </w:t>
      </w:r>
      <w:r w:rsidR="0068362F" w:rsidRPr="006835D1">
        <w:rPr>
          <w:rFonts w:ascii="Calibri" w:hAnsi="Calibri" w:cs="Calibri"/>
          <w:sz w:val="22"/>
          <w:szCs w:val="22"/>
        </w:rPr>
        <w:t>Wykonawc</w:t>
      </w:r>
      <w:r w:rsidRPr="006835D1">
        <w:rPr>
          <w:rFonts w:ascii="Calibri" w:hAnsi="Calibri" w:cs="Calibri"/>
          <w:sz w:val="22"/>
          <w:szCs w:val="22"/>
        </w:rPr>
        <w:t xml:space="preserve">a w wyniku zamierzonego działania lub rażącego niedbalstwa nie wykonał lub nienależycie wykonał zamówienie, co </w:t>
      </w:r>
      <w:r w:rsidR="00406BED" w:rsidRPr="006835D1">
        <w:rPr>
          <w:rFonts w:ascii="Calibri" w:hAnsi="Calibri" w:cs="Calibri"/>
          <w:sz w:val="22"/>
          <w:szCs w:val="22"/>
        </w:rPr>
        <w:t>Zamawia</w:t>
      </w:r>
      <w:r w:rsidRPr="006835D1">
        <w:rPr>
          <w:rFonts w:ascii="Calibri" w:hAnsi="Calibri" w:cs="Calibri"/>
          <w:sz w:val="22"/>
          <w:szCs w:val="22"/>
        </w:rPr>
        <w:t xml:space="preserve">jący jest w stanie wykazać za pomocą stosownych dowodów; </w:t>
      </w:r>
    </w:p>
    <w:p w:rsidR="007178F2" w:rsidRPr="006835D1" w:rsidRDefault="007178F2" w:rsidP="00083EAD">
      <w:pPr>
        <w:pStyle w:val="Default"/>
        <w:numPr>
          <w:ilvl w:val="0"/>
          <w:numId w:val="13"/>
        </w:numPr>
        <w:ind w:left="426" w:hanging="426"/>
        <w:jc w:val="both"/>
        <w:rPr>
          <w:rFonts w:ascii="Calibri" w:hAnsi="Calibri" w:cs="Calibri"/>
          <w:sz w:val="22"/>
          <w:szCs w:val="22"/>
        </w:rPr>
      </w:pPr>
      <w:r w:rsidRPr="006835D1">
        <w:rPr>
          <w:rFonts w:ascii="Calibri" w:hAnsi="Calibri" w:cs="Calibri"/>
          <w:sz w:val="22"/>
          <w:szCs w:val="22"/>
        </w:rPr>
        <w:t xml:space="preserve">jeżeli występuje konflikt interesów w rozumieniu art. 56 ust. 2, którego nie można skutecznie wy-eliminować w inny sposób niż przez wykluczenie </w:t>
      </w:r>
      <w:r w:rsidR="0068362F" w:rsidRPr="006835D1">
        <w:rPr>
          <w:rFonts w:ascii="Calibri" w:hAnsi="Calibri" w:cs="Calibri"/>
          <w:sz w:val="22"/>
          <w:szCs w:val="22"/>
        </w:rPr>
        <w:t>Wykonawc</w:t>
      </w:r>
      <w:r w:rsidRPr="006835D1">
        <w:rPr>
          <w:rFonts w:ascii="Calibri" w:hAnsi="Calibri" w:cs="Calibri"/>
          <w:sz w:val="22"/>
          <w:szCs w:val="22"/>
        </w:rPr>
        <w:t xml:space="preserve">y; </w:t>
      </w:r>
    </w:p>
    <w:p w:rsidR="007178F2" w:rsidRPr="006835D1" w:rsidRDefault="007178F2" w:rsidP="00083EAD">
      <w:pPr>
        <w:pStyle w:val="Default"/>
        <w:numPr>
          <w:ilvl w:val="0"/>
          <w:numId w:val="13"/>
        </w:numPr>
        <w:ind w:left="426" w:hanging="426"/>
        <w:jc w:val="both"/>
        <w:rPr>
          <w:rFonts w:ascii="Calibri" w:hAnsi="Calibri" w:cs="Calibri"/>
          <w:sz w:val="22"/>
          <w:szCs w:val="22"/>
        </w:rPr>
      </w:pPr>
      <w:r w:rsidRPr="006835D1">
        <w:rPr>
          <w:rFonts w:ascii="Calibri" w:hAnsi="Calibri" w:cs="Calibri"/>
          <w:sz w:val="22"/>
          <w:szCs w:val="22"/>
        </w:rPr>
        <w:t>który, z przyczyn leżących po jego stronie, w znacznym stopniu lub zakresie nie wykonał</w:t>
      </w:r>
      <w:r w:rsidR="00DE1C3F" w:rsidRPr="006835D1">
        <w:rPr>
          <w:rFonts w:ascii="Calibri" w:hAnsi="Calibri" w:cs="Calibri"/>
          <w:sz w:val="22"/>
          <w:szCs w:val="22"/>
        </w:rPr>
        <w:t xml:space="preserve"> lub nie</w:t>
      </w:r>
      <w:r w:rsidRPr="006835D1">
        <w:rPr>
          <w:rFonts w:ascii="Calibri" w:hAnsi="Calibri" w:cs="Calibri"/>
          <w:sz w:val="22"/>
          <w:szCs w:val="22"/>
        </w:rPr>
        <w:t xml:space="preserv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 </w:t>
      </w:r>
    </w:p>
    <w:p w:rsidR="007178F2" w:rsidRPr="006835D1" w:rsidRDefault="007178F2" w:rsidP="00083EAD">
      <w:pPr>
        <w:pStyle w:val="Default"/>
        <w:numPr>
          <w:ilvl w:val="0"/>
          <w:numId w:val="13"/>
        </w:numPr>
        <w:ind w:left="426" w:hanging="426"/>
        <w:jc w:val="both"/>
        <w:rPr>
          <w:rFonts w:ascii="Calibri" w:hAnsi="Calibri" w:cs="Calibri"/>
          <w:sz w:val="22"/>
          <w:szCs w:val="22"/>
        </w:rPr>
      </w:pPr>
      <w:r w:rsidRPr="006835D1">
        <w:rPr>
          <w:rFonts w:ascii="Calibri" w:hAnsi="Calibri" w:cs="Calibri"/>
          <w:sz w:val="22"/>
          <w:szCs w:val="22"/>
        </w:rPr>
        <w:t xml:space="preserve">który w wyniku zamierzonego działania lub rażącego niedbalstwa wprowadził </w:t>
      </w:r>
      <w:r w:rsidR="00406BED" w:rsidRPr="006835D1">
        <w:rPr>
          <w:rFonts w:ascii="Calibri" w:hAnsi="Calibri" w:cs="Calibri"/>
          <w:sz w:val="22"/>
          <w:szCs w:val="22"/>
        </w:rPr>
        <w:t>Zamawia</w:t>
      </w:r>
      <w:r w:rsidRPr="006835D1">
        <w:rPr>
          <w:rFonts w:ascii="Calibri" w:hAnsi="Calibri" w:cs="Calibri"/>
          <w:sz w:val="22"/>
          <w:szCs w:val="22"/>
        </w:rPr>
        <w:t xml:space="preserve">jącego w błąd przy przedstawianiu informacji, że nie podlega wykluczeniu, spełnia warunki udziału w postępowaniu lub kryteria selekcji, co mogło mieć istotny wpływ na decyzje podejmowane przez </w:t>
      </w:r>
      <w:r w:rsidR="00406BED" w:rsidRPr="006835D1">
        <w:rPr>
          <w:rFonts w:ascii="Calibri" w:hAnsi="Calibri" w:cs="Calibri"/>
          <w:sz w:val="22"/>
          <w:szCs w:val="22"/>
        </w:rPr>
        <w:t>Zamawia</w:t>
      </w:r>
      <w:r w:rsidRPr="006835D1">
        <w:rPr>
          <w:rFonts w:ascii="Calibri" w:hAnsi="Calibri" w:cs="Calibri"/>
          <w:sz w:val="22"/>
          <w:szCs w:val="22"/>
        </w:rPr>
        <w:t xml:space="preserve">jącego w postępowaniu o udzielenie zamówienia, lub który zataił te informacje lub nie jest w stanie przedstawić wymaganych podmiotowych środków dowodowych; </w:t>
      </w:r>
    </w:p>
    <w:p w:rsidR="007178F2" w:rsidRPr="006835D1" w:rsidRDefault="007178F2" w:rsidP="00083EAD">
      <w:pPr>
        <w:pStyle w:val="Default"/>
        <w:numPr>
          <w:ilvl w:val="0"/>
          <w:numId w:val="13"/>
        </w:numPr>
        <w:ind w:left="426" w:hanging="426"/>
        <w:jc w:val="both"/>
        <w:rPr>
          <w:rFonts w:ascii="Calibri" w:hAnsi="Calibri" w:cs="Calibri"/>
          <w:sz w:val="22"/>
          <w:szCs w:val="22"/>
        </w:rPr>
      </w:pPr>
      <w:r w:rsidRPr="006835D1">
        <w:rPr>
          <w:rFonts w:ascii="Calibri" w:hAnsi="Calibri" w:cs="Calibri"/>
          <w:sz w:val="22"/>
          <w:szCs w:val="22"/>
        </w:rPr>
        <w:t xml:space="preserve">który bezprawnie wpływał lub próbował wpływać na czynności </w:t>
      </w:r>
      <w:r w:rsidR="00406BED" w:rsidRPr="006835D1">
        <w:rPr>
          <w:rFonts w:ascii="Calibri" w:hAnsi="Calibri" w:cs="Calibri"/>
          <w:sz w:val="22"/>
          <w:szCs w:val="22"/>
        </w:rPr>
        <w:t>Zamawia</w:t>
      </w:r>
      <w:r w:rsidR="00DE1C3F" w:rsidRPr="006835D1">
        <w:rPr>
          <w:rFonts w:ascii="Calibri" w:hAnsi="Calibri" w:cs="Calibri"/>
          <w:sz w:val="22"/>
          <w:szCs w:val="22"/>
        </w:rPr>
        <w:t>jącego lub próbował po</w:t>
      </w:r>
      <w:r w:rsidRPr="006835D1">
        <w:rPr>
          <w:rFonts w:ascii="Calibri" w:hAnsi="Calibri" w:cs="Calibri"/>
          <w:sz w:val="22"/>
          <w:szCs w:val="22"/>
        </w:rPr>
        <w:t xml:space="preserve">zyskać lub pozyskał informacje poufne, mogące dać mu przewagę w postępowaniu o udzielenie zamówienia; </w:t>
      </w:r>
    </w:p>
    <w:p w:rsidR="007178F2" w:rsidRPr="006835D1" w:rsidRDefault="007178F2" w:rsidP="00083EAD">
      <w:pPr>
        <w:pStyle w:val="Akapitzlist"/>
        <w:numPr>
          <w:ilvl w:val="0"/>
          <w:numId w:val="13"/>
        </w:numPr>
        <w:spacing w:after="160" w:line="259" w:lineRule="auto"/>
        <w:ind w:left="426" w:hanging="426"/>
        <w:contextualSpacing/>
        <w:jc w:val="both"/>
        <w:rPr>
          <w:rFonts w:ascii="Calibri" w:hAnsi="Calibri" w:cs="Calibri"/>
          <w:sz w:val="22"/>
          <w:szCs w:val="22"/>
        </w:rPr>
      </w:pPr>
      <w:r w:rsidRPr="006835D1">
        <w:rPr>
          <w:rFonts w:ascii="Calibri" w:hAnsi="Calibri" w:cs="Calibri"/>
          <w:sz w:val="22"/>
          <w:szCs w:val="22"/>
        </w:rPr>
        <w:t xml:space="preserve">który w wyniku lekkomyślności lub niedbalstwa przedstawił informacje wprowadzające w błąd, co mogło mieć istotny wpływ na decyzje podejmowane przez </w:t>
      </w:r>
      <w:r w:rsidR="00406BED" w:rsidRPr="006835D1">
        <w:rPr>
          <w:rFonts w:ascii="Calibri" w:hAnsi="Calibri" w:cs="Calibri"/>
          <w:sz w:val="22"/>
          <w:szCs w:val="22"/>
        </w:rPr>
        <w:t>Zamawia</w:t>
      </w:r>
      <w:r w:rsidRPr="006835D1">
        <w:rPr>
          <w:rFonts w:ascii="Calibri" w:hAnsi="Calibri" w:cs="Calibri"/>
          <w:sz w:val="22"/>
          <w:szCs w:val="22"/>
        </w:rPr>
        <w:t>jącego w postępowaniu o udzielenie zamówienia.</w:t>
      </w:r>
    </w:p>
    <w:p w:rsidR="003E30C6" w:rsidRPr="006835D1" w:rsidRDefault="002244A9" w:rsidP="003E30C6">
      <w:pPr>
        <w:spacing w:after="160" w:line="259" w:lineRule="auto"/>
        <w:contextualSpacing/>
        <w:jc w:val="both"/>
        <w:rPr>
          <w:rFonts w:ascii="Calibri" w:hAnsi="Calibri" w:cs="Calibri"/>
          <w:sz w:val="22"/>
          <w:szCs w:val="22"/>
        </w:rPr>
      </w:pPr>
      <w:r w:rsidRPr="006835D1">
        <w:rPr>
          <w:rFonts w:ascii="Calibri" w:eastAsia="Calibri" w:hAnsi="Calibri" w:cs="Calibri"/>
          <w:b/>
          <w:sz w:val="22"/>
          <w:szCs w:val="22"/>
          <w:lang w:eastAsia="en-US"/>
        </w:rPr>
        <w:t xml:space="preserve">VII.  </w:t>
      </w:r>
      <w:r w:rsidRPr="006835D1">
        <w:rPr>
          <w:rFonts w:ascii="Calibri" w:eastAsia="Calibri" w:hAnsi="Calibri" w:cs="Calibri"/>
          <w:b/>
          <w:bCs/>
          <w:sz w:val="22"/>
          <w:szCs w:val="22"/>
          <w:lang w:eastAsia="en-US"/>
        </w:rPr>
        <w:t>C.</w:t>
      </w:r>
      <w:r w:rsidRPr="006835D1">
        <w:rPr>
          <w:rFonts w:ascii="Calibri" w:eastAsia="Calibri" w:hAnsi="Calibri" w:cs="Calibri"/>
          <w:bCs/>
          <w:sz w:val="22"/>
          <w:szCs w:val="22"/>
          <w:lang w:eastAsia="en-US"/>
        </w:rPr>
        <w:t xml:space="preserve"> </w:t>
      </w:r>
      <w:r w:rsidR="003E30C6" w:rsidRPr="006835D1">
        <w:rPr>
          <w:rFonts w:ascii="Calibri" w:hAnsi="Calibri" w:cs="Calibri"/>
          <w:b/>
          <w:sz w:val="22"/>
          <w:szCs w:val="22"/>
        </w:rPr>
        <w:t>PODSTAWY WYKLUCZENIA O KTÓRYCH MOWA W ART.7 UST. 1</w:t>
      </w:r>
      <w:r w:rsidR="003E30C6" w:rsidRPr="006835D1">
        <w:rPr>
          <w:rFonts w:ascii="Calibri" w:hAnsi="Calibri" w:cs="Calibri"/>
          <w:sz w:val="22"/>
          <w:szCs w:val="22"/>
        </w:rPr>
        <w:t xml:space="preserve"> ustawy o szczególnych rozwiązaniach w zakresie przeciwdziałaniu wspierania agresji na Ukrainę oraz służących ochronie bezpieczeństwa narodowego (Dz.U. 2022 poz. 835, dalej: specustawa)</w:t>
      </w:r>
    </w:p>
    <w:p w:rsidR="003E30C6" w:rsidRPr="006835D1" w:rsidRDefault="003E30C6" w:rsidP="003E30C6">
      <w:pPr>
        <w:spacing w:after="160" w:line="259" w:lineRule="auto"/>
        <w:contextualSpacing/>
        <w:jc w:val="both"/>
        <w:rPr>
          <w:rFonts w:ascii="Calibri" w:hAnsi="Calibri" w:cs="Calibri"/>
          <w:sz w:val="22"/>
          <w:szCs w:val="22"/>
        </w:rPr>
      </w:pPr>
      <w:r w:rsidRPr="006835D1">
        <w:rPr>
          <w:rFonts w:ascii="Calibri" w:hAnsi="Calibri" w:cs="Calibri"/>
          <w:sz w:val="22"/>
          <w:szCs w:val="22"/>
        </w:rPr>
        <w:t>Z postępowania o udzielenie zamówienia Zamawiający wykluczy Wykonawcę:</w:t>
      </w:r>
    </w:p>
    <w:p w:rsidR="003E30C6" w:rsidRPr="006835D1" w:rsidRDefault="003E30C6" w:rsidP="003E30C6">
      <w:pPr>
        <w:spacing w:after="160" w:line="259" w:lineRule="auto"/>
        <w:contextualSpacing/>
        <w:jc w:val="both"/>
        <w:rPr>
          <w:rFonts w:ascii="Calibri" w:hAnsi="Calibri" w:cs="Calibri"/>
          <w:sz w:val="22"/>
          <w:szCs w:val="22"/>
        </w:rPr>
      </w:pPr>
      <w:r w:rsidRPr="006835D1">
        <w:rPr>
          <w:rFonts w:ascii="Calibri" w:hAnsi="Calibri" w:cs="Calibri"/>
          <w:sz w:val="22"/>
          <w:szCs w:val="22"/>
        </w:rPr>
        <w:t>1) wymienionego w wykazach określonych w rozporządzeniu 765/2006 i rozporządzeniu 269/2014 albo wpisanego na listę na podstawie decyzji w sprawie wpisu na listę rozstrzygającej o zastosowaniu środka, o którym mowa w art. 1 pkt 3 specustawy;</w:t>
      </w:r>
    </w:p>
    <w:p w:rsidR="003E30C6" w:rsidRPr="006835D1" w:rsidRDefault="003E30C6" w:rsidP="003E30C6">
      <w:pPr>
        <w:spacing w:after="160" w:line="259" w:lineRule="auto"/>
        <w:contextualSpacing/>
        <w:jc w:val="both"/>
        <w:rPr>
          <w:rFonts w:ascii="Calibri" w:hAnsi="Calibri" w:cs="Calibri"/>
          <w:sz w:val="22"/>
          <w:szCs w:val="22"/>
        </w:rPr>
      </w:pPr>
      <w:r w:rsidRPr="006835D1">
        <w:rPr>
          <w:rFonts w:ascii="Calibri" w:hAnsi="Calibri" w:cs="Calibri"/>
          <w:sz w:val="22"/>
          <w:szCs w:val="22"/>
        </w:rPr>
        <w:t>2)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specustawy;</w:t>
      </w:r>
    </w:p>
    <w:p w:rsidR="003E30C6" w:rsidRPr="006835D1" w:rsidRDefault="003E30C6" w:rsidP="003E30C6">
      <w:pPr>
        <w:spacing w:after="160" w:line="259" w:lineRule="auto"/>
        <w:contextualSpacing/>
        <w:jc w:val="both"/>
        <w:rPr>
          <w:rFonts w:ascii="Calibri" w:hAnsi="Calibri" w:cs="Calibri"/>
          <w:sz w:val="22"/>
          <w:szCs w:val="22"/>
        </w:rPr>
      </w:pPr>
      <w:r w:rsidRPr="006835D1">
        <w:rPr>
          <w:rFonts w:ascii="Calibri" w:hAnsi="Calibri" w:cs="Calibri"/>
          <w:sz w:val="22"/>
          <w:szCs w:val="22"/>
        </w:rPr>
        <w:t xml:space="preserve">3) którego jednostką dominującą w rozumieniu art. 3 ust. 1 pkt 37 ustawy z dnia 29 września 1994 r. </w:t>
      </w:r>
    </w:p>
    <w:p w:rsidR="003E30C6" w:rsidRPr="006835D1" w:rsidRDefault="003E30C6" w:rsidP="003E30C6">
      <w:pPr>
        <w:spacing w:after="160" w:line="259" w:lineRule="auto"/>
        <w:contextualSpacing/>
        <w:jc w:val="both"/>
        <w:rPr>
          <w:rFonts w:ascii="Calibri" w:hAnsi="Calibri" w:cs="Calibri"/>
          <w:sz w:val="22"/>
          <w:szCs w:val="22"/>
        </w:rPr>
      </w:pPr>
      <w:r w:rsidRPr="006835D1">
        <w:rPr>
          <w:rFonts w:ascii="Calibri" w:hAnsi="Calibri" w:cs="Calibri"/>
          <w:sz w:val="22"/>
          <w:szCs w:val="22"/>
        </w:rPr>
        <w:t xml:space="preserve">o rachunkowości (Dz. U. z 2021 r. poz. 217, 2105 i 2106) jest podmiot wymieniony w wykazach określonych </w:t>
      </w:r>
    </w:p>
    <w:p w:rsidR="003E30C6" w:rsidRPr="006835D1" w:rsidRDefault="003E30C6" w:rsidP="003E30C6">
      <w:pPr>
        <w:spacing w:after="160" w:line="259" w:lineRule="auto"/>
        <w:contextualSpacing/>
        <w:jc w:val="both"/>
        <w:rPr>
          <w:rFonts w:ascii="Calibri" w:hAnsi="Calibri" w:cs="Calibri"/>
          <w:sz w:val="22"/>
          <w:szCs w:val="22"/>
        </w:rPr>
      </w:pPr>
      <w:r w:rsidRPr="006835D1">
        <w:rPr>
          <w:rFonts w:ascii="Calibri" w:hAnsi="Calibri" w:cs="Calibri"/>
          <w:sz w:val="22"/>
          <w:szCs w:val="22"/>
        </w:rPr>
        <w:lastRenderedPageBreak/>
        <w:t>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specustawy.</w:t>
      </w:r>
    </w:p>
    <w:p w:rsidR="003E30C6" w:rsidRPr="006835D1" w:rsidRDefault="003E30C6" w:rsidP="003E30C6">
      <w:pPr>
        <w:spacing w:after="160" w:line="259" w:lineRule="auto"/>
        <w:contextualSpacing/>
        <w:jc w:val="both"/>
        <w:rPr>
          <w:rFonts w:ascii="Calibri" w:hAnsi="Calibri" w:cs="Calibri"/>
          <w:sz w:val="22"/>
          <w:szCs w:val="22"/>
        </w:rPr>
      </w:pPr>
    </w:p>
    <w:p w:rsidR="003E30C6" w:rsidRPr="006835D1" w:rsidRDefault="003E30C6" w:rsidP="003E30C6">
      <w:pPr>
        <w:spacing w:after="160" w:line="259" w:lineRule="auto"/>
        <w:contextualSpacing/>
        <w:jc w:val="both"/>
        <w:rPr>
          <w:rFonts w:ascii="Calibri" w:hAnsi="Calibri" w:cs="Calibri"/>
          <w:sz w:val="22"/>
          <w:szCs w:val="22"/>
        </w:rPr>
      </w:pPr>
      <w:r w:rsidRPr="006835D1">
        <w:rPr>
          <w:rFonts w:ascii="Calibri" w:hAnsi="Calibri" w:cs="Calibri"/>
          <w:b/>
          <w:sz w:val="22"/>
          <w:szCs w:val="22"/>
        </w:rPr>
        <w:t>PODSTAWY WYKLUCZENIA O KTÓRYCH MOWA W ART. 5k</w:t>
      </w:r>
      <w:r w:rsidRPr="006835D1">
        <w:rPr>
          <w:rFonts w:ascii="Calibri" w:hAnsi="Calibri" w:cs="Calibri"/>
          <w:sz w:val="22"/>
          <w:szCs w:val="22"/>
        </w:rPr>
        <w:t xml:space="preserve"> rozporządzenia 833/2014 z dnia 31 lipca 2014 r. dotyczącego środków ograniczających w związku z działaniami Rosji destabilizującymi sytuację na Ukrainie (Dz. Urz. UE nr L 229 z 31.7.2014, str. 1) w brzmieniu nadanym rozporządzeniem 2022/576</w:t>
      </w:r>
    </w:p>
    <w:p w:rsidR="003E30C6" w:rsidRPr="006835D1" w:rsidRDefault="003E30C6" w:rsidP="003E30C6">
      <w:pPr>
        <w:spacing w:after="160" w:line="259" w:lineRule="auto"/>
        <w:contextualSpacing/>
        <w:jc w:val="both"/>
        <w:rPr>
          <w:rFonts w:ascii="Calibri" w:hAnsi="Calibri" w:cs="Calibri"/>
          <w:sz w:val="22"/>
          <w:szCs w:val="22"/>
        </w:rPr>
      </w:pPr>
      <w:r w:rsidRPr="006835D1">
        <w:rPr>
          <w:rFonts w:ascii="Calibri" w:hAnsi="Calibri" w:cs="Calibri"/>
          <w:sz w:val="22"/>
          <w:szCs w:val="22"/>
        </w:rPr>
        <w:t>Z postępowania o udzielenie zamówienia Zamawiający wykluczy Wykonawcę:</w:t>
      </w:r>
    </w:p>
    <w:p w:rsidR="003E30C6" w:rsidRPr="006835D1" w:rsidRDefault="003E30C6" w:rsidP="003E30C6">
      <w:pPr>
        <w:spacing w:after="160" w:line="259" w:lineRule="auto"/>
        <w:contextualSpacing/>
        <w:jc w:val="both"/>
        <w:rPr>
          <w:rFonts w:ascii="Calibri" w:hAnsi="Calibri" w:cs="Calibri"/>
          <w:sz w:val="22"/>
          <w:szCs w:val="22"/>
        </w:rPr>
      </w:pPr>
      <w:r w:rsidRPr="006835D1">
        <w:rPr>
          <w:rFonts w:ascii="Calibri" w:hAnsi="Calibri" w:cs="Calibri"/>
          <w:sz w:val="22"/>
          <w:szCs w:val="22"/>
        </w:rPr>
        <w:t>1) będącego obywatelem rosyjskim lub osobą fizyczną lub prawną, podmiotem lub organem z siedzibą w Rosji;</w:t>
      </w:r>
    </w:p>
    <w:p w:rsidR="003E30C6" w:rsidRPr="006835D1" w:rsidRDefault="003E30C6" w:rsidP="003E30C6">
      <w:pPr>
        <w:spacing w:after="160" w:line="259" w:lineRule="auto"/>
        <w:contextualSpacing/>
        <w:jc w:val="both"/>
        <w:rPr>
          <w:rFonts w:ascii="Calibri" w:hAnsi="Calibri" w:cs="Calibri"/>
          <w:sz w:val="22"/>
          <w:szCs w:val="22"/>
        </w:rPr>
      </w:pPr>
      <w:r w:rsidRPr="006835D1">
        <w:rPr>
          <w:rFonts w:ascii="Calibri" w:hAnsi="Calibri" w:cs="Calibri"/>
          <w:sz w:val="22"/>
          <w:szCs w:val="22"/>
        </w:rPr>
        <w:t>2) będącego osobą prawną, podmiotem lub organem, do których prawa własności bezpośrednio lub pośrednio w ponad 50 % należą do podmiotu, o którym mowa w pkt 1;</w:t>
      </w:r>
    </w:p>
    <w:p w:rsidR="003E30C6" w:rsidRPr="006835D1" w:rsidRDefault="003E30C6" w:rsidP="003E30C6">
      <w:pPr>
        <w:spacing w:after="160" w:line="259" w:lineRule="auto"/>
        <w:contextualSpacing/>
        <w:jc w:val="both"/>
        <w:rPr>
          <w:rFonts w:ascii="Calibri" w:hAnsi="Calibri" w:cs="Calibri"/>
          <w:sz w:val="22"/>
          <w:szCs w:val="22"/>
        </w:rPr>
      </w:pPr>
      <w:r w:rsidRPr="006835D1">
        <w:rPr>
          <w:rFonts w:ascii="Calibri" w:hAnsi="Calibri" w:cs="Calibri"/>
          <w:sz w:val="22"/>
          <w:szCs w:val="22"/>
        </w:rPr>
        <w:t>c) będącego osobą fizyczną lub prawną, podmiotem lub organem działającym w imieniu lub pod kierunkiem podmiotu, o którym mowa w pkt 1 lub 2,</w:t>
      </w:r>
    </w:p>
    <w:p w:rsidR="003E30C6" w:rsidRPr="006835D1" w:rsidRDefault="003E30C6" w:rsidP="003E30C6">
      <w:pPr>
        <w:spacing w:after="160" w:line="259" w:lineRule="auto"/>
        <w:contextualSpacing/>
        <w:jc w:val="both"/>
        <w:rPr>
          <w:rFonts w:ascii="Calibri" w:hAnsi="Calibri" w:cs="Calibri"/>
          <w:sz w:val="22"/>
          <w:szCs w:val="22"/>
        </w:rPr>
      </w:pPr>
      <w:r w:rsidRPr="006835D1">
        <w:rPr>
          <w:rFonts w:ascii="Calibri" w:hAnsi="Calibri" w:cs="Calibri"/>
          <w:sz w:val="22"/>
          <w:szCs w:val="22"/>
        </w:rPr>
        <w:t>w tym podwykonawców, dostawców lub podmiotów, na których zdolności polega się w rozumieniu dyrektyw w sprawie zamówień publicznych, w przypadku gdy przypada na nich ponad 10 % wartości zamówienia.</w:t>
      </w:r>
    </w:p>
    <w:p w:rsidR="003E30C6" w:rsidRPr="006835D1" w:rsidRDefault="003E30C6" w:rsidP="007178F2">
      <w:pPr>
        <w:spacing w:after="160" w:line="259" w:lineRule="auto"/>
        <w:contextualSpacing/>
        <w:jc w:val="both"/>
        <w:rPr>
          <w:rFonts w:ascii="Calibri" w:eastAsia="Times New Roman" w:hAnsi="Calibri" w:cs="Calibri"/>
          <w:sz w:val="22"/>
          <w:szCs w:val="22"/>
        </w:rPr>
      </w:pPr>
    </w:p>
    <w:p w:rsidR="002244A9" w:rsidRPr="006835D1" w:rsidRDefault="00C95D02" w:rsidP="007178F2">
      <w:pPr>
        <w:spacing w:after="160" w:line="259" w:lineRule="auto"/>
        <w:contextualSpacing/>
        <w:jc w:val="both"/>
        <w:rPr>
          <w:rFonts w:ascii="Calibri" w:eastAsia="Times New Roman" w:hAnsi="Calibri" w:cs="Calibri"/>
          <w:sz w:val="22"/>
          <w:szCs w:val="22"/>
        </w:rPr>
      </w:pPr>
      <w:proofErr w:type="spellStart"/>
      <w:r w:rsidRPr="006835D1">
        <w:rPr>
          <w:rFonts w:ascii="Calibri" w:eastAsia="Times New Roman" w:hAnsi="Calibri" w:cs="Calibri"/>
          <w:sz w:val="22"/>
          <w:szCs w:val="22"/>
        </w:rPr>
        <w:t>Zamawiąjący</w:t>
      </w:r>
      <w:proofErr w:type="spellEnd"/>
      <w:r w:rsidRPr="006835D1">
        <w:rPr>
          <w:rFonts w:ascii="Calibri" w:eastAsia="Times New Roman" w:hAnsi="Calibri" w:cs="Calibri"/>
          <w:sz w:val="22"/>
          <w:szCs w:val="22"/>
        </w:rPr>
        <w:t xml:space="preserve"> będzie  weryfikował przesłankę wykluczenia, o której mowa w pkt. VII.  C. SWZ na podstawie:</w:t>
      </w:r>
    </w:p>
    <w:p w:rsidR="00C95D02" w:rsidRPr="006835D1" w:rsidRDefault="00C95D02" w:rsidP="00083EAD">
      <w:pPr>
        <w:pStyle w:val="Akapitzlist"/>
        <w:numPr>
          <w:ilvl w:val="0"/>
          <w:numId w:val="23"/>
        </w:numPr>
        <w:spacing w:after="160" w:line="259" w:lineRule="auto"/>
        <w:contextualSpacing/>
        <w:jc w:val="both"/>
        <w:rPr>
          <w:rFonts w:ascii="Calibri" w:eastAsia="Times New Roman" w:hAnsi="Calibri" w:cs="Calibri"/>
          <w:sz w:val="22"/>
          <w:szCs w:val="22"/>
        </w:rPr>
      </w:pPr>
      <w:r w:rsidRPr="006835D1">
        <w:rPr>
          <w:rFonts w:ascii="Calibri" w:eastAsia="Times New Roman" w:hAnsi="Calibri" w:cs="Calibri"/>
          <w:sz w:val="22"/>
          <w:szCs w:val="22"/>
        </w:rPr>
        <w:t xml:space="preserve">Wykazów </w:t>
      </w:r>
      <w:proofErr w:type="spellStart"/>
      <w:r w:rsidRPr="006835D1">
        <w:rPr>
          <w:rFonts w:ascii="Calibri" w:eastAsia="Times New Roman" w:hAnsi="Calibri" w:cs="Calibri"/>
          <w:sz w:val="22"/>
          <w:szCs w:val="22"/>
        </w:rPr>
        <w:t>okreśonych</w:t>
      </w:r>
      <w:proofErr w:type="spellEnd"/>
      <w:r w:rsidRPr="006835D1">
        <w:rPr>
          <w:rFonts w:ascii="Calibri" w:eastAsia="Times New Roman" w:hAnsi="Calibri" w:cs="Calibri"/>
          <w:sz w:val="22"/>
          <w:szCs w:val="22"/>
        </w:rPr>
        <w:t xml:space="preserve">  w rozporządzeniu 765/2006 i rozporządzeniu 269/2014</w:t>
      </w:r>
      <w:r w:rsidR="00D16640" w:rsidRPr="006835D1">
        <w:rPr>
          <w:rFonts w:ascii="Calibri" w:eastAsia="Times New Roman" w:hAnsi="Calibri" w:cs="Calibri"/>
          <w:sz w:val="22"/>
          <w:szCs w:val="22"/>
        </w:rPr>
        <w:t>;</w:t>
      </w:r>
    </w:p>
    <w:p w:rsidR="00C95D02" w:rsidRPr="006835D1" w:rsidRDefault="00C95D02" w:rsidP="00083EAD">
      <w:pPr>
        <w:pStyle w:val="Akapitzlist"/>
        <w:numPr>
          <w:ilvl w:val="0"/>
          <w:numId w:val="23"/>
        </w:numPr>
        <w:spacing w:after="160" w:line="259" w:lineRule="auto"/>
        <w:contextualSpacing/>
        <w:jc w:val="both"/>
        <w:rPr>
          <w:rFonts w:ascii="Calibri" w:eastAsia="Times New Roman" w:hAnsi="Calibri" w:cs="Calibri"/>
          <w:sz w:val="22"/>
          <w:szCs w:val="22"/>
        </w:rPr>
      </w:pPr>
      <w:r w:rsidRPr="006835D1">
        <w:rPr>
          <w:rFonts w:ascii="Calibri" w:eastAsia="Times New Roman" w:hAnsi="Calibri" w:cs="Calibri"/>
          <w:sz w:val="22"/>
          <w:szCs w:val="22"/>
        </w:rPr>
        <w:t>L</w:t>
      </w:r>
      <w:r w:rsidR="00360D22" w:rsidRPr="006835D1">
        <w:rPr>
          <w:rFonts w:ascii="Calibri" w:eastAsia="Times New Roman" w:hAnsi="Calibri" w:cs="Calibri"/>
          <w:sz w:val="22"/>
          <w:szCs w:val="22"/>
        </w:rPr>
        <w:t>isty osób i podmiotów objętych sankcjami – utworzone</w:t>
      </w:r>
      <w:r w:rsidR="00D16640" w:rsidRPr="006835D1">
        <w:rPr>
          <w:rFonts w:ascii="Calibri" w:eastAsia="Times New Roman" w:hAnsi="Calibri" w:cs="Calibri"/>
          <w:sz w:val="22"/>
          <w:szCs w:val="22"/>
        </w:rPr>
        <w:t>j</w:t>
      </w:r>
      <w:r w:rsidR="00360D22" w:rsidRPr="006835D1">
        <w:rPr>
          <w:rFonts w:ascii="Calibri" w:eastAsia="Times New Roman" w:hAnsi="Calibri" w:cs="Calibri"/>
          <w:sz w:val="22"/>
          <w:szCs w:val="22"/>
        </w:rPr>
        <w:t xml:space="preserve"> przez Ministra właściwego do spraw wewnętrznych</w:t>
      </w:r>
      <w:r w:rsidR="00D16640" w:rsidRPr="006835D1">
        <w:rPr>
          <w:rFonts w:ascii="Calibri" w:eastAsia="Times New Roman" w:hAnsi="Calibri" w:cs="Calibri"/>
          <w:sz w:val="22"/>
          <w:szCs w:val="22"/>
        </w:rPr>
        <w:t>.</w:t>
      </w:r>
    </w:p>
    <w:p w:rsidR="007178F2" w:rsidRPr="006835D1" w:rsidRDefault="007178F2" w:rsidP="007178F2">
      <w:pPr>
        <w:spacing w:after="160" w:line="259" w:lineRule="auto"/>
        <w:contextualSpacing/>
        <w:jc w:val="both"/>
        <w:rPr>
          <w:rFonts w:ascii="Calibri" w:hAnsi="Calibri" w:cs="Calibri"/>
          <w:sz w:val="22"/>
          <w:szCs w:val="22"/>
        </w:rPr>
      </w:pPr>
      <w:r w:rsidRPr="006835D1">
        <w:rPr>
          <w:rFonts w:ascii="Calibri" w:eastAsia="Times New Roman" w:hAnsi="Calibri" w:cs="Calibri"/>
          <w:sz w:val="22"/>
          <w:szCs w:val="22"/>
        </w:rPr>
        <w:t xml:space="preserve">2.W przypadkach, o których mowa w art. 109 ust. 1 pkt 1-5 lub 7 ustawy </w:t>
      </w:r>
      <w:proofErr w:type="spellStart"/>
      <w:r w:rsidRPr="006835D1">
        <w:rPr>
          <w:rFonts w:ascii="Calibri" w:eastAsia="Times New Roman" w:hAnsi="Calibri" w:cs="Calibri"/>
          <w:sz w:val="22"/>
          <w:szCs w:val="22"/>
        </w:rPr>
        <w:t>Pzp</w:t>
      </w:r>
      <w:proofErr w:type="spellEnd"/>
      <w:r w:rsidRPr="006835D1">
        <w:rPr>
          <w:rFonts w:ascii="Calibri" w:eastAsia="Times New Roman" w:hAnsi="Calibri" w:cs="Calibri"/>
          <w:sz w:val="22"/>
          <w:szCs w:val="22"/>
        </w:rPr>
        <w:t xml:space="preserve">, </w:t>
      </w:r>
      <w:r w:rsidR="00406BED" w:rsidRPr="006835D1">
        <w:rPr>
          <w:rFonts w:ascii="Calibri" w:eastAsia="Times New Roman" w:hAnsi="Calibri" w:cs="Calibri"/>
          <w:sz w:val="22"/>
          <w:szCs w:val="22"/>
        </w:rPr>
        <w:t>Zamawia</w:t>
      </w:r>
      <w:r w:rsidRPr="006835D1">
        <w:rPr>
          <w:rFonts w:ascii="Calibri" w:eastAsia="Times New Roman" w:hAnsi="Calibri" w:cs="Calibri"/>
          <w:sz w:val="22"/>
          <w:szCs w:val="22"/>
        </w:rPr>
        <w:t xml:space="preserve">jący może nie wykluczać </w:t>
      </w:r>
      <w:r w:rsidR="0068362F" w:rsidRPr="006835D1">
        <w:rPr>
          <w:rFonts w:ascii="Calibri" w:eastAsia="Times New Roman" w:hAnsi="Calibri" w:cs="Calibri"/>
          <w:sz w:val="22"/>
          <w:szCs w:val="22"/>
        </w:rPr>
        <w:t>Wykonawc</w:t>
      </w:r>
      <w:r w:rsidRPr="006835D1">
        <w:rPr>
          <w:rFonts w:ascii="Calibri" w:eastAsia="Times New Roman" w:hAnsi="Calibri" w:cs="Calibri"/>
          <w:sz w:val="22"/>
          <w:szCs w:val="22"/>
        </w:rPr>
        <w:t xml:space="preserve">y, jeżeli wykluczenie byłoby w sposób oczywisty nieproporcjonalne, w szczególności gdy kwota zaległych podatków lub składek na ubezpieczenie społeczne jest niewielka albo sytuacja ekonomiczna lub finansowa </w:t>
      </w:r>
      <w:r w:rsidR="0068362F" w:rsidRPr="006835D1">
        <w:rPr>
          <w:rFonts w:ascii="Calibri" w:eastAsia="Times New Roman" w:hAnsi="Calibri" w:cs="Calibri"/>
          <w:sz w:val="22"/>
          <w:szCs w:val="22"/>
        </w:rPr>
        <w:t>Wykonawc</w:t>
      </w:r>
      <w:r w:rsidRPr="006835D1">
        <w:rPr>
          <w:rFonts w:ascii="Calibri" w:eastAsia="Times New Roman" w:hAnsi="Calibri" w:cs="Calibri"/>
          <w:sz w:val="22"/>
          <w:szCs w:val="22"/>
        </w:rPr>
        <w:t>y, o którym mowa w ust. 1 pkt 4, jest wystarczająca do wykonania zamówienia.</w:t>
      </w:r>
    </w:p>
    <w:p w:rsidR="003E30C6" w:rsidRPr="006835D1" w:rsidRDefault="003E30C6" w:rsidP="007178F2">
      <w:pPr>
        <w:spacing w:after="160" w:line="259" w:lineRule="auto"/>
        <w:contextualSpacing/>
        <w:jc w:val="both"/>
        <w:rPr>
          <w:rFonts w:ascii="Calibri" w:eastAsia="Times New Roman" w:hAnsi="Calibri" w:cs="Calibri"/>
          <w:b/>
          <w:sz w:val="22"/>
          <w:szCs w:val="22"/>
        </w:rPr>
      </w:pPr>
    </w:p>
    <w:p w:rsidR="007178F2" w:rsidRPr="006835D1" w:rsidRDefault="007178F2" w:rsidP="007178F2">
      <w:pPr>
        <w:spacing w:after="160" w:line="259" w:lineRule="auto"/>
        <w:contextualSpacing/>
        <w:jc w:val="both"/>
        <w:rPr>
          <w:rFonts w:ascii="Calibri" w:hAnsi="Calibri" w:cs="Calibri"/>
          <w:sz w:val="22"/>
          <w:szCs w:val="22"/>
        </w:rPr>
      </w:pPr>
      <w:r w:rsidRPr="006835D1">
        <w:rPr>
          <w:rFonts w:ascii="Calibri" w:eastAsia="Times New Roman" w:hAnsi="Calibri" w:cs="Calibri"/>
          <w:b/>
          <w:sz w:val="22"/>
          <w:szCs w:val="22"/>
        </w:rPr>
        <w:t xml:space="preserve">3.Uwaga: zgodnie z art. 110 ust. 2 </w:t>
      </w:r>
      <w:proofErr w:type="spellStart"/>
      <w:r w:rsidR="00DE1C3F" w:rsidRPr="006835D1">
        <w:rPr>
          <w:rFonts w:ascii="Calibri" w:eastAsia="Times New Roman" w:hAnsi="Calibri" w:cs="Calibri"/>
          <w:b/>
          <w:sz w:val="22"/>
          <w:szCs w:val="22"/>
        </w:rPr>
        <w:t>Pzp</w:t>
      </w:r>
      <w:proofErr w:type="spellEnd"/>
      <w:r w:rsidR="00DE1C3F" w:rsidRPr="006835D1">
        <w:rPr>
          <w:rFonts w:ascii="Calibri" w:eastAsia="Times New Roman" w:hAnsi="Calibri" w:cs="Calibri"/>
          <w:b/>
          <w:sz w:val="22"/>
          <w:szCs w:val="22"/>
        </w:rPr>
        <w:t xml:space="preserve"> </w:t>
      </w:r>
      <w:r w:rsidR="0068362F" w:rsidRPr="006835D1">
        <w:rPr>
          <w:rFonts w:ascii="Calibri" w:eastAsia="Times New Roman" w:hAnsi="Calibri" w:cs="Calibri"/>
          <w:b/>
          <w:sz w:val="22"/>
          <w:szCs w:val="22"/>
        </w:rPr>
        <w:t>Wykonawc</w:t>
      </w:r>
      <w:r w:rsidRPr="006835D1">
        <w:rPr>
          <w:rFonts w:ascii="Calibri" w:eastAsia="Times New Roman" w:hAnsi="Calibri" w:cs="Calibri"/>
          <w:b/>
          <w:sz w:val="22"/>
          <w:szCs w:val="22"/>
        </w:rPr>
        <w:t xml:space="preserve">a nie podlega wykluczeniu w okolicznościach określonych w art. 108 ust. 1 pkt 1, 2 i 5 lub art. 109 ust. 1 pkt 2-5 i 7-10 </w:t>
      </w:r>
      <w:proofErr w:type="spellStart"/>
      <w:r w:rsidRPr="006835D1">
        <w:rPr>
          <w:rFonts w:ascii="Calibri" w:eastAsia="Times New Roman" w:hAnsi="Calibri" w:cs="Calibri"/>
          <w:b/>
          <w:sz w:val="22"/>
          <w:szCs w:val="22"/>
        </w:rPr>
        <w:t>Pzp</w:t>
      </w:r>
      <w:proofErr w:type="spellEnd"/>
      <w:r w:rsidRPr="006835D1">
        <w:rPr>
          <w:rFonts w:ascii="Calibri" w:eastAsia="Times New Roman" w:hAnsi="Calibri" w:cs="Calibri"/>
          <w:b/>
          <w:sz w:val="22"/>
          <w:szCs w:val="22"/>
        </w:rPr>
        <w:t xml:space="preserve">, jeżeli udowodni </w:t>
      </w:r>
      <w:r w:rsidR="00406BED" w:rsidRPr="006835D1">
        <w:rPr>
          <w:rFonts w:ascii="Calibri" w:eastAsia="Times New Roman" w:hAnsi="Calibri" w:cs="Calibri"/>
          <w:b/>
          <w:sz w:val="22"/>
          <w:szCs w:val="22"/>
        </w:rPr>
        <w:t>Zamawia</w:t>
      </w:r>
      <w:r w:rsidRPr="006835D1">
        <w:rPr>
          <w:rFonts w:ascii="Calibri" w:eastAsia="Times New Roman" w:hAnsi="Calibri" w:cs="Calibri"/>
          <w:b/>
          <w:sz w:val="22"/>
          <w:szCs w:val="22"/>
        </w:rPr>
        <w:t>jącemu, że spełnił łącznie następujące przesłanki:</w:t>
      </w:r>
    </w:p>
    <w:p w:rsidR="007178F2" w:rsidRPr="006835D1" w:rsidRDefault="007178F2" w:rsidP="00083EAD">
      <w:pPr>
        <w:numPr>
          <w:ilvl w:val="1"/>
          <w:numId w:val="5"/>
        </w:numPr>
        <w:spacing w:line="276" w:lineRule="auto"/>
        <w:ind w:left="567" w:hanging="283"/>
        <w:jc w:val="both"/>
        <w:rPr>
          <w:rFonts w:ascii="Calibri" w:eastAsia="Times New Roman" w:hAnsi="Calibri" w:cs="Calibri"/>
          <w:sz w:val="22"/>
          <w:szCs w:val="22"/>
        </w:rPr>
      </w:pPr>
      <w:r w:rsidRPr="006835D1">
        <w:rPr>
          <w:rFonts w:ascii="Calibri" w:eastAsia="Times New Roman" w:hAnsi="Calibri" w:cs="Calibri"/>
          <w:sz w:val="22"/>
          <w:szCs w:val="22"/>
        </w:rPr>
        <w:t xml:space="preserve">naprawił lub zobowiązał się do naprawienia szkody wyrządzonej przestępstwem, wykroczeniem lub swoim nieprawidłowym postępowaniem, w tym poprzez zadośćuczynienie pieniężne; </w:t>
      </w:r>
    </w:p>
    <w:p w:rsidR="007178F2" w:rsidRPr="006835D1" w:rsidRDefault="007178F2" w:rsidP="00083EAD">
      <w:pPr>
        <w:numPr>
          <w:ilvl w:val="1"/>
          <w:numId w:val="5"/>
        </w:numPr>
        <w:spacing w:line="276" w:lineRule="auto"/>
        <w:ind w:left="567" w:hanging="283"/>
        <w:jc w:val="both"/>
        <w:rPr>
          <w:rFonts w:ascii="Calibri" w:eastAsia="Times New Roman" w:hAnsi="Calibri" w:cs="Calibri"/>
          <w:sz w:val="22"/>
          <w:szCs w:val="22"/>
        </w:rPr>
      </w:pPr>
      <w:r w:rsidRPr="006835D1">
        <w:rPr>
          <w:rFonts w:ascii="Calibri" w:eastAsia="Times New Roman" w:hAnsi="Calibri" w:cs="Calibri"/>
          <w:sz w:val="22"/>
          <w:szCs w:val="22"/>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w:t>
      </w:r>
      <w:r w:rsidR="00406BED" w:rsidRPr="006835D1">
        <w:rPr>
          <w:rFonts w:ascii="Calibri" w:eastAsia="Times New Roman" w:hAnsi="Calibri" w:cs="Calibri"/>
          <w:sz w:val="22"/>
          <w:szCs w:val="22"/>
        </w:rPr>
        <w:t>Zamawia</w:t>
      </w:r>
      <w:r w:rsidRPr="006835D1">
        <w:rPr>
          <w:rFonts w:ascii="Calibri" w:eastAsia="Times New Roman" w:hAnsi="Calibri" w:cs="Calibri"/>
          <w:sz w:val="22"/>
          <w:szCs w:val="22"/>
        </w:rPr>
        <w:t>jącym;</w:t>
      </w:r>
    </w:p>
    <w:p w:rsidR="007178F2" w:rsidRPr="006835D1" w:rsidRDefault="007178F2" w:rsidP="00083EAD">
      <w:pPr>
        <w:numPr>
          <w:ilvl w:val="1"/>
          <w:numId w:val="5"/>
        </w:numPr>
        <w:spacing w:line="276" w:lineRule="auto"/>
        <w:ind w:left="567" w:hanging="283"/>
        <w:jc w:val="both"/>
        <w:rPr>
          <w:rFonts w:ascii="Calibri" w:eastAsia="Times New Roman" w:hAnsi="Calibri" w:cs="Calibri"/>
          <w:sz w:val="22"/>
          <w:szCs w:val="22"/>
        </w:rPr>
      </w:pPr>
      <w:r w:rsidRPr="006835D1">
        <w:rPr>
          <w:rFonts w:ascii="Calibri" w:eastAsia="Times New Roman" w:hAnsi="Calibri" w:cs="Calibri"/>
          <w:sz w:val="22"/>
          <w:szCs w:val="22"/>
        </w:rPr>
        <w:t xml:space="preserve">podjął konkretne środki techniczne, organizacyjne i kadrowe, odpowiednie dla zapobiegania dalszym przestępstwom, wykroczeniom lub nieprawidłowemu postępowaniu, w szczególności: </w:t>
      </w:r>
    </w:p>
    <w:p w:rsidR="007178F2" w:rsidRPr="006835D1" w:rsidRDefault="007178F2" w:rsidP="00083EAD">
      <w:pPr>
        <w:pStyle w:val="Akapitzlist"/>
        <w:numPr>
          <w:ilvl w:val="0"/>
          <w:numId w:val="14"/>
        </w:numPr>
        <w:spacing w:line="276" w:lineRule="auto"/>
        <w:jc w:val="both"/>
        <w:rPr>
          <w:rFonts w:ascii="Calibri" w:eastAsia="Times New Roman" w:hAnsi="Calibri" w:cs="Calibri"/>
          <w:sz w:val="22"/>
          <w:szCs w:val="22"/>
        </w:rPr>
      </w:pPr>
      <w:r w:rsidRPr="006835D1">
        <w:rPr>
          <w:rFonts w:ascii="Calibri" w:eastAsia="Times New Roman" w:hAnsi="Calibri" w:cs="Calibri"/>
          <w:sz w:val="22"/>
          <w:szCs w:val="22"/>
        </w:rPr>
        <w:t xml:space="preserve">zerwał wszelkie powiązania z osobami lub podmiotami odpowiedzialnymi za nieprawidłowe postępowanie </w:t>
      </w:r>
      <w:r w:rsidR="0068362F" w:rsidRPr="006835D1">
        <w:rPr>
          <w:rFonts w:ascii="Calibri" w:eastAsia="Times New Roman" w:hAnsi="Calibri" w:cs="Calibri"/>
          <w:sz w:val="22"/>
          <w:szCs w:val="22"/>
        </w:rPr>
        <w:t>Wykonawc</w:t>
      </w:r>
      <w:r w:rsidRPr="006835D1">
        <w:rPr>
          <w:rFonts w:ascii="Calibri" w:eastAsia="Times New Roman" w:hAnsi="Calibri" w:cs="Calibri"/>
          <w:sz w:val="22"/>
          <w:szCs w:val="22"/>
        </w:rPr>
        <w:t xml:space="preserve">y, </w:t>
      </w:r>
    </w:p>
    <w:p w:rsidR="007178F2" w:rsidRPr="006835D1" w:rsidRDefault="007178F2" w:rsidP="00083EAD">
      <w:pPr>
        <w:pStyle w:val="Akapitzlist"/>
        <w:numPr>
          <w:ilvl w:val="0"/>
          <w:numId w:val="14"/>
        </w:numPr>
        <w:spacing w:line="276" w:lineRule="auto"/>
        <w:jc w:val="both"/>
        <w:rPr>
          <w:rFonts w:ascii="Calibri" w:eastAsia="Times New Roman" w:hAnsi="Calibri" w:cs="Calibri"/>
          <w:sz w:val="22"/>
          <w:szCs w:val="22"/>
        </w:rPr>
      </w:pPr>
      <w:r w:rsidRPr="006835D1">
        <w:rPr>
          <w:rFonts w:ascii="Calibri" w:eastAsia="Times New Roman" w:hAnsi="Calibri" w:cs="Calibri"/>
          <w:sz w:val="22"/>
          <w:szCs w:val="22"/>
        </w:rPr>
        <w:t xml:space="preserve">zreorganizował personel, </w:t>
      </w:r>
    </w:p>
    <w:p w:rsidR="007178F2" w:rsidRPr="006835D1" w:rsidRDefault="007178F2" w:rsidP="00083EAD">
      <w:pPr>
        <w:pStyle w:val="Akapitzlist"/>
        <w:numPr>
          <w:ilvl w:val="0"/>
          <w:numId w:val="14"/>
        </w:numPr>
        <w:spacing w:line="276" w:lineRule="auto"/>
        <w:jc w:val="both"/>
        <w:rPr>
          <w:rFonts w:ascii="Calibri" w:eastAsia="Times New Roman" w:hAnsi="Calibri" w:cs="Calibri"/>
          <w:sz w:val="22"/>
          <w:szCs w:val="22"/>
        </w:rPr>
      </w:pPr>
      <w:r w:rsidRPr="006835D1">
        <w:rPr>
          <w:rFonts w:ascii="Calibri" w:eastAsia="Times New Roman" w:hAnsi="Calibri" w:cs="Calibri"/>
          <w:sz w:val="22"/>
          <w:szCs w:val="22"/>
        </w:rPr>
        <w:t xml:space="preserve">wdrożył system sprawozdawczości i kontroli, </w:t>
      </w:r>
    </w:p>
    <w:p w:rsidR="007178F2" w:rsidRPr="006835D1" w:rsidRDefault="007178F2" w:rsidP="00083EAD">
      <w:pPr>
        <w:pStyle w:val="Akapitzlist"/>
        <w:numPr>
          <w:ilvl w:val="0"/>
          <w:numId w:val="14"/>
        </w:numPr>
        <w:spacing w:line="276" w:lineRule="auto"/>
        <w:jc w:val="both"/>
        <w:rPr>
          <w:rFonts w:ascii="Calibri" w:eastAsia="Times New Roman" w:hAnsi="Calibri" w:cs="Calibri"/>
          <w:sz w:val="22"/>
          <w:szCs w:val="22"/>
        </w:rPr>
      </w:pPr>
      <w:r w:rsidRPr="006835D1">
        <w:rPr>
          <w:rFonts w:ascii="Calibri" w:eastAsia="Times New Roman" w:hAnsi="Calibri" w:cs="Calibri"/>
          <w:sz w:val="22"/>
          <w:szCs w:val="22"/>
        </w:rPr>
        <w:t xml:space="preserve">utworzył struktury audytu wewnętrznego do monitorowania przestrzegania przepisów, wewnętrznych regulacji lub standardów, </w:t>
      </w:r>
    </w:p>
    <w:p w:rsidR="007178F2" w:rsidRPr="006835D1" w:rsidRDefault="007178F2" w:rsidP="00083EAD">
      <w:pPr>
        <w:pStyle w:val="Akapitzlist"/>
        <w:numPr>
          <w:ilvl w:val="0"/>
          <w:numId w:val="14"/>
        </w:numPr>
        <w:spacing w:line="276" w:lineRule="auto"/>
        <w:jc w:val="both"/>
        <w:rPr>
          <w:rFonts w:ascii="Calibri" w:eastAsia="Times New Roman" w:hAnsi="Calibri" w:cs="Calibri"/>
          <w:sz w:val="22"/>
          <w:szCs w:val="22"/>
        </w:rPr>
      </w:pPr>
      <w:r w:rsidRPr="006835D1">
        <w:rPr>
          <w:rFonts w:ascii="Calibri" w:eastAsia="Times New Roman" w:hAnsi="Calibri" w:cs="Calibri"/>
          <w:sz w:val="22"/>
          <w:szCs w:val="22"/>
        </w:rPr>
        <w:t>wprowadził wewnętrzne regulacje dotyczące odpowiedzialności i odszkodowań za nieprzestrzeganie przepisów, wewnętrznych regulacji lub standardów.</w:t>
      </w:r>
    </w:p>
    <w:p w:rsidR="007178F2" w:rsidRPr="006835D1" w:rsidRDefault="00406BED" w:rsidP="00083EAD">
      <w:pPr>
        <w:pStyle w:val="Akapitzlist"/>
        <w:numPr>
          <w:ilvl w:val="1"/>
          <w:numId w:val="5"/>
        </w:numPr>
        <w:spacing w:line="276" w:lineRule="auto"/>
        <w:ind w:left="567" w:hanging="283"/>
        <w:jc w:val="both"/>
        <w:rPr>
          <w:rFonts w:ascii="Calibri" w:eastAsia="Times New Roman" w:hAnsi="Calibri" w:cs="Calibri"/>
          <w:sz w:val="22"/>
          <w:szCs w:val="22"/>
        </w:rPr>
      </w:pPr>
      <w:r w:rsidRPr="006835D1">
        <w:rPr>
          <w:rFonts w:ascii="Calibri" w:eastAsia="Times New Roman" w:hAnsi="Calibri" w:cs="Calibri"/>
          <w:sz w:val="22"/>
          <w:szCs w:val="22"/>
        </w:rPr>
        <w:t>Zamawia</w:t>
      </w:r>
      <w:r w:rsidR="007178F2" w:rsidRPr="006835D1">
        <w:rPr>
          <w:rFonts w:ascii="Calibri" w:eastAsia="Times New Roman" w:hAnsi="Calibri" w:cs="Calibri"/>
          <w:sz w:val="22"/>
          <w:szCs w:val="22"/>
        </w:rPr>
        <w:t xml:space="preserve">jący ocenia, czy podjęte przez </w:t>
      </w:r>
      <w:r w:rsidR="0068362F" w:rsidRPr="006835D1">
        <w:rPr>
          <w:rFonts w:ascii="Calibri" w:eastAsia="Times New Roman" w:hAnsi="Calibri" w:cs="Calibri"/>
          <w:sz w:val="22"/>
          <w:szCs w:val="22"/>
        </w:rPr>
        <w:t>Wykonawc</w:t>
      </w:r>
      <w:r w:rsidR="007178F2" w:rsidRPr="006835D1">
        <w:rPr>
          <w:rFonts w:ascii="Calibri" w:eastAsia="Times New Roman" w:hAnsi="Calibri" w:cs="Calibri"/>
          <w:sz w:val="22"/>
          <w:szCs w:val="22"/>
        </w:rPr>
        <w:t xml:space="preserve">ę czynności, o których mowa w pkt. 3), są wystarczające do wykazania jego rzetelności, uwzględniając wagę i szczególne okoliczności czynu </w:t>
      </w:r>
      <w:r w:rsidR="0068362F" w:rsidRPr="006835D1">
        <w:rPr>
          <w:rFonts w:ascii="Calibri" w:eastAsia="Times New Roman" w:hAnsi="Calibri" w:cs="Calibri"/>
          <w:sz w:val="22"/>
          <w:szCs w:val="22"/>
        </w:rPr>
        <w:t>Wykonawc</w:t>
      </w:r>
      <w:r w:rsidR="007178F2" w:rsidRPr="006835D1">
        <w:rPr>
          <w:rFonts w:ascii="Calibri" w:eastAsia="Times New Roman" w:hAnsi="Calibri" w:cs="Calibri"/>
          <w:sz w:val="22"/>
          <w:szCs w:val="22"/>
        </w:rPr>
        <w:t xml:space="preserve">y. Jeżeli podjęte przez </w:t>
      </w:r>
      <w:r w:rsidR="0068362F" w:rsidRPr="006835D1">
        <w:rPr>
          <w:rFonts w:ascii="Calibri" w:eastAsia="Times New Roman" w:hAnsi="Calibri" w:cs="Calibri"/>
          <w:sz w:val="22"/>
          <w:szCs w:val="22"/>
        </w:rPr>
        <w:t>Wykonawc</w:t>
      </w:r>
      <w:r w:rsidR="007178F2" w:rsidRPr="006835D1">
        <w:rPr>
          <w:rFonts w:ascii="Calibri" w:eastAsia="Times New Roman" w:hAnsi="Calibri" w:cs="Calibri"/>
          <w:sz w:val="22"/>
          <w:szCs w:val="22"/>
        </w:rPr>
        <w:t xml:space="preserve">ę czynności, o których mowa w pkt. 3, nie są wystarczające </w:t>
      </w:r>
      <w:r w:rsidRPr="006835D1">
        <w:rPr>
          <w:rFonts w:ascii="Calibri" w:eastAsia="Times New Roman" w:hAnsi="Calibri" w:cs="Calibri"/>
          <w:sz w:val="22"/>
          <w:szCs w:val="22"/>
        </w:rPr>
        <w:t>do wykazania jego rzetelności, Zamawia</w:t>
      </w:r>
      <w:r w:rsidR="007178F2" w:rsidRPr="006835D1">
        <w:rPr>
          <w:rFonts w:ascii="Calibri" w:eastAsia="Times New Roman" w:hAnsi="Calibri" w:cs="Calibri"/>
          <w:sz w:val="22"/>
          <w:szCs w:val="22"/>
        </w:rPr>
        <w:t xml:space="preserve">jący wyklucza </w:t>
      </w:r>
      <w:r w:rsidR="0068362F" w:rsidRPr="006835D1">
        <w:rPr>
          <w:rFonts w:ascii="Calibri" w:eastAsia="Times New Roman" w:hAnsi="Calibri" w:cs="Calibri"/>
          <w:sz w:val="22"/>
          <w:szCs w:val="22"/>
        </w:rPr>
        <w:t>Wykonawc</w:t>
      </w:r>
      <w:r w:rsidR="007178F2" w:rsidRPr="006835D1">
        <w:rPr>
          <w:rFonts w:ascii="Calibri" w:eastAsia="Times New Roman" w:hAnsi="Calibri" w:cs="Calibri"/>
          <w:sz w:val="22"/>
          <w:szCs w:val="22"/>
        </w:rPr>
        <w:t>ę.</w:t>
      </w:r>
    </w:p>
    <w:p w:rsidR="007178F2" w:rsidRPr="006835D1" w:rsidRDefault="0068362F" w:rsidP="00083EAD">
      <w:pPr>
        <w:pStyle w:val="Akapitzlist"/>
        <w:numPr>
          <w:ilvl w:val="1"/>
          <w:numId w:val="5"/>
        </w:numPr>
        <w:spacing w:line="276" w:lineRule="auto"/>
        <w:ind w:left="567" w:hanging="283"/>
        <w:jc w:val="both"/>
        <w:rPr>
          <w:rFonts w:ascii="Calibri" w:eastAsia="Times New Roman" w:hAnsi="Calibri" w:cs="Calibri"/>
          <w:sz w:val="22"/>
          <w:szCs w:val="22"/>
        </w:rPr>
      </w:pPr>
      <w:r w:rsidRPr="006835D1">
        <w:rPr>
          <w:rFonts w:ascii="Calibri" w:hAnsi="Calibri" w:cs="Calibri"/>
          <w:sz w:val="22"/>
          <w:szCs w:val="22"/>
        </w:rPr>
        <w:lastRenderedPageBreak/>
        <w:t>Wykonawc</w:t>
      </w:r>
      <w:r w:rsidR="007178F2" w:rsidRPr="006835D1">
        <w:rPr>
          <w:rFonts w:ascii="Calibri" w:hAnsi="Calibri" w:cs="Calibri"/>
          <w:sz w:val="22"/>
          <w:szCs w:val="22"/>
        </w:rPr>
        <w:t xml:space="preserve">a może zostać wykluczony przez </w:t>
      </w:r>
      <w:r w:rsidR="00406BED" w:rsidRPr="006835D1">
        <w:rPr>
          <w:rFonts w:ascii="Calibri" w:hAnsi="Calibri" w:cs="Calibri"/>
          <w:sz w:val="22"/>
          <w:szCs w:val="22"/>
        </w:rPr>
        <w:t>Zamawia</w:t>
      </w:r>
      <w:r w:rsidR="007178F2" w:rsidRPr="006835D1">
        <w:rPr>
          <w:rFonts w:ascii="Calibri" w:hAnsi="Calibri" w:cs="Calibri"/>
          <w:sz w:val="22"/>
          <w:szCs w:val="22"/>
        </w:rPr>
        <w:t xml:space="preserve">jącego na każdym etapie postępowania o udzielenie zamówienia </w:t>
      </w:r>
    </w:p>
    <w:p w:rsidR="00E06A3D" w:rsidRPr="006835D1" w:rsidRDefault="007178F2" w:rsidP="00083EAD">
      <w:pPr>
        <w:pStyle w:val="Akapitzlist"/>
        <w:numPr>
          <w:ilvl w:val="1"/>
          <w:numId w:val="5"/>
        </w:numPr>
        <w:spacing w:line="276" w:lineRule="auto"/>
        <w:ind w:left="567" w:hanging="283"/>
        <w:jc w:val="both"/>
        <w:rPr>
          <w:rFonts w:ascii="Calibri" w:eastAsia="Times New Roman" w:hAnsi="Calibri" w:cs="Calibri"/>
          <w:sz w:val="22"/>
          <w:szCs w:val="22"/>
        </w:rPr>
      </w:pPr>
      <w:r w:rsidRPr="006835D1">
        <w:rPr>
          <w:rFonts w:ascii="Calibri" w:hAnsi="Calibri" w:cs="Calibri"/>
          <w:bCs/>
          <w:sz w:val="22"/>
          <w:szCs w:val="22"/>
        </w:rPr>
        <w:t xml:space="preserve">Wykluczenie </w:t>
      </w:r>
      <w:r w:rsidR="0068362F" w:rsidRPr="006835D1">
        <w:rPr>
          <w:rFonts w:ascii="Calibri" w:hAnsi="Calibri" w:cs="Calibri"/>
          <w:bCs/>
          <w:sz w:val="22"/>
          <w:szCs w:val="22"/>
        </w:rPr>
        <w:t>Wykonawc</w:t>
      </w:r>
      <w:r w:rsidRPr="006835D1">
        <w:rPr>
          <w:rFonts w:ascii="Calibri" w:hAnsi="Calibri" w:cs="Calibri"/>
          <w:bCs/>
          <w:sz w:val="22"/>
          <w:szCs w:val="22"/>
        </w:rPr>
        <w:t xml:space="preserve">y następuje zgodnie z art. 111 ustawy </w:t>
      </w:r>
      <w:proofErr w:type="spellStart"/>
      <w:r w:rsidRPr="006835D1">
        <w:rPr>
          <w:rFonts w:ascii="Calibri" w:hAnsi="Calibri" w:cs="Calibri"/>
          <w:bCs/>
          <w:sz w:val="22"/>
          <w:szCs w:val="22"/>
        </w:rPr>
        <w:t>Pzp</w:t>
      </w:r>
      <w:proofErr w:type="spellEnd"/>
      <w:r w:rsidRPr="006835D1">
        <w:rPr>
          <w:rFonts w:ascii="Calibri" w:hAnsi="Calibri" w:cs="Calibri"/>
          <w:bCs/>
          <w:sz w:val="22"/>
          <w:szCs w:val="22"/>
        </w:rPr>
        <w:t>.</w:t>
      </w:r>
      <w:r w:rsidR="001D13C3" w:rsidRPr="006835D1">
        <w:rPr>
          <w:rFonts w:ascii="Calibri" w:hAnsi="Calibri" w:cs="Calibri"/>
          <w:bCs/>
          <w:sz w:val="22"/>
          <w:szCs w:val="22"/>
        </w:rPr>
        <w:t xml:space="preserve"> </w:t>
      </w:r>
    </w:p>
    <w:p w:rsidR="001225DE" w:rsidRPr="006835D1" w:rsidRDefault="00032BA6" w:rsidP="0069726C">
      <w:pPr>
        <w:tabs>
          <w:tab w:val="left" w:pos="2127"/>
        </w:tabs>
        <w:spacing w:line="360" w:lineRule="auto"/>
        <w:jc w:val="both"/>
        <w:rPr>
          <w:rFonts w:ascii="Calibri" w:eastAsia="Times New Roman" w:hAnsi="Calibri" w:cs="Calibri"/>
          <w:sz w:val="22"/>
          <w:szCs w:val="22"/>
        </w:rPr>
      </w:pPr>
      <w:r w:rsidRPr="006835D1">
        <w:rPr>
          <w:rFonts w:ascii="Calibri" w:eastAsia="Times New Roman" w:hAnsi="Calibri" w:cs="Calibri"/>
          <w:sz w:val="22"/>
          <w:szCs w:val="22"/>
        </w:rPr>
        <w:t>4</w:t>
      </w:r>
      <w:r w:rsidR="00083E76" w:rsidRPr="006835D1">
        <w:rPr>
          <w:rFonts w:ascii="Calibri" w:eastAsia="Times New Roman" w:hAnsi="Calibri" w:cs="Calibri"/>
          <w:sz w:val="22"/>
          <w:szCs w:val="22"/>
        </w:rPr>
        <w:t>.</w:t>
      </w:r>
      <w:r w:rsidR="00406BED" w:rsidRPr="006835D1">
        <w:rPr>
          <w:rFonts w:ascii="Calibri" w:eastAsia="Times New Roman" w:hAnsi="Calibri" w:cs="Calibri"/>
          <w:sz w:val="22"/>
          <w:szCs w:val="22"/>
        </w:rPr>
        <w:t>Z</w:t>
      </w:r>
      <w:r w:rsidR="004A4357">
        <w:rPr>
          <w:rFonts w:ascii="Calibri" w:eastAsia="Times New Roman" w:hAnsi="Calibri" w:cs="Calibri"/>
          <w:sz w:val="22"/>
          <w:szCs w:val="22"/>
        </w:rPr>
        <w:t>amawia</w:t>
      </w:r>
      <w:r w:rsidR="001225DE" w:rsidRPr="006835D1">
        <w:rPr>
          <w:rFonts w:ascii="Calibri" w:eastAsia="Times New Roman" w:hAnsi="Calibri" w:cs="Calibri"/>
          <w:sz w:val="22"/>
          <w:szCs w:val="22"/>
        </w:rPr>
        <w:t xml:space="preserve">jący ocenia, czy podjęte przez </w:t>
      </w:r>
      <w:r w:rsidR="0068362F" w:rsidRPr="006835D1">
        <w:rPr>
          <w:rFonts w:ascii="Calibri" w:eastAsia="Times New Roman" w:hAnsi="Calibri" w:cs="Calibri"/>
          <w:sz w:val="22"/>
          <w:szCs w:val="22"/>
        </w:rPr>
        <w:t>Wykonawc</w:t>
      </w:r>
      <w:r w:rsidR="001225DE" w:rsidRPr="006835D1">
        <w:rPr>
          <w:rFonts w:ascii="Calibri" w:eastAsia="Times New Roman" w:hAnsi="Calibri" w:cs="Calibri"/>
          <w:sz w:val="22"/>
          <w:szCs w:val="22"/>
        </w:rPr>
        <w:t>ę czynności, o których mowa w</w:t>
      </w:r>
      <w:r w:rsidR="00902699" w:rsidRPr="006835D1">
        <w:rPr>
          <w:rFonts w:ascii="Calibri" w:eastAsia="Times New Roman" w:hAnsi="Calibri" w:cs="Calibri"/>
          <w:sz w:val="22"/>
          <w:szCs w:val="22"/>
        </w:rPr>
        <w:t xml:space="preserve"> art. 110 ust. 2</w:t>
      </w:r>
      <w:r w:rsidR="001225DE" w:rsidRPr="006835D1">
        <w:rPr>
          <w:rFonts w:ascii="Calibri" w:eastAsia="Times New Roman" w:hAnsi="Calibri" w:cs="Calibri"/>
          <w:sz w:val="22"/>
          <w:szCs w:val="22"/>
        </w:rPr>
        <w:t xml:space="preserve">, są wystarczające do wykazania jego rzetelności, uwzględniając wagę i szczególne okoliczności czynu </w:t>
      </w:r>
      <w:r w:rsidR="0068362F" w:rsidRPr="006835D1">
        <w:rPr>
          <w:rFonts w:ascii="Calibri" w:eastAsia="Times New Roman" w:hAnsi="Calibri" w:cs="Calibri"/>
          <w:sz w:val="22"/>
          <w:szCs w:val="22"/>
        </w:rPr>
        <w:t>Wykonawc</w:t>
      </w:r>
      <w:r w:rsidR="001225DE" w:rsidRPr="006835D1">
        <w:rPr>
          <w:rFonts w:ascii="Calibri" w:eastAsia="Times New Roman" w:hAnsi="Calibri" w:cs="Calibri"/>
          <w:sz w:val="22"/>
          <w:szCs w:val="22"/>
        </w:rPr>
        <w:t xml:space="preserve">y. Jeżeli podjęte przez </w:t>
      </w:r>
      <w:r w:rsidR="0068362F" w:rsidRPr="006835D1">
        <w:rPr>
          <w:rFonts w:ascii="Calibri" w:eastAsia="Times New Roman" w:hAnsi="Calibri" w:cs="Calibri"/>
          <w:sz w:val="22"/>
          <w:szCs w:val="22"/>
        </w:rPr>
        <w:t>Wykonawc</w:t>
      </w:r>
      <w:r w:rsidR="001225DE" w:rsidRPr="006835D1">
        <w:rPr>
          <w:rFonts w:ascii="Calibri" w:eastAsia="Times New Roman" w:hAnsi="Calibri" w:cs="Calibri"/>
          <w:sz w:val="22"/>
          <w:szCs w:val="22"/>
        </w:rPr>
        <w:t>ę cz</w:t>
      </w:r>
      <w:r w:rsidRPr="006835D1">
        <w:rPr>
          <w:rFonts w:ascii="Calibri" w:eastAsia="Times New Roman" w:hAnsi="Calibri" w:cs="Calibri"/>
          <w:sz w:val="22"/>
          <w:szCs w:val="22"/>
        </w:rPr>
        <w:t xml:space="preserve">ynności, o których mowa w </w:t>
      </w:r>
      <w:r w:rsidR="00902699" w:rsidRPr="006835D1">
        <w:rPr>
          <w:rFonts w:ascii="Calibri" w:eastAsia="Times New Roman" w:hAnsi="Calibri" w:cs="Calibri"/>
          <w:sz w:val="22"/>
          <w:szCs w:val="22"/>
        </w:rPr>
        <w:t>art. 110 ust. 2</w:t>
      </w:r>
      <w:r w:rsidR="001225DE" w:rsidRPr="006835D1">
        <w:rPr>
          <w:rFonts w:ascii="Calibri" w:eastAsia="Times New Roman" w:hAnsi="Calibri" w:cs="Calibri"/>
          <w:sz w:val="22"/>
          <w:szCs w:val="22"/>
        </w:rPr>
        <w:t xml:space="preserve">, nie są wystarczające do wykazania jego rzetelności, </w:t>
      </w:r>
      <w:r w:rsidR="00406BED" w:rsidRPr="006835D1">
        <w:rPr>
          <w:rFonts w:ascii="Calibri" w:eastAsia="Times New Roman" w:hAnsi="Calibri" w:cs="Calibri"/>
          <w:sz w:val="22"/>
          <w:szCs w:val="22"/>
        </w:rPr>
        <w:t>Zamawia</w:t>
      </w:r>
      <w:r w:rsidR="001225DE" w:rsidRPr="006835D1">
        <w:rPr>
          <w:rFonts w:ascii="Calibri" w:eastAsia="Times New Roman" w:hAnsi="Calibri" w:cs="Calibri"/>
          <w:sz w:val="22"/>
          <w:szCs w:val="22"/>
        </w:rPr>
        <w:t xml:space="preserve">jący wyklucza </w:t>
      </w:r>
      <w:r w:rsidR="0068362F" w:rsidRPr="006835D1">
        <w:rPr>
          <w:rFonts w:ascii="Calibri" w:eastAsia="Times New Roman" w:hAnsi="Calibri" w:cs="Calibri"/>
          <w:sz w:val="22"/>
          <w:szCs w:val="22"/>
        </w:rPr>
        <w:t>Wykonawc</w:t>
      </w:r>
      <w:r w:rsidR="001225DE" w:rsidRPr="006835D1">
        <w:rPr>
          <w:rFonts w:ascii="Calibri" w:eastAsia="Times New Roman" w:hAnsi="Calibri" w:cs="Calibri"/>
          <w:sz w:val="22"/>
          <w:szCs w:val="22"/>
        </w:rPr>
        <w:t>ę.</w:t>
      </w:r>
    </w:p>
    <w:p w:rsidR="00083E76" w:rsidRPr="006835D1" w:rsidRDefault="005173E2" w:rsidP="0069726C">
      <w:pPr>
        <w:spacing w:line="360" w:lineRule="auto"/>
        <w:jc w:val="both"/>
        <w:rPr>
          <w:rFonts w:ascii="Calibri" w:hAnsi="Calibri" w:cs="Calibri"/>
          <w:bCs/>
          <w:sz w:val="22"/>
          <w:szCs w:val="22"/>
        </w:rPr>
      </w:pPr>
      <w:r w:rsidRPr="006835D1">
        <w:rPr>
          <w:rFonts w:ascii="Calibri" w:hAnsi="Calibri" w:cs="Calibri"/>
          <w:b/>
          <w:bCs/>
          <w:sz w:val="22"/>
          <w:szCs w:val="22"/>
        </w:rPr>
        <w:t>5</w:t>
      </w:r>
      <w:r w:rsidR="00083E76" w:rsidRPr="006835D1">
        <w:rPr>
          <w:rFonts w:ascii="Calibri" w:hAnsi="Calibri" w:cs="Calibri"/>
          <w:b/>
          <w:bCs/>
          <w:sz w:val="22"/>
          <w:szCs w:val="22"/>
        </w:rPr>
        <w:t xml:space="preserve">.  </w:t>
      </w:r>
      <w:r w:rsidR="00955CE7" w:rsidRPr="006835D1">
        <w:rPr>
          <w:rFonts w:ascii="Calibri" w:hAnsi="Calibri" w:cs="Calibri"/>
          <w:bCs/>
          <w:sz w:val="22"/>
          <w:szCs w:val="22"/>
        </w:rPr>
        <w:t xml:space="preserve">Wykluczenie </w:t>
      </w:r>
      <w:r w:rsidR="0068362F" w:rsidRPr="006835D1">
        <w:rPr>
          <w:rFonts w:ascii="Calibri" w:hAnsi="Calibri" w:cs="Calibri"/>
          <w:bCs/>
          <w:sz w:val="22"/>
          <w:szCs w:val="22"/>
        </w:rPr>
        <w:t>Wykonawc</w:t>
      </w:r>
      <w:r w:rsidR="00955CE7" w:rsidRPr="006835D1">
        <w:rPr>
          <w:rFonts w:ascii="Calibri" w:hAnsi="Calibri" w:cs="Calibri"/>
          <w:bCs/>
          <w:sz w:val="22"/>
          <w:szCs w:val="22"/>
        </w:rPr>
        <w:t>y następuje</w:t>
      </w:r>
      <w:r w:rsidR="00083E76" w:rsidRPr="006835D1">
        <w:rPr>
          <w:rFonts w:ascii="Calibri" w:hAnsi="Calibri" w:cs="Calibri"/>
          <w:bCs/>
          <w:sz w:val="22"/>
          <w:szCs w:val="22"/>
        </w:rPr>
        <w:t xml:space="preserve"> zgodnie z art. 111 ustawy </w:t>
      </w:r>
      <w:proofErr w:type="spellStart"/>
      <w:r w:rsidR="00083E76" w:rsidRPr="006835D1">
        <w:rPr>
          <w:rFonts w:ascii="Calibri" w:hAnsi="Calibri" w:cs="Calibri"/>
          <w:bCs/>
          <w:sz w:val="22"/>
          <w:szCs w:val="22"/>
        </w:rPr>
        <w:t>Pzp</w:t>
      </w:r>
      <w:proofErr w:type="spellEnd"/>
      <w:r w:rsidR="00083E76" w:rsidRPr="006835D1">
        <w:rPr>
          <w:rFonts w:ascii="Calibri" w:hAnsi="Calibri" w:cs="Calibri"/>
          <w:bCs/>
          <w:sz w:val="22"/>
          <w:szCs w:val="22"/>
        </w:rPr>
        <w:t>.</w:t>
      </w:r>
    </w:p>
    <w:p w:rsidR="00955CE7" w:rsidRPr="006835D1" w:rsidRDefault="005173E2" w:rsidP="0069726C">
      <w:pPr>
        <w:spacing w:line="360" w:lineRule="auto"/>
        <w:jc w:val="both"/>
        <w:rPr>
          <w:rFonts w:ascii="Calibri" w:hAnsi="Calibri" w:cs="Calibri"/>
          <w:bCs/>
          <w:sz w:val="22"/>
          <w:szCs w:val="22"/>
        </w:rPr>
      </w:pPr>
      <w:r w:rsidRPr="006835D1">
        <w:rPr>
          <w:rFonts w:ascii="Calibri" w:hAnsi="Calibri" w:cs="Calibri"/>
          <w:bCs/>
          <w:sz w:val="22"/>
          <w:szCs w:val="22"/>
        </w:rPr>
        <w:t>6</w:t>
      </w:r>
      <w:r w:rsidR="00083E76" w:rsidRPr="006835D1">
        <w:rPr>
          <w:rFonts w:ascii="Calibri" w:hAnsi="Calibri" w:cs="Calibri"/>
          <w:bCs/>
          <w:sz w:val="22"/>
          <w:szCs w:val="22"/>
        </w:rPr>
        <w:t xml:space="preserve">. </w:t>
      </w:r>
      <w:r w:rsidR="0068362F" w:rsidRPr="006835D1">
        <w:rPr>
          <w:rFonts w:ascii="Calibri" w:hAnsi="Calibri" w:cs="Calibri"/>
          <w:bCs/>
          <w:sz w:val="22"/>
          <w:szCs w:val="22"/>
        </w:rPr>
        <w:t>Wykonawc</w:t>
      </w:r>
      <w:r w:rsidR="00955CE7" w:rsidRPr="006835D1">
        <w:rPr>
          <w:rFonts w:ascii="Calibri" w:hAnsi="Calibri" w:cs="Calibri"/>
          <w:bCs/>
          <w:sz w:val="22"/>
          <w:szCs w:val="22"/>
        </w:rPr>
        <w:t xml:space="preserve">a może zostać wykluczony przez </w:t>
      </w:r>
      <w:r w:rsidR="00406BED" w:rsidRPr="006835D1">
        <w:rPr>
          <w:rFonts w:ascii="Calibri" w:hAnsi="Calibri" w:cs="Calibri"/>
          <w:bCs/>
          <w:sz w:val="22"/>
          <w:szCs w:val="22"/>
        </w:rPr>
        <w:t>Zamawia</w:t>
      </w:r>
      <w:r w:rsidR="00955CE7" w:rsidRPr="006835D1">
        <w:rPr>
          <w:rFonts w:ascii="Calibri" w:hAnsi="Calibri" w:cs="Calibri"/>
          <w:bCs/>
          <w:sz w:val="22"/>
          <w:szCs w:val="22"/>
        </w:rPr>
        <w:t>jącego na każdym etapie postępowania o udzielenie zamówienia</w:t>
      </w:r>
    </w:p>
    <w:p w:rsidR="00E0429A" w:rsidRPr="006835D1" w:rsidRDefault="007178F2" w:rsidP="002F1C84">
      <w:pPr>
        <w:tabs>
          <w:tab w:val="left" w:pos="1276"/>
        </w:tabs>
        <w:spacing w:after="120" w:line="312" w:lineRule="auto"/>
        <w:jc w:val="both"/>
        <w:rPr>
          <w:rFonts w:ascii="Calibri" w:eastAsia="Times New Roman" w:hAnsi="Calibri" w:cs="Calibri"/>
          <w:sz w:val="22"/>
          <w:szCs w:val="22"/>
        </w:rPr>
      </w:pPr>
      <w:r w:rsidRPr="006835D1">
        <w:rPr>
          <w:rFonts w:ascii="Calibri" w:hAnsi="Calibri" w:cs="Calibri"/>
          <w:sz w:val="22"/>
          <w:szCs w:val="22"/>
        </w:rPr>
        <w:t xml:space="preserve">Jeżeli </w:t>
      </w:r>
      <w:r w:rsidR="00406BED" w:rsidRPr="006835D1">
        <w:rPr>
          <w:rFonts w:ascii="Calibri" w:hAnsi="Calibri" w:cs="Calibri"/>
          <w:sz w:val="22"/>
          <w:szCs w:val="22"/>
        </w:rPr>
        <w:t>Zamawia</w:t>
      </w:r>
      <w:r w:rsidRPr="006835D1">
        <w:rPr>
          <w:rFonts w:ascii="Calibri" w:hAnsi="Calibri" w:cs="Calibri"/>
          <w:sz w:val="22"/>
          <w:szCs w:val="22"/>
        </w:rPr>
        <w:t xml:space="preserve">jący przewiduje wykluczenie </w:t>
      </w:r>
      <w:r w:rsidR="0068362F" w:rsidRPr="006835D1">
        <w:rPr>
          <w:rFonts w:ascii="Calibri" w:hAnsi="Calibri" w:cs="Calibri"/>
          <w:sz w:val="22"/>
          <w:szCs w:val="22"/>
        </w:rPr>
        <w:t>Wykonawc</w:t>
      </w:r>
      <w:r w:rsidRPr="006835D1">
        <w:rPr>
          <w:rFonts w:ascii="Calibri" w:hAnsi="Calibri" w:cs="Calibri"/>
          <w:sz w:val="22"/>
          <w:szCs w:val="22"/>
        </w:rPr>
        <w:t>y na podstawie ust. 1, wskazuje podstawy wykluczenia w ogłoszeniu o zamówieniu lub dokumentach zamówienia.</w:t>
      </w:r>
    </w:p>
    <w:p w:rsidR="00902699" w:rsidRPr="006835D1" w:rsidRDefault="00C35FE7" w:rsidP="008560AA">
      <w:pPr>
        <w:pStyle w:val="Nagwek9"/>
        <w:rPr>
          <w:rFonts w:ascii="Calibri" w:eastAsia="Calibri" w:hAnsi="Calibri" w:cs="Calibri"/>
          <w:bCs w:val="0"/>
          <w:sz w:val="22"/>
          <w:szCs w:val="22"/>
          <w:u w:val="none"/>
          <w:lang w:eastAsia="en-US"/>
        </w:rPr>
      </w:pPr>
      <w:r w:rsidRPr="006835D1">
        <w:rPr>
          <w:rFonts w:ascii="Calibri" w:eastAsia="Calibri" w:hAnsi="Calibri" w:cs="Calibri"/>
          <w:bCs w:val="0"/>
          <w:sz w:val="22"/>
          <w:szCs w:val="22"/>
          <w:u w:val="none"/>
          <w:lang w:eastAsia="en-US"/>
        </w:rPr>
        <w:t>VIII.</w:t>
      </w:r>
      <w:r w:rsidRPr="006835D1">
        <w:rPr>
          <w:rFonts w:ascii="Calibri" w:eastAsia="Calibri" w:hAnsi="Calibri" w:cs="Calibri"/>
          <w:bCs w:val="0"/>
          <w:sz w:val="22"/>
          <w:szCs w:val="22"/>
          <w:u w:val="none"/>
          <w:lang w:eastAsia="en-US"/>
        </w:rPr>
        <w:tab/>
        <w:t>INFORMACJA O WARUNKACH UDZIAŁU W POSTĘPOWANIU</w:t>
      </w:r>
    </w:p>
    <w:p w:rsidR="00485ABB" w:rsidRPr="006835D1" w:rsidRDefault="00485ABB" w:rsidP="00485ABB">
      <w:pPr>
        <w:spacing w:line="276" w:lineRule="auto"/>
        <w:jc w:val="both"/>
        <w:rPr>
          <w:rFonts w:ascii="Calibri" w:hAnsi="Calibri" w:cs="Calibri"/>
          <w:sz w:val="22"/>
          <w:szCs w:val="22"/>
        </w:rPr>
      </w:pPr>
      <w:r w:rsidRPr="006835D1">
        <w:rPr>
          <w:rFonts w:ascii="Calibri" w:hAnsi="Calibri" w:cs="Calibri"/>
          <w:sz w:val="22"/>
          <w:szCs w:val="22"/>
        </w:rPr>
        <w:t>1. Warunki udziału w postępowaniu mogą dotyczyć:</w:t>
      </w:r>
    </w:p>
    <w:p w:rsidR="00485ABB" w:rsidRPr="006835D1" w:rsidRDefault="00485ABB" w:rsidP="00485ABB">
      <w:pPr>
        <w:spacing w:line="276" w:lineRule="auto"/>
        <w:jc w:val="both"/>
        <w:rPr>
          <w:rFonts w:ascii="Calibri" w:hAnsi="Calibri" w:cs="Calibri"/>
          <w:sz w:val="22"/>
          <w:szCs w:val="22"/>
        </w:rPr>
      </w:pPr>
      <w:r w:rsidRPr="006835D1">
        <w:rPr>
          <w:rFonts w:ascii="Calibri" w:hAnsi="Calibri" w:cs="Calibri"/>
          <w:sz w:val="22"/>
          <w:szCs w:val="22"/>
        </w:rPr>
        <w:t>1) zdolności do występowania w obrocie gospodarczym;</w:t>
      </w:r>
    </w:p>
    <w:p w:rsidR="00485ABB" w:rsidRPr="006835D1" w:rsidRDefault="00485ABB" w:rsidP="00485ABB">
      <w:pPr>
        <w:spacing w:line="276" w:lineRule="auto"/>
        <w:jc w:val="both"/>
        <w:rPr>
          <w:rFonts w:ascii="Calibri" w:hAnsi="Calibri" w:cs="Calibri"/>
          <w:sz w:val="22"/>
          <w:szCs w:val="22"/>
        </w:rPr>
      </w:pPr>
      <w:r w:rsidRPr="006835D1">
        <w:rPr>
          <w:rFonts w:ascii="Calibri" w:hAnsi="Calibri" w:cs="Calibri"/>
          <w:sz w:val="22"/>
          <w:szCs w:val="22"/>
        </w:rPr>
        <w:t>2) uprawnień do prowadzenia określonej działalności gospodarczej lub zawodowej, o ile wynika to</w:t>
      </w:r>
    </w:p>
    <w:p w:rsidR="00485ABB" w:rsidRPr="006835D1" w:rsidRDefault="00485ABB" w:rsidP="00485ABB">
      <w:pPr>
        <w:spacing w:line="276" w:lineRule="auto"/>
        <w:jc w:val="both"/>
        <w:rPr>
          <w:rFonts w:ascii="Calibri" w:hAnsi="Calibri" w:cs="Calibri"/>
          <w:sz w:val="22"/>
          <w:szCs w:val="22"/>
        </w:rPr>
      </w:pPr>
      <w:r w:rsidRPr="006835D1">
        <w:rPr>
          <w:rFonts w:ascii="Calibri" w:hAnsi="Calibri" w:cs="Calibri"/>
          <w:sz w:val="22"/>
          <w:szCs w:val="22"/>
        </w:rPr>
        <w:t>z odrębnych przepisów;</w:t>
      </w:r>
    </w:p>
    <w:p w:rsidR="00485ABB" w:rsidRPr="006835D1" w:rsidRDefault="00485ABB" w:rsidP="00485ABB">
      <w:pPr>
        <w:spacing w:line="276" w:lineRule="auto"/>
        <w:jc w:val="both"/>
        <w:rPr>
          <w:rFonts w:ascii="Calibri" w:hAnsi="Calibri" w:cs="Calibri"/>
          <w:sz w:val="22"/>
          <w:szCs w:val="22"/>
        </w:rPr>
      </w:pPr>
      <w:r w:rsidRPr="006835D1">
        <w:rPr>
          <w:rFonts w:ascii="Calibri" w:hAnsi="Calibri" w:cs="Calibri"/>
          <w:sz w:val="22"/>
          <w:szCs w:val="22"/>
        </w:rPr>
        <w:t>3) sytuacji ekonomicznej lub finansowej;</w:t>
      </w:r>
    </w:p>
    <w:p w:rsidR="00485ABB" w:rsidRPr="006835D1" w:rsidRDefault="00485ABB" w:rsidP="00485ABB">
      <w:pPr>
        <w:spacing w:line="276" w:lineRule="auto"/>
        <w:jc w:val="both"/>
        <w:rPr>
          <w:rFonts w:ascii="Calibri" w:hAnsi="Calibri" w:cs="Calibri"/>
          <w:sz w:val="22"/>
          <w:szCs w:val="22"/>
        </w:rPr>
      </w:pPr>
      <w:r w:rsidRPr="006835D1">
        <w:rPr>
          <w:rFonts w:ascii="Calibri" w:hAnsi="Calibri" w:cs="Calibri"/>
          <w:sz w:val="22"/>
          <w:szCs w:val="22"/>
        </w:rPr>
        <w:t>4) zdolności technicznej lub zawodowej.</w:t>
      </w:r>
    </w:p>
    <w:p w:rsidR="00485ABB" w:rsidRPr="006835D1" w:rsidRDefault="00485ABB" w:rsidP="00485ABB">
      <w:pPr>
        <w:spacing w:line="276" w:lineRule="auto"/>
        <w:jc w:val="both"/>
        <w:rPr>
          <w:rFonts w:ascii="Calibri" w:hAnsi="Calibri" w:cs="Calibri"/>
          <w:sz w:val="22"/>
          <w:szCs w:val="22"/>
        </w:rPr>
      </w:pPr>
      <w:r w:rsidRPr="006835D1">
        <w:rPr>
          <w:rFonts w:ascii="Calibri" w:hAnsi="Calibri" w:cs="Calibri"/>
          <w:sz w:val="22"/>
          <w:szCs w:val="22"/>
        </w:rPr>
        <w:t xml:space="preserve">1.1.Zamawiający nie określa szczegółowych warunków udziału w przedmiotowym postępowaniu. </w:t>
      </w:r>
    </w:p>
    <w:p w:rsidR="00485ABB" w:rsidRPr="006835D1" w:rsidRDefault="00485ABB" w:rsidP="00485ABB">
      <w:pPr>
        <w:tabs>
          <w:tab w:val="left" w:pos="8908"/>
        </w:tabs>
        <w:spacing w:line="276" w:lineRule="auto"/>
        <w:jc w:val="both"/>
        <w:rPr>
          <w:rFonts w:ascii="Calibri" w:hAnsi="Calibri" w:cs="Calibri"/>
          <w:sz w:val="22"/>
          <w:szCs w:val="22"/>
          <w:lang w:eastAsia="ar-SA"/>
        </w:rPr>
      </w:pPr>
      <w:r w:rsidRPr="006835D1">
        <w:rPr>
          <w:rFonts w:ascii="Calibri" w:hAnsi="Calibri" w:cs="Calibri"/>
          <w:sz w:val="22"/>
          <w:szCs w:val="22"/>
          <w:lang w:eastAsia="ar-SA"/>
        </w:rPr>
        <w:t xml:space="preserve">2. 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w:t>
      </w:r>
    </w:p>
    <w:p w:rsidR="00485ABB" w:rsidRPr="006835D1" w:rsidRDefault="00485ABB" w:rsidP="00485ABB">
      <w:pPr>
        <w:tabs>
          <w:tab w:val="left" w:pos="8908"/>
        </w:tabs>
        <w:spacing w:line="276" w:lineRule="auto"/>
        <w:jc w:val="both"/>
        <w:rPr>
          <w:rFonts w:ascii="Calibri" w:hAnsi="Calibri" w:cs="Calibri"/>
          <w:sz w:val="22"/>
          <w:szCs w:val="22"/>
          <w:lang w:eastAsia="ar-SA"/>
        </w:rPr>
      </w:pPr>
      <w:r w:rsidRPr="006835D1">
        <w:rPr>
          <w:rFonts w:ascii="Calibri" w:hAnsi="Calibri" w:cs="Calibri"/>
          <w:sz w:val="22"/>
          <w:szCs w:val="22"/>
          <w:lang w:eastAsia="ar-SA"/>
        </w:rPr>
        <w:t xml:space="preserve">3.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 </w:t>
      </w:r>
    </w:p>
    <w:p w:rsidR="00485ABB" w:rsidRPr="006835D1" w:rsidRDefault="00485ABB" w:rsidP="00485ABB">
      <w:pPr>
        <w:tabs>
          <w:tab w:val="left" w:pos="8908"/>
        </w:tabs>
        <w:spacing w:line="276" w:lineRule="auto"/>
        <w:jc w:val="both"/>
        <w:rPr>
          <w:rFonts w:ascii="Calibri" w:hAnsi="Calibri" w:cs="Calibri"/>
          <w:sz w:val="22"/>
          <w:szCs w:val="22"/>
          <w:lang w:eastAsia="ar-SA"/>
        </w:rPr>
      </w:pPr>
      <w:r w:rsidRPr="006835D1">
        <w:rPr>
          <w:rFonts w:ascii="Calibri" w:hAnsi="Calibri" w:cs="Calibri"/>
          <w:sz w:val="22"/>
          <w:szCs w:val="22"/>
          <w:lang w:eastAsia="ar-SA"/>
        </w:rPr>
        <w:t xml:space="preserve">4. 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rsidR="00485ABB" w:rsidRPr="006835D1" w:rsidRDefault="00485ABB" w:rsidP="00485ABB">
      <w:pPr>
        <w:tabs>
          <w:tab w:val="left" w:pos="8908"/>
        </w:tabs>
        <w:spacing w:line="276" w:lineRule="auto"/>
        <w:jc w:val="both"/>
        <w:rPr>
          <w:rFonts w:ascii="Calibri" w:hAnsi="Calibri" w:cs="Calibri"/>
          <w:sz w:val="22"/>
          <w:szCs w:val="22"/>
          <w:lang w:eastAsia="ar-SA"/>
        </w:rPr>
      </w:pPr>
      <w:r w:rsidRPr="006835D1">
        <w:rPr>
          <w:rFonts w:ascii="Calibri" w:hAnsi="Calibri" w:cs="Calibri"/>
          <w:sz w:val="22"/>
          <w:szCs w:val="22"/>
          <w:lang w:eastAsia="ar-SA"/>
        </w:rPr>
        <w:t xml:space="preserve">5. Zobowiązanie podmiotu udostępniającego zasoby, o którym mowa w ust. 4, potwierdza, że stosunek łączący wykonawcę z podmiotami udostępniającymi zasoby gwarantuje rzeczywisty dostęp do tych zasobów oraz określa w szczególności: </w:t>
      </w:r>
    </w:p>
    <w:p w:rsidR="00485ABB" w:rsidRPr="006835D1" w:rsidRDefault="00426FDD" w:rsidP="00485ABB">
      <w:pPr>
        <w:tabs>
          <w:tab w:val="left" w:pos="8908"/>
        </w:tabs>
        <w:spacing w:line="276" w:lineRule="auto"/>
        <w:jc w:val="both"/>
        <w:rPr>
          <w:rFonts w:ascii="Calibri" w:hAnsi="Calibri" w:cs="Calibri"/>
          <w:sz w:val="22"/>
          <w:szCs w:val="22"/>
          <w:lang w:eastAsia="ar-SA"/>
        </w:rPr>
      </w:pPr>
      <w:r w:rsidRPr="006835D1">
        <w:rPr>
          <w:rFonts w:ascii="Calibri" w:hAnsi="Calibri" w:cs="Calibri"/>
          <w:sz w:val="22"/>
          <w:szCs w:val="22"/>
          <w:lang w:eastAsia="ar-SA"/>
        </w:rPr>
        <w:t>1) zakres dostępnych W</w:t>
      </w:r>
      <w:r w:rsidR="00485ABB" w:rsidRPr="006835D1">
        <w:rPr>
          <w:rFonts w:ascii="Calibri" w:hAnsi="Calibri" w:cs="Calibri"/>
          <w:sz w:val="22"/>
          <w:szCs w:val="22"/>
          <w:lang w:eastAsia="ar-SA"/>
        </w:rPr>
        <w:t xml:space="preserve">ykonawcy zasobów podmiotu udostępniającego zasoby; </w:t>
      </w:r>
    </w:p>
    <w:p w:rsidR="00485ABB" w:rsidRPr="006835D1" w:rsidRDefault="00485ABB" w:rsidP="00485ABB">
      <w:pPr>
        <w:tabs>
          <w:tab w:val="left" w:pos="8908"/>
        </w:tabs>
        <w:spacing w:line="276" w:lineRule="auto"/>
        <w:jc w:val="both"/>
        <w:rPr>
          <w:rFonts w:ascii="Calibri" w:hAnsi="Calibri" w:cs="Calibri"/>
          <w:sz w:val="22"/>
          <w:szCs w:val="22"/>
          <w:lang w:eastAsia="ar-SA"/>
        </w:rPr>
      </w:pPr>
      <w:r w:rsidRPr="006835D1">
        <w:rPr>
          <w:rFonts w:ascii="Calibri" w:hAnsi="Calibri" w:cs="Calibri"/>
          <w:sz w:val="22"/>
          <w:szCs w:val="22"/>
          <w:lang w:eastAsia="ar-SA"/>
        </w:rPr>
        <w:t>2</w:t>
      </w:r>
      <w:r w:rsidR="00426FDD" w:rsidRPr="006835D1">
        <w:rPr>
          <w:rFonts w:ascii="Calibri" w:hAnsi="Calibri" w:cs="Calibri"/>
          <w:sz w:val="22"/>
          <w:szCs w:val="22"/>
          <w:lang w:eastAsia="ar-SA"/>
        </w:rPr>
        <w:t>) sposób i okres udostępnienia W</w:t>
      </w:r>
      <w:r w:rsidRPr="006835D1">
        <w:rPr>
          <w:rFonts w:ascii="Calibri" w:hAnsi="Calibri" w:cs="Calibri"/>
          <w:sz w:val="22"/>
          <w:szCs w:val="22"/>
          <w:lang w:eastAsia="ar-SA"/>
        </w:rPr>
        <w:t xml:space="preserve">ykonawcy i wykorzystania przez niego zasobów podmiotu udostępniającego te zasoby przy wykonywaniu zamówienia; </w:t>
      </w:r>
    </w:p>
    <w:p w:rsidR="00485ABB" w:rsidRPr="006835D1" w:rsidRDefault="00485ABB" w:rsidP="00485ABB">
      <w:pPr>
        <w:tabs>
          <w:tab w:val="left" w:pos="8908"/>
        </w:tabs>
        <w:spacing w:line="276" w:lineRule="auto"/>
        <w:jc w:val="both"/>
        <w:rPr>
          <w:rFonts w:ascii="Calibri" w:hAnsi="Calibri" w:cs="Calibri"/>
          <w:sz w:val="22"/>
          <w:szCs w:val="22"/>
          <w:lang w:eastAsia="ar-SA"/>
        </w:rPr>
      </w:pPr>
      <w:r w:rsidRPr="006835D1">
        <w:rPr>
          <w:rFonts w:ascii="Calibri" w:hAnsi="Calibri" w:cs="Calibri"/>
          <w:sz w:val="22"/>
          <w:szCs w:val="22"/>
          <w:lang w:eastAsia="ar-SA"/>
        </w:rPr>
        <w:t>3) czy i w jakim zakresie podmiot udostępniający zasoby, na zdol</w:t>
      </w:r>
      <w:r w:rsidR="00426FDD" w:rsidRPr="006835D1">
        <w:rPr>
          <w:rFonts w:ascii="Calibri" w:hAnsi="Calibri" w:cs="Calibri"/>
          <w:sz w:val="22"/>
          <w:szCs w:val="22"/>
          <w:lang w:eastAsia="ar-SA"/>
        </w:rPr>
        <w:t>nościach którego W</w:t>
      </w:r>
      <w:r w:rsidRPr="006835D1">
        <w:rPr>
          <w:rFonts w:ascii="Calibri" w:hAnsi="Calibri" w:cs="Calibri"/>
          <w:sz w:val="22"/>
          <w:szCs w:val="22"/>
          <w:lang w:eastAsia="ar-SA"/>
        </w:rPr>
        <w:t xml:space="preserve">ykonawca polega w odniesieniu do warunków udziału w postępowaniu dotyczących wykształcenia, kwalifikacji zawodowych lub doświadczenia, zrealizuje roboty budowlane lub usługi, których wskazane zdolności dotyczą. </w:t>
      </w:r>
    </w:p>
    <w:p w:rsidR="00485ABB" w:rsidRPr="006835D1" w:rsidRDefault="00485ABB" w:rsidP="00485ABB">
      <w:pPr>
        <w:tabs>
          <w:tab w:val="left" w:pos="8908"/>
        </w:tabs>
        <w:spacing w:line="276" w:lineRule="auto"/>
        <w:jc w:val="both"/>
        <w:rPr>
          <w:rFonts w:ascii="Calibri" w:hAnsi="Calibri" w:cs="Calibri"/>
          <w:sz w:val="22"/>
          <w:szCs w:val="22"/>
          <w:lang w:eastAsia="ar-SA"/>
        </w:rPr>
      </w:pPr>
      <w:r w:rsidRPr="006835D1">
        <w:rPr>
          <w:rFonts w:ascii="Calibri" w:hAnsi="Calibri" w:cs="Calibri"/>
          <w:sz w:val="22"/>
          <w:szCs w:val="22"/>
          <w:lang w:eastAsia="ar-SA"/>
        </w:rPr>
        <w:t>6. Zamawiający ocenia, czy</w:t>
      </w:r>
      <w:r w:rsidR="00426FDD" w:rsidRPr="006835D1">
        <w:rPr>
          <w:rFonts w:ascii="Calibri" w:hAnsi="Calibri" w:cs="Calibri"/>
          <w:sz w:val="22"/>
          <w:szCs w:val="22"/>
          <w:lang w:eastAsia="ar-SA"/>
        </w:rPr>
        <w:t xml:space="preserve"> udostępniane W</w:t>
      </w:r>
      <w:r w:rsidRPr="006835D1">
        <w:rPr>
          <w:rFonts w:ascii="Calibri" w:hAnsi="Calibri" w:cs="Calibri"/>
          <w:sz w:val="22"/>
          <w:szCs w:val="22"/>
          <w:lang w:eastAsia="ar-SA"/>
        </w:rPr>
        <w:t>ykonawcy przez podmioty udostępniające zasoby zdolności techniczne lub zawodowe lub ich sytuacja finansowa lub ekonomiczna</w:t>
      </w:r>
      <w:r w:rsidR="00426FDD" w:rsidRPr="006835D1">
        <w:rPr>
          <w:rFonts w:ascii="Calibri" w:hAnsi="Calibri" w:cs="Calibri"/>
          <w:sz w:val="22"/>
          <w:szCs w:val="22"/>
          <w:lang w:eastAsia="ar-SA"/>
        </w:rPr>
        <w:t>, pozwalają na wykazanie przez W</w:t>
      </w:r>
      <w:r w:rsidRPr="006835D1">
        <w:rPr>
          <w:rFonts w:ascii="Calibri" w:hAnsi="Calibri" w:cs="Calibri"/>
          <w:sz w:val="22"/>
          <w:szCs w:val="22"/>
          <w:lang w:eastAsia="ar-SA"/>
        </w:rPr>
        <w:t xml:space="preserve">ykonawcę spełniania warunków udziału w postępowaniu, o których mowa w art. 112 ust. 2 pkt 3 i 4, oraz, jeżeli </w:t>
      </w:r>
      <w:r w:rsidRPr="006835D1">
        <w:rPr>
          <w:rFonts w:ascii="Calibri" w:hAnsi="Calibri" w:cs="Calibri"/>
          <w:sz w:val="22"/>
          <w:szCs w:val="22"/>
          <w:lang w:eastAsia="ar-SA"/>
        </w:rPr>
        <w:lastRenderedPageBreak/>
        <w:t>to dotyczy, kryteriów selekcji, a także bada, czy nie zachodzą wobec tego podmiotu podstawy wykluczenia, które</w:t>
      </w:r>
      <w:r w:rsidR="00426FDD" w:rsidRPr="006835D1">
        <w:rPr>
          <w:rFonts w:ascii="Calibri" w:hAnsi="Calibri" w:cs="Calibri"/>
          <w:sz w:val="22"/>
          <w:szCs w:val="22"/>
          <w:lang w:eastAsia="ar-SA"/>
        </w:rPr>
        <w:t xml:space="preserve"> zostały przewidziane względem W</w:t>
      </w:r>
      <w:r w:rsidRPr="006835D1">
        <w:rPr>
          <w:rFonts w:ascii="Calibri" w:hAnsi="Calibri" w:cs="Calibri"/>
          <w:sz w:val="22"/>
          <w:szCs w:val="22"/>
          <w:lang w:eastAsia="ar-SA"/>
        </w:rPr>
        <w:t xml:space="preserve">ykonawcy. </w:t>
      </w:r>
    </w:p>
    <w:p w:rsidR="00485ABB" w:rsidRPr="006835D1" w:rsidRDefault="00485ABB" w:rsidP="00485ABB">
      <w:pPr>
        <w:autoSpaceDE w:val="0"/>
        <w:autoSpaceDN w:val="0"/>
        <w:adjustRightInd w:val="0"/>
        <w:spacing w:line="276" w:lineRule="auto"/>
        <w:jc w:val="both"/>
        <w:rPr>
          <w:rFonts w:ascii="Calibri" w:eastAsia="Univers-PL" w:hAnsi="Calibri" w:cs="Calibri"/>
          <w:b/>
          <w:bCs/>
          <w:sz w:val="22"/>
          <w:szCs w:val="22"/>
        </w:rPr>
      </w:pPr>
      <w:r w:rsidRPr="006835D1">
        <w:rPr>
          <w:rFonts w:ascii="Calibri" w:eastAsia="Univers-PL" w:hAnsi="Calibri" w:cs="Calibri"/>
          <w:b/>
          <w:bCs/>
          <w:sz w:val="22"/>
          <w:szCs w:val="22"/>
        </w:rPr>
        <w:t xml:space="preserve">Zamawiający żąda od Wykonawcy, który polega na zdolnościach lub sytuacji innych podmiotów na zasadach określonych w art. 118 ustawy </w:t>
      </w:r>
      <w:proofErr w:type="spellStart"/>
      <w:r w:rsidRPr="006835D1">
        <w:rPr>
          <w:rFonts w:ascii="Calibri" w:eastAsia="Univers-PL" w:hAnsi="Calibri" w:cs="Calibri"/>
          <w:b/>
          <w:bCs/>
          <w:sz w:val="22"/>
          <w:szCs w:val="22"/>
        </w:rPr>
        <w:t>pzp</w:t>
      </w:r>
      <w:proofErr w:type="spellEnd"/>
      <w:r w:rsidRPr="006835D1">
        <w:rPr>
          <w:rFonts w:ascii="Calibri" w:eastAsia="Univers-PL" w:hAnsi="Calibri" w:cs="Calibri"/>
          <w:b/>
          <w:bCs/>
          <w:sz w:val="22"/>
          <w:szCs w:val="22"/>
        </w:rPr>
        <w:t>, przedstawienia w odniesieniu do tych podmiotów dokumentów wymienionych.</w:t>
      </w:r>
    </w:p>
    <w:p w:rsidR="00485ABB" w:rsidRPr="006835D1" w:rsidRDefault="00485ABB" w:rsidP="00485ABB">
      <w:pPr>
        <w:tabs>
          <w:tab w:val="left" w:pos="8908"/>
        </w:tabs>
        <w:spacing w:line="276" w:lineRule="auto"/>
        <w:jc w:val="both"/>
        <w:rPr>
          <w:rFonts w:ascii="Calibri" w:hAnsi="Calibri" w:cs="Calibri"/>
          <w:sz w:val="22"/>
          <w:szCs w:val="22"/>
          <w:lang w:eastAsia="ar-SA"/>
        </w:rPr>
      </w:pPr>
      <w:r w:rsidRPr="006835D1">
        <w:rPr>
          <w:rFonts w:ascii="Calibri" w:hAnsi="Calibri" w:cs="Calibri"/>
          <w:sz w:val="22"/>
          <w:szCs w:val="22"/>
          <w:lang w:eastAsia="ar-SA"/>
        </w:rPr>
        <w:t>7. Podmiot, który zobowiązał się do udostępnienia z</w:t>
      </w:r>
      <w:r w:rsidR="00426FDD" w:rsidRPr="006835D1">
        <w:rPr>
          <w:rFonts w:ascii="Calibri" w:hAnsi="Calibri" w:cs="Calibri"/>
          <w:sz w:val="22"/>
          <w:szCs w:val="22"/>
          <w:lang w:eastAsia="ar-SA"/>
        </w:rPr>
        <w:t>asobów, odpowiada solidarnie z W</w:t>
      </w:r>
      <w:r w:rsidRPr="006835D1">
        <w:rPr>
          <w:rFonts w:ascii="Calibri" w:hAnsi="Calibri" w:cs="Calibri"/>
          <w:sz w:val="22"/>
          <w:szCs w:val="22"/>
          <w:lang w:eastAsia="ar-SA"/>
        </w:rPr>
        <w:t>ykonawcą, który polega na jego sytuacji finansowej lub ekonomiczn</w:t>
      </w:r>
      <w:r w:rsidR="00426FDD" w:rsidRPr="006835D1">
        <w:rPr>
          <w:rFonts w:ascii="Calibri" w:hAnsi="Calibri" w:cs="Calibri"/>
          <w:sz w:val="22"/>
          <w:szCs w:val="22"/>
          <w:lang w:eastAsia="ar-SA"/>
        </w:rPr>
        <w:t>ej, za szkodę poniesioną przez Z</w:t>
      </w:r>
      <w:r w:rsidRPr="006835D1">
        <w:rPr>
          <w:rFonts w:ascii="Calibri" w:hAnsi="Calibri" w:cs="Calibri"/>
          <w:sz w:val="22"/>
          <w:szCs w:val="22"/>
          <w:lang w:eastAsia="ar-SA"/>
        </w:rPr>
        <w:t xml:space="preserve">amawiającego powstałą wskutek nieudostępnienia tych zasobów, chyba że za nieudostępnienie zasobów podmiot ten nie ponosi winy. </w:t>
      </w:r>
    </w:p>
    <w:p w:rsidR="00485ABB" w:rsidRPr="006835D1" w:rsidRDefault="00485ABB" w:rsidP="00485ABB">
      <w:pPr>
        <w:tabs>
          <w:tab w:val="left" w:pos="8908"/>
        </w:tabs>
        <w:spacing w:line="276" w:lineRule="auto"/>
        <w:jc w:val="both"/>
        <w:rPr>
          <w:rFonts w:ascii="Calibri" w:hAnsi="Calibri" w:cs="Calibri"/>
          <w:sz w:val="22"/>
          <w:szCs w:val="22"/>
          <w:lang w:eastAsia="ar-SA"/>
        </w:rPr>
      </w:pPr>
      <w:r w:rsidRPr="006835D1">
        <w:rPr>
          <w:rFonts w:ascii="Calibri" w:hAnsi="Calibri" w:cs="Calibri"/>
          <w:sz w:val="22"/>
          <w:szCs w:val="22"/>
          <w:lang w:eastAsia="ar-SA"/>
        </w:rPr>
        <w:t>8. Zamawiający może zastrzec obowią</w:t>
      </w:r>
      <w:r w:rsidR="00426FDD" w:rsidRPr="006835D1">
        <w:rPr>
          <w:rFonts w:ascii="Calibri" w:hAnsi="Calibri" w:cs="Calibri"/>
          <w:sz w:val="22"/>
          <w:szCs w:val="22"/>
          <w:lang w:eastAsia="ar-SA"/>
        </w:rPr>
        <w:t>zek osobistego wykonania przez W</w:t>
      </w:r>
      <w:r w:rsidRPr="006835D1">
        <w:rPr>
          <w:rFonts w:ascii="Calibri" w:hAnsi="Calibri" w:cs="Calibri"/>
          <w:sz w:val="22"/>
          <w:szCs w:val="22"/>
          <w:lang w:eastAsia="ar-SA"/>
        </w:rPr>
        <w:t xml:space="preserve">ykonawcę kluczowych zadań dotyczących: </w:t>
      </w:r>
    </w:p>
    <w:p w:rsidR="00485ABB" w:rsidRPr="006835D1" w:rsidRDefault="00485ABB" w:rsidP="00485ABB">
      <w:pPr>
        <w:tabs>
          <w:tab w:val="left" w:pos="8908"/>
        </w:tabs>
        <w:spacing w:line="276" w:lineRule="auto"/>
        <w:jc w:val="both"/>
        <w:rPr>
          <w:rFonts w:ascii="Calibri" w:hAnsi="Calibri" w:cs="Calibri"/>
          <w:sz w:val="22"/>
          <w:szCs w:val="22"/>
          <w:lang w:eastAsia="ar-SA"/>
        </w:rPr>
      </w:pPr>
      <w:r w:rsidRPr="006835D1">
        <w:rPr>
          <w:rFonts w:ascii="Calibri" w:hAnsi="Calibri" w:cs="Calibri"/>
          <w:sz w:val="22"/>
          <w:szCs w:val="22"/>
          <w:lang w:eastAsia="ar-SA"/>
        </w:rPr>
        <w:t xml:space="preserve">1) zamówień na roboty budowlane lub usługi lub prac związanych z rozmieszczeniem i instalacją, w ramach zamówienia na dostawy. </w:t>
      </w:r>
    </w:p>
    <w:p w:rsidR="00485ABB" w:rsidRPr="006835D1" w:rsidRDefault="00485ABB" w:rsidP="00485ABB">
      <w:pPr>
        <w:tabs>
          <w:tab w:val="left" w:pos="8908"/>
        </w:tabs>
        <w:spacing w:line="276" w:lineRule="auto"/>
        <w:jc w:val="both"/>
        <w:rPr>
          <w:rFonts w:ascii="Calibri" w:hAnsi="Calibri" w:cs="Calibri"/>
          <w:sz w:val="22"/>
          <w:szCs w:val="22"/>
          <w:lang w:eastAsia="ar-SA"/>
        </w:rPr>
      </w:pPr>
      <w:r w:rsidRPr="006835D1">
        <w:rPr>
          <w:rFonts w:ascii="Calibri" w:hAnsi="Calibri" w:cs="Calibri"/>
          <w:sz w:val="22"/>
          <w:szCs w:val="22"/>
          <w:lang w:eastAsia="ar-SA"/>
        </w:rPr>
        <w:t>9. Jeżeli zdolności techniczne lub zawodowe, sytuacja ekonomiczna lub finansowa podmiotu udostępniającego zasoby nie</w:t>
      </w:r>
      <w:r w:rsidR="00426FDD" w:rsidRPr="006835D1">
        <w:rPr>
          <w:rFonts w:ascii="Calibri" w:hAnsi="Calibri" w:cs="Calibri"/>
          <w:sz w:val="22"/>
          <w:szCs w:val="22"/>
          <w:lang w:eastAsia="ar-SA"/>
        </w:rPr>
        <w:t xml:space="preserve"> potwierdzają spełniania przez W</w:t>
      </w:r>
      <w:r w:rsidRPr="006835D1">
        <w:rPr>
          <w:rFonts w:ascii="Calibri" w:hAnsi="Calibri" w:cs="Calibri"/>
          <w:sz w:val="22"/>
          <w:szCs w:val="22"/>
          <w:lang w:eastAsia="ar-SA"/>
        </w:rPr>
        <w:t xml:space="preserve">ykonawcę warunków udziału w postępowaniu lub zachodzą wobec tego </w:t>
      </w:r>
      <w:r w:rsidR="00426FDD" w:rsidRPr="006835D1">
        <w:rPr>
          <w:rFonts w:ascii="Calibri" w:hAnsi="Calibri" w:cs="Calibri"/>
          <w:sz w:val="22"/>
          <w:szCs w:val="22"/>
          <w:lang w:eastAsia="ar-SA"/>
        </w:rPr>
        <w:t>podmiotu podstawy wykluczenia, Zamawiający żąda, aby W</w:t>
      </w:r>
      <w:r w:rsidRPr="006835D1">
        <w:rPr>
          <w:rFonts w:ascii="Calibri" w:hAnsi="Calibri" w:cs="Calibri"/>
          <w:sz w:val="22"/>
          <w:szCs w:val="22"/>
          <w:lang w:eastAsia="ar-SA"/>
        </w:rPr>
        <w:t>ykonaw</w:t>
      </w:r>
      <w:r w:rsidR="00426FDD" w:rsidRPr="006835D1">
        <w:rPr>
          <w:rFonts w:ascii="Calibri" w:hAnsi="Calibri" w:cs="Calibri"/>
          <w:sz w:val="22"/>
          <w:szCs w:val="22"/>
          <w:lang w:eastAsia="ar-SA"/>
        </w:rPr>
        <w:t>ca w terminie określonym przez Z</w:t>
      </w:r>
      <w:r w:rsidRPr="006835D1">
        <w:rPr>
          <w:rFonts w:ascii="Calibri" w:hAnsi="Calibri" w:cs="Calibri"/>
          <w:sz w:val="22"/>
          <w:szCs w:val="22"/>
          <w:lang w:eastAsia="ar-SA"/>
        </w:rPr>
        <w:t xml:space="preserve">amawiającego zastąpił ten podmiot innym podmiotem lub podmiotami albo wykazał, że samodzielnie spełnia warunki udziału w postępowaniu. </w:t>
      </w:r>
    </w:p>
    <w:p w:rsidR="00485ABB" w:rsidRPr="006835D1" w:rsidRDefault="00485ABB" w:rsidP="00485ABB">
      <w:pPr>
        <w:autoSpaceDE w:val="0"/>
        <w:autoSpaceDN w:val="0"/>
        <w:adjustRightInd w:val="0"/>
        <w:spacing w:line="276" w:lineRule="auto"/>
        <w:jc w:val="both"/>
        <w:rPr>
          <w:rFonts w:ascii="Calibri" w:eastAsia="Univers-PL" w:hAnsi="Calibri" w:cs="Calibri"/>
          <w:b/>
          <w:bCs/>
          <w:sz w:val="22"/>
          <w:szCs w:val="22"/>
        </w:rPr>
      </w:pPr>
      <w:r w:rsidRPr="006835D1">
        <w:rPr>
          <w:rFonts w:ascii="Calibri" w:eastAsia="Univers-PL" w:hAnsi="Calibri" w:cs="Calibri"/>
          <w:b/>
          <w:bCs/>
          <w:sz w:val="22"/>
          <w:szCs w:val="22"/>
        </w:rPr>
        <w:t>1</w:t>
      </w:r>
      <w:r w:rsidR="00426FDD" w:rsidRPr="006835D1">
        <w:rPr>
          <w:rFonts w:ascii="Calibri" w:eastAsia="Univers-PL" w:hAnsi="Calibri" w:cs="Calibri"/>
          <w:b/>
          <w:bCs/>
          <w:sz w:val="22"/>
          <w:szCs w:val="22"/>
        </w:rPr>
        <w:t>0. Zamawiający nie wymaga, aby W</w:t>
      </w:r>
      <w:r w:rsidRPr="006835D1">
        <w:rPr>
          <w:rFonts w:ascii="Calibri" w:eastAsia="Univers-PL" w:hAnsi="Calibri" w:cs="Calibri"/>
          <w:b/>
          <w:bCs/>
          <w:sz w:val="22"/>
          <w:szCs w:val="22"/>
        </w:rPr>
        <w:t>ykonawca, który zamierza powierz</w:t>
      </w:r>
      <w:r w:rsidR="00426FDD" w:rsidRPr="006835D1">
        <w:rPr>
          <w:rFonts w:ascii="Calibri" w:eastAsia="Univers-PL" w:hAnsi="Calibri" w:cs="Calibri"/>
          <w:b/>
          <w:bCs/>
          <w:sz w:val="22"/>
          <w:szCs w:val="22"/>
        </w:rPr>
        <w:t>yć wykonanie części zamówienia P</w:t>
      </w:r>
      <w:r w:rsidRPr="006835D1">
        <w:rPr>
          <w:rFonts w:ascii="Calibri" w:eastAsia="Univers-PL" w:hAnsi="Calibri" w:cs="Calibri"/>
          <w:b/>
          <w:bCs/>
          <w:sz w:val="22"/>
          <w:szCs w:val="22"/>
        </w:rPr>
        <w:t xml:space="preserve">odwykonawcom, którzy nie są podmiotami udostępniającymi zasoby na zasadach określonych w art. 118 ustawy </w:t>
      </w:r>
      <w:proofErr w:type="spellStart"/>
      <w:r w:rsidRPr="006835D1">
        <w:rPr>
          <w:rFonts w:ascii="Calibri" w:eastAsia="Univers-PL" w:hAnsi="Calibri" w:cs="Calibri"/>
          <w:b/>
          <w:bCs/>
          <w:sz w:val="22"/>
          <w:szCs w:val="22"/>
        </w:rPr>
        <w:t>pzp</w:t>
      </w:r>
      <w:proofErr w:type="spellEnd"/>
      <w:r w:rsidRPr="006835D1">
        <w:rPr>
          <w:rFonts w:ascii="Calibri" w:eastAsia="Univers-PL" w:hAnsi="Calibri" w:cs="Calibri"/>
          <w:b/>
          <w:bCs/>
          <w:sz w:val="22"/>
          <w:szCs w:val="22"/>
        </w:rPr>
        <w:t xml:space="preserve">, składali podmiotowe środki dowodowe. </w:t>
      </w:r>
    </w:p>
    <w:p w:rsidR="00485ABB" w:rsidRPr="006835D1" w:rsidRDefault="00426FDD" w:rsidP="00485ABB">
      <w:pPr>
        <w:autoSpaceDE w:val="0"/>
        <w:autoSpaceDN w:val="0"/>
        <w:adjustRightInd w:val="0"/>
        <w:spacing w:line="276" w:lineRule="auto"/>
        <w:jc w:val="both"/>
        <w:rPr>
          <w:rFonts w:ascii="Calibri" w:eastAsia="Univers-PL" w:hAnsi="Calibri" w:cs="Calibri"/>
          <w:bCs/>
          <w:sz w:val="22"/>
          <w:szCs w:val="22"/>
        </w:rPr>
      </w:pPr>
      <w:r w:rsidRPr="006835D1">
        <w:rPr>
          <w:rFonts w:ascii="Calibri" w:eastAsia="Univers-PL" w:hAnsi="Calibri" w:cs="Calibri"/>
          <w:bCs/>
          <w:sz w:val="22"/>
          <w:szCs w:val="22"/>
        </w:rPr>
        <w:t>11. Wskazanie firm P</w:t>
      </w:r>
      <w:r w:rsidR="00485ABB" w:rsidRPr="006835D1">
        <w:rPr>
          <w:rFonts w:ascii="Calibri" w:eastAsia="Univers-PL" w:hAnsi="Calibri" w:cs="Calibri"/>
          <w:bCs/>
          <w:sz w:val="22"/>
          <w:szCs w:val="22"/>
        </w:rPr>
        <w:t>odwykonawców (o ile są znane) następuje w c</w:t>
      </w:r>
      <w:r w:rsidRPr="006835D1">
        <w:rPr>
          <w:rFonts w:ascii="Calibri" w:eastAsia="Univers-PL" w:hAnsi="Calibri" w:cs="Calibri"/>
          <w:bCs/>
          <w:sz w:val="22"/>
          <w:szCs w:val="22"/>
        </w:rPr>
        <w:t>zęści II „informacje dotyczące W</w:t>
      </w:r>
      <w:r w:rsidR="00485ABB" w:rsidRPr="006835D1">
        <w:rPr>
          <w:rFonts w:ascii="Calibri" w:eastAsia="Univers-PL" w:hAnsi="Calibri" w:cs="Calibri"/>
          <w:bCs/>
          <w:sz w:val="22"/>
          <w:szCs w:val="22"/>
        </w:rPr>
        <w:t xml:space="preserve">ykonawcy”, sekcji D: „Informacje dotyczące Podwykonawców, na których zdolności </w:t>
      </w:r>
      <w:r w:rsidRPr="006835D1">
        <w:rPr>
          <w:rFonts w:ascii="Calibri" w:eastAsia="Univers-PL" w:hAnsi="Calibri" w:cs="Calibri"/>
          <w:bCs/>
          <w:sz w:val="22"/>
          <w:szCs w:val="22"/>
        </w:rPr>
        <w:t>W</w:t>
      </w:r>
      <w:r w:rsidR="00485ABB" w:rsidRPr="006835D1">
        <w:rPr>
          <w:rFonts w:ascii="Calibri" w:eastAsia="Univers-PL" w:hAnsi="Calibri" w:cs="Calibri"/>
          <w:bCs/>
          <w:sz w:val="22"/>
          <w:szCs w:val="22"/>
        </w:rPr>
        <w:t xml:space="preserve">ykonawca nie polega” w formularzu JEDZ. </w:t>
      </w:r>
    </w:p>
    <w:p w:rsidR="00485ABB" w:rsidRPr="006835D1" w:rsidRDefault="00485ABB" w:rsidP="00485ABB">
      <w:pPr>
        <w:autoSpaceDE w:val="0"/>
        <w:autoSpaceDN w:val="0"/>
        <w:adjustRightInd w:val="0"/>
        <w:spacing w:line="276" w:lineRule="auto"/>
        <w:jc w:val="both"/>
        <w:rPr>
          <w:rFonts w:ascii="Calibri" w:eastAsia="Univers-PL" w:hAnsi="Calibri" w:cs="Calibri"/>
          <w:bCs/>
          <w:sz w:val="22"/>
          <w:szCs w:val="22"/>
        </w:rPr>
      </w:pPr>
      <w:r w:rsidRPr="006835D1">
        <w:rPr>
          <w:rFonts w:ascii="Calibri" w:eastAsia="Univers-PL" w:hAnsi="Calibri" w:cs="Calibri"/>
          <w:bCs/>
          <w:sz w:val="22"/>
          <w:szCs w:val="22"/>
        </w:rPr>
        <w:t xml:space="preserve">Wykonawca może wykorzystać w JEDZ nadal aktualne informacje zawarte w innym jednolitym dokumencie złożonym w odrębnym postępowaniu o udzielenie zamówienia. </w:t>
      </w:r>
    </w:p>
    <w:p w:rsidR="00485ABB" w:rsidRPr="006835D1" w:rsidRDefault="00485ABB" w:rsidP="00485ABB">
      <w:pPr>
        <w:spacing w:line="276" w:lineRule="auto"/>
        <w:jc w:val="both"/>
        <w:rPr>
          <w:rFonts w:ascii="Calibri" w:hAnsi="Calibri" w:cs="Calibri"/>
          <w:sz w:val="22"/>
          <w:szCs w:val="22"/>
          <w:lang w:eastAsia="ar-SA"/>
        </w:rPr>
      </w:pPr>
      <w:r w:rsidRPr="006835D1">
        <w:rPr>
          <w:rFonts w:ascii="Calibri" w:hAnsi="Calibri" w:cs="Calibri"/>
          <w:sz w:val="22"/>
          <w:szCs w:val="22"/>
          <w:lang w:eastAsia="ar-SA"/>
        </w:rPr>
        <w:t xml:space="preserve">12. Wykonawca nie może, po upływie terminu składania wniosków o dopuszczenie do udziału w postępowaniu albo ofert, powoływać się na zdolności lub sytuację podmiotów udostępniających zasoby, jeżeli na etapie składania wniosków o dopuszczenie do udziału w postępowaniu albo ofert nie polegał on w danym zakresie na zdolnościach lub sytuacji podmiotów udostępniających zasoby. </w:t>
      </w:r>
    </w:p>
    <w:p w:rsidR="009F17CE" w:rsidRPr="006835D1" w:rsidRDefault="009F17CE" w:rsidP="009F17CE">
      <w:pPr>
        <w:tabs>
          <w:tab w:val="left" w:pos="8908"/>
        </w:tabs>
        <w:jc w:val="both"/>
        <w:rPr>
          <w:rFonts w:ascii="Calibri" w:hAnsi="Calibri" w:cs="Calibri"/>
          <w:sz w:val="22"/>
          <w:szCs w:val="22"/>
        </w:rPr>
      </w:pPr>
    </w:p>
    <w:p w:rsidR="004626E0" w:rsidRPr="006835D1" w:rsidRDefault="004A41E0" w:rsidP="004626E0">
      <w:pPr>
        <w:spacing w:line="260" w:lineRule="atLeast"/>
        <w:jc w:val="both"/>
        <w:rPr>
          <w:rFonts w:ascii="Calibri" w:hAnsi="Calibri" w:cs="Calibri"/>
          <w:b/>
          <w:bCs/>
          <w:sz w:val="22"/>
          <w:szCs w:val="22"/>
          <w:u w:val="single"/>
        </w:rPr>
      </w:pPr>
      <w:bookmarkStart w:id="7" w:name="_Hlk68178044"/>
      <w:r w:rsidRPr="006835D1">
        <w:rPr>
          <w:rFonts w:ascii="Calibri" w:eastAsia="Calibri" w:hAnsi="Calibri" w:cs="Calibri"/>
          <w:b/>
          <w:sz w:val="22"/>
          <w:szCs w:val="22"/>
          <w:lang w:eastAsia="en-US"/>
        </w:rPr>
        <w:t xml:space="preserve">IX. </w:t>
      </w:r>
      <w:bookmarkEnd w:id="7"/>
      <w:r w:rsidR="009972D2" w:rsidRPr="006835D1">
        <w:rPr>
          <w:rFonts w:ascii="Calibri" w:eastAsia="Calibri" w:hAnsi="Calibri" w:cs="Calibri"/>
          <w:b/>
          <w:sz w:val="22"/>
          <w:szCs w:val="22"/>
          <w:lang w:eastAsia="en-US"/>
        </w:rPr>
        <w:t xml:space="preserve">A. </w:t>
      </w:r>
      <w:r w:rsidR="004626E0" w:rsidRPr="006835D1">
        <w:rPr>
          <w:rFonts w:ascii="Calibri" w:eastAsia="Calibri" w:hAnsi="Calibri" w:cs="Calibri"/>
          <w:b/>
          <w:sz w:val="22"/>
          <w:szCs w:val="22"/>
          <w:lang w:eastAsia="en-US"/>
        </w:rPr>
        <w:t xml:space="preserve">WYKAZ OŚWIADCZEŃ I DOKUMENTÓW SKŁADANYCH PRZEZ </w:t>
      </w:r>
      <w:r w:rsidR="0068362F" w:rsidRPr="006835D1">
        <w:rPr>
          <w:rFonts w:ascii="Calibri" w:eastAsia="Calibri" w:hAnsi="Calibri" w:cs="Calibri"/>
          <w:b/>
          <w:sz w:val="22"/>
          <w:szCs w:val="22"/>
          <w:lang w:eastAsia="en-US"/>
        </w:rPr>
        <w:t>WYKONAWC</w:t>
      </w:r>
      <w:r w:rsidR="004626E0" w:rsidRPr="006835D1">
        <w:rPr>
          <w:rFonts w:ascii="Calibri" w:eastAsia="Calibri" w:hAnsi="Calibri" w:cs="Calibri"/>
          <w:b/>
          <w:sz w:val="22"/>
          <w:szCs w:val="22"/>
          <w:lang w:eastAsia="en-US"/>
        </w:rPr>
        <w:t>Ę WRAZ Z OFERTĄ</w:t>
      </w:r>
      <w:r w:rsidR="00191DC4" w:rsidRPr="006835D1">
        <w:rPr>
          <w:rFonts w:ascii="Calibri" w:hAnsi="Calibri" w:cs="Calibri"/>
          <w:b/>
          <w:bCs/>
          <w:sz w:val="22"/>
          <w:szCs w:val="22"/>
          <w:u w:val="single"/>
        </w:rPr>
        <w:t xml:space="preserve">: </w:t>
      </w:r>
      <w:r w:rsidR="004626E0" w:rsidRPr="006835D1">
        <w:rPr>
          <w:rFonts w:ascii="Calibri" w:eastAsia="Univers-PL" w:hAnsi="Calibri" w:cs="Calibri"/>
          <w:b/>
          <w:bCs/>
          <w:i/>
          <w:iCs/>
          <w:sz w:val="22"/>
          <w:szCs w:val="22"/>
          <w:u w:val="single"/>
        </w:rPr>
        <w:t xml:space="preserve">    </w:t>
      </w:r>
      <w:r w:rsidR="002C31E5" w:rsidRPr="006835D1">
        <w:rPr>
          <w:rFonts w:ascii="Calibri" w:eastAsia="Univers-PL" w:hAnsi="Calibri" w:cs="Calibri"/>
          <w:b/>
          <w:bCs/>
          <w:i/>
          <w:iCs/>
          <w:sz w:val="22"/>
          <w:szCs w:val="22"/>
          <w:u w:val="single"/>
        </w:rPr>
        <w:t xml:space="preserve"> </w:t>
      </w:r>
      <w:r w:rsidR="004626E0" w:rsidRPr="006835D1">
        <w:rPr>
          <w:rFonts w:ascii="Calibri" w:eastAsia="Univers-PL" w:hAnsi="Calibri" w:cs="Calibri"/>
          <w:b/>
          <w:bCs/>
          <w:i/>
          <w:iCs/>
          <w:sz w:val="22"/>
          <w:szCs w:val="22"/>
          <w:u w:val="single"/>
        </w:rPr>
        <w:t xml:space="preserve"> </w:t>
      </w:r>
    </w:p>
    <w:p w:rsidR="00191DC4" w:rsidRPr="006835D1" w:rsidRDefault="00191DC4" w:rsidP="00485ABB">
      <w:pPr>
        <w:jc w:val="both"/>
        <w:rPr>
          <w:rFonts w:ascii="Calibri" w:hAnsi="Calibri" w:cs="Calibri"/>
          <w:snapToGrid w:val="0"/>
          <w:sz w:val="22"/>
          <w:szCs w:val="22"/>
        </w:rPr>
      </w:pPr>
    </w:p>
    <w:p w:rsidR="004626E0" w:rsidRPr="006835D1" w:rsidRDefault="00485ABB" w:rsidP="00485ABB">
      <w:pPr>
        <w:jc w:val="both"/>
        <w:rPr>
          <w:rFonts w:ascii="Calibri" w:hAnsi="Calibri" w:cs="Calibri"/>
          <w:b/>
          <w:bCs/>
          <w:snapToGrid w:val="0"/>
          <w:sz w:val="22"/>
          <w:szCs w:val="22"/>
        </w:rPr>
      </w:pPr>
      <w:r w:rsidRPr="006835D1">
        <w:rPr>
          <w:rFonts w:ascii="Calibri" w:hAnsi="Calibri" w:cs="Calibri"/>
          <w:snapToGrid w:val="0"/>
          <w:sz w:val="22"/>
          <w:szCs w:val="22"/>
        </w:rPr>
        <w:t>1.</w:t>
      </w:r>
      <w:r w:rsidR="004626E0" w:rsidRPr="006835D1">
        <w:rPr>
          <w:rFonts w:ascii="Calibri" w:hAnsi="Calibri" w:cs="Calibri"/>
          <w:snapToGrid w:val="0"/>
          <w:sz w:val="22"/>
          <w:szCs w:val="22"/>
        </w:rPr>
        <w:t xml:space="preserve">„Formularz Ofertowy” – </w:t>
      </w:r>
      <w:r w:rsidR="004626E0" w:rsidRPr="006835D1">
        <w:rPr>
          <w:rFonts w:ascii="Calibri" w:hAnsi="Calibri" w:cs="Calibri"/>
          <w:b/>
          <w:bCs/>
          <w:snapToGrid w:val="0"/>
          <w:sz w:val="22"/>
          <w:szCs w:val="22"/>
        </w:rPr>
        <w:t>Załącznik nr 1 do SWZ;</w:t>
      </w:r>
    </w:p>
    <w:p w:rsidR="00191DC4" w:rsidRPr="006835D1" w:rsidRDefault="00191DC4" w:rsidP="00485ABB">
      <w:pPr>
        <w:jc w:val="both"/>
        <w:rPr>
          <w:rFonts w:ascii="Calibri" w:hAnsi="Calibri" w:cs="Calibri"/>
          <w:snapToGrid w:val="0"/>
          <w:sz w:val="22"/>
          <w:szCs w:val="22"/>
        </w:rPr>
      </w:pPr>
    </w:p>
    <w:p w:rsidR="00485ABB" w:rsidRPr="006835D1" w:rsidRDefault="00485ABB" w:rsidP="00485ABB">
      <w:pPr>
        <w:jc w:val="both"/>
        <w:rPr>
          <w:rFonts w:ascii="Calibri" w:hAnsi="Calibri" w:cs="Calibri"/>
          <w:snapToGrid w:val="0"/>
          <w:sz w:val="22"/>
          <w:szCs w:val="22"/>
        </w:rPr>
      </w:pPr>
      <w:r w:rsidRPr="006835D1">
        <w:rPr>
          <w:rFonts w:ascii="Calibri" w:hAnsi="Calibri" w:cs="Calibri"/>
          <w:snapToGrid w:val="0"/>
          <w:sz w:val="22"/>
          <w:szCs w:val="22"/>
        </w:rPr>
        <w:t xml:space="preserve">2. „Formularz asortymentowo-cenowy – </w:t>
      </w:r>
      <w:r w:rsidRPr="006835D1">
        <w:rPr>
          <w:rFonts w:ascii="Calibri" w:hAnsi="Calibri" w:cs="Calibri"/>
          <w:b/>
          <w:snapToGrid w:val="0"/>
          <w:sz w:val="22"/>
          <w:szCs w:val="22"/>
        </w:rPr>
        <w:t>Załącznik nr 2 do SWZ</w:t>
      </w:r>
      <w:r w:rsidRPr="006835D1">
        <w:rPr>
          <w:rFonts w:ascii="Calibri" w:hAnsi="Calibri" w:cs="Calibri"/>
          <w:snapToGrid w:val="0"/>
          <w:sz w:val="22"/>
          <w:szCs w:val="22"/>
        </w:rPr>
        <w:t>;</w:t>
      </w:r>
    </w:p>
    <w:p w:rsidR="00191DC4" w:rsidRPr="006835D1" w:rsidRDefault="00191DC4" w:rsidP="00485ABB">
      <w:pPr>
        <w:jc w:val="both"/>
        <w:rPr>
          <w:rFonts w:ascii="Calibri" w:hAnsi="Calibri" w:cs="Calibri"/>
          <w:snapToGrid w:val="0"/>
          <w:sz w:val="22"/>
          <w:szCs w:val="22"/>
        </w:rPr>
      </w:pPr>
    </w:p>
    <w:p w:rsidR="00191DC4" w:rsidRPr="006835D1" w:rsidRDefault="00191DC4" w:rsidP="00485ABB">
      <w:pPr>
        <w:jc w:val="both"/>
        <w:rPr>
          <w:rFonts w:ascii="Calibri" w:hAnsi="Calibri" w:cs="Calibri"/>
          <w:snapToGrid w:val="0"/>
          <w:sz w:val="22"/>
          <w:szCs w:val="22"/>
        </w:rPr>
      </w:pPr>
      <w:r w:rsidRPr="006835D1">
        <w:rPr>
          <w:rFonts w:ascii="Calibri" w:hAnsi="Calibri" w:cs="Calibri"/>
          <w:snapToGrid w:val="0"/>
          <w:sz w:val="22"/>
          <w:szCs w:val="22"/>
        </w:rPr>
        <w:t>3. ‘’</w:t>
      </w:r>
      <w:r w:rsidR="00913DCF" w:rsidRPr="00913DCF">
        <w:t xml:space="preserve"> </w:t>
      </w:r>
      <w:r w:rsidR="00913DCF" w:rsidRPr="00913DCF">
        <w:rPr>
          <w:rFonts w:ascii="Calibri" w:hAnsi="Calibri" w:cs="Calibri"/>
          <w:snapToGrid w:val="0"/>
          <w:sz w:val="22"/>
          <w:szCs w:val="22"/>
        </w:rPr>
        <w:t>Zestawienie Parametrów technicznych i wymogów granicznych</w:t>
      </w:r>
      <w:r w:rsidRPr="006835D1">
        <w:rPr>
          <w:rFonts w:ascii="Calibri" w:hAnsi="Calibri" w:cs="Calibri"/>
          <w:snapToGrid w:val="0"/>
          <w:sz w:val="22"/>
          <w:szCs w:val="22"/>
        </w:rPr>
        <w:t xml:space="preserve">”- </w:t>
      </w:r>
      <w:r w:rsidRPr="006835D1">
        <w:rPr>
          <w:rFonts w:ascii="Calibri" w:hAnsi="Calibri" w:cs="Calibri"/>
          <w:b/>
          <w:snapToGrid w:val="0"/>
          <w:sz w:val="22"/>
          <w:szCs w:val="22"/>
        </w:rPr>
        <w:t xml:space="preserve">Załącznik nr </w:t>
      </w:r>
      <w:r w:rsidR="00D27D82">
        <w:rPr>
          <w:rFonts w:ascii="Calibri" w:hAnsi="Calibri" w:cs="Calibri"/>
          <w:b/>
          <w:snapToGrid w:val="0"/>
          <w:sz w:val="22"/>
          <w:szCs w:val="22"/>
        </w:rPr>
        <w:t>2A</w:t>
      </w:r>
      <w:r w:rsidRPr="006835D1">
        <w:rPr>
          <w:rFonts w:ascii="Calibri" w:hAnsi="Calibri" w:cs="Calibri"/>
          <w:b/>
          <w:snapToGrid w:val="0"/>
          <w:sz w:val="22"/>
          <w:szCs w:val="22"/>
        </w:rPr>
        <w:t xml:space="preserve"> do SWZ;</w:t>
      </w:r>
      <w:r w:rsidRPr="006835D1">
        <w:rPr>
          <w:rFonts w:ascii="Calibri" w:hAnsi="Calibri" w:cs="Calibri"/>
          <w:snapToGrid w:val="0"/>
          <w:sz w:val="22"/>
          <w:szCs w:val="22"/>
        </w:rPr>
        <w:t xml:space="preserve"> </w:t>
      </w:r>
    </w:p>
    <w:p w:rsidR="00191DC4" w:rsidRPr="006835D1" w:rsidRDefault="00191DC4" w:rsidP="00485ABB">
      <w:pPr>
        <w:jc w:val="both"/>
        <w:rPr>
          <w:rFonts w:ascii="Calibri" w:hAnsi="Calibri" w:cs="Calibri"/>
          <w:snapToGrid w:val="0"/>
          <w:sz w:val="22"/>
          <w:szCs w:val="22"/>
        </w:rPr>
      </w:pPr>
    </w:p>
    <w:p w:rsidR="004626E0" w:rsidRPr="006835D1" w:rsidRDefault="00191DC4" w:rsidP="004626E0">
      <w:pPr>
        <w:jc w:val="both"/>
        <w:rPr>
          <w:rFonts w:ascii="Calibri" w:hAnsi="Calibri" w:cs="Calibri"/>
          <w:snapToGrid w:val="0"/>
          <w:sz w:val="22"/>
          <w:szCs w:val="22"/>
        </w:rPr>
      </w:pPr>
      <w:r w:rsidRPr="006835D1">
        <w:rPr>
          <w:rFonts w:ascii="Calibri" w:hAnsi="Calibri" w:cs="Calibri"/>
          <w:snapToGrid w:val="0"/>
          <w:sz w:val="22"/>
          <w:szCs w:val="22"/>
        </w:rPr>
        <w:t>4</w:t>
      </w:r>
      <w:r w:rsidR="00D643D4" w:rsidRPr="006835D1">
        <w:rPr>
          <w:rFonts w:ascii="Calibri" w:hAnsi="Calibri" w:cs="Calibri"/>
          <w:snapToGrid w:val="0"/>
          <w:sz w:val="22"/>
          <w:szCs w:val="22"/>
        </w:rPr>
        <w:t xml:space="preserve">. </w:t>
      </w:r>
      <w:r w:rsidR="004626E0" w:rsidRPr="006835D1">
        <w:rPr>
          <w:rFonts w:ascii="Calibri" w:hAnsi="Calibri" w:cs="Calibri"/>
          <w:snapToGrid w:val="0"/>
          <w:sz w:val="22"/>
          <w:szCs w:val="22"/>
        </w:rPr>
        <w:t xml:space="preserve">„Zobowiązanie innych podmiotów do oddania do dyspozycji </w:t>
      </w:r>
      <w:r w:rsidR="0068362F" w:rsidRPr="006835D1">
        <w:rPr>
          <w:rFonts w:ascii="Calibri" w:hAnsi="Calibri" w:cs="Calibri"/>
          <w:snapToGrid w:val="0"/>
          <w:sz w:val="22"/>
          <w:szCs w:val="22"/>
        </w:rPr>
        <w:t>Wykonawc</w:t>
      </w:r>
      <w:r w:rsidR="004626E0" w:rsidRPr="006835D1">
        <w:rPr>
          <w:rFonts w:ascii="Calibri" w:hAnsi="Calibri" w:cs="Calibri"/>
          <w:snapToGrid w:val="0"/>
          <w:sz w:val="22"/>
          <w:szCs w:val="22"/>
        </w:rPr>
        <w:t xml:space="preserve">y niezbędnych zasobów na potrzeby realizacji zamówienia” (o ile dotyczy) - </w:t>
      </w:r>
      <w:r w:rsidR="004626E0" w:rsidRPr="006835D1">
        <w:rPr>
          <w:rFonts w:ascii="Calibri" w:hAnsi="Calibri" w:cs="Calibri"/>
          <w:b/>
          <w:bCs/>
          <w:snapToGrid w:val="0"/>
          <w:sz w:val="22"/>
          <w:szCs w:val="22"/>
        </w:rPr>
        <w:t xml:space="preserve">Załącznik nr </w:t>
      </w:r>
      <w:r w:rsidR="006D7B07" w:rsidRPr="006835D1">
        <w:rPr>
          <w:rFonts w:ascii="Calibri" w:hAnsi="Calibri" w:cs="Calibri"/>
          <w:b/>
          <w:bCs/>
          <w:snapToGrid w:val="0"/>
          <w:sz w:val="22"/>
          <w:szCs w:val="22"/>
        </w:rPr>
        <w:t>4</w:t>
      </w:r>
      <w:r w:rsidR="004626E0" w:rsidRPr="006835D1">
        <w:rPr>
          <w:rFonts w:ascii="Calibri" w:hAnsi="Calibri" w:cs="Calibri"/>
          <w:b/>
          <w:bCs/>
          <w:snapToGrid w:val="0"/>
          <w:sz w:val="22"/>
          <w:szCs w:val="22"/>
        </w:rPr>
        <w:t xml:space="preserve"> do SWZ; </w:t>
      </w:r>
    </w:p>
    <w:p w:rsidR="00CF655B" w:rsidRPr="006835D1" w:rsidRDefault="00CF655B" w:rsidP="004626E0">
      <w:pPr>
        <w:jc w:val="both"/>
        <w:rPr>
          <w:rFonts w:ascii="Calibri" w:hAnsi="Calibri" w:cs="Calibri"/>
          <w:snapToGrid w:val="0"/>
          <w:sz w:val="22"/>
          <w:szCs w:val="22"/>
          <w:u w:val="single"/>
        </w:rPr>
      </w:pPr>
    </w:p>
    <w:p w:rsidR="004626E0" w:rsidRPr="006835D1" w:rsidRDefault="004626E0" w:rsidP="004626E0">
      <w:pPr>
        <w:jc w:val="both"/>
        <w:rPr>
          <w:rFonts w:ascii="Calibri" w:hAnsi="Calibri" w:cs="Calibri"/>
          <w:snapToGrid w:val="0"/>
          <w:sz w:val="22"/>
          <w:szCs w:val="22"/>
        </w:rPr>
      </w:pPr>
      <w:r w:rsidRPr="006835D1">
        <w:rPr>
          <w:rFonts w:ascii="Calibri" w:hAnsi="Calibri" w:cs="Calibri"/>
          <w:snapToGrid w:val="0"/>
          <w:sz w:val="22"/>
          <w:szCs w:val="22"/>
          <w:u w:val="single"/>
        </w:rPr>
        <w:t>Uwaga</w:t>
      </w:r>
      <w:r w:rsidRPr="006835D1">
        <w:rPr>
          <w:rFonts w:ascii="Calibri" w:hAnsi="Calibri" w:cs="Calibri"/>
          <w:snapToGrid w:val="0"/>
          <w:sz w:val="22"/>
          <w:szCs w:val="22"/>
        </w:rPr>
        <w:t xml:space="preserve">: </w:t>
      </w:r>
    </w:p>
    <w:p w:rsidR="004626E0" w:rsidRPr="006835D1" w:rsidRDefault="004626E0" w:rsidP="004626E0">
      <w:pPr>
        <w:jc w:val="both"/>
        <w:rPr>
          <w:rFonts w:ascii="Calibri" w:hAnsi="Calibri" w:cs="Calibri"/>
          <w:snapToGrid w:val="0"/>
          <w:sz w:val="22"/>
          <w:szCs w:val="22"/>
        </w:rPr>
      </w:pPr>
      <w:r w:rsidRPr="006835D1">
        <w:rPr>
          <w:rFonts w:ascii="Calibri" w:hAnsi="Calibri" w:cs="Calibri"/>
          <w:snapToGrid w:val="0"/>
          <w:sz w:val="22"/>
          <w:szCs w:val="22"/>
        </w:rPr>
        <w:t xml:space="preserve">Jeżeli </w:t>
      </w:r>
      <w:r w:rsidR="0068362F" w:rsidRPr="006835D1">
        <w:rPr>
          <w:rFonts w:ascii="Calibri" w:hAnsi="Calibri" w:cs="Calibri"/>
          <w:snapToGrid w:val="0"/>
          <w:sz w:val="22"/>
          <w:szCs w:val="22"/>
        </w:rPr>
        <w:t>Wykonawc</w:t>
      </w:r>
      <w:r w:rsidRPr="006835D1">
        <w:rPr>
          <w:rFonts w:ascii="Calibri" w:hAnsi="Calibri" w:cs="Calibri"/>
          <w:snapToGrid w:val="0"/>
          <w:sz w:val="22"/>
          <w:szCs w:val="22"/>
        </w:rPr>
        <w:t xml:space="preserve">a, w celu potwierdzenia spełniania warunków udziału w postępowaniu lub kryteriów selekcji, w stosownych sytuacjach oraz w odniesieniu do konkretnego zamówienia, lub jego części, polega na zdolnościach technicznych lub zawodowych lub sytuacji finansowej lub ekonomicznej podmiotów udostępniających zasoby, niezależnie od charakteru prawnego łączących go z nimi stosunków prawnych, zobowiązany jest udowodnić </w:t>
      </w:r>
      <w:r w:rsidR="00406BED" w:rsidRPr="006835D1">
        <w:rPr>
          <w:rFonts w:ascii="Calibri" w:hAnsi="Calibri" w:cs="Calibri"/>
          <w:snapToGrid w:val="0"/>
          <w:sz w:val="22"/>
          <w:szCs w:val="22"/>
        </w:rPr>
        <w:t>Zamawia</w:t>
      </w:r>
      <w:r w:rsidRPr="006835D1">
        <w:rPr>
          <w:rFonts w:ascii="Calibri" w:hAnsi="Calibri" w:cs="Calibri"/>
          <w:snapToGrid w:val="0"/>
          <w:sz w:val="22"/>
          <w:szCs w:val="22"/>
        </w:rPr>
        <w:t>jącemu, że będzie dysponował niezbędnymi zasobami podmiotów w szczególności przedstawiając w tym celu pisemne zobowiązanie tych podmiotów do oddania mu do dyspozycji niezbędnych zasobów na potrzeby realizacji zamówienia.</w:t>
      </w:r>
    </w:p>
    <w:p w:rsidR="00675A5C" w:rsidRPr="006835D1" w:rsidRDefault="00EA008B" w:rsidP="00675A5C">
      <w:pPr>
        <w:jc w:val="both"/>
        <w:rPr>
          <w:rFonts w:ascii="Calibri" w:hAnsi="Calibri" w:cs="Calibri"/>
          <w:snapToGrid w:val="0"/>
          <w:sz w:val="22"/>
          <w:szCs w:val="22"/>
        </w:rPr>
      </w:pPr>
      <w:r w:rsidRPr="006835D1">
        <w:rPr>
          <w:rFonts w:ascii="Calibri" w:hAnsi="Calibri" w:cs="Calibri"/>
          <w:snapToGrid w:val="0"/>
          <w:sz w:val="22"/>
          <w:szCs w:val="22"/>
        </w:rPr>
        <w:lastRenderedPageBreak/>
        <w:t>3</w:t>
      </w:r>
      <w:r w:rsidR="00675A5C" w:rsidRPr="006835D1">
        <w:rPr>
          <w:rFonts w:ascii="Calibri" w:hAnsi="Calibri" w:cs="Calibri"/>
          <w:snapToGrid w:val="0"/>
          <w:sz w:val="22"/>
          <w:szCs w:val="22"/>
        </w:rPr>
        <w:t xml:space="preserve">. </w:t>
      </w:r>
      <w:r w:rsidR="00675A5C" w:rsidRPr="006835D1">
        <w:rPr>
          <w:rFonts w:ascii="Calibri" w:hAnsi="Calibri" w:cs="Calibri"/>
          <w:bCs/>
          <w:snapToGrid w:val="0"/>
          <w:sz w:val="22"/>
          <w:szCs w:val="22"/>
        </w:rPr>
        <w:t xml:space="preserve">W  celu potwierdzenia zgodności oferowanych </w:t>
      </w:r>
      <w:r w:rsidR="00675A5C" w:rsidRPr="006835D1">
        <w:rPr>
          <w:rFonts w:ascii="Calibri" w:hAnsi="Calibri" w:cs="Calibri"/>
          <w:bCs/>
          <w:strike/>
          <w:snapToGrid w:val="0"/>
          <w:sz w:val="22"/>
          <w:szCs w:val="22"/>
        </w:rPr>
        <w:t>robót budowlanych</w:t>
      </w:r>
      <w:r w:rsidR="00675A5C" w:rsidRPr="006835D1">
        <w:rPr>
          <w:rFonts w:ascii="Calibri" w:hAnsi="Calibri" w:cs="Calibri"/>
          <w:bCs/>
          <w:snapToGrid w:val="0"/>
          <w:sz w:val="22"/>
          <w:szCs w:val="22"/>
        </w:rPr>
        <w:t xml:space="preserve">, dostaw </w:t>
      </w:r>
      <w:r w:rsidR="00675A5C" w:rsidRPr="006835D1">
        <w:rPr>
          <w:rFonts w:ascii="Calibri" w:hAnsi="Calibri" w:cs="Calibri"/>
          <w:bCs/>
          <w:strike/>
          <w:snapToGrid w:val="0"/>
          <w:sz w:val="22"/>
          <w:szCs w:val="22"/>
        </w:rPr>
        <w:t>lub usług</w:t>
      </w:r>
      <w:r w:rsidR="00675A5C" w:rsidRPr="006835D1">
        <w:rPr>
          <w:rFonts w:ascii="Calibri" w:hAnsi="Calibri" w:cs="Calibri"/>
          <w:bCs/>
          <w:snapToGrid w:val="0"/>
          <w:sz w:val="22"/>
          <w:szCs w:val="22"/>
        </w:rPr>
        <w:t xml:space="preserve"> z wymaganymi cechami zgodnie  z art. 104-106 Ustawy, </w:t>
      </w:r>
      <w:r w:rsidR="00406BED" w:rsidRPr="006835D1">
        <w:rPr>
          <w:rFonts w:ascii="Calibri" w:hAnsi="Calibri" w:cs="Calibri"/>
          <w:bCs/>
          <w:snapToGrid w:val="0"/>
          <w:sz w:val="22"/>
          <w:szCs w:val="22"/>
        </w:rPr>
        <w:t>Zamawia</w:t>
      </w:r>
      <w:r w:rsidR="00675A5C" w:rsidRPr="006835D1">
        <w:rPr>
          <w:rFonts w:ascii="Calibri" w:hAnsi="Calibri" w:cs="Calibri"/>
          <w:bCs/>
          <w:snapToGrid w:val="0"/>
          <w:sz w:val="22"/>
          <w:szCs w:val="22"/>
        </w:rPr>
        <w:t xml:space="preserve">jący określa następujące </w:t>
      </w:r>
      <w:r w:rsidR="00675A5C" w:rsidRPr="006835D1">
        <w:rPr>
          <w:rFonts w:ascii="Calibri" w:hAnsi="Calibri" w:cs="Calibri"/>
          <w:b/>
          <w:snapToGrid w:val="0"/>
          <w:sz w:val="22"/>
          <w:szCs w:val="22"/>
        </w:rPr>
        <w:t>przedmiotowe środki dowodowe,</w:t>
      </w:r>
      <w:r w:rsidR="00675A5C" w:rsidRPr="006835D1">
        <w:rPr>
          <w:rFonts w:ascii="Calibri" w:hAnsi="Calibri" w:cs="Calibri"/>
          <w:bCs/>
          <w:snapToGrid w:val="0"/>
          <w:sz w:val="22"/>
          <w:szCs w:val="22"/>
        </w:rPr>
        <w:t xml:space="preserve"> jakie mają dostarczyć </w:t>
      </w:r>
      <w:r w:rsidR="0068362F" w:rsidRPr="006835D1">
        <w:rPr>
          <w:rFonts w:ascii="Calibri" w:hAnsi="Calibri" w:cs="Calibri"/>
          <w:bCs/>
          <w:snapToGrid w:val="0"/>
          <w:sz w:val="22"/>
          <w:szCs w:val="22"/>
        </w:rPr>
        <w:t>Wykonawc</w:t>
      </w:r>
      <w:r w:rsidR="00675A5C" w:rsidRPr="006835D1">
        <w:rPr>
          <w:rFonts w:ascii="Calibri" w:hAnsi="Calibri" w:cs="Calibri"/>
          <w:bCs/>
          <w:snapToGrid w:val="0"/>
          <w:sz w:val="22"/>
          <w:szCs w:val="22"/>
        </w:rPr>
        <w:t>y wraz z ofertą:</w:t>
      </w:r>
      <w:r w:rsidR="00675A5C" w:rsidRPr="006835D1">
        <w:rPr>
          <w:rFonts w:ascii="Calibri" w:hAnsi="Calibri" w:cs="Calibri"/>
          <w:snapToGrid w:val="0"/>
          <w:sz w:val="22"/>
          <w:szCs w:val="22"/>
        </w:rPr>
        <w:t xml:space="preserve">  wskazane w Rozdziale VI, pkt.1.3. SWZ</w:t>
      </w:r>
      <w:r w:rsidR="00226E88" w:rsidRPr="006835D1">
        <w:rPr>
          <w:rFonts w:ascii="Calibri" w:hAnsi="Calibri" w:cs="Calibri"/>
          <w:snapToGrid w:val="0"/>
          <w:sz w:val="22"/>
          <w:szCs w:val="22"/>
        </w:rPr>
        <w:t xml:space="preserve"> - (o ile dotyczy).</w:t>
      </w:r>
    </w:p>
    <w:p w:rsidR="00A66B9E" w:rsidRPr="006835D1" w:rsidRDefault="00EA008B" w:rsidP="004626E0">
      <w:pPr>
        <w:jc w:val="both"/>
        <w:rPr>
          <w:rFonts w:ascii="Calibri" w:hAnsi="Calibri" w:cs="Calibri"/>
          <w:snapToGrid w:val="0"/>
          <w:sz w:val="22"/>
          <w:szCs w:val="22"/>
        </w:rPr>
      </w:pPr>
      <w:r w:rsidRPr="006835D1">
        <w:rPr>
          <w:rFonts w:ascii="Calibri" w:hAnsi="Calibri" w:cs="Calibri"/>
          <w:snapToGrid w:val="0"/>
          <w:sz w:val="22"/>
          <w:szCs w:val="22"/>
        </w:rPr>
        <w:t>4</w:t>
      </w:r>
      <w:r w:rsidR="004626E0" w:rsidRPr="006835D1">
        <w:rPr>
          <w:rFonts w:ascii="Calibri" w:hAnsi="Calibri" w:cs="Calibri"/>
          <w:snapToGrid w:val="0"/>
          <w:sz w:val="22"/>
          <w:szCs w:val="22"/>
        </w:rPr>
        <w:t>.„</w:t>
      </w:r>
      <w:r w:rsidR="004626E0" w:rsidRPr="006835D1">
        <w:rPr>
          <w:rFonts w:ascii="Calibri" w:hAnsi="Calibri" w:cs="Calibri"/>
          <w:b/>
          <w:bCs/>
          <w:snapToGrid w:val="0"/>
          <w:sz w:val="22"/>
          <w:szCs w:val="22"/>
        </w:rPr>
        <w:t>PEŁNOMOCNICTWO”</w:t>
      </w:r>
      <w:r w:rsidR="004626E0" w:rsidRPr="006835D1">
        <w:rPr>
          <w:rFonts w:ascii="Calibri" w:hAnsi="Calibri" w:cs="Calibri"/>
          <w:snapToGrid w:val="0"/>
          <w:sz w:val="22"/>
          <w:szCs w:val="22"/>
        </w:rPr>
        <w:t xml:space="preserve"> do reprezentowania </w:t>
      </w:r>
      <w:r w:rsidR="0068362F" w:rsidRPr="006835D1">
        <w:rPr>
          <w:rFonts w:ascii="Calibri" w:hAnsi="Calibri" w:cs="Calibri"/>
          <w:snapToGrid w:val="0"/>
          <w:sz w:val="22"/>
          <w:szCs w:val="22"/>
        </w:rPr>
        <w:t>Wykonawc</w:t>
      </w:r>
      <w:r w:rsidR="004626E0" w:rsidRPr="006835D1">
        <w:rPr>
          <w:rFonts w:ascii="Calibri" w:hAnsi="Calibri" w:cs="Calibri"/>
          <w:snapToGrid w:val="0"/>
          <w:sz w:val="22"/>
          <w:szCs w:val="22"/>
        </w:rPr>
        <w:t>y osoby /osób, podpisującej/ podpisujących ofertę, dokumenty lub oświadczenia załącz</w:t>
      </w:r>
      <w:r w:rsidR="007E5347" w:rsidRPr="006835D1">
        <w:rPr>
          <w:rFonts w:ascii="Calibri" w:hAnsi="Calibri" w:cs="Calibri"/>
          <w:snapToGrid w:val="0"/>
          <w:sz w:val="22"/>
          <w:szCs w:val="22"/>
        </w:rPr>
        <w:t xml:space="preserve">one do oferty (o ile dotyczy). </w:t>
      </w:r>
      <w:r w:rsidR="00CF655B" w:rsidRPr="006835D1">
        <w:rPr>
          <w:rFonts w:ascii="Calibri" w:hAnsi="Calibri" w:cs="Calibri"/>
          <w:b/>
          <w:snapToGrid w:val="0"/>
          <w:sz w:val="22"/>
          <w:szCs w:val="22"/>
        </w:rPr>
        <w:t>Załącznik nr. 5 do SWZ</w:t>
      </w:r>
    </w:p>
    <w:p w:rsidR="00A66B9E" w:rsidRPr="006835D1" w:rsidRDefault="00A66B9E" w:rsidP="004626E0">
      <w:pPr>
        <w:jc w:val="both"/>
        <w:rPr>
          <w:rFonts w:ascii="Calibri" w:hAnsi="Calibri" w:cs="Calibri"/>
          <w:snapToGrid w:val="0"/>
          <w:sz w:val="22"/>
          <w:szCs w:val="22"/>
        </w:rPr>
      </w:pPr>
    </w:p>
    <w:p w:rsidR="00FC0E0E" w:rsidRPr="006835D1" w:rsidRDefault="00FC0E0E" w:rsidP="004626E0">
      <w:pPr>
        <w:jc w:val="both"/>
        <w:rPr>
          <w:rFonts w:ascii="Calibri" w:hAnsi="Calibri" w:cs="Calibri"/>
          <w:snapToGrid w:val="0"/>
          <w:sz w:val="22"/>
          <w:szCs w:val="22"/>
          <w:u w:val="single"/>
        </w:rPr>
      </w:pPr>
    </w:p>
    <w:p w:rsidR="004626E0" w:rsidRPr="006835D1" w:rsidRDefault="004626E0" w:rsidP="004626E0">
      <w:pPr>
        <w:jc w:val="both"/>
        <w:rPr>
          <w:rFonts w:ascii="Calibri" w:hAnsi="Calibri" w:cs="Calibri"/>
          <w:snapToGrid w:val="0"/>
          <w:sz w:val="22"/>
          <w:szCs w:val="22"/>
          <w:u w:val="single"/>
        </w:rPr>
      </w:pPr>
      <w:r w:rsidRPr="006835D1">
        <w:rPr>
          <w:rFonts w:ascii="Calibri" w:hAnsi="Calibri" w:cs="Calibri"/>
          <w:snapToGrid w:val="0"/>
          <w:sz w:val="22"/>
          <w:szCs w:val="22"/>
          <w:u w:val="single"/>
        </w:rPr>
        <w:t>Uwaga:</w:t>
      </w:r>
    </w:p>
    <w:p w:rsidR="004626E0" w:rsidRPr="006835D1" w:rsidRDefault="004626E0" w:rsidP="004626E0">
      <w:pPr>
        <w:jc w:val="both"/>
        <w:rPr>
          <w:rFonts w:ascii="Calibri" w:hAnsi="Calibri" w:cs="Calibri"/>
          <w:snapToGrid w:val="0"/>
          <w:sz w:val="22"/>
          <w:szCs w:val="22"/>
        </w:rPr>
      </w:pPr>
      <w:r w:rsidRPr="006835D1">
        <w:rPr>
          <w:rFonts w:ascii="Calibri" w:hAnsi="Calibri" w:cs="Calibri"/>
          <w:snapToGrid w:val="0"/>
          <w:sz w:val="22"/>
          <w:szCs w:val="22"/>
        </w:rPr>
        <w:t xml:space="preserve">a)Uprawnienie musi bezpośrednio wynikać z dokumentu stwierdzającego status prawny </w:t>
      </w:r>
      <w:r w:rsidR="0068362F" w:rsidRPr="006835D1">
        <w:rPr>
          <w:rFonts w:ascii="Calibri" w:hAnsi="Calibri" w:cs="Calibri"/>
          <w:snapToGrid w:val="0"/>
          <w:sz w:val="22"/>
          <w:szCs w:val="22"/>
        </w:rPr>
        <w:t>Wykonawc</w:t>
      </w:r>
      <w:r w:rsidRPr="006835D1">
        <w:rPr>
          <w:rFonts w:ascii="Calibri" w:hAnsi="Calibri" w:cs="Calibri"/>
          <w:snapToGrid w:val="0"/>
          <w:sz w:val="22"/>
          <w:szCs w:val="22"/>
        </w:rPr>
        <w:t xml:space="preserve">y (odpisu z właściwego rejestru lub z centralnej ewidencji i informacji o działalności gospodarczej). Jeżeli pełnomocnictwo takie nie wynika wprost z dokumentu stwierdzającego status prawny </w:t>
      </w:r>
      <w:r w:rsidR="0068362F" w:rsidRPr="006835D1">
        <w:rPr>
          <w:rFonts w:ascii="Calibri" w:hAnsi="Calibri" w:cs="Calibri"/>
          <w:snapToGrid w:val="0"/>
          <w:sz w:val="22"/>
          <w:szCs w:val="22"/>
        </w:rPr>
        <w:t>Wykonawc</w:t>
      </w:r>
      <w:r w:rsidRPr="006835D1">
        <w:rPr>
          <w:rFonts w:ascii="Calibri" w:hAnsi="Calibri" w:cs="Calibri"/>
          <w:snapToGrid w:val="0"/>
          <w:sz w:val="22"/>
          <w:szCs w:val="22"/>
        </w:rPr>
        <w:t xml:space="preserve">y to do oferty należy dołączyć pełnomocnictwo w postaci elektronicznej opatrzone kwalifikowanym podpisem elektronicznym osób wskazanych w dokumencie stwierdzającym status prawny </w:t>
      </w:r>
      <w:r w:rsidR="0068362F" w:rsidRPr="006835D1">
        <w:rPr>
          <w:rFonts w:ascii="Calibri" w:hAnsi="Calibri" w:cs="Calibri"/>
          <w:snapToGrid w:val="0"/>
          <w:sz w:val="22"/>
          <w:szCs w:val="22"/>
        </w:rPr>
        <w:t>Wykonawc</w:t>
      </w:r>
      <w:r w:rsidRPr="006835D1">
        <w:rPr>
          <w:rFonts w:ascii="Calibri" w:hAnsi="Calibri" w:cs="Calibri"/>
          <w:snapToGrid w:val="0"/>
          <w:sz w:val="22"/>
          <w:szCs w:val="22"/>
        </w:rPr>
        <w:t>y (odpisie z właściwego rejestru lub z centralnej ewidencji i informacji o działalności gospodarczej) lub notarialnie poświadczoną kwalifikowanym podpisem elektronicznym kopię pełnomocnictwa tj. podpisaną kwalifikowanym podpisem elektronicznym przez notariusza.</w:t>
      </w:r>
    </w:p>
    <w:p w:rsidR="004626E0" w:rsidRPr="006835D1" w:rsidRDefault="004626E0" w:rsidP="004626E0">
      <w:pPr>
        <w:jc w:val="both"/>
        <w:rPr>
          <w:rFonts w:ascii="Calibri" w:hAnsi="Calibri" w:cs="Calibri"/>
          <w:snapToGrid w:val="0"/>
          <w:sz w:val="22"/>
          <w:szCs w:val="22"/>
        </w:rPr>
      </w:pPr>
      <w:r w:rsidRPr="006835D1">
        <w:rPr>
          <w:rFonts w:ascii="Calibri" w:hAnsi="Calibri" w:cs="Calibri"/>
          <w:snapToGrid w:val="0"/>
          <w:sz w:val="22"/>
          <w:szCs w:val="22"/>
        </w:rPr>
        <w:t xml:space="preserve">b) Jeżeli z dokumentu określającego status prawny </w:t>
      </w:r>
      <w:r w:rsidR="0068362F" w:rsidRPr="006835D1">
        <w:rPr>
          <w:rFonts w:ascii="Calibri" w:hAnsi="Calibri" w:cs="Calibri"/>
          <w:snapToGrid w:val="0"/>
          <w:sz w:val="22"/>
          <w:szCs w:val="22"/>
        </w:rPr>
        <w:t>Wykonawc</w:t>
      </w:r>
      <w:r w:rsidRPr="006835D1">
        <w:rPr>
          <w:rFonts w:ascii="Calibri" w:hAnsi="Calibri" w:cs="Calibri"/>
          <w:snapToGrid w:val="0"/>
          <w:sz w:val="22"/>
          <w:szCs w:val="22"/>
        </w:rPr>
        <w:t xml:space="preserve">y lub pełnomocnictwa wynika, iż do reprezentowania </w:t>
      </w:r>
      <w:r w:rsidR="0068362F" w:rsidRPr="006835D1">
        <w:rPr>
          <w:rFonts w:ascii="Calibri" w:hAnsi="Calibri" w:cs="Calibri"/>
          <w:snapToGrid w:val="0"/>
          <w:sz w:val="22"/>
          <w:szCs w:val="22"/>
        </w:rPr>
        <w:t>Wykonawc</w:t>
      </w:r>
      <w:r w:rsidRPr="006835D1">
        <w:rPr>
          <w:rFonts w:ascii="Calibri" w:hAnsi="Calibri" w:cs="Calibri"/>
          <w:snapToGrid w:val="0"/>
          <w:sz w:val="22"/>
          <w:szCs w:val="22"/>
        </w:rPr>
        <w:t>y upoważnionych jest łącznie kilka osób, ofertę wraz z załącznikami podpisują wszystkie te osoby.</w:t>
      </w:r>
    </w:p>
    <w:p w:rsidR="004626E0" w:rsidRPr="006835D1" w:rsidRDefault="004626E0" w:rsidP="004626E0">
      <w:pPr>
        <w:jc w:val="both"/>
        <w:rPr>
          <w:rFonts w:ascii="Calibri" w:hAnsi="Calibri" w:cs="Calibri"/>
          <w:snapToGrid w:val="0"/>
          <w:sz w:val="22"/>
          <w:szCs w:val="22"/>
        </w:rPr>
      </w:pPr>
      <w:r w:rsidRPr="006835D1">
        <w:rPr>
          <w:rFonts w:ascii="Calibri" w:hAnsi="Calibri" w:cs="Calibri"/>
          <w:snapToGrid w:val="0"/>
          <w:sz w:val="22"/>
          <w:szCs w:val="22"/>
        </w:rPr>
        <w:t xml:space="preserve">c) </w:t>
      </w:r>
      <w:r w:rsidR="0068362F" w:rsidRPr="006835D1">
        <w:rPr>
          <w:rFonts w:ascii="Calibri" w:hAnsi="Calibri" w:cs="Calibri"/>
          <w:snapToGrid w:val="0"/>
          <w:sz w:val="22"/>
          <w:szCs w:val="22"/>
        </w:rPr>
        <w:t>Wykonawc</w:t>
      </w:r>
      <w:r w:rsidRPr="006835D1">
        <w:rPr>
          <w:rFonts w:ascii="Calibri" w:hAnsi="Calibri" w:cs="Calibri"/>
          <w:snapToGrid w:val="0"/>
          <w:sz w:val="22"/>
          <w:szCs w:val="22"/>
        </w:rPr>
        <w:t>y mogą wspólnie ubieg</w:t>
      </w:r>
      <w:r w:rsidR="00824CB7" w:rsidRPr="006835D1">
        <w:rPr>
          <w:rFonts w:ascii="Calibri" w:hAnsi="Calibri" w:cs="Calibri"/>
          <w:snapToGrid w:val="0"/>
          <w:sz w:val="22"/>
          <w:szCs w:val="22"/>
        </w:rPr>
        <w:t>ać się o udzielenie zamówienia.</w:t>
      </w:r>
      <w:r w:rsidRPr="006835D1">
        <w:rPr>
          <w:rFonts w:ascii="Calibri" w:hAnsi="Calibri" w:cs="Calibri"/>
          <w:snapToGrid w:val="0"/>
          <w:sz w:val="22"/>
          <w:szCs w:val="22"/>
        </w:rPr>
        <w:t xml:space="preserve"> W takim przypadku, </w:t>
      </w:r>
      <w:r w:rsidR="0068362F" w:rsidRPr="006835D1">
        <w:rPr>
          <w:rFonts w:ascii="Calibri" w:hAnsi="Calibri" w:cs="Calibri"/>
          <w:snapToGrid w:val="0"/>
          <w:sz w:val="22"/>
          <w:szCs w:val="22"/>
        </w:rPr>
        <w:t>Wykonawc</w:t>
      </w:r>
      <w:r w:rsidRPr="006835D1">
        <w:rPr>
          <w:rFonts w:ascii="Calibri" w:hAnsi="Calibri" w:cs="Calibri"/>
          <w:snapToGrid w:val="0"/>
          <w:sz w:val="22"/>
          <w:szCs w:val="22"/>
        </w:rPr>
        <w:t xml:space="preserve">y ustanawiają pełnomocnika do reprezentowania ich w postępowaniu o udzielenie zamówienia albo reprezentowania w postępowaniu i zawarcia umowy w sprawie zamówienia publicznego. Dokument potwierdzający ustanowienie pełnomocnika powinien zawierać wskazanie postępowania o zamówienie publiczne, którego dotyczy, </w:t>
      </w:r>
      <w:r w:rsidR="0068362F" w:rsidRPr="006835D1">
        <w:rPr>
          <w:rFonts w:ascii="Calibri" w:hAnsi="Calibri" w:cs="Calibri"/>
          <w:snapToGrid w:val="0"/>
          <w:sz w:val="22"/>
          <w:szCs w:val="22"/>
        </w:rPr>
        <w:t>Wykonawc</w:t>
      </w:r>
      <w:r w:rsidRPr="006835D1">
        <w:rPr>
          <w:rFonts w:ascii="Calibri" w:hAnsi="Calibri" w:cs="Calibri"/>
          <w:snapToGrid w:val="0"/>
          <w:sz w:val="22"/>
          <w:szCs w:val="22"/>
        </w:rPr>
        <w:t xml:space="preserve">ów ubiegających się wspólnie o udzielenie zamówienia, ustanowionego pełnomocnika oraz zakres jego umocowania. Pełnomocnictwo winno być podpisane przez wszystkich tych </w:t>
      </w:r>
      <w:r w:rsidR="0068362F" w:rsidRPr="006835D1">
        <w:rPr>
          <w:rFonts w:ascii="Calibri" w:hAnsi="Calibri" w:cs="Calibri"/>
          <w:snapToGrid w:val="0"/>
          <w:sz w:val="22"/>
          <w:szCs w:val="22"/>
        </w:rPr>
        <w:t>Wykonawc</w:t>
      </w:r>
      <w:r w:rsidRPr="006835D1">
        <w:rPr>
          <w:rFonts w:ascii="Calibri" w:hAnsi="Calibri" w:cs="Calibri"/>
          <w:snapToGrid w:val="0"/>
          <w:sz w:val="22"/>
          <w:szCs w:val="22"/>
        </w:rPr>
        <w:t xml:space="preserve">ów ubiegających się wspólnie o zamówienie publiczne, którzy ustanawiają pełnomocnika. Podpisy muszą zostać złożone przez osoby uprawnione do składania oświadczeń woli wymienione we właściwym rejestrze lub wpisie do centralnej ewidencji i informacji o działalności gospodarczej. Dokument pełnomocnictwa należy przedstawić w postaci elektronicznej opatrzony kwalifikowanym podpisem elektronicznym - oryginału lub notarialnie poświadczonej kopii. Oferta winna być podpisana przez każdego z </w:t>
      </w:r>
      <w:r w:rsidR="0068362F" w:rsidRPr="006835D1">
        <w:rPr>
          <w:rFonts w:ascii="Calibri" w:hAnsi="Calibri" w:cs="Calibri"/>
          <w:snapToGrid w:val="0"/>
          <w:sz w:val="22"/>
          <w:szCs w:val="22"/>
        </w:rPr>
        <w:t>Wykonawc</w:t>
      </w:r>
      <w:r w:rsidRPr="006835D1">
        <w:rPr>
          <w:rFonts w:ascii="Calibri" w:hAnsi="Calibri" w:cs="Calibri"/>
          <w:snapToGrid w:val="0"/>
          <w:sz w:val="22"/>
          <w:szCs w:val="22"/>
        </w:rPr>
        <w:t>ów wspólnie ubiegających się o udzielenie zamówienia lub upoważnionego pełnomocnika.</w:t>
      </w:r>
    </w:p>
    <w:p w:rsidR="000958F1" w:rsidRPr="006835D1" w:rsidRDefault="000958F1" w:rsidP="000958F1">
      <w:pPr>
        <w:jc w:val="both"/>
        <w:rPr>
          <w:rFonts w:ascii="Calibri" w:hAnsi="Calibri" w:cs="Calibri"/>
          <w:snapToGrid w:val="0"/>
          <w:sz w:val="22"/>
          <w:szCs w:val="22"/>
        </w:rPr>
      </w:pPr>
      <w:r w:rsidRPr="006835D1">
        <w:rPr>
          <w:rFonts w:ascii="Calibri" w:hAnsi="Calibri" w:cs="Calibri"/>
          <w:snapToGrid w:val="0"/>
          <w:sz w:val="22"/>
          <w:szCs w:val="22"/>
        </w:rPr>
        <w:t>d)Jeżeli oferta Wykonawców wspólnie ubiegających się o zamówienie zostanie wybrana, Zamawiający może żądać przed zawarciem umowy w sprawie zamówienia publicznego umowy regulującej współpracę tych podmiotów.</w:t>
      </w:r>
    </w:p>
    <w:p w:rsidR="000958F1" w:rsidRPr="006835D1" w:rsidRDefault="000958F1" w:rsidP="000958F1">
      <w:pPr>
        <w:jc w:val="both"/>
        <w:rPr>
          <w:rFonts w:ascii="Calibri" w:hAnsi="Calibri" w:cs="Calibri"/>
          <w:snapToGrid w:val="0"/>
          <w:sz w:val="22"/>
          <w:szCs w:val="22"/>
        </w:rPr>
      </w:pPr>
    </w:p>
    <w:p w:rsidR="000958F1" w:rsidRPr="006835D1" w:rsidRDefault="000958F1" w:rsidP="000958F1">
      <w:pPr>
        <w:jc w:val="both"/>
        <w:rPr>
          <w:rFonts w:ascii="Calibri" w:hAnsi="Calibri" w:cs="Calibri"/>
          <w:snapToGrid w:val="0"/>
          <w:sz w:val="22"/>
          <w:szCs w:val="22"/>
        </w:rPr>
      </w:pPr>
      <w:r w:rsidRPr="006835D1">
        <w:rPr>
          <w:rFonts w:ascii="Calibri" w:hAnsi="Calibri" w:cs="Calibri"/>
          <w:snapToGrid w:val="0"/>
          <w:sz w:val="22"/>
          <w:szCs w:val="22"/>
        </w:rPr>
        <w:t>Zamawiający najpierw dokona badania i oceny ofert, a następnie dokona kwalifikacji podmiotowej Wykonawcy, którego oferta została najwyżej oceniona, w zakresie braku podstaw wykluczenia oraz spełniania warunków udziału w postępowaniu.</w:t>
      </w:r>
    </w:p>
    <w:p w:rsidR="004626E0" w:rsidRPr="006835D1" w:rsidRDefault="004626E0" w:rsidP="00E67079">
      <w:pPr>
        <w:spacing w:line="260" w:lineRule="atLeast"/>
        <w:jc w:val="both"/>
        <w:rPr>
          <w:rFonts w:ascii="Calibri" w:hAnsi="Calibri" w:cs="Calibri"/>
          <w:b/>
          <w:bCs/>
          <w:sz w:val="22"/>
          <w:szCs w:val="22"/>
          <w:u w:val="single"/>
        </w:rPr>
      </w:pPr>
    </w:p>
    <w:p w:rsidR="007642E8" w:rsidRPr="006835D1" w:rsidRDefault="009972D2" w:rsidP="006B4943">
      <w:pPr>
        <w:spacing w:line="260" w:lineRule="atLeast"/>
        <w:jc w:val="both"/>
        <w:rPr>
          <w:rFonts w:ascii="Calibri" w:eastAsia="Calibri" w:hAnsi="Calibri" w:cs="Calibri"/>
          <w:b/>
          <w:sz w:val="22"/>
          <w:szCs w:val="22"/>
          <w:lang w:eastAsia="en-US"/>
        </w:rPr>
      </w:pPr>
      <w:r w:rsidRPr="006835D1">
        <w:rPr>
          <w:rFonts w:ascii="Calibri" w:eastAsia="Calibri" w:hAnsi="Calibri" w:cs="Calibri"/>
          <w:b/>
          <w:sz w:val="22"/>
          <w:szCs w:val="22"/>
          <w:lang w:eastAsia="en-US"/>
        </w:rPr>
        <w:t xml:space="preserve">IX.B. </w:t>
      </w:r>
      <w:r w:rsidR="00530C75" w:rsidRPr="006835D1">
        <w:rPr>
          <w:rFonts w:ascii="Calibri" w:eastAsia="Calibri" w:hAnsi="Calibri" w:cs="Calibri"/>
          <w:b/>
          <w:sz w:val="22"/>
          <w:szCs w:val="22"/>
          <w:lang w:eastAsia="en-US"/>
        </w:rPr>
        <w:t>WYKAZ</w:t>
      </w:r>
      <w:r w:rsidR="006B4943" w:rsidRPr="006835D1">
        <w:rPr>
          <w:rFonts w:ascii="Calibri" w:eastAsia="Calibri" w:hAnsi="Calibri" w:cs="Calibri"/>
          <w:b/>
          <w:sz w:val="22"/>
          <w:szCs w:val="22"/>
          <w:lang w:eastAsia="en-US"/>
        </w:rPr>
        <w:t xml:space="preserve"> </w:t>
      </w:r>
      <w:r w:rsidR="004A41E0" w:rsidRPr="006835D1">
        <w:rPr>
          <w:rFonts w:ascii="Calibri" w:eastAsia="Calibri" w:hAnsi="Calibri" w:cs="Calibri"/>
          <w:b/>
          <w:sz w:val="22"/>
          <w:szCs w:val="22"/>
          <w:lang w:eastAsia="en-US"/>
        </w:rPr>
        <w:t>P</w:t>
      </w:r>
      <w:r w:rsidR="00D87FA9" w:rsidRPr="006835D1">
        <w:rPr>
          <w:rFonts w:ascii="Calibri" w:eastAsia="Calibri" w:hAnsi="Calibri" w:cs="Calibri"/>
          <w:b/>
          <w:sz w:val="22"/>
          <w:szCs w:val="22"/>
          <w:lang w:eastAsia="en-US"/>
        </w:rPr>
        <w:t xml:space="preserve">ODMIOTOWYCH </w:t>
      </w:r>
      <w:r w:rsidR="004A41E0" w:rsidRPr="006835D1">
        <w:rPr>
          <w:rFonts w:ascii="Calibri" w:eastAsia="Calibri" w:hAnsi="Calibri" w:cs="Calibri"/>
          <w:b/>
          <w:sz w:val="22"/>
          <w:szCs w:val="22"/>
          <w:lang w:eastAsia="en-US"/>
        </w:rPr>
        <w:t xml:space="preserve">ŚRODKACH DOWODOWYCH </w:t>
      </w:r>
      <w:r w:rsidR="00E67079" w:rsidRPr="006835D1">
        <w:rPr>
          <w:rFonts w:ascii="Calibri" w:eastAsia="Calibri" w:hAnsi="Calibri" w:cs="Calibri"/>
          <w:b/>
          <w:sz w:val="22"/>
          <w:szCs w:val="22"/>
          <w:lang w:eastAsia="en-US"/>
        </w:rPr>
        <w:t xml:space="preserve">- składanych na wezwanie </w:t>
      </w:r>
      <w:r w:rsidR="00406BED" w:rsidRPr="006835D1">
        <w:rPr>
          <w:rFonts w:ascii="Calibri" w:eastAsia="Calibri" w:hAnsi="Calibri" w:cs="Calibri"/>
          <w:b/>
          <w:sz w:val="22"/>
          <w:szCs w:val="22"/>
          <w:lang w:eastAsia="en-US"/>
        </w:rPr>
        <w:t>Zamawia</w:t>
      </w:r>
      <w:r w:rsidR="00E67079" w:rsidRPr="006835D1">
        <w:rPr>
          <w:rFonts w:ascii="Calibri" w:eastAsia="Calibri" w:hAnsi="Calibri" w:cs="Calibri"/>
          <w:b/>
          <w:sz w:val="22"/>
          <w:szCs w:val="22"/>
          <w:lang w:eastAsia="en-US"/>
        </w:rPr>
        <w:t>jącego</w:t>
      </w:r>
    </w:p>
    <w:p w:rsidR="00402AB5" w:rsidRPr="006835D1" w:rsidRDefault="00402AB5" w:rsidP="00402AB5">
      <w:pPr>
        <w:jc w:val="both"/>
        <w:rPr>
          <w:rFonts w:ascii="Calibri" w:hAnsi="Calibri" w:cs="Calibri"/>
          <w:snapToGrid w:val="0"/>
          <w:sz w:val="22"/>
          <w:szCs w:val="22"/>
        </w:rPr>
      </w:pPr>
      <w:r w:rsidRPr="006835D1">
        <w:rPr>
          <w:rFonts w:ascii="Calibri" w:hAnsi="Calibri" w:cs="Calibri"/>
          <w:snapToGrid w:val="0"/>
          <w:sz w:val="22"/>
          <w:szCs w:val="22"/>
        </w:rPr>
        <w:t>1.</w:t>
      </w:r>
      <w:r w:rsidR="00406BED" w:rsidRPr="006835D1">
        <w:rPr>
          <w:rFonts w:ascii="Calibri" w:hAnsi="Calibri" w:cs="Calibri"/>
          <w:snapToGrid w:val="0"/>
          <w:sz w:val="22"/>
          <w:szCs w:val="22"/>
        </w:rPr>
        <w:t>Zamawia</w:t>
      </w:r>
      <w:r w:rsidRPr="006835D1">
        <w:rPr>
          <w:rFonts w:ascii="Calibri" w:hAnsi="Calibri" w:cs="Calibri"/>
          <w:snapToGrid w:val="0"/>
          <w:sz w:val="22"/>
          <w:szCs w:val="22"/>
        </w:rPr>
        <w:t>jący</w:t>
      </w:r>
      <w:r w:rsidRPr="006835D1">
        <w:rPr>
          <w:rFonts w:ascii="Calibri" w:hAnsi="Calibri" w:cs="Calibri"/>
          <w:sz w:val="22"/>
          <w:szCs w:val="22"/>
        </w:rPr>
        <w:t xml:space="preserve">, </w:t>
      </w:r>
      <w:r w:rsidRPr="006835D1">
        <w:rPr>
          <w:rFonts w:ascii="Calibri" w:hAnsi="Calibri" w:cs="Calibri"/>
          <w:snapToGrid w:val="0"/>
          <w:sz w:val="22"/>
          <w:szCs w:val="22"/>
        </w:rPr>
        <w:t xml:space="preserve">zgodnie z art. 139 ustawy </w:t>
      </w:r>
      <w:proofErr w:type="spellStart"/>
      <w:r w:rsidRPr="006835D1">
        <w:rPr>
          <w:rFonts w:ascii="Calibri" w:hAnsi="Calibri" w:cs="Calibri"/>
          <w:snapToGrid w:val="0"/>
          <w:sz w:val="22"/>
          <w:szCs w:val="22"/>
        </w:rPr>
        <w:t>Pzp</w:t>
      </w:r>
      <w:proofErr w:type="spellEnd"/>
      <w:r w:rsidRPr="006835D1">
        <w:rPr>
          <w:rFonts w:ascii="Calibri" w:hAnsi="Calibri" w:cs="Calibri"/>
          <w:snapToGrid w:val="0"/>
          <w:sz w:val="22"/>
          <w:szCs w:val="22"/>
        </w:rPr>
        <w:t xml:space="preserve">, najpierw dokona badania i oceny ofert, a następnie dokona kwalifikacji podmiotowej </w:t>
      </w:r>
      <w:r w:rsidR="0068362F" w:rsidRPr="006835D1">
        <w:rPr>
          <w:rFonts w:ascii="Calibri" w:hAnsi="Calibri" w:cs="Calibri"/>
          <w:snapToGrid w:val="0"/>
          <w:sz w:val="22"/>
          <w:szCs w:val="22"/>
        </w:rPr>
        <w:t>Wykonawc</w:t>
      </w:r>
      <w:r w:rsidRPr="006835D1">
        <w:rPr>
          <w:rFonts w:ascii="Calibri" w:hAnsi="Calibri" w:cs="Calibri"/>
          <w:snapToGrid w:val="0"/>
          <w:sz w:val="22"/>
          <w:szCs w:val="22"/>
        </w:rPr>
        <w:t xml:space="preserve">y, którego oferta została najwyżej oceniona, w zakresie braku podstaw wykluczenia oraz spełniania warunków udziału w postępowaniu. </w:t>
      </w:r>
    </w:p>
    <w:p w:rsidR="00402AB5" w:rsidRPr="006835D1" w:rsidRDefault="00402AB5" w:rsidP="00402AB5">
      <w:pPr>
        <w:spacing w:line="276" w:lineRule="auto"/>
        <w:jc w:val="both"/>
        <w:rPr>
          <w:rFonts w:ascii="Calibri" w:hAnsi="Calibri" w:cs="Calibri"/>
          <w:b/>
          <w:bCs/>
          <w:snapToGrid w:val="0"/>
          <w:sz w:val="22"/>
          <w:szCs w:val="22"/>
        </w:rPr>
      </w:pPr>
      <w:r w:rsidRPr="006835D1">
        <w:rPr>
          <w:rFonts w:ascii="Calibri" w:hAnsi="Calibri" w:cs="Calibri"/>
          <w:b/>
          <w:bCs/>
          <w:snapToGrid w:val="0"/>
          <w:sz w:val="22"/>
          <w:szCs w:val="22"/>
        </w:rPr>
        <w:t>2.</w:t>
      </w:r>
      <w:r w:rsidR="0068362F" w:rsidRPr="006835D1">
        <w:rPr>
          <w:rFonts w:ascii="Calibri" w:hAnsi="Calibri" w:cs="Calibri"/>
          <w:b/>
          <w:bCs/>
          <w:snapToGrid w:val="0"/>
          <w:sz w:val="22"/>
          <w:szCs w:val="22"/>
        </w:rPr>
        <w:t>Wykonawc</w:t>
      </w:r>
      <w:r w:rsidRPr="006835D1">
        <w:rPr>
          <w:rFonts w:ascii="Calibri" w:hAnsi="Calibri" w:cs="Calibri"/>
          <w:b/>
          <w:bCs/>
          <w:snapToGrid w:val="0"/>
          <w:sz w:val="22"/>
          <w:szCs w:val="22"/>
        </w:rPr>
        <w:t xml:space="preserve">a nie jest obowiązany do złożenia wraz z ofertą oświadczenia o niepodleganiu wykluczeniu, spełnieniu warunków udziału w postępowaniu </w:t>
      </w:r>
      <w:r w:rsidRPr="006835D1">
        <w:rPr>
          <w:rFonts w:ascii="Calibri" w:hAnsi="Calibri" w:cs="Calibri"/>
          <w:snapToGrid w:val="0"/>
          <w:sz w:val="22"/>
          <w:szCs w:val="22"/>
        </w:rPr>
        <w:t>, o którym mowa w art. 125 ust. 1 ustawy.</w:t>
      </w:r>
    </w:p>
    <w:p w:rsidR="00E67079" w:rsidRPr="006835D1" w:rsidRDefault="00402AB5" w:rsidP="00E67079">
      <w:pPr>
        <w:spacing w:line="260" w:lineRule="atLeast"/>
        <w:jc w:val="both"/>
        <w:rPr>
          <w:rFonts w:ascii="Calibri" w:hAnsi="Calibri" w:cs="Calibri"/>
          <w:sz w:val="22"/>
          <w:szCs w:val="22"/>
        </w:rPr>
      </w:pPr>
      <w:r w:rsidRPr="006835D1">
        <w:rPr>
          <w:rFonts w:ascii="Calibri" w:hAnsi="Calibri" w:cs="Calibri"/>
          <w:snapToGrid w:val="0"/>
          <w:sz w:val="22"/>
          <w:szCs w:val="22"/>
        </w:rPr>
        <w:t>3.</w:t>
      </w:r>
      <w:r w:rsidR="00406BED" w:rsidRPr="006835D1">
        <w:rPr>
          <w:rFonts w:ascii="Calibri" w:hAnsi="Calibri" w:cs="Calibri"/>
          <w:sz w:val="22"/>
          <w:szCs w:val="22"/>
        </w:rPr>
        <w:t>Zamawia</w:t>
      </w:r>
      <w:r w:rsidR="00E67079" w:rsidRPr="006835D1">
        <w:rPr>
          <w:rFonts w:ascii="Calibri" w:hAnsi="Calibri" w:cs="Calibri"/>
          <w:sz w:val="22"/>
          <w:szCs w:val="22"/>
        </w:rPr>
        <w:t xml:space="preserve">jący przed wyborem najkorzystniejszej oferty wzywa </w:t>
      </w:r>
      <w:r w:rsidR="0068362F" w:rsidRPr="006835D1">
        <w:rPr>
          <w:rFonts w:ascii="Calibri" w:hAnsi="Calibri" w:cs="Calibri"/>
          <w:sz w:val="22"/>
          <w:szCs w:val="22"/>
        </w:rPr>
        <w:t>Wykonawc</w:t>
      </w:r>
      <w:r w:rsidR="00E67079" w:rsidRPr="006835D1">
        <w:rPr>
          <w:rFonts w:ascii="Calibri" w:hAnsi="Calibri" w:cs="Calibri"/>
          <w:sz w:val="22"/>
          <w:szCs w:val="22"/>
        </w:rPr>
        <w:t xml:space="preserve">ę, którego oferta została najwyżej oceniona, do złożenia w wyznaczonym terminie, </w:t>
      </w:r>
      <w:r w:rsidR="00E67079" w:rsidRPr="006835D1">
        <w:rPr>
          <w:rFonts w:ascii="Calibri" w:hAnsi="Calibri" w:cs="Calibri"/>
          <w:b/>
          <w:bCs/>
          <w:sz w:val="22"/>
          <w:szCs w:val="22"/>
        </w:rPr>
        <w:t>nie krótszym niż 10 dni</w:t>
      </w:r>
      <w:r w:rsidR="00E67079" w:rsidRPr="006835D1">
        <w:rPr>
          <w:rFonts w:ascii="Calibri" w:hAnsi="Calibri" w:cs="Calibri"/>
          <w:sz w:val="22"/>
          <w:szCs w:val="22"/>
        </w:rPr>
        <w:t>, aktualnych na dzień złożenia podmiotowych środków dowodowych.</w:t>
      </w:r>
    </w:p>
    <w:p w:rsidR="00E67079" w:rsidRPr="006835D1" w:rsidRDefault="00402AB5" w:rsidP="00E67079">
      <w:pPr>
        <w:spacing w:line="260" w:lineRule="atLeast"/>
        <w:jc w:val="both"/>
        <w:rPr>
          <w:rFonts w:ascii="Calibri" w:hAnsi="Calibri" w:cs="Calibri"/>
          <w:sz w:val="22"/>
          <w:szCs w:val="22"/>
        </w:rPr>
      </w:pPr>
      <w:r w:rsidRPr="006835D1">
        <w:rPr>
          <w:rFonts w:ascii="Calibri" w:hAnsi="Calibri" w:cs="Calibri"/>
          <w:sz w:val="22"/>
          <w:szCs w:val="22"/>
        </w:rPr>
        <w:t>4</w:t>
      </w:r>
      <w:r w:rsidR="00E67079" w:rsidRPr="006835D1">
        <w:rPr>
          <w:rFonts w:ascii="Calibri" w:hAnsi="Calibri" w:cs="Calibri"/>
          <w:sz w:val="22"/>
          <w:szCs w:val="22"/>
        </w:rPr>
        <w:t xml:space="preserve">. Jeżeli jest to niezbędne do zapewnienia odpowiedniego przebiegu postępowania o udzielenie zamówienia, </w:t>
      </w:r>
      <w:r w:rsidR="00406BED" w:rsidRPr="006835D1">
        <w:rPr>
          <w:rFonts w:ascii="Calibri" w:hAnsi="Calibri" w:cs="Calibri"/>
          <w:sz w:val="22"/>
          <w:szCs w:val="22"/>
        </w:rPr>
        <w:t>Zamawia</w:t>
      </w:r>
      <w:r w:rsidR="00E67079" w:rsidRPr="006835D1">
        <w:rPr>
          <w:rFonts w:ascii="Calibri" w:hAnsi="Calibri" w:cs="Calibri"/>
          <w:sz w:val="22"/>
          <w:szCs w:val="22"/>
        </w:rPr>
        <w:t xml:space="preserve">jący może na każdym etapie postępowania, w tym na etapie składania wniosków o dopuszczenie do udziału w postępowaniu lub niezwłocznie po ich złożeniu, wezwać </w:t>
      </w:r>
      <w:r w:rsidR="0068362F" w:rsidRPr="006835D1">
        <w:rPr>
          <w:rFonts w:ascii="Calibri" w:hAnsi="Calibri" w:cs="Calibri"/>
          <w:sz w:val="22"/>
          <w:szCs w:val="22"/>
        </w:rPr>
        <w:t>Wykonawc</w:t>
      </w:r>
      <w:r w:rsidR="00E67079" w:rsidRPr="006835D1">
        <w:rPr>
          <w:rFonts w:ascii="Calibri" w:hAnsi="Calibri" w:cs="Calibri"/>
          <w:sz w:val="22"/>
          <w:szCs w:val="22"/>
        </w:rPr>
        <w:t>ów do złożenia wszystkich lub niektórych podmiotowych środków dowodowych aktualnych na dzień ich złożenia.</w:t>
      </w:r>
    </w:p>
    <w:p w:rsidR="004F3FE4" w:rsidRPr="006835D1" w:rsidRDefault="004F3FE4" w:rsidP="00E67079">
      <w:pPr>
        <w:tabs>
          <w:tab w:val="num" w:pos="1440"/>
          <w:tab w:val="num" w:pos="1800"/>
        </w:tabs>
        <w:jc w:val="both"/>
        <w:rPr>
          <w:rFonts w:ascii="Calibri" w:hAnsi="Calibri" w:cs="Calibri"/>
          <w:sz w:val="22"/>
          <w:szCs w:val="22"/>
        </w:rPr>
      </w:pPr>
    </w:p>
    <w:p w:rsidR="00E448E2" w:rsidRPr="006835D1" w:rsidRDefault="00402AB5" w:rsidP="00E67079">
      <w:pPr>
        <w:tabs>
          <w:tab w:val="num" w:pos="1440"/>
          <w:tab w:val="num" w:pos="1800"/>
        </w:tabs>
        <w:jc w:val="both"/>
        <w:rPr>
          <w:rFonts w:ascii="Calibri" w:hAnsi="Calibri" w:cs="Calibri"/>
          <w:sz w:val="22"/>
          <w:szCs w:val="22"/>
        </w:rPr>
      </w:pPr>
      <w:r w:rsidRPr="006835D1">
        <w:rPr>
          <w:rFonts w:ascii="Calibri" w:hAnsi="Calibri" w:cs="Calibri"/>
          <w:b/>
          <w:bCs/>
          <w:sz w:val="22"/>
          <w:szCs w:val="22"/>
        </w:rPr>
        <w:lastRenderedPageBreak/>
        <w:t>5</w:t>
      </w:r>
      <w:r w:rsidR="00E67079" w:rsidRPr="006835D1">
        <w:rPr>
          <w:rFonts w:ascii="Calibri" w:hAnsi="Calibri" w:cs="Calibri"/>
          <w:b/>
          <w:bCs/>
          <w:sz w:val="22"/>
          <w:szCs w:val="22"/>
        </w:rPr>
        <w:t>.</w:t>
      </w:r>
      <w:r w:rsidR="00E67079" w:rsidRPr="006835D1">
        <w:rPr>
          <w:rFonts w:ascii="Calibri" w:hAnsi="Calibri" w:cs="Calibri"/>
          <w:sz w:val="22"/>
          <w:szCs w:val="22"/>
        </w:rPr>
        <w:t xml:space="preserve"> </w:t>
      </w:r>
      <w:r w:rsidR="00E448E2" w:rsidRPr="006835D1">
        <w:rPr>
          <w:rFonts w:ascii="Calibri" w:hAnsi="Calibri" w:cs="Calibri"/>
          <w:sz w:val="22"/>
          <w:szCs w:val="22"/>
        </w:rPr>
        <w:t xml:space="preserve">Zgodnie z Rozporządzeniem Ministra Rozwoju, Pracy i Technologii w sprawie podmiotowych środków dowodowych oraz innych dokumentów lub oświadczeń, jakich może żądać </w:t>
      </w:r>
      <w:r w:rsidR="00406BED" w:rsidRPr="006835D1">
        <w:rPr>
          <w:rFonts w:ascii="Calibri" w:hAnsi="Calibri" w:cs="Calibri"/>
          <w:sz w:val="22"/>
          <w:szCs w:val="22"/>
        </w:rPr>
        <w:t>Zamawia</w:t>
      </w:r>
      <w:r w:rsidR="00E448E2" w:rsidRPr="006835D1">
        <w:rPr>
          <w:rFonts w:ascii="Calibri" w:hAnsi="Calibri" w:cs="Calibri"/>
          <w:sz w:val="22"/>
          <w:szCs w:val="22"/>
        </w:rPr>
        <w:t xml:space="preserve">jący od </w:t>
      </w:r>
      <w:r w:rsidR="0068362F" w:rsidRPr="006835D1">
        <w:rPr>
          <w:rFonts w:ascii="Calibri" w:hAnsi="Calibri" w:cs="Calibri"/>
          <w:sz w:val="22"/>
          <w:szCs w:val="22"/>
        </w:rPr>
        <w:t>Wykonawc</w:t>
      </w:r>
      <w:r w:rsidR="00E448E2" w:rsidRPr="006835D1">
        <w:rPr>
          <w:rFonts w:ascii="Calibri" w:hAnsi="Calibri" w:cs="Calibri"/>
          <w:sz w:val="22"/>
          <w:szCs w:val="22"/>
        </w:rPr>
        <w:t>y z dnia 23 grudnia 2020 r. (Dz.U. z 2020 r. poz. 2415</w:t>
      </w:r>
      <w:r w:rsidR="00E448E2" w:rsidRPr="006835D1">
        <w:rPr>
          <w:rFonts w:ascii="Calibri" w:hAnsi="Calibri" w:cs="Calibri"/>
          <w:b/>
          <w:bCs/>
          <w:sz w:val="22"/>
          <w:szCs w:val="22"/>
        </w:rPr>
        <w:t xml:space="preserve">), </w:t>
      </w:r>
      <w:r w:rsidR="00CA3DDA" w:rsidRPr="006835D1">
        <w:rPr>
          <w:rFonts w:ascii="Calibri" w:hAnsi="Calibri" w:cs="Calibri"/>
          <w:b/>
          <w:bCs/>
          <w:sz w:val="22"/>
          <w:szCs w:val="22"/>
          <w:u w:val="single"/>
        </w:rPr>
        <w:t xml:space="preserve">w celu wykazania braku podstaw do wykluczenia z postępowania o udzielenie zamówienia </w:t>
      </w:r>
      <w:r w:rsidR="0068362F" w:rsidRPr="006835D1">
        <w:rPr>
          <w:rFonts w:ascii="Calibri" w:hAnsi="Calibri" w:cs="Calibri"/>
          <w:b/>
          <w:bCs/>
          <w:sz w:val="22"/>
          <w:szCs w:val="22"/>
          <w:u w:val="single"/>
        </w:rPr>
        <w:t>Wykonawc</w:t>
      </w:r>
      <w:r w:rsidR="00CA3DDA" w:rsidRPr="006835D1">
        <w:rPr>
          <w:rFonts w:ascii="Calibri" w:hAnsi="Calibri" w:cs="Calibri"/>
          <w:b/>
          <w:bCs/>
          <w:sz w:val="22"/>
          <w:szCs w:val="22"/>
          <w:u w:val="single"/>
        </w:rPr>
        <w:t xml:space="preserve">y w okolicznościach, o których mowa w art. 108 i 109 Ustawy oraz w związku z art. 139 Ustawy, </w:t>
      </w:r>
      <w:r w:rsidR="00406BED" w:rsidRPr="006835D1">
        <w:rPr>
          <w:rFonts w:ascii="Calibri" w:hAnsi="Calibri" w:cs="Calibri"/>
          <w:b/>
          <w:bCs/>
          <w:sz w:val="22"/>
          <w:szCs w:val="22"/>
          <w:u w:val="single"/>
        </w:rPr>
        <w:t>Zamawia</w:t>
      </w:r>
      <w:r w:rsidR="00E448E2" w:rsidRPr="006835D1">
        <w:rPr>
          <w:rFonts w:ascii="Calibri" w:hAnsi="Calibri" w:cs="Calibri"/>
          <w:b/>
          <w:bCs/>
          <w:sz w:val="22"/>
          <w:szCs w:val="22"/>
          <w:u w:val="single"/>
        </w:rPr>
        <w:t>jący żąda następujących dokumentów</w:t>
      </w:r>
      <w:r w:rsidR="00DE37AD" w:rsidRPr="006835D1">
        <w:rPr>
          <w:rFonts w:ascii="Calibri" w:hAnsi="Calibri" w:cs="Calibri"/>
          <w:b/>
          <w:bCs/>
          <w:sz w:val="22"/>
          <w:szCs w:val="22"/>
          <w:u w:val="single"/>
        </w:rPr>
        <w:t>:</w:t>
      </w:r>
    </w:p>
    <w:p w:rsidR="00111715" w:rsidRPr="006835D1" w:rsidRDefault="00111715" w:rsidP="00E46613">
      <w:pPr>
        <w:tabs>
          <w:tab w:val="left" w:pos="284"/>
        </w:tabs>
        <w:autoSpaceDE w:val="0"/>
        <w:autoSpaceDN w:val="0"/>
        <w:adjustRightInd w:val="0"/>
        <w:spacing w:line="276" w:lineRule="auto"/>
        <w:jc w:val="both"/>
        <w:rPr>
          <w:rFonts w:ascii="Calibri" w:hAnsi="Calibri" w:cs="Calibri"/>
          <w:b/>
          <w:bCs/>
          <w:sz w:val="22"/>
          <w:szCs w:val="22"/>
        </w:rPr>
      </w:pPr>
    </w:p>
    <w:p w:rsidR="005654C2" w:rsidRPr="006835D1" w:rsidRDefault="00E46613" w:rsidP="00E46613">
      <w:pPr>
        <w:tabs>
          <w:tab w:val="left" w:pos="284"/>
        </w:tabs>
        <w:autoSpaceDE w:val="0"/>
        <w:autoSpaceDN w:val="0"/>
        <w:adjustRightInd w:val="0"/>
        <w:spacing w:line="276" w:lineRule="auto"/>
        <w:jc w:val="both"/>
        <w:rPr>
          <w:rFonts w:ascii="Calibri" w:hAnsi="Calibri" w:cs="Calibri"/>
          <w:b/>
          <w:snapToGrid w:val="0"/>
          <w:sz w:val="22"/>
          <w:szCs w:val="22"/>
        </w:rPr>
      </w:pPr>
      <w:r w:rsidRPr="006835D1">
        <w:rPr>
          <w:rFonts w:ascii="Calibri" w:hAnsi="Calibri" w:cs="Calibri"/>
          <w:b/>
          <w:bCs/>
          <w:sz w:val="22"/>
          <w:szCs w:val="22"/>
        </w:rPr>
        <w:t>5.1.</w:t>
      </w:r>
      <w:r w:rsidR="005654C2" w:rsidRPr="006835D1">
        <w:rPr>
          <w:rFonts w:ascii="Calibri" w:hAnsi="Calibri" w:cs="Calibri"/>
          <w:b/>
          <w:bCs/>
          <w:sz w:val="22"/>
          <w:szCs w:val="22"/>
        </w:rPr>
        <w:t xml:space="preserve">OŚWIADCZENIE (JEDZ) </w:t>
      </w:r>
      <w:r w:rsidR="005654C2" w:rsidRPr="006835D1">
        <w:rPr>
          <w:rFonts w:ascii="Calibri" w:hAnsi="Calibri" w:cs="Calibri"/>
          <w:sz w:val="22"/>
          <w:szCs w:val="22"/>
        </w:rPr>
        <w:t xml:space="preserve">- oświadczenie o niepodleganiu wykluczeniu, spełnianiu warunków udziału w postępowaniu, w zakresie wskazanym przez </w:t>
      </w:r>
      <w:r w:rsidR="00406BED" w:rsidRPr="006835D1">
        <w:rPr>
          <w:rFonts w:ascii="Calibri" w:hAnsi="Calibri" w:cs="Calibri"/>
          <w:sz w:val="22"/>
          <w:szCs w:val="22"/>
        </w:rPr>
        <w:t>Zamawia</w:t>
      </w:r>
      <w:r w:rsidR="005654C2" w:rsidRPr="006835D1">
        <w:rPr>
          <w:rFonts w:ascii="Calibri" w:hAnsi="Calibri" w:cs="Calibri"/>
          <w:sz w:val="22"/>
          <w:szCs w:val="22"/>
        </w:rPr>
        <w:t xml:space="preserve">jącego </w:t>
      </w:r>
      <w:r w:rsidR="005654C2" w:rsidRPr="006835D1">
        <w:rPr>
          <w:rFonts w:ascii="Calibri" w:hAnsi="Calibri" w:cs="Calibri"/>
          <w:b/>
          <w:snapToGrid w:val="0"/>
          <w:sz w:val="22"/>
          <w:szCs w:val="22"/>
        </w:rPr>
        <w:t xml:space="preserve">– Załącznik nr </w:t>
      </w:r>
      <w:r w:rsidR="00E05B3C">
        <w:rPr>
          <w:rFonts w:ascii="Calibri" w:hAnsi="Calibri" w:cs="Calibri"/>
          <w:b/>
          <w:snapToGrid w:val="0"/>
          <w:sz w:val="22"/>
          <w:szCs w:val="22"/>
        </w:rPr>
        <w:t>3</w:t>
      </w:r>
    </w:p>
    <w:p w:rsidR="005654C2" w:rsidRPr="006835D1" w:rsidRDefault="005654C2" w:rsidP="005654C2">
      <w:pPr>
        <w:autoSpaceDE w:val="0"/>
        <w:autoSpaceDN w:val="0"/>
        <w:adjustRightInd w:val="0"/>
        <w:spacing w:line="276" w:lineRule="auto"/>
        <w:jc w:val="both"/>
        <w:rPr>
          <w:rFonts w:ascii="Calibri" w:hAnsi="Calibri" w:cs="Calibri"/>
          <w:sz w:val="22"/>
          <w:szCs w:val="22"/>
        </w:rPr>
      </w:pPr>
      <w:r w:rsidRPr="006835D1">
        <w:rPr>
          <w:rFonts w:ascii="Calibri" w:hAnsi="Calibri" w:cs="Calibri"/>
          <w:sz w:val="22"/>
          <w:szCs w:val="22"/>
        </w:rPr>
        <w:t xml:space="preserve">Oświadczenie, składa się na formularzu jednolitego europejskiego dokumentu zamówienia, sporządzonym zgodnie ze wzorem standardowego formularza określonego w rozporządzeniu </w:t>
      </w:r>
      <w:r w:rsidR="0068362F" w:rsidRPr="006835D1">
        <w:rPr>
          <w:rFonts w:ascii="Calibri" w:hAnsi="Calibri" w:cs="Calibri"/>
          <w:sz w:val="22"/>
          <w:szCs w:val="22"/>
        </w:rPr>
        <w:t>Wykonawc</w:t>
      </w:r>
      <w:r w:rsidRPr="006835D1">
        <w:rPr>
          <w:rFonts w:ascii="Calibri" w:hAnsi="Calibri" w:cs="Calibri"/>
          <w:sz w:val="22"/>
          <w:szCs w:val="22"/>
        </w:rPr>
        <w:t>zym Komisji (UE) 2016/7 z dnia 5 stycznia 2016 r. ustanawiającym standardowy formularz jednolitego europejskiego dokumentu zamówienia (Dz. Urz. UE L 3 z 06.01.2016, str. 16), zwanego dalej „jednolitym dokumentem”.</w:t>
      </w:r>
    </w:p>
    <w:p w:rsidR="005654C2" w:rsidRPr="006835D1" w:rsidRDefault="00E46613" w:rsidP="00E46613">
      <w:pPr>
        <w:autoSpaceDE w:val="0"/>
        <w:autoSpaceDN w:val="0"/>
        <w:adjustRightInd w:val="0"/>
        <w:spacing w:line="276" w:lineRule="auto"/>
        <w:jc w:val="both"/>
        <w:rPr>
          <w:rFonts w:ascii="Calibri" w:hAnsi="Calibri" w:cs="Calibri"/>
          <w:sz w:val="22"/>
          <w:szCs w:val="22"/>
        </w:rPr>
      </w:pPr>
      <w:r w:rsidRPr="006835D1">
        <w:rPr>
          <w:rFonts w:ascii="Calibri" w:hAnsi="Calibri" w:cs="Calibri"/>
          <w:sz w:val="22"/>
          <w:szCs w:val="22"/>
        </w:rPr>
        <w:t>5.1.1.</w:t>
      </w:r>
      <w:r w:rsidR="005654C2" w:rsidRPr="006835D1">
        <w:rPr>
          <w:rFonts w:ascii="Calibri" w:hAnsi="Calibri" w:cs="Calibri"/>
          <w:sz w:val="22"/>
          <w:szCs w:val="22"/>
        </w:rPr>
        <w:t xml:space="preserve">JEDZ składa </w:t>
      </w:r>
      <w:r w:rsidR="00830B8E" w:rsidRPr="006835D1">
        <w:rPr>
          <w:rFonts w:ascii="Calibri" w:hAnsi="Calibri" w:cs="Calibri"/>
          <w:sz w:val="22"/>
          <w:szCs w:val="22"/>
        </w:rPr>
        <w:t xml:space="preserve">Wykonawca </w:t>
      </w:r>
      <w:r w:rsidR="005654C2" w:rsidRPr="006835D1">
        <w:rPr>
          <w:rFonts w:ascii="Calibri" w:hAnsi="Calibri" w:cs="Calibri"/>
          <w:sz w:val="22"/>
          <w:szCs w:val="22"/>
        </w:rPr>
        <w:t xml:space="preserve">pod rygorem nieważności w formie elektronicznej. Powyższe oznacza, że JEDZ powinien mieć postać elektroniczną oraz zostać opatrzony kwalifikowanym podpisem elektronicznym przez osoby należycie umocowane do złożenia tego oświadczenia; </w:t>
      </w:r>
    </w:p>
    <w:p w:rsidR="005654C2" w:rsidRPr="006835D1" w:rsidRDefault="00E46613" w:rsidP="005654C2">
      <w:pPr>
        <w:autoSpaceDE w:val="0"/>
        <w:autoSpaceDN w:val="0"/>
        <w:adjustRightInd w:val="0"/>
        <w:spacing w:line="276" w:lineRule="auto"/>
        <w:jc w:val="both"/>
        <w:rPr>
          <w:rFonts w:ascii="Calibri" w:hAnsi="Calibri" w:cs="Calibri"/>
          <w:sz w:val="22"/>
          <w:szCs w:val="22"/>
        </w:rPr>
      </w:pPr>
      <w:r w:rsidRPr="006835D1">
        <w:rPr>
          <w:rFonts w:ascii="Calibri" w:hAnsi="Calibri" w:cs="Calibri"/>
          <w:bCs/>
          <w:sz w:val="22"/>
          <w:szCs w:val="22"/>
        </w:rPr>
        <w:t>5.1.2.</w:t>
      </w:r>
      <w:r w:rsidR="005654C2" w:rsidRPr="006835D1">
        <w:rPr>
          <w:rFonts w:ascii="Calibri" w:hAnsi="Calibri" w:cs="Calibri"/>
          <w:bCs/>
          <w:sz w:val="22"/>
          <w:szCs w:val="22"/>
        </w:rPr>
        <w:t xml:space="preserve">W przypadku wspólnego ubiegania się o zamówienie przez </w:t>
      </w:r>
      <w:r w:rsidR="0068362F" w:rsidRPr="006835D1">
        <w:rPr>
          <w:rFonts w:ascii="Calibri" w:hAnsi="Calibri" w:cs="Calibri"/>
          <w:bCs/>
          <w:sz w:val="22"/>
          <w:szCs w:val="22"/>
        </w:rPr>
        <w:t>Wykonawc</w:t>
      </w:r>
      <w:r w:rsidR="005654C2" w:rsidRPr="006835D1">
        <w:rPr>
          <w:rFonts w:ascii="Calibri" w:hAnsi="Calibri" w:cs="Calibri"/>
          <w:bCs/>
          <w:sz w:val="22"/>
          <w:szCs w:val="22"/>
        </w:rPr>
        <w:t xml:space="preserve">ów, oświadczenie, o którym mowa w pkt 1.1, składa każdy z </w:t>
      </w:r>
      <w:r w:rsidR="0068362F" w:rsidRPr="006835D1">
        <w:rPr>
          <w:rFonts w:ascii="Calibri" w:hAnsi="Calibri" w:cs="Calibri"/>
          <w:bCs/>
          <w:sz w:val="22"/>
          <w:szCs w:val="22"/>
        </w:rPr>
        <w:t>Wykonawc</w:t>
      </w:r>
      <w:r w:rsidR="005654C2" w:rsidRPr="006835D1">
        <w:rPr>
          <w:rFonts w:ascii="Calibri" w:hAnsi="Calibri" w:cs="Calibri"/>
          <w:bCs/>
          <w:sz w:val="22"/>
          <w:szCs w:val="22"/>
        </w:rPr>
        <w:t>ów. Oświadczenia te potwierdzają brak podstaw wykluczenia oraz spełnianie warunków udziału w postępowaniu lub kryteriów selekcji</w:t>
      </w:r>
      <w:r w:rsidR="005654C2" w:rsidRPr="006835D1">
        <w:rPr>
          <w:rFonts w:ascii="Calibri" w:hAnsi="Calibri" w:cs="Calibri"/>
          <w:sz w:val="22"/>
          <w:szCs w:val="22"/>
        </w:rPr>
        <w:t xml:space="preserve"> w zakresie, w jakim każdy z </w:t>
      </w:r>
      <w:r w:rsidR="0068362F" w:rsidRPr="006835D1">
        <w:rPr>
          <w:rFonts w:ascii="Calibri" w:hAnsi="Calibri" w:cs="Calibri"/>
          <w:sz w:val="22"/>
          <w:szCs w:val="22"/>
        </w:rPr>
        <w:t>Wykonawc</w:t>
      </w:r>
      <w:r w:rsidR="005654C2" w:rsidRPr="006835D1">
        <w:rPr>
          <w:rFonts w:ascii="Calibri" w:hAnsi="Calibri" w:cs="Calibri"/>
          <w:sz w:val="22"/>
          <w:szCs w:val="22"/>
        </w:rPr>
        <w:t xml:space="preserve">ów wykazuje spełnianie warunków udziału w postępowaniu lub kryteriów selekcji. </w:t>
      </w:r>
    </w:p>
    <w:p w:rsidR="005654C2" w:rsidRPr="006835D1" w:rsidRDefault="005654C2" w:rsidP="005654C2">
      <w:pPr>
        <w:autoSpaceDE w:val="0"/>
        <w:autoSpaceDN w:val="0"/>
        <w:adjustRightInd w:val="0"/>
        <w:spacing w:line="276" w:lineRule="auto"/>
        <w:jc w:val="both"/>
        <w:rPr>
          <w:rFonts w:ascii="Calibri" w:hAnsi="Calibri" w:cs="Calibri"/>
          <w:sz w:val="22"/>
          <w:szCs w:val="22"/>
        </w:rPr>
      </w:pPr>
      <w:r w:rsidRPr="006835D1">
        <w:rPr>
          <w:rFonts w:ascii="Calibri" w:hAnsi="Calibri" w:cs="Calibri"/>
          <w:b/>
          <w:bCs/>
          <w:i/>
          <w:iCs/>
          <w:sz w:val="22"/>
          <w:szCs w:val="22"/>
        </w:rPr>
        <w:t>FORMA JEDZ</w:t>
      </w:r>
    </w:p>
    <w:p w:rsidR="005654C2" w:rsidRPr="006835D1" w:rsidRDefault="00E46613" w:rsidP="00E46613">
      <w:pPr>
        <w:autoSpaceDE w:val="0"/>
        <w:autoSpaceDN w:val="0"/>
        <w:adjustRightInd w:val="0"/>
        <w:spacing w:line="276" w:lineRule="auto"/>
        <w:jc w:val="both"/>
        <w:rPr>
          <w:rFonts w:ascii="Calibri" w:hAnsi="Calibri" w:cs="Calibri"/>
          <w:sz w:val="22"/>
          <w:szCs w:val="22"/>
        </w:rPr>
      </w:pPr>
      <w:r w:rsidRPr="006835D1">
        <w:rPr>
          <w:rFonts w:ascii="Calibri" w:hAnsi="Calibri" w:cs="Calibri"/>
          <w:i/>
          <w:iCs/>
          <w:sz w:val="22"/>
          <w:szCs w:val="22"/>
        </w:rPr>
        <w:t>1.</w:t>
      </w:r>
      <w:r w:rsidR="00406BED" w:rsidRPr="006835D1">
        <w:rPr>
          <w:rFonts w:ascii="Calibri" w:hAnsi="Calibri" w:cs="Calibri"/>
          <w:i/>
          <w:iCs/>
          <w:sz w:val="22"/>
          <w:szCs w:val="22"/>
        </w:rPr>
        <w:t>Zamawia</w:t>
      </w:r>
      <w:r w:rsidR="005654C2" w:rsidRPr="006835D1">
        <w:rPr>
          <w:rFonts w:ascii="Calibri" w:hAnsi="Calibri" w:cs="Calibri"/>
          <w:i/>
          <w:iCs/>
          <w:sz w:val="22"/>
          <w:szCs w:val="22"/>
        </w:rPr>
        <w:t>jący dopuszcza w szczególności następujący format przesyłanych danych: .pdf, .</w:t>
      </w:r>
      <w:proofErr w:type="spellStart"/>
      <w:r w:rsidR="005654C2" w:rsidRPr="006835D1">
        <w:rPr>
          <w:rFonts w:ascii="Calibri" w:hAnsi="Calibri" w:cs="Calibri"/>
          <w:i/>
          <w:iCs/>
          <w:sz w:val="22"/>
          <w:szCs w:val="22"/>
        </w:rPr>
        <w:t>doc</w:t>
      </w:r>
      <w:proofErr w:type="spellEnd"/>
      <w:r w:rsidR="005654C2" w:rsidRPr="006835D1">
        <w:rPr>
          <w:rFonts w:ascii="Calibri" w:hAnsi="Calibri" w:cs="Calibri"/>
          <w:i/>
          <w:iCs/>
          <w:sz w:val="22"/>
          <w:szCs w:val="22"/>
        </w:rPr>
        <w:t>, .</w:t>
      </w:r>
      <w:proofErr w:type="spellStart"/>
      <w:r w:rsidR="005654C2" w:rsidRPr="006835D1">
        <w:rPr>
          <w:rFonts w:ascii="Calibri" w:hAnsi="Calibri" w:cs="Calibri"/>
          <w:i/>
          <w:iCs/>
          <w:sz w:val="22"/>
          <w:szCs w:val="22"/>
        </w:rPr>
        <w:t>docx</w:t>
      </w:r>
      <w:proofErr w:type="spellEnd"/>
      <w:r w:rsidR="005654C2" w:rsidRPr="006835D1">
        <w:rPr>
          <w:rFonts w:ascii="Calibri" w:hAnsi="Calibri" w:cs="Calibri"/>
          <w:i/>
          <w:iCs/>
          <w:sz w:val="22"/>
          <w:szCs w:val="22"/>
        </w:rPr>
        <w:t>, .rtf, .odt.1.</w:t>
      </w:r>
    </w:p>
    <w:p w:rsidR="005654C2" w:rsidRPr="006835D1" w:rsidRDefault="00E46613" w:rsidP="00E46613">
      <w:pPr>
        <w:autoSpaceDE w:val="0"/>
        <w:autoSpaceDN w:val="0"/>
        <w:adjustRightInd w:val="0"/>
        <w:spacing w:line="276" w:lineRule="auto"/>
        <w:jc w:val="both"/>
        <w:rPr>
          <w:rFonts w:ascii="Calibri" w:hAnsi="Calibri" w:cs="Calibri"/>
          <w:sz w:val="22"/>
          <w:szCs w:val="22"/>
        </w:rPr>
      </w:pPr>
      <w:r w:rsidRPr="006835D1">
        <w:rPr>
          <w:rFonts w:ascii="Calibri" w:hAnsi="Calibri" w:cs="Calibri"/>
          <w:i/>
          <w:iCs/>
          <w:sz w:val="22"/>
          <w:szCs w:val="22"/>
        </w:rPr>
        <w:t>2.</w:t>
      </w:r>
      <w:r w:rsidR="0068362F" w:rsidRPr="006835D1">
        <w:rPr>
          <w:rFonts w:ascii="Calibri" w:hAnsi="Calibri" w:cs="Calibri"/>
          <w:i/>
          <w:iCs/>
          <w:sz w:val="22"/>
          <w:szCs w:val="22"/>
        </w:rPr>
        <w:t>Wykonawc</w:t>
      </w:r>
      <w:r w:rsidR="005654C2" w:rsidRPr="006835D1">
        <w:rPr>
          <w:rFonts w:ascii="Calibri" w:hAnsi="Calibri" w:cs="Calibri"/>
          <w:i/>
          <w:iCs/>
          <w:sz w:val="22"/>
          <w:szCs w:val="22"/>
        </w:rPr>
        <w:t xml:space="preserve">a wypełnia JEDZ, tworząc dokument elektroniczny. Może korzystać z narzędzia ESPD lub innych dostępnych narzędzi lub oprogramowania, które umożliwiają wypełnienie JEDZ i utworzenie dokumentu elektronicznego, w szczególności w jednym z ww. formatów. </w:t>
      </w:r>
    </w:p>
    <w:p w:rsidR="005654C2" w:rsidRPr="006835D1" w:rsidRDefault="00E46613" w:rsidP="00E46613">
      <w:pPr>
        <w:autoSpaceDE w:val="0"/>
        <w:autoSpaceDN w:val="0"/>
        <w:adjustRightInd w:val="0"/>
        <w:spacing w:line="276" w:lineRule="auto"/>
        <w:jc w:val="both"/>
        <w:rPr>
          <w:rFonts w:ascii="Calibri" w:hAnsi="Calibri" w:cs="Calibri"/>
          <w:sz w:val="22"/>
          <w:szCs w:val="22"/>
        </w:rPr>
      </w:pPr>
      <w:r w:rsidRPr="006835D1">
        <w:rPr>
          <w:rFonts w:ascii="Calibri" w:hAnsi="Calibri" w:cs="Calibri"/>
          <w:i/>
          <w:iCs/>
          <w:sz w:val="22"/>
          <w:szCs w:val="22"/>
        </w:rPr>
        <w:t>3.</w:t>
      </w:r>
      <w:r w:rsidR="005654C2" w:rsidRPr="006835D1">
        <w:rPr>
          <w:rFonts w:ascii="Calibri" w:hAnsi="Calibri" w:cs="Calibri"/>
          <w:i/>
          <w:iCs/>
          <w:sz w:val="22"/>
          <w:szCs w:val="22"/>
        </w:rPr>
        <w:t xml:space="preserve">Po stworzeniu lub wygenerowaniu przez </w:t>
      </w:r>
      <w:r w:rsidR="0068362F" w:rsidRPr="006835D1">
        <w:rPr>
          <w:rFonts w:ascii="Calibri" w:hAnsi="Calibri" w:cs="Calibri"/>
          <w:i/>
          <w:iCs/>
          <w:sz w:val="22"/>
          <w:szCs w:val="22"/>
        </w:rPr>
        <w:t>Wykonawc</w:t>
      </w:r>
      <w:r w:rsidR="005654C2" w:rsidRPr="006835D1">
        <w:rPr>
          <w:rFonts w:ascii="Calibri" w:hAnsi="Calibri" w:cs="Calibri"/>
          <w:i/>
          <w:iCs/>
          <w:sz w:val="22"/>
          <w:szCs w:val="22"/>
        </w:rPr>
        <w:t xml:space="preserve">ę dokumentu elektronicznego JEDZ, </w:t>
      </w:r>
      <w:r w:rsidR="0068362F" w:rsidRPr="006835D1">
        <w:rPr>
          <w:rFonts w:ascii="Calibri" w:hAnsi="Calibri" w:cs="Calibri"/>
          <w:i/>
          <w:iCs/>
          <w:sz w:val="22"/>
          <w:szCs w:val="22"/>
        </w:rPr>
        <w:t>Wykonawc</w:t>
      </w:r>
      <w:r w:rsidR="005654C2" w:rsidRPr="006835D1">
        <w:rPr>
          <w:rFonts w:ascii="Calibri" w:hAnsi="Calibri" w:cs="Calibri"/>
          <w:i/>
          <w:iCs/>
          <w:sz w:val="22"/>
          <w:szCs w:val="22"/>
        </w:rPr>
        <w:t>a podpisuje ww. dokument kwalifikowanym podpisem elektronicznym, wystawionym przez dostawcę kwalifikowanej usługi zaufania, będącego podmiotem świadczącym usługi certyfikacyjne - podpis elektroniczny, spełniające wymogi bezpieczeństwa określone w ustawie z dnia 5 września 2016 r. – o usługach zaufania oraz identyfikacji elektronicznej (Dz.U. z 2020 r. poz. 1173).</w:t>
      </w:r>
    </w:p>
    <w:p w:rsidR="005654C2" w:rsidRPr="006835D1" w:rsidRDefault="005654C2" w:rsidP="005654C2">
      <w:pPr>
        <w:autoSpaceDE w:val="0"/>
        <w:autoSpaceDN w:val="0"/>
        <w:adjustRightInd w:val="0"/>
        <w:spacing w:line="276" w:lineRule="auto"/>
        <w:ind w:left="567" w:hanging="567"/>
        <w:rPr>
          <w:rFonts w:ascii="Calibri" w:hAnsi="Calibri" w:cs="Calibri"/>
          <w:sz w:val="22"/>
          <w:szCs w:val="22"/>
        </w:rPr>
      </w:pPr>
      <w:r w:rsidRPr="006835D1">
        <w:rPr>
          <w:rFonts w:ascii="Calibri" w:hAnsi="Calibri" w:cs="Calibri"/>
          <w:i/>
          <w:iCs/>
          <w:sz w:val="22"/>
          <w:szCs w:val="22"/>
        </w:rPr>
        <w:t xml:space="preserve"> </w:t>
      </w:r>
      <w:r w:rsidRPr="006835D1">
        <w:rPr>
          <w:rFonts w:ascii="Calibri" w:hAnsi="Calibri" w:cs="Calibri"/>
          <w:b/>
          <w:bCs/>
          <w:i/>
          <w:iCs/>
          <w:sz w:val="22"/>
          <w:szCs w:val="22"/>
        </w:rPr>
        <w:t xml:space="preserve">SPOSÓB WYPEŁNIANIA JEDZ </w:t>
      </w:r>
    </w:p>
    <w:p w:rsidR="005654C2" w:rsidRPr="006835D1" w:rsidRDefault="00E46613" w:rsidP="00E46613">
      <w:pPr>
        <w:autoSpaceDE w:val="0"/>
        <w:autoSpaceDN w:val="0"/>
        <w:adjustRightInd w:val="0"/>
        <w:spacing w:line="276" w:lineRule="auto"/>
        <w:jc w:val="both"/>
        <w:rPr>
          <w:rStyle w:val="Hipercze"/>
          <w:rFonts w:ascii="Calibri" w:hAnsi="Calibri" w:cs="Calibri"/>
          <w:color w:val="auto"/>
          <w:sz w:val="22"/>
          <w:szCs w:val="22"/>
        </w:rPr>
      </w:pPr>
      <w:r w:rsidRPr="006835D1">
        <w:rPr>
          <w:rFonts w:ascii="Calibri" w:hAnsi="Calibri" w:cs="Calibri"/>
          <w:i/>
          <w:iCs/>
          <w:sz w:val="22"/>
          <w:szCs w:val="22"/>
        </w:rPr>
        <w:t>1.</w:t>
      </w:r>
      <w:r w:rsidR="0068362F" w:rsidRPr="006835D1">
        <w:rPr>
          <w:rFonts w:ascii="Calibri" w:hAnsi="Calibri" w:cs="Calibri"/>
          <w:i/>
          <w:iCs/>
          <w:sz w:val="22"/>
          <w:szCs w:val="22"/>
        </w:rPr>
        <w:t>Wykonawc</w:t>
      </w:r>
      <w:r w:rsidR="005654C2" w:rsidRPr="006835D1">
        <w:rPr>
          <w:rFonts w:ascii="Calibri" w:hAnsi="Calibri" w:cs="Calibri"/>
          <w:i/>
          <w:iCs/>
          <w:sz w:val="22"/>
          <w:szCs w:val="22"/>
        </w:rPr>
        <w:t xml:space="preserve">a może złożyć JEDZ korzystając z zamieszczonego na stronie internetowej </w:t>
      </w:r>
      <w:r w:rsidR="00406BED" w:rsidRPr="006835D1">
        <w:rPr>
          <w:rFonts w:ascii="Calibri" w:hAnsi="Calibri" w:cs="Calibri"/>
          <w:i/>
          <w:iCs/>
          <w:sz w:val="22"/>
          <w:szCs w:val="22"/>
        </w:rPr>
        <w:t>Zamawia</w:t>
      </w:r>
      <w:r w:rsidR="005654C2" w:rsidRPr="006835D1">
        <w:rPr>
          <w:rFonts w:ascii="Calibri" w:hAnsi="Calibri" w:cs="Calibri"/>
          <w:i/>
          <w:iCs/>
          <w:sz w:val="22"/>
          <w:szCs w:val="22"/>
        </w:rPr>
        <w:t xml:space="preserve">jącego formularza JEDZ (ESPD) w formacie XML który należy wypełnić przy wykorzystaniu systemu dostępowego zamieszczonego na stronie internetowej: </w:t>
      </w:r>
      <w:hyperlink r:id="rId19" w:history="1">
        <w:r w:rsidR="005654C2" w:rsidRPr="006835D1">
          <w:rPr>
            <w:rStyle w:val="Hipercze"/>
            <w:rFonts w:ascii="Calibri" w:hAnsi="Calibri" w:cs="Calibri"/>
            <w:b/>
            <w:color w:val="auto"/>
            <w:sz w:val="22"/>
            <w:szCs w:val="22"/>
          </w:rPr>
          <w:t>https://www.uzp.gov.pl/__data/assets/pdf_file/0026/45557/Jednolity-Europejski-Dokument-Zamowienia-instrukcja-2021.01.20.pdf</w:t>
        </w:r>
      </w:hyperlink>
      <w:r w:rsidR="005654C2" w:rsidRPr="006835D1">
        <w:rPr>
          <w:rStyle w:val="Hipercze"/>
          <w:rFonts w:ascii="Calibri" w:hAnsi="Calibri" w:cs="Calibri"/>
          <w:b/>
          <w:color w:val="auto"/>
          <w:sz w:val="22"/>
          <w:szCs w:val="22"/>
        </w:rPr>
        <w:t>.</w:t>
      </w:r>
    </w:p>
    <w:p w:rsidR="005654C2" w:rsidRPr="006835D1" w:rsidRDefault="00E46613" w:rsidP="00E46613">
      <w:pPr>
        <w:autoSpaceDE w:val="0"/>
        <w:autoSpaceDN w:val="0"/>
        <w:adjustRightInd w:val="0"/>
        <w:spacing w:line="276" w:lineRule="auto"/>
        <w:jc w:val="both"/>
        <w:rPr>
          <w:rFonts w:ascii="Calibri" w:hAnsi="Calibri" w:cs="Calibri"/>
          <w:sz w:val="22"/>
          <w:szCs w:val="22"/>
        </w:rPr>
      </w:pPr>
      <w:r w:rsidRPr="006835D1">
        <w:rPr>
          <w:rFonts w:ascii="Calibri" w:hAnsi="Calibri" w:cs="Calibri"/>
          <w:i/>
          <w:iCs/>
          <w:sz w:val="22"/>
          <w:szCs w:val="22"/>
        </w:rPr>
        <w:t>2.</w:t>
      </w:r>
      <w:r w:rsidR="005654C2" w:rsidRPr="006835D1">
        <w:rPr>
          <w:rFonts w:ascii="Calibri" w:hAnsi="Calibri" w:cs="Calibri"/>
          <w:i/>
          <w:iCs/>
          <w:sz w:val="22"/>
          <w:szCs w:val="22"/>
        </w:rPr>
        <w:t xml:space="preserve">Czynności jakie muszą zostać wykonane w celu wypełnienia JEDZ (ESPD) </w:t>
      </w:r>
    </w:p>
    <w:p w:rsidR="005654C2" w:rsidRPr="006835D1" w:rsidRDefault="00E46613" w:rsidP="00E46613">
      <w:pPr>
        <w:autoSpaceDE w:val="0"/>
        <w:autoSpaceDN w:val="0"/>
        <w:adjustRightInd w:val="0"/>
        <w:spacing w:line="276" w:lineRule="auto"/>
        <w:jc w:val="both"/>
        <w:rPr>
          <w:rFonts w:ascii="Calibri" w:hAnsi="Calibri" w:cs="Calibri"/>
          <w:i/>
          <w:iCs/>
          <w:sz w:val="22"/>
          <w:szCs w:val="22"/>
        </w:rPr>
      </w:pPr>
      <w:r w:rsidRPr="006835D1">
        <w:rPr>
          <w:rFonts w:ascii="Calibri" w:hAnsi="Calibri" w:cs="Calibri"/>
          <w:i/>
          <w:iCs/>
          <w:sz w:val="22"/>
          <w:szCs w:val="22"/>
        </w:rPr>
        <w:t>2.1</w:t>
      </w:r>
      <w:r w:rsidR="005654C2" w:rsidRPr="006835D1">
        <w:rPr>
          <w:rFonts w:ascii="Calibri" w:hAnsi="Calibri" w:cs="Calibri"/>
          <w:i/>
          <w:iCs/>
          <w:sz w:val="22"/>
          <w:szCs w:val="22"/>
        </w:rPr>
        <w:t xml:space="preserve">ze strony internetowej na której został udostępniony dokument SWZ wraz załącznikami do przedmiotowego postępowania należy pobrać plik w formacie XML, o nazwie „Jednolity Europejski Dokument Zamówień (ESPD)” - plik musi być zapisany na dysku </w:t>
      </w:r>
      <w:r w:rsidR="0068362F" w:rsidRPr="006835D1">
        <w:rPr>
          <w:rFonts w:ascii="Calibri" w:hAnsi="Calibri" w:cs="Calibri"/>
          <w:i/>
          <w:iCs/>
          <w:sz w:val="22"/>
          <w:szCs w:val="22"/>
        </w:rPr>
        <w:t>Wykonawc</w:t>
      </w:r>
      <w:r w:rsidR="005654C2" w:rsidRPr="006835D1">
        <w:rPr>
          <w:rFonts w:ascii="Calibri" w:hAnsi="Calibri" w:cs="Calibri"/>
          <w:i/>
          <w:iCs/>
          <w:sz w:val="22"/>
          <w:szCs w:val="22"/>
        </w:rPr>
        <w:t xml:space="preserve">y. </w:t>
      </w:r>
    </w:p>
    <w:p w:rsidR="005654C2" w:rsidRPr="006835D1" w:rsidRDefault="00E46613" w:rsidP="00E46613">
      <w:pPr>
        <w:autoSpaceDE w:val="0"/>
        <w:autoSpaceDN w:val="0"/>
        <w:adjustRightInd w:val="0"/>
        <w:spacing w:line="276" w:lineRule="auto"/>
        <w:jc w:val="both"/>
        <w:rPr>
          <w:rStyle w:val="Hipercze"/>
          <w:rFonts w:ascii="Calibri" w:hAnsi="Calibri" w:cs="Calibri"/>
          <w:color w:val="auto"/>
          <w:sz w:val="22"/>
          <w:szCs w:val="22"/>
        </w:rPr>
      </w:pPr>
      <w:r w:rsidRPr="006835D1">
        <w:rPr>
          <w:rFonts w:ascii="Calibri" w:hAnsi="Calibri" w:cs="Calibri"/>
          <w:i/>
          <w:iCs/>
          <w:sz w:val="22"/>
          <w:szCs w:val="22"/>
        </w:rPr>
        <w:t>2.2.</w:t>
      </w:r>
      <w:r w:rsidR="005654C2" w:rsidRPr="006835D1">
        <w:rPr>
          <w:rFonts w:ascii="Calibri" w:hAnsi="Calibri" w:cs="Calibri"/>
          <w:i/>
          <w:iCs/>
          <w:sz w:val="22"/>
          <w:szCs w:val="22"/>
        </w:rPr>
        <w:t>korzystając z serwisu JEDZ tj. wchodząc na stronę UZP:</w:t>
      </w:r>
      <w:r w:rsidR="005654C2" w:rsidRPr="006835D1">
        <w:rPr>
          <w:rFonts w:ascii="Calibri" w:hAnsi="Calibri" w:cs="Calibri"/>
          <w:b/>
          <w:i/>
          <w:iCs/>
          <w:sz w:val="22"/>
          <w:szCs w:val="22"/>
        </w:rPr>
        <w:t xml:space="preserve"> </w:t>
      </w:r>
      <w:hyperlink r:id="rId20" w:history="1">
        <w:r w:rsidR="005654C2" w:rsidRPr="006835D1">
          <w:rPr>
            <w:rStyle w:val="Hipercze"/>
            <w:rFonts w:ascii="Calibri" w:hAnsi="Calibri" w:cs="Calibri"/>
            <w:b/>
            <w:color w:val="auto"/>
            <w:sz w:val="22"/>
            <w:szCs w:val="22"/>
          </w:rPr>
          <w:t>http://espd.uzp.gov.pl</w:t>
        </w:r>
      </w:hyperlink>
    </w:p>
    <w:p w:rsidR="005654C2" w:rsidRPr="006835D1" w:rsidRDefault="00E46613" w:rsidP="00E46613">
      <w:pPr>
        <w:autoSpaceDE w:val="0"/>
        <w:autoSpaceDN w:val="0"/>
        <w:adjustRightInd w:val="0"/>
        <w:spacing w:line="276" w:lineRule="auto"/>
        <w:jc w:val="both"/>
        <w:rPr>
          <w:rFonts w:ascii="Calibri" w:hAnsi="Calibri" w:cs="Calibri"/>
          <w:i/>
          <w:iCs/>
          <w:sz w:val="22"/>
          <w:szCs w:val="22"/>
        </w:rPr>
      </w:pPr>
      <w:r w:rsidRPr="006835D1">
        <w:rPr>
          <w:rFonts w:ascii="Calibri" w:hAnsi="Calibri" w:cs="Calibri"/>
          <w:i/>
          <w:iCs/>
          <w:sz w:val="22"/>
          <w:szCs w:val="22"/>
        </w:rPr>
        <w:t>2.3.</w:t>
      </w:r>
      <w:r w:rsidR="005654C2" w:rsidRPr="006835D1">
        <w:rPr>
          <w:rFonts w:ascii="Calibri" w:hAnsi="Calibri" w:cs="Calibri"/>
          <w:i/>
          <w:iCs/>
          <w:sz w:val="22"/>
          <w:szCs w:val="22"/>
        </w:rPr>
        <w:t>należy dokonać załadowania pliku i można rozpocząć wypełnianie dokumentu w wersji elektronicznej.</w:t>
      </w:r>
    </w:p>
    <w:p w:rsidR="005654C2" w:rsidRPr="006835D1" w:rsidRDefault="00E46613" w:rsidP="00E46613">
      <w:pPr>
        <w:autoSpaceDE w:val="0"/>
        <w:autoSpaceDN w:val="0"/>
        <w:adjustRightInd w:val="0"/>
        <w:spacing w:line="276" w:lineRule="auto"/>
        <w:jc w:val="both"/>
        <w:rPr>
          <w:rFonts w:ascii="Calibri" w:hAnsi="Calibri" w:cs="Calibri"/>
          <w:i/>
          <w:iCs/>
          <w:sz w:val="22"/>
          <w:szCs w:val="22"/>
        </w:rPr>
      </w:pPr>
      <w:r w:rsidRPr="006835D1">
        <w:rPr>
          <w:rFonts w:ascii="Calibri" w:hAnsi="Calibri" w:cs="Calibri"/>
          <w:i/>
          <w:iCs/>
          <w:sz w:val="22"/>
          <w:szCs w:val="22"/>
        </w:rPr>
        <w:t>2.4.</w:t>
      </w:r>
      <w:r w:rsidR="005654C2" w:rsidRPr="006835D1">
        <w:rPr>
          <w:rFonts w:ascii="Calibri" w:hAnsi="Calibri" w:cs="Calibri"/>
          <w:i/>
          <w:iCs/>
          <w:sz w:val="22"/>
          <w:szCs w:val="22"/>
        </w:rPr>
        <w:t>wybrać odpowiednią wersję językową (</w:t>
      </w:r>
      <w:proofErr w:type="spellStart"/>
      <w:r w:rsidR="005654C2" w:rsidRPr="006835D1">
        <w:rPr>
          <w:rFonts w:ascii="Calibri" w:hAnsi="Calibri" w:cs="Calibri"/>
          <w:i/>
          <w:iCs/>
          <w:sz w:val="22"/>
          <w:szCs w:val="22"/>
        </w:rPr>
        <w:t>pl</w:t>
      </w:r>
      <w:proofErr w:type="spellEnd"/>
      <w:r w:rsidR="005654C2" w:rsidRPr="006835D1">
        <w:rPr>
          <w:rFonts w:ascii="Calibri" w:hAnsi="Calibri" w:cs="Calibri"/>
          <w:i/>
          <w:iCs/>
          <w:sz w:val="22"/>
          <w:szCs w:val="22"/>
        </w:rPr>
        <w:t xml:space="preserve"> - Polski). </w:t>
      </w:r>
    </w:p>
    <w:p w:rsidR="005654C2" w:rsidRPr="006835D1" w:rsidRDefault="00E46613" w:rsidP="00E46613">
      <w:pPr>
        <w:autoSpaceDE w:val="0"/>
        <w:autoSpaceDN w:val="0"/>
        <w:adjustRightInd w:val="0"/>
        <w:spacing w:line="276" w:lineRule="auto"/>
        <w:jc w:val="both"/>
        <w:rPr>
          <w:rFonts w:ascii="Calibri" w:hAnsi="Calibri" w:cs="Calibri"/>
          <w:i/>
          <w:iCs/>
          <w:sz w:val="22"/>
          <w:szCs w:val="22"/>
        </w:rPr>
      </w:pPr>
      <w:r w:rsidRPr="006835D1">
        <w:rPr>
          <w:rFonts w:ascii="Calibri" w:hAnsi="Calibri" w:cs="Calibri"/>
          <w:i/>
          <w:iCs/>
          <w:sz w:val="22"/>
          <w:szCs w:val="22"/>
        </w:rPr>
        <w:t>2.5.</w:t>
      </w:r>
      <w:r w:rsidR="005654C2" w:rsidRPr="006835D1">
        <w:rPr>
          <w:rFonts w:ascii="Calibri" w:hAnsi="Calibri" w:cs="Calibri"/>
          <w:i/>
          <w:iCs/>
          <w:sz w:val="22"/>
          <w:szCs w:val="22"/>
        </w:rPr>
        <w:t xml:space="preserve">wybrać opcję „JESTEM </w:t>
      </w:r>
      <w:r w:rsidR="0068362F" w:rsidRPr="006835D1">
        <w:rPr>
          <w:rFonts w:ascii="Calibri" w:hAnsi="Calibri" w:cs="Calibri"/>
          <w:i/>
          <w:iCs/>
          <w:sz w:val="22"/>
          <w:szCs w:val="22"/>
        </w:rPr>
        <w:t>WYKONAWC</w:t>
      </w:r>
      <w:r w:rsidR="005654C2" w:rsidRPr="006835D1">
        <w:rPr>
          <w:rFonts w:ascii="Calibri" w:hAnsi="Calibri" w:cs="Calibri"/>
          <w:i/>
          <w:iCs/>
          <w:sz w:val="22"/>
          <w:szCs w:val="22"/>
        </w:rPr>
        <w:t xml:space="preserve">Ą” . </w:t>
      </w:r>
    </w:p>
    <w:p w:rsidR="005654C2" w:rsidRPr="006835D1" w:rsidRDefault="00E46613" w:rsidP="00E46613">
      <w:pPr>
        <w:autoSpaceDE w:val="0"/>
        <w:autoSpaceDN w:val="0"/>
        <w:adjustRightInd w:val="0"/>
        <w:spacing w:line="276" w:lineRule="auto"/>
        <w:jc w:val="both"/>
        <w:rPr>
          <w:rFonts w:ascii="Calibri" w:hAnsi="Calibri" w:cs="Calibri"/>
          <w:i/>
          <w:iCs/>
          <w:sz w:val="22"/>
          <w:szCs w:val="22"/>
        </w:rPr>
      </w:pPr>
      <w:r w:rsidRPr="006835D1">
        <w:rPr>
          <w:rFonts w:ascii="Calibri" w:hAnsi="Calibri" w:cs="Calibri"/>
          <w:i/>
          <w:iCs/>
          <w:sz w:val="22"/>
          <w:szCs w:val="22"/>
        </w:rPr>
        <w:t>2.6.</w:t>
      </w:r>
      <w:r w:rsidR="005654C2" w:rsidRPr="006835D1">
        <w:rPr>
          <w:rFonts w:ascii="Calibri" w:hAnsi="Calibri" w:cs="Calibri"/>
          <w:i/>
          <w:iCs/>
          <w:sz w:val="22"/>
          <w:szCs w:val="22"/>
        </w:rPr>
        <w:t xml:space="preserve">następnie </w:t>
      </w:r>
      <w:r w:rsidR="0068362F" w:rsidRPr="006835D1">
        <w:rPr>
          <w:rFonts w:ascii="Calibri" w:hAnsi="Calibri" w:cs="Calibri"/>
          <w:i/>
          <w:iCs/>
          <w:sz w:val="22"/>
          <w:szCs w:val="22"/>
        </w:rPr>
        <w:t>Wykonawc</w:t>
      </w:r>
      <w:r w:rsidR="005654C2" w:rsidRPr="006835D1">
        <w:rPr>
          <w:rFonts w:ascii="Calibri" w:hAnsi="Calibri" w:cs="Calibri"/>
          <w:i/>
          <w:iCs/>
          <w:sz w:val="22"/>
          <w:szCs w:val="22"/>
        </w:rPr>
        <w:t xml:space="preserve">a musi zaznaczyć pole „Zaimportować ESPD”. </w:t>
      </w:r>
    </w:p>
    <w:p w:rsidR="005654C2" w:rsidRPr="006835D1" w:rsidRDefault="00E46613" w:rsidP="00E46613">
      <w:pPr>
        <w:autoSpaceDE w:val="0"/>
        <w:autoSpaceDN w:val="0"/>
        <w:adjustRightInd w:val="0"/>
        <w:spacing w:line="276" w:lineRule="auto"/>
        <w:jc w:val="both"/>
        <w:rPr>
          <w:rFonts w:ascii="Calibri" w:hAnsi="Calibri" w:cs="Calibri"/>
          <w:i/>
          <w:iCs/>
          <w:sz w:val="22"/>
          <w:szCs w:val="22"/>
        </w:rPr>
      </w:pPr>
      <w:r w:rsidRPr="006835D1">
        <w:rPr>
          <w:rFonts w:ascii="Calibri" w:hAnsi="Calibri" w:cs="Calibri"/>
          <w:i/>
          <w:iCs/>
          <w:sz w:val="22"/>
          <w:szCs w:val="22"/>
        </w:rPr>
        <w:t>2.7.</w:t>
      </w:r>
      <w:r w:rsidR="0068362F" w:rsidRPr="006835D1">
        <w:rPr>
          <w:rFonts w:ascii="Calibri" w:hAnsi="Calibri" w:cs="Calibri"/>
          <w:i/>
          <w:iCs/>
          <w:sz w:val="22"/>
          <w:szCs w:val="22"/>
        </w:rPr>
        <w:t>Wykonawc</w:t>
      </w:r>
      <w:r w:rsidR="005654C2" w:rsidRPr="006835D1">
        <w:rPr>
          <w:rFonts w:ascii="Calibri" w:hAnsi="Calibri" w:cs="Calibri"/>
          <w:i/>
          <w:iCs/>
          <w:sz w:val="22"/>
          <w:szCs w:val="22"/>
        </w:rPr>
        <w:t xml:space="preserve">a musi „załadować dokument” poprzez wybór dokumentu zapisanego na dysku, o którym mowa powyżej. </w:t>
      </w:r>
    </w:p>
    <w:p w:rsidR="005654C2" w:rsidRPr="006835D1" w:rsidRDefault="00E46613" w:rsidP="00E46613">
      <w:pPr>
        <w:autoSpaceDE w:val="0"/>
        <w:autoSpaceDN w:val="0"/>
        <w:adjustRightInd w:val="0"/>
        <w:spacing w:line="276" w:lineRule="auto"/>
        <w:jc w:val="both"/>
        <w:rPr>
          <w:rFonts w:ascii="Calibri" w:hAnsi="Calibri" w:cs="Calibri"/>
          <w:i/>
          <w:iCs/>
          <w:sz w:val="22"/>
          <w:szCs w:val="22"/>
        </w:rPr>
      </w:pPr>
      <w:r w:rsidRPr="006835D1">
        <w:rPr>
          <w:rFonts w:ascii="Calibri" w:hAnsi="Calibri" w:cs="Calibri"/>
          <w:i/>
          <w:iCs/>
          <w:sz w:val="22"/>
          <w:szCs w:val="22"/>
        </w:rPr>
        <w:t>2.8.</w:t>
      </w:r>
      <w:r w:rsidR="005654C2" w:rsidRPr="006835D1">
        <w:rPr>
          <w:rFonts w:ascii="Calibri" w:hAnsi="Calibri" w:cs="Calibri"/>
          <w:i/>
          <w:iCs/>
          <w:sz w:val="22"/>
          <w:szCs w:val="22"/>
        </w:rPr>
        <w:t xml:space="preserve">po dokonaniu powyższych czynności należy wcisnąć przycisk „DALEJ”. </w:t>
      </w:r>
    </w:p>
    <w:p w:rsidR="005654C2" w:rsidRPr="006835D1" w:rsidRDefault="00E46613" w:rsidP="00E46613">
      <w:pPr>
        <w:autoSpaceDE w:val="0"/>
        <w:autoSpaceDN w:val="0"/>
        <w:adjustRightInd w:val="0"/>
        <w:spacing w:line="276" w:lineRule="auto"/>
        <w:jc w:val="both"/>
        <w:rPr>
          <w:rFonts w:ascii="Calibri" w:hAnsi="Calibri" w:cs="Calibri"/>
          <w:i/>
          <w:iCs/>
          <w:sz w:val="22"/>
          <w:szCs w:val="22"/>
        </w:rPr>
      </w:pPr>
      <w:r w:rsidRPr="006835D1">
        <w:rPr>
          <w:rFonts w:ascii="Calibri" w:hAnsi="Calibri" w:cs="Calibri"/>
          <w:i/>
          <w:iCs/>
          <w:sz w:val="22"/>
          <w:szCs w:val="22"/>
        </w:rPr>
        <w:lastRenderedPageBreak/>
        <w:t>2.9.</w:t>
      </w:r>
      <w:r w:rsidR="005654C2" w:rsidRPr="006835D1">
        <w:rPr>
          <w:rFonts w:ascii="Calibri" w:hAnsi="Calibri" w:cs="Calibri"/>
          <w:i/>
          <w:iCs/>
          <w:sz w:val="22"/>
          <w:szCs w:val="22"/>
        </w:rPr>
        <w:t>wypełnić formularz, zapisać na dysku wypełniony formularz, dalej postępować zgodnie z wytycznymi zawartymi w instrukcji.</w:t>
      </w:r>
    </w:p>
    <w:p w:rsidR="005654C2" w:rsidRPr="006835D1" w:rsidRDefault="00E46613" w:rsidP="00E46613">
      <w:pPr>
        <w:autoSpaceDE w:val="0"/>
        <w:autoSpaceDN w:val="0"/>
        <w:adjustRightInd w:val="0"/>
        <w:spacing w:line="276" w:lineRule="auto"/>
        <w:jc w:val="both"/>
        <w:rPr>
          <w:rFonts w:ascii="Calibri" w:hAnsi="Calibri" w:cs="Calibri"/>
          <w:i/>
          <w:iCs/>
          <w:sz w:val="22"/>
          <w:szCs w:val="22"/>
        </w:rPr>
      </w:pPr>
      <w:r w:rsidRPr="006835D1">
        <w:rPr>
          <w:rFonts w:ascii="Calibri" w:hAnsi="Calibri" w:cs="Calibri"/>
          <w:i/>
          <w:iCs/>
          <w:sz w:val="22"/>
          <w:szCs w:val="22"/>
        </w:rPr>
        <w:t>2.10.</w:t>
      </w:r>
      <w:r w:rsidR="005654C2" w:rsidRPr="006835D1">
        <w:rPr>
          <w:rFonts w:ascii="Calibri" w:hAnsi="Calibri" w:cs="Calibri"/>
          <w:i/>
          <w:iCs/>
          <w:sz w:val="22"/>
          <w:szCs w:val="22"/>
        </w:rPr>
        <w:t xml:space="preserve">Przy wypełnianiu formularza JEDZ (ESPD) </w:t>
      </w:r>
      <w:r w:rsidR="0068362F" w:rsidRPr="006835D1">
        <w:rPr>
          <w:rFonts w:ascii="Calibri" w:hAnsi="Calibri" w:cs="Calibri"/>
          <w:i/>
          <w:iCs/>
          <w:sz w:val="22"/>
          <w:szCs w:val="22"/>
        </w:rPr>
        <w:t>Wykonawc</w:t>
      </w:r>
      <w:r w:rsidR="005654C2" w:rsidRPr="006835D1">
        <w:rPr>
          <w:rFonts w:ascii="Calibri" w:hAnsi="Calibri" w:cs="Calibri"/>
          <w:i/>
          <w:iCs/>
          <w:sz w:val="22"/>
          <w:szCs w:val="22"/>
        </w:rPr>
        <w:t xml:space="preserve">y mogą skorzystać z instrukcji jego wypełniania zamieszczonej na stronie internetowej Urzędu Zamówień Publicznych pod adresem: </w:t>
      </w:r>
    </w:p>
    <w:p w:rsidR="005654C2" w:rsidRPr="006835D1" w:rsidRDefault="006F372A" w:rsidP="005654C2">
      <w:pPr>
        <w:suppressAutoHyphens/>
        <w:spacing w:line="276" w:lineRule="auto"/>
        <w:rPr>
          <w:rStyle w:val="Hipercze"/>
          <w:rFonts w:ascii="Calibri" w:hAnsi="Calibri" w:cs="Calibri"/>
          <w:b/>
          <w:color w:val="auto"/>
          <w:sz w:val="22"/>
          <w:szCs w:val="22"/>
        </w:rPr>
      </w:pPr>
      <w:hyperlink r:id="rId21" w:history="1">
        <w:r w:rsidR="005654C2" w:rsidRPr="006835D1">
          <w:rPr>
            <w:rStyle w:val="Hipercze"/>
            <w:rFonts w:ascii="Calibri" w:hAnsi="Calibri" w:cs="Calibri"/>
            <w:b/>
            <w:color w:val="auto"/>
            <w:sz w:val="22"/>
            <w:szCs w:val="22"/>
          </w:rPr>
          <w:t>https://www.uzp.gov.pl/baza-wiedzy/prawo-zamowien-publicznych-regulacje/prawo-krajowe/jednolity-europejski-dokument-zamowienia</w:t>
        </w:r>
      </w:hyperlink>
    </w:p>
    <w:p w:rsidR="005654C2" w:rsidRPr="006835D1" w:rsidRDefault="005654C2" w:rsidP="005654C2">
      <w:pPr>
        <w:autoSpaceDE w:val="0"/>
        <w:autoSpaceDN w:val="0"/>
        <w:adjustRightInd w:val="0"/>
        <w:spacing w:line="276" w:lineRule="auto"/>
        <w:rPr>
          <w:rFonts w:ascii="Calibri" w:hAnsi="Calibri" w:cs="Calibri"/>
          <w:b/>
          <w:bCs/>
          <w:i/>
          <w:iCs/>
          <w:sz w:val="22"/>
          <w:szCs w:val="22"/>
          <w:u w:val="single"/>
        </w:rPr>
      </w:pPr>
    </w:p>
    <w:p w:rsidR="005654C2" w:rsidRPr="006835D1" w:rsidRDefault="00E46613" w:rsidP="00E46613">
      <w:pPr>
        <w:autoSpaceDE w:val="0"/>
        <w:autoSpaceDN w:val="0"/>
        <w:adjustRightInd w:val="0"/>
        <w:spacing w:line="276" w:lineRule="auto"/>
        <w:jc w:val="both"/>
        <w:rPr>
          <w:rFonts w:ascii="Calibri" w:hAnsi="Calibri" w:cs="Calibri"/>
          <w:sz w:val="22"/>
          <w:szCs w:val="22"/>
        </w:rPr>
      </w:pPr>
      <w:r w:rsidRPr="006835D1">
        <w:rPr>
          <w:rFonts w:ascii="Calibri" w:eastAsia="Calibri" w:hAnsi="Calibri" w:cs="Calibri"/>
          <w:b/>
          <w:sz w:val="22"/>
          <w:szCs w:val="22"/>
          <w:lang w:eastAsia="en-US"/>
        </w:rPr>
        <w:t>5.2.</w:t>
      </w:r>
      <w:r w:rsidR="001F445B" w:rsidRPr="006835D1">
        <w:rPr>
          <w:rFonts w:ascii="Calibri" w:eastAsia="Calibri" w:hAnsi="Calibri" w:cs="Calibri"/>
          <w:b/>
          <w:sz w:val="22"/>
          <w:szCs w:val="22"/>
          <w:lang w:eastAsia="en-US"/>
        </w:rPr>
        <w:t>Informacja z krajowego rejestru karnego</w:t>
      </w:r>
      <w:r w:rsidR="005654C2" w:rsidRPr="006835D1">
        <w:rPr>
          <w:rFonts w:ascii="Calibri" w:hAnsi="Calibri" w:cs="Calibri"/>
          <w:b/>
          <w:bCs/>
          <w:sz w:val="22"/>
          <w:szCs w:val="22"/>
        </w:rPr>
        <w:t xml:space="preserve">, </w:t>
      </w:r>
      <w:r w:rsidR="005654C2" w:rsidRPr="006835D1">
        <w:rPr>
          <w:rFonts w:ascii="Calibri" w:hAnsi="Calibri" w:cs="Calibri"/>
          <w:sz w:val="22"/>
          <w:szCs w:val="22"/>
          <w:u w:val="single"/>
        </w:rPr>
        <w:t>sporządzonej nie wcześniej niż 6 miesięcy przed jej złożeniem,</w:t>
      </w:r>
      <w:r w:rsidR="005654C2" w:rsidRPr="006835D1">
        <w:rPr>
          <w:rFonts w:ascii="Calibri" w:hAnsi="Calibri" w:cs="Calibri"/>
          <w:b/>
          <w:bCs/>
          <w:sz w:val="22"/>
          <w:szCs w:val="22"/>
        </w:rPr>
        <w:t xml:space="preserve"> </w:t>
      </w:r>
      <w:r w:rsidR="005654C2" w:rsidRPr="006835D1">
        <w:rPr>
          <w:rFonts w:ascii="Calibri" w:hAnsi="Calibri" w:cs="Calibri"/>
          <w:sz w:val="22"/>
          <w:szCs w:val="22"/>
        </w:rPr>
        <w:t xml:space="preserve">w zakresie: </w:t>
      </w:r>
    </w:p>
    <w:p w:rsidR="005654C2" w:rsidRPr="006835D1" w:rsidRDefault="005654C2" w:rsidP="00083EAD">
      <w:pPr>
        <w:pStyle w:val="Akapitzlist"/>
        <w:numPr>
          <w:ilvl w:val="0"/>
          <w:numId w:val="10"/>
        </w:numPr>
        <w:autoSpaceDE w:val="0"/>
        <w:autoSpaceDN w:val="0"/>
        <w:adjustRightInd w:val="0"/>
        <w:spacing w:line="276" w:lineRule="auto"/>
        <w:rPr>
          <w:rFonts w:ascii="Calibri" w:hAnsi="Calibri" w:cs="Calibri"/>
          <w:sz w:val="22"/>
          <w:szCs w:val="22"/>
        </w:rPr>
      </w:pPr>
      <w:r w:rsidRPr="006835D1">
        <w:rPr>
          <w:rFonts w:ascii="Calibri" w:hAnsi="Calibri" w:cs="Calibri"/>
          <w:sz w:val="22"/>
          <w:szCs w:val="22"/>
        </w:rPr>
        <w:t xml:space="preserve">art. 108 ust. 1 pkt 1 i 2 ustawy z dnia 11 września 2019 r. – </w:t>
      </w:r>
      <w:r w:rsidR="00EF42E3" w:rsidRPr="006835D1">
        <w:rPr>
          <w:rFonts w:ascii="Calibri" w:hAnsi="Calibri" w:cs="Calibri"/>
          <w:sz w:val="22"/>
          <w:szCs w:val="22"/>
        </w:rPr>
        <w:t xml:space="preserve"> ustawy </w:t>
      </w:r>
      <w:r w:rsidRPr="006835D1">
        <w:rPr>
          <w:rFonts w:ascii="Calibri" w:hAnsi="Calibri" w:cs="Calibri"/>
          <w:sz w:val="22"/>
          <w:szCs w:val="22"/>
        </w:rPr>
        <w:t xml:space="preserve">Prawo zamówień publicznych, </w:t>
      </w:r>
    </w:p>
    <w:p w:rsidR="005654C2" w:rsidRPr="006835D1" w:rsidRDefault="005654C2" w:rsidP="00083EAD">
      <w:pPr>
        <w:pStyle w:val="Akapitzlist"/>
        <w:numPr>
          <w:ilvl w:val="0"/>
          <w:numId w:val="10"/>
        </w:numPr>
        <w:autoSpaceDE w:val="0"/>
        <w:autoSpaceDN w:val="0"/>
        <w:adjustRightInd w:val="0"/>
        <w:spacing w:line="276" w:lineRule="auto"/>
        <w:rPr>
          <w:rFonts w:ascii="Calibri" w:hAnsi="Calibri" w:cs="Calibri"/>
          <w:sz w:val="22"/>
          <w:szCs w:val="22"/>
        </w:rPr>
      </w:pPr>
      <w:r w:rsidRPr="006835D1">
        <w:rPr>
          <w:rFonts w:ascii="Calibri" w:hAnsi="Calibri" w:cs="Calibri"/>
          <w:sz w:val="22"/>
          <w:szCs w:val="22"/>
        </w:rPr>
        <w:t>art. 108 ust. 1 pkt 4 ustawy</w:t>
      </w:r>
      <w:r w:rsidR="00EF42E3" w:rsidRPr="006835D1">
        <w:rPr>
          <w:rFonts w:ascii="Calibri" w:hAnsi="Calibri" w:cs="Calibri"/>
          <w:sz w:val="22"/>
          <w:szCs w:val="22"/>
        </w:rPr>
        <w:t xml:space="preserve"> </w:t>
      </w:r>
      <w:proofErr w:type="spellStart"/>
      <w:r w:rsidR="00EF42E3" w:rsidRPr="006835D1">
        <w:rPr>
          <w:rFonts w:ascii="Calibri" w:hAnsi="Calibri" w:cs="Calibri"/>
          <w:sz w:val="22"/>
          <w:szCs w:val="22"/>
        </w:rPr>
        <w:t>Pzp</w:t>
      </w:r>
      <w:proofErr w:type="spellEnd"/>
      <w:r w:rsidRPr="006835D1">
        <w:rPr>
          <w:rFonts w:ascii="Calibri" w:hAnsi="Calibri" w:cs="Calibri"/>
          <w:sz w:val="22"/>
          <w:szCs w:val="22"/>
        </w:rPr>
        <w:t>, dotyczącej orzeczenia zakazu ubiegania się o zamówienie publiczne tytułem środka karnego,</w:t>
      </w:r>
    </w:p>
    <w:p w:rsidR="005654C2" w:rsidRPr="006835D1" w:rsidRDefault="005654C2" w:rsidP="00083EAD">
      <w:pPr>
        <w:pStyle w:val="Akapitzlist"/>
        <w:numPr>
          <w:ilvl w:val="0"/>
          <w:numId w:val="10"/>
        </w:numPr>
        <w:autoSpaceDE w:val="0"/>
        <w:autoSpaceDN w:val="0"/>
        <w:adjustRightInd w:val="0"/>
        <w:spacing w:line="276" w:lineRule="auto"/>
        <w:rPr>
          <w:rFonts w:ascii="Calibri" w:hAnsi="Calibri" w:cs="Calibri"/>
          <w:sz w:val="22"/>
          <w:szCs w:val="22"/>
        </w:rPr>
      </w:pPr>
      <w:r w:rsidRPr="006835D1">
        <w:rPr>
          <w:rFonts w:ascii="Calibri" w:hAnsi="Calibri" w:cs="Calibri"/>
          <w:sz w:val="22"/>
          <w:szCs w:val="22"/>
        </w:rPr>
        <w:t>ar</w:t>
      </w:r>
      <w:r w:rsidR="00EF42E3" w:rsidRPr="006835D1">
        <w:rPr>
          <w:rFonts w:ascii="Calibri" w:hAnsi="Calibri" w:cs="Calibri"/>
          <w:sz w:val="22"/>
          <w:szCs w:val="22"/>
        </w:rPr>
        <w:t>t. 109 ust. 1 pkt. 2 litera a) u</w:t>
      </w:r>
      <w:r w:rsidRPr="006835D1">
        <w:rPr>
          <w:rFonts w:ascii="Calibri" w:hAnsi="Calibri" w:cs="Calibri"/>
          <w:sz w:val="22"/>
          <w:szCs w:val="22"/>
        </w:rPr>
        <w:t>stawy</w:t>
      </w:r>
      <w:r w:rsidR="00EF42E3" w:rsidRPr="006835D1">
        <w:rPr>
          <w:rFonts w:ascii="Calibri" w:hAnsi="Calibri" w:cs="Calibri"/>
          <w:sz w:val="22"/>
          <w:szCs w:val="22"/>
        </w:rPr>
        <w:t xml:space="preserve"> </w:t>
      </w:r>
      <w:proofErr w:type="spellStart"/>
      <w:r w:rsidR="00EF42E3" w:rsidRPr="006835D1">
        <w:rPr>
          <w:rFonts w:ascii="Calibri" w:hAnsi="Calibri" w:cs="Calibri"/>
          <w:sz w:val="22"/>
          <w:szCs w:val="22"/>
        </w:rPr>
        <w:t>Pzp</w:t>
      </w:r>
      <w:proofErr w:type="spellEnd"/>
      <w:r w:rsidRPr="006835D1">
        <w:rPr>
          <w:rFonts w:ascii="Calibri" w:hAnsi="Calibri" w:cs="Calibri"/>
          <w:sz w:val="22"/>
          <w:szCs w:val="22"/>
        </w:rPr>
        <w:t>,</w:t>
      </w:r>
    </w:p>
    <w:p w:rsidR="005654C2" w:rsidRPr="006835D1" w:rsidRDefault="005654C2" w:rsidP="00083EAD">
      <w:pPr>
        <w:pStyle w:val="Akapitzlist"/>
        <w:numPr>
          <w:ilvl w:val="0"/>
          <w:numId w:val="10"/>
        </w:numPr>
        <w:autoSpaceDE w:val="0"/>
        <w:autoSpaceDN w:val="0"/>
        <w:adjustRightInd w:val="0"/>
        <w:spacing w:line="276" w:lineRule="auto"/>
        <w:rPr>
          <w:rFonts w:ascii="Calibri" w:hAnsi="Calibri" w:cs="Calibri"/>
          <w:sz w:val="22"/>
          <w:szCs w:val="22"/>
        </w:rPr>
      </w:pPr>
      <w:r w:rsidRPr="006835D1">
        <w:rPr>
          <w:rFonts w:ascii="Calibri" w:hAnsi="Calibri" w:cs="Calibri"/>
          <w:sz w:val="22"/>
          <w:szCs w:val="22"/>
        </w:rPr>
        <w:t>ar</w:t>
      </w:r>
      <w:r w:rsidR="00EF42E3" w:rsidRPr="006835D1">
        <w:rPr>
          <w:rFonts w:ascii="Calibri" w:hAnsi="Calibri" w:cs="Calibri"/>
          <w:sz w:val="22"/>
          <w:szCs w:val="22"/>
        </w:rPr>
        <w:t>t. 109 ust. 1 pkt. 2 litera b) u</w:t>
      </w:r>
      <w:r w:rsidRPr="006835D1">
        <w:rPr>
          <w:rFonts w:ascii="Calibri" w:hAnsi="Calibri" w:cs="Calibri"/>
          <w:sz w:val="22"/>
          <w:szCs w:val="22"/>
        </w:rPr>
        <w:t xml:space="preserve">stawy </w:t>
      </w:r>
      <w:proofErr w:type="spellStart"/>
      <w:r w:rsidR="00EF42E3" w:rsidRPr="006835D1">
        <w:rPr>
          <w:rFonts w:ascii="Calibri" w:hAnsi="Calibri" w:cs="Calibri"/>
          <w:sz w:val="22"/>
          <w:szCs w:val="22"/>
        </w:rPr>
        <w:t>Pzp</w:t>
      </w:r>
      <w:proofErr w:type="spellEnd"/>
      <w:r w:rsidR="00EF42E3" w:rsidRPr="006835D1">
        <w:rPr>
          <w:rFonts w:ascii="Calibri" w:hAnsi="Calibri" w:cs="Calibri"/>
          <w:sz w:val="22"/>
          <w:szCs w:val="22"/>
        </w:rPr>
        <w:t xml:space="preserve"> </w:t>
      </w:r>
      <w:r w:rsidRPr="006835D1">
        <w:rPr>
          <w:rFonts w:ascii="Calibri" w:hAnsi="Calibri" w:cs="Calibri"/>
          <w:sz w:val="22"/>
          <w:szCs w:val="22"/>
        </w:rPr>
        <w:t>– dotyczy ukarania za wykroczenie, za które wymierzono karę aresztu,</w:t>
      </w:r>
    </w:p>
    <w:p w:rsidR="005654C2" w:rsidRPr="006835D1" w:rsidRDefault="00EF42E3" w:rsidP="00083EAD">
      <w:pPr>
        <w:pStyle w:val="Akapitzlist"/>
        <w:numPr>
          <w:ilvl w:val="0"/>
          <w:numId w:val="10"/>
        </w:numPr>
        <w:autoSpaceDE w:val="0"/>
        <w:autoSpaceDN w:val="0"/>
        <w:adjustRightInd w:val="0"/>
        <w:spacing w:line="276" w:lineRule="auto"/>
        <w:rPr>
          <w:rFonts w:ascii="Calibri" w:hAnsi="Calibri" w:cs="Calibri"/>
          <w:sz w:val="22"/>
          <w:szCs w:val="22"/>
        </w:rPr>
      </w:pPr>
      <w:r w:rsidRPr="006835D1">
        <w:rPr>
          <w:rFonts w:ascii="Calibri" w:hAnsi="Calibri" w:cs="Calibri"/>
          <w:sz w:val="22"/>
          <w:szCs w:val="22"/>
        </w:rPr>
        <w:t>art. 109 ust. 1 pkt 3 u</w:t>
      </w:r>
      <w:r w:rsidR="005654C2" w:rsidRPr="006835D1">
        <w:rPr>
          <w:rFonts w:ascii="Calibri" w:hAnsi="Calibri" w:cs="Calibri"/>
          <w:sz w:val="22"/>
          <w:szCs w:val="22"/>
        </w:rPr>
        <w:t xml:space="preserve">stawy </w:t>
      </w:r>
      <w:proofErr w:type="spellStart"/>
      <w:r w:rsidRPr="006835D1">
        <w:rPr>
          <w:rFonts w:ascii="Calibri" w:hAnsi="Calibri" w:cs="Calibri"/>
          <w:sz w:val="22"/>
          <w:szCs w:val="22"/>
        </w:rPr>
        <w:t>Pzp</w:t>
      </w:r>
      <w:proofErr w:type="spellEnd"/>
      <w:r w:rsidRPr="006835D1">
        <w:rPr>
          <w:rFonts w:ascii="Calibri" w:hAnsi="Calibri" w:cs="Calibri"/>
          <w:sz w:val="22"/>
          <w:szCs w:val="22"/>
        </w:rPr>
        <w:t xml:space="preserve"> </w:t>
      </w:r>
      <w:r w:rsidR="005654C2" w:rsidRPr="006835D1">
        <w:rPr>
          <w:rFonts w:ascii="Calibri" w:hAnsi="Calibri" w:cs="Calibri"/>
          <w:sz w:val="22"/>
          <w:szCs w:val="22"/>
        </w:rPr>
        <w:t>– dotyczy ukarania za wykroczenie, za które wymierzono karę ograniczenia wolności lub karę grzywny</w:t>
      </w:r>
    </w:p>
    <w:p w:rsidR="00DE37AD" w:rsidRPr="006835D1" w:rsidRDefault="00DE37AD" w:rsidP="00DE37AD">
      <w:pPr>
        <w:pStyle w:val="Akapitzlist"/>
        <w:autoSpaceDE w:val="0"/>
        <w:autoSpaceDN w:val="0"/>
        <w:adjustRightInd w:val="0"/>
        <w:spacing w:line="276" w:lineRule="auto"/>
        <w:ind w:left="720"/>
        <w:rPr>
          <w:rFonts w:ascii="Calibri" w:hAnsi="Calibri" w:cs="Calibri"/>
          <w:sz w:val="22"/>
          <w:szCs w:val="22"/>
        </w:rPr>
      </w:pPr>
    </w:p>
    <w:p w:rsidR="005654C2" w:rsidRPr="006835D1" w:rsidRDefault="00E46613" w:rsidP="00E46613">
      <w:pPr>
        <w:autoSpaceDE w:val="0"/>
        <w:autoSpaceDN w:val="0"/>
        <w:adjustRightInd w:val="0"/>
        <w:spacing w:line="276" w:lineRule="auto"/>
        <w:jc w:val="both"/>
        <w:rPr>
          <w:rFonts w:ascii="Calibri" w:hAnsi="Calibri" w:cs="Calibri"/>
          <w:b/>
          <w:snapToGrid w:val="0"/>
          <w:sz w:val="22"/>
          <w:szCs w:val="22"/>
        </w:rPr>
      </w:pPr>
      <w:r w:rsidRPr="006835D1">
        <w:rPr>
          <w:rFonts w:ascii="Calibri" w:hAnsi="Calibri" w:cs="Calibri"/>
          <w:b/>
          <w:bCs/>
          <w:sz w:val="22"/>
          <w:szCs w:val="22"/>
        </w:rPr>
        <w:t>5.3.</w:t>
      </w:r>
      <w:r w:rsidR="009A7C09" w:rsidRPr="006835D1">
        <w:rPr>
          <w:rFonts w:ascii="Calibri" w:hAnsi="Calibri" w:cs="Calibri"/>
          <w:b/>
          <w:bCs/>
          <w:sz w:val="22"/>
          <w:szCs w:val="22"/>
        </w:rPr>
        <w:t xml:space="preserve">Oświadczenie </w:t>
      </w:r>
      <w:r w:rsidR="0068362F" w:rsidRPr="006835D1">
        <w:rPr>
          <w:rFonts w:ascii="Calibri" w:hAnsi="Calibri" w:cs="Calibri"/>
          <w:b/>
          <w:bCs/>
          <w:sz w:val="22"/>
          <w:szCs w:val="22"/>
        </w:rPr>
        <w:t>Wykonawc</w:t>
      </w:r>
      <w:r w:rsidR="009A7C09" w:rsidRPr="006835D1">
        <w:rPr>
          <w:rFonts w:ascii="Calibri" w:hAnsi="Calibri" w:cs="Calibri"/>
          <w:b/>
          <w:bCs/>
          <w:sz w:val="22"/>
          <w:szCs w:val="22"/>
        </w:rPr>
        <w:t>y, w zakresie art. 108 ust. 1 pkt 5 ustawy</w:t>
      </w:r>
      <w:r w:rsidR="00385724" w:rsidRPr="006835D1">
        <w:rPr>
          <w:rFonts w:ascii="Calibri" w:hAnsi="Calibri" w:cs="Calibri"/>
          <w:b/>
          <w:bCs/>
          <w:sz w:val="22"/>
          <w:szCs w:val="22"/>
        </w:rPr>
        <w:t xml:space="preserve"> </w:t>
      </w:r>
      <w:proofErr w:type="spellStart"/>
      <w:r w:rsidR="00385724" w:rsidRPr="006835D1">
        <w:rPr>
          <w:rFonts w:ascii="Calibri" w:hAnsi="Calibri" w:cs="Calibri"/>
          <w:b/>
          <w:bCs/>
          <w:sz w:val="22"/>
          <w:szCs w:val="22"/>
        </w:rPr>
        <w:t>Pzp</w:t>
      </w:r>
      <w:proofErr w:type="spellEnd"/>
      <w:r w:rsidR="005654C2" w:rsidRPr="006835D1">
        <w:rPr>
          <w:rFonts w:ascii="Calibri" w:hAnsi="Calibri" w:cs="Calibri"/>
          <w:sz w:val="22"/>
          <w:szCs w:val="22"/>
        </w:rPr>
        <w:t>, o braku przynależności do tej samej grupy kapitałowej w rozumieniu ustawy z dnia 16 lutego 2007 r. o ochronie konkuren</w:t>
      </w:r>
      <w:r w:rsidR="00385724" w:rsidRPr="006835D1">
        <w:rPr>
          <w:rFonts w:ascii="Calibri" w:hAnsi="Calibri" w:cs="Calibri"/>
          <w:sz w:val="22"/>
          <w:szCs w:val="22"/>
        </w:rPr>
        <w:t>cji i konsumentów (Dz. U. z 2021</w:t>
      </w:r>
      <w:r w:rsidR="005654C2" w:rsidRPr="006835D1">
        <w:rPr>
          <w:rFonts w:ascii="Calibri" w:hAnsi="Calibri" w:cs="Calibri"/>
          <w:sz w:val="22"/>
          <w:szCs w:val="22"/>
        </w:rPr>
        <w:t xml:space="preserve"> r. poz. </w:t>
      </w:r>
      <w:r w:rsidR="00385724" w:rsidRPr="006835D1">
        <w:rPr>
          <w:rFonts w:ascii="Calibri" w:hAnsi="Calibri" w:cs="Calibri"/>
          <w:sz w:val="22"/>
          <w:szCs w:val="22"/>
        </w:rPr>
        <w:t>275</w:t>
      </w:r>
      <w:r w:rsidR="005654C2" w:rsidRPr="006835D1">
        <w:rPr>
          <w:rFonts w:ascii="Calibri" w:hAnsi="Calibri" w:cs="Calibri"/>
          <w:sz w:val="22"/>
          <w:szCs w:val="22"/>
        </w:rPr>
        <w:t xml:space="preserve">), z innym </w:t>
      </w:r>
      <w:r w:rsidR="0068362F" w:rsidRPr="006835D1">
        <w:rPr>
          <w:rFonts w:ascii="Calibri" w:hAnsi="Calibri" w:cs="Calibri"/>
          <w:sz w:val="22"/>
          <w:szCs w:val="22"/>
        </w:rPr>
        <w:t>Wykonawc</w:t>
      </w:r>
      <w:r w:rsidR="005654C2" w:rsidRPr="006835D1">
        <w:rPr>
          <w:rFonts w:ascii="Calibri" w:hAnsi="Calibri" w:cs="Calibri"/>
          <w:sz w:val="22"/>
          <w:szCs w:val="22"/>
        </w:rPr>
        <w:t xml:space="preserve">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t>
      </w:r>
      <w:r w:rsidR="0068362F" w:rsidRPr="006835D1">
        <w:rPr>
          <w:rFonts w:ascii="Calibri" w:hAnsi="Calibri" w:cs="Calibri"/>
          <w:sz w:val="22"/>
          <w:szCs w:val="22"/>
        </w:rPr>
        <w:t>Wykonawc</w:t>
      </w:r>
      <w:r w:rsidR="005654C2" w:rsidRPr="006835D1">
        <w:rPr>
          <w:rFonts w:ascii="Calibri" w:hAnsi="Calibri" w:cs="Calibri"/>
          <w:sz w:val="22"/>
          <w:szCs w:val="22"/>
        </w:rPr>
        <w:t xml:space="preserve">y należącego do tej samej grupy kapitałowej – </w:t>
      </w:r>
      <w:r w:rsidR="00226E88" w:rsidRPr="006835D1">
        <w:rPr>
          <w:rFonts w:ascii="Calibri" w:hAnsi="Calibri" w:cs="Calibri"/>
          <w:b/>
          <w:sz w:val="22"/>
          <w:szCs w:val="22"/>
        </w:rPr>
        <w:t xml:space="preserve">Załącznik nr </w:t>
      </w:r>
      <w:r w:rsidR="00007833">
        <w:rPr>
          <w:rFonts w:ascii="Calibri" w:hAnsi="Calibri" w:cs="Calibri"/>
          <w:b/>
          <w:sz w:val="22"/>
          <w:szCs w:val="22"/>
        </w:rPr>
        <w:t>10</w:t>
      </w:r>
      <w:r w:rsidR="00CF655B" w:rsidRPr="006835D1">
        <w:rPr>
          <w:rFonts w:ascii="Calibri" w:hAnsi="Calibri" w:cs="Calibri"/>
          <w:b/>
          <w:sz w:val="22"/>
          <w:szCs w:val="22"/>
        </w:rPr>
        <w:t xml:space="preserve"> </w:t>
      </w:r>
      <w:r w:rsidR="002C31E5" w:rsidRPr="006835D1">
        <w:rPr>
          <w:rFonts w:ascii="Calibri" w:hAnsi="Calibri" w:cs="Calibri"/>
          <w:b/>
          <w:sz w:val="22"/>
          <w:szCs w:val="22"/>
        </w:rPr>
        <w:t>do SWZ</w:t>
      </w:r>
      <w:r w:rsidR="005654C2" w:rsidRPr="006835D1">
        <w:rPr>
          <w:rFonts w:ascii="Calibri" w:hAnsi="Calibri" w:cs="Calibri"/>
          <w:sz w:val="22"/>
          <w:szCs w:val="22"/>
        </w:rPr>
        <w:t xml:space="preserve">; </w:t>
      </w:r>
    </w:p>
    <w:p w:rsidR="005654C2" w:rsidRPr="006835D1" w:rsidRDefault="00E46613" w:rsidP="00E46613">
      <w:pPr>
        <w:autoSpaceDE w:val="0"/>
        <w:autoSpaceDN w:val="0"/>
        <w:adjustRightInd w:val="0"/>
        <w:spacing w:line="276" w:lineRule="auto"/>
        <w:jc w:val="both"/>
        <w:rPr>
          <w:rFonts w:ascii="Calibri" w:hAnsi="Calibri" w:cs="Calibri"/>
          <w:b/>
          <w:snapToGrid w:val="0"/>
          <w:sz w:val="22"/>
          <w:szCs w:val="22"/>
        </w:rPr>
      </w:pPr>
      <w:r w:rsidRPr="006835D1">
        <w:rPr>
          <w:rFonts w:ascii="Calibri" w:hAnsi="Calibri" w:cs="Calibri"/>
          <w:b/>
          <w:sz w:val="22"/>
          <w:szCs w:val="22"/>
        </w:rPr>
        <w:t>5.4.</w:t>
      </w:r>
      <w:r w:rsidR="005654C2" w:rsidRPr="006835D1">
        <w:rPr>
          <w:rFonts w:ascii="Calibri" w:hAnsi="Calibri" w:cs="Calibri"/>
          <w:b/>
          <w:sz w:val="22"/>
          <w:szCs w:val="22"/>
        </w:rPr>
        <w:t xml:space="preserve">Zaświadczenie </w:t>
      </w:r>
      <w:r w:rsidR="005654C2" w:rsidRPr="006835D1">
        <w:rPr>
          <w:rFonts w:ascii="Calibri" w:hAnsi="Calibri" w:cs="Calibri"/>
          <w:sz w:val="22"/>
          <w:szCs w:val="22"/>
        </w:rPr>
        <w:t xml:space="preserve">właściwego naczelnika urzędu skarbowego potwierdzającego, że </w:t>
      </w:r>
      <w:r w:rsidR="0068362F" w:rsidRPr="006835D1">
        <w:rPr>
          <w:rFonts w:ascii="Calibri" w:hAnsi="Calibri" w:cs="Calibri"/>
          <w:sz w:val="22"/>
          <w:szCs w:val="22"/>
        </w:rPr>
        <w:t>Wykonawc</w:t>
      </w:r>
      <w:r w:rsidR="005654C2" w:rsidRPr="006835D1">
        <w:rPr>
          <w:rFonts w:ascii="Calibri" w:hAnsi="Calibri" w:cs="Calibri"/>
          <w:sz w:val="22"/>
          <w:szCs w:val="22"/>
        </w:rPr>
        <w:t xml:space="preserve">a nie zalega z opłacaniem podatków i opłat, w zakresie art. 109 ust. 1 pkt 1 ustawy, wystawionego nie wcześniej niż 3 miesiące przed jego złożeniem, a w przypadku zalegania z opłacaniem podatków lub opłat wraz z zaświadczeniem </w:t>
      </w:r>
      <w:r w:rsidR="00406BED" w:rsidRPr="006835D1">
        <w:rPr>
          <w:rFonts w:ascii="Calibri" w:hAnsi="Calibri" w:cs="Calibri"/>
          <w:sz w:val="22"/>
          <w:szCs w:val="22"/>
        </w:rPr>
        <w:t>Zamawia</w:t>
      </w:r>
      <w:r w:rsidR="005654C2" w:rsidRPr="006835D1">
        <w:rPr>
          <w:rFonts w:ascii="Calibri" w:hAnsi="Calibri" w:cs="Calibri"/>
          <w:sz w:val="22"/>
          <w:szCs w:val="22"/>
        </w:rPr>
        <w:t xml:space="preserve">jący żąda złożenia dokumentów potwierdzających, że odpowiednio przed upływem terminu składania ofert </w:t>
      </w:r>
      <w:r w:rsidR="0068362F" w:rsidRPr="006835D1">
        <w:rPr>
          <w:rFonts w:ascii="Calibri" w:hAnsi="Calibri" w:cs="Calibri"/>
          <w:sz w:val="22"/>
          <w:szCs w:val="22"/>
        </w:rPr>
        <w:t>Wykonawc</w:t>
      </w:r>
      <w:r w:rsidR="005654C2" w:rsidRPr="006835D1">
        <w:rPr>
          <w:rFonts w:ascii="Calibri" w:hAnsi="Calibri" w:cs="Calibri"/>
          <w:sz w:val="22"/>
          <w:szCs w:val="22"/>
        </w:rPr>
        <w:t xml:space="preserve">a dokonał płatności należnych podatków lub opłat wraz z odsetkami lub grzywnami lub zawarł wiążące porozumienie w sprawie spłat tych należności; </w:t>
      </w:r>
    </w:p>
    <w:p w:rsidR="005654C2" w:rsidRPr="006835D1" w:rsidRDefault="00E46613" w:rsidP="00E46613">
      <w:pPr>
        <w:autoSpaceDE w:val="0"/>
        <w:autoSpaceDN w:val="0"/>
        <w:adjustRightInd w:val="0"/>
        <w:spacing w:line="276" w:lineRule="auto"/>
        <w:jc w:val="both"/>
        <w:rPr>
          <w:rFonts w:ascii="Calibri" w:hAnsi="Calibri" w:cs="Calibri"/>
          <w:b/>
          <w:snapToGrid w:val="0"/>
          <w:sz w:val="22"/>
          <w:szCs w:val="22"/>
        </w:rPr>
      </w:pPr>
      <w:r w:rsidRPr="006835D1">
        <w:rPr>
          <w:rFonts w:ascii="Calibri" w:hAnsi="Calibri" w:cs="Calibri"/>
          <w:b/>
          <w:sz w:val="22"/>
          <w:szCs w:val="22"/>
        </w:rPr>
        <w:t>5.6.</w:t>
      </w:r>
      <w:r w:rsidR="005654C2" w:rsidRPr="006835D1">
        <w:rPr>
          <w:rFonts w:ascii="Calibri" w:hAnsi="Calibri" w:cs="Calibri"/>
          <w:b/>
          <w:sz w:val="22"/>
          <w:szCs w:val="22"/>
        </w:rPr>
        <w:t>Zaświadczenie</w:t>
      </w:r>
      <w:r w:rsidR="005654C2" w:rsidRPr="006835D1">
        <w:rPr>
          <w:rFonts w:ascii="Calibri" w:hAnsi="Calibri" w:cs="Calibri"/>
          <w:sz w:val="22"/>
          <w:szCs w:val="22"/>
        </w:rPr>
        <w:t xml:space="preserve"> albo inny dokument właściwej terenowej jednostki organizacyjnej Zakładu Ubezpieczeń Społecznych lub właściwego oddziału regionalnego lub właściwej placówki terenowej Kasy Rolniczego Ubezpieczenia Społecznego potwierdzające, że </w:t>
      </w:r>
      <w:r w:rsidR="0068362F" w:rsidRPr="006835D1">
        <w:rPr>
          <w:rFonts w:ascii="Calibri" w:hAnsi="Calibri" w:cs="Calibri"/>
          <w:sz w:val="22"/>
          <w:szCs w:val="22"/>
        </w:rPr>
        <w:t>Wykonawc</w:t>
      </w:r>
      <w:r w:rsidR="005654C2" w:rsidRPr="006835D1">
        <w:rPr>
          <w:rFonts w:ascii="Calibri" w:hAnsi="Calibri" w:cs="Calibri"/>
          <w:sz w:val="22"/>
          <w:szCs w:val="22"/>
        </w:rPr>
        <w:t xml:space="preserve">a nie zalega z opłacaniem składek na ubezpieczenia społeczne i zdrowotne, w zakresie art. 109 ust. 1 pkt 1 ustawy, wystawione nie wcześniej niż 3 miesiące przed jego złożeniem, a w przypadku zalegania z opłacaniem składek na ubezpieczenia społeczne lub zdrowotne wraz z zaświadczeniem albo innym dokumentem </w:t>
      </w:r>
      <w:r w:rsidR="00406BED" w:rsidRPr="006835D1">
        <w:rPr>
          <w:rFonts w:ascii="Calibri" w:hAnsi="Calibri" w:cs="Calibri"/>
          <w:sz w:val="22"/>
          <w:szCs w:val="22"/>
        </w:rPr>
        <w:t>Zamawia</w:t>
      </w:r>
      <w:r w:rsidR="005654C2" w:rsidRPr="006835D1">
        <w:rPr>
          <w:rFonts w:ascii="Calibri" w:hAnsi="Calibri" w:cs="Calibri"/>
          <w:sz w:val="22"/>
          <w:szCs w:val="22"/>
        </w:rPr>
        <w:t xml:space="preserve">jący żąda złożenia dokumentów potwierdzających, że odpowiednio przed upływem terminu składania ofert </w:t>
      </w:r>
      <w:r w:rsidR="0068362F" w:rsidRPr="006835D1">
        <w:rPr>
          <w:rFonts w:ascii="Calibri" w:hAnsi="Calibri" w:cs="Calibri"/>
          <w:sz w:val="22"/>
          <w:szCs w:val="22"/>
        </w:rPr>
        <w:t>Wykonawc</w:t>
      </w:r>
      <w:r w:rsidR="005654C2" w:rsidRPr="006835D1">
        <w:rPr>
          <w:rFonts w:ascii="Calibri" w:hAnsi="Calibri" w:cs="Calibri"/>
          <w:sz w:val="22"/>
          <w:szCs w:val="22"/>
        </w:rPr>
        <w:t xml:space="preserve">a dokonał płatności należnych składek na ubezpieczenia społeczne lub zdrowotne wraz odsetkami lub grzywnami lub zawarł wiążące porozumienie w sprawie spłat tych należności; </w:t>
      </w:r>
    </w:p>
    <w:p w:rsidR="004F3FE4" w:rsidRDefault="00E46613" w:rsidP="0000396E">
      <w:pPr>
        <w:autoSpaceDE w:val="0"/>
        <w:autoSpaceDN w:val="0"/>
        <w:adjustRightInd w:val="0"/>
        <w:spacing w:line="276" w:lineRule="auto"/>
        <w:jc w:val="both"/>
        <w:rPr>
          <w:rFonts w:ascii="Calibri" w:hAnsi="Calibri" w:cs="Calibri"/>
          <w:sz w:val="22"/>
          <w:szCs w:val="22"/>
        </w:rPr>
      </w:pPr>
      <w:r w:rsidRPr="006835D1">
        <w:rPr>
          <w:rFonts w:ascii="Calibri" w:hAnsi="Calibri" w:cs="Calibri"/>
          <w:b/>
          <w:sz w:val="22"/>
          <w:szCs w:val="22"/>
        </w:rPr>
        <w:t>5.7.</w:t>
      </w:r>
      <w:r w:rsidR="005654C2" w:rsidRPr="006835D1">
        <w:rPr>
          <w:rFonts w:ascii="Calibri" w:hAnsi="Calibri" w:cs="Calibri"/>
          <w:b/>
          <w:sz w:val="22"/>
          <w:szCs w:val="22"/>
        </w:rPr>
        <w:t>Odpis lub informacja</w:t>
      </w:r>
      <w:r w:rsidR="005654C2" w:rsidRPr="006835D1">
        <w:rPr>
          <w:rFonts w:ascii="Calibri" w:hAnsi="Calibri" w:cs="Calibri"/>
          <w:sz w:val="22"/>
          <w:szCs w:val="22"/>
        </w:rPr>
        <w:t xml:space="preserve"> z Krajowego Rejestru Sądowego lub z Centralnej Ewidencji i Informacji o Działalności Gospodarczej, w zakresie art. 109 ust. 1 pkt 4 ustawy, sporządzonych nie wcześniej niż 3 miesiące przed jej złożeniem, jeżeli odrębne przepisy wymagają wpisu do rejestru lub ewidencji; </w:t>
      </w:r>
    </w:p>
    <w:p w:rsidR="004C7554" w:rsidRPr="004C7554" w:rsidRDefault="004C7554" w:rsidP="004C7554">
      <w:pPr>
        <w:autoSpaceDE w:val="0"/>
        <w:autoSpaceDN w:val="0"/>
        <w:adjustRightInd w:val="0"/>
        <w:spacing w:line="276" w:lineRule="auto"/>
        <w:jc w:val="both"/>
        <w:rPr>
          <w:rFonts w:ascii="Calibri" w:hAnsi="Calibri" w:cs="Calibri"/>
          <w:snapToGrid w:val="0"/>
          <w:sz w:val="22"/>
          <w:szCs w:val="22"/>
        </w:rPr>
      </w:pPr>
      <w:r>
        <w:rPr>
          <w:rFonts w:ascii="Calibri" w:hAnsi="Calibri" w:cs="Calibri"/>
          <w:b/>
          <w:snapToGrid w:val="0"/>
          <w:sz w:val="22"/>
          <w:szCs w:val="22"/>
        </w:rPr>
        <w:t xml:space="preserve">5.8 </w:t>
      </w:r>
      <w:bookmarkStart w:id="8" w:name="_Hlk181014693"/>
      <w:r w:rsidRPr="004C7554">
        <w:rPr>
          <w:rFonts w:ascii="Calibri" w:hAnsi="Calibri" w:cs="Calibri"/>
          <w:b/>
          <w:snapToGrid w:val="0"/>
          <w:sz w:val="22"/>
          <w:szCs w:val="22"/>
        </w:rPr>
        <w:t xml:space="preserve">Oświadczenia wykonawcy o aktualności informacji zawartych w oświadczeniu (dokument własny Wykonawcy </w:t>
      </w:r>
      <w:bookmarkEnd w:id="8"/>
      <w:r w:rsidRPr="004C7554">
        <w:rPr>
          <w:rFonts w:ascii="Calibri" w:hAnsi="Calibri" w:cs="Calibri"/>
          <w:b/>
          <w:snapToGrid w:val="0"/>
          <w:sz w:val="22"/>
          <w:szCs w:val="22"/>
        </w:rPr>
        <w:t xml:space="preserve">– załącznik nr 9), </w:t>
      </w:r>
      <w:r w:rsidRPr="004C7554">
        <w:rPr>
          <w:rFonts w:ascii="Calibri" w:hAnsi="Calibri" w:cs="Calibri"/>
          <w:snapToGrid w:val="0"/>
          <w:sz w:val="22"/>
          <w:szCs w:val="22"/>
        </w:rPr>
        <w:t xml:space="preserve">o którym mowa w art. 125 ustawy </w:t>
      </w:r>
      <w:proofErr w:type="spellStart"/>
      <w:r w:rsidRPr="004C7554">
        <w:rPr>
          <w:rFonts w:ascii="Calibri" w:hAnsi="Calibri" w:cs="Calibri"/>
          <w:snapToGrid w:val="0"/>
          <w:sz w:val="22"/>
          <w:szCs w:val="22"/>
        </w:rPr>
        <w:t>Pzp</w:t>
      </w:r>
      <w:proofErr w:type="spellEnd"/>
      <w:r w:rsidRPr="004C7554">
        <w:rPr>
          <w:rFonts w:ascii="Calibri" w:hAnsi="Calibri" w:cs="Calibri"/>
          <w:snapToGrid w:val="0"/>
          <w:sz w:val="22"/>
          <w:szCs w:val="22"/>
        </w:rPr>
        <w:t xml:space="preserve"> (JEDZ), w zakresie podstaw wykluczenia z postępowania wskazanych przez zamawiającego, o których mowa w:</w:t>
      </w:r>
    </w:p>
    <w:p w:rsidR="004C7554" w:rsidRPr="004C7554" w:rsidRDefault="004C7554" w:rsidP="004C7554">
      <w:pPr>
        <w:autoSpaceDE w:val="0"/>
        <w:autoSpaceDN w:val="0"/>
        <w:adjustRightInd w:val="0"/>
        <w:spacing w:line="276" w:lineRule="auto"/>
        <w:jc w:val="both"/>
        <w:rPr>
          <w:rFonts w:ascii="Calibri" w:hAnsi="Calibri" w:cs="Calibri"/>
          <w:snapToGrid w:val="0"/>
          <w:sz w:val="22"/>
          <w:szCs w:val="22"/>
        </w:rPr>
      </w:pPr>
      <w:r w:rsidRPr="004C7554">
        <w:rPr>
          <w:rFonts w:ascii="Calibri" w:hAnsi="Calibri" w:cs="Calibri"/>
          <w:snapToGrid w:val="0"/>
          <w:sz w:val="22"/>
          <w:szCs w:val="22"/>
        </w:rPr>
        <w:t>a)</w:t>
      </w:r>
      <w:r w:rsidRPr="004C7554">
        <w:rPr>
          <w:rFonts w:ascii="Calibri" w:hAnsi="Calibri" w:cs="Calibri"/>
          <w:snapToGrid w:val="0"/>
          <w:sz w:val="22"/>
          <w:szCs w:val="22"/>
        </w:rPr>
        <w:tab/>
        <w:t xml:space="preserve">art. 108 ust. 1 pkt 3 ustawy </w:t>
      </w:r>
      <w:proofErr w:type="spellStart"/>
      <w:r w:rsidRPr="004C7554">
        <w:rPr>
          <w:rFonts w:ascii="Calibri" w:hAnsi="Calibri" w:cs="Calibri"/>
          <w:snapToGrid w:val="0"/>
          <w:sz w:val="22"/>
          <w:szCs w:val="22"/>
        </w:rPr>
        <w:t>Pzp</w:t>
      </w:r>
      <w:proofErr w:type="spellEnd"/>
      <w:r w:rsidRPr="004C7554">
        <w:rPr>
          <w:rFonts w:ascii="Calibri" w:hAnsi="Calibri" w:cs="Calibri"/>
          <w:snapToGrid w:val="0"/>
          <w:sz w:val="22"/>
          <w:szCs w:val="22"/>
        </w:rPr>
        <w:t>,</w:t>
      </w:r>
    </w:p>
    <w:p w:rsidR="004C7554" w:rsidRPr="004C7554" w:rsidRDefault="004C7554" w:rsidP="004C7554">
      <w:pPr>
        <w:autoSpaceDE w:val="0"/>
        <w:autoSpaceDN w:val="0"/>
        <w:adjustRightInd w:val="0"/>
        <w:spacing w:line="276" w:lineRule="auto"/>
        <w:jc w:val="both"/>
        <w:rPr>
          <w:rFonts w:ascii="Calibri" w:hAnsi="Calibri" w:cs="Calibri"/>
          <w:snapToGrid w:val="0"/>
          <w:sz w:val="22"/>
          <w:szCs w:val="22"/>
        </w:rPr>
      </w:pPr>
      <w:r w:rsidRPr="004C7554">
        <w:rPr>
          <w:rFonts w:ascii="Calibri" w:hAnsi="Calibri" w:cs="Calibri"/>
          <w:snapToGrid w:val="0"/>
          <w:sz w:val="22"/>
          <w:szCs w:val="22"/>
        </w:rPr>
        <w:lastRenderedPageBreak/>
        <w:t>b)</w:t>
      </w:r>
      <w:r w:rsidRPr="004C7554">
        <w:rPr>
          <w:rFonts w:ascii="Calibri" w:hAnsi="Calibri" w:cs="Calibri"/>
          <w:snapToGrid w:val="0"/>
          <w:sz w:val="22"/>
          <w:szCs w:val="22"/>
        </w:rPr>
        <w:tab/>
        <w:t xml:space="preserve">art. 108 ust. 1 pkt 4 ustawy </w:t>
      </w:r>
      <w:proofErr w:type="spellStart"/>
      <w:r w:rsidRPr="004C7554">
        <w:rPr>
          <w:rFonts w:ascii="Calibri" w:hAnsi="Calibri" w:cs="Calibri"/>
          <w:snapToGrid w:val="0"/>
          <w:sz w:val="22"/>
          <w:szCs w:val="22"/>
        </w:rPr>
        <w:t>Ppz</w:t>
      </w:r>
      <w:proofErr w:type="spellEnd"/>
      <w:r w:rsidRPr="004C7554">
        <w:rPr>
          <w:rFonts w:ascii="Calibri" w:hAnsi="Calibri" w:cs="Calibri"/>
          <w:snapToGrid w:val="0"/>
          <w:sz w:val="22"/>
          <w:szCs w:val="22"/>
        </w:rPr>
        <w:t>, dotyczących orzeczenia zakazu ubiegania się o zamówienie publiczne tytułem środka zapobiegawczego,</w:t>
      </w:r>
    </w:p>
    <w:p w:rsidR="004C7554" w:rsidRPr="004C7554" w:rsidRDefault="004C7554" w:rsidP="004C7554">
      <w:pPr>
        <w:autoSpaceDE w:val="0"/>
        <w:autoSpaceDN w:val="0"/>
        <w:adjustRightInd w:val="0"/>
        <w:spacing w:line="276" w:lineRule="auto"/>
        <w:jc w:val="both"/>
        <w:rPr>
          <w:rFonts w:ascii="Calibri" w:hAnsi="Calibri" w:cs="Calibri"/>
          <w:snapToGrid w:val="0"/>
          <w:sz w:val="22"/>
          <w:szCs w:val="22"/>
        </w:rPr>
      </w:pPr>
      <w:r w:rsidRPr="004C7554">
        <w:rPr>
          <w:rFonts w:ascii="Calibri" w:hAnsi="Calibri" w:cs="Calibri"/>
          <w:snapToGrid w:val="0"/>
          <w:sz w:val="22"/>
          <w:szCs w:val="22"/>
        </w:rPr>
        <w:t>c)</w:t>
      </w:r>
      <w:r w:rsidRPr="004C7554">
        <w:rPr>
          <w:rFonts w:ascii="Calibri" w:hAnsi="Calibri" w:cs="Calibri"/>
          <w:snapToGrid w:val="0"/>
          <w:sz w:val="22"/>
          <w:szCs w:val="22"/>
        </w:rPr>
        <w:tab/>
        <w:t xml:space="preserve">art. 108 ust. 1 pkt 5 ustawy </w:t>
      </w:r>
      <w:proofErr w:type="spellStart"/>
      <w:r w:rsidRPr="004C7554">
        <w:rPr>
          <w:rFonts w:ascii="Calibri" w:hAnsi="Calibri" w:cs="Calibri"/>
          <w:snapToGrid w:val="0"/>
          <w:sz w:val="22"/>
          <w:szCs w:val="22"/>
        </w:rPr>
        <w:t>Pzp</w:t>
      </w:r>
      <w:proofErr w:type="spellEnd"/>
      <w:r w:rsidRPr="004C7554">
        <w:rPr>
          <w:rFonts w:ascii="Calibri" w:hAnsi="Calibri" w:cs="Calibri"/>
          <w:snapToGrid w:val="0"/>
          <w:sz w:val="22"/>
          <w:szCs w:val="22"/>
        </w:rPr>
        <w:t>, dotyczących zawarcia z innymi wykonawcami porozumienia mającego na celu zakłócenie konkurencji,</w:t>
      </w:r>
    </w:p>
    <w:p w:rsidR="004C7554" w:rsidRPr="004C7554" w:rsidRDefault="004C7554" w:rsidP="004C7554">
      <w:pPr>
        <w:autoSpaceDE w:val="0"/>
        <w:autoSpaceDN w:val="0"/>
        <w:adjustRightInd w:val="0"/>
        <w:spacing w:line="276" w:lineRule="auto"/>
        <w:jc w:val="both"/>
        <w:rPr>
          <w:rFonts w:ascii="Calibri" w:hAnsi="Calibri" w:cs="Calibri"/>
          <w:snapToGrid w:val="0"/>
          <w:sz w:val="22"/>
          <w:szCs w:val="22"/>
        </w:rPr>
      </w:pPr>
      <w:r w:rsidRPr="004C7554">
        <w:rPr>
          <w:rFonts w:ascii="Calibri" w:hAnsi="Calibri" w:cs="Calibri"/>
          <w:snapToGrid w:val="0"/>
          <w:sz w:val="22"/>
          <w:szCs w:val="22"/>
        </w:rPr>
        <w:t>d)</w:t>
      </w:r>
      <w:r w:rsidRPr="004C7554">
        <w:rPr>
          <w:rFonts w:ascii="Calibri" w:hAnsi="Calibri" w:cs="Calibri"/>
          <w:snapToGrid w:val="0"/>
          <w:sz w:val="22"/>
          <w:szCs w:val="22"/>
        </w:rPr>
        <w:tab/>
        <w:t xml:space="preserve">art. 108 ust. 1 pkt 6 ustawy </w:t>
      </w:r>
      <w:proofErr w:type="spellStart"/>
      <w:r w:rsidRPr="004C7554">
        <w:rPr>
          <w:rFonts w:ascii="Calibri" w:hAnsi="Calibri" w:cs="Calibri"/>
          <w:snapToGrid w:val="0"/>
          <w:sz w:val="22"/>
          <w:szCs w:val="22"/>
        </w:rPr>
        <w:t>Pzp</w:t>
      </w:r>
      <w:proofErr w:type="spellEnd"/>
      <w:r w:rsidRPr="004C7554">
        <w:rPr>
          <w:rFonts w:ascii="Calibri" w:hAnsi="Calibri" w:cs="Calibri"/>
          <w:snapToGrid w:val="0"/>
          <w:sz w:val="22"/>
          <w:szCs w:val="22"/>
        </w:rPr>
        <w:t>,</w:t>
      </w:r>
    </w:p>
    <w:p w:rsidR="004C7554" w:rsidRPr="004C7554" w:rsidRDefault="004C7554" w:rsidP="004C7554">
      <w:pPr>
        <w:autoSpaceDE w:val="0"/>
        <w:autoSpaceDN w:val="0"/>
        <w:adjustRightInd w:val="0"/>
        <w:spacing w:line="276" w:lineRule="auto"/>
        <w:jc w:val="both"/>
        <w:rPr>
          <w:rFonts w:ascii="Calibri" w:hAnsi="Calibri" w:cs="Calibri"/>
          <w:snapToGrid w:val="0"/>
          <w:sz w:val="22"/>
          <w:szCs w:val="22"/>
        </w:rPr>
      </w:pPr>
      <w:r w:rsidRPr="004C7554">
        <w:rPr>
          <w:rFonts w:ascii="Calibri" w:hAnsi="Calibri" w:cs="Calibri"/>
          <w:snapToGrid w:val="0"/>
          <w:sz w:val="22"/>
          <w:szCs w:val="22"/>
        </w:rPr>
        <w:t>e)</w:t>
      </w:r>
      <w:r w:rsidRPr="004C7554">
        <w:rPr>
          <w:rFonts w:ascii="Calibri" w:hAnsi="Calibri" w:cs="Calibri"/>
          <w:snapToGrid w:val="0"/>
          <w:sz w:val="22"/>
          <w:szCs w:val="22"/>
        </w:rPr>
        <w:tab/>
        <w:t xml:space="preserve">art. 109 ust. 1 pkt 1 ustawy </w:t>
      </w:r>
      <w:proofErr w:type="spellStart"/>
      <w:r w:rsidRPr="004C7554">
        <w:rPr>
          <w:rFonts w:ascii="Calibri" w:hAnsi="Calibri" w:cs="Calibri"/>
          <w:snapToGrid w:val="0"/>
          <w:sz w:val="22"/>
          <w:szCs w:val="22"/>
        </w:rPr>
        <w:t>Pzp</w:t>
      </w:r>
      <w:proofErr w:type="spellEnd"/>
      <w:r w:rsidRPr="004C7554">
        <w:rPr>
          <w:rFonts w:ascii="Calibri" w:hAnsi="Calibri" w:cs="Calibri"/>
          <w:snapToGrid w:val="0"/>
          <w:sz w:val="22"/>
          <w:szCs w:val="22"/>
        </w:rPr>
        <w:t xml:space="preserve">, odnośnie do naruszenia obowiązków dotyczących płatności podatków i opłat lokalnych, o których mowa w ustawie z dnia 12 stycznia 1991 r. o podatkach i opłatach lokalnych, </w:t>
      </w:r>
    </w:p>
    <w:p w:rsidR="004C7554" w:rsidRPr="004C7554" w:rsidRDefault="004C7554" w:rsidP="004C7554">
      <w:pPr>
        <w:autoSpaceDE w:val="0"/>
        <w:autoSpaceDN w:val="0"/>
        <w:adjustRightInd w:val="0"/>
        <w:spacing w:line="276" w:lineRule="auto"/>
        <w:jc w:val="both"/>
        <w:rPr>
          <w:rFonts w:ascii="Calibri" w:hAnsi="Calibri" w:cs="Calibri"/>
          <w:snapToGrid w:val="0"/>
          <w:sz w:val="22"/>
          <w:szCs w:val="22"/>
        </w:rPr>
      </w:pPr>
      <w:r w:rsidRPr="004C7554">
        <w:rPr>
          <w:rFonts w:ascii="Calibri" w:hAnsi="Calibri" w:cs="Calibri"/>
          <w:snapToGrid w:val="0"/>
          <w:sz w:val="22"/>
          <w:szCs w:val="22"/>
        </w:rPr>
        <w:t>f)</w:t>
      </w:r>
      <w:r w:rsidRPr="004C7554">
        <w:rPr>
          <w:rFonts w:ascii="Calibri" w:hAnsi="Calibri" w:cs="Calibri"/>
          <w:snapToGrid w:val="0"/>
          <w:sz w:val="22"/>
          <w:szCs w:val="22"/>
        </w:rPr>
        <w:tab/>
        <w:t xml:space="preserve">art. 109 ust. 1 pkt 2 lit. b ustawy </w:t>
      </w:r>
      <w:proofErr w:type="spellStart"/>
      <w:r w:rsidRPr="004C7554">
        <w:rPr>
          <w:rFonts w:ascii="Calibri" w:hAnsi="Calibri" w:cs="Calibri"/>
          <w:snapToGrid w:val="0"/>
          <w:sz w:val="22"/>
          <w:szCs w:val="22"/>
        </w:rPr>
        <w:t>Pzp</w:t>
      </w:r>
      <w:proofErr w:type="spellEnd"/>
      <w:r w:rsidRPr="004C7554">
        <w:rPr>
          <w:rFonts w:ascii="Calibri" w:hAnsi="Calibri" w:cs="Calibri"/>
          <w:snapToGrid w:val="0"/>
          <w:sz w:val="22"/>
          <w:szCs w:val="22"/>
        </w:rPr>
        <w:t xml:space="preserve">, dotyczących ukarania za wykroczenie, za które wymierzono karę ograniczenia wolności lub karę grzywny, </w:t>
      </w:r>
    </w:p>
    <w:p w:rsidR="004C7554" w:rsidRPr="004C7554" w:rsidRDefault="004C7554" w:rsidP="004C7554">
      <w:pPr>
        <w:autoSpaceDE w:val="0"/>
        <w:autoSpaceDN w:val="0"/>
        <w:adjustRightInd w:val="0"/>
        <w:spacing w:line="276" w:lineRule="auto"/>
        <w:jc w:val="both"/>
        <w:rPr>
          <w:rFonts w:ascii="Calibri" w:hAnsi="Calibri" w:cs="Calibri"/>
          <w:snapToGrid w:val="0"/>
          <w:sz w:val="22"/>
          <w:szCs w:val="22"/>
        </w:rPr>
      </w:pPr>
      <w:r w:rsidRPr="004C7554">
        <w:rPr>
          <w:rFonts w:ascii="Calibri" w:hAnsi="Calibri" w:cs="Calibri"/>
          <w:snapToGrid w:val="0"/>
          <w:sz w:val="22"/>
          <w:szCs w:val="22"/>
        </w:rPr>
        <w:t>g)</w:t>
      </w:r>
      <w:r w:rsidRPr="004C7554">
        <w:rPr>
          <w:rFonts w:ascii="Calibri" w:hAnsi="Calibri" w:cs="Calibri"/>
          <w:snapToGrid w:val="0"/>
          <w:sz w:val="22"/>
          <w:szCs w:val="22"/>
        </w:rPr>
        <w:tab/>
        <w:t xml:space="preserve">art. 109 ust. 1 pkt 2 lit. c ustawy </w:t>
      </w:r>
      <w:proofErr w:type="spellStart"/>
      <w:r w:rsidRPr="004C7554">
        <w:rPr>
          <w:rFonts w:ascii="Calibri" w:hAnsi="Calibri" w:cs="Calibri"/>
          <w:snapToGrid w:val="0"/>
          <w:sz w:val="22"/>
          <w:szCs w:val="22"/>
        </w:rPr>
        <w:t>Pzp</w:t>
      </w:r>
      <w:proofErr w:type="spellEnd"/>
      <w:r w:rsidRPr="004C7554">
        <w:rPr>
          <w:rFonts w:ascii="Calibri" w:hAnsi="Calibri" w:cs="Calibri"/>
          <w:snapToGrid w:val="0"/>
          <w:sz w:val="22"/>
          <w:szCs w:val="22"/>
        </w:rPr>
        <w:t xml:space="preserve">, </w:t>
      </w:r>
    </w:p>
    <w:p w:rsidR="004C7554" w:rsidRPr="004C7554" w:rsidRDefault="004C7554" w:rsidP="004C7554">
      <w:pPr>
        <w:autoSpaceDE w:val="0"/>
        <w:autoSpaceDN w:val="0"/>
        <w:adjustRightInd w:val="0"/>
        <w:spacing w:line="276" w:lineRule="auto"/>
        <w:jc w:val="both"/>
        <w:rPr>
          <w:rFonts w:ascii="Calibri" w:hAnsi="Calibri" w:cs="Calibri"/>
          <w:snapToGrid w:val="0"/>
          <w:sz w:val="22"/>
          <w:szCs w:val="22"/>
        </w:rPr>
      </w:pPr>
      <w:r w:rsidRPr="004C7554">
        <w:rPr>
          <w:rFonts w:ascii="Calibri" w:hAnsi="Calibri" w:cs="Calibri"/>
          <w:snapToGrid w:val="0"/>
          <w:sz w:val="22"/>
          <w:szCs w:val="22"/>
        </w:rPr>
        <w:t>h)</w:t>
      </w:r>
      <w:r w:rsidRPr="004C7554">
        <w:rPr>
          <w:rFonts w:ascii="Calibri" w:hAnsi="Calibri" w:cs="Calibri"/>
          <w:snapToGrid w:val="0"/>
          <w:sz w:val="22"/>
          <w:szCs w:val="22"/>
        </w:rPr>
        <w:tab/>
        <w:t xml:space="preserve">art. 109 ust. 1 pkt 3 ustawy </w:t>
      </w:r>
      <w:proofErr w:type="spellStart"/>
      <w:r w:rsidRPr="004C7554">
        <w:rPr>
          <w:rFonts w:ascii="Calibri" w:hAnsi="Calibri" w:cs="Calibri"/>
          <w:snapToGrid w:val="0"/>
          <w:sz w:val="22"/>
          <w:szCs w:val="22"/>
        </w:rPr>
        <w:t>Pzp</w:t>
      </w:r>
      <w:proofErr w:type="spellEnd"/>
      <w:r w:rsidRPr="004C7554">
        <w:rPr>
          <w:rFonts w:ascii="Calibri" w:hAnsi="Calibri" w:cs="Calibri"/>
          <w:snapToGrid w:val="0"/>
          <w:sz w:val="22"/>
          <w:szCs w:val="22"/>
        </w:rPr>
        <w:t xml:space="preserve">, dotyczących ukarania za wykroczenie, za które wymierzono karę ograniczenia wolności lub karę grzywny, </w:t>
      </w:r>
    </w:p>
    <w:p w:rsidR="004C7554" w:rsidRPr="004C7554" w:rsidRDefault="004C7554" w:rsidP="004C7554">
      <w:pPr>
        <w:autoSpaceDE w:val="0"/>
        <w:autoSpaceDN w:val="0"/>
        <w:adjustRightInd w:val="0"/>
        <w:spacing w:line="276" w:lineRule="auto"/>
        <w:jc w:val="both"/>
        <w:rPr>
          <w:rFonts w:ascii="Calibri" w:hAnsi="Calibri" w:cs="Calibri"/>
          <w:snapToGrid w:val="0"/>
          <w:sz w:val="22"/>
          <w:szCs w:val="22"/>
        </w:rPr>
      </w:pPr>
      <w:r w:rsidRPr="004C7554">
        <w:rPr>
          <w:rFonts w:ascii="Calibri" w:hAnsi="Calibri" w:cs="Calibri"/>
          <w:snapToGrid w:val="0"/>
          <w:sz w:val="22"/>
          <w:szCs w:val="22"/>
        </w:rPr>
        <w:t>i)</w:t>
      </w:r>
      <w:r w:rsidRPr="004C7554">
        <w:rPr>
          <w:rFonts w:ascii="Calibri" w:hAnsi="Calibri" w:cs="Calibri"/>
          <w:snapToGrid w:val="0"/>
          <w:sz w:val="22"/>
          <w:szCs w:val="22"/>
        </w:rPr>
        <w:tab/>
        <w:t xml:space="preserve">art. 109 ust. 1 pkt 5–10 ustawy </w:t>
      </w:r>
      <w:proofErr w:type="spellStart"/>
      <w:r w:rsidRPr="004C7554">
        <w:rPr>
          <w:rFonts w:ascii="Calibri" w:hAnsi="Calibri" w:cs="Calibri"/>
          <w:snapToGrid w:val="0"/>
          <w:sz w:val="22"/>
          <w:szCs w:val="22"/>
        </w:rPr>
        <w:t>Pzp</w:t>
      </w:r>
      <w:proofErr w:type="spellEnd"/>
      <w:r w:rsidRPr="004C7554">
        <w:rPr>
          <w:rFonts w:ascii="Calibri" w:hAnsi="Calibri" w:cs="Calibri"/>
          <w:snapToGrid w:val="0"/>
          <w:sz w:val="22"/>
          <w:szCs w:val="22"/>
        </w:rPr>
        <w:t>.</w:t>
      </w:r>
    </w:p>
    <w:p w:rsidR="004C7554" w:rsidRPr="006835D1" w:rsidRDefault="004C7554" w:rsidP="004C7554">
      <w:pPr>
        <w:autoSpaceDE w:val="0"/>
        <w:autoSpaceDN w:val="0"/>
        <w:adjustRightInd w:val="0"/>
        <w:spacing w:line="276" w:lineRule="auto"/>
        <w:jc w:val="both"/>
        <w:rPr>
          <w:rFonts w:ascii="Calibri" w:hAnsi="Calibri" w:cs="Calibri"/>
          <w:b/>
          <w:snapToGrid w:val="0"/>
          <w:sz w:val="22"/>
          <w:szCs w:val="22"/>
        </w:rPr>
      </w:pPr>
      <w:r w:rsidRPr="004C7554">
        <w:rPr>
          <w:rFonts w:ascii="Calibri" w:hAnsi="Calibri" w:cs="Calibri"/>
          <w:b/>
          <w:snapToGrid w:val="0"/>
          <w:sz w:val="22"/>
          <w:szCs w:val="22"/>
        </w:rPr>
        <w:t>8.</w:t>
      </w:r>
      <w:r w:rsidRPr="004C7554">
        <w:rPr>
          <w:rFonts w:ascii="Calibri" w:hAnsi="Calibri" w:cs="Calibri"/>
          <w:b/>
          <w:snapToGrid w:val="0"/>
          <w:sz w:val="22"/>
          <w:szCs w:val="22"/>
        </w:rPr>
        <w:tab/>
        <w:t>oświadczenie dotyczące przepisów sankcyjnych związanych z wojną w Ukrainie - Załącznik nr 3A do SWZ.</w:t>
      </w:r>
    </w:p>
    <w:p w:rsidR="0000396E" w:rsidRPr="006835D1" w:rsidRDefault="0000396E" w:rsidP="00E46613">
      <w:pPr>
        <w:tabs>
          <w:tab w:val="num" w:pos="1440"/>
          <w:tab w:val="num" w:pos="1800"/>
        </w:tabs>
        <w:jc w:val="both"/>
        <w:rPr>
          <w:rFonts w:ascii="Calibri" w:hAnsi="Calibri" w:cs="Calibri"/>
          <w:sz w:val="22"/>
          <w:szCs w:val="22"/>
        </w:rPr>
      </w:pPr>
    </w:p>
    <w:p w:rsidR="00E46613" w:rsidRPr="006835D1" w:rsidRDefault="00E46613" w:rsidP="00E46613">
      <w:pPr>
        <w:tabs>
          <w:tab w:val="num" w:pos="1440"/>
          <w:tab w:val="num" w:pos="1800"/>
        </w:tabs>
        <w:jc w:val="both"/>
        <w:rPr>
          <w:rFonts w:ascii="Calibri" w:hAnsi="Calibri" w:cs="Calibri"/>
          <w:b/>
          <w:bCs/>
          <w:sz w:val="22"/>
          <w:szCs w:val="22"/>
          <w:u w:val="single"/>
        </w:rPr>
      </w:pPr>
      <w:r w:rsidRPr="006835D1">
        <w:rPr>
          <w:rFonts w:ascii="Calibri" w:hAnsi="Calibri" w:cs="Calibri"/>
          <w:b/>
          <w:bCs/>
          <w:sz w:val="22"/>
          <w:szCs w:val="22"/>
        </w:rPr>
        <w:t>6.</w:t>
      </w:r>
      <w:r w:rsidRPr="006835D1">
        <w:rPr>
          <w:rFonts w:ascii="Calibri" w:hAnsi="Calibri" w:cs="Calibri"/>
          <w:sz w:val="22"/>
          <w:szCs w:val="22"/>
        </w:rPr>
        <w:t xml:space="preserve"> Zgodnie z Rozporządzeniem Ministra Rozwoju, Pracy i Technologii w sprawie podmiotowych środków dowodowych oraz innych dokumentów lub oświadczeń, jakich może żądać </w:t>
      </w:r>
      <w:r w:rsidR="00406BED" w:rsidRPr="006835D1">
        <w:rPr>
          <w:rFonts w:ascii="Calibri" w:hAnsi="Calibri" w:cs="Calibri"/>
          <w:sz w:val="22"/>
          <w:szCs w:val="22"/>
        </w:rPr>
        <w:t>Zamawia</w:t>
      </w:r>
      <w:r w:rsidRPr="006835D1">
        <w:rPr>
          <w:rFonts w:ascii="Calibri" w:hAnsi="Calibri" w:cs="Calibri"/>
          <w:sz w:val="22"/>
          <w:szCs w:val="22"/>
        </w:rPr>
        <w:t xml:space="preserve">jący od </w:t>
      </w:r>
      <w:r w:rsidR="0068362F" w:rsidRPr="006835D1">
        <w:rPr>
          <w:rFonts w:ascii="Calibri" w:hAnsi="Calibri" w:cs="Calibri"/>
          <w:sz w:val="22"/>
          <w:szCs w:val="22"/>
        </w:rPr>
        <w:t>Wykonawc</w:t>
      </w:r>
      <w:r w:rsidRPr="006835D1">
        <w:rPr>
          <w:rFonts w:ascii="Calibri" w:hAnsi="Calibri" w:cs="Calibri"/>
          <w:sz w:val="22"/>
          <w:szCs w:val="22"/>
        </w:rPr>
        <w:t xml:space="preserve">y z dnia 23 grudnia 2020 r. (Dz.U. z 2020 r. poz. 2415), </w:t>
      </w:r>
      <w:r w:rsidRPr="006835D1">
        <w:rPr>
          <w:rFonts w:ascii="Calibri" w:hAnsi="Calibri" w:cs="Calibri"/>
          <w:b/>
          <w:bCs/>
          <w:sz w:val="22"/>
          <w:szCs w:val="22"/>
          <w:u w:val="single"/>
        </w:rPr>
        <w:t xml:space="preserve">w celu potwierdzenia spełniania przez </w:t>
      </w:r>
      <w:r w:rsidR="0068362F" w:rsidRPr="006835D1">
        <w:rPr>
          <w:rFonts w:ascii="Calibri" w:hAnsi="Calibri" w:cs="Calibri"/>
          <w:b/>
          <w:bCs/>
          <w:sz w:val="22"/>
          <w:szCs w:val="22"/>
          <w:u w:val="single"/>
        </w:rPr>
        <w:t>Wykonawc</w:t>
      </w:r>
      <w:r w:rsidRPr="006835D1">
        <w:rPr>
          <w:rFonts w:ascii="Calibri" w:hAnsi="Calibri" w:cs="Calibri"/>
          <w:b/>
          <w:bCs/>
          <w:sz w:val="22"/>
          <w:szCs w:val="22"/>
          <w:u w:val="single"/>
        </w:rPr>
        <w:t>ę warunków udziału w postępowaniu dotyczących:</w:t>
      </w:r>
    </w:p>
    <w:p w:rsidR="00475025" w:rsidRPr="006835D1" w:rsidRDefault="00475025" w:rsidP="00475025">
      <w:pPr>
        <w:tabs>
          <w:tab w:val="num" w:pos="1440"/>
          <w:tab w:val="num" w:pos="1800"/>
        </w:tabs>
        <w:spacing w:line="276" w:lineRule="auto"/>
        <w:jc w:val="both"/>
        <w:rPr>
          <w:rFonts w:ascii="Calibri" w:hAnsi="Calibri" w:cs="Calibri"/>
          <w:bCs/>
          <w:iCs/>
          <w:sz w:val="22"/>
          <w:szCs w:val="22"/>
        </w:rPr>
      </w:pPr>
      <w:r w:rsidRPr="006835D1">
        <w:rPr>
          <w:rFonts w:ascii="Calibri" w:hAnsi="Calibri" w:cs="Calibri"/>
          <w:sz w:val="22"/>
          <w:szCs w:val="22"/>
        </w:rPr>
        <w:t xml:space="preserve">6. 1. zdolności do występowania w obrocie gospodarczym </w:t>
      </w:r>
      <w:r w:rsidRPr="006835D1">
        <w:rPr>
          <w:rFonts w:ascii="Calibri" w:hAnsi="Calibri" w:cs="Calibri"/>
          <w:i/>
          <w:sz w:val="22"/>
          <w:szCs w:val="22"/>
        </w:rPr>
        <w:t xml:space="preserve">– </w:t>
      </w:r>
      <w:r w:rsidRPr="006835D1">
        <w:rPr>
          <w:rFonts w:ascii="Calibri" w:hAnsi="Calibri" w:cs="Calibri"/>
          <w:bCs/>
          <w:iCs/>
          <w:sz w:val="22"/>
          <w:szCs w:val="22"/>
        </w:rPr>
        <w:t>Zamawiający</w:t>
      </w:r>
      <w:r w:rsidRPr="006835D1">
        <w:rPr>
          <w:rFonts w:ascii="Calibri" w:hAnsi="Calibri" w:cs="Calibri"/>
          <w:i/>
          <w:sz w:val="22"/>
          <w:szCs w:val="22"/>
        </w:rPr>
        <w:t xml:space="preserve"> </w:t>
      </w:r>
      <w:r w:rsidRPr="006835D1">
        <w:rPr>
          <w:rFonts w:ascii="Calibri" w:hAnsi="Calibri" w:cs="Calibri"/>
          <w:bCs/>
          <w:iCs/>
          <w:sz w:val="22"/>
          <w:szCs w:val="22"/>
        </w:rPr>
        <w:t>nie określa szczegółowych warunków udziału w postępowaniu, jakie mają spełnić Wykonawcy ubiegający się o udzielenie przedmiotowego zamówienia.</w:t>
      </w:r>
    </w:p>
    <w:p w:rsidR="00475025" w:rsidRPr="006835D1" w:rsidRDefault="00475025" w:rsidP="00475025">
      <w:pPr>
        <w:tabs>
          <w:tab w:val="num" w:pos="1440"/>
          <w:tab w:val="num" w:pos="1800"/>
        </w:tabs>
        <w:spacing w:line="276" w:lineRule="auto"/>
        <w:jc w:val="both"/>
        <w:rPr>
          <w:rFonts w:ascii="Calibri" w:hAnsi="Calibri" w:cs="Calibri"/>
          <w:bCs/>
          <w:iCs/>
          <w:sz w:val="22"/>
          <w:szCs w:val="22"/>
        </w:rPr>
      </w:pPr>
      <w:r w:rsidRPr="006835D1">
        <w:rPr>
          <w:rFonts w:ascii="Calibri" w:hAnsi="Calibri" w:cs="Calibri"/>
          <w:iCs/>
          <w:sz w:val="22"/>
          <w:szCs w:val="22"/>
        </w:rPr>
        <w:t>6.2.</w:t>
      </w:r>
      <w:r w:rsidRPr="006835D1">
        <w:rPr>
          <w:rFonts w:ascii="Calibri" w:hAnsi="Calibri" w:cs="Calibri"/>
          <w:i/>
          <w:sz w:val="22"/>
          <w:szCs w:val="22"/>
        </w:rPr>
        <w:t xml:space="preserve"> </w:t>
      </w:r>
      <w:r w:rsidRPr="006835D1">
        <w:rPr>
          <w:rFonts w:ascii="Calibri" w:hAnsi="Calibri" w:cs="Calibri"/>
          <w:sz w:val="22"/>
          <w:szCs w:val="22"/>
        </w:rPr>
        <w:t>uprawnień do prowadzenia określonej działalności gospodarczej lub zawodowej  - Zamawiający nie określa szczegółowych warunków udziału w postępowaniu, jakie mają spełnić Wykonawcy ubiegający się o udzielenie przedmiotowego zamówienia.</w:t>
      </w:r>
    </w:p>
    <w:p w:rsidR="00475025" w:rsidRPr="006835D1" w:rsidRDefault="00475025" w:rsidP="00475025">
      <w:pPr>
        <w:tabs>
          <w:tab w:val="num" w:pos="1440"/>
          <w:tab w:val="num" w:pos="1800"/>
        </w:tabs>
        <w:spacing w:line="276" w:lineRule="auto"/>
        <w:jc w:val="both"/>
        <w:rPr>
          <w:rFonts w:ascii="Calibri" w:hAnsi="Calibri" w:cs="Calibri"/>
          <w:sz w:val="22"/>
          <w:szCs w:val="22"/>
        </w:rPr>
      </w:pPr>
      <w:r w:rsidRPr="006835D1">
        <w:rPr>
          <w:rFonts w:ascii="Calibri" w:hAnsi="Calibri" w:cs="Calibri"/>
          <w:iCs/>
          <w:sz w:val="22"/>
          <w:szCs w:val="22"/>
        </w:rPr>
        <w:t>6.3.</w:t>
      </w:r>
      <w:r w:rsidRPr="006835D1">
        <w:rPr>
          <w:rFonts w:ascii="Calibri" w:hAnsi="Calibri" w:cs="Calibri"/>
          <w:i/>
          <w:sz w:val="22"/>
          <w:szCs w:val="22"/>
        </w:rPr>
        <w:t xml:space="preserve"> </w:t>
      </w:r>
      <w:r w:rsidRPr="006835D1">
        <w:rPr>
          <w:rFonts w:ascii="Calibri" w:hAnsi="Calibri" w:cs="Calibri"/>
          <w:sz w:val="22"/>
          <w:szCs w:val="22"/>
        </w:rPr>
        <w:t>sytuacji ekonomicznej lub finansowej - Zamawiający nie określa szczegółowych warunków udziału w postępowaniu, jakie mają spełnić Wykonawcy ubiegający się o udzielenie przedmiotowego zamówienia.</w:t>
      </w:r>
    </w:p>
    <w:p w:rsidR="00475025" w:rsidRPr="006835D1" w:rsidRDefault="00475025" w:rsidP="00475025">
      <w:pPr>
        <w:tabs>
          <w:tab w:val="num" w:pos="1440"/>
          <w:tab w:val="num" w:pos="1800"/>
        </w:tabs>
        <w:spacing w:line="276" w:lineRule="auto"/>
        <w:jc w:val="both"/>
        <w:rPr>
          <w:rFonts w:ascii="Calibri" w:hAnsi="Calibri" w:cs="Calibri"/>
          <w:sz w:val="22"/>
          <w:szCs w:val="22"/>
        </w:rPr>
      </w:pPr>
      <w:r w:rsidRPr="006835D1">
        <w:rPr>
          <w:rFonts w:ascii="Calibri" w:hAnsi="Calibri" w:cs="Calibri"/>
          <w:sz w:val="22"/>
          <w:szCs w:val="22"/>
        </w:rPr>
        <w:t>6.4. zdolności technicznej lub zawodowej - Zamawiający nie określa szczegółowych warunków udziału w postępowaniu, jakie mają spełnić Wykonawcy ubiegający się o udzielenie przedmiotowego zamówienia.</w:t>
      </w:r>
    </w:p>
    <w:p w:rsidR="00BC10C4" w:rsidRPr="006835D1" w:rsidRDefault="00BC10C4" w:rsidP="00AD3F54">
      <w:pPr>
        <w:tabs>
          <w:tab w:val="num" w:pos="1440"/>
          <w:tab w:val="num" w:pos="1800"/>
        </w:tabs>
        <w:jc w:val="both"/>
        <w:rPr>
          <w:rFonts w:ascii="Calibri" w:hAnsi="Calibri" w:cs="Calibri"/>
          <w:sz w:val="22"/>
          <w:szCs w:val="22"/>
        </w:rPr>
      </w:pPr>
    </w:p>
    <w:p w:rsidR="005654C2" w:rsidRPr="006835D1" w:rsidRDefault="00E46613" w:rsidP="00E46613">
      <w:pPr>
        <w:autoSpaceDE w:val="0"/>
        <w:autoSpaceDN w:val="0"/>
        <w:adjustRightInd w:val="0"/>
        <w:spacing w:line="276" w:lineRule="auto"/>
        <w:jc w:val="both"/>
        <w:rPr>
          <w:rFonts w:ascii="Calibri" w:eastAsia="Times New Roman" w:hAnsi="Calibri" w:cs="Calibri"/>
          <w:sz w:val="22"/>
          <w:szCs w:val="22"/>
        </w:rPr>
      </w:pPr>
      <w:r w:rsidRPr="006835D1">
        <w:rPr>
          <w:rFonts w:ascii="Calibri" w:hAnsi="Calibri" w:cs="Calibri"/>
          <w:b/>
          <w:sz w:val="22"/>
          <w:szCs w:val="22"/>
        </w:rPr>
        <w:t xml:space="preserve">7. </w:t>
      </w:r>
      <w:r w:rsidR="00A91ECF" w:rsidRPr="006835D1">
        <w:rPr>
          <w:rFonts w:ascii="Calibri" w:hAnsi="Calibri" w:cs="Calibri"/>
          <w:b/>
          <w:sz w:val="22"/>
          <w:szCs w:val="22"/>
        </w:rPr>
        <w:t xml:space="preserve">Dokumenty od </w:t>
      </w:r>
      <w:r w:rsidR="0068362F" w:rsidRPr="006835D1">
        <w:rPr>
          <w:rFonts w:ascii="Calibri" w:hAnsi="Calibri" w:cs="Calibri"/>
          <w:b/>
          <w:sz w:val="22"/>
          <w:szCs w:val="22"/>
        </w:rPr>
        <w:t>Wykonawc</w:t>
      </w:r>
      <w:r w:rsidR="005654C2" w:rsidRPr="006835D1">
        <w:rPr>
          <w:rFonts w:ascii="Calibri" w:hAnsi="Calibri" w:cs="Calibri"/>
          <w:b/>
          <w:sz w:val="22"/>
          <w:szCs w:val="22"/>
        </w:rPr>
        <w:t>ów zagranicznych.</w:t>
      </w:r>
      <w:r w:rsidR="005654C2" w:rsidRPr="006835D1">
        <w:rPr>
          <w:rFonts w:ascii="Calibri" w:hAnsi="Calibri" w:cs="Calibri"/>
          <w:sz w:val="22"/>
          <w:szCs w:val="22"/>
        </w:rPr>
        <w:t xml:space="preserve">  </w:t>
      </w:r>
      <w:r w:rsidR="005654C2" w:rsidRPr="006835D1">
        <w:rPr>
          <w:rFonts w:ascii="Calibri" w:eastAsia="Times New Roman" w:hAnsi="Calibri" w:cs="Calibri"/>
          <w:sz w:val="22"/>
          <w:szCs w:val="22"/>
        </w:rPr>
        <w:t xml:space="preserve">Jeżeli </w:t>
      </w:r>
      <w:r w:rsidR="0068362F" w:rsidRPr="006835D1">
        <w:rPr>
          <w:rFonts w:ascii="Calibri" w:eastAsia="Times New Roman" w:hAnsi="Calibri" w:cs="Calibri"/>
          <w:sz w:val="22"/>
          <w:szCs w:val="22"/>
        </w:rPr>
        <w:t>Wykonawc</w:t>
      </w:r>
      <w:r w:rsidR="005654C2" w:rsidRPr="006835D1">
        <w:rPr>
          <w:rFonts w:ascii="Calibri" w:eastAsia="Times New Roman" w:hAnsi="Calibri" w:cs="Calibri"/>
          <w:sz w:val="22"/>
          <w:szCs w:val="22"/>
        </w:rPr>
        <w:t>a ma siedzibę lub miejsce zamieszkania poza granicami Rzeczypospolitej Polskiej, zamiast:</w:t>
      </w:r>
    </w:p>
    <w:p w:rsidR="005654C2" w:rsidRPr="006835D1" w:rsidRDefault="005654C2" w:rsidP="00083EAD">
      <w:pPr>
        <w:pStyle w:val="Akapitzlist"/>
        <w:numPr>
          <w:ilvl w:val="1"/>
          <w:numId w:val="9"/>
        </w:numPr>
        <w:autoSpaceDE w:val="0"/>
        <w:autoSpaceDN w:val="0"/>
        <w:adjustRightInd w:val="0"/>
        <w:spacing w:line="276" w:lineRule="auto"/>
        <w:ind w:left="567" w:hanging="425"/>
        <w:jc w:val="both"/>
        <w:rPr>
          <w:rFonts w:ascii="Calibri" w:eastAsia="Times New Roman" w:hAnsi="Calibri" w:cs="Calibri"/>
          <w:sz w:val="22"/>
          <w:szCs w:val="22"/>
        </w:rPr>
      </w:pPr>
      <w:r w:rsidRPr="006835D1">
        <w:rPr>
          <w:rFonts w:ascii="Calibri" w:eastAsia="Times New Roman" w:hAnsi="Calibri" w:cs="Calibri"/>
          <w:sz w:val="22"/>
          <w:szCs w:val="22"/>
        </w:rPr>
        <w:t xml:space="preserve">informacji z Krajowego Rejestru Karnego, o której mowa w </w:t>
      </w:r>
      <w:r w:rsidR="002A42CA" w:rsidRPr="006835D1">
        <w:rPr>
          <w:rFonts w:ascii="Calibri" w:eastAsia="Times New Roman" w:hAnsi="Calibri" w:cs="Calibri"/>
          <w:sz w:val="22"/>
          <w:szCs w:val="22"/>
        </w:rPr>
        <w:t>rozdz. IX.B.</w:t>
      </w:r>
      <w:r w:rsidR="002A42CA" w:rsidRPr="006835D1">
        <w:rPr>
          <w:rFonts w:ascii="Calibri" w:eastAsia="Times New Roman" w:hAnsi="Calibri" w:cs="Calibri"/>
          <w:b/>
          <w:sz w:val="22"/>
          <w:szCs w:val="22"/>
        </w:rPr>
        <w:t xml:space="preserve"> </w:t>
      </w:r>
      <w:r w:rsidR="002A42CA" w:rsidRPr="006835D1">
        <w:rPr>
          <w:rFonts w:ascii="Calibri" w:eastAsia="Times New Roman" w:hAnsi="Calibri" w:cs="Calibri"/>
          <w:sz w:val="22"/>
          <w:szCs w:val="22"/>
        </w:rPr>
        <w:t xml:space="preserve"> </w:t>
      </w:r>
      <w:r w:rsidRPr="006835D1">
        <w:rPr>
          <w:rFonts w:ascii="Calibri" w:eastAsia="Times New Roman" w:hAnsi="Calibri" w:cs="Calibri"/>
          <w:sz w:val="22"/>
          <w:szCs w:val="22"/>
        </w:rPr>
        <w:t xml:space="preserve">pkt. </w:t>
      </w:r>
      <w:r w:rsidR="002A42CA" w:rsidRPr="006835D1">
        <w:rPr>
          <w:rFonts w:ascii="Calibri" w:eastAsia="Times New Roman" w:hAnsi="Calibri" w:cs="Calibri"/>
          <w:sz w:val="22"/>
          <w:szCs w:val="22"/>
        </w:rPr>
        <w:t xml:space="preserve">5.2 </w:t>
      </w:r>
      <w:r w:rsidRPr="006835D1">
        <w:rPr>
          <w:rFonts w:ascii="Calibri" w:eastAsia="Times New Roman" w:hAnsi="Calibri" w:cs="Calibri"/>
          <w:sz w:val="22"/>
          <w:szCs w:val="22"/>
        </w:rPr>
        <w:t xml:space="preserve">- składa informację z odpowiedniego rejestru, takiego jak rejestr sądowy, albo, w przypadku braku takiego rejestru, inny równoważny dokument wydany przez właściwy organ sądowy lub administracyjny kraju, w którym </w:t>
      </w:r>
      <w:r w:rsidR="0068362F" w:rsidRPr="006835D1">
        <w:rPr>
          <w:rFonts w:ascii="Calibri" w:eastAsia="Times New Roman" w:hAnsi="Calibri" w:cs="Calibri"/>
          <w:sz w:val="22"/>
          <w:szCs w:val="22"/>
        </w:rPr>
        <w:t>Wykonawc</w:t>
      </w:r>
      <w:r w:rsidRPr="006835D1">
        <w:rPr>
          <w:rFonts w:ascii="Calibri" w:eastAsia="Times New Roman" w:hAnsi="Calibri" w:cs="Calibri"/>
          <w:sz w:val="22"/>
          <w:szCs w:val="22"/>
        </w:rPr>
        <w:t xml:space="preserve">a ma siedzibę lub miejsce zamieszkania, w zakresie, </w:t>
      </w:r>
      <w:r w:rsidR="00C979D1" w:rsidRPr="006835D1">
        <w:rPr>
          <w:rFonts w:ascii="Calibri" w:eastAsia="Times New Roman" w:hAnsi="Calibri" w:cs="Calibri"/>
          <w:sz w:val="22"/>
          <w:szCs w:val="22"/>
        </w:rPr>
        <w:t xml:space="preserve">o którym mowa w </w:t>
      </w:r>
      <w:proofErr w:type="spellStart"/>
      <w:r w:rsidR="00C979D1" w:rsidRPr="006835D1">
        <w:rPr>
          <w:rFonts w:ascii="Calibri" w:eastAsia="Times New Roman" w:hAnsi="Calibri" w:cs="Calibri"/>
          <w:sz w:val="22"/>
          <w:szCs w:val="22"/>
        </w:rPr>
        <w:t>ppkt</w:t>
      </w:r>
      <w:proofErr w:type="spellEnd"/>
      <w:r w:rsidR="00C979D1" w:rsidRPr="006835D1">
        <w:rPr>
          <w:rFonts w:ascii="Calibri" w:eastAsia="Times New Roman" w:hAnsi="Calibri" w:cs="Calibri"/>
          <w:sz w:val="22"/>
          <w:szCs w:val="22"/>
        </w:rPr>
        <w:t>. 5.2</w:t>
      </w:r>
      <w:r w:rsidRPr="006835D1">
        <w:rPr>
          <w:rFonts w:ascii="Calibri" w:eastAsia="Times New Roman" w:hAnsi="Calibri" w:cs="Calibri"/>
          <w:sz w:val="22"/>
          <w:szCs w:val="22"/>
        </w:rPr>
        <w:t xml:space="preserve">.; </w:t>
      </w:r>
    </w:p>
    <w:p w:rsidR="005654C2" w:rsidRPr="006835D1" w:rsidRDefault="005654C2" w:rsidP="00083EAD">
      <w:pPr>
        <w:pStyle w:val="Akapitzlist"/>
        <w:numPr>
          <w:ilvl w:val="1"/>
          <w:numId w:val="9"/>
        </w:numPr>
        <w:autoSpaceDE w:val="0"/>
        <w:autoSpaceDN w:val="0"/>
        <w:adjustRightInd w:val="0"/>
        <w:spacing w:line="276" w:lineRule="auto"/>
        <w:ind w:left="567" w:hanging="425"/>
        <w:jc w:val="both"/>
        <w:rPr>
          <w:rFonts w:ascii="Calibri" w:eastAsia="Times New Roman" w:hAnsi="Calibri" w:cs="Calibri"/>
          <w:sz w:val="22"/>
          <w:szCs w:val="22"/>
        </w:rPr>
      </w:pPr>
      <w:r w:rsidRPr="006835D1">
        <w:rPr>
          <w:rFonts w:ascii="Calibri" w:eastAsia="Times New Roman" w:hAnsi="Calibri" w:cs="Calibri"/>
          <w:sz w:val="22"/>
          <w:szCs w:val="22"/>
        </w:rPr>
        <w:t>zaświadczenia, o którym mowa w rozdz.</w:t>
      </w:r>
      <w:r w:rsidR="009A7C09" w:rsidRPr="006835D1">
        <w:rPr>
          <w:rFonts w:ascii="Calibri" w:eastAsia="Times New Roman" w:hAnsi="Calibri" w:cs="Calibri"/>
          <w:sz w:val="22"/>
          <w:szCs w:val="22"/>
        </w:rPr>
        <w:t xml:space="preserve"> IX.B.</w:t>
      </w:r>
      <w:r w:rsidR="009A7C09" w:rsidRPr="006835D1">
        <w:rPr>
          <w:rFonts w:ascii="Calibri" w:eastAsia="Times New Roman" w:hAnsi="Calibri" w:cs="Calibri"/>
          <w:b/>
          <w:sz w:val="22"/>
          <w:szCs w:val="22"/>
        </w:rPr>
        <w:t xml:space="preserve"> </w:t>
      </w:r>
      <w:r w:rsidR="009A7C09" w:rsidRPr="006835D1">
        <w:rPr>
          <w:rFonts w:ascii="Calibri" w:eastAsia="Times New Roman" w:hAnsi="Calibri" w:cs="Calibri"/>
          <w:sz w:val="22"/>
          <w:szCs w:val="22"/>
        </w:rPr>
        <w:t xml:space="preserve"> pkt. 5.4</w:t>
      </w:r>
      <w:r w:rsidRPr="006835D1">
        <w:rPr>
          <w:rFonts w:ascii="Calibri" w:eastAsia="Times New Roman" w:hAnsi="Calibri" w:cs="Calibri"/>
          <w:sz w:val="22"/>
          <w:szCs w:val="22"/>
        </w:rPr>
        <w:t xml:space="preserve">, zaświadczenia albo innego dokumentu potwierdzającego, że </w:t>
      </w:r>
      <w:r w:rsidR="0068362F" w:rsidRPr="006835D1">
        <w:rPr>
          <w:rFonts w:ascii="Calibri" w:eastAsia="Times New Roman" w:hAnsi="Calibri" w:cs="Calibri"/>
          <w:sz w:val="22"/>
          <w:szCs w:val="22"/>
        </w:rPr>
        <w:t>Wykonawc</w:t>
      </w:r>
      <w:r w:rsidRPr="006835D1">
        <w:rPr>
          <w:rFonts w:ascii="Calibri" w:eastAsia="Times New Roman" w:hAnsi="Calibri" w:cs="Calibri"/>
          <w:sz w:val="22"/>
          <w:szCs w:val="22"/>
        </w:rPr>
        <w:t>a nie zalega z opłacaniem składek na ubezpieczenia społeczne lub zdrowotne, o których mowa w pkt.</w:t>
      </w:r>
      <w:r w:rsidR="009A7C09" w:rsidRPr="006835D1">
        <w:rPr>
          <w:rFonts w:ascii="Calibri" w:eastAsia="Times New Roman" w:hAnsi="Calibri" w:cs="Calibri"/>
          <w:sz w:val="22"/>
          <w:szCs w:val="22"/>
        </w:rPr>
        <w:t xml:space="preserve"> 5.5.</w:t>
      </w:r>
      <w:r w:rsidRPr="006835D1">
        <w:rPr>
          <w:rFonts w:ascii="Calibri" w:eastAsia="Times New Roman" w:hAnsi="Calibri" w:cs="Calibri"/>
          <w:sz w:val="22"/>
          <w:szCs w:val="22"/>
        </w:rPr>
        <w:t xml:space="preserve">, lub odpisu albo informacji z Krajowego Rejestru Sądowego lub z Centralnej Ewidencji i Informacji o Działalności Gospodarczej, o </w:t>
      </w:r>
      <w:r w:rsidR="00D8104D" w:rsidRPr="006835D1">
        <w:rPr>
          <w:rFonts w:ascii="Calibri" w:eastAsia="Times New Roman" w:hAnsi="Calibri" w:cs="Calibri"/>
          <w:sz w:val="22"/>
          <w:szCs w:val="22"/>
        </w:rPr>
        <w:t>których mowa w pkt. 5.7</w:t>
      </w:r>
      <w:r w:rsidRPr="006835D1">
        <w:rPr>
          <w:rFonts w:ascii="Calibri" w:eastAsia="Times New Roman" w:hAnsi="Calibri" w:cs="Calibri"/>
          <w:sz w:val="22"/>
          <w:szCs w:val="22"/>
        </w:rPr>
        <w:t xml:space="preserve"> - składa dokument lub dokumenty wystawione w kraju, w którym </w:t>
      </w:r>
      <w:r w:rsidR="0068362F" w:rsidRPr="006835D1">
        <w:rPr>
          <w:rFonts w:ascii="Calibri" w:eastAsia="Times New Roman" w:hAnsi="Calibri" w:cs="Calibri"/>
          <w:sz w:val="22"/>
          <w:szCs w:val="22"/>
        </w:rPr>
        <w:t>Wykonawc</w:t>
      </w:r>
      <w:r w:rsidRPr="006835D1">
        <w:rPr>
          <w:rFonts w:ascii="Calibri" w:eastAsia="Times New Roman" w:hAnsi="Calibri" w:cs="Calibri"/>
          <w:sz w:val="22"/>
          <w:szCs w:val="22"/>
        </w:rPr>
        <w:t xml:space="preserve">a ma siedzibę lub miejsce zamieszkania, potwierdzające odpowiednio, że: </w:t>
      </w:r>
    </w:p>
    <w:p w:rsidR="005654C2" w:rsidRPr="006835D1" w:rsidRDefault="005654C2" w:rsidP="00083EAD">
      <w:pPr>
        <w:pStyle w:val="Akapitzlist"/>
        <w:numPr>
          <w:ilvl w:val="0"/>
          <w:numId w:val="12"/>
        </w:numPr>
        <w:tabs>
          <w:tab w:val="left" w:pos="2127"/>
        </w:tabs>
        <w:autoSpaceDE w:val="0"/>
        <w:autoSpaceDN w:val="0"/>
        <w:adjustRightInd w:val="0"/>
        <w:spacing w:line="276" w:lineRule="auto"/>
        <w:jc w:val="both"/>
        <w:rPr>
          <w:rFonts w:ascii="Calibri" w:eastAsia="Times New Roman" w:hAnsi="Calibri" w:cs="Calibri"/>
          <w:sz w:val="22"/>
          <w:szCs w:val="22"/>
        </w:rPr>
      </w:pPr>
      <w:r w:rsidRPr="006835D1">
        <w:rPr>
          <w:rFonts w:ascii="Calibri" w:eastAsia="Times New Roman" w:hAnsi="Calibri" w:cs="Calibri"/>
          <w:sz w:val="22"/>
          <w:szCs w:val="22"/>
        </w:rPr>
        <w:t xml:space="preserve">nie naruszył obowiązków dotyczących płatności podatków, opłat lub składek na ubezpieczenie społeczne lub zdrowotne, </w:t>
      </w:r>
    </w:p>
    <w:p w:rsidR="005654C2" w:rsidRPr="006835D1" w:rsidRDefault="005654C2" w:rsidP="00083EAD">
      <w:pPr>
        <w:pStyle w:val="Akapitzlist"/>
        <w:numPr>
          <w:ilvl w:val="0"/>
          <w:numId w:val="12"/>
        </w:numPr>
        <w:tabs>
          <w:tab w:val="left" w:pos="2127"/>
        </w:tabs>
        <w:autoSpaceDE w:val="0"/>
        <w:autoSpaceDN w:val="0"/>
        <w:adjustRightInd w:val="0"/>
        <w:spacing w:line="276" w:lineRule="auto"/>
        <w:jc w:val="both"/>
        <w:rPr>
          <w:rFonts w:ascii="Calibri" w:eastAsia="Times New Roman" w:hAnsi="Calibri" w:cs="Calibri"/>
          <w:sz w:val="22"/>
          <w:szCs w:val="22"/>
        </w:rPr>
      </w:pPr>
      <w:r w:rsidRPr="006835D1">
        <w:rPr>
          <w:rFonts w:ascii="Calibri" w:eastAsia="Times New Roman" w:hAnsi="Calibri" w:cs="Calibri"/>
          <w:sz w:val="22"/>
          <w:szCs w:val="22"/>
        </w:rPr>
        <w:t xml:space="preserve">nie otwarto jego likwidacji, nie ogłoszono upadłości, jego aktywami nie zarządza likwidator lub sąd, nie zawarł układu z wierzycielami, jego działalność gospodarcza nie jest zawieszona ani nie znajduje się on w </w:t>
      </w:r>
      <w:r w:rsidRPr="006835D1">
        <w:rPr>
          <w:rFonts w:ascii="Calibri" w:eastAsia="Times New Roman" w:hAnsi="Calibri" w:cs="Calibri"/>
          <w:sz w:val="22"/>
          <w:szCs w:val="22"/>
        </w:rPr>
        <w:lastRenderedPageBreak/>
        <w:t xml:space="preserve">innej tego rodzaju sytuacji wynikającej z podobnej procedury przewidzianej w przepisach miejsca wszczęcia tej procedury. </w:t>
      </w:r>
    </w:p>
    <w:p w:rsidR="005654C2" w:rsidRPr="006835D1" w:rsidRDefault="005654C2" w:rsidP="00083EAD">
      <w:pPr>
        <w:pStyle w:val="Akapitzlist"/>
        <w:numPr>
          <w:ilvl w:val="1"/>
          <w:numId w:val="9"/>
        </w:numPr>
        <w:tabs>
          <w:tab w:val="left" w:pos="2127"/>
        </w:tabs>
        <w:autoSpaceDE w:val="0"/>
        <w:autoSpaceDN w:val="0"/>
        <w:adjustRightInd w:val="0"/>
        <w:spacing w:line="276" w:lineRule="auto"/>
        <w:ind w:left="567" w:hanging="425"/>
        <w:jc w:val="both"/>
        <w:rPr>
          <w:rFonts w:ascii="Calibri" w:eastAsia="Times New Roman" w:hAnsi="Calibri" w:cs="Calibri"/>
          <w:sz w:val="22"/>
          <w:szCs w:val="22"/>
        </w:rPr>
      </w:pPr>
      <w:r w:rsidRPr="006835D1">
        <w:rPr>
          <w:rFonts w:ascii="Calibri" w:eastAsia="Times New Roman" w:hAnsi="Calibri" w:cs="Calibri"/>
          <w:sz w:val="22"/>
          <w:szCs w:val="22"/>
        </w:rPr>
        <w:t>Dokument, o którym mowa w a), powinien być wystawiony nie wcześniej niż 6 miesięcy przed jego złożeniem.  Dokumenty, o których mowa w b), powinny być wystawione nie wcześniej niż 3 miesiące przed ich złożeniem.</w:t>
      </w:r>
    </w:p>
    <w:p w:rsidR="005654C2" w:rsidRPr="006835D1" w:rsidRDefault="005654C2" w:rsidP="00083EAD">
      <w:pPr>
        <w:pStyle w:val="Akapitzlist"/>
        <w:numPr>
          <w:ilvl w:val="0"/>
          <w:numId w:val="11"/>
        </w:numPr>
        <w:tabs>
          <w:tab w:val="left" w:pos="2127"/>
        </w:tabs>
        <w:autoSpaceDE w:val="0"/>
        <w:autoSpaceDN w:val="0"/>
        <w:adjustRightInd w:val="0"/>
        <w:spacing w:line="276" w:lineRule="auto"/>
        <w:ind w:left="284" w:hanging="284"/>
        <w:jc w:val="both"/>
        <w:rPr>
          <w:rFonts w:ascii="Calibri" w:eastAsia="Times New Roman" w:hAnsi="Calibri" w:cs="Calibri"/>
          <w:sz w:val="22"/>
          <w:szCs w:val="22"/>
        </w:rPr>
      </w:pPr>
      <w:r w:rsidRPr="006835D1">
        <w:rPr>
          <w:rFonts w:ascii="Calibri" w:hAnsi="Calibri" w:cs="Calibri"/>
          <w:b/>
          <w:sz w:val="22"/>
          <w:szCs w:val="22"/>
        </w:rPr>
        <w:t>Jeżeli w kraju,</w:t>
      </w:r>
      <w:r w:rsidRPr="006835D1">
        <w:rPr>
          <w:rFonts w:ascii="Calibri" w:hAnsi="Calibri" w:cs="Calibri"/>
          <w:sz w:val="22"/>
          <w:szCs w:val="22"/>
        </w:rPr>
        <w:t xml:space="preserve"> w którym </w:t>
      </w:r>
      <w:r w:rsidR="0068362F" w:rsidRPr="006835D1">
        <w:rPr>
          <w:rFonts w:ascii="Calibri" w:hAnsi="Calibri" w:cs="Calibri"/>
          <w:sz w:val="22"/>
          <w:szCs w:val="22"/>
        </w:rPr>
        <w:t>Wykonawc</w:t>
      </w:r>
      <w:r w:rsidRPr="006835D1">
        <w:rPr>
          <w:rFonts w:ascii="Calibri" w:hAnsi="Calibri" w:cs="Calibri"/>
          <w:sz w:val="22"/>
          <w:szCs w:val="22"/>
        </w:rPr>
        <w:t xml:space="preserve">a ma siedzibę lub miejsce zamieszkania, nie wydaje się dokumentów, o których mowa w pkt. 2), lub gdy dokumenty te nie odnoszą się do wszystkich przypadków, o których mowa w art. 108 ust. 1 pkt 1, 2 i 4, art. 109 ust. 1 pkt 1, 2 lit. a i b oraz pkt 3 ustawy, zastępuje się je odpowiednio w całości lub w części dokumentem zawierającym odpowiednio oświadczenie </w:t>
      </w:r>
      <w:r w:rsidR="0068362F" w:rsidRPr="006835D1">
        <w:rPr>
          <w:rFonts w:ascii="Calibri" w:hAnsi="Calibri" w:cs="Calibri"/>
          <w:sz w:val="22"/>
          <w:szCs w:val="22"/>
        </w:rPr>
        <w:t>Wykonawc</w:t>
      </w:r>
      <w:r w:rsidRPr="006835D1">
        <w:rPr>
          <w:rFonts w:ascii="Calibri" w:hAnsi="Calibri" w:cs="Calibri"/>
          <w:sz w:val="22"/>
          <w:szCs w:val="22"/>
        </w:rPr>
        <w:t xml:space="preserve">y, ze wskazaniem osoby albo osób uprawnionych do jego reprezentacji, lub oświadczenie osoby, której dokument miał dotyczyć, złożone pod przysięgą, lub, jeżeli w kraju, w którym </w:t>
      </w:r>
      <w:r w:rsidR="0068362F" w:rsidRPr="006835D1">
        <w:rPr>
          <w:rFonts w:ascii="Calibri" w:hAnsi="Calibri" w:cs="Calibri"/>
          <w:sz w:val="22"/>
          <w:szCs w:val="22"/>
        </w:rPr>
        <w:t>Wykonawc</w:t>
      </w:r>
      <w:r w:rsidRPr="006835D1">
        <w:rPr>
          <w:rFonts w:ascii="Calibri" w:hAnsi="Calibri" w:cs="Calibri"/>
          <w:sz w:val="22"/>
          <w:szCs w:val="22"/>
        </w:rPr>
        <w:t xml:space="preserve">a ma siedzibę lub miejsce zamieszkania nie ma przepisów o oświadczeniu pod przysięgą, złożone przed organem sądowym lub administracyjnym, notariuszem, organem samorządu zawodowego lub gospodarczego, właściwym ze względu na siedzibę lub miejsce zamieszkania </w:t>
      </w:r>
      <w:r w:rsidR="0068362F" w:rsidRPr="006835D1">
        <w:rPr>
          <w:rFonts w:ascii="Calibri" w:hAnsi="Calibri" w:cs="Calibri"/>
          <w:sz w:val="22"/>
          <w:szCs w:val="22"/>
        </w:rPr>
        <w:t>Wykonawc</w:t>
      </w:r>
      <w:r w:rsidRPr="006835D1">
        <w:rPr>
          <w:rFonts w:ascii="Calibri" w:hAnsi="Calibri" w:cs="Calibri"/>
          <w:sz w:val="22"/>
          <w:szCs w:val="22"/>
        </w:rPr>
        <w:t xml:space="preserve">y. Przepis </w:t>
      </w:r>
      <w:proofErr w:type="spellStart"/>
      <w:r w:rsidRPr="006835D1">
        <w:rPr>
          <w:rFonts w:ascii="Calibri" w:hAnsi="Calibri" w:cs="Calibri"/>
          <w:sz w:val="22"/>
          <w:szCs w:val="22"/>
        </w:rPr>
        <w:t>ppkt</w:t>
      </w:r>
      <w:proofErr w:type="spellEnd"/>
      <w:r w:rsidRPr="006835D1">
        <w:rPr>
          <w:rFonts w:ascii="Calibri" w:hAnsi="Calibri" w:cs="Calibri"/>
          <w:sz w:val="22"/>
          <w:szCs w:val="22"/>
        </w:rPr>
        <w:t>. c) stosuje się.</w:t>
      </w:r>
    </w:p>
    <w:p w:rsidR="005654C2" w:rsidRPr="006835D1" w:rsidRDefault="005654C2" w:rsidP="00083EAD">
      <w:pPr>
        <w:pStyle w:val="Akapitzlist"/>
        <w:numPr>
          <w:ilvl w:val="0"/>
          <w:numId w:val="11"/>
        </w:numPr>
        <w:tabs>
          <w:tab w:val="left" w:pos="2127"/>
        </w:tabs>
        <w:autoSpaceDE w:val="0"/>
        <w:autoSpaceDN w:val="0"/>
        <w:adjustRightInd w:val="0"/>
        <w:spacing w:line="276" w:lineRule="auto"/>
        <w:ind w:left="284" w:hanging="284"/>
        <w:jc w:val="both"/>
        <w:rPr>
          <w:rFonts w:ascii="Calibri" w:eastAsia="Times New Roman" w:hAnsi="Calibri" w:cs="Calibri"/>
          <w:sz w:val="22"/>
          <w:szCs w:val="22"/>
        </w:rPr>
      </w:pPr>
      <w:r w:rsidRPr="006835D1">
        <w:rPr>
          <w:rFonts w:ascii="Calibri" w:hAnsi="Calibri" w:cs="Calibri"/>
          <w:sz w:val="22"/>
          <w:szCs w:val="22"/>
        </w:rPr>
        <w:t>Do podmiotów udostępniających zasoby na zasadach okre</w:t>
      </w:r>
      <w:r w:rsidR="00B57382" w:rsidRPr="006835D1">
        <w:rPr>
          <w:rFonts w:ascii="Calibri" w:hAnsi="Calibri" w:cs="Calibri"/>
          <w:sz w:val="22"/>
          <w:szCs w:val="22"/>
        </w:rPr>
        <w:t xml:space="preserve">ślonych w art. 118 ustawy </w:t>
      </w:r>
      <w:proofErr w:type="spellStart"/>
      <w:r w:rsidR="00385724" w:rsidRPr="006835D1">
        <w:rPr>
          <w:rFonts w:ascii="Calibri" w:hAnsi="Calibri" w:cs="Calibri"/>
          <w:sz w:val="22"/>
          <w:szCs w:val="22"/>
        </w:rPr>
        <w:t>Pzp</w:t>
      </w:r>
      <w:proofErr w:type="spellEnd"/>
      <w:r w:rsidR="00385724" w:rsidRPr="006835D1">
        <w:rPr>
          <w:rFonts w:ascii="Calibri" w:hAnsi="Calibri" w:cs="Calibri"/>
          <w:sz w:val="22"/>
          <w:szCs w:val="22"/>
        </w:rPr>
        <w:t xml:space="preserve"> </w:t>
      </w:r>
      <w:r w:rsidR="00B57382" w:rsidRPr="006835D1">
        <w:rPr>
          <w:rFonts w:ascii="Calibri" w:hAnsi="Calibri" w:cs="Calibri"/>
          <w:sz w:val="22"/>
          <w:szCs w:val="22"/>
        </w:rPr>
        <w:t>oraz P</w:t>
      </w:r>
      <w:r w:rsidRPr="006835D1">
        <w:rPr>
          <w:rFonts w:ascii="Calibri" w:hAnsi="Calibri" w:cs="Calibri"/>
          <w:sz w:val="22"/>
          <w:szCs w:val="22"/>
        </w:rPr>
        <w:t>odwykonawców niebędących podmiotami udostępniającymi zasoby na tych zasadach, mających siedzibę lub miejsce zamieszkania poza terytorium Rzeczyposp</w:t>
      </w:r>
      <w:r w:rsidR="002A42CA" w:rsidRPr="006835D1">
        <w:rPr>
          <w:rFonts w:ascii="Calibri" w:hAnsi="Calibri" w:cs="Calibri"/>
          <w:sz w:val="22"/>
          <w:szCs w:val="22"/>
        </w:rPr>
        <w:t>olitej Polskiej, przepis pkt. 7</w:t>
      </w:r>
      <w:r w:rsidRPr="006835D1">
        <w:rPr>
          <w:rFonts w:ascii="Calibri" w:hAnsi="Calibri" w:cs="Calibri"/>
          <w:sz w:val="22"/>
          <w:szCs w:val="22"/>
        </w:rPr>
        <w:t xml:space="preserve"> stosuje się odpowiednio.</w:t>
      </w:r>
    </w:p>
    <w:p w:rsidR="005654C2" w:rsidRPr="006835D1" w:rsidRDefault="005654C2" w:rsidP="00E67079">
      <w:pPr>
        <w:tabs>
          <w:tab w:val="num" w:pos="1440"/>
          <w:tab w:val="num" w:pos="1800"/>
        </w:tabs>
        <w:jc w:val="both"/>
        <w:rPr>
          <w:rFonts w:ascii="Calibri" w:hAnsi="Calibri" w:cs="Calibri"/>
          <w:sz w:val="22"/>
          <w:szCs w:val="22"/>
        </w:rPr>
      </w:pPr>
    </w:p>
    <w:p w:rsidR="00402B4E" w:rsidRPr="006835D1" w:rsidRDefault="00395006" w:rsidP="00395006">
      <w:pPr>
        <w:autoSpaceDE w:val="0"/>
        <w:autoSpaceDN w:val="0"/>
        <w:adjustRightInd w:val="0"/>
        <w:spacing w:after="1"/>
        <w:jc w:val="both"/>
        <w:rPr>
          <w:rFonts w:ascii="Calibri" w:eastAsia="Calibri" w:hAnsi="Calibri" w:cs="Calibri"/>
          <w:b/>
          <w:sz w:val="22"/>
          <w:szCs w:val="22"/>
          <w:lang w:eastAsia="en-US"/>
        </w:rPr>
      </w:pPr>
      <w:r w:rsidRPr="006835D1">
        <w:rPr>
          <w:rFonts w:ascii="Calibri" w:eastAsia="Calibri" w:hAnsi="Calibri" w:cs="Calibri"/>
          <w:b/>
          <w:sz w:val="22"/>
          <w:szCs w:val="22"/>
          <w:lang w:eastAsia="en-US"/>
        </w:rPr>
        <w:t xml:space="preserve">INFORMACJE OGÓLNE DOTYCZĄCE ZŁOŻENIA PODMIOTOWYCH ŚRODKÓW DOWODOWYCH </w:t>
      </w:r>
    </w:p>
    <w:p w:rsidR="007413B8" w:rsidRPr="006835D1" w:rsidRDefault="00395006" w:rsidP="004F3FE4">
      <w:pPr>
        <w:autoSpaceDE w:val="0"/>
        <w:autoSpaceDN w:val="0"/>
        <w:adjustRightInd w:val="0"/>
        <w:spacing w:after="1"/>
        <w:jc w:val="both"/>
        <w:rPr>
          <w:rFonts w:ascii="Calibri" w:hAnsi="Calibri" w:cs="Calibri"/>
          <w:bCs/>
          <w:snapToGrid w:val="0"/>
          <w:sz w:val="22"/>
          <w:szCs w:val="22"/>
        </w:rPr>
      </w:pPr>
      <w:r w:rsidRPr="006835D1">
        <w:rPr>
          <w:rFonts w:ascii="Calibri" w:hAnsi="Calibri" w:cs="Calibri"/>
          <w:bCs/>
          <w:snapToGrid w:val="0"/>
          <w:sz w:val="22"/>
          <w:szCs w:val="22"/>
        </w:rPr>
        <w:t>1.</w:t>
      </w:r>
      <w:r w:rsidR="00944746" w:rsidRPr="006835D1">
        <w:rPr>
          <w:rFonts w:ascii="Calibri" w:hAnsi="Calibri" w:cs="Calibri"/>
          <w:bCs/>
          <w:snapToGrid w:val="0"/>
          <w:sz w:val="22"/>
          <w:szCs w:val="22"/>
        </w:rPr>
        <w:t>J</w:t>
      </w:r>
      <w:r w:rsidR="00B57382" w:rsidRPr="006835D1">
        <w:rPr>
          <w:rFonts w:ascii="Calibri" w:hAnsi="Calibri" w:cs="Calibri"/>
          <w:bCs/>
          <w:snapToGrid w:val="0"/>
          <w:sz w:val="22"/>
          <w:szCs w:val="22"/>
        </w:rPr>
        <w:t>eżeli z uzasadnionej przyczyny W</w:t>
      </w:r>
      <w:r w:rsidR="00944746" w:rsidRPr="006835D1">
        <w:rPr>
          <w:rFonts w:ascii="Calibri" w:hAnsi="Calibri" w:cs="Calibri"/>
          <w:bCs/>
          <w:snapToGrid w:val="0"/>
          <w:sz w:val="22"/>
          <w:szCs w:val="22"/>
        </w:rPr>
        <w:t xml:space="preserve">ykonawca nie może złożyć podmiotowych środków dowodowych wymaganych przez </w:t>
      </w:r>
      <w:r w:rsidR="00406BED" w:rsidRPr="006835D1">
        <w:rPr>
          <w:rFonts w:ascii="Calibri" w:hAnsi="Calibri" w:cs="Calibri"/>
          <w:bCs/>
          <w:snapToGrid w:val="0"/>
          <w:sz w:val="22"/>
          <w:szCs w:val="22"/>
        </w:rPr>
        <w:t>Zamawia</w:t>
      </w:r>
      <w:r w:rsidR="00944746" w:rsidRPr="006835D1">
        <w:rPr>
          <w:rFonts w:ascii="Calibri" w:hAnsi="Calibri" w:cs="Calibri"/>
          <w:bCs/>
          <w:snapToGrid w:val="0"/>
          <w:sz w:val="22"/>
          <w:szCs w:val="22"/>
        </w:rPr>
        <w:t xml:space="preserve">jącego, w celu potwierdzenia spełniania przez </w:t>
      </w:r>
      <w:r w:rsidR="00B57382" w:rsidRPr="006835D1">
        <w:rPr>
          <w:rFonts w:ascii="Calibri" w:hAnsi="Calibri" w:cs="Calibri"/>
          <w:bCs/>
          <w:snapToGrid w:val="0"/>
          <w:sz w:val="22"/>
          <w:szCs w:val="22"/>
        </w:rPr>
        <w:t>Wykonawc</w:t>
      </w:r>
      <w:r w:rsidR="00944746" w:rsidRPr="006835D1">
        <w:rPr>
          <w:rFonts w:ascii="Calibri" w:hAnsi="Calibri" w:cs="Calibri"/>
          <w:bCs/>
          <w:snapToGrid w:val="0"/>
          <w:sz w:val="22"/>
          <w:szCs w:val="22"/>
        </w:rPr>
        <w:t xml:space="preserve">ę warunków udziału w postępowaniu lub kryteriów selekcji dotyczących zdolności technicznej lub zawodowej, </w:t>
      </w:r>
      <w:r w:rsidR="00B57382" w:rsidRPr="006835D1">
        <w:rPr>
          <w:rFonts w:ascii="Calibri" w:hAnsi="Calibri" w:cs="Calibri"/>
          <w:bCs/>
          <w:snapToGrid w:val="0"/>
          <w:sz w:val="22"/>
          <w:szCs w:val="22"/>
        </w:rPr>
        <w:t>Wykonawc</w:t>
      </w:r>
      <w:r w:rsidR="00944746" w:rsidRPr="006835D1">
        <w:rPr>
          <w:rFonts w:ascii="Calibri" w:hAnsi="Calibri" w:cs="Calibri"/>
          <w:bCs/>
          <w:snapToGrid w:val="0"/>
          <w:sz w:val="22"/>
          <w:szCs w:val="22"/>
        </w:rPr>
        <w:t xml:space="preserve">a składa inne podmiotowe środki dowodowe, które w wystarczający sposób potwierdzają spełnianie opisanego przez </w:t>
      </w:r>
      <w:r w:rsidR="00406BED" w:rsidRPr="006835D1">
        <w:rPr>
          <w:rFonts w:ascii="Calibri" w:hAnsi="Calibri" w:cs="Calibri"/>
          <w:bCs/>
          <w:snapToGrid w:val="0"/>
          <w:sz w:val="22"/>
          <w:szCs w:val="22"/>
        </w:rPr>
        <w:t>Zamawia</w:t>
      </w:r>
      <w:r w:rsidR="00944746" w:rsidRPr="006835D1">
        <w:rPr>
          <w:rFonts w:ascii="Calibri" w:hAnsi="Calibri" w:cs="Calibri"/>
          <w:bCs/>
          <w:snapToGrid w:val="0"/>
          <w:sz w:val="22"/>
          <w:szCs w:val="22"/>
        </w:rPr>
        <w:t>jącego warunku udziału w postępowaniu lub kryterium selekcji dotyczącego zdolności technicznej lub zawodowej.</w:t>
      </w:r>
    </w:p>
    <w:p w:rsidR="007B6B26" w:rsidRPr="006835D1" w:rsidRDefault="00395006" w:rsidP="004F3FE4">
      <w:pPr>
        <w:autoSpaceDE w:val="0"/>
        <w:autoSpaceDN w:val="0"/>
        <w:adjustRightInd w:val="0"/>
        <w:jc w:val="both"/>
        <w:rPr>
          <w:rFonts w:ascii="Calibri" w:hAnsi="Calibri" w:cs="Calibri"/>
          <w:sz w:val="22"/>
          <w:szCs w:val="22"/>
        </w:rPr>
      </w:pPr>
      <w:r w:rsidRPr="006835D1">
        <w:rPr>
          <w:rFonts w:ascii="Calibri" w:hAnsi="Calibri" w:cs="Calibri"/>
          <w:sz w:val="22"/>
          <w:szCs w:val="22"/>
        </w:rPr>
        <w:t>2</w:t>
      </w:r>
      <w:r w:rsidR="007B6B26" w:rsidRPr="006835D1">
        <w:rPr>
          <w:rFonts w:ascii="Calibri" w:hAnsi="Calibri" w:cs="Calibri"/>
          <w:sz w:val="22"/>
          <w:szCs w:val="22"/>
        </w:rPr>
        <w:t xml:space="preserve">. Wykonawca wpisany do urzędowego wykazu zatwierdzonych </w:t>
      </w:r>
      <w:r w:rsidR="00B57382" w:rsidRPr="006835D1">
        <w:rPr>
          <w:rFonts w:ascii="Calibri" w:hAnsi="Calibri" w:cs="Calibri"/>
          <w:sz w:val="22"/>
          <w:szCs w:val="22"/>
        </w:rPr>
        <w:t>Wykonawc</w:t>
      </w:r>
      <w:r w:rsidR="007B6B26" w:rsidRPr="006835D1">
        <w:rPr>
          <w:rFonts w:ascii="Calibri" w:hAnsi="Calibri" w:cs="Calibri"/>
          <w:sz w:val="22"/>
          <w:szCs w:val="22"/>
        </w:rPr>
        <w:t xml:space="preserve">ów lub </w:t>
      </w:r>
      <w:r w:rsidR="00B57382" w:rsidRPr="006835D1">
        <w:rPr>
          <w:rFonts w:ascii="Calibri" w:hAnsi="Calibri" w:cs="Calibri"/>
          <w:sz w:val="22"/>
          <w:szCs w:val="22"/>
        </w:rPr>
        <w:t>Wykonawc</w:t>
      </w:r>
      <w:r w:rsidR="007B6B26" w:rsidRPr="006835D1">
        <w:rPr>
          <w:rFonts w:ascii="Calibri" w:hAnsi="Calibri" w:cs="Calibri"/>
          <w:sz w:val="22"/>
          <w:szCs w:val="22"/>
        </w:rPr>
        <w:t xml:space="preserve">a certyfikowany przez jednostki certyfikujące spełniające wymogi europejskich norm certyfikacji może, zamiast odpowiednich podmiotowych środków dowodowych, o których mowa w ustawie i rozporządzeniu, złożyć zaświadczenie o wpisie do urzędowego wykazu wydane przez właściwy organ lub certyfikat wydany przez właściwą jednostkę certyfikującą kraju, w którym </w:t>
      </w:r>
      <w:r w:rsidR="00B57382" w:rsidRPr="006835D1">
        <w:rPr>
          <w:rFonts w:ascii="Calibri" w:hAnsi="Calibri" w:cs="Calibri"/>
          <w:sz w:val="22"/>
          <w:szCs w:val="22"/>
        </w:rPr>
        <w:t>Wykonawc</w:t>
      </w:r>
      <w:r w:rsidR="007B6B26" w:rsidRPr="006835D1">
        <w:rPr>
          <w:rFonts w:ascii="Calibri" w:hAnsi="Calibri" w:cs="Calibri"/>
          <w:sz w:val="22"/>
          <w:szCs w:val="22"/>
        </w:rPr>
        <w:t xml:space="preserve">a ma siedzibę lub miejsce zamieszkania, wskazujące na podmiotowe środki dowodowe stanowiące podstawę wpisu lub uzyskania certyfikacji, chyba że </w:t>
      </w:r>
      <w:r w:rsidR="00406BED" w:rsidRPr="006835D1">
        <w:rPr>
          <w:rFonts w:ascii="Calibri" w:hAnsi="Calibri" w:cs="Calibri"/>
          <w:sz w:val="22"/>
          <w:szCs w:val="22"/>
        </w:rPr>
        <w:t>Zamawia</w:t>
      </w:r>
      <w:r w:rsidR="007B6B26" w:rsidRPr="006835D1">
        <w:rPr>
          <w:rFonts w:ascii="Calibri" w:hAnsi="Calibri" w:cs="Calibri"/>
          <w:sz w:val="22"/>
          <w:szCs w:val="22"/>
        </w:rPr>
        <w:t xml:space="preserve">jący ma uzasadnione podstawy do zakwestionowania informacji wynikających z zaświadczenia lub certyfikatu. </w:t>
      </w:r>
    </w:p>
    <w:p w:rsidR="007B6B26" w:rsidRPr="006835D1" w:rsidRDefault="00395006" w:rsidP="00395006">
      <w:pPr>
        <w:autoSpaceDE w:val="0"/>
        <w:autoSpaceDN w:val="0"/>
        <w:adjustRightInd w:val="0"/>
        <w:jc w:val="both"/>
        <w:rPr>
          <w:rFonts w:ascii="Calibri" w:hAnsi="Calibri" w:cs="Calibri"/>
          <w:sz w:val="22"/>
          <w:szCs w:val="22"/>
        </w:rPr>
      </w:pPr>
      <w:r w:rsidRPr="006835D1">
        <w:rPr>
          <w:rFonts w:ascii="Calibri" w:hAnsi="Calibri" w:cs="Calibri"/>
          <w:sz w:val="22"/>
          <w:szCs w:val="22"/>
        </w:rPr>
        <w:t>3</w:t>
      </w:r>
      <w:r w:rsidR="007B6B26" w:rsidRPr="006835D1">
        <w:rPr>
          <w:rFonts w:ascii="Calibri" w:hAnsi="Calibri" w:cs="Calibri"/>
          <w:sz w:val="22"/>
          <w:szCs w:val="22"/>
        </w:rPr>
        <w:t>. W celu potwierdzenia braku podstawy wykluczenia z postępowania, o której mowa w art. 109 ust. 1 pkt 1 ustawy</w:t>
      </w:r>
      <w:r w:rsidR="00385724" w:rsidRPr="006835D1">
        <w:rPr>
          <w:rFonts w:ascii="Calibri" w:hAnsi="Calibri" w:cs="Calibri"/>
          <w:sz w:val="22"/>
          <w:szCs w:val="22"/>
        </w:rPr>
        <w:t xml:space="preserve"> </w:t>
      </w:r>
      <w:proofErr w:type="spellStart"/>
      <w:r w:rsidR="00385724" w:rsidRPr="006835D1">
        <w:rPr>
          <w:rFonts w:ascii="Calibri" w:hAnsi="Calibri" w:cs="Calibri"/>
          <w:sz w:val="22"/>
          <w:szCs w:val="22"/>
        </w:rPr>
        <w:t>Pzp</w:t>
      </w:r>
      <w:proofErr w:type="spellEnd"/>
      <w:r w:rsidR="007B6B26" w:rsidRPr="006835D1">
        <w:rPr>
          <w:rFonts w:ascii="Calibri" w:hAnsi="Calibri" w:cs="Calibri"/>
          <w:sz w:val="22"/>
          <w:szCs w:val="22"/>
        </w:rPr>
        <w:t xml:space="preserve">, </w:t>
      </w:r>
      <w:r w:rsidR="00406BED" w:rsidRPr="006835D1">
        <w:rPr>
          <w:rFonts w:ascii="Calibri" w:hAnsi="Calibri" w:cs="Calibri"/>
          <w:sz w:val="22"/>
          <w:szCs w:val="22"/>
        </w:rPr>
        <w:t>Zamawia</w:t>
      </w:r>
      <w:r w:rsidR="007B6B26" w:rsidRPr="006835D1">
        <w:rPr>
          <w:rFonts w:ascii="Calibri" w:hAnsi="Calibri" w:cs="Calibri"/>
          <w:sz w:val="22"/>
          <w:szCs w:val="22"/>
        </w:rPr>
        <w:t xml:space="preserve">jący może żądać dodatkowego dokumentu wystawionego w kraju, w którym </w:t>
      </w:r>
      <w:r w:rsidR="00B57382" w:rsidRPr="006835D1">
        <w:rPr>
          <w:rFonts w:ascii="Calibri" w:hAnsi="Calibri" w:cs="Calibri"/>
          <w:sz w:val="22"/>
          <w:szCs w:val="22"/>
        </w:rPr>
        <w:t>Wykonawc</w:t>
      </w:r>
      <w:r w:rsidR="007B6B26" w:rsidRPr="006835D1">
        <w:rPr>
          <w:rFonts w:ascii="Calibri" w:hAnsi="Calibri" w:cs="Calibri"/>
          <w:sz w:val="22"/>
          <w:szCs w:val="22"/>
        </w:rPr>
        <w:t xml:space="preserve">a ma miejsce zamieszkania lub siedzibę, potwierdzającego, że </w:t>
      </w:r>
      <w:r w:rsidR="00B57382" w:rsidRPr="006835D1">
        <w:rPr>
          <w:rFonts w:ascii="Calibri" w:hAnsi="Calibri" w:cs="Calibri"/>
          <w:sz w:val="22"/>
          <w:szCs w:val="22"/>
        </w:rPr>
        <w:t>Wykonawc</w:t>
      </w:r>
      <w:r w:rsidR="007B6B26" w:rsidRPr="006835D1">
        <w:rPr>
          <w:rFonts w:ascii="Calibri" w:hAnsi="Calibri" w:cs="Calibri"/>
          <w:sz w:val="22"/>
          <w:szCs w:val="22"/>
        </w:rPr>
        <w:t xml:space="preserve">a nie naruszył obowiązków dotyczących płatności podatków, opłat lub składek na ubezpieczenie społeczne lub zdrowotne. Przepisy </w:t>
      </w:r>
      <w:r w:rsidR="00C07159" w:rsidRPr="006835D1">
        <w:rPr>
          <w:rFonts w:ascii="Calibri" w:hAnsi="Calibri" w:cs="Calibri"/>
          <w:sz w:val="22"/>
          <w:szCs w:val="22"/>
        </w:rPr>
        <w:t xml:space="preserve">cz. I pkt. 2) </w:t>
      </w:r>
      <w:r w:rsidR="007B6B26" w:rsidRPr="006835D1">
        <w:rPr>
          <w:rFonts w:ascii="Calibri" w:hAnsi="Calibri" w:cs="Calibri"/>
          <w:sz w:val="22"/>
          <w:szCs w:val="22"/>
        </w:rPr>
        <w:t xml:space="preserve">stosuje się. </w:t>
      </w:r>
    </w:p>
    <w:p w:rsidR="006F3EBF" w:rsidRPr="006835D1" w:rsidRDefault="00395006" w:rsidP="004F3FE4">
      <w:pPr>
        <w:autoSpaceDE w:val="0"/>
        <w:autoSpaceDN w:val="0"/>
        <w:adjustRightInd w:val="0"/>
        <w:jc w:val="both"/>
        <w:rPr>
          <w:rFonts w:ascii="Calibri" w:hAnsi="Calibri" w:cs="Calibri"/>
          <w:sz w:val="22"/>
          <w:szCs w:val="22"/>
        </w:rPr>
      </w:pPr>
      <w:r w:rsidRPr="006835D1">
        <w:rPr>
          <w:rFonts w:ascii="Calibri" w:hAnsi="Calibri" w:cs="Calibri"/>
          <w:sz w:val="22"/>
          <w:szCs w:val="22"/>
        </w:rPr>
        <w:t>4</w:t>
      </w:r>
      <w:r w:rsidR="007B6B26" w:rsidRPr="006835D1">
        <w:rPr>
          <w:rFonts w:ascii="Calibri" w:hAnsi="Calibri" w:cs="Calibri"/>
          <w:sz w:val="22"/>
          <w:szCs w:val="22"/>
        </w:rPr>
        <w:t xml:space="preserve">. </w:t>
      </w:r>
      <w:r w:rsidR="002351A4" w:rsidRPr="006835D1">
        <w:rPr>
          <w:rFonts w:ascii="Calibri" w:hAnsi="Calibri" w:cs="Calibri"/>
          <w:sz w:val="22"/>
          <w:szCs w:val="22"/>
        </w:rPr>
        <w:t>Przepisy</w:t>
      </w:r>
      <w:r w:rsidRPr="006835D1">
        <w:rPr>
          <w:rFonts w:ascii="Calibri" w:hAnsi="Calibri" w:cs="Calibri"/>
          <w:sz w:val="22"/>
          <w:szCs w:val="22"/>
        </w:rPr>
        <w:t xml:space="preserve"> pkt.</w:t>
      </w:r>
      <w:r w:rsidR="007B6B26" w:rsidRPr="006835D1">
        <w:rPr>
          <w:rFonts w:ascii="Calibri" w:hAnsi="Calibri" w:cs="Calibri"/>
          <w:sz w:val="22"/>
          <w:szCs w:val="22"/>
        </w:rPr>
        <w:t xml:space="preserve"> </w:t>
      </w:r>
      <w:r w:rsidRPr="006835D1">
        <w:rPr>
          <w:rFonts w:ascii="Calibri" w:hAnsi="Calibri" w:cs="Calibri"/>
          <w:sz w:val="22"/>
          <w:szCs w:val="22"/>
        </w:rPr>
        <w:t>2</w:t>
      </w:r>
      <w:r w:rsidR="007B6B26" w:rsidRPr="006835D1">
        <w:rPr>
          <w:rFonts w:ascii="Calibri" w:hAnsi="Calibri" w:cs="Calibri"/>
          <w:sz w:val="22"/>
          <w:szCs w:val="22"/>
        </w:rPr>
        <w:t xml:space="preserve"> i </w:t>
      </w:r>
      <w:r w:rsidRPr="006835D1">
        <w:rPr>
          <w:rFonts w:ascii="Calibri" w:hAnsi="Calibri" w:cs="Calibri"/>
          <w:sz w:val="22"/>
          <w:szCs w:val="22"/>
        </w:rPr>
        <w:t>3</w:t>
      </w:r>
      <w:r w:rsidR="007B6B26" w:rsidRPr="006835D1">
        <w:rPr>
          <w:rFonts w:ascii="Calibri" w:hAnsi="Calibri" w:cs="Calibri"/>
          <w:sz w:val="22"/>
          <w:szCs w:val="22"/>
        </w:rPr>
        <w:t xml:space="preserve"> stosuje się odpowiednio do podmiotowych środków dowodowych dotyczących podmiotu udostępniającego zasoby na zasadach okre</w:t>
      </w:r>
      <w:r w:rsidR="00B57382" w:rsidRPr="006835D1">
        <w:rPr>
          <w:rFonts w:ascii="Calibri" w:hAnsi="Calibri" w:cs="Calibri"/>
          <w:sz w:val="22"/>
          <w:szCs w:val="22"/>
        </w:rPr>
        <w:t xml:space="preserve">ślonych w art. 118 ustawy </w:t>
      </w:r>
      <w:proofErr w:type="spellStart"/>
      <w:r w:rsidR="00385724" w:rsidRPr="006835D1">
        <w:rPr>
          <w:rFonts w:ascii="Calibri" w:hAnsi="Calibri" w:cs="Calibri"/>
          <w:sz w:val="22"/>
          <w:szCs w:val="22"/>
        </w:rPr>
        <w:t>Pzp</w:t>
      </w:r>
      <w:proofErr w:type="spellEnd"/>
      <w:r w:rsidR="00385724" w:rsidRPr="006835D1">
        <w:rPr>
          <w:rFonts w:ascii="Calibri" w:hAnsi="Calibri" w:cs="Calibri"/>
          <w:sz w:val="22"/>
          <w:szCs w:val="22"/>
        </w:rPr>
        <w:t xml:space="preserve"> </w:t>
      </w:r>
      <w:r w:rsidR="00B57382" w:rsidRPr="006835D1">
        <w:rPr>
          <w:rFonts w:ascii="Calibri" w:hAnsi="Calibri" w:cs="Calibri"/>
          <w:sz w:val="22"/>
          <w:szCs w:val="22"/>
        </w:rPr>
        <w:t>oraz P</w:t>
      </w:r>
      <w:r w:rsidR="007B6B26" w:rsidRPr="006835D1">
        <w:rPr>
          <w:rFonts w:ascii="Calibri" w:hAnsi="Calibri" w:cs="Calibri"/>
          <w:sz w:val="22"/>
          <w:szCs w:val="22"/>
        </w:rPr>
        <w:t>odwykonawcy niebędącego podmiotem udostępniającym zasoby na takich zasadach.</w:t>
      </w:r>
    </w:p>
    <w:p w:rsidR="00395006" w:rsidRPr="006835D1" w:rsidRDefault="00395006" w:rsidP="004F3FE4">
      <w:pPr>
        <w:autoSpaceDE w:val="0"/>
        <w:autoSpaceDN w:val="0"/>
        <w:adjustRightInd w:val="0"/>
        <w:jc w:val="both"/>
        <w:rPr>
          <w:rFonts w:ascii="Calibri" w:hAnsi="Calibri" w:cs="Calibri"/>
          <w:sz w:val="22"/>
          <w:szCs w:val="22"/>
        </w:rPr>
      </w:pPr>
      <w:r w:rsidRPr="006835D1">
        <w:rPr>
          <w:rFonts w:ascii="Calibri" w:hAnsi="Calibri" w:cs="Calibri"/>
          <w:sz w:val="22"/>
          <w:szCs w:val="22"/>
        </w:rPr>
        <w:t xml:space="preserve">5. Jeżeli jest to niezbędne do zapewnienia odpowiedniego przebiegu postępowania o udzielenie zamówienia, </w:t>
      </w:r>
      <w:r w:rsidR="00406BED" w:rsidRPr="006835D1">
        <w:rPr>
          <w:rFonts w:ascii="Calibri" w:hAnsi="Calibri" w:cs="Calibri"/>
          <w:sz w:val="22"/>
          <w:szCs w:val="22"/>
        </w:rPr>
        <w:t>Zamawia</w:t>
      </w:r>
      <w:r w:rsidRPr="006835D1">
        <w:rPr>
          <w:rFonts w:ascii="Calibri" w:hAnsi="Calibri" w:cs="Calibri"/>
          <w:sz w:val="22"/>
          <w:szCs w:val="22"/>
        </w:rPr>
        <w:t xml:space="preserve">jący może na każdym etapie postępowania, wezwać </w:t>
      </w:r>
      <w:r w:rsidR="00B57382" w:rsidRPr="006835D1">
        <w:rPr>
          <w:rFonts w:ascii="Calibri" w:hAnsi="Calibri" w:cs="Calibri"/>
          <w:sz w:val="22"/>
          <w:szCs w:val="22"/>
        </w:rPr>
        <w:t>Wykonawc</w:t>
      </w:r>
      <w:r w:rsidRPr="006835D1">
        <w:rPr>
          <w:rFonts w:ascii="Calibri" w:hAnsi="Calibri" w:cs="Calibri"/>
          <w:sz w:val="22"/>
          <w:szCs w:val="22"/>
        </w:rPr>
        <w:t xml:space="preserve">ów do złożenia wszystkich lub niektórych podmiotowych środków dowodowych aktualnych na dzień ich złożenia. </w:t>
      </w:r>
    </w:p>
    <w:p w:rsidR="00395006" w:rsidRPr="006835D1" w:rsidRDefault="00395006" w:rsidP="004F3FE4">
      <w:pPr>
        <w:autoSpaceDE w:val="0"/>
        <w:autoSpaceDN w:val="0"/>
        <w:adjustRightInd w:val="0"/>
        <w:jc w:val="both"/>
        <w:rPr>
          <w:rFonts w:ascii="Calibri" w:hAnsi="Calibri" w:cs="Calibri"/>
          <w:sz w:val="22"/>
          <w:szCs w:val="22"/>
        </w:rPr>
      </w:pPr>
      <w:r w:rsidRPr="006835D1">
        <w:rPr>
          <w:rFonts w:ascii="Calibri" w:hAnsi="Calibri" w:cs="Calibri"/>
          <w:sz w:val="22"/>
          <w:szCs w:val="22"/>
        </w:rPr>
        <w:t xml:space="preserve">6. Jeżeli zachodzą uzasadnione podstawy do uznania, że złożone uprzednio podmiotowe środki dowodowe nie są już aktualne, </w:t>
      </w:r>
      <w:r w:rsidR="00406BED" w:rsidRPr="006835D1">
        <w:rPr>
          <w:rFonts w:ascii="Calibri" w:hAnsi="Calibri" w:cs="Calibri"/>
          <w:sz w:val="22"/>
          <w:szCs w:val="22"/>
        </w:rPr>
        <w:t>Zamawia</w:t>
      </w:r>
      <w:r w:rsidRPr="006835D1">
        <w:rPr>
          <w:rFonts w:ascii="Calibri" w:hAnsi="Calibri" w:cs="Calibri"/>
          <w:sz w:val="22"/>
          <w:szCs w:val="22"/>
        </w:rPr>
        <w:t xml:space="preserve">jący może w każdym czasie wezwać </w:t>
      </w:r>
      <w:r w:rsidR="00B57382" w:rsidRPr="006835D1">
        <w:rPr>
          <w:rFonts w:ascii="Calibri" w:hAnsi="Calibri" w:cs="Calibri"/>
          <w:sz w:val="22"/>
          <w:szCs w:val="22"/>
        </w:rPr>
        <w:t>Wykonawc</w:t>
      </w:r>
      <w:r w:rsidRPr="006835D1">
        <w:rPr>
          <w:rFonts w:ascii="Calibri" w:hAnsi="Calibri" w:cs="Calibri"/>
          <w:sz w:val="22"/>
          <w:szCs w:val="22"/>
        </w:rPr>
        <w:t xml:space="preserve">ę lub </w:t>
      </w:r>
      <w:r w:rsidR="00B57382" w:rsidRPr="006835D1">
        <w:rPr>
          <w:rFonts w:ascii="Calibri" w:hAnsi="Calibri" w:cs="Calibri"/>
          <w:sz w:val="22"/>
          <w:szCs w:val="22"/>
        </w:rPr>
        <w:t>Wykonawc</w:t>
      </w:r>
      <w:r w:rsidRPr="006835D1">
        <w:rPr>
          <w:rFonts w:ascii="Calibri" w:hAnsi="Calibri" w:cs="Calibri"/>
          <w:sz w:val="22"/>
          <w:szCs w:val="22"/>
        </w:rPr>
        <w:t xml:space="preserve">ów do złożenia wszystkich lub niektórych podmiotowych środków dowodowych aktualnych na dzień ich złożenia. </w:t>
      </w:r>
    </w:p>
    <w:p w:rsidR="00395006" w:rsidRPr="006835D1" w:rsidRDefault="00395006" w:rsidP="004F3FE4">
      <w:pPr>
        <w:autoSpaceDE w:val="0"/>
        <w:autoSpaceDN w:val="0"/>
        <w:adjustRightInd w:val="0"/>
        <w:jc w:val="both"/>
        <w:rPr>
          <w:rFonts w:ascii="Calibri" w:hAnsi="Calibri" w:cs="Calibri"/>
          <w:sz w:val="22"/>
          <w:szCs w:val="22"/>
        </w:rPr>
      </w:pPr>
      <w:r w:rsidRPr="006835D1">
        <w:rPr>
          <w:rFonts w:ascii="Calibri" w:hAnsi="Calibri" w:cs="Calibri"/>
          <w:sz w:val="22"/>
          <w:szCs w:val="22"/>
        </w:rPr>
        <w:t xml:space="preserve">7. Jeżeli </w:t>
      </w:r>
      <w:r w:rsidR="00B57382" w:rsidRPr="006835D1">
        <w:rPr>
          <w:rFonts w:ascii="Calibri" w:hAnsi="Calibri" w:cs="Calibri"/>
          <w:sz w:val="22"/>
          <w:szCs w:val="22"/>
        </w:rPr>
        <w:t>Wykonawc</w:t>
      </w:r>
      <w:r w:rsidRPr="006835D1">
        <w:rPr>
          <w:rFonts w:ascii="Calibri" w:hAnsi="Calibri" w:cs="Calibri"/>
          <w:sz w:val="22"/>
          <w:szCs w:val="22"/>
        </w:rPr>
        <w:t>a nie złożył oświadczenia (JEDZ), o którym mowa w art. 125 ust. 1</w:t>
      </w:r>
      <w:r w:rsidR="00385724" w:rsidRPr="006835D1">
        <w:rPr>
          <w:rFonts w:ascii="Calibri" w:hAnsi="Calibri" w:cs="Calibri"/>
          <w:sz w:val="22"/>
          <w:szCs w:val="22"/>
        </w:rPr>
        <w:t xml:space="preserve"> </w:t>
      </w:r>
      <w:proofErr w:type="spellStart"/>
      <w:r w:rsidR="00385724" w:rsidRPr="006835D1">
        <w:rPr>
          <w:rFonts w:ascii="Calibri" w:hAnsi="Calibri" w:cs="Calibri"/>
          <w:sz w:val="22"/>
          <w:szCs w:val="22"/>
        </w:rPr>
        <w:t>Pzp</w:t>
      </w:r>
      <w:proofErr w:type="spellEnd"/>
      <w:r w:rsidRPr="006835D1">
        <w:rPr>
          <w:rFonts w:ascii="Calibri" w:hAnsi="Calibri" w:cs="Calibri"/>
          <w:sz w:val="22"/>
          <w:szCs w:val="22"/>
        </w:rPr>
        <w:t xml:space="preserve">, podmiotowych środków dowodowych, innych dokumentów lub oświadczeń składanych w niniejszym postępowaniu lub są one niekompletne lub zawierają błędy, </w:t>
      </w:r>
      <w:r w:rsidR="00406BED" w:rsidRPr="006835D1">
        <w:rPr>
          <w:rFonts w:ascii="Calibri" w:hAnsi="Calibri" w:cs="Calibri"/>
          <w:sz w:val="22"/>
          <w:szCs w:val="22"/>
        </w:rPr>
        <w:t>Zamawia</w:t>
      </w:r>
      <w:r w:rsidRPr="006835D1">
        <w:rPr>
          <w:rFonts w:ascii="Calibri" w:hAnsi="Calibri" w:cs="Calibri"/>
          <w:sz w:val="22"/>
          <w:szCs w:val="22"/>
        </w:rPr>
        <w:t xml:space="preserve">jący wezwie </w:t>
      </w:r>
      <w:r w:rsidR="00B57382" w:rsidRPr="006835D1">
        <w:rPr>
          <w:rFonts w:ascii="Calibri" w:hAnsi="Calibri" w:cs="Calibri"/>
          <w:sz w:val="22"/>
          <w:szCs w:val="22"/>
        </w:rPr>
        <w:t>Wykonawc</w:t>
      </w:r>
      <w:r w:rsidRPr="006835D1">
        <w:rPr>
          <w:rFonts w:ascii="Calibri" w:hAnsi="Calibri" w:cs="Calibri"/>
          <w:sz w:val="22"/>
          <w:szCs w:val="22"/>
        </w:rPr>
        <w:t xml:space="preserve">ę odpowiednio do ich złożenia, poprawienia lub uzupełnienia w wyznaczonym terminie. </w:t>
      </w:r>
    </w:p>
    <w:p w:rsidR="00395006" w:rsidRPr="006835D1" w:rsidRDefault="00395006" w:rsidP="004F3FE4">
      <w:pPr>
        <w:autoSpaceDE w:val="0"/>
        <w:autoSpaceDN w:val="0"/>
        <w:adjustRightInd w:val="0"/>
        <w:jc w:val="both"/>
        <w:rPr>
          <w:rFonts w:ascii="Calibri" w:hAnsi="Calibri" w:cs="Calibri"/>
          <w:sz w:val="22"/>
          <w:szCs w:val="22"/>
        </w:rPr>
      </w:pPr>
      <w:r w:rsidRPr="006835D1">
        <w:rPr>
          <w:rFonts w:ascii="Calibri" w:hAnsi="Calibri" w:cs="Calibri"/>
          <w:sz w:val="22"/>
          <w:szCs w:val="22"/>
        </w:rPr>
        <w:lastRenderedPageBreak/>
        <w:t xml:space="preserve">8. </w:t>
      </w:r>
      <w:r w:rsidR="00406BED" w:rsidRPr="006835D1">
        <w:rPr>
          <w:rFonts w:ascii="Calibri" w:hAnsi="Calibri" w:cs="Calibri"/>
          <w:sz w:val="22"/>
          <w:szCs w:val="22"/>
        </w:rPr>
        <w:t>Zamawia</w:t>
      </w:r>
      <w:r w:rsidRPr="006835D1">
        <w:rPr>
          <w:rFonts w:ascii="Calibri" w:hAnsi="Calibri" w:cs="Calibri"/>
          <w:sz w:val="22"/>
          <w:szCs w:val="22"/>
        </w:rPr>
        <w:t xml:space="preserve">jący nie wezwie </w:t>
      </w:r>
      <w:r w:rsidR="00B57382" w:rsidRPr="006835D1">
        <w:rPr>
          <w:rFonts w:ascii="Calibri" w:hAnsi="Calibri" w:cs="Calibri"/>
          <w:sz w:val="22"/>
          <w:szCs w:val="22"/>
        </w:rPr>
        <w:t>Wykonawc</w:t>
      </w:r>
      <w:r w:rsidRPr="006835D1">
        <w:rPr>
          <w:rFonts w:ascii="Calibri" w:hAnsi="Calibri" w:cs="Calibri"/>
          <w:sz w:val="22"/>
          <w:szCs w:val="22"/>
        </w:rPr>
        <w:t xml:space="preserve">y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t>
      </w:r>
      <w:r w:rsidR="00B57382" w:rsidRPr="006835D1">
        <w:rPr>
          <w:rFonts w:ascii="Calibri" w:hAnsi="Calibri" w:cs="Calibri"/>
          <w:sz w:val="22"/>
          <w:szCs w:val="22"/>
        </w:rPr>
        <w:t>Wykonawc</w:t>
      </w:r>
      <w:r w:rsidRPr="006835D1">
        <w:rPr>
          <w:rFonts w:ascii="Calibri" w:hAnsi="Calibri" w:cs="Calibri"/>
          <w:sz w:val="22"/>
          <w:szCs w:val="22"/>
        </w:rPr>
        <w:t xml:space="preserve">a wskazał w jednolitym dokumencie dane umożliwiające dostęp do tych środków. </w:t>
      </w:r>
    </w:p>
    <w:p w:rsidR="00395006" w:rsidRPr="006835D1" w:rsidRDefault="00395006" w:rsidP="004F3FE4">
      <w:pPr>
        <w:autoSpaceDE w:val="0"/>
        <w:autoSpaceDN w:val="0"/>
        <w:adjustRightInd w:val="0"/>
        <w:jc w:val="both"/>
        <w:rPr>
          <w:rFonts w:ascii="Calibri" w:hAnsi="Calibri" w:cs="Calibri"/>
          <w:sz w:val="22"/>
          <w:szCs w:val="22"/>
        </w:rPr>
      </w:pPr>
      <w:r w:rsidRPr="006835D1">
        <w:rPr>
          <w:rFonts w:ascii="Calibri" w:hAnsi="Calibri" w:cs="Calibri"/>
          <w:sz w:val="22"/>
          <w:szCs w:val="22"/>
        </w:rPr>
        <w:t xml:space="preserve">9. </w:t>
      </w:r>
      <w:r w:rsidR="00B57382" w:rsidRPr="006835D1">
        <w:rPr>
          <w:rFonts w:ascii="Calibri" w:hAnsi="Calibri" w:cs="Calibri"/>
          <w:sz w:val="22"/>
          <w:szCs w:val="22"/>
        </w:rPr>
        <w:t>Wykonawc</w:t>
      </w:r>
      <w:r w:rsidRPr="006835D1">
        <w:rPr>
          <w:rFonts w:ascii="Calibri" w:hAnsi="Calibri" w:cs="Calibri"/>
          <w:sz w:val="22"/>
          <w:szCs w:val="22"/>
        </w:rPr>
        <w:t xml:space="preserve">a nie jest zobowiązany do złożenia podmiotowych środków dowodowych, które </w:t>
      </w:r>
      <w:r w:rsidR="00406BED" w:rsidRPr="006835D1">
        <w:rPr>
          <w:rFonts w:ascii="Calibri" w:hAnsi="Calibri" w:cs="Calibri"/>
          <w:sz w:val="22"/>
          <w:szCs w:val="22"/>
        </w:rPr>
        <w:t>Zamawia</w:t>
      </w:r>
      <w:r w:rsidRPr="006835D1">
        <w:rPr>
          <w:rFonts w:ascii="Calibri" w:hAnsi="Calibri" w:cs="Calibri"/>
          <w:sz w:val="22"/>
          <w:szCs w:val="22"/>
        </w:rPr>
        <w:t xml:space="preserve">jący posiada, jeżeli </w:t>
      </w:r>
      <w:r w:rsidR="00B57382" w:rsidRPr="006835D1">
        <w:rPr>
          <w:rFonts w:ascii="Calibri" w:hAnsi="Calibri" w:cs="Calibri"/>
          <w:sz w:val="22"/>
          <w:szCs w:val="22"/>
        </w:rPr>
        <w:t>Wykonawc</w:t>
      </w:r>
      <w:r w:rsidRPr="006835D1">
        <w:rPr>
          <w:rFonts w:ascii="Calibri" w:hAnsi="Calibri" w:cs="Calibri"/>
          <w:sz w:val="22"/>
          <w:szCs w:val="22"/>
        </w:rPr>
        <w:t xml:space="preserve">a wskaże te środki oraz potwierdzi ich prawidłowość i aktualność. W takiej sytuacji </w:t>
      </w:r>
      <w:r w:rsidR="00B57382" w:rsidRPr="006835D1">
        <w:rPr>
          <w:rFonts w:ascii="Calibri" w:hAnsi="Calibri" w:cs="Calibri"/>
          <w:sz w:val="22"/>
          <w:szCs w:val="22"/>
        </w:rPr>
        <w:t>Wykonawc</w:t>
      </w:r>
      <w:r w:rsidRPr="006835D1">
        <w:rPr>
          <w:rFonts w:ascii="Calibri" w:hAnsi="Calibri" w:cs="Calibri"/>
          <w:sz w:val="22"/>
          <w:szCs w:val="22"/>
        </w:rPr>
        <w:t xml:space="preserve">a zobligowany jest do wskazania </w:t>
      </w:r>
      <w:r w:rsidR="00406BED" w:rsidRPr="006835D1">
        <w:rPr>
          <w:rFonts w:ascii="Calibri" w:hAnsi="Calibri" w:cs="Calibri"/>
          <w:sz w:val="22"/>
          <w:szCs w:val="22"/>
        </w:rPr>
        <w:t>Zamawia</w:t>
      </w:r>
      <w:r w:rsidRPr="006835D1">
        <w:rPr>
          <w:rFonts w:ascii="Calibri" w:hAnsi="Calibri" w:cs="Calibri"/>
          <w:sz w:val="22"/>
          <w:szCs w:val="22"/>
        </w:rPr>
        <w:t xml:space="preserve">jącemu sygnatury postępowania, w którym wymagane środki dowodowe się znajdują. </w:t>
      </w:r>
    </w:p>
    <w:p w:rsidR="00B50E82" w:rsidRPr="006835D1" w:rsidRDefault="00395006" w:rsidP="004F3FE4">
      <w:pPr>
        <w:autoSpaceDE w:val="0"/>
        <w:autoSpaceDN w:val="0"/>
        <w:adjustRightInd w:val="0"/>
        <w:jc w:val="both"/>
        <w:rPr>
          <w:rFonts w:ascii="Calibri" w:hAnsi="Calibri" w:cs="Calibri"/>
          <w:sz w:val="22"/>
          <w:szCs w:val="22"/>
        </w:rPr>
      </w:pPr>
      <w:r w:rsidRPr="006835D1">
        <w:rPr>
          <w:rFonts w:ascii="Calibri" w:hAnsi="Calibri" w:cs="Calibri"/>
          <w:sz w:val="22"/>
          <w:szCs w:val="22"/>
        </w:rPr>
        <w:t xml:space="preserve">10. Dokumenty sporządzone w języku obcym są składane wraz z tłumaczeniem na język polski. </w:t>
      </w:r>
    </w:p>
    <w:p w:rsidR="004F3FE4" w:rsidRPr="006835D1" w:rsidRDefault="004F3FE4" w:rsidP="004F3FE4">
      <w:pPr>
        <w:autoSpaceDE w:val="0"/>
        <w:autoSpaceDN w:val="0"/>
        <w:adjustRightInd w:val="0"/>
        <w:jc w:val="both"/>
        <w:rPr>
          <w:rFonts w:ascii="Calibri" w:hAnsi="Calibri" w:cs="Calibri"/>
          <w:sz w:val="22"/>
          <w:szCs w:val="22"/>
        </w:rPr>
      </w:pPr>
    </w:p>
    <w:p w:rsidR="00036F09" w:rsidRPr="006835D1" w:rsidRDefault="00036F09" w:rsidP="00036F09">
      <w:pPr>
        <w:autoSpaceDE w:val="0"/>
        <w:autoSpaceDN w:val="0"/>
        <w:adjustRightInd w:val="0"/>
        <w:spacing w:after="1"/>
        <w:jc w:val="both"/>
        <w:rPr>
          <w:rFonts w:ascii="Calibri" w:eastAsia="Calibri" w:hAnsi="Calibri" w:cs="Calibri"/>
          <w:b/>
          <w:sz w:val="22"/>
          <w:szCs w:val="22"/>
          <w:lang w:eastAsia="en-US"/>
        </w:rPr>
      </w:pPr>
      <w:r w:rsidRPr="006835D1">
        <w:rPr>
          <w:rFonts w:ascii="Calibri" w:eastAsia="Calibri" w:hAnsi="Calibri" w:cs="Calibri"/>
          <w:b/>
          <w:sz w:val="22"/>
          <w:szCs w:val="22"/>
          <w:lang w:eastAsia="en-US"/>
        </w:rPr>
        <w:t xml:space="preserve">X. INFORMACJE O ŚRODKACH KOMUNIKACJI ELEKTRONICZNEJ, PRZY UŻYCIU KTÓRYCH ZAMAWIAJĄCY BĘDZIE KOMUNIKOWAŁ SIĘ Z WYKONAWCAMI, ORAZ INFORMACJE O WYMAGANIACH TECHNICZNYCH I ORGANIZACYJNYCH SPORZĄDZANIA, WYSYŁANIA I ODBIERANIA KORESPONDENCJI ELEKTRONICZNEJ  </w:t>
      </w:r>
    </w:p>
    <w:p w:rsidR="00036F09" w:rsidRPr="006835D1" w:rsidRDefault="00036F09" w:rsidP="00036F09">
      <w:pPr>
        <w:suppressAutoHyphens/>
        <w:autoSpaceDN w:val="0"/>
        <w:contextualSpacing/>
        <w:jc w:val="both"/>
        <w:textAlignment w:val="baseline"/>
        <w:rPr>
          <w:rFonts w:ascii="Calibri" w:hAnsi="Calibri" w:cs="Calibri"/>
          <w:sz w:val="22"/>
          <w:szCs w:val="22"/>
          <w:lang w:eastAsia="en-US"/>
        </w:rPr>
      </w:pPr>
      <w:r w:rsidRPr="006835D1">
        <w:rPr>
          <w:rFonts w:ascii="Calibri" w:hAnsi="Calibri" w:cs="Calibri"/>
          <w:sz w:val="22"/>
          <w:szCs w:val="22"/>
          <w:lang w:eastAsia="en-US"/>
        </w:rPr>
        <w:t>1.</w:t>
      </w:r>
      <w:r w:rsidR="000E3ADC" w:rsidRPr="006835D1">
        <w:rPr>
          <w:rFonts w:ascii="Calibri" w:hAnsi="Calibri" w:cs="Calibri"/>
          <w:sz w:val="22"/>
          <w:szCs w:val="22"/>
          <w:lang w:eastAsia="en-US"/>
        </w:rPr>
        <w:t xml:space="preserve"> </w:t>
      </w:r>
      <w:r w:rsidRPr="006835D1">
        <w:rPr>
          <w:rFonts w:ascii="Calibri" w:hAnsi="Calibri" w:cs="Calibri"/>
          <w:sz w:val="22"/>
          <w:szCs w:val="22"/>
          <w:lang w:eastAsia="en-US"/>
        </w:rPr>
        <w:t xml:space="preserve">W postępowaniu o udzielenie zamówienia publicznego komunikacja między Zamawiającym a Wykonawcami odbywa się elektronicznie przy użyciu Platformy Zakupowej dostępnej pod adresem: </w:t>
      </w:r>
      <w:hyperlink r:id="rId22" w:history="1">
        <w:r w:rsidRPr="006835D1">
          <w:rPr>
            <w:rStyle w:val="Hipercze"/>
            <w:rFonts w:ascii="Calibri" w:hAnsi="Calibri" w:cs="Calibri"/>
            <w:b/>
            <w:color w:val="auto"/>
            <w:sz w:val="22"/>
            <w:szCs w:val="22"/>
            <w:u w:val="none"/>
            <w:lang w:eastAsia="en-US"/>
          </w:rPr>
          <w:t>https://platformazakupowa.pl/pn/csk_umed</w:t>
        </w:r>
      </w:hyperlink>
    </w:p>
    <w:p w:rsidR="00036F09" w:rsidRPr="006835D1" w:rsidRDefault="00036F09" w:rsidP="00036F09">
      <w:pPr>
        <w:tabs>
          <w:tab w:val="left" w:pos="709"/>
        </w:tabs>
        <w:autoSpaceDN w:val="0"/>
        <w:contextualSpacing/>
        <w:jc w:val="both"/>
        <w:textAlignment w:val="baseline"/>
        <w:rPr>
          <w:rStyle w:val="Hipercze"/>
          <w:rFonts w:ascii="Calibri" w:hAnsi="Calibri" w:cs="Calibri"/>
          <w:color w:val="auto"/>
          <w:sz w:val="22"/>
          <w:szCs w:val="22"/>
          <w:u w:val="none"/>
          <w:lang w:eastAsia="en-US"/>
        </w:rPr>
      </w:pPr>
      <w:r w:rsidRPr="006835D1">
        <w:rPr>
          <w:rFonts w:ascii="Calibri" w:hAnsi="Calibri" w:cs="Calibri"/>
          <w:sz w:val="22"/>
          <w:szCs w:val="22"/>
          <w:lang w:eastAsia="en-US"/>
        </w:rPr>
        <w:t>2.</w:t>
      </w:r>
      <w:r w:rsidR="000E3ADC" w:rsidRPr="006835D1">
        <w:rPr>
          <w:rFonts w:ascii="Calibri" w:hAnsi="Calibri" w:cs="Calibri"/>
          <w:sz w:val="22"/>
          <w:szCs w:val="22"/>
          <w:lang w:eastAsia="en-US"/>
        </w:rPr>
        <w:t xml:space="preserve"> </w:t>
      </w:r>
      <w:r w:rsidRPr="006835D1">
        <w:rPr>
          <w:rFonts w:ascii="Calibri" w:hAnsi="Calibri" w:cs="Calibri"/>
          <w:sz w:val="22"/>
          <w:szCs w:val="22"/>
          <w:lang w:eastAsia="en-US"/>
        </w:rPr>
        <w:t xml:space="preserve">Wymagania techniczne i organizacyjne wysyłania i odbierania dokumentów elektronicznych, elektronicznych kopii dokumentów i oświadczeń oraz informacji przekazywanych przy ich użyciu opisane zostały w Regulaminie korzystania z: </w:t>
      </w:r>
      <w:hyperlink r:id="rId23" w:history="1">
        <w:r w:rsidRPr="006835D1">
          <w:rPr>
            <w:rStyle w:val="Hipercze"/>
            <w:rFonts w:ascii="Calibri" w:hAnsi="Calibri" w:cs="Calibri"/>
            <w:b/>
            <w:color w:val="auto"/>
            <w:sz w:val="22"/>
            <w:szCs w:val="22"/>
            <w:u w:val="none"/>
            <w:lang w:eastAsia="en-US"/>
          </w:rPr>
          <w:t>https://platformazakupowa.pl/strona/1-regulamin</w:t>
        </w:r>
      </w:hyperlink>
    </w:p>
    <w:p w:rsidR="00036F09" w:rsidRPr="006835D1" w:rsidRDefault="00036F09" w:rsidP="00036F09">
      <w:pPr>
        <w:autoSpaceDN w:val="0"/>
        <w:contextualSpacing/>
        <w:jc w:val="both"/>
        <w:textAlignment w:val="baseline"/>
        <w:rPr>
          <w:rFonts w:ascii="Calibri" w:hAnsi="Calibri" w:cs="Calibri"/>
          <w:sz w:val="22"/>
          <w:szCs w:val="22"/>
          <w:lang w:eastAsia="en-US"/>
        </w:rPr>
      </w:pPr>
      <w:r w:rsidRPr="006835D1">
        <w:rPr>
          <w:rFonts w:ascii="Calibri" w:hAnsi="Calibri" w:cs="Calibri"/>
          <w:sz w:val="22"/>
          <w:szCs w:val="22"/>
          <w:lang w:eastAsia="en-US"/>
        </w:rPr>
        <w:t>3.</w:t>
      </w:r>
      <w:r w:rsidR="000E3ADC" w:rsidRPr="006835D1">
        <w:rPr>
          <w:rFonts w:ascii="Calibri" w:hAnsi="Calibri" w:cs="Calibri"/>
          <w:sz w:val="22"/>
          <w:szCs w:val="22"/>
          <w:lang w:eastAsia="en-US"/>
        </w:rPr>
        <w:t xml:space="preserve"> </w:t>
      </w:r>
      <w:r w:rsidRPr="006835D1">
        <w:rPr>
          <w:rFonts w:ascii="Calibri" w:hAnsi="Calibri" w:cs="Calibri"/>
          <w:sz w:val="22"/>
          <w:szCs w:val="22"/>
          <w:lang w:eastAsia="en-US"/>
        </w:rPr>
        <w:t>Minimalne wymagania techniczne i informacje na temat kodowania i czasu odbioru danych są opisane na Stronie platformazakupowa.pl.</w:t>
      </w:r>
    </w:p>
    <w:p w:rsidR="00036F09" w:rsidRPr="006835D1" w:rsidRDefault="00036F09" w:rsidP="00036F09">
      <w:pPr>
        <w:autoSpaceDN w:val="0"/>
        <w:contextualSpacing/>
        <w:jc w:val="both"/>
        <w:textAlignment w:val="baseline"/>
        <w:rPr>
          <w:rStyle w:val="Hipercze"/>
          <w:rFonts w:ascii="Calibri" w:hAnsi="Calibri" w:cs="Calibri"/>
          <w:color w:val="auto"/>
          <w:sz w:val="22"/>
          <w:szCs w:val="22"/>
          <w:u w:val="none"/>
        </w:rPr>
      </w:pPr>
      <w:r w:rsidRPr="006835D1">
        <w:rPr>
          <w:rFonts w:ascii="Calibri" w:eastAsia="Calibri" w:hAnsi="Calibri" w:cs="Calibri"/>
          <w:b/>
          <w:sz w:val="22"/>
          <w:szCs w:val="22"/>
        </w:rPr>
        <w:t>4.</w:t>
      </w:r>
      <w:r w:rsidR="000E3ADC" w:rsidRPr="006835D1">
        <w:rPr>
          <w:rFonts w:ascii="Calibri" w:eastAsia="Calibri" w:hAnsi="Calibri" w:cs="Calibri"/>
          <w:b/>
          <w:sz w:val="22"/>
          <w:szCs w:val="22"/>
        </w:rPr>
        <w:t xml:space="preserve"> </w:t>
      </w:r>
      <w:r w:rsidRPr="006835D1">
        <w:rPr>
          <w:rFonts w:ascii="Calibri" w:eastAsia="Calibri" w:hAnsi="Calibri" w:cs="Calibri"/>
          <w:b/>
          <w:sz w:val="22"/>
          <w:szCs w:val="22"/>
        </w:rPr>
        <w:t xml:space="preserve">Szczegółowa instrukcja dla Wykonawców </w:t>
      </w:r>
      <w:r w:rsidRPr="006835D1">
        <w:rPr>
          <w:rFonts w:ascii="Calibri" w:eastAsia="Calibri" w:hAnsi="Calibri" w:cs="Calibri"/>
          <w:sz w:val="22"/>
          <w:szCs w:val="22"/>
        </w:rPr>
        <w:t xml:space="preserve">dotycząca złożenia, zmiany i wycofania oferty znajduje się na stronie internetowej pod adresem:  </w:t>
      </w:r>
      <w:hyperlink r:id="rId24">
        <w:r w:rsidRPr="006835D1">
          <w:rPr>
            <w:rStyle w:val="Hipercze"/>
            <w:rFonts w:ascii="Calibri" w:hAnsi="Calibri" w:cs="Calibri"/>
            <w:b/>
            <w:color w:val="auto"/>
            <w:sz w:val="22"/>
            <w:szCs w:val="22"/>
            <w:u w:val="none"/>
            <w:lang w:eastAsia="en-US"/>
          </w:rPr>
          <w:t>https://platformazakupowa.pl/strona/45-instrukcje</w:t>
        </w:r>
      </w:hyperlink>
    </w:p>
    <w:p w:rsidR="00036F09" w:rsidRPr="006835D1" w:rsidRDefault="00036F09" w:rsidP="00036F09">
      <w:pPr>
        <w:autoSpaceDN w:val="0"/>
        <w:contextualSpacing/>
        <w:jc w:val="both"/>
        <w:textAlignment w:val="baseline"/>
        <w:rPr>
          <w:rFonts w:ascii="Calibri" w:hAnsi="Calibri" w:cs="Calibri"/>
          <w:sz w:val="22"/>
          <w:szCs w:val="22"/>
          <w:lang w:eastAsia="en-US"/>
        </w:rPr>
      </w:pPr>
      <w:r w:rsidRPr="006835D1">
        <w:rPr>
          <w:rFonts w:ascii="Calibri" w:hAnsi="Calibri" w:cs="Calibri"/>
          <w:sz w:val="22"/>
          <w:szCs w:val="22"/>
          <w:lang w:eastAsia="en-US"/>
        </w:rPr>
        <w:t>5.</w:t>
      </w:r>
      <w:r w:rsidR="000E3ADC" w:rsidRPr="006835D1">
        <w:rPr>
          <w:rFonts w:ascii="Calibri" w:hAnsi="Calibri" w:cs="Calibri"/>
          <w:sz w:val="22"/>
          <w:szCs w:val="22"/>
          <w:lang w:eastAsia="en-US"/>
        </w:rPr>
        <w:t xml:space="preserve"> </w:t>
      </w:r>
      <w:r w:rsidRPr="006835D1">
        <w:rPr>
          <w:rFonts w:ascii="Calibri" w:hAnsi="Calibri" w:cs="Calibri"/>
          <w:sz w:val="22"/>
          <w:szCs w:val="22"/>
          <w:lang w:eastAsia="en-US"/>
        </w:rPr>
        <w:t xml:space="preserve">Za datę przekazania oferty, wniosków, zawiadomień, dokumentów elektronicznych, oświadczeń lub elektronicznych kopii dokumentów oraz innych informacji przyjmuje się datę ich przekazania na platformę zakupową Zamawiającego, co oznacza, że godzina określona na platformie zakupowej jest godziną przyjętą przez Zamawiającego przy określaniu terminu wpływu oferty, wniosków, dokumentów i oświadczeń. </w:t>
      </w:r>
    </w:p>
    <w:p w:rsidR="00036F09" w:rsidRPr="006835D1" w:rsidRDefault="00036F09" w:rsidP="00036F09">
      <w:pPr>
        <w:autoSpaceDN w:val="0"/>
        <w:contextualSpacing/>
        <w:jc w:val="both"/>
        <w:textAlignment w:val="baseline"/>
        <w:rPr>
          <w:rFonts w:ascii="Calibri" w:hAnsi="Calibri" w:cs="Calibri"/>
          <w:sz w:val="22"/>
          <w:szCs w:val="22"/>
          <w:lang w:eastAsia="en-US"/>
        </w:rPr>
      </w:pPr>
      <w:r w:rsidRPr="006835D1">
        <w:rPr>
          <w:rFonts w:ascii="Calibri" w:eastAsia="Tahoma" w:hAnsi="Calibri" w:cs="Calibri"/>
          <w:sz w:val="22"/>
          <w:szCs w:val="22"/>
          <w:lang w:eastAsia="en-US"/>
        </w:rPr>
        <w:t>6.</w:t>
      </w:r>
      <w:r w:rsidR="000E3ADC" w:rsidRPr="006835D1">
        <w:rPr>
          <w:rFonts w:ascii="Calibri" w:eastAsia="Tahoma" w:hAnsi="Calibri" w:cs="Calibri"/>
          <w:sz w:val="22"/>
          <w:szCs w:val="22"/>
          <w:lang w:eastAsia="en-US"/>
        </w:rPr>
        <w:t xml:space="preserve"> </w:t>
      </w:r>
      <w:r w:rsidRPr="006835D1">
        <w:rPr>
          <w:rFonts w:ascii="Calibri" w:eastAsia="Tahoma" w:hAnsi="Calibri" w:cs="Calibri"/>
          <w:sz w:val="22"/>
          <w:szCs w:val="22"/>
          <w:lang w:eastAsia="en-US"/>
        </w:rPr>
        <w:t xml:space="preserve">Wykonawca na każde żądanie Zamawiającego niezwłocznie potwierdza fakt otrzymania zawiadomienia, wniosku lub informacji. Potwierdzenia należy przesłać również </w:t>
      </w:r>
      <w:r w:rsidRPr="006835D1">
        <w:rPr>
          <w:rFonts w:ascii="Calibri" w:hAnsi="Calibri" w:cs="Calibri"/>
          <w:sz w:val="22"/>
          <w:szCs w:val="22"/>
          <w:lang w:eastAsia="en-US"/>
        </w:rPr>
        <w:t>za pośrednictwem platformy zakupowej.</w:t>
      </w:r>
    </w:p>
    <w:p w:rsidR="00036F09" w:rsidRPr="006835D1" w:rsidRDefault="00036F09" w:rsidP="00036F09">
      <w:pPr>
        <w:tabs>
          <w:tab w:val="left" w:pos="709"/>
        </w:tabs>
        <w:autoSpaceDN w:val="0"/>
        <w:contextualSpacing/>
        <w:jc w:val="both"/>
        <w:textAlignment w:val="baseline"/>
        <w:rPr>
          <w:rFonts w:ascii="Calibri" w:hAnsi="Calibri" w:cs="Calibri"/>
          <w:sz w:val="22"/>
          <w:szCs w:val="22"/>
          <w:lang w:eastAsia="en-US"/>
        </w:rPr>
      </w:pPr>
      <w:bookmarkStart w:id="9" w:name="_Ref530396341"/>
      <w:r w:rsidRPr="006835D1">
        <w:rPr>
          <w:rFonts w:ascii="Calibri" w:eastAsia="Tahoma" w:hAnsi="Calibri" w:cs="Calibri"/>
          <w:sz w:val="22"/>
          <w:szCs w:val="22"/>
          <w:lang w:eastAsia="en-US"/>
        </w:rPr>
        <w:t>7. W kwestiach budzących wątpliwości odnośnie zapisów SWZ Wykonawcom przysługuje prawo do wnoszenia wniosków o wyjaśnienie jej treści.</w:t>
      </w:r>
      <w:bookmarkEnd w:id="9"/>
      <w:r w:rsidRPr="006835D1">
        <w:rPr>
          <w:rFonts w:ascii="Calibri" w:eastAsia="Tahoma" w:hAnsi="Calibri" w:cs="Calibri"/>
          <w:sz w:val="22"/>
          <w:szCs w:val="22"/>
          <w:lang w:eastAsia="en-US"/>
        </w:rPr>
        <w:t xml:space="preserve"> </w:t>
      </w:r>
    </w:p>
    <w:p w:rsidR="00036F09" w:rsidRPr="006835D1" w:rsidRDefault="00036F09" w:rsidP="00036F09">
      <w:pPr>
        <w:tabs>
          <w:tab w:val="left" w:pos="709"/>
        </w:tabs>
        <w:autoSpaceDN w:val="0"/>
        <w:contextualSpacing/>
        <w:jc w:val="both"/>
        <w:textAlignment w:val="baseline"/>
        <w:rPr>
          <w:rFonts w:ascii="Calibri" w:eastAsia="Tahoma" w:hAnsi="Calibri" w:cs="Calibri"/>
          <w:sz w:val="22"/>
          <w:szCs w:val="22"/>
          <w:lang w:eastAsia="en-US"/>
        </w:rPr>
      </w:pPr>
      <w:r w:rsidRPr="006835D1">
        <w:rPr>
          <w:rFonts w:ascii="Calibri" w:eastAsia="Tahoma" w:hAnsi="Calibri" w:cs="Calibri"/>
          <w:sz w:val="22"/>
          <w:szCs w:val="22"/>
          <w:lang w:eastAsia="en-US"/>
        </w:rPr>
        <w:t>8. Składanie wniosków o wyjaśnienie treści SWZ, o których mowa powyżej odbywa się za pośrednictwem platformy zakupowej, poprzez polecenie „WYŚLIJ WIADOMOŚĆ” jako załącznik, dostępne przy zamieszczonym postępowaniu.</w:t>
      </w:r>
    </w:p>
    <w:p w:rsidR="00036F09" w:rsidRPr="006835D1" w:rsidRDefault="00036F09" w:rsidP="00036F09">
      <w:pPr>
        <w:autoSpaceDN w:val="0"/>
        <w:contextualSpacing/>
        <w:jc w:val="both"/>
        <w:textAlignment w:val="baseline"/>
        <w:rPr>
          <w:rFonts w:ascii="Calibri" w:eastAsia="Tahoma" w:hAnsi="Calibri" w:cs="Calibri"/>
          <w:sz w:val="22"/>
          <w:szCs w:val="22"/>
          <w:lang w:eastAsia="en-US"/>
        </w:rPr>
      </w:pPr>
      <w:r w:rsidRPr="006835D1">
        <w:rPr>
          <w:rFonts w:ascii="Calibri" w:eastAsia="Tahoma" w:hAnsi="Calibri" w:cs="Calibri"/>
          <w:sz w:val="22"/>
          <w:szCs w:val="22"/>
          <w:lang w:eastAsia="en-US"/>
        </w:rPr>
        <w:t xml:space="preserve">9. Zamawiający zwraca się z prośbą, aby ewentualne zapytania Wykonawca przesyłał również drogą elektroniczną w dokumencie edytowalnym (np. </w:t>
      </w:r>
      <w:proofErr w:type="spellStart"/>
      <w:r w:rsidRPr="006835D1">
        <w:rPr>
          <w:rFonts w:ascii="Calibri" w:eastAsia="Tahoma" w:hAnsi="Calibri" w:cs="Calibri"/>
          <w:sz w:val="22"/>
          <w:szCs w:val="22"/>
          <w:lang w:eastAsia="en-US"/>
        </w:rPr>
        <w:t>word</w:t>
      </w:r>
      <w:proofErr w:type="spellEnd"/>
      <w:r w:rsidRPr="006835D1">
        <w:rPr>
          <w:rFonts w:ascii="Calibri" w:eastAsia="Tahoma" w:hAnsi="Calibri" w:cs="Calibri"/>
          <w:sz w:val="22"/>
          <w:szCs w:val="22"/>
          <w:lang w:eastAsia="en-US"/>
        </w:rPr>
        <w:t>).</w:t>
      </w:r>
    </w:p>
    <w:p w:rsidR="00036F09" w:rsidRPr="006835D1" w:rsidRDefault="00036F09" w:rsidP="00036F09">
      <w:pPr>
        <w:autoSpaceDN w:val="0"/>
        <w:contextualSpacing/>
        <w:jc w:val="both"/>
        <w:textAlignment w:val="baseline"/>
        <w:rPr>
          <w:rFonts w:ascii="Calibri" w:eastAsia="Tahoma" w:hAnsi="Calibri" w:cs="Calibri"/>
          <w:sz w:val="22"/>
          <w:szCs w:val="22"/>
          <w:lang w:eastAsia="en-US"/>
        </w:rPr>
      </w:pPr>
      <w:r w:rsidRPr="006835D1">
        <w:rPr>
          <w:rFonts w:ascii="Calibri" w:eastAsia="Tahoma" w:hAnsi="Calibri" w:cs="Calibri"/>
          <w:sz w:val="22"/>
          <w:szCs w:val="22"/>
          <w:lang w:eastAsia="en-US"/>
        </w:rPr>
        <w:t>10.Wyjaśnienia SWZ udzielane są w szczególności z zachowaniem zasad określonych w ustawie Prawo zamówień publicznych.</w:t>
      </w:r>
    </w:p>
    <w:p w:rsidR="00036F09" w:rsidRPr="006835D1" w:rsidRDefault="00036F09" w:rsidP="00036F09">
      <w:pPr>
        <w:autoSpaceDN w:val="0"/>
        <w:contextualSpacing/>
        <w:jc w:val="both"/>
        <w:textAlignment w:val="baseline"/>
        <w:rPr>
          <w:rFonts w:ascii="Calibri" w:eastAsia="Tahoma" w:hAnsi="Calibri" w:cs="Calibri"/>
          <w:sz w:val="22"/>
          <w:szCs w:val="22"/>
          <w:lang w:eastAsia="en-US"/>
        </w:rPr>
      </w:pPr>
      <w:r w:rsidRPr="006835D1">
        <w:rPr>
          <w:rFonts w:ascii="Calibri" w:eastAsia="Tahoma" w:hAnsi="Calibri" w:cs="Calibri"/>
          <w:sz w:val="22"/>
          <w:szCs w:val="22"/>
          <w:lang w:eastAsia="en-US"/>
        </w:rPr>
        <w:t>11. Sposób sporządzenia dokumentów elektronicznych, oświadczeń lub elektronicznych kopii dokumentów lub oświadczeń musi być zgodny z wymaganiami określonymi w Rozporządzeniu Prezesa Rady Ministrów z dnia 30 grudnia 2020 r. – w sprawie sposobu sporządzania i przekazywania informacji oraz wymagań technicznych dla dokumentów elektronicznych oraz środków komunikacji elektronicznej w postępowaniu o udzielenie zamówienia publicznego lub konkursie (Dz.U. z 2020 r., poz. 2452.) oraz Rozporządzenia Ministra Rozwoju Pracy i Technologii z dnia 23 grudnia 2020 r. - w sprawie rodzajów dokumentów, jakie może żądać zamawiający od wykonawcy  w postępowaniu o udzielenie zamówienia (Dz.U. z 2020 poz. 2415.).</w:t>
      </w:r>
    </w:p>
    <w:p w:rsidR="00036F09" w:rsidRPr="006835D1" w:rsidRDefault="00036F09" w:rsidP="00036F09">
      <w:pPr>
        <w:autoSpaceDE w:val="0"/>
        <w:autoSpaceDN w:val="0"/>
        <w:adjustRightInd w:val="0"/>
        <w:contextualSpacing/>
        <w:jc w:val="both"/>
        <w:textAlignment w:val="baseline"/>
        <w:rPr>
          <w:rFonts w:ascii="Calibri" w:hAnsi="Calibri" w:cs="Calibri"/>
          <w:sz w:val="22"/>
          <w:szCs w:val="22"/>
        </w:rPr>
      </w:pPr>
      <w:r w:rsidRPr="006835D1">
        <w:rPr>
          <w:rFonts w:ascii="Calibri" w:hAnsi="Calibri" w:cs="Calibri"/>
          <w:sz w:val="22"/>
          <w:szCs w:val="22"/>
          <w:lang w:eastAsia="en-US"/>
        </w:rPr>
        <w:t xml:space="preserve">12. Jednocześnie Zamawiający informuje, iż kontakt – zarówno z Zamawiającym  jak i osobami uprawnionymi do porozumiewania się z Wykonawcami – inny niż wskazany w niniejszym rozdziale SWZ jest niedopuszczalny. </w:t>
      </w:r>
    </w:p>
    <w:p w:rsidR="00036F09" w:rsidRPr="006835D1" w:rsidRDefault="00036F09" w:rsidP="00036F09">
      <w:pPr>
        <w:autoSpaceDE w:val="0"/>
        <w:autoSpaceDN w:val="0"/>
        <w:adjustRightInd w:val="0"/>
        <w:ind w:left="425"/>
        <w:contextualSpacing/>
        <w:jc w:val="both"/>
        <w:textAlignment w:val="baseline"/>
        <w:rPr>
          <w:rFonts w:ascii="Calibri" w:hAnsi="Calibri" w:cs="Calibri"/>
          <w:sz w:val="22"/>
          <w:szCs w:val="22"/>
        </w:rPr>
      </w:pPr>
    </w:p>
    <w:p w:rsidR="00036F09" w:rsidRPr="006835D1" w:rsidRDefault="00036F09" w:rsidP="00036F09">
      <w:pPr>
        <w:jc w:val="both"/>
        <w:rPr>
          <w:rFonts w:ascii="Calibri" w:hAnsi="Calibri" w:cs="Calibri"/>
          <w:b/>
          <w:bCs/>
          <w:sz w:val="22"/>
          <w:szCs w:val="22"/>
          <w:u w:val="single"/>
        </w:rPr>
      </w:pPr>
      <w:r w:rsidRPr="006835D1">
        <w:rPr>
          <w:rFonts w:ascii="Calibri" w:hAnsi="Calibri" w:cs="Calibri"/>
          <w:b/>
          <w:bCs/>
          <w:sz w:val="22"/>
          <w:szCs w:val="22"/>
          <w:u w:val="single"/>
        </w:rPr>
        <w:t>XI. INFORMACJE O SPOSOBIE KOMUNIKOWANIA SIĘ ZAMAWIAJĄCEGO Z WYKONAWCAMI W INNY SPOSÓB NIŻ PRZY UŻYCIU ŚRODKÓW KOMUNIKACJI ELEKTRONICZNEJ, W TYM W PRZYPADKU ZAISTNIENIA JEDNEJ Z SYTUACJI OKREŚLONYCH W ART. 65 UST. 1, ART. 66 I ART. 69;</w:t>
      </w:r>
    </w:p>
    <w:p w:rsidR="00036F09" w:rsidRPr="006835D1" w:rsidRDefault="000E3ADC" w:rsidP="000E3ADC">
      <w:pPr>
        <w:autoSpaceDE w:val="0"/>
        <w:autoSpaceDN w:val="0"/>
        <w:adjustRightInd w:val="0"/>
        <w:jc w:val="both"/>
        <w:rPr>
          <w:rFonts w:ascii="Calibri" w:hAnsi="Calibri" w:cs="Calibri"/>
          <w:sz w:val="22"/>
          <w:szCs w:val="22"/>
        </w:rPr>
      </w:pPr>
      <w:r w:rsidRPr="006835D1">
        <w:rPr>
          <w:rFonts w:ascii="Calibri" w:hAnsi="Calibri" w:cs="Calibri"/>
          <w:sz w:val="22"/>
          <w:szCs w:val="22"/>
        </w:rPr>
        <w:t xml:space="preserve">1. </w:t>
      </w:r>
      <w:r w:rsidR="00036F09" w:rsidRPr="006835D1">
        <w:rPr>
          <w:rFonts w:ascii="Calibri" w:hAnsi="Calibri" w:cs="Calibri"/>
          <w:sz w:val="22"/>
          <w:szCs w:val="22"/>
        </w:rPr>
        <w:t xml:space="preserve">W niniejszym postępowaniu o udzielenie zamówienia komunikacja między Zamawiającym a Wykonawcami, w szczególności składanie ofert oraz oświadczeń, w tym oświadczenia składanego na formularzu jednolitego </w:t>
      </w:r>
      <w:r w:rsidR="00036F09" w:rsidRPr="006835D1">
        <w:rPr>
          <w:rFonts w:ascii="Calibri" w:hAnsi="Calibri" w:cs="Calibri"/>
          <w:sz w:val="22"/>
          <w:szCs w:val="22"/>
        </w:rPr>
        <w:lastRenderedPageBreak/>
        <w:t xml:space="preserve">europejskiego dokumentu zamówienia, oświadczeń, wniosków, zawiadomień oraz informacji odbywa się przy użyciu środków komunikacji elektronicznej, za pośrednictwem: </w:t>
      </w:r>
      <w:hyperlink r:id="rId25" w:history="1">
        <w:r w:rsidR="00036F09" w:rsidRPr="006835D1">
          <w:rPr>
            <w:rStyle w:val="Hipercze"/>
            <w:rFonts w:ascii="Calibri" w:hAnsi="Calibri" w:cs="Calibri"/>
            <w:color w:val="auto"/>
            <w:sz w:val="22"/>
            <w:szCs w:val="22"/>
            <w:u w:val="none"/>
          </w:rPr>
          <w:t>https://platformazakupowa.pl/pn/csk_umed</w:t>
        </w:r>
      </w:hyperlink>
    </w:p>
    <w:p w:rsidR="00BE5F45" w:rsidRPr="006835D1" w:rsidRDefault="00BE5F45" w:rsidP="00BE5F45">
      <w:pPr>
        <w:jc w:val="both"/>
        <w:rPr>
          <w:rFonts w:ascii="Calibri" w:eastAsia="Calibri" w:hAnsi="Calibri" w:cs="Calibri"/>
          <w:sz w:val="22"/>
          <w:szCs w:val="22"/>
        </w:rPr>
      </w:pPr>
      <w:r w:rsidRPr="006835D1">
        <w:rPr>
          <w:rFonts w:ascii="Calibri" w:eastAsia="Calibri" w:hAnsi="Calibri" w:cs="Calibri"/>
          <w:sz w:val="22"/>
          <w:szCs w:val="22"/>
        </w:rPr>
        <w:t xml:space="preserve">2. Za datę przekazania (wpływu) w szczególności składanie ofert, oświadczeń, wniosków, zawiadomień oraz informacji przyjmuje się datę ich przesłania za pośrednictwem </w:t>
      </w:r>
      <w:hyperlink r:id="rId26">
        <w:r w:rsidRPr="006835D1">
          <w:rPr>
            <w:rFonts w:ascii="Calibri" w:eastAsia="Calibri" w:hAnsi="Calibri" w:cs="Calibri"/>
            <w:sz w:val="22"/>
            <w:szCs w:val="22"/>
            <w:u w:val="single"/>
          </w:rPr>
          <w:t>platformazakupowa.pl</w:t>
        </w:r>
      </w:hyperlink>
      <w:r w:rsidRPr="006835D1">
        <w:rPr>
          <w:rFonts w:ascii="Calibri" w:eastAsia="Calibri" w:hAnsi="Calibri" w:cs="Calibri"/>
          <w:sz w:val="22"/>
          <w:szCs w:val="22"/>
        </w:rPr>
        <w:t xml:space="preserve"> poprzez kliknięcie przycisku  „Wyślij wiadomość do zamawiającego” po których pojawi się komunikat, że wiadomość została wysłana do zamawiającego.</w:t>
      </w:r>
    </w:p>
    <w:p w:rsidR="00217913" w:rsidRPr="006835D1" w:rsidRDefault="00BE5F45" w:rsidP="000E3ADC">
      <w:pPr>
        <w:autoSpaceDE w:val="0"/>
        <w:autoSpaceDN w:val="0"/>
        <w:adjustRightInd w:val="0"/>
        <w:jc w:val="both"/>
        <w:rPr>
          <w:rFonts w:ascii="Calibri" w:hAnsi="Calibri" w:cs="Calibri"/>
          <w:sz w:val="22"/>
          <w:szCs w:val="22"/>
        </w:rPr>
      </w:pPr>
      <w:r w:rsidRPr="006835D1">
        <w:rPr>
          <w:rFonts w:ascii="Calibri" w:hAnsi="Calibri" w:cs="Calibri"/>
          <w:sz w:val="22"/>
          <w:szCs w:val="22"/>
        </w:rPr>
        <w:t>3</w:t>
      </w:r>
      <w:r w:rsidR="000E3ADC" w:rsidRPr="006835D1">
        <w:rPr>
          <w:rFonts w:ascii="Calibri" w:hAnsi="Calibri" w:cs="Calibri"/>
          <w:sz w:val="22"/>
          <w:szCs w:val="22"/>
        </w:rPr>
        <w:t xml:space="preserve">. </w:t>
      </w:r>
      <w:r w:rsidR="00036F09" w:rsidRPr="006835D1">
        <w:rPr>
          <w:rFonts w:ascii="Calibri" w:hAnsi="Calibri" w:cs="Calibri"/>
          <w:sz w:val="22"/>
          <w:szCs w:val="22"/>
        </w:rPr>
        <w:t xml:space="preserve">Wobec nie zaistnienia sytuacji, o których mowa w art. 65 ust. 1, art. 66, art. 69, Zamawiający nie przewiduje innego sposobu komunikowania się niż przy użyciu środków komunikacji elektronicznej. </w:t>
      </w:r>
    </w:p>
    <w:p w:rsidR="00036F09" w:rsidRPr="006835D1" w:rsidRDefault="00BE5F45" w:rsidP="000E3ADC">
      <w:pPr>
        <w:autoSpaceDE w:val="0"/>
        <w:autoSpaceDN w:val="0"/>
        <w:adjustRightInd w:val="0"/>
        <w:jc w:val="both"/>
        <w:rPr>
          <w:rFonts w:ascii="Calibri" w:hAnsi="Calibri" w:cs="Calibri"/>
          <w:sz w:val="22"/>
          <w:szCs w:val="22"/>
        </w:rPr>
      </w:pPr>
      <w:r w:rsidRPr="006835D1">
        <w:rPr>
          <w:rFonts w:ascii="Calibri" w:hAnsi="Calibri" w:cs="Calibri"/>
          <w:sz w:val="22"/>
          <w:szCs w:val="22"/>
        </w:rPr>
        <w:t>4</w:t>
      </w:r>
      <w:r w:rsidR="000E3ADC" w:rsidRPr="006835D1">
        <w:rPr>
          <w:rFonts w:ascii="Calibri" w:hAnsi="Calibri" w:cs="Calibri"/>
          <w:sz w:val="22"/>
          <w:szCs w:val="22"/>
        </w:rPr>
        <w:t xml:space="preserve">. </w:t>
      </w:r>
      <w:r w:rsidR="00036F09" w:rsidRPr="006835D1">
        <w:rPr>
          <w:rFonts w:ascii="Calibri" w:hAnsi="Calibri" w:cs="Calibri"/>
          <w:sz w:val="22"/>
          <w:szCs w:val="22"/>
        </w:rPr>
        <w:t xml:space="preserve">W korespondencji kierowanej do Zamawiającego Wykonawca winien posługiwać się numerem sprawy określonym w SWZ. </w:t>
      </w:r>
    </w:p>
    <w:p w:rsidR="003975B5" w:rsidRPr="006835D1" w:rsidRDefault="003975B5" w:rsidP="003975B5">
      <w:pPr>
        <w:autoSpaceDE w:val="0"/>
        <w:autoSpaceDN w:val="0"/>
        <w:adjustRightInd w:val="0"/>
        <w:jc w:val="both"/>
        <w:rPr>
          <w:rFonts w:ascii="Calibri" w:hAnsi="Calibri" w:cs="Calibri"/>
          <w:sz w:val="22"/>
          <w:szCs w:val="22"/>
        </w:rPr>
      </w:pPr>
      <w:r w:rsidRPr="006835D1">
        <w:rPr>
          <w:rFonts w:ascii="Calibri" w:hAnsi="Calibri" w:cs="Calibri"/>
          <w:sz w:val="22"/>
          <w:szCs w:val="22"/>
        </w:rPr>
        <w:t>5. Wykonawca jako podmiot profesjonalny ma obowiązek sprawdzania komunikatów i wiadomości bezpośrednio na platformazakupowa.pl przesłanych przez zamawiającego, gdyż system powiadomień może ulec awarii lub powiadomienie może trafić do folderu SPAM.</w:t>
      </w:r>
    </w:p>
    <w:p w:rsidR="003975B5" w:rsidRPr="006835D1" w:rsidRDefault="003975B5" w:rsidP="003975B5">
      <w:pPr>
        <w:autoSpaceDE w:val="0"/>
        <w:autoSpaceDN w:val="0"/>
        <w:adjustRightInd w:val="0"/>
        <w:jc w:val="both"/>
        <w:rPr>
          <w:rFonts w:ascii="Calibri" w:hAnsi="Calibri" w:cs="Calibri"/>
          <w:sz w:val="22"/>
          <w:szCs w:val="22"/>
        </w:rPr>
      </w:pPr>
      <w:r w:rsidRPr="006835D1">
        <w:rPr>
          <w:rFonts w:ascii="Calibri" w:hAnsi="Calibri" w:cs="Calibri"/>
          <w:sz w:val="22"/>
          <w:szCs w:val="22"/>
        </w:rPr>
        <w:t>6. Zamawiający, zgodnie z Rozporządzeniem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platformazakupowa.pl, tj.:</w:t>
      </w:r>
    </w:p>
    <w:p w:rsidR="003975B5" w:rsidRPr="006835D1" w:rsidRDefault="003975B5" w:rsidP="003975B5">
      <w:pPr>
        <w:autoSpaceDE w:val="0"/>
        <w:autoSpaceDN w:val="0"/>
        <w:adjustRightInd w:val="0"/>
        <w:jc w:val="both"/>
        <w:rPr>
          <w:rFonts w:ascii="Calibri" w:hAnsi="Calibri" w:cs="Calibri"/>
          <w:sz w:val="22"/>
          <w:szCs w:val="22"/>
        </w:rPr>
      </w:pPr>
      <w:r w:rsidRPr="006835D1">
        <w:rPr>
          <w:rFonts w:ascii="Calibri" w:hAnsi="Calibri" w:cs="Calibri"/>
          <w:sz w:val="22"/>
          <w:szCs w:val="22"/>
        </w:rPr>
        <w:t>a)</w:t>
      </w:r>
      <w:r w:rsidRPr="006835D1">
        <w:rPr>
          <w:rFonts w:ascii="Calibri" w:hAnsi="Calibri" w:cs="Calibri"/>
          <w:sz w:val="22"/>
          <w:szCs w:val="22"/>
        </w:rPr>
        <w:tab/>
        <w:t xml:space="preserve">stały dostęp do sieci Internet o gwarantowanej przepustowości nie mniejszej niż 512 </w:t>
      </w:r>
      <w:proofErr w:type="spellStart"/>
      <w:r w:rsidRPr="006835D1">
        <w:rPr>
          <w:rFonts w:ascii="Calibri" w:hAnsi="Calibri" w:cs="Calibri"/>
          <w:sz w:val="22"/>
          <w:szCs w:val="22"/>
        </w:rPr>
        <w:t>kb</w:t>
      </w:r>
      <w:proofErr w:type="spellEnd"/>
      <w:r w:rsidRPr="006835D1">
        <w:rPr>
          <w:rFonts w:ascii="Calibri" w:hAnsi="Calibri" w:cs="Calibri"/>
          <w:sz w:val="22"/>
          <w:szCs w:val="22"/>
        </w:rPr>
        <w:t>/s,</w:t>
      </w:r>
    </w:p>
    <w:p w:rsidR="003975B5" w:rsidRPr="006835D1" w:rsidRDefault="003975B5" w:rsidP="003975B5">
      <w:pPr>
        <w:autoSpaceDE w:val="0"/>
        <w:autoSpaceDN w:val="0"/>
        <w:adjustRightInd w:val="0"/>
        <w:jc w:val="both"/>
        <w:rPr>
          <w:rFonts w:ascii="Calibri" w:hAnsi="Calibri" w:cs="Calibri"/>
          <w:sz w:val="22"/>
          <w:szCs w:val="22"/>
        </w:rPr>
      </w:pPr>
      <w:r w:rsidRPr="006835D1">
        <w:rPr>
          <w:rFonts w:ascii="Calibri" w:hAnsi="Calibri" w:cs="Calibri"/>
          <w:sz w:val="22"/>
          <w:szCs w:val="22"/>
        </w:rPr>
        <w:t>b)</w:t>
      </w:r>
      <w:r w:rsidRPr="006835D1">
        <w:rPr>
          <w:rFonts w:ascii="Calibri" w:hAnsi="Calibri" w:cs="Calibri"/>
          <w:sz w:val="22"/>
          <w:szCs w:val="22"/>
        </w:rPr>
        <w:tab/>
        <w:t>komputer klasy PC lub MAC o następującej konfiguracji: pamięć min. 2 GB Ram, procesor Intel IV 2 GHZ lub jego nowsza wersja, jeden z systemów operacyjnych - MS Windows 7, Mac Os x 10 4, Linux, lub ich nowsze wersje,</w:t>
      </w:r>
    </w:p>
    <w:p w:rsidR="003975B5" w:rsidRPr="006835D1" w:rsidRDefault="003975B5" w:rsidP="003975B5">
      <w:pPr>
        <w:autoSpaceDE w:val="0"/>
        <w:autoSpaceDN w:val="0"/>
        <w:adjustRightInd w:val="0"/>
        <w:jc w:val="both"/>
        <w:rPr>
          <w:rFonts w:ascii="Calibri" w:hAnsi="Calibri" w:cs="Calibri"/>
          <w:sz w:val="22"/>
          <w:szCs w:val="22"/>
        </w:rPr>
      </w:pPr>
      <w:r w:rsidRPr="006835D1">
        <w:rPr>
          <w:rFonts w:ascii="Calibri" w:hAnsi="Calibri" w:cs="Calibri"/>
          <w:sz w:val="22"/>
          <w:szCs w:val="22"/>
        </w:rPr>
        <w:t>c)</w:t>
      </w:r>
      <w:r w:rsidRPr="006835D1">
        <w:rPr>
          <w:rFonts w:ascii="Calibri" w:hAnsi="Calibri" w:cs="Calibri"/>
          <w:sz w:val="22"/>
          <w:szCs w:val="22"/>
        </w:rPr>
        <w:tab/>
        <w:t>zainstalowana dowolna, inna przeglądarka internetowa niż Internet Explorer,</w:t>
      </w:r>
    </w:p>
    <w:p w:rsidR="003975B5" w:rsidRPr="006835D1" w:rsidRDefault="003975B5" w:rsidP="003975B5">
      <w:pPr>
        <w:autoSpaceDE w:val="0"/>
        <w:autoSpaceDN w:val="0"/>
        <w:adjustRightInd w:val="0"/>
        <w:jc w:val="both"/>
        <w:rPr>
          <w:rFonts w:ascii="Calibri" w:hAnsi="Calibri" w:cs="Calibri"/>
          <w:sz w:val="22"/>
          <w:szCs w:val="22"/>
        </w:rPr>
      </w:pPr>
      <w:r w:rsidRPr="006835D1">
        <w:rPr>
          <w:rFonts w:ascii="Calibri" w:hAnsi="Calibri" w:cs="Calibri"/>
          <w:sz w:val="22"/>
          <w:szCs w:val="22"/>
        </w:rPr>
        <w:t>d)</w:t>
      </w:r>
      <w:r w:rsidRPr="006835D1">
        <w:rPr>
          <w:rFonts w:ascii="Calibri" w:hAnsi="Calibri" w:cs="Calibri"/>
          <w:sz w:val="22"/>
          <w:szCs w:val="22"/>
        </w:rPr>
        <w:tab/>
        <w:t>włączona obsługa JavaScript,</w:t>
      </w:r>
    </w:p>
    <w:p w:rsidR="003975B5" w:rsidRPr="006835D1" w:rsidRDefault="003975B5" w:rsidP="003975B5">
      <w:pPr>
        <w:autoSpaceDE w:val="0"/>
        <w:autoSpaceDN w:val="0"/>
        <w:adjustRightInd w:val="0"/>
        <w:jc w:val="both"/>
        <w:rPr>
          <w:rFonts w:ascii="Calibri" w:hAnsi="Calibri" w:cs="Calibri"/>
          <w:sz w:val="22"/>
          <w:szCs w:val="22"/>
        </w:rPr>
      </w:pPr>
      <w:r w:rsidRPr="006835D1">
        <w:rPr>
          <w:rFonts w:ascii="Calibri" w:hAnsi="Calibri" w:cs="Calibri"/>
          <w:sz w:val="22"/>
          <w:szCs w:val="22"/>
        </w:rPr>
        <w:t>e)</w:t>
      </w:r>
      <w:r w:rsidRPr="006835D1">
        <w:rPr>
          <w:rFonts w:ascii="Calibri" w:hAnsi="Calibri" w:cs="Calibri"/>
          <w:sz w:val="22"/>
          <w:szCs w:val="22"/>
        </w:rPr>
        <w:tab/>
        <w:t xml:space="preserve">zainstalowany program Adobe </w:t>
      </w:r>
      <w:proofErr w:type="spellStart"/>
      <w:r w:rsidRPr="006835D1">
        <w:rPr>
          <w:rFonts w:ascii="Calibri" w:hAnsi="Calibri" w:cs="Calibri"/>
          <w:sz w:val="22"/>
          <w:szCs w:val="22"/>
        </w:rPr>
        <w:t>Acrobat</w:t>
      </w:r>
      <w:proofErr w:type="spellEnd"/>
      <w:r w:rsidRPr="006835D1">
        <w:rPr>
          <w:rFonts w:ascii="Calibri" w:hAnsi="Calibri" w:cs="Calibri"/>
          <w:sz w:val="22"/>
          <w:szCs w:val="22"/>
        </w:rPr>
        <w:t xml:space="preserve"> Reader lub inny obsługujący format plików .pdf,</w:t>
      </w:r>
    </w:p>
    <w:p w:rsidR="003975B5" w:rsidRPr="006835D1" w:rsidRDefault="003975B5" w:rsidP="003975B5">
      <w:pPr>
        <w:autoSpaceDE w:val="0"/>
        <w:autoSpaceDN w:val="0"/>
        <w:adjustRightInd w:val="0"/>
        <w:jc w:val="both"/>
        <w:rPr>
          <w:rFonts w:ascii="Calibri" w:hAnsi="Calibri" w:cs="Calibri"/>
          <w:sz w:val="22"/>
          <w:szCs w:val="22"/>
        </w:rPr>
      </w:pPr>
      <w:r w:rsidRPr="006835D1">
        <w:rPr>
          <w:rFonts w:ascii="Calibri" w:hAnsi="Calibri" w:cs="Calibri"/>
          <w:sz w:val="22"/>
          <w:szCs w:val="22"/>
        </w:rPr>
        <w:t>f)</w:t>
      </w:r>
      <w:r w:rsidRPr="006835D1">
        <w:rPr>
          <w:rFonts w:ascii="Calibri" w:hAnsi="Calibri" w:cs="Calibri"/>
          <w:sz w:val="22"/>
          <w:szCs w:val="22"/>
        </w:rPr>
        <w:tab/>
        <w:t>Szyfrowanie na platformazakupowa.pl odbywa się za pomocą protokołu TLS 1.3.</w:t>
      </w:r>
    </w:p>
    <w:p w:rsidR="00217913" w:rsidRPr="006835D1" w:rsidRDefault="003975B5" w:rsidP="003975B5">
      <w:pPr>
        <w:autoSpaceDE w:val="0"/>
        <w:autoSpaceDN w:val="0"/>
        <w:adjustRightInd w:val="0"/>
        <w:jc w:val="both"/>
        <w:rPr>
          <w:rFonts w:ascii="Calibri" w:hAnsi="Calibri" w:cs="Calibri"/>
          <w:sz w:val="22"/>
          <w:szCs w:val="22"/>
        </w:rPr>
      </w:pPr>
      <w:r w:rsidRPr="006835D1">
        <w:rPr>
          <w:rFonts w:ascii="Calibri" w:hAnsi="Calibri" w:cs="Calibri"/>
          <w:sz w:val="22"/>
          <w:szCs w:val="22"/>
        </w:rPr>
        <w:t>g)</w:t>
      </w:r>
      <w:r w:rsidRPr="006835D1">
        <w:rPr>
          <w:rFonts w:ascii="Calibri" w:hAnsi="Calibri" w:cs="Calibri"/>
          <w:sz w:val="22"/>
          <w:szCs w:val="22"/>
        </w:rPr>
        <w:tab/>
        <w:t>Oznaczenie czasu odbioru danych przez platformę zakupową stanowi datę oraz dokładny czas (</w:t>
      </w:r>
      <w:proofErr w:type="spellStart"/>
      <w:r w:rsidRPr="006835D1">
        <w:rPr>
          <w:rFonts w:ascii="Calibri" w:hAnsi="Calibri" w:cs="Calibri"/>
          <w:sz w:val="22"/>
          <w:szCs w:val="22"/>
        </w:rPr>
        <w:t>hh:mm:ss</w:t>
      </w:r>
      <w:proofErr w:type="spellEnd"/>
      <w:r w:rsidRPr="006835D1">
        <w:rPr>
          <w:rFonts w:ascii="Calibri" w:hAnsi="Calibri" w:cs="Calibri"/>
          <w:sz w:val="22"/>
          <w:szCs w:val="22"/>
        </w:rPr>
        <w:t>) generowany wg. czasu lokalnego serwera synchronizowanego z zegarem Głównego Urzędu Miar.</w:t>
      </w:r>
    </w:p>
    <w:p w:rsidR="003975B5" w:rsidRPr="006835D1" w:rsidRDefault="003975B5" w:rsidP="003975B5">
      <w:pPr>
        <w:autoSpaceDE w:val="0"/>
        <w:autoSpaceDN w:val="0"/>
        <w:adjustRightInd w:val="0"/>
        <w:jc w:val="both"/>
        <w:rPr>
          <w:rFonts w:ascii="Calibri" w:hAnsi="Calibri" w:cs="Calibri"/>
          <w:sz w:val="22"/>
          <w:szCs w:val="22"/>
        </w:rPr>
      </w:pPr>
    </w:p>
    <w:p w:rsidR="00217913" w:rsidRPr="006835D1" w:rsidRDefault="00217913" w:rsidP="000E3ADC">
      <w:pPr>
        <w:autoSpaceDE w:val="0"/>
        <w:autoSpaceDN w:val="0"/>
        <w:adjustRightInd w:val="0"/>
        <w:jc w:val="both"/>
        <w:rPr>
          <w:rFonts w:ascii="Calibri" w:hAnsi="Calibri" w:cs="Calibri"/>
          <w:sz w:val="22"/>
          <w:szCs w:val="22"/>
        </w:rPr>
      </w:pPr>
    </w:p>
    <w:p w:rsidR="000E3ADC" w:rsidRPr="006835D1" w:rsidRDefault="002A4510" w:rsidP="004F3FE4">
      <w:pPr>
        <w:suppressAutoHyphens/>
        <w:autoSpaceDE w:val="0"/>
        <w:autoSpaceDN w:val="0"/>
        <w:adjustRightInd w:val="0"/>
        <w:spacing w:after="60"/>
        <w:jc w:val="both"/>
        <w:rPr>
          <w:rFonts w:ascii="Calibri" w:eastAsia="Calibri" w:hAnsi="Calibri" w:cs="Calibri"/>
          <w:b/>
          <w:sz w:val="22"/>
          <w:szCs w:val="22"/>
          <w:lang w:eastAsia="en-US"/>
        </w:rPr>
      </w:pPr>
      <w:r w:rsidRPr="006835D1">
        <w:rPr>
          <w:rFonts w:ascii="Calibri" w:eastAsia="Calibri" w:hAnsi="Calibri" w:cs="Calibri"/>
          <w:b/>
          <w:sz w:val="22"/>
          <w:szCs w:val="22"/>
          <w:lang w:eastAsia="en-US"/>
        </w:rPr>
        <w:t>XII.</w:t>
      </w:r>
      <w:r w:rsidR="001F445B" w:rsidRPr="006835D1">
        <w:rPr>
          <w:rFonts w:ascii="Calibri" w:eastAsia="Calibri" w:hAnsi="Calibri" w:cs="Calibri"/>
          <w:b/>
          <w:sz w:val="22"/>
          <w:szCs w:val="22"/>
          <w:lang w:eastAsia="en-US"/>
        </w:rPr>
        <w:t xml:space="preserve"> </w:t>
      </w:r>
      <w:r w:rsidRPr="006835D1">
        <w:rPr>
          <w:rFonts w:ascii="Calibri" w:eastAsia="Calibri" w:hAnsi="Calibri" w:cs="Calibri"/>
          <w:b/>
          <w:sz w:val="22"/>
          <w:szCs w:val="22"/>
          <w:lang w:eastAsia="en-US"/>
        </w:rPr>
        <w:t>W</w:t>
      </w:r>
      <w:r w:rsidR="008C4F72" w:rsidRPr="006835D1">
        <w:rPr>
          <w:rFonts w:ascii="Calibri" w:eastAsia="Calibri" w:hAnsi="Calibri" w:cs="Calibri"/>
          <w:b/>
          <w:sz w:val="22"/>
          <w:szCs w:val="22"/>
          <w:lang w:eastAsia="en-US"/>
        </w:rPr>
        <w:t xml:space="preserve">SKAZANIE OSÓB UPRAWNIONYCH DO KOMUNIKOWANIA SIĘ Z </w:t>
      </w:r>
      <w:r w:rsidR="00B57382" w:rsidRPr="006835D1">
        <w:rPr>
          <w:rFonts w:ascii="Calibri" w:eastAsia="Calibri" w:hAnsi="Calibri" w:cs="Calibri"/>
          <w:b/>
          <w:sz w:val="22"/>
          <w:szCs w:val="22"/>
          <w:lang w:eastAsia="en-US"/>
        </w:rPr>
        <w:t>WYKONAWC</w:t>
      </w:r>
      <w:r w:rsidR="008C4F72" w:rsidRPr="006835D1">
        <w:rPr>
          <w:rFonts w:ascii="Calibri" w:eastAsia="Calibri" w:hAnsi="Calibri" w:cs="Calibri"/>
          <w:b/>
          <w:sz w:val="22"/>
          <w:szCs w:val="22"/>
          <w:lang w:eastAsia="en-US"/>
        </w:rPr>
        <w:t xml:space="preserve">AMI </w:t>
      </w:r>
    </w:p>
    <w:p w:rsidR="000E3ADC" w:rsidRPr="006835D1" w:rsidRDefault="004F3FE4" w:rsidP="004F3FE4">
      <w:pPr>
        <w:suppressAutoHyphens/>
        <w:autoSpaceDE w:val="0"/>
        <w:autoSpaceDN w:val="0"/>
        <w:adjustRightInd w:val="0"/>
        <w:spacing w:after="60"/>
        <w:jc w:val="both"/>
        <w:rPr>
          <w:rFonts w:ascii="Calibri" w:hAnsi="Calibri" w:cs="Calibri"/>
          <w:sz w:val="22"/>
          <w:szCs w:val="22"/>
        </w:rPr>
      </w:pPr>
      <w:r w:rsidRPr="006835D1">
        <w:rPr>
          <w:rFonts w:ascii="Calibri" w:hAnsi="Calibri" w:cs="Calibri"/>
          <w:sz w:val="22"/>
          <w:szCs w:val="22"/>
        </w:rPr>
        <w:t>1.</w:t>
      </w:r>
      <w:r w:rsidR="00406BED" w:rsidRPr="006835D1">
        <w:rPr>
          <w:rFonts w:ascii="Calibri" w:hAnsi="Calibri" w:cs="Calibri"/>
          <w:sz w:val="22"/>
          <w:szCs w:val="22"/>
        </w:rPr>
        <w:t>Zamawia</w:t>
      </w:r>
      <w:r w:rsidR="00A87599" w:rsidRPr="006835D1">
        <w:rPr>
          <w:rFonts w:ascii="Calibri" w:hAnsi="Calibri" w:cs="Calibri"/>
          <w:sz w:val="22"/>
          <w:szCs w:val="22"/>
        </w:rPr>
        <w:t xml:space="preserve">jący wyznacza następujące osoby do kontaktu z </w:t>
      </w:r>
      <w:r w:rsidR="00B57382" w:rsidRPr="006835D1">
        <w:rPr>
          <w:rFonts w:ascii="Calibri" w:hAnsi="Calibri" w:cs="Calibri"/>
          <w:sz w:val="22"/>
          <w:szCs w:val="22"/>
        </w:rPr>
        <w:t>Wykonawc</w:t>
      </w:r>
      <w:r w:rsidR="000E3ADC" w:rsidRPr="006835D1">
        <w:rPr>
          <w:rFonts w:ascii="Calibri" w:hAnsi="Calibri" w:cs="Calibri"/>
          <w:sz w:val="22"/>
          <w:szCs w:val="22"/>
        </w:rPr>
        <w:t xml:space="preserve">ami: </w:t>
      </w:r>
      <w:r w:rsidR="00A65918" w:rsidRPr="006835D1">
        <w:rPr>
          <w:rFonts w:ascii="Calibri" w:hAnsi="Calibri" w:cs="Calibri"/>
          <w:sz w:val="22"/>
          <w:szCs w:val="22"/>
        </w:rPr>
        <w:t xml:space="preserve"> </w:t>
      </w:r>
    </w:p>
    <w:p w:rsidR="000E3ADC" w:rsidRPr="000A5CE9" w:rsidRDefault="00D0181C" w:rsidP="004F3FE4">
      <w:pPr>
        <w:suppressAutoHyphens/>
        <w:autoSpaceDE w:val="0"/>
        <w:autoSpaceDN w:val="0"/>
        <w:adjustRightInd w:val="0"/>
        <w:spacing w:after="60"/>
        <w:jc w:val="both"/>
        <w:rPr>
          <w:rFonts w:ascii="Calibri" w:hAnsi="Calibri" w:cs="Calibri"/>
          <w:sz w:val="22"/>
          <w:szCs w:val="22"/>
        </w:rPr>
      </w:pPr>
      <w:r w:rsidRPr="000A5CE9">
        <w:rPr>
          <w:rFonts w:ascii="Calibri" w:hAnsi="Calibri" w:cs="Calibri"/>
          <w:sz w:val="22"/>
          <w:szCs w:val="22"/>
        </w:rPr>
        <w:t>A</w:t>
      </w:r>
      <w:r w:rsidR="00D528AE" w:rsidRPr="000A5CE9">
        <w:rPr>
          <w:rFonts w:ascii="Calibri" w:hAnsi="Calibri" w:cs="Calibri"/>
          <w:sz w:val="22"/>
          <w:szCs w:val="22"/>
        </w:rPr>
        <w:t xml:space="preserve">gnieszka </w:t>
      </w:r>
      <w:proofErr w:type="spellStart"/>
      <w:r w:rsidR="00D528AE" w:rsidRPr="000A5CE9">
        <w:rPr>
          <w:rFonts w:ascii="Calibri" w:hAnsi="Calibri" w:cs="Calibri"/>
          <w:sz w:val="22"/>
          <w:szCs w:val="22"/>
        </w:rPr>
        <w:t>Bonczkowska</w:t>
      </w:r>
      <w:proofErr w:type="spellEnd"/>
      <w:r w:rsidR="004F3FE4" w:rsidRPr="000A5CE9">
        <w:rPr>
          <w:rFonts w:ascii="Calibri" w:hAnsi="Calibri" w:cs="Calibri"/>
          <w:sz w:val="22"/>
          <w:szCs w:val="22"/>
        </w:rPr>
        <w:t xml:space="preserve"> </w:t>
      </w:r>
      <w:r w:rsidR="00A87599" w:rsidRPr="000A5CE9">
        <w:rPr>
          <w:rFonts w:ascii="Calibri" w:hAnsi="Calibri" w:cs="Calibri"/>
          <w:sz w:val="22"/>
          <w:szCs w:val="22"/>
        </w:rPr>
        <w:t xml:space="preserve">– </w:t>
      </w:r>
      <w:r w:rsidR="002F372F" w:rsidRPr="000A5CE9">
        <w:rPr>
          <w:rFonts w:ascii="Calibri" w:hAnsi="Calibri" w:cs="Calibri"/>
          <w:sz w:val="22"/>
          <w:szCs w:val="22"/>
        </w:rPr>
        <w:t>sprawy proceduralne, tel. 42 675 75 77 e-mail: a.bonczkowska@csk.umed.pl</w:t>
      </w:r>
    </w:p>
    <w:p w:rsidR="00691C63" w:rsidRPr="000A5CE9" w:rsidRDefault="00A65918" w:rsidP="004F3FE4">
      <w:pPr>
        <w:suppressAutoHyphens/>
        <w:autoSpaceDE w:val="0"/>
        <w:autoSpaceDN w:val="0"/>
        <w:adjustRightInd w:val="0"/>
        <w:spacing w:after="60"/>
        <w:jc w:val="both"/>
        <w:rPr>
          <w:rFonts w:ascii="Calibri" w:hAnsi="Calibri" w:cs="Calibri"/>
          <w:sz w:val="22"/>
          <w:szCs w:val="22"/>
        </w:rPr>
      </w:pPr>
      <w:r w:rsidRPr="000A5CE9">
        <w:rPr>
          <w:rFonts w:ascii="Calibri" w:hAnsi="Calibri" w:cs="Calibri"/>
          <w:sz w:val="22"/>
          <w:szCs w:val="22"/>
        </w:rPr>
        <w:t>2.</w:t>
      </w:r>
      <w:r w:rsidR="00691C63" w:rsidRPr="000A5CE9">
        <w:rPr>
          <w:rFonts w:ascii="Calibri" w:hAnsi="Calibri" w:cs="Calibri"/>
          <w:sz w:val="22"/>
          <w:szCs w:val="22"/>
        </w:rPr>
        <w:t xml:space="preserve">Zgodnie z art. 20 ust. 1 </w:t>
      </w:r>
      <w:proofErr w:type="spellStart"/>
      <w:r w:rsidR="00691C63" w:rsidRPr="000A5CE9">
        <w:rPr>
          <w:rFonts w:ascii="Calibri" w:hAnsi="Calibri" w:cs="Calibri"/>
          <w:sz w:val="22"/>
          <w:szCs w:val="22"/>
        </w:rPr>
        <w:t>Pzp</w:t>
      </w:r>
      <w:proofErr w:type="spellEnd"/>
      <w:r w:rsidR="00691C63" w:rsidRPr="000A5CE9">
        <w:rPr>
          <w:rFonts w:ascii="Calibri" w:hAnsi="Calibri" w:cs="Calibri"/>
          <w:sz w:val="22"/>
          <w:szCs w:val="22"/>
        </w:rPr>
        <w:t xml:space="preserve"> postępowanie o udzielenie zamówienia, z zastrzeżeniem wyjątków przewidzianych w </w:t>
      </w:r>
      <w:proofErr w:type="spellStart"/>
      <w:r w:rsidR="00691C63" w:rsidRPr="000A5CE9">
        <w:rPr>
          <w:rFonts w:ascii="Calibri" w:hAnsi="Calibri" w:cs="Calibri"/>
          <w:sz w:val="22"/>
          <w:szCs w:val="22"/>
        </w:rPr>
        <w:t>Pzp</w:t>
      </w:r>
      <w:proofErr w:type="spellEnd"/>
      <w:r w:rsidR="00691C63" w:rsidRPr="000A5CE9">
        <w:rPr>
          <w:rFonts w:ascii="Calibri" w:hAnsi="Calibri" w:cs="Calibri"/>
          <w:sz w:val="22"/>
          <w:szCs w:val="22"/>
        </w:rPr>
        <w:t xml:space="preserve">, prowadzi się pisemnie. </w:t>
      </w:r>
    </w:p>
    <w:p w:rsidR="00691C63" w:rsidRPr="006835D1" w:rsidRDefault="00A65918" w:rsidP="004F3FE4">
      <w:pPr>
        <w:suppressAutoHyphens/>
        <w:autoSpaceDE w:val="0"/>
        <w:autoSpaceDN w:val="0"/>
        <w:adjustRightInd w:val="0"/>
        <w:spacing w:after="60"/>
        <w:jc w:val="both"/>
        <w:rPr>
          <w:rFonts w:ascii="Calibri" w:hAnsi="Calibri" w:cs="Calibri"/>
          <w:sz w:val="22"/>
          <w:szCs w:val="22"/>
        </w:rPr>
      </w:pPr>
      <w:r w:rsidRPr="000A5CE9">
        <w:rPr>
          <w:rFonts w:ascii="Calibri" w:hAnsi="Calibri" w:cs="Calibri"/>
          <w:sz w:val="22"/>
          <w:szCs w:val="22"/>
        </w:rPr>
        <w:t>3.</w:t>
      </w:r>
      <w:r w:rsidR="00691C63" w:rsidRPr="000A5CE9">
        <w:rPr>
          <w:rFonts w:ascii="Calibri" w:hAnsi="Calibri" w:cs="Calibri"/>
          <w:sz w:val="22"/>
          <w:szCs w:val="22"/>
        </w:rPr>
        <w:t>Komunikacja, w tym składanie ofert</w:t>
      </w:r>
      <w:r w:rsidR="00691C63" w:rsidRPr="006835D1">
        <w:rPr>
          <w:rFonts w:ascii="Calibri" w:hAnsi="Calibri" w:cs="Calibri"/>
          <w:sz w:val="22"/>
          <w:szCs w:val="22"/>
        </w:rPr>
        <w:t xml:space="preserve">, wymiana informacji oraz przekazywanie dokumentów lub </w:t>
      </w:r>
      <w:r w:rsidR="00095A3C" w:rsidRPr="006835D1">
        <w:rPr>
          <w:rFonts w:ascii="Calibri" w:hAnsi="Calibri" w:cs="Calibri"/>
          <w:sz w:val="22"/>
          <w:szCs w:val="22"/>
        </w:rPr>
        <w:t xml:space="preserve"> </w:t>
      </w:r>
      <w:r w:rsidR="00095A3C" w:rsidRPr="006835D1">
        <w:rPr>
          <w:rFonts w:ascii="Calibri" w:hAnsi="Calibri" w:cs="Calibri"/>
          <w:sz w:val="22"/>
          <w:szCs w:val="22"/>
        </w:rPr>
        <w:br/>
        <w:t xml:space="preserve"> </w:t>
      </w:r>
      <w:r w:rsidR="00691C63" w:rsidRPr="006835D1">
        <w:rPr>
          <w:rFonts w:ascii="Calibri" w:hAnsi="Calibri" w:cs="Calibri"/>
          <w:sz w:val="22"/>
          <w:szCs w:val="22"/>
        </w:rPr>
        <w:t xml:space="preserve">oświadczeń między </w:t>
      </w:r>
      <w:r w:rsidR="00406BED" w:rsidRPr="006835D1">
        <w:rPr>
          <w:rFonts w:ascii="Calibri" w:hAnsi="Calibri" w:cs="Calibri"/>
          <w:sz w:val="22"/>
          <w:szCs w:val="22"/>
        </w:rPr>
        <w:t>Zamawia</w:t>
      </w:r>
      <w:r w:rsidR="00691C63" w:rsidRPr="006835D1">
        <w:rPr>
          <w:rFonts w:ascii="Calibri" w:hAnsi="Calibri" w:cs="Calibri"/>
          <w:sz w:val="22"/>
          <w:szCs w:val="22"/>
        </w:rPr>
        <w:t xml:space="preserve">jącym a </w:t>
      </w:r>
      <w:r w:rsidR="00B57382" w:rsidRPr="006835D1">
        <w:rPr>
          <w:rFonts w:ascii="Calibri" w:hAnsi="Calibri" w:cs="Calibri"/>
          <w:sz w:val="22"/>
          <w:szCs w:val="22"/>
        </w:rPr>
        <w:t>Wykonawc</w:t>
      </w:r>
      <w:r w:rsidR="00691C63" w:rsidRPr="006835D1">
        <w:rPr>
          <w:rFonts w:ascii="Calibri" w:hAnsi="Calibri" w:cs="Calibri"/>
          <w:sz w:val="22"/>
          <w:szCs w:val="22"/>
        </w:rPr>
        <w:t xml:space="preserve">ą, z uwzględnieniem wyjątków określonych w </w:t>
      </w:r>
      <w:r w:rsidR="00095A3C" w:rsidRPr="006835D1">
        <w:rPr>
          <w:rFonts w:ascii="Calibri" w:hAnsi="Calibri" w:cs="Calibri"/>
          <w:sz w:val="22"/>
          <w:szCs w:val="22"/>
        </w:rPr>
        <w:br/>
        <w:t xml:space="preserve"> </w:t>
      </w:r>
      <w:proofErr w:type="spellStart"/>
      <w:r w:rsidR="004F3FE4" w:rsidRPr="006835D1">
        <w:rPr>
          <w:rFonts w:ascii="Calibri" w:hAnsi="Calibri" w:cs="Calibri"/>
          <w:sz w:val="22"/>
          <w:szCs w:val="22"/>
        </w:rPr>
        <w:t>P</w:t>
      </w:r>
      <w:r w:rsidR="00691C63" w:rsidRPr="006835D1">
        <w:rPr>
          <w:rFonts w:ascii="Calibri" w:hAnsi="Calibri" w:cs="Calibri"/>
          <w:sz w:val="22"/>
          <w:szCs w:val="22"/>
        </w:rPr>
        <w:t>zp</w:t>
      </w:r>
      <w:proofErr w:type="spellEnd"/>
      <w:r w:rsidR="00691C63" w:rsidRPr="006835D1">
        <w:rPr>
          <w:rFonts w:ascii="Calibri" w:hAnsi="Calibri" w:cs="Calibri"/>
          <w:sz w:val="22"/>
          <w:szCs w:val="22"/>
        </w:rPr>
        <w:t xml:space="preserve">, odbywa się przy użyciu środków komunikacji elektronicznej. </w:t>
      </w:r>
    </w:p>
    <w:p w:rsidR="00691C63" w:rsidRPr="006835D1" w:rsidRDefault="00A65918" w:rsidP="004F3FE4">
      <w:pPr>
        <w:suppressAutoHyphens/>
        <w:autoSpaceDE w:val="0"/>
        <w:autoSpaceDN w:val="0"/>
        <w:adjustRightInd w:val="0"/>
        <w:spacing w:after="60"/>
        <w:jc w:val="both"/>
        <w:rPr>
          <w:rFonts w:ascii="Calibri" w:hAnsi="Calibri" w:cs="Calibri"/>
          <w:sz w:val="22"/>
          <w:szCs w:val="22"/>
        </w:rPr>
      </w:pPr>
      <w:r w:rsidRPr="006835D1">
        <w:rPr>
          <w:rFonts w:ascii="Calibri" w:hAnsi="Calibri" w:cs="Calibri"/>
          <w:sz w:val="22"/>
          <w:szCs w:val="22"/>
        </w:rPr>
        <w:t>4.</w:t>
      </w:r>
      <w:r w:rsidR="00691C63" w:rsidRPr="006835D1">
        <w:rPr>
          <w:rFonts w:ascii="Calibri" w:hAnsi="Calibri" w:cs="Calibri"/>
          <w:sz w:val="22"/>
          <w:szCs w:val="22"/>
        </w:rPr>
        <w:t>Komunikacja ustna</w:t>
      </w:r>
      <w:r w:rsidR="003B19D3" w:rsidRPr="006835D1">
        <w:rPr>
          <w:rFonts w:ascii="Calibri" w:hAnsi="Calibri" w:cs="Calibri"/>
          <w:sz w:val="22"/>
          <w:szCs w:val="22"/>
        </w:rPr>
        <w:t xml:space="preserve"> </w:t>
      </w:r>
      <w:proofErr w:type="spellStart"/>
      <w:r w:rsidR="003B19D3" w:rsidRPr="006835D1">
        <w:rPr>
          <w:rFonts w:ascii="Calibri" w:hAnsi="Calibri" w:cs="Calibri"/>
          <w:sz w:val="22"/>
          <w:szCs w:val="22"/>
        </w:rPr>
        <w:t>zg</w:t>
      </w:r>
      <w:proofErr w:type="spellEnd"/>
      <w:r w:rsidR="003B19D3" w:rsidRPr="006835D1">
        <w:rPr>
          <w:rFonts w:ascii="Calibri" w:hAnsi="Calibri" w:cs="Calibri"/>
          <w:sz w:val="22"/>
          <w:szCs w:val="22"/>
        </w:rPr>
        <w:t xml:space="preserve">. z art. 61 ust. 2. Ustawy </w:t>
      </w:r>
      <w:proofErr w:type="spellStart"/>
      <w:r w:rsidR="003B19D3" w:rsidRPr="006835D1">
        <w:rPr>
          <w:rFonts w:ascii="Calibri" w:hAnsi="Calibri" w:cs="Calibri"/>
          <w:sz w:val="22"/>
          <w:szCs w:val="22"/>
        </w:rPr>
        <w:t>Pzp</w:t>
      </w:r>
      <w:proofErr w:type="spellEnd"/>
      <w:r w:rsidR="003B19D3" w:rsidRPr="006835D1">
        <w:rPr>
          <w:rFonts w:ascii="Calibri" w:hAnsi="Calibri" w:cs="Calibri"/>
          <w:sz w:val="22"/>
          <w:szCs w:val="22"/>
        </w:rPr>
        <w:t xml:space="preserve">. </w:t>
      </w:r>
      <w:r w:rsidR="00691C63" w:rsidRPr="006835D1">
        <w:rPr>
          <w:rFonts w:ascii="Calibri" w:hAnsi="Calibri" w:cs="Calibri"/>
          <w:sz w:val="22"/>
          <w:szCs w:val="22"/>
        </w:rPr>
        <w:t>dopuszczalna jest w odniesieniu do informacji, które nie są istotne, w szczególności nie dotyczą ogłoszenia o zamówieniu lub SWZ, a także ofert.</w:t>
      </w:r>
      <w:r w:rsidR="009424AF" w:rsidRPr="006835D1">
        <w:rPr>
          <w:rFonts w:ascii="Calibri" w:hAnsi="Calibri" w:cs="Calibri"/>
          <w:sz w:val="22"/>
          <w:szCs w:val="22"/>
        </w:rPr>
        <w:t xml:space="preserve"> </w:t>
      </w:r>
    </w:p>
    <w:p w:rsidR="007D4AC9" w:rsidRPr="006835D1" w:rsidRDefault="00090007" w:rsidP="008560AA">
      <w:pPr>
        <w:suppressAutoHyphens/>
        <w:autoSpaceDE w:val="0"/>
        <w:autoSpaceDN w:val="0"/>
        <w:adjustRightInd w:val="0"/>
        <w:rPr>
          <w:rFonts w:ascii="Calibri" w:eastAsia="Calibri" w:hAnsi="Calibri" w:cs="Calibri"/>
          <w:b/>
          <w:sz w:val="22"/>
          <w:szCs w:val="22"/>
          <w:lang w:eastAsia="en-US"/>
        </w:rPr>
      </w:pPr>
      <w:r w:rsidRPr="006835D1">
        <w:rPr>
          <w:rFonts w:ascii="Calibri" w:hAnsi="Calibri" w:cs="Calibri"/>
          <w:sz w:val="22"/>
          <w:szCs w:val="22"/>
        </w:rPr>
        <w:br/>
      </w:r>
      <w:r w:rsidR="007D4AC9" w:rsidRPr="006835D1">
        <w:rPr>
          <w:rFonts w:ascii="Calibri" w:eastAsia="Calibri" w:hAnsi="Calibri" w:cs="Calibri"/>
          <w:b/>
          <w:sz w:val="22"/>
          <w:szCs w:val="22"/>
          <w:lang w:eastAsia="en-US"/>
        </w:rPr>
        <w:t>XIII.  TERMIN ZWIĄZANIA OFERTĄ</w:t>
      </w:r>
    </w:p>
    <w:p w:rsidR="00C01213" w:rsidRPr="00960292" w:rsidRDefault="004F3FE4" w:rsidP="004F3FE4">
      <w:pPr>
        <w:suppressAutoHyphens/>
        <w:autoSpaceDE w:val="0"/>
        <w:autoSpaceDN w:val="0"/>
        <w:adjustRightInd w:val="0"/>
        <w:spacing w:after="60"/>
        <w:jc w:val="both"/>
        <w:rPr>
          <w:rFonts w:ascii="Calibri" w:eastAsia="Times New Roman" w:hAnsi="Calibri" w:cs="Calibri"/>
          <w:bCs/>
          <w:sz w:val="22"/>
          <w:szCs w:val="22"/>
        </w:rPr>
      </w:pPr>
      <w:r w:rsidRPr="00960292">
        <w:rPr>
          <w:rFonts w:ascii="Calibri" w:eastAsia="Times New Roman" w:hAnsi="Calibri" w:cs="Calibri"/>
          <w:bCs/>
          <w:sz w:val="22"/>
          <w:szCs w:val="22"/>
        </w:rPr>
        <w:t>1.</w:t>
      </w:r>
      <w:r w:rsidR="00B57382" w:rsidRPr="00960292">
        <w:rPr>
          <w:rFonts w:ascii="Calibri" w:eastAsia="Times New Roman" w:hAnsi="Calibri" w:cs="Calibri"/>
          <w:bCs/>
          <w:sz w:val="22"/>
          <w:szCs w:val="22"/>
        </w:rPr>
        <w:t>Wykonawc</w:t>
      </w:r>
      <w:r w:rsidR="007D4AC9" w:rsidRPr="00960292">
        <w:rPr>
          <w:rFonts w:ascii="Calibri" w:eastAsia="Times New Roman" w:hAnsi="Calibri" w:cs="Calibri"/>
          <w:bCs/>
          <w:sz w:val="22"/>
          <w:szCs w:val="22"/>
        </w:rPr>
        <w:t xml:space="preserve">a związany jest złożoną ofertą </w:t>
      </w:r>
      <w:r w:rsidR="007643CC" w:rsidRPr="00960292">
        <w:rPr>
          <w:rFonts w:ascii="Calibri" w:eastAsia="Times New Roman" w:hAnsi="Calibri" w:cs="Calibri"/>
          <w:bCs/>
          <w:sz w:val="22"/>
          <w:szCs w:val="22"/>
        </w:rPr>
        <w:t xml:space="preserve">zgodnie z art. 220 ust. pkt. 1 </w:t>
      </w:r>
      <w:r w:rsidR="007D4AC9" w:rsidRPr="00960292">
        <w:rPr>
          <w:rFonts w:ascii="Calibri" w:eastAsia="Times New Roman" w:hAnsi="Calibri" w:cs="Calibri"/>
          <w:bCs/>
          <w:sz w:val="22"/>
          <w:szCs w:val="22"/>
        </w:rPr>
        <w:t xml:space="preserve">przez okres </w:t>
      </w:r>
      <w:r w:rsidR="007643CC" w:rsidRPr="00960292">
        <w:rPr>
          <w:rFonts w:ascii="Calibri" w:eastAsia="Times New Roman" w:hAnsi="Calibri" w:cs="Calibri"/>
          <w:bCs/>
          <w:sz w:val="22"/>
          <w:szCs w:val="22"/>
        </w:rPr>
        <w:t>9</w:t>
      </w:r>
      <w:r w:rsidR="007D4AC9" w:rsidRPr="00960292">
        <w:rPr>
          <w:rFonts w:ascii="Calibri" w:eastAsia="Times New Roman" w:hAnsi="Calibri" w:cs="Calibri"/>
          <w:bCs/>
          <w:sz w:val="22"/>
          <w:szCs w:val="22"/>
        </w:rPr>
        <w:t xml:space="preserve">0 dni. </w:t>
      </w:r>
      <w:r w:rsidR="00B91BD6" w:rsidRPr="00960292">
        <w:rPr>
          <w:rFonts w:ascii="Calibri" w:eastAsia="Times New Roman" w:hAnsi="Calibri" w:cs="Calibri"/>
          <w:bCs/>
          <w:sz w:val="22"/>
          <w:szCs w:val="22"/>
        </w:rPr>
        <w:t xml:space="preserve">tj. </w:t>
      </w:r>
      <w:r w:rsidR="009D3B3D" w:rsidRPr="00960292">
        <w:rPr>
          <w:rFonts w:ascii="Calibri" w:eastAsia="Times New Roman" w:hAnsi="Calibri" w:cs="Calibri"/>
          <w:b/>
          <w:bCs/>
          <w:sz w:val="22"/>
          <w:szCs w:val="22"/>
        </w:rPr>
        <w:t>11.02.2025</w:t>
      </w:r>
      <w:r w:rsidR="00B36777" w:rsidRPr="00960292">
        <w:rPr>
          <w:rFonts w:ascii="Calibri" w:eastAsia="Times New Roman" w:hAnsi="Calibri" w:cs="Calibri"/>
          <w:b/>
          <w:bCs/>
          <w:sz w:val="22"/>
          <w:szCs w:val="22"/>
        </w:rPr>
        <w:t>r</w:t>
      </w:r>
      <w:r w:rsidR="00B36777" w:rsidRPr="00960292">
        <w:rPr>
          <w:rFonts w:ascii="Calibri" w:eastAsia="Times New Roman" w:hAnsi="Calibri" w:cs="Calibri"/>
          <w:bCs/>
          <w:sz w:val="22"/>
          <w:szCs w:val="22"/>
        </w:rPr>
        <w:t xml:space="preserve">. </w:t>
      </w:r>
      <w:r w:rsidR="007D4AC9" w:rsidRPr="00960292">
        <w:rPr>
          <w:rFonts w:ascii="Calibri" w:eastAsia="Times New Roman" w:hAnsi="Calibri" w:cs="Calibri"/>
          <w:bCs/>
          <w:sz w:val="22"/>
          <w:szCs w:val="22"/>
        </w:rPr>
        <w:t>Bieg terminu rozpoczyna się wraz z upływem terminu składania ofert</w:t>
      </w:r>
      <w:r w:rsidR="007A609E" w:rsidRPr="00960292">
        <w:rPr>
          <w:rFonts w:ascii="Calibri" w:eastAsia="Times New Roman" w:hAnsi="Calibri" w:cs="Calibri"/>
          <w:bCs/>
          <w:sz w:val="22"/>
          <w:szCs w:val="22"/>
        </w:rPr>
        <w:t>.</w:t>
      </w:r>
      <w:r w:rsidR="00C01213" w:rsidRPr="00960292">
        <w:rPr>
          <w:rFonts w:ascii="Calibri" w:eastAsia="Times New Roman" w:hAnsi="Calibri" w:cs="Calibri"/>
          <w:bCs/>
          <w:sz w:val="22"/>
          <w:szCs w:val="22"/>
        </w:rPr>
        <w:t xml:space="preserve">  </w:t>
      </w:r>
    </w:p>
    <w:p w:rsidR="009033B1" w:rsidRPr="006835D1" w:rsidRDefault="00985D4F" w:rsidP="004F3FE4">
      <w:pPr>
        <w:suppressAutoHyphens/>
        <w:autoSpaceDE w:val="0"/>
        <w:autoSpaceDN w:val="0"/>
        <w:adjustRightInd w:val="0"/>
        <w:spacing w:after="60"/>
        <w:jc w:val="both"/>
        <w:rPr>
          <w:rFonts w:ascii="Calibri" w:eastAsia="Times New Roman" w:hAnsi="Calibri" w:cs="Calibri"/>
          <w:bCs/>
          <w:sz w:val="22"/>
          <w:szCs w:val="22"/>
        </w:rPr>
      </w:pPr>
      <w:r w:rsidRPr="00960292">
        <w:rPr>
          <w:rFonts w:ascii="Calibri" w:eastAsia="Times New Roman" w:hAnsi="Calibri" w:cs="Calibri"/>
          <w:bCs/>
          <w:sz w:val="22"/>
          <w:szCs w:val="22"/>
        </w:rPr>
        <w:t>2.</w:t>
      </w:r>
      <w:r w:rsidR="009033B1" w:rsidRPr="00960292">
        <w:rPr>
          <w:rFonts w:ascii="Calibri" w:eastAsia="Times New Roman" w:hAnsi="Calibri" w:cs="Calibri"/>
          <w:bCs/>
          <w:sz w:val="22"/>
          <w:szCs w:val="22"/>
        </w:rPr>
        <w:t>W przypadku gdy wybór najkorzystniejszej oferty nie nastąpi przed upływem terminu związania ofertą, o którym mowa w</w:t>
      </w:r>
      <w:r w:rsidR="00047607" w:rsidRPr="00960292">
        <w:rPr>
          <w:rFonts w:ascii="Calibri" w:eastAsia="Times New Roman" w:hAnsi="Calibri" w:cs="Calibri"/>
          <w:bCs/>
          <w:sz w:val="22"/>
          <w:szCs w:val="22"/>
        </w:rPr>
        <w:t xml:space="preserve"> </w:t>
      </w:r>
      <w:r w:rsidR="009033B1" w:rsidRPr="00960292">
        <w:rPr>
          <w:rFonts w:ascii="Calibri" w:eastAsia="Times New Roman" w:hAnsi="Calibri" w:cs="Calibri"/>
          <w:bCs/>
          <w:sz w:val="22"/>
          <w:szCs w:val="22"/>
        </w:rPr>
        <w:t xml:space="preserve">ust.2, </w:t>
      </w:r>
      <w:r w:rsidR="00406BED" w:rsidRPr="00960292">
        <w:rPr>
          <w:rFonts w:ascii="Calibri" w:eastAsia="Times New Roman" w:hAnsi="Calibri" w:cs="Calibri"/>
          <w:bCs/>
          <w:sz w:val="22"/>
          <w:szCs w:val="22"/>
        </w:rPr>
        <w:t>Zamawia</w:t>
      </w:r>
      <w:r w:rsidR="009033B1" w:rsidRPr="00960292">
        <w:rPr>
          <w:rFonts w:ascii="Calibri" w:eastAsia="Times New Roman" w:hAnsi="Calibri" w:cs="Calibri"/>
          <w:bCs/>
          <w:sz w:val="22"/>
          <w:szCs w:val="22"/>
        </w:rPr>
        <w:t xml:space="preserve">jący przed upływem terminu związania ofertą, zwraca się jednokrotnie do </w:t>
      </w:r>
      <w:r w:rsidR="00B57382" w:rsidRPr="00960292">
        <w:rPr>
          <w:rFonts w:ascii="Calibri" w:eastAsia="Times New Roman" w:hAnsi="Calibri" w:cs="Calibri"/>
          <w:bCs/>
          <w:sz w:val="22"/>
          <w:szCs w:val="22"/>
        </w:rPr>
        <w:t>Wykonawc</w:t>
      </w:r>
      <w:r w:rsidR="009033B1" w:rsidRPr="00960292">
        <w:rPr>
          <w:rFonts w:ascii="Calibri" w:eastAsia="Times New Roman" w:hAnsi="Calibri" w:cs="Calibri"/>
          <w:bCs/>
          <w:sz w:val="22"/>
          <w:szCs w:val="22"/>
        </w:rPr>
        <w:t>ów o wyrażenie zgody na przedłużenie tego terminu o wskazywany przez niego okres, nie dłuższy niż</w:t>
      </w:r>
      <w:r w:rsidR="009033B1" w:rsidRPr="006835D1">
        <w:rPr>
          <w:rFonts w:ascii="Calibri" w:eastAsia="Times New Roman" w:hAnsi="Calibri" w:cs="Calibri"/>
          <w:bCs/>
          <w:sz w:val="22"/>
          <w:szCs w:val="22"/>
        </w:rPr>
        <w:t xml:space="preserve"> 60</w:t>
      </w:r>
      <w:r w:rsidR="00B76B82" w:rsidRPr="006835D1">
        <w:rPr>
          <w:rFonts w:ascii="Calibri" w:eastAsia="Times New Roman" w:hAnsi="Calibri" w:cs="Calibri"/>
          <w:bCs/>
          <w:sz w:val="22"/>
          <w:szCs w:val="22"/>
        </w:rPr>
        <w:t xml:space="preserve"> </w:t>
      </w:r>
      <w:r w:rsidR="009033B1" w:rsidRPr="006835D1">
        <w:rPr>
          <w:rFonts w:ascii="Calibri" w:eastAsia="Times New Roman" w:hAnsi="Calibri" w:cs="Calibri"/>
          <w:bCs/>
          <w:sz w:val="22"/>
          <w:szCs w:val="22"/>
        </w:rPr>
        <w:t>dni.</w:t>
      </w:r>
    </w:p>
    <w:p w:rsidR="009033B1" w:rsidRPr="006835D1" w:rsidRDefault="00985D4F" w:rsidP="004F3FE4">
      <w:pPr>
        <w:suppressAutoHyphens/>
        <w:autoSpaceDE w:val="0"/>
        <w:autoSpaceDN w:val="0"/>
        <w:adjustRightInd w:val="0"/>
        <w:spacing w:after="60"/>
        <w:jc w:val="both"/>
        <w:rPr>
          <w:rFonts w:ascii="Calibri" w:eastAsia="Times New Roman" w:hAnsi="Calibri" w:cs="Calibri"/>
          <w:bCs/>
          <w:sz w:val="22"/>
          <w:szCs w:val="22"/>
        </w:rPr>
      </w:pPr>
      <w:r w:rsidRPr="006835D1">
        <w:rPr>
          <w:rFonts w:ascii="Calibri" w:eastAsia="Times New Roman" w:hAnsi="Calibri" w:cs="Calibri"/>
          <w:bCs/>
          <w:sz w:val="22"/>
          <w:szCs w:val="22"/>
        </w:rPr>
        <w:t>3.</w:t>
      </w:r>
      <w:r w:rsidR="009033B1" w:rsidRPr="006835D1">
        <w:rPr>
          <w:rFonts w:ascii="Calibri" w:eastAsia="Times New Roman" w:hAnsi="Calibri" w:cs="Calibri"/>
          <w:bCs/>
          <w:sz w:val="22"/>
          <w:szCs w:val="22"/>
        </w:rPr>
        <w:t xml:space="preserve">Przedłużenie terminu związania ofertą, o którym mowa w ust. 2, wymaga złożenia przez </w:t>
      </w:r>
      <w:r w:rsidR="00B57382" w:rsidRPr="006835D1">
        <w:rPr>
          <w:rFonts w:ascii="Calibri" w:eastAsia="Times New Roman" w:hAnsi="Calibri" w:cs="Calibri"/>
          <w:bCs/>
          <w:sz w:val="22"/>
          <w:szCs w:val="22"/>
        </w:rPr>
        <w:t>Wykonawc</w:t>
      </w:r>
      <w:r w:rsidR="009033B1" w:rsidRPr="006835D1">
        <w:rPr>
          <w:rFonts w:ascii="Calibri" w:eastAsia="Times New Roman" w:hAnsi="Calibri" w:cs="Calibri"/>
          <w:bCs/>
          <w:sz w:val="22"/>
          <w:szCs w:val="22"/>
        </w:rPr>
        <w:t>ę pisemnego oświadczenia o wyrażeniu zgody na przedłużenie terminu związania ofertą.</w:t>
      </w:r>
    </w:p>
    <w:p w:rsidR="008E681A" w:rsidRPr="006835D1" w:rsidRDefault="00985D4F" w:rsidP="008E681A">
      <w:pPr>
        <w:suppressAutoHyphens/>
        <w:autoSpaceDE w:val="0"/>
        <w:autoSpaceDN w:val="0"/>
        <w:adjustRightInd w:val="0"/>
        <w:spacing w:after="60"/>
        <w:jc w:val="both"/>
        <w:rPr>
          <w:rFonts w:ascii="Calibri" w:eastAsia="Times New Roman" w:hAnsi="Calibri" w:cs="Calibri"/>
          <w:bCs/>
          <w:sz w:val="22"/>
          <w:szCs w:val="22"/>
        </w:rPr>
      </w:pPr>
      <w:r w:rsidRPr="006835D1">
        <w:rPr>
          <w:rFonts w:ascii="Calibri" w:eastAsia="Times New Roman" w:hAnsi="Calibri" w:cs="Calibri"/>
          <w:bCs/>
          <w:sz w:val="22"/>
          <w:szCs w:val="22"/>
        </w:rPr>
        <w:lastRenderedPageBreak/>
        <w:t>4.</w:t>
      </w:r>
      <w:r w:rsidR="009033B1" w:rsidRPr="006835D1">
        <w:rPr>
          <w:rFonts w:ascii="Calibri" w:eastAsia="Times New Roman" w:hAnsi="Calibri" w:cs="Calibri"/>
          <w:bCs/>
          <w:sz w:val="22"/>
          <w:szCs w:val="22"/>
        </w:rPr>
        <w:t xml:space="preserve">W przypadku gdy </w:t>
      </w:r>
      <w:r w:rsidR="00406BED" w:rsidRPr="006835D1">
        <w:rPr>
          <w:rFonts w:ascii="Calibri" w:eastAsia="Times New Roman" w:hAnsi="Calibri" w:cs="Calibri"/>
          <w:bCs/>
          <w:sz w:val="22"/>
          <w:szCs w:val="22"/>
        </w:rPr>
        <w:t>Zamawia</w:t>
      </w:r>
      <w:r w:rsidR="009033B1" w:rsidRPr="006835D1">
        <w:rPr>
          <w:rFonts w:ascii="Calibri" w:eastAsia="Times New Roman" w:hAnsi="Calibri" w:cs="Calibri"/>
          <w:bCs/>
          <w:sz w:val="22"/>
          <w:szCs w:val="22"/>
        </w:rPr>
        <w:t xml:space="preserve">jący żąda wniesienia wadium, przedłużenie terminu związania ofertą, </w:t>
      </w:r>
      <w:r w:rsidR="00B76B82" w:rsidRPr="006835D1">
        <w:rPr>
          <w:rFonts w:ascii="Calibri" w:eastAsia="Times New Roman" w:hAnsi="Calibri" w:cs="Calibri"/>
          <w:bCs/>
          <w:sz w:val="22"/>
          <w:szCs w:val="22"/>
        </w:rPr>
        <w:br/>
      </w:r>
      <w:r w:rsidR="009033B1" w:rsidRPr="006835D1">
        <w:rPr>
          <w:rFonts w:ascii="Calibri" w:eastAsia="Times New Roman" w:hAnsi="Calibri" w:cs="Calibri"/>
          <w:bCs/>
          <w:sz w:val="22"/>
          <w:szCs w:val="22"/>
        </w:rPr>
        <w:t>o którym mowa w ust.2, następuje wraz z przedłużeniem okresu ważności wadium albo, jeżeli nie jest to możliwe, z wniesieniem nowego wadium na przedłużony okres związania ofertą</w:t>
      </w:r>
      <w:r w:rsidR="00AA3AB6" w:rsidRPr="006835D1">
        <w:rPr>
          <w:rFonts w:ascii="Calibri" w:eastAsia="Times New Roman" w:hAnsi="Calibri" w:cs="Calibri"/>
          <w:bCs/>
          <w:sz w:val="22"/>
          <w:szCs w:val="22"/>
        </w:rPr>
        <w:t>.</w:t>
      </w:r>
    </w:p>
    <w:p w:rsidR="00D643D4" w:rsidRPr="006835D1" w:rsidRDefault="00D643D4" w:rsidP="008E681A">
      <w:pPr>
        <w:suppressAutoHyphens/>
        <w:autoSpaceDE w:val="0"/>
        <w:autoSpaceDN w:val="0"/>
        <w:adjustRightInd w:val="0"/>
        <w:spacing w:after="60"/>
        <w:jc w:val="both"/>
        <w:rPr>
          <w:rFonts w:ascii="Calibri" w:eastAsia="Times New Roman" w:hAnsi="Calibri" w:cs="Calibri"/>
          <w:bCs/>
          <w:sz w:val="22"/>
          <w:szCs w:val="22"/>
        </w:rPr>
      </w:pPr>
    </w:p>
    <w:p w:rsidR="00D26B1A" w:rsidRPr="006835D1" w:rsidRDefault="00071F7E" w:rsidP="001111CA">
      <w:pPr>
        <w:suppressAutoHyphens/>
        <w:autoSpaceDE w:val="0"/>
        <w:autoSpaceDN w:val="0"/>
        <w:adjustRightInd w:val="0"/>
        <w:rPr>
          <w:rFonts w:ascii="Calibri" w:eastAsia="Calibri" w:hAnsi="Calibri" w:cs="Calibri"/>
          <w:b/>
          <w:sz w:val="22"/>
          <w:szCs w:val="22"/>
          <w:lang w:eastAsia="en-US"/>
        </w:rPr>
      </w:pPr>
      <w:r w:rsidRPr="006835D1">
        <w:rPr>
          <w:rFonts w:ascii="Calibri" w:eastAsia="Calibri" w:hAnsi="Calibri" w:cs="Calibri"/>
          <w:b/>
          <w:sz w:val="22"/>
          <w:szCs w:val="22"/>
          <w:lang w:eastAsia="en-US"/>
        </w:rPr>
        <w:t>X</w:t>
      </w:r>
      <w:r w:rsidR="007D4AC9" w:rsidRPr="006835D1">
        <w:rPr>
          <w:rFonts w:ascii="Calibri" w:eastAsia="Calibri" w:hAnsi="Calibri" w:cs="Calibri"/>
          <w:b/>
          <w:sz w:val="22"/>
          <w:szCs w:val="22"/>
          <w:lang w:eastAsia="en-US"/>
        </w:rPr>
        <w:t>IV</w:t>
      </w:r>
      <w:r w:rsidRPr="006835D1">
        <w:rPr>
          <w:rFonts w:ascii="Calibri" w:eastAsia="Calibri" w:hAnsi="Calibri" w:cs="Calibri"/>
          <w:b/>
          <w:sz w:val="22"/>
          <w:szCs w:val="22"/>
          <w:lang w:eastAsia="en-US"/>
        </w:rPr>
        <w:t>.  O</w:t>
      </w:r>
      <w:r w:rsidR="001111CA" w:rsidRPr="006835D1">
        <w:rPr>
          <w:rFonts w:ascii="Calibri" w:eastAsia="Calibri" w:hAnsi="Calibri" w:cs="Calibri"/>
          <w:b/>
          <w:sz w:val="22"/>
          <w:szCs w:val="22"/>
          <w:lang w:eastAsia="en-US"/>
        </w:rPr>
        <w:t>PIS SPOSOBU PRZYGOTOWANIA OFERT</w:t>
      </w:r>
    </w:p>
    <w:p w:rsidR="001847FC" w:rsidRPr="006835D1" w:rsidRDefault="001847FC" w:rsidP="001847FC">
      <w:pPr>
        <w:suppressAutoHyphens/>
        <w:jc w:val="both"/>
        <w:rPr>
          <w:rFonts w:ascii="Calibri" w:hAnsi="Calibri" w:cs="Calibri"/>
          <w:sz w:val="22"/>
          <w:szCs w:val="22"/>
        </w:rPr>
      </w:pPr>
      <w:r w:rsidRPr="006835D1">
        <w:rPr>
          <w:rFonts w:ascii="Calibri" w:hAnsi="Calibri" w:cs="Calibri"/>
          <w:sz w:val="22"/>
          <w:szCs w:val="22"/>
        </w:rPr>
        <w:t xml:space="preserve">1. Każdy Wykonawca może przedłożyć w niniejszym postępowaniu tylko jedną ofertę, z wyjątkiem przypadków określonych w Ustawie (jeden komplet dokumentów, składający się na ofertę, zgodnie z SWZ) sam lub jako upoważniony reprezentant firmy. </w:t>
      </w:r>
    </w:p>
    <w:p w:rsidR="001847FC" w:rsidRPr="006835D1" w:rsidRDefault="001847FC" w:rsidP="001847FC">
      <w:pPr>
        <w:jc w:val="both"/>
        <w:rPr>
          <w:rFonts w:ascii="Calibri" w:hAnsi="Calibri" w:cs="Calibri"/>
          <w:sz w:val="22"/>
          <w:szCs w:val="22"/>
        </w:rPr>
      </w:pPr>
      <w:r w:rsidRPr="006835D1">
        <w:rPr>
          <w:rFonts w:ascii="Calibri" w:hAnsi="Calibri" w:cs="Calibri"/>
          <w:sz w:val="22"/>
          <w:szCs w:val="22"/>
        </w:rPr>
        <w:t>2. Treść oferty musi być zgodna z wymaganiami Zamawiającego określonymi w dokumentach zamówienia.</w:t>
      </w:r>
    </w:p>
    <w:p w:rsidR="001847FC" w:rsidRPr="006835D1" w:rsidRDefault="001847FC" w:rsidP="001847FC">
      <w:pPr>
        <w:jc w:val="both"/>
        <w:rPr>
          <w:rFonts w:ascii="Calibri" w:hAnsi="Calibri" w:cs="Calibri"/>
          <w:sz w:val="22"/>
          <w:szCs w:val="22"/>
        </w:rPr>
      </w:pPr>
      <w:r w:rsidRPr="005123EF">
        <w:rPr>
          <w:rFonts w:ascii="Calibri" w:hAnsi="Calibri" w:cs="Calibri"/>
          <w:sz w:val="22"/>
          <w:szCs w:val="22"/>
        </w:rPr>
        <w:t>3.</w:t>
      </w:r>
      <w:r w:rsidR="00687E4E" w:rsidRPr="005123EF">
        <w:rPr>
          <w:rFonts w:ascii="Calibri" w:hAnsi="Calibri" w:cs="Calibri"/>
          <w:sz w:val="22"/>
          <w:szCs w:val="22"/>
        </w:rPr>
        <w:t xml:space="preserve"> Dokumenty i oświadczenia składane przez wykonawcę powinny być w języku polskim. W przypadku  załączenia dokumentów sporządzonych w innym języku niż dopuszczony, Wykonawca zobowiązany jest załączyć tłumaczenie na język polski. Ofertę sporządza się w języku polskim, w postaci elektronicznej i opatruje kwalifikowanym podpisem elektronicznym pod rygorem nieważności</w:t>
      </w:r>
    </w:p>
    <w:p w:rsidR="001847FC" w:rsidRPr="006835D1" w:rsidRDefault="001847FC" w:rsidP="001847FC">
      <w:pPr>
        <w:autoSpaceDE w:val="0"/>
        <w:autoSpaceDN w:val="0"/>
        <w:adjustRightInd w:val="0"/>
        <w:jc w:val="both"/>
        <w:rPr>
          <w:rFonts w:ascii="Calibri" w:hAnsi="Calibri" w:cs="Calibri"/>
          <w:sz w:val="22"/>
          <w:szCs w:val="22"/>
          <w:highlight w:val="yellow"/>
        </w:rPr>
      </w:pPr>
      <w:r w:rsidRPr="006835D1">
        <w:rPr>
          <w:rFonts w:ascii="Calibri" w:hAnsi="Calibri" w:cs="Calibri"/>
          <w:sz w:val="22"/>
          <w:szCs w:val="22"/>
        </w:rPr>
        <w:t xml:space="preserve">4.Zaleca się , aby każdy elektroniczny dokument (plik) był podpisany osobno. Zaleca się aby załączone pliki zawierały nr postępowania, oznaczenie Wykonawcy oraz nazwę identyfikującą dany dokument. </w:t>
      </w:r>
    </w:p>
    <w:p w:rsidR="001847FC" w:rsidRPr="006835D1" w:rsidRDefault="001847FC" w:rsidP="001847FC">
      <w:pPr>
        <w:suppressAutoHyphens/>
        <w:jc w:val="both"/>
        <w:rPr>
          <w:rFonts w:ascii="Calibri" w:hAnsi="Calibri" w:cs="Calibri"/>
          <w:sz w:val="22"/>
          <w:szCs w:val="22"/>
        </w:rPr>
      </w:pPr>
      <w:r w:rsidRPr="006835D1">
        <w:rPr>
          <w:rFonts w:ascii="Calibri" w:hAnsi="Calibri" w:cs="Calibri"/>
          <w:sz w:val="22"/>
          <w:szCs w:val="22"/>
        </w:rPr>
        <w:t>5. Dokumenty sporządzone w języku obcym są składane wraz z tłumaczeniem na język polski.</w:t>
      </w:r>
    </w:p>
    <w:p w:rsidR="001847FC" w:rsidRPr="006835D1" w:rsidRDefault="001847FC" w:rsidP="001847FC">
      <w:pPr>
        <w:jc w:val="both"/>
        <w:rPr>
          <w:rFonts w:ascii="Calibri" w:hAnsi="Calibri" w:cs="Calibri"/>
          <w:sz w:val="22"/>
          <w:szCs w:val="22"/>
        </w:rPr>
      </w:pPr>
      <w:r w:rsidRPr="006835D1">
        <w:rPr>
          <w:rFonts w:ascii="Calibri" w:hAnsi="Calibri" w:cs="Calibri"/>
          <w:sz w:val="22"/>
          <w:szCs w:val="22"/>
        </w:rPr>
        <w:t xml:space="preserve">6. Wszystkie załączniki do SWZ wymagane w ofercie (formularze, oświadczenia) muszą być przedłożone na drukach zaproponowanych przez Zamawiającego, bądź na drukach Wykonawcy, zgodnych pod względem treści z drukami załączonymi do SWZ. Wszystkie pola i pozycje tych wzorów winny być wypełnione, a w szczególności zawierać wszystkie wymagane informacje i dane. </w:t>
      </w:r>
    </w:p>
    <w:p w:rsidR="001847FC" w:rsidRPr="006835D1" w:rsidRDefault="001847FC" w:rsidP="001847FC">
      <w:pPr>
        <w:jc w:val="both"/>
        <w:rPr>
          <w:rFonts w:ascii="Calibri" w:hAnsi="Calibri" w:cs="Calibri"/>
          <w:sz w:val="22"/>
          <w:szCs w:val="22"/>
        </w:rPr>
      </w:pPr>
      <w:r w:rsidRPr="006835D1">
        <w:rPr>
          <w:rFonts w:ascii="Calibri" w:hAnsi="Calibri" w:cs="Calibri"/>
          <w:sz w:val="22"/>
          <w:szCs w:val="22"/>
        </w:rPr>
        <w:t>7. Jeśli jakiś z dokumentów wymaganych nie dotyczy Wykonawcy, do oferty należy załączyć oświadczenie z informacją na ten temat.</w:t>
      </w:r>
    </w:p>
    <w:p w:rsidR="001847FC" w:rsidRPr="006835D1" w:rsidRDefault="001847FC" w:rsidP="001847FC">
      <w:pPr>
        <w:jc w:val="both"/>
        <w:rPr>
          <w:rFonts w:ascii="Calibri" w:hAnsi="Calibri" w:cs="Calibri"/>
          <w:sz w:val="22"/>
          <w:szCs w:val="22"/>
        </w:rPr>
      </w:pPr>
      <w:r w:rsidRPr="006835D1">
        <w:rPr>
          <w:rFonts w:ascii="Calibri" w:hAnsi="Calibri" w:cs="Calibri"/>
          <w:sz w:val="22"/>
          <w:szCs w:val="22"/>
        </w:rPr>
        <w:t>8. Wykonawca musi zapoznać się i zaakceptować wszystkie warunki przedmiotowej SWZ.</w:t>
      </w:r>
    </w:p>
    <w:p w:rsidR="001847FC" w:rsidRPr="006835D1" w:rsidRDefault="001847FC" w:rsidP="001847FC">
      <w:pPr>
        <w:jc w:val="both"/>
        <w:rPr>
          <w:rFonts w:ascii="Calibri" w:hAnsi="Calibri" w:cs="Calibri"/>
          <w:sz w:val="22"/>
          <w:szCs w:val="22"/>
        </w:rPr>
      </w:pPr>
      <w:r w:rsidRPr="006835D1">
        <w:rPr>
          <w:rFonts w:ascii="Calibri" w:hAnsi="Calibri" w:cs="Calibri"/>
          <w:sz w:val="22"/>
          <w:szCs w:val="22"/>
        </w:rPr>
        <w:t>9. Wykonawca zaproponuje cenę, w której zawierać się będą wszystkie koszty, jakie musi ponieść, aby wykonać dostawę, zgodnie z wymaganiami Zamawiającego</w:t>
      </w:r>
      <w:r w:rsidR="00687E4E" w:rsidRPr="006835D1">
        <w:rPr>
          <w:rFonts w:ascii="Calibri" w:hAnsi="Calibri" w:cs="Calibri"/>
          <w:sz w:val="22"/>
          <w:szCs w:val="22"/>
        </w:rPr>
        <w:t xml:space="preserve"> oraz z najwyższą starannością. Zaproponowane ceny mogą zawierać ewentualne rabaty.</w:t>
      </w:r>
    </w:p>
    <w:p w:rsidR="00687E4E" w:rsidRPr="006835D1" w:rsidRDefault="001847FC" w:rsidP="001847FC">
      <w:pPr>
        <w:jc w:val="both"/>
        <w:rPr>
          <w:rFonts w:ascii="Calibri" w:hAnsi="Calibri" w:cs="Calibri"/>
          <w:sz w:val="22"/>
          <w:szCs w:val="22"/>
        </w:rPr>
      </w:pPr>
      <w:r w:rsidRPr="006835D1">
        <w:rPr>
          <w:rFonts w:ascii="Calibri" w:hAnsi="Calibri" w:cs="Calibri"/>
          <w:sz w:val="22"/>
          <w:szCs w:val="22"/>
        </w:rPr>
        <w:t>10.Wykonawcy ponoszą wszelkie koszty własne związane z przygotowaniem i złożeniem oferty, niezależnie od wyniku Postępowania. Zamawiający w żadnym przypadku nie odpowiada za koszty poniesione przez Wykonawców w związku z przygotowaniem i złożeniem oferty. Wykonawcy zobowiązują się nie podnosić jakichkolwiek roszczeń z tego tytułu względem Zamawiającego, z zastrzeżeniem art. 261 Ustawy.</w:t>
      </w:r>
    </w:p>
    <w:p w:rsidR="001847FC" w:rsidRPr="006835D1" w:rsidRDefault="001847FC" w:rsidP="001847FC">
      <w:pPr>
        <w:jc w:val="both"/>
        <w:rPr>
          <w:rFonts w:ascii="Calibri" w:hAnsi="Calibri" w:cs="Calibri"/>
          <w:sz w:val="22"/>
          <w:szCs w:val="22"/>
        </w:rPr>
      </w:pPr>
      <w:r w:rsidRPr="006835D1">
        <w:rPr>
          <w:rFonts w:ascii="Calibri" w:hAnsi="Calibri" w:cs="Calibri"/>
          <w:sz w:val="22"/>
          <w:szCs w:val="22"/>
        </w:rPr>
        <w:t xml:space="preserve">11. Oferta oraz przedmiotowe środki dowodowe (jeżeli były wymagane) muszą być składane elektronicznie i muszą zostać podpisane </w:t>
      </w:r>
      <w:r w:rsidRPr="006835D1">
        <w:rPr>
          <w:rFonts w:ascii="Calibri" w:hAnsi="Calibri" w:cs="Calibri"/>
          <w:b/>
          <w:sz w:val="22"/>
          <w:szCs w:val="22"/>
        </w:rPr>
        <w:t>elektronicznym kwalifikowanym podpisem</w:t>
      </w:r>
      <w:r w:rsidRPr="006835D1">
        <w:rPr>
          <w:rFonts w:ascii="Calibri" w:hAnsi="Calibri" w:cs="Calibri"/>
          <w:sz w:val="22"/>
          <w:szCs w:val="22"/>
        </w:rPr>
        <w:t xml:space="preserve">. W procesie składania oferty w tym przedmiotowych środków dowodowych na platformie, </w:t>
      </w:r>
      <w:r w:rsidRPr="006835D1">
        <w:rPr>
          <w:rFonts w:ascii="Calibri" w:hAnsi="Calibri" w:cs="Calibri"/>
          <w:b/>
          <w:sz w:val="22"/>
          <w:szCs w:val="22"/>
        </w:rPr>
        <w:t>kwalifikowany podpis elektroniczny</w:t>
      </w:r>
      <w:r w:rsidRPr="006835D1">
        <w:rPr>
          <w:rFonts w:ascii="Calibri" w:hAnsi="Calibri" w:cs="Calibri"/>
          <w:sz w:val="22"/>
          <w:szCs w:val="22"/>
        </w:rPr>
        <w:t xml:space="preserve"> Wykonawca składa bezpośrednio na dokumencie, który następnie przesyła do systemu.</w:t>
      </w:r>
    </w:p>
    <w:p w:rsidR="001847FC" w:rsidRPr="006835D1" w:rsidRDefault="001847FC" w:rsidP="001847FC">
      <w:pPr>
        <w:jc w:val="both"/>
        <w:rPr>
          <w:rFonts w:ascii="Calibri" w:hAnsi="Calibri" w:cs="Calibri"/>
          <w:sz w:val="22"/>
          <w:szCs w:val="22"/>
        </w:rPr>
      </w:pPr>
      <w:r w:rsidRPr="006835D1">
        <w:rPr>
          <w:rFonts w:ascii="Calibri" w:hAnsi="Calibri" w:cs="Calibri"/>
          <w:sz w:val="22"/>
          <w:szCs w:val="22"/>
        </w:rPr>
        <w:t>12. 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przez osobę/osoby upoważnioną/upoważnione. Poświadczenie za zgodność z oryginałem następuje w formie elektronicznej podpisane kwalifikowanym podpisem elektronicznym przez osobę/osoby upoważnioną/upoważnione.</w:t>
      </w:r>
    </w:p>
    <w:p w:rsidR="001847FC" w:rsidRPr="006835D1" w:rsidRDefault="00687E4E" w:rsidP="00687E4E">
      <w:pPr>
        <w:jc w:val="both"/>
        <w:rPr>
          <w:rFonts w:ascii="Calibri" w:hAnsi="Calibri" w:cs="Calibri"/>
          <w:sz w:val="22"/>
          <w:szCs w:val="22"/>
        </w:rPr>
      </w:pPr>
      <w:r w:rsidRPr="006835D1">
        <w:rPr>
          <w:rFonts w:ascii="Calibri" w:hAnsi="Calibri" w:cs="Calibri"/>
          <w:sz w:val="22"/>
          <w:szCs w:val="22"/>
        </w:rPr>
        <w:t>13.Zamawiajacy wymaga</w:t>
      </w:r>
      <w:r w:rsidR="00BE5F45" w:rsidRPr="006835D1">
        <w:rPr>
          <w:rFonts w:ascii="Calibri" w:hAnsi="Calibri" w:cs="Calibri"/>
          <w:sz w:val="22"/>
          <w:szCs w:val="22"/>
        </w:rPr>
        <w:t>,</w:t>
      </w:r>
      <w:r w:rsidRPr="006835D1">
        <w:rPr>
          <w:rFonts w:ascii="Calibri" w:hAnsi="Calibri" w:cs="Calibri"/>
          <w:sz w:val="22"/>
          <w:szCs w:val="22"/>
        </w:rPr>
        <w:t xml:space="preserve">  aby oferta była:</w:t>
      </w:r>
    </w:p>
    <w:p w:rsidR="001847FC" w:rsidRPr="006835D1" w:rsidRDefault="001847FC" w:rsidP="00083EAD">
      <w:pPr>
        <w:pStyle w:val="Akapitzlist"/>
        <w:numPr>
          <w:ilvl w:val="1"/>
          <w:numId w:val="27"/>
        </w:numPr>
        <w:tabs>
          <w:tab w:val="left" w:pos="851"/>
        </w:tabs>
        <w:jc w:val="both"/>
        <w:rPr>
          <w:rFonts w:ascii="Calibri" w:hAnsi="Calibri" w:cs="Calibri"/>
          <w:sz w:val="22"/>
          <w:szCs w:val="22"/>
        </w:rPr>
      </w:pPr>
      <w:r w:rsidRPr="006835D1">
        <w:rPr>
          <w:rFonts w:ascii="Calibri" w:hAnsi="Calibri" w:cs="Calibri"/>
          <w:sz w:val="22"/>
          <w:szCs w:val="22"/>
        </w:rPr>
        <w:t>sporządzona na podstawie załączników niniejszej SWZ w języku polskim,</w:t>
      </w:r>
    </w:p>
    <w:p w:rsidR="001847FC" w:rsidRPr="006835D1" w:rsidRDefault="001847FC" w:rsidP="00083EAD">
      <w:pPr>
        <w:pStyle w:val="Akapitzlist"/>
        <w:numPr>
          <w:ilvl w:val="1"/>
          <w:numId w:val="27"/>
        </w:numPr>
        <w:tabs>
          <w:tab w:val="left" w:pos="851"/>
        </w:tabs>
        <w:jc w:val="both"/>
        <w:rPr>
          <w:rFonts w:ascii="Calibri" w:hAnsi="Calibri" w:cs="Calibri"/>
          <w:sz w:val="22"/>
          <w:szCs w:val="22"/>
        </w:rPr>
      </w:pPr>
      <w:r w:rsidRPr="006835D1">
        <w:rPr>
          <w:rFonts w:ascii="Calibri" w:hAnsi="Calibri" w:cs="Calibri"/>
          <w:sz w:val="22"/>
          <w:szCs w:val="22"/>
        </w:rPr>
        <w:t xml:space="preserve">złożona przy użyciu środków komunikacji elektronicznej tzn. za pośrednictwem </w:t>
      </w:r>
      <w:hyperlink r:id="rId27">
        <w:r w:rsidRPr="006835D1">
          <w:rPr>
            <w:rFonts w:ascii="Calibri" w:hAnsi="Calibri" w:cs="Calibri"/>
            <w:sz w:val="22"/>
            <w:szCs w:val="22"/>
            <w:u w:val="single"/>
          </w:rPr>
          <w:t>platformazakupowa.pl</w:t>
        </w:r>
      </w:hyperlink>
      <w:r w:rsidRPr="006835D1">
        <w:rPr>
          <w:rFonts w:ascii="Calibri" w:hAnsi="Calibri" w:cs="Calibri"/>
          <w:sz w:val="22"/>
          <w:szCs w:val="22"/>
          <w:u w:val="single"/>
        </w:rPr>
        <w:t>,</w:t>
      </w:r>
    </w:p>
    <w:p w:rsidR="001847FC" w:rsidRPr="006835D1" w:rsidRDefault="00687E4E" w:rsidP="00687E4E">
      <w:pPr>
        <w:tabs>
          <w:tab w:val="left" w:pos="851"/>
        </w:tabs>
        <w:jc w:val="both"/>
        <w:rPr>
          <w:rFonts w:ascii="Calibri" w:hAnsi="Calibri" w:cs="Calibri"/>
          <w:sz w:val="22"/>
          <w:szCs w:val="22"/>
        </w:rPr>
      </w:pPr>
      <w:r w:rsidRPr="006835D1">
        <w:rPr>
          <w:rFonts w:ascii="Calibri" w:hAnsi="Calibri" w:cs="Calibri"/>
          <w:sz w:val="22"/>
          <w:szCs w:val="22"/>
        </w:rPr>
        <w:t>13.3.</w:t>
      </w:r>
      <w:r w:rsidR="001847FC" w:rsidRPr="006835D1">
        <w:rPr>
          <w:rFonts w:ascii="Calibri" w:hAnsi="Calibri" w:cs="Calibri"/>
          <w:sz w:val="22"/>
          <w:szCs w:val="22"/>
        </w:rPr>
        <w:t xml:space="preserve">podpisana </w:t>
      </w:r>
      <w:hyperlink r:id="rId28">
        <w:r w:rsidR="001847FC" w:rsidRPr="006835D1">
          <w:rPr>
            <w:rFonts w:ascii="Calibri" w:hAnsi="Calibri" w:cs="Calibri"/>
            <w:sz w:val="22"/>
            <w:szCs w:val="22"/>
          </w:rPr>
          <w:t>kwalifikowanym podpisem elektronicznym</w:t>
        </w:r>
      </w:hyperlink>
      <w:r w:rsidR="001847FC" w:rsidRPr="006835D1">
        <w:rPr>
          <w:rFonts w:ascii="Calibri" w:hAnsi="Calibri" w:cs="Calibri"/>
          <w:sz w:val="22"/>
          <w:szCs w:val="22"/>
        </w:rPr>
        <w:t xml:space="preserve"> przez osobę/osoby upoważnioną / upoważnione.</w:t>
      </w:r>
    </w:p>
    <w:p w:rsidR="001847FC" w:rsidRPr="006835D1" w:rsidRDefault="00687E4E" w:rsidP="00687E4E">
      <w:pPr>
        <w:tabs>
          <w:tab w:val="left" w:pos="851"/>
        </w:tabs>
        <w:jc w:val="both"/>
        <w:rPr>
          <w:rFonts w:ascii="Calibri" w:eastAsia="Calibri" w:hAnsi="Calibri" w:cs="Calibri"/>
          <w:sz w:val="22"/>
          <w:szCs w:val="22"/>
        </w:rPr>
      </w:pPr>
      <w:r w:rsidRPr="006835D1">
        <w:rPr>
          <w:rFonts w:ascii="Calibri" w:hAnsi="Calibri" w:cs="Calibri"/>
          <w:sz w:val="22"/>
          <w:szCs w:val="22"/>
        </w:rPr>
        <w:t>14.</w:t>
      </w:r>
      <w:r w:rsidR="001847FC" w:rsidRPr="006835D1">
        <w:rPr>
          <w:rFonts w:ascii="Calibri" w:hAnsi="Calibri" w:cs="Calibri"/>
          <w:sz w:val="22"/>
          <w:szCs w:val="22"/>
        </w:rPr>
        <w:t>Podpisy kwalifikowane wykorzystywane przez Wykonawców do podpisywania wszelkich plików muszą spełniać przepisy „Rozporządzenia Parlamentu Europejskiego i Rady w sprawie identyfikacji elektronicznej i usług zaufania w odniesieniu do transakcji elektronicznych na rynku wewnętrznym (</w:t>
      </w:r>
      <w:proofErr w:type="spellStart"/>
      <w:r w:rsidR="001847FC" w:rsidRPr="006835D1">
        <w:rPr>
          <w:rFonts w:ascii="Calibri" w:hAnsi="Calibri" w:cs="Calibri"/>
          <w:sz w:val="22"/>
          <w:szCs w:val="22"/>
        </w:rPr>
        <w:t>eIDAS</w:t>
      </w:r>
      <w:proofErr w:type="spellEnd"/>
      <w:r w:rsidR="001847FC" w:rsidRPr="006835D1">
        <w:rPr>
          <w:rFonts w:ascii="Calibri" w:hAnsi="Calibri" w:cs="Calibri"/>
          <w:sz w:val="22"/>
          <w:szCs w:val="22"/>
        </w:rPr>
        <w:t>) (UE) nr 910/2014 - od 1 lipca 2016 roku”.</w:t>
      </w:r>
    </w:p>
    <w:p w:rsidR="001847FC" w:rsidRPr="006835D1" w:rsidRDefault="00687E4E" w:rsidP="00687E4E">
      <w:pPr>
        <w:tabs>
          <w:tab w:val="left" w:pos="851"/>
        </w:tabs>
        <w:jc w:val="both"/>
        <w:rPr>
          <w:rFonts w:ascii="Calibri" w:eastAsia="Calibri" w:hAnsi="Calibri" w:cs="Calibri"/>
          <w:sz w:val="22"/>
          <w:szCs w:val="22"/>
        </w:rPr>
      </w:pPr>
      <w:r w:rsidRPr="006835D1">
        <w:rPr>
          <w:rFonts w:ascii="Calibri" w:hAnsi="Calibri" w:cs="Calibri"/>
          <w:sz w:val="22"/>
          <w:szCs w:val="22"/>
        </w:rPr>
        <w:t>15.</w:t>
      </w:r>
      <w:r w:rsidR="001847FC" w:rsidRPr="006835D1">
        <w:rPr>
          <w:rFonts w:ascii="Calibri" w:hAnsi="Calibri" w:cs="Calibri"/>
          <w:sz w:val="22"/>
          <w:szCs w:val="22"/>
        </w:rPr>
        <w:t xml:space="preserve">W przypadku wykorzystania formatu podpisu </w:t>
      </w:r>
      <w:proofErr w:type="spellStart"/>
      <w:r w:rsidR="001847FC" w:rsidRPr="006835D1">
        <w:rPr>
          <w:rFonts w:ascii="Calibri" w:hAnsi="Calibri" w:cs="Calibri"/>
          <w:sz w:val="22"/>
          <w:szCs w:val="22"/>
        </w:rPr>
        <w:t>XAdES</w:t>
      </w:r>
      <w:proofErr w:type="spellEnd"/>
      <w:r w:rsidR="001847FC" w:rsidRPr="006835D1">
        <w:rPr>
          <w:rFonts w:ascii="Calibri" w:hAnsi="Calibri" w:cs="Calibri"/>
          <w:sz w:val="22"/>
          <w:szCs w:val="22"/>
        </w:rPr>
        <w:t xml:space="preserve"> zewnętrzny Zamawiający wymaga dołączenia odpowiedniej ilości plików tj. podpisywanych plików z danymi oraz plików </w:t>
      </w:r>
      <w:proofErr w:type="spellStart"/>
      <w:r w:rsidR="001847FC" w:rsidRPr="006835D1">
        <w:rPr>
          <w:rFonts w:ascii="Calibri" w:hAnsi="Calibri" w:cs="Calibri"/>
          <w:sz w:val="22"/>
          <w:szCs w:val="22"/>
        </w:rPr>
        <w:t>XAdES</w:t>
      </w:r>
      <w:proofErr w:type="spellEnd"/>
      <w:r w:rsidR="001847FC" w:rsidRPr="006835D1">
        <w:rPr>
          <w:rFonts w:ascii="Calibri" w:hAnsi="Calibri" w:cs="Calibri"/>
          <w:sz w:val="22"/>
          <w:szCs w:val="22"/>
        </w:rPr>
        <w:t>.</w:t>
      </w:r>
    </w:p>
    <w:p w:rsidR="009A439E" w:rsidRPr="006835D1" w:rsidRDefault="00687E4E" w:rsidP="009A439E">
      <w:pPr>
        <w:tabs>
          <w:tab w:val="left" w:pos="851"/>
        </w:tabs>
        <w:jc w:val="both"/>
        <w:rPr>
          <w:rFonts w:ascii="Calibri" w:eastAsia="Calibri" w:hAnsi="Calibri" w:cs="Calibri"/>
          <w:sz w:val="22"/>
          <w:szCs w:val="22"/>
        </w:rPr>
      </w:pPr>
      <w:r w:rsidRPr="006835D1">
        <w:rPr>
          <w:rFonts w:ascii="Calibri" w:hAnsi="Calibri" w:cs="Calibri"/>
          <w:sz w:val="22"/>
          <w:szCs w:val="22"/>
        </w:rPr>
        <w:t>16.</w:t>
      </w:r>
      <w:r w:rsidR="001847FC" w:rsidRPr="006835D1">
        <w:rPr>
          <w:rFonts w:ascii="Calibri" w:hAnsi="Calibri" w:cs="Calibri"/>
          <w:sz w:val="22"/>
          <w:szCs w:val="22"/>
        </w:rPr>
        <w:t xml:space="preserve">Zgodnie z art. 18 ust. 3 ustawy </w:t>
      </w:r>
      <w:proofErr w:type="spellStart"/>
      <w:r w:rsidR="001847FC" w:rsidRPr="006835D1">
        <w:rPr>
          <w:rFonts w:ascii="Calibri" w:hAnsi="Calibri" w:cs="Calibri"/>
          <w:sz w:val="22"/>
          <w:szCs w:val="22"/>
        </w:rPr>
        <w:t>Pzp</w:t>
      </w:r>
      <w:proofErr w:type="spellEnd"/>
      <w:r w:rsidR="001847FC" w:rsidRPr="006835D1">
        <w:rPr>
          <w:rFonts w:ascii="Calibri" w:hAnsi="Calibri" w:cs="Calibri"/>
          <w:sz w:val="22"/>
          <w:szCs w:val="22"/>
        </w:rPr>
        <w:t xml:space="preserve">,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 dowody, iż zastrzeżone informacje stanowią tajemnicę przedsiębiorstwa. Na </w:t>
      </w:r>
      <w:r w:rsidR="001847FC" w:rsidRPr="006835D1">
        <w:rPr>
          <w:rFonts w:ascii="Calibri" w:hAnsi="Calibri" w:cs="Calibri"/>
          <w:sz w:val="22"/>
          <w:szCs w:val="22"/>
        </w:rPr>
        <w:lastRenderedPageBreak/>
        <w:t>platformie w formularzu składania oferty znajduje się miejsce wyznaczone do dołączenia części oferty stanowiącej tajemnicę przedsiębiorstwa.</w:t>
      </w:r>
    </w:p>
    <w:p w:rsidR="001847FC" w:rsidRPr="006835D1" w:rsidRDefault="009A439E" w:rsidP="009A439E">
      <w:pPr>
        <w:tabs>
          <w:tab w:val="left" w:pos="851"/>
        </w:tabs>
        <w:jc w:val="both"/>
        <w:rPr>
          <w:rFonts w:ascii="Calibri" w:eastAsia="Calibri" w:hAnsi="Calibri" w:cs="Calibri"/>
          <w:sz w:val="22"/>
          <w:szCs w:val="22"/>
        </w:rPr>
      </w:pPr>
      <w:r w:rsidRPr="006835D1">
        <w:rPr>
          <w:rFonts w:ascii="Calibri" w:eastAsia="Calibri" w:hAnsi="Calibri" w:cs="Calibri"/>
          <w:sz w:val="22"/>
          <w:szCs w:val="22"/>
        </w:rPr>
        <w:t xml:space="preserve">17. </w:t>
      </w:r>
      <w:r w:rsidR="001847FC" w:rsidRPr="006835D1">
        <w:rPr>
          <w:rFonts w:ascii="Calibri" w:hAnsi="Calibri" w:cs="Calibri"/>
          <w:sz w:val="22"/>
          <w:szCs w:val="22"/>
        </w:rPr>
        <w:t>Zgodnie z definicją dokumentu elektronicznego z art. 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rsidR="001847FC" w:rsidRPr="006835D1" w:rsidRDefault="009A439E" w:rsidP="009A439E">
      <w:pPr>
        <w:tabs>
          <w:tab w:val="left" w:pos="851"/>
        </w:tabs>
        <w:jc w:val="both"/>
        <w:rPr>
          <w:rFonts w:ascii="Calibri" w:eastAsia="Calibri" w:hAnsi="Calibri" w:cs="Calibri"/>
          <w:sz w:val="22"/>
          <w:szCs w:val="22"/>
        </w:rPr>
      </w:pPr>
      <w:r w:rsidRPr="006835D1">
        <w:rPr>
          <w:rFonts w:ascii="Calibri" w:hAnsi="Calibri" w:cs="Calibri"/>
          <w:sz w:val="22"/>
          <w:szCs w:val="22"/>
        </w:rPr>
        <w:t xml:space="preserve">18. </w:t>
      </w:r>
      <w:r w:rsidR="001847FC" w:rsidRPr="006835D1">
        <w:rPr>
          <w:rFonts w:ascii="Calibri" w:hAnsi="Calibri" w:cs="Calibri"/>
          <w:sz w:val="22"/>
          <w:szCs w:val="22"/>
        </w:rPr>
        <w:t>Maksymalny rozmiar jednego pliku przesyłanego za pośrednictwem dedykowanych formularzy do: złożenia, zmiany, wycofania oferty wynosi 150 MB natomiast przy komunikacji wielkość pliku to maksymalnie 500 MB.</w:t>
      </w:r>
    </w:p>
    <w:p w:rsidR="001847FC" w:rsidRPr="006835D1" w:rsidRDefault="009A439E" w:rsidP="009A439E">
      <w:pPr>
        <w:tabs>
          <w:tab w:val="left" w:pos="851"/>
        </w:tabs>
        <w:jc w:val="both"/>
        <w:rPr>
          <w:rFonts w:ascii="Calibri" w:eastAsia="Calibri" w:hAnsi="Calibri" w:cs="Calibri"/>
          <w:sz w:val="22"/>
          <w:szCs w:val="22"/>
        </w:rPr>
      </w:pPr>
      <w:r w:rsidRPr="006835D1">
        <w:rPr>
          <w:rFonts w:ascii="Calibri" w:hAnsi="Calibri" w:cs="Calibri"/>
          <w:sz w:val="22"/>
          <w:szCs w:val="22"/>
        </w:rPr>
        <w:t xml:space="preserve">19. </w:t>
      </w:r>
      <w:r w:rsidR="001847FC" w:rsidRPr="006835D1">
        <w:rPr>
          <w:rFonts w:ascii="Calibri" w:hAnsi="Calibri" w:cs="Calibri"/>
          <w:sz w:val="22"/>
          <w:szCs w:val="22"/>
        </w:rPr>
        <w:t>Rozszerzenia plików wykorzystywanych przez Wykonawców powinny być zgodne z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rsidR="001847FC" w:rsidRPr="006835D1" w:rsidRDefault="009A439E" w:rsidP="009A439E">
      <w:pPr>
        <w:tabs>
          <w:tab w:val="left" w:pos="851"/>
        </w:tabs>
        <w:jc w:val="both"/>
        <w:rPr>
          <w:rFonts w:ascii="Calibri" w:eastAsia="Calibri" w:hAnsi="Calibri" w:cs="Calibri"/>
          <w:b/>
          <w:sz w:val="22"/>
          <w:szCs w:val="22"/>
        </w:rPr>
      </w:pPr>
      <w:r w:rsidRPr="006835D1">
        <w:rPr>
          <w:rFonts w:ascii="Calibri" w:hAnsi="Calibri" w:cs="Calibri"/>
          <w:sz w:val="22"/>
          <w:szCs w:val="22"/>
        </w:rPr>
        <w:t xml:space="preserve">20. </w:t>
      </w:r>
      <w:r w:rsidR="001847FC" w:rsidRPr="006835D1">
        <w:rPr>
          <w:rFonts w:ascii="Calibri" w:hAnsi="Calibri" w:cs="Calibri"/>
          <w:sz w:val="22"/>
          <w:szCs w:val="22"/>
        </w:rPr>
        <w:t>Zamawiający rekomenduje wykorzystanie formatów: .pdf .</w:t>
      </w:r>
      <w:proofErr w:type="spellStart"/>
      <w:r w:rsidR="001847FC" w:rsidRPr="006835D1">
        <w:rPr>
          <w:rFonts w:ascii="Calibri" w:hAnsi="Calibri" w:cs="Calibri"/>
          <w:sz w:val="22"/>
          <w:szCs w:val="22"/>
        </w:rPr>
        <w:t>doc</w:t>
      </w:r>
      <w:proofErr w:type="spellEnd"/>
      <w:r w:rsidR="001847FC" w:rsidRPr="006835D1">
        <w:rPr>
          <w:rFonts w:ascii="Calibri" w:hAnsi="Calibri" w:cs="Calibri"/>
          <w:sz w:val="22"/>
          <w:szCs w:val="22"/>
        </w:rPr>
        <w:t xml:space="preserve"> .</w:t>
      </w:r>
      <w:proofErr w:type="spellStart"/>
      <w:r w:rsidR="001847FC" w:rsidRPr="006835D1">
        <w:rPr>
          <w:rFonts w:ascii="Calibri" w:hAnsi="Calibri" w:cs="Calibri"/>
          <w:sz w:val="22"/>
          <w:szCs w:val="22"/>
        </w:rPr>
        <w:t>docx</w:t>
      </w:r>
      <w:proofErr w:type="spellEnd"/>
      <w:r w:rsidR="001847FC" w:rsidRPr="006835D1">
        <w:rPr>
          <w:rFonts w:ascii="Calibri" w:hAnsi="Calibri" w:cs="Calibri"/>
          <w:sz w:val="22"/>
          <w:szCs w:val="22"/>
        </w:rPr>
        <w:t xml:space="preserve"> .xls .</w:t>
      </w:r>
      <w:proofErr w:type="spellStart"/>
      <w:r w:rsidR="001847FC" w:rsidRPr="006835D1">
        <w:rPr>
          <w:rFonts w:ascii="Calibri" w:hAnsi="Calibri" w:cs="Calibri"/>
          <w:sz w:val="22"/>
          <w:szCs w:val="22"/>
        </w:rPr>
        <w:t>xlsx</w:t>
      </w:r>
      <w:proofErr w:type="spellEnd"/>
      <w:r w:rsidR="001847FC" w:rsidRPr="006835D1">
        <w:rPr>
          <w:rFonts w:ascii="Calibri" w:hAnsi="Calibri" w:cs="Calibri"/>
          <w:sz w:val="22"/>
          <w:szCs w:val="22"/>
        </w:rPr>
        <w:t xml:space="preserve"> .jpg (.</w:t>
      </w:r>
      <w:proofErr w:type="spellStart"/>
      <w:r w:rsidR="001847FC" w:rsidRPr="006835D1">
        <w:rPr>
          <w:rFonts w:ascii="Calibri" w:hAnsi="Calibri" w:cs="Calibri"/>
          <w:sz w:val="22"/>
          <w:szCs w:val="22"/>
        </w:rPr>
        <w:t>jpeg</w:t>
      </w:r>
      <w:proofErr w:type="spellEnd"/>
      <w:r w:rsidR="001847FC" w:rsidRPr="006835D1">
        <w:rPr>
          <w:rFonts w:ascii="Calibri" w:hAnsi="Calibri" w:cs="Calibri"/>
          <w:sz w:val="22"/>
          <w:szCs w:val="22"/>
        </w:rPr>
        <w:t xml:space="preserve">) </w:t>
      </w:r>
      <w:r w:rsidR="001847FC" w:rsidRPr="006835D1">
        <w:rPr>
          <w:rFonts w:ascii="Calibri" w:hAnsi="Calibri" w:cs="Calibri"/>
          <w:b/>
          <w:sz w:val="22"/>
          <w:szCs w:val="22"/>
        </w:rPr>
        <w:t>ze szczególnym wskazaniem na .pdf</w:t>
      </w:r>
    </w:p>
    <w:p w:rsidR="001847FC" w:rsidRPr="006835D1" w:rsidRDefault="009A439E" w:rsidP="009A439E">
      <w:pPr>
        <w:tabs>
          <w:tab w:val="left" w:pos="851"/>
        </w:tabs>
        <w:jc w:val="both"/>
        <w:rPr>
          <w:rFonts w:ascii="Calibri" w:eastAsia="Calibri" w:hAnsi="Calibri" w:cs="Calibri"/>
          <w:sz w:val="22"/>
          <w:szCs w:val="22"/>
        </w:rPr>
      </w:pPr>
      <w:r w:rsidRPr="006835D1">
        <w:rPr>
          <w:rFonts w:ascii="Calibri" w:hAnsi="Calibri" w:cs="Calibri"/>
          <w:sz w:val="22"/>
          <w:szCs w:val="22"/>
        </w:rPr>
        <w:t xml:space="preserve">21. </w:t>
      </w:r>
      <w:r w:rsidR="001847FC" w:rsidRPr="006835D1">
        <w:rPr>
          <w:rFonts w:ascii="Calibri" w:hAnsi="Calibri" w:cs="Calibri"/>
          <w:sz w:val="22"/>
          <w:szCs w:val="22"/>
        </w:rPr>
        <w:t>W celu ewentualnej kompresji danych Zamawiający rekomenduje wykorzystanie jednego z rozszerzeń:</w:t>
      </w:r>
      <w:r w:rsidRPr="006835D1">
        <w:rPr>
          <w:rFonts w:ascii="Calibri" w:eastAsia="Calibri" w:hAnsi="Calibri" w:cs="Calibri"/>
          <w:sz w:val="22"/>
          <w:szCs w:val="22"/>
        </w:rPr>
        <w:t xml:space="preserve"> .</w:t>
      </w:r>
      <w:r w:rsidRPr="006835D1">
        <w:rPr>
          <w:rFonts w:ascii="Calibri" w:hAnsi="Calibri" w:cs="Calibri"/>
          <w:sz w:val="22"/>
          <w:szCs w:val="22"/>
        </w:rPr>
        <w:t>zip; .</w:t>
      </w:r>
      <w:r w:rsidR="001847FC" w:rsidRPr="006835D1">
        <w:rPr>
          <w:rFonts w:ascii="Calibri" w:hAnsi="Calibri" w:cs="Calibri"/>
          <w:sz w:val="22"/>
          <w:szCs w:val="22"/>
        </w:rPr>
        <w:t>7Z</w:t>
      </w:r>
    </w:p>
    <w:p w:rsidR="001847FC" w:rsidRPr="006835D1" w:rsidRDefault="009A439E" w:rsidP="009A439E">
      <w:pPr>
        <w:tabs>
          <w:tab w:val="left" w:pos="851"/>
        </w:tabs>
        <w:jc w:val="both"/>
        <w:rPr>
          <w:rFonts w:ascii="Calibri" w:hAnsi="Calibri" w:cs="Calibri"/>
          <w:sz w:val="22"/>
          <w:szCs w:val="22"/>
        </w:rPr>
      </w:pPr>
      <w:r w:rsidRPr="006835D1">
        <w:rPr>
          <w:rFonts w:ascii="Calibri" w:hAnsi="Calibri" w:cs="Calibri"/>
          <w:sz w:val="22"/>
          <w:szCs w:val="22"/>
        </w:rPr>
        <w:t xml:space="preserve">22. </w:t>
      </w:r>
      <w:r w:rsidR="001847FC" w:rsidRPr="006835D1">
        <w:rPr>
          <w:rFonts w:ascii="Calibri" w:hAnsi="Calibri" w:cs="Calibri"/>
          <w:sz w:val="22"/>
          <w:szCs w:val="22"/>
        </w:rPr>
        <w:t>Wśród rozszerzeń powszechnych a niewystępujących w Rozporządzeniu KRI występują: .</w:t>
      </w:r>
      <w:proofErr w:type="spellStart"/>
      <w:r w:rsidR="001847FC" w:rsidRPr="006835D1">
        <w:rPr>
          <w:rFonts w:ascii="Calibri" w:hAnsi="Calibri" w:cs="Calibri"/>
          <w:sz w:val="22"/>
          <w:szCs w:val="22"/>
        </w:rPr>
        <w:t>rar</w:t>
      </w:r>
      <w:proofErr w:type="spellEnd"/>
      <w:r w:rsidR="001847FC" w:rsidRPr="006835D1">
        <w:rPr>
          <w:rFonts w:ascii="Calibri" w:hAnsi="Calibri" w:cs="Calibri"/>
          <w:sz w:val="22"/>
          <w:szCs w:val="22"/>
        </w:rPr>
        <w:t xml:space="preserve"> .gif .</w:t>
      </w:r>
      <w:proofErr w:type="spellStart"/>
      <w:r w:rsidR="001847FC" w:rsidRPr="006835D1">
        <w:rPr>
          <w:rFonts w:ascii="Calibri" w:hAnsi="Calibri" w:cs="Calibri"/>
          <w:sz w:val="22"/>
          <w:szCs w:val="22"/>
        </w:rPr>
        <w:t>bmp</w:t>
      </w:r>
      <w:proofErr w:type="spellEnd"/>
      <w:r w:rsidR="001847FC" w:rsidRPr="006835D1">
        <w:rPr>
          <w:rFonts w:ascii="Calibri" w:hAnsi="Calibri" w:cs="Calibri"/>
          <w:sz w:val="22"/>
          <w:szCs w:val="22"/>
        </w:rPr>
        <w:t xml:space="preserve"> .</w:t>
      </w:r>
      <w:proofErr w:type="spellStart"/>
      <w:r w:rsidR="001847FC" w:rsidRPr="006835D1">
        <w:rPr>
          <w:rFonts w:ascii="Calibri" w:hAnsi="Calibri" w:cs="Calibri"/>
          <w:sz w:val="22"/>
          <w:szCs w:val="22"/>
        </w:rPr>
        <w:t>numbers</w:t>
      </w:r>
      <w:proofErr w:type="spellEnd"/>
      <w:r w:rsidR="001847FC" w:rsidRPr="006835D1">
        <w:rPr>
          <w:rFonts w:ascii="Calibri" w:hAnsi="Calibri" w:cs="Calibri"/>
          <w:sz w:val="22"/>
          <w:szCs w:val="22"/>
        </w:rPr>
        <w:t xml:space="preserve"> .</w:t>
      </w:r>
      <w:proofErr w:type="spellStart"/>
      <w:r w:rsidR="001847FC" w:rsidRPr="006835D1">
        <w:rPr>
          <w:rFonts w:ascii="Calibri" w:hAnsi="Calibri" w:cs="Calibri"/>
          <w:sz w:val="22"/>
          <w:szCs w:val="22"/>
        </w:rPr>
        <w:t>pages</w:t>
      </w:r>
      <w:proofErr w:type="spellEnd"/>
      <w:r w:rsidR="001847FC" w:rsidRPr="006835D1">
        <w:rPr>
          <w:rFonts w:ascii="Calibri" w:hAnsi="Calibri" w:cs="Calibri"/>
          <w:sz w:val="22"/>
          <w:szCs w:val="22"/>
        </w:rPr>
        <w:t xml:space="preserve">. </w:t>
      </w:r>
      <w:r w:rsidR="001847FC" w:rsidRPr="006835D1">
        <w:rPr>
          <w:rFonts w:ascii="Calibri" w:hAnsi="Calibri" w:cs="Calibri"/>
          <w:b/>
          <w:sz w:val="22"/>
          <w:szCs w:val="22"/>
        </w:rPr>
        <w:t>Dokumenty złożone w takich plikach zostaną uznane za złożone nieskutecznie.</w:t>
      </w:r>
    </w:p>
    <w:p w:rsidR="001847FC" w:rsidRPr="006835D1" w:rsidRDefault="009A439E" w:rsidP="009A439E">
      <w:pPr>
        <w:tabs>
          <w:tab w:val="left" w:pos="851"/>
        </w:tabs>
        <w:jc w:val="both"/>
        <w:rPr>
          <w:rFonts w:ascii="Calibri" w:hAnsi="Calibri" w:cs="Calibri"/>
          <w:sz w:val="22"/>
          <w:szCs w:val="22"/>
        </w:rPr>
      </w:pPr>
      <w:r w:rsidRPr="006835D1">
        <w:rPr>
          <w:rFonts w:ascii="Calibri" w:hAnsi="Calibri" w:cs="Calibri"/>
          <w:sz w:val="22"/>
          <w:szCs w:val="22"/>
        </w:rPr>
        <w:t>23.</w:t>
      </w:r>
      <w:r w:rsidR="003975B5" w:rsidRPr="006835D1">
        <w:rPr>
          <w:rFonts w:ascii="Calibri" w:hAnsi="Calibri" w:cs="Calibri"/>
          <w:sz w:val="22"/>
          <w:szCs w:val="22"/>
        </w:rPr>
        <w:t>W przypadku stosowania przez W</w:t>
      </w:r>
      <w:r w:rsidR="001847FC" w:rsidRPr="006835D1">
        <w:rPr>
          <w:rFonts w:ascii="Calibri" w:hAnsi="Calibri" w:cs="Calibri"/>
          <w:sz w:val="22"/>
          <w:szCs w:val="22"/>
        </w:rPr>
        <w:t>ykonawcę kwalifikowanego podpisu elektronicznego:</w:t>
      </w:r>
    </w:p>
    <w:p w:rsidR="001847FC" w:rsidRPr="006835D1" w:rsidRDefault="001847FC" w:rsidP="00083EAD">
      <w:pPr>
        <w:numPr>
          <w:ilvl w:val="0"/>
          <w:numId w:val="26"/>
        </w:numPr>
        <w:tabs>
          <w:tab w:val="left" w:pos="709"/>
        </w:tabs>
        <w:ind w:left="709" w:hanging="283"/>
        <w:jc w:val="both"/>
        <w:rPr>
          <w:rFonts w:ascii="Calibri" w:eastAsia="Calibri" w:hAnsi="Calibri" w:cs="Calibri"/>
          <w:sz w:val="22"/>
          <w:szCs w:val="22"/>
        </w:rPr>
      </w:pPr>
      <w:r w:rsidRPr="006835D1">
        <w:rPr>
          <w:rFonts w:ascii="Calibri" w:hAnsi="Calibri" w:cs="Calibri"/>
          <w:sz w:val="22"/>
          <w:szCs w:val="22"/>
        </w:rPr>
        <w:t>Ze względu na niskie ryzyko naruszenia integralności pliku oraz łatwiejszą weryfikację podp</w:t>
      </w:r>
      <w:r w:rsidR="003975B5" w:rsidRPr="006835D1">
        <w:rPr>
          <w:rFonts w:ascii="Calibri" w:hAnsi="Calibri" w:cs="Calibri"/>
          <w:sz w:val="22"/>
          <w:szCs w:val="22"/>
        </w:rPr>
        <w:t>isu Z</w:t>
      </w:r>
      <w:r w:rsidRPr="006835D1">
        <w:rPr>
          <w:rFonts w:ascii="Calibri" w:hAnsi="Calibri" w:cs="Calibri"/>
          <w:sz w:val="22"/>
          <w:szCs w:val="22"/>
        </w:rPr>
        <w:t xml:space="preserve">amawiający zaleca, w miarę możliwości, </w:t>
      </w:r>
      <w:r w:rsidRPr="006835D1">
        <w:rPr>
          <w:rFonts w:ascii="Calibri" w:hAnsi="Calibri" w:cs="Calibri"/>
          <w:b/>
          <w:sz w:val="22"/>
          <w:szCs w:val="22"/>
        </w:rPr>
        <w:t xml:space="preserve">przekonwertowanie plików składających się na ofertę na rozszerzenie .pdf  i opatrzenie ich podpisem kwalifikowanym w formacie </w:t>
      </w:r>
      <w:proofErr w:type="spellStart"/>
      <w:r w:rsidRPr="006835D1">
        <w:rPr>
          <w:rFonts w:ascii="Calibri" w:hAnsi="Calibri" w:cs="Calibri"/>
          <w:b/>
          <w:sz w:val="22"/>
          <w:szCs w:val="22"/>
        </w:rPr>
        <w:t>PAdES</w:t>
      </w:r>
      <w:proofErr w:type="spellEnd"/>
      <w:r w:rsidRPr="006835D1">
        <w:rPr>
          <w:rFonts w:ascii="Calibri" w:hAnsi="Calibri" w:cs="Calibri"/>
          <w:b/>
          <w:sz w:val="22"/>
          <w:szCs w:val="22"/>
        </w:rPr>
        <w:t xml:space="preserve">. </w:t>
      </w:r>
    </w:p>
    <w:p w:rsidR="001847FC" w:rsidRPr="006835D1" w:rsidRDefault="001847FC" w:rsidP="00083EAD">
      <w:pPr>
        <w:numPr>
          <w:ilvl w:val="0"/>
          <w:numId w:val="26"/>
        </w:numPr>
        <w:tabs>
          <w:tab w:val="left" w:pos="709"/>
        </w:tabs>
        <w:ind w:left="709" w:hanging="283"/>
        <w:jc w:val="both"/>
        <w:rPr>
          <w:rFonts w:ascii="Calibri" w:hAnsi="Calibri" w:cs="Calibri"/>
          <w:sz w:val="22"/>
          <w:szCs w:val="22"/>
        </w:rPr>
      </w:pPr>
      <w:r w:rsidRPr="006835D1">
        <w:rPr>
          <w:rFonts w:ascii="Calibri" w:hAnsi="Calibri" w:cs="Calibri"/>
          <w:sz w:val="22"/>
          <w:szCs w:val="22"/>
        </w:rPr>
        <w:t xml:space="preserve">Pliki w innych formatach niż PDF </w:t>
      </w:r>
      <w:r w:rsidRPr="006835D1">
        <w:rPr>
          <w:rFonts w:ascii="Calibri" w:hAnsi="Calibri" w:cs="Calibri"/>
          <w:b/>
          <w:sz w:val="22"/>
          <w:szCs w:val="22"/>
        </w:rPr>
        <w:t xml:space="preserve">zaleca się opatrzyć podpisem w formacie </w:t>
      </w:r>
      <w:proofErr w:type="spellStart"/>
      <w:r w:rsidRPr="006835D1">
        <w:rPr>
          <w:rFonts w:ascii="Calibri" w:hAnsi="Calibri" w:cs="Calibri"/>
          <w:b/>
          <w:sz w:val="22"/>
          <w:szCs w:val="22"/>
        </w:rPr>
        <w:t>XAdES</w:t>
      </w:r>
      <w:proofErr w:type="spellEnd"/>
      <w:r w:rsidRPr="006835D1">
        <w:rPr>
          <w:rFonts w:ascii="Calibri" w:hAnsi="Calibri" w:cs="Calibri"/>
          <w:b/>
          <w:sz w:val="22"/>
          <w:szCs w:val="22"/>
        </w:rPr>
        <w:t xml:space="preserve"> o typie zewnętrznym</w:t>
      </w:r>
      <w:r w:rsidRPr="006835D1">
        <w:rPr>
          <w:rFonts w:ascii="Calibri" w:hAnsi="Calibri" w:cs="Calibri"/>
          <w:sz w:val="22"/>
          <w:szCs w:val="22"/>
        </w:rPr>
        <w:t>. Wykonawca powinien pamiętać, aby plik z podpisem przekazywać łącznie z dokumentem podpisywanym.</w:t>
      </w:r>
    </w:p>
    <w:p w:rsidR="001847FC" w:rsidRPr="006835D1" w:rsidRDefault="001847FC" w:rsidP="00083EAD">
      <w:pPr>
        <w:numPr>
          <w:ilvl w:val="0"/>
          <w:numId w:val="26"/>
        </w:numPr>
        <w:tabs>
          <w:tab w:val="left" w:pos="709"/>
        </w:tabs>
        <w:ind w:left="709" w:hanging="283"/>
        <w:jc w:val="both"/>
        <w:rPr>
          <w:rFonts w:ascii="Calibri" w:hAnsi="Calibri" w:cs="Calibri"/>
          <w:sz w:val="22"/>
          <w:szCs w:val="22"/>
        </w:rPr>
      </w:pPr>
      <w:r w:rsidRPr="006835D1">
        <w:rPr>
          <w:rFonts w:ascii="Calibri" w:hAnsi="Calibri" w:cs="Calibri"/>
          <w:sz w:val="22"/>
          <w:szCs w:val="22"/>
        </w:rPr>
        <w:t>Zamawiający rekomenduje wykorzystanie podpisu z kwalifikowanym znacznikiem czasu.</w:t>
      </w:r>
    </w:p>
    <w:p w:rsidR="001847FC" w:rsidRPr="006835D1" w:rsidRDefault="009A439E" w:rsidP="009A439E">
      <w:pPr>
        <w:tabs>
          <w:tab w:val="left" w:pos="709"/>
        </w:tabs>
        <w:jc w:val="both"/>
        <w:rPr>
          <w:rFonts w:ascii="Calibri" w:hAnsi="Calibri" w:cs="Calibri"/>
          <w:sz w:val="22"/>
          <w:szCs w:val="22"/>
        </w:rPr>
      </w:pPr>
      <w:r w:rsidRPr="006835D1">
        <w:rPr>
          <w:rFonts w:ascii="Calibri" w:hAnsi="Calibri" w:cs="Calibri"/>
          <w:sz w:val="22"/>
          <w:szCs w:val="22"/>
        </w:rPr>
        <w:t>24.</w:t>
      </w:r>
      <w:r w:rsidR="001847FC" w:rsidRPr="006835D1">
        <w:rPr>
          <w:rFonts w:ascii="Calibri" w:hAnsi="Calibri" w:cs="Calibri"/>
          <w:sz w:val="22"/>
          <w:szCs w:val="22"/>
        </w:rPr>
        <w:t xml:space="preserve">Zamawiający zaleca aby w przypadku podpisywania pliku przez kilka osób, stosować podpisy tego samego rodzaju. Podpisywanie różnymi rodzajami podpisów może doprowadzić do problemów w weryfikacji plików. </w:t>
      </w:r>
    </w:p>
    <w:p w:rsidR="001847FC" w:rsidRPr="006835D1" w:rsidRDefault="009A439E" w:rsidP="009A439E">
      <w:pPr>
        <w:tabs>
          <w:tab w:val="left" w:pos="709"/>
        </w:tabs>
        <w:jc w:val="both"/>
        <w:rPr>
          <w:rFonts w:ascii="Calibri" w:hAnsi="Calibri" w:cs="Calibri"/>
          <w:i/>
          <w:sz w:val="22"/>
          <w:szCs w:val="22"/>
        </w:rPr>
      </w:pPr>
      <w:r w:rsidRPr="006835D1">
        <w:rPr>
          <w:rFonts w:ascii="Calibri" w:hAnsi="Calibri" w:cs="Calibri"/>
          <w:sz w:val="22"/>
          <w:szCs w:val="22"/>
        </w:rPr>
        <w:t>25.</w:t>
      </w:r>
      <w:r w:rsidR="001847FC" w:rsidRPr="006835D1">
        <w:rPr>
          <w:rFonts w:ascii="Calibri" w:hAnsi="Calibri" w:cs="Calibri"/>
          <w:sz w:val="22"/>
          <w:szCs w:val="22"/>
        </w:rPr>
        <w:t xml:space="preserve">Zamawiający zaleca, aby Wykonawca z odpowiednim wyprzedzeniem przetestował możliwość prawidłowego wykorzystania wybranej metody podpisania plików oferty. </w:t>
      </w:r>
      <w:r w:rsidR="001847FC" w:rsidRPr="006835D1">
        <w:rPr>
          <w:rFonts w:ascii="Calibri" w:hAnsi="Calibri" w:cs="Calibri"/>
          <w:i/>
          <w:sz w:val="22"/>
          <w:szCs w:val="22"/>
        </w:rPr>
        <w:t>Podczas podpisywania plików zaleca się stosowanie algorytmu skrótu SHA2 zamiast SHA1.</w:t>
      </w:r>
    </w:p>
    <w:p w:rsidR="009A439E" w:rsidRPr="006835D1" w:rsidRDefault="009A439E" w:rsidP="009A439E">
      <w:pPr>
        <w:tabs>
          <w:tab w:val="left" w:pos="709"/>
        </w:tabs>
        <w:jc w:val="both"/>
        <w:rPr>
          <w:rFonts w:ascii="Calibri" w:hAnsi="Calibri" w:cs="Calibri"/>
          <w:sz w:val="22"/>
          <w:szCs w:val="22"/>
        </w:rPr>
      </w:pPr>
      <w:r w:rsidRPr="006835D1">
        <w:rPr>
          <w:rFonts w:ascii="Calibri" w:hAnsi="Calibri" w:cs="Calibri"/>
          <w:i/>
          <w:sz w:val="22"/>
          <w:szCs w:val="22"/>
        </w:rPr>
        <w:t xml:space="preserve">26. </w:t>
      </w:r>
      <w:r w:rsidRPr="006835D1">
        <w:rPr>
          <w:rFonts w:ascii="Calibri" w:hAnsi="Calibri" w:cs="Calibri"/>
          <w:sz w:val="22"/>
          <w:szCs w:val="22"/>
        </w:rPr>
        <w:t xml:space="preserve">Podmiotowe środki dowodowe oraz inne dokumenty lub oświadczenia, o których mowa w SWZ, składa się w formie elektronicznej,  w zakresie i w sposób określony w przepisach wydanych na podstawie art. 70 ustawy PZP, tj. rozporządzenia Prezesa Rady Ministrów z dnia </w:t>
      </w:r>
      <w:r w:rsidRPr="006835D1">
        <w:rPr>
          <w:rFonts w:ascii="Calibri" w:hAnsi="Calibri" w:cs="Calibri"/>
          <w:smallCaps/>
          <w:sz w:val="22"/>
          <w:szCs w:val="22"/>
        </w:rPr>
        <w:t> </w:t>
      </w:r>
      <w:r w:rsidRPr="006835D1">
        <w:rPr>
          <w:rFonts w:ascii="Calibri" w:hAnsi="Calibri" w:cs="Calibri"/>
          <w:smallCaps/>
          <w:sz w:val="22"/>
          <w:szCs w:val="22"/>
        </w:rPr>
        <w:t xml:space="preserve">30 </w:t>
      </w:r>
      <w:r w:rsidRPr="006835D1">
        <w:rPr>
          <w:rFonts w:ascii="Calibri" w:hAnsi="Calibri" w:cs="Calibri"/>
          <w:sz w:val="22"/>
          <w:szCs w:val="22"/>
        </w:rPr>
        <w:t>grudnia 2020 r. w sprawie sposobu sporządzania i przekazywania informacji oraz wymagań technicznych dla dokumentów elektronicznych oraz środków komunikacji elektronicznej w postępowaniu o udzielenie zamówienia publicznego lub konkursie (Dz.U. z 2020 poz. 2452).</w:t>
      </w:r>
    </w:p>
    <w:p w:rsidR="008803D0" w:rsidRPr="006835D1" w:rsidRDefault="003F70FF" w:rsidP="008803D0">
      <w:pPr>
        <w:tabs>
          <w:tab w:val="left" w:pos="709"/>
        </w:tabs>
        <w:jc w:val="both"/>
        <w:rPr>
          <w:rFonts w:ascii="Calibri" w:hAnsi="Calibri" w:cs="Calibri"/>
          <w:sz w:val="22"/>
          <w:szCs w:val="22"/>
        </w:rPr>
      </w:pPr>
      <w:r w:rsidRPr="006835D1">
        <w:rPr>
          <w:rFonts w:ascii="Calibri" w:hAnsi="Calibri" w:cs="Calibri"/>
          <w:sz w:val="22"/>
          <w:szCs w:val="22"/>
        </w:rPr>
        <w:t>27</w:t>
      </w:r>
      <w:r w:rsidR="008803D0" w:rsidRPr="006835D1">
        <w:rPr>
          <w:rFonts w:ascii="Calibri" w:hAnsi="Calibri" w:cs="Calibri"/>
          <w:sz w:val="22"/>
          <w:szCs w:val="22"/>
        </w:rPr>
        <w:t>.</w:t>
      </w:r>
      <w:r w:rsidRPr="006835D1">
        <w:rPr>
          <w:rFonts w:ascii="Calibri" w:hAnsi="Calibri" w:cs="Calibri"/>
          <w:sz w:val="22"/>
          <w:szCs w:val="22"/>
        </w:rPr>
        <w:t xml:space="preserve"> </w:t>
      </w:r>
      <w:r w:rsidR="008803D0" w:rsidRPr="006835D1">
        <w:rPr>
          <w:rFonts w:ascii="Calibri" w:hAnsi="Calibri" w:cs="Calibri"/>
          <w:sz w:val="22"/>
          <w:szCs w:val="22"/>
        </w:rPr>
        <w:t>Zamawiający informuje, że w przypadku kiedy Wykonawca otrzyma od niego wezwanie w trybie art. 224 ustawy PZP, a złożone przez niego wyjaśnienia i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w:t>
      </w:r>
    </w:p>
    <w:p w:rsidR="001847FC" w:rsidRPr="006835D1" w:rsidRDefault="001847FC" w:rsidP="008E681A">
      <w:pPr>
        <w:suppressAutoHyphens/>
        <w:jc w:val="both"/>
        <w:rPr>
          <w:rFonts w:ascii="Calibri" w:hAnsi="Calibri" w:cs="Calibri"/>
          <w:sz w:val="22"/>
          <w:szCs w:val="22"/>
        </w:rPr>
      </w:pPr>
    </w:p>
    <w:p w:rsidR="00007833" w:rsidRDefault="00007833" w:rsidP="008560AA">
      <w:pPr>
        <w:suppressAutoHyphens/>
        <w:autoSpaceDE w:val="0"/>
        <w:autoSpaceDN w:val="0"/>
        <w:adjustRightInd w:val="0"/>
        <w:rPr>
          <w:rFonts w:ascii="Calibri" w:eastAsia="Calibri" w:hAnsi="Calibri" w:cs="Calibri"/>
          <w:b/>
          <w:sz w:val="22"/>
          <w:szCs w:val="22"/>
          <w:lang w:eastAsia="en-US"/>
        </w:rPr>
      </w:pPr>
    </w:p>
    <w:p w:rsidR="00007833" w:rsidRDefault="00007833" w:rsidP="008560AA">
      <w:pPr>
        <w:suppressAutoHyphens/>
        <w:autoSpaceDE w:val="0"/>
        <w:autoSpaceDN w:val="0"/>
        <w:adjustRightInd w:val="0"/>
        <w:rPr>
          <w:rFonts w:ascii="Calibri" w:eastAsia="Calibri" w:hAnsi="Calibri" w:cs="Calibri"/>
          <w:b/>
          <w:sz w:val="22"/>
          <w:szCs w:val="22"/>
          <w:lang w:eastAsia="en-US"/>
        </w:rPr>
      </w:pPr>
    </w:p>
    <w:p w:rsidR="00071F7E" w:rsidRPr="006835D1" w:rsidRDefault="007D4AC9" w:rsidP="008560AA">
      <w:pPr>
        <w:suppressAutoHyphens/>
        <w:autoSpaceDE w:val="0"/>
        <w:autoSpaceDN w:val="0"/>
        <w:adjustRightInd w:val="0"/>
        <w:rPr>
          <w:rFonts w:ascii="Calibri" w:eastAsia="Calibri" w:hAnsi="Calibri" w:cs="Calibri"/>
          <w:b/>
          <w:sz w:val="22"/>
          <w:szCs w:val="22"/>
          <w:lang w:eastAsia="en-US"/>
        </w:rPr>
      </w:pPr>
      <w:r w:rsidRPr="006835D1">
        <w:rPr>
          <w:rFonts w:ascii="Calibri" w:eastAsia="Calibri" w:hAnsi="Calibri" w:cs="Calibri"/>
          <w:b/>
          <w:sz w:val="22"/>
          <w:szCs w:val="22"/>
          <w:lang w:eastAsia="en-US"/>
        </w:rPr>
        <w:t>XV</w:t>
      </w:r>
      <w:r w:rsidR="00071F7E" w:rsidRPr="006835D1">
        <w:rPr>
          <w:rFonts w:ascii="Calibri" w:eastAsia="Calibri" w:hAnsi="Calibri" w:cs="Calibri"/>
          <w:b/>
          <w:sz w:val="22"/>
          <w:szCs w:val="22"/>
          <w:lang w:eastAsia="en-US"/>
        </w:rPr>
        <w:t xml:space="preserve">.  </w:t>
      </w:r>
      <w:bookmarkStart w:id="10" w:name="_Hlk66032022"/>
      <w:r w:rsidRPr="006835D1">
        <w:rPr>
          <w:rFonts w:ascii="Calibri" w:eastAsia="Calibri" w:hAnsi="Calibri" w:cs="Calibri"/>
          <w:b/>
          <w:sz w:val="22"/>
          <w:szCs w:val="22"/>
          <w:lang w:eastAsia="en-US"/>
        </w:rPr>
        <w:t>SP</w:t>
      </w:r>
      <w:r w:rsidR="001D543E" w:rsidRPr="006835D1">
        <w:rPr>
          <w:rFonts w:ascii="Calibri" w:eastAsia="Calibri" w:hAnsi="Calibri" w:cs="Calibri"/>
          <w:b/>
          <w:sz w:val="22"/>
          <w:szCs w:val="22"/>
          <w:lang w:eastAsia="en-US"/>
        </w:rPr>
        <w:t>O</w:t>
      </w:r>
      <w:r w:rsidRPr="006835D1">
        <w:rPr>
          <w:rFonts w:ascii="Calibri" w:eastAsia="Calibri" w:hAnsi="Calibri" w:cs="Calibri"/>
          <w:b/>
          <w:sz w:val="22"/>
          <w:szCs w:val="22"/>
          <w:lang w:eastAsia="en-US"/>
        </w:rPr>
        <w:t xml:space="preserve">SÓB ORAZ TERMIN </w:t>
      </w:r>
      <w:r w:rsidR="00071F7E" w:rsidRPr="006835D1">
        <w:rPr>
          <w:rFonts w:ascii="Calibri" w:eastAsia="Calibri" w:hAnsi="Calibri" w:cs="Calibri"/>
          <w:b/>
          <w:sz w:val="22"/>
          <w:szCs w:val="22"/>
          <w:lang w:eastAsia="en-US"/>
        </w:rPr>
        <w:t>SKŁADANIA  OFERT</w:t>
      </w:r>
      <w:bookmarkEnd w:id="10"/>
    </w:p>
    <w:p w:rsidR="001847FC" w:rsidRPr="006835D1" w:rsidRDefault="001111CA" w:rsidP="001847FC">
      <w:pPr>
        <w:spacing w:line="260" w:lineRule="atLeast"/>
        <w:rPr>
          <w:rFonts w:ascii="Calibri" w:hAnsi="Calibri" w:cs="Calibri"/>
          <w:b/>
          <w:bCs/>
          <w:sz w:val="22"/>
          <w:szCs w:val="22"/>
        </w:rPr>
      </w:pPr>
      <w:bookmarkStart w:id="11" w:name="_Hlk66032074"/>
      <w:r w:rsidRPr="006835D1">
        <w:rPr>
          <w:rFonts w:ascii="Calibri" w:hAnsi="Calibri" w:cs="Calibri"/>
          <w:b/>
          <w:bCs/>
          <w:sz w:val="22"/>
          <w:szCs w:val="22"/>
        </w:rPr>
        <w:t xml:space="preserve">A. </w:t>
      </w:r>
      <w:r w:rsidR="00106235" w:rsidRPr="006835D1">
        <w:rPr>
          <w:rFonts w:ascii="Calibri" w:hAnsi="Calibri" w:cs="Calibri"/>
          <w:b/>
          <w:bCs/>
          <w:sz w:val="22"/>
          <w:szCs w:val="22"/>
        </w:rPr>
        <w:t xml:space="preserve"> </w:t>
      </w:r>
      <w:r w:rsidR="000F1C99" w:rsidRPr="006835D1">
        <w:rPr>
          <w:rFonts w:ascii="Calibri" w:hAnsi="Calibri" w:cs="Calibri"/>
          <w:b/>
          <w:bCs/>
          <w:sz w:val="22"/>
          <w:szCs w:val="22"/>
        </w:rPr>
        <w:t>S</w:t>
      </w:r>
      <w:r w:rsidR="00EF635C" w:rsidRPr="006835D1">
        <w:rPr>
          <w:rFonts w:ascii="Calibri" w:hAnsi="Calibri" w:cs="Calibri"/>
          <w:b/>
          <w:bCs/>
          <w:sz w:val="22"/>
          <w:szCs w:val="22"/>
        </w:rPr>
        <w:t>posób składania</w:t>
      </w:r>
      <w:r w:rsidR="00106235" w:rsidRPr="006835D1">
        <w:rPr>
          <w:rFonts w:ascii="Calibri" w:hAnsi="Calibri" w:cs="Calibri"/>
          <w:b/>
          <w:bCs/>
          <w:sz w:val="22"/>
          <w:szCs w:val="22"/>
        </w:rPr>
        <w:t xml:space="preserve"> ofert</w:t>
      </w:r>
      <w:bookmarkEnd w:id="11"/>
    </w:p>
    <w:p w:rsidR="008803D0" w:rsidRPr="006835D1" w:rsidRDefault="008803D0" w:rsidP="008803D0">
      <w:pPr>
        <w:tabs>
          <w:tab w:val="left" w:pos="709"/>
        </w:tabs>
        <w:jc w:val="both"/>
        <w:rPr>
          <w:rFonts w:ascii="Calibri" w:hAnsi="Calibri" w:cs="Calibri"/>
          <w:sz w:val="22"/>
          <w:szCs w:val="22"/>
        </w:rPr>
      </w:pPr>
      <w:r w:rsidRPr="006835D1">
        <w:rPr>
          <w:rFonts w:ascii="Calibri" w:hAnsi="Calibri" w:cs="Calibri"/>
          <w:sz w:val="22"/>
          <w:szCs w:val="22"/>
        </w:rPr>
        <w:t xml:space="preserve">1. Ofertę należy przygotować z należytą starannością dla podmiotu ubiegającego się o udzielenie zamówienia publicznego i zachowaniem odpowiedniego odstępu czasu do zakończenia przyjmowania ofert. </w:t>
      </w:r>
      <w:r w:rsidR="003975B5" w:rsidRPr="006835D1">
        <w:rPr>
          <w:rFonts w:ascii="Calibri" w:hAnsi="Calibri" w:cs="Calibri"/>
          <w:sz w:val="22"/>
          <w:szCs w:val="22"/>
        </w:rPr>
        <w:t>Sugerujemy złożenie oferty na 24 godziny przed terminem składania ofert/wniosków.</w:t>
      </w:r>
    </w:p>
    <w:p w:rsidR="008803D0" w:rsidRPr="006835D1" w:rsidRDefault="008803D0" w:rsidP="008803D0">
      <w:pPr>
        <w:tabs>
          <w:tab w:val="left" w:pos="709"/>
        </w:tabs>
        <w:jc w:val="both"/>
        <w:rPr>
          <w:rFonts w:ascii="Calibri" w:hAnsi="Calibri" w:cs="Calibri"/>
          <w:sz w:val="22"/>
          <w:szCs w:val="22"/>
        </w:rPr>
      </w:pPr>
      <w:r w:rsidRPr="006835D1">
        <w:rPr>
          <w:rFonts w:ascii="Calibri" w:hAnsi="Calibri" w:cs="Calibri"/>
          <w:sz w:val="22"/>
          <w:szCs w:val="22"/>
        </w:rPr>
        <w:t xml:space="preserve">2. Jeśli Wykonawca pakuje dokumenty np. w plik o rozszerzeniu .zip, zaleca się wcześniejsze podpisanie każdego ze skompresowanych plików. </w:t>
      </w:r>
    </w:p>
    <w:p w:rsidR="008803D0" w:rsidRPr="006835D1" w:rsidRDefault="008803D0" w:rsidP="008803D0">
      <w:pPr>
        <w:tabs>
          <w:tab w:val="left" w:pos="709"/>
        </w:tabs>
        <w:jc w:val="both"/>
        <w:rPr>
          <w:rFonts w:ascii="Calibri" w:hAnsi="Calibri" w:cs="Calibri"/>
          <w:sz w:val="22"/>
          <w:szCs w:val="22"/>
        </w:rPr>
      </w:pPr>
      <w:r w:rsidRPr="006835D1">
        <w:rPr>
          <w:rFonts w:ascii="Calibri" w:hAnsi="Calibri" w:cs="Calibri"/>
          <w:sz w:val="22"/>
          <w:szCs w:val="22"/>
        </w:rPr>
        <w:lastRenderedPageBreak/>
        <w:t xml:space="preserve">3. Zamawiający zaleca aby </w:t>
      </w:r>
      <w:r w:rsidRPr="006835D1">
        <w:rPr>
          <w:rFonts w:ascii="Calibri" w:hAnsi="Calibri" w:cs="Calibri"/>
          <w:sz w:val="22"/>
          <w:szCs w:val="22"/>
          <w:u w:val="single"/>
        </w:rPr>
        <w:t>nie</w:t>
      </w:r>
      <w:r w:rsidRPr="006835D1">
        <w:rPr>
          <w:rFonts w:ascii="Calibri" w:hAnsi="Calibri" w:cs="Calibri"/>
          <w:b/>
          <w:sz w:val="22"/>
          <w:szCs w:val="22"/>
        </w:rPr>
        <w:t xml:space="preserve"> </w:t>
      </w:r>
      <w:r w:rsidRPr="006835D1">
        <w:rPr>
          <w:rFonts w:ascii="Calibri" w:hAnsi="Calibri" w:cs="Calibri"/>
          <w:sz w:val="22"/>
          <w:szCs w:val="22"/>
        </w:rPr>
        <w:t>wprowadzać jakichkolwiek zmian w plikach po podpisaniu ich podpisem kwalifikowanym. Może to skutkować naruszeniem integralności plików co równoważne będzie z koniecznością odrzucenia oferty.</w:t>
      </w:r>
    </w:p>
    <w:p w:rsidR="00F71BF0" w:rsidRPr="006835D1" w:rsidRDefault="008803D0" w:rsidP="00655135">
      <w:pPr>
        <w:tabs>
          <w:tab w:val="left" w:pos="709"/>
        </w:tabs>
        <w:jc w:val="both"/>
        <w:rPr>
          <w:rFonts w:ascii="Calibri" w:hAnsi="Calibri" w:cs="Calibri"/>
          <w:sz w:val="22"/>
          <w:szCs w:val="22"/>
        </w:rPr>
      </w:pPr>
      <w:r w:rsidRPr="006835D1">
        <w:rPr>
          <w:rFonts w:ascii="Calibri" w:hAnsi="Calibri" w:cs="Calibri"/>
          <w:sz w:val="22"/>
          <w:szCs w:val="22"/>
        </w:rPr>
        <w:t>4. Brak jednoznacznego wskazania, które informacje stanowią tajemnicę przedsiębiorstwa oznaczać będzie, że wszelkie oświadczenia, zaświadczenia oraz inne dokumenty składane w trakcie niniejszego postępowania są jawne bez zastrzeżeń.</w:t>
      </w:r>
    </w:p>
    <w:p w:rsidR="00F71BF0" w:rsidRPr="006835D1" w:rsidRDefault="00655135" w:rsidP="00161E6B">
      <w:pPr>
        <w:tabs>
          <w:tab w:val="left" w:pos="851"/>
        </w:tabs>
        <w:jc w:val="both"/>
        <w:rPr>
          <w:rFonts w:ascii="Calibri" w:eastAsia="Calibri" w:hAnsi="Calibri" w:cs="Calibri"/>
          <w:sz w:val="22"/>
          <w:szCs w:val="22"/>
        </w:rPr>
      </w:pPr>
      <w:r w:rsidRPr="006835D1">
        <w:rPr>
          <w:rFonts w:ascii="Calibri" w:eastAsia="Times New Roman" w:hAnsi="Calibri" w:cs="Calibri"/>
          <w:bCs/>
          <w:sz w:val="22"/>
          <w:szCs w:val="22"/>
        </w:rPr>
        <w:t>5</w:t>
      </w:r>
      <w:r w:rsidR="00F67448" w:rsidRPr="006835D1">
        <w:rPr>
          <w:rFonts w:ascii="Calibri" w:eastAsia="Times New Roman" w:hAnsi="Calibri" w:cs="Calibri"/>
          <w:bCs/>
          <w:sz w:val="22"/>
          <w:szCs w:val="22"/>
        </w:rPr>
        <w:t>.</w:t>
      </w:r>
      <w:r w:rsidR="00707E09" w:rsidRPr="006835D1">
        <w:rPr>
          <w:rFonts w:ascii="Calibri" w:eastAsia="Times New Roman" w:hAnsi="Calibri" w:cs="Calibri"/>
          <w:bCs/>
          <w:sz w:val="22"/>
          <w:szCs w:val="22"/>
        </w:rPr>
        <w:t xml:space="preserve"> </w:t>
      </w:r>
      <w:r w:rsidR="00161E6B" w:rsidRPr="006835D1">
        <w:rPr>
          <w:rFonts w:ascii="Calibri" w:hAnsi="Calibri" w:cs="Calibri"/>
          <w:sz w:val="22"/>
          <w:szCs w:val="22"/>
        </w:rPr>
        <w:t xml:space="preserve">Wykonawca, za pośrednictwem </w:t>
      </w:r>
      <w:hyperlink r:id="rId29">
        <w:r w:rsidR="00161E6B" w:rsidRPr="006835D1">
          <w:rPr>
            <w:rFonts w:ascii="Calibri" w:hAnsi="Calibri" w:cs="Calibri"/>
            <w:sz w:val="22"/>
            <w:szCs w:val="22"/>
            <w:u w:val="single"/>
          </w:rPr>
          <w:t>platformazakupowa.pl</w:t>
        </w:r>
      </w:hyperlink>
      <w:r w:rsidR="00161E6B" w:rsidRPr="006835D1">
        <w:rPr>
          <w:rFonts w:ascii="Calibri" w:hAnsi="Calibri" w:cs="Calibri"/>
          <w:sz w:val="22"/>
          <w:szCs w:val="22"/>
        </w:rPr>
        <w:t xml:space="preserve"> może przed upływem terminu do składania ofert zmienić lub wycofać ofertę. Sposób dokonywania zmiany lub wycofania oferty zamieszczono w instrukcji zamieszczonej na stronie internetowej pod adresem: </w:t>
      </w:r>
      <w:hyperlink r:id="rId30" w:history="1">
        <w:r w:rsidR="00161E6B" w:rsidRPr="006835D1">
          <w:rPr>
            <w:rFonts w:ascii="Calibri" w:hAnsi="Calibri" w:cs="Calibri"/>
            <w:sz w:val="22"/>
            <w:szCs w:val="22"/>
            <w:u w:val="single"/>
          </w:rPr>
          <w:t>https://platformazakupowa.pl/strona/45-instrukcje</w:t>
        </w:r>
      </w:hyperlink>
    </w:p>
    <w:p w:rsidR="003B140D" w:rsidRPr="006835D1" w:rsidRDefault="00655135" w:rsidP="003B140D">
      <w:pPr>
        <w:jc w:val="both"/>
        <w:rPr>
          <w:rFonts w:ascii="Calibri" w:eastAsia="Times New Roman" w:hAnsi="Calibri" w:cs="Calibri"/>
          <w:bCs/>
          <w:sz w:val="22"/>
          <w:szCs w:val="22"/>
        </w:rPr>
      </w:pPr>
      <w:r w:rsidRPr="006835D1">
        <w:rPr>
          <w:rFonts w:ascii="Calibri" w:eastAsia="Times New Roman" w:hAnsi="Calibri" w:cs="Calibri"/>
          <w:bCs/>
          <w:sz w:val="22"/>
          <w:szCs w:val="22"/>
        </w:rPr>
        <w:t>6</w:t>
      </w:r>
      <w:r w:rsidR="003B140D" w:rsidRPr="006835D1">
        <w:rPr>
          <w:rFonts w:ascii="Calibri" w:eastAsia="Times New Roman" w:hAnsi="Calibri" w:cs="Calibri"/>
          <w:bCs/>
          <w:sz w:val="22"/>
          <w:szCs w:val="22"/>
        </w:rPr>
        <w:t>. Za datę złożenia oferty przyjmuje się datę jej przekazania w systemie (platformie) w drugim kroku składania oferty poprzez kliknięcie przycisku “Złóż ofertę” i wyświetlenie się komunikatu, że oferta została zaszyfrowana i złożona.</w:t>
      </w:r>
    </w:p>
    <w:p w:rsidR="00F71BF0" w:rsidRPr="006835D1" w:rsidRDefault="00655135" w:rsidP="000F1C99">
      <w:pPr>
        <w:suppressAutoHyphens/>
        <w:autoSpaceDE w:val="0"/>
        <w:autoSpaceDN w:val="0"/>
        <w:adjustRightInd w:val="0"/>
        <w:spacing w:after="60"/>
        <w:jc w:val="both"/>
        <w:rPr>
          <w:rFonts w:ascii="Calibri" w:eastAsia="Times New Roman" w:hAnsi="Calibri" w:cs="Calibri"/>
          <w:bCs/>
          <w:sz w:val="22"/>
          <w:szCs w:val="22"/>
        </w:rPr>
      </w:pPr>
      <w:r w:rsidRPr="006835D1">
        <w:rPr>
          <w:rFonts w:ascii="Calibri" w:eastAsia="Times New Roman" w:hAnsi="Calibri" w:cs="Calibri"/>
          <w:bCs/>
          <w:sz w:val="22"/>
          <w:szCs w:val="22"/>
        </w:rPr>
        <w:t>7</w:t>
      </w:r>
      <w:r w:rsidR="00F67448" w:rsidRPr="006835D1">
        <w:rPr>
          <w:rFonts w:ascii="Calibri" w:eastAsia="Times New Roman" w:hAnsi="Calibri" w:cs="Calibri"/>
          <w:bCs/>
          <w:sz w:val="22"/>
          <w:szCs w:val="22"/>
        </w:rPr>
        <w:t>.</w:t>
      </w:r>
      <w:r w:rsidR="00707E09" w:rsidRPr="006835D1">
        <w:rPr>
          <w:rFonts w:ascii="Calibri" w:eastAsia="Times New Roman" w:hAnsi="Calibri" w:cs="Calibri"/>
          <w:bCs/>
          <w:sz w:val="22"/>
          <w:szCs w:val="22"/>
        </w:rPr>
        <w:t xml:space="preserve"> </w:t>
      </w:r>
      <w:r w:rsidR="00B57382" w:rsidRPr="006835D1">
        <w:rPr>
          <w:rFonts w:ascii="Calibri" w:eastAsia="Times New Roman" w:hAnsi="Calibri" w:cs="Calibri"/>
          <w:bCs/>
          <w:sz w:val="22"/>
          <w:szCs w:val="22"/>
        </w:rPr>
        <w:t>Wykonawc</w:t>
      </w:r>
      <w:r w:rsidR="00F71BF0" w:rsidRPr="006835D1">
        <w:rPr>
          <w:rFonts w:ascii="Calibri" w:eastAsia="Times New Roman" w:hAnsi="Calibri" w:cs="Calibri"/>
          <w:bCs/>
          <w:sz w:val="22"/>
          <w:szCs w:val="22"/>
        </w:rPr>
        <w:t>a po upływie terminu do składania ofert nie może skutecznie dokonać zmiany ani wycofać złożonej oferty.</w:t>
      </w:r>
    </w:p>
    <w:p w:rsidR="00F71BF0" w:rsidRPr="006835D1" w:rsidRDefault="00655135" w:rsidP="008570C6">
      <w:pPr>
        <w:suppressAutoHyphens/>
        <w:autoSpaceDE w:val="0"/>
        <w:autoSpaceDN w:val="0"/>
        <w:adjustRightInd w:val="0"/>
        <w:spacing w:after="60"/>
        <w:jc w:val="both"/>
        <w:rPr>
          <w:rFonts w:ascii="Calibri" w:eastAsia="Times New Roman" w:hAnsi="Calibri" w:cs="Calibri"/>
          <w:bCs/>
          <w:sz w:val="22"/>
          <w:szCs w:val="22"/>
        </w:rPr>
      </w:pPr>
      <w:r w:rsidRPr="006835D1">
        <w:rPr>
          <w:rFonts w:ascii="Calibri" w:eastAsia="Times New Roman" w:hAnsi="Calibri" w:cs="Calibri"/>
          <w:bCs/>
          <w:sz w:val="22"/>
          <w:szCs w:val="22"/>
        </w:rPr>
        <w:t>8</w:t>
      </w:r>
      <w:r w:rsidR="0000396E" w:rsidRPr="006835D1">
        <w:rPr>
          <w:rFonts w:ascii="Calibri" w:eastAsia="Times New Roman" w:hAnsi="Calibri" w:cs="Calibri"/>
          <w:bCs/>
          <w:sz w:val="22"/>
          <w:szCs w:val="22"/>
        </w:rPr>
        <w:t xml:space="preserve">. </w:t>
      </w:r>
      <w:r w:rsidR="00B57382" w:rsidRPr="006835D1">
        <w:rPr>
          <w:rFonts w:ascii="Calibri" w:eastAsia="Times New Roman" w:hAnsi="Calibri" w:cs="Calibri"/>
          <w:bCs/>
          <w:sz w:val="22"/>
          <w:szCs w:val="22"/>
        </w:rPr>
        <w:t>Wykonawc</w:t>
      </w:r>
      <w:r w:rsidR="00F71BF0" w:rsidRPr="006835D1">
        <w:rPr>
          <w:rFonts w:ascii="Calibri" w:eastAsia="Times New Roman" w:hAnsi="Calibri" w:cs="Calibri"/>
          <w:bCs/>
          <w:sz w:val="22"/>
          <w:szCs w:val="22"/>
        </w:rPr>
        <w:t>y zobowiązani są zapoznać się dokładnie z informacjami zawartymi w SWZ i przygotować ofertę zgodnie z wymaganiami określonymi w tym dokumencie.</w:t>
      </w:r>
    </w:p>
    <w:p w:rsidR="00C83E77" w:rsidRPr="006835D1" w:rsidRDefault="003B140D" w:rsidP="008570C6">
      <w:pPr>
        <w:suppressAutoHyphens/>
        <w:autoSpaceDE w:val="0"/>
        <w:autoSpaceDN w:val="0"/>
        <w:adjustRightInd w:val="0"/>
        <w:spacing w:after="60"/>
        <w:jc w:val="both"/>
        <w:rPr>
          <w:rFonts w:ascii="Calibri" w:eastAsia="Times New Roman" w:hAnsi="Calibri" w:cs="Calibri"/>
          <w:bCs/>
          <w:sz w:val="22"/>
          <w:szCs w:val="22"/>
        </w:rPr>
      </w:pPr>
      <w:r w:rsidRPr="006835D1">
        <w:rPr>
          <w:rFonts w:ascii="Calibri" w:eastAsia="Times New Roman" w:hAnsi="Calibri" w:cs="Calibri"/>
          <w:bCs/>
          <w:sz w:val="22"/>
          <w:szCs w:val="22"/>
        </w:rPr>
        <w:t>10</w:t>
      </w:r>
      <w:r w:rsidR="0000396E" w:rsidRPr="006835D1">
        <w:rPr>
          <w:rFonts w:ascii="Calibri" w:eastAsia="Times New Roman" w:hAnsi="Calibri" w:cs="Calibri"/>
          <w:bCs/>
          <w:sz w:val="22"/>
          <w:szCs w:val="22"/>
        </w:rPr>
        <w:t>.</w:t>
      </w:r>
      <w:r w:rsidR="00B57382" w:rsidRPr="006835D1">
        <w:rPr>
          <w:rFonts w:ascii="Calibri" w:eastAsia="Times New Roman" w:hAnsi="Calibri" w:cs="Calibri"/>
          <w:bCs/>
          <w:sz w:val="22"/>
          <w:szCs w:val="22"/>
        </w:rPr>
        <w:t>Wykonawc</w:t>
      </w:r>
      <w:r w:rsidR="00F71BF0" w:rsidRPr="006835D1">
        <w:rPr>
          <w:rFonts w:ascii="Calibri" w:eastAsia="Times New Roman" w:hAnsi="Calibri" w:cs="Calibri"/>
          <w:bCs/>
          <w:sz w:val="22"/>
          <w:szCs w:val="22"/>
        </w:rPr>
        <w:t xml:space="preserve">y ponoszą wszelkie koszty własne związane z przygotowaniem i złożeniem oferty, niezależnie od wyniku Postępowania. </w:t>
      </w:r>
      <w:r w:rsidR="00406BED" w:rsidRPr="006835D1">
        <w:rPr>
          <w:rFonts w:ascii="Calibri" w:eastAsia="Times New Roman" w:hAnsi="Calibri" w:cs="Calibri"/>
          <w:bCs/>
          <w:sz w:val="22"/>
          <w:szCs w:val="22"/>
        </w:rPr>
        <w:t>Zamawia</w:t>
      </w:r>
      <w:r w:rsidR="00F71BF0" w:rsidRPr="006835D1">
        <w:rPr>
          <w:rFonts w:ascii="Calibri" w:eastAsia="Times New Roman" w:hAnsi="Calibri" w:cs="Calibri"/>
          <w:bCs/>
          <w:sz w:val="22"/>
          <w:szCs w:val="22"/>
        </w:rPr>
        <w:t xml:space="preserve">jący w żadnym przypadku nie odpowiada za koszty poniesione przez Wykonawców w związku z przygotowaniem i złożeniem oferty. </w:t>
      </w:r>
    </w:p>
    <w:p w:rsidR="00F71BF0" w:rsidRPr="006835D1" w:rsidRDefault="003B140D" w:rsidP="00D02AB2">
      <w:pPr>
        <w:suppressAutoHyphens/>
        <w:autoSpaceDE w:val="0"/>
        <w:autoSpaceDN w:val="0"/>
        <w:adjustRightInd w:val="0"/>
        <w:spacing w:after="60"/>
        <w:jc w:val="both"/>
        <w:rPr>
          <w:rFonts w:ascii="Calibri" w:eastAsia="Times New Roman" w:hAnsi="Calibri" w:cs="Calibri"/>
          <w:bCs/>
          <w:sz w:val="22"/>
          <w:szCs w:val="22"/>
        </w:rPr>
      </w:pPr>
      <w:r w:rsidRPr="006835D1">
        <w:rPr>
          <w:rFonts w:ascii="Calibri" w:eastAsia="Times New Roman" w:hAnsi="Calibri" w:cs="Calibri"/>
          <w:bCs/>
          <w:sz w:val="22"/>
          <w:szCs w:val="22"/>
        </w:rPr>
        <w:t>11</w:t>
      </w:r>
      <w:r w:rsidR="0000396E" w:rsidRPr="006835D1">
        <w:rPr>
          <w:rFonts w:ascii="Calibri" w:eastAsia="Times New Roman" w:hAnsi="Calibri" w:cs="Calibri"/>
          <w:bCs/>
          <w:sz w:val="22"/>
          <w:szCs w:val="22"/>
        </w:rPr>
        <w:t>.</w:t>
      </w:r>
      <w:r w:rsidR="00F71BF0" w:rsidRPr="006835D1">
        <w:rPr>
          <w:rFonts w:ascii="Calibri" w:eastAsia="Times New Roman" w:hAnsi="Calibri" w:cs="Calibri"/>
          <w:bCs/>
          <w:sz w:val="22"/>
          <w:szCs w:val="22"/>
        </w:rPr>
        <w:t>Jeden Wykonawca może złożyć tylko jedną ofertę. Złożenie większej liczby ofert lub złożenie ofert wariantowych / alternatywnych spowoduje odrzucenie wszystkich ofert złożonych przez Wykonawcę.</w:t>
      </w:r>
    </w:p>
    <w:p w:rsidR="00F11657" w:rsidRPr="006835D1" w:rsidRDefault="003B140D" w:rsidP="00F11657">
      <w:pPr>
        <w:suppressAutoHyphens/>
        <w:autoSpaceDE w:val="0"/>
        <w:autoSpaceDN w:val="0"/>
        <w:adjustRightInd w:val="0"/>
        <w:spacing w:after="60"/>
        <w:jc w:val="both"/>
        <w:rPr>
          <w:rFonts w:ascii="Calibri" w:eastAsia="Times New Roman" w:hAnsi="Calibri" w:cs="Calibri"/>
          <w:bCs/>
          <w:sz w:val="22"/>
          <w:szCs w:val="22"/>
        </w:rPr>
      </w:pPr>
      <w:r w:rsidRPr="006835D1">
        <w:rPr>
          <w:rFonts w:ascii="Calibri" w:eastAsia="Times New Roman" w:hAnsi="Calibri" w:cs="Calibri"/>
          <w:bCs/>
          <w:sz w:val="22"/>
          <w:szCs w:val="22"/>
        </w:rPr>
        <w:t>12</w:t>
      </w:r>
      <w:r w:rsidR="00F11657" w:rsidRPr="006835D1">
        <w:rPr>
          <w:rFonts w:ascii="Calibri" w:eastAsia="Times New Roman" w:hAnsi="Calibri" w:cs="Calibri"/>
          <w:bCs/>
          <w:sz w:val="22"/>
          <w:szCs w:val="22"/>
        </w:rPr>
        <w:t xml:space="preserve">. Ofertę wraz z wymaganymi dokumentami należy umieścić na </w:t>
      </w:r>
      <w:hyperlink r:id="rId31">
        <w:r w:rsidR="00F11657" w:rsidRPr="006835D1">
          <w:rPr>
            <w:rStyle w:val="Hipercze"/>
            <w:rFonts w:ascii="Calibri" w:eastAsia="Times New Roman" w:hAnsi="Calibri" w:cs="Calibri"/>
            <w:bCs/>
            <w:color w:val="auto"/>
            <w:sz w:val="22"/>
            <w:szCs w:val="22"/>
          </w:rPr>
          <w:t>platformazakupowa.pl</w:t>
        </w:r>
      </w:hyperlink>
      <w:r w:rsidR="00F11657" w:rsidRPr="006835D1">
        <w:rPr>
          <w:rFonts w:ascii="Calibri" w:eastAsia="Times New Roman" w:hAnsi="Calibri" w:cs="Calibri"/>
          <w:bCs/>
          <w:sz w:val="22"/>
          <w:szCs w:val="22"/>
        </w:rPr>
        <w:t xml:space="preserve"> pod adresem: </w:t>
      </w:r>
      <w:hyperlink r:id="rId32" w:history="1">
        <w:r w:rsidR="00FF3E62" w:rsidRPr="006835D1">
          <w:rPr>
            <w:rStyle w:val="Hipercze"/>
            <w:rFonts w:ascii="Calibri" w:eastAsia="Times New Roman" w:hAnsi="Calibri" w:cs="Calibri"/>
            <w:bCs/>
            <w:color w:val="auto"/>
            <w:sz w:val="22"/>
            <w:szCs w:val="22"/>
          </w:rPr>
          <w:t>https://platformazakupowa.pl/pn/csk_umed</w:t>
        </w:r>
      </w:hyperlink>
      <w:r w:rsidR="00FF3E62" w:rsidRPr="006835D1">
        <w:rPr>
          <w:rStyle w:val="Hipercze"/>
          <w:rFonts w:ascii="Calibri" w:eastAsia="Times New Roman" w:hAnsi="Calibri" w:cs="Calibri"/>
          <w:bCs/>
          <w:color w:val="auto"/>
          <w:sz w:val="22"/>
          <w:szCs w:val="22"/>
        </w:rPr>
        <w:t xml:space="preserve"> </w:t>
      </w:r>
      <w:r w:rsidR="00F11657" w:rsidRPr="006835D1">
        <w:rPr>
          <w:rFonts w:ascii="Calibri" w:eastAsia="Times New Roman" w:hAnsi="Calibri" w:cs="Calibri"/>
          <w:bCs/>
          <w:sz w:val="22"/>
          <w:szCs w:val="22"/>
        </w:rPr>
        <w:t xml:space="preserve">w myśl Ustawy na stronie internetowej prowadzonego postępowania.  </w:t>
      </w:r>
    </w:p>
    <w:p w:rsidR="001306B7" w:rsidRPr="006835D1" w:rsidRDefault="001306B7" w:rsidP="00F21B37">
      <w:pPr>
        <w:suppressAutoHyphens/>
        <w:jc w:val="both"/>
        <w:rPr>
          <w:rFonts w:ascii="Calibri" w:eastAsia="Times New Roman" w:hAnsi="Calibri" w:cs="Calibri"/>
          <w:b/>
          <w:bCs/>
          <w:sz w:val="22"/>
          <w:szCs w:val="22"/>
          <w:lang w:eastAsia="ar-SA"/>
        </w:rPr>
      </w:pPr>
    </w:p>
    <w:p w:rsidR="00D5634B" w:rsidRPr="00960292" w:rsidRDefault="008570C6" w:rsidP="00D5634B">
      <w:pPr>
        <w:suppressAutoHyphens/>
        <w:jc w:val="both"/>
        <w:rPr>
          <w:rFonts w:ascii="Calibri" w:eastAsia="Times New Roman" w:hAnsi="Calibri" w:cs="Calibri"/>
          <w:sz w:val="22"/>
          <w:szCs w:val="22"/>
          <w:lang w:eastAsia="ar-SA"/>
        </w:rPr>
      </w:pPr>
      <w:r w:rsidRPr="00960292">
        <w:rPr>
          <w:rFonts w:ascii="Calibri" w:eastAsia="Times New Roman" w:hAnsi="Calibri" w:cs="Calibri"/>
          <w:b/>
          <w:bCs/>
          <w:sz w:val="22"/>
          <w:szCs w:val="22"/>
          <w:lang w:eastAsia="ar-SA"/>
        </w:rPr>
        <w:t>B</w:t>
      </w:r>
      <w:r w:rsidR="00106235" w:rsidRPr="00960292">
        <w:rPr>
          <w:rFonts w:ascii="Calibri" w:eastAsia="Times New Roman" w:hAnsi="Calibri" w:cs="Calibri"/>
          <w:b/>
          <w:bCs/>
          <w:sz w:val="22"/>
          <w:szCs w:val="22"/>
          <w:lang w:eastAsia="ar-SA"/>
        </w:rPr>
        <w:t xml:space="preserve">. </w:t>
      </w:r>
      <w:r w:rsidR="005B7E7D" w:rsidRPr="00960292">
        <w:rPr>
          <w:rFonts w:ascii="Calibri" w:eastAsia="Times New Roman" w:hAnsi="Calibri" w:cs="Calibri"/>
          <w:b/>
          <w:bCs/>
          <w:sz w:val="22"/>
          <w:szCs w:val="22"/>
          <w:lang w:eastAsia="ar-SA"/>
        </w:rPr>
        <w:t>T</w:t>
      </w:r>
      <w:r w:rsidR="00F21B37" w:rsidRPr="00960292">
        <w:rPr>
          <w:rFonts w:ascii="Calibri" w:eastAsia="Times New Roman" w:hAnsi="Calibri" w:cs="Calibri"/>
          <w:b/>
          <w:bCs/>
          <w:sz w:val="22"/>
          <w:szCs w:val="22"/>
          <w:lang w:eastAsia="ar-SA"/>
        </w:rPr>
        <w:t>er</w:t>
      </w:r>
      <w:r w:rsidR="00334096" w:rsidRPr="00960292">
        <w:rPr>
          <w:rFonts w:ascii="Calibri" w:eastAsia="Times New Roman" w:hAnsi="Calibri" w:cs="Calibri"/>
          <w:b/>
          <w:bCs/>
          <w:sz w:val="22"/>
          <w:szCs w:val="22"/>
          <w:lang w:eastAsia="ar-SA"/>
        </w:rPr>
        <w:t xml:space="preserve">min składania ofert upływa </w:t>
      </w:r>
      <w:r w:rsidR="000A7989" w:rsidRPr="00960292">
        <w:rPr>
          <w:rFonts w:ascii="Calibri" w:eastAsia="Times New Roman" w:hAnsi="Calibri" w:cs="Calibri"/>
          <w:b/>
          <w:bCs/>
          <w:sz w:val="22"/>
          <w:szCs w:val="22"/>
          <w:lang w:eastAsia="ar-SA"/>
        </w:rPr>
        <w:t xml:space="preserve">dnia </w:t>
      </w:r>
      <w:r w:rsidR="007242B0" w:rsidRPr="00960292">
        <w:rPr>
          <w:rFonts w:ascii="Calibri" w:eastAsia="Times New Roman" w:hAnsi="Calibri" w:cs="Calibri"/>
          <w:b/>
          <w:bCs/>
          <w:sz w:val="22"/>
          <w:szCs w:val="22"/>
          <w:lang w:eastAsia="ar-SA"/>
        </w:rPr>
        <w:t>1</w:t>
      </w:r>
      <w:r w:rsidR="009D3B3D" w:rsidRPr="00960292">
        <w:rPr>
          <w:rFonts w:ascii="Calibri" w:eastAsia="Times New Roman" w:hAnsi="Calibri" w:cs="Calibri"/>
          <w:b/>
          <w:bCs/>
          <w:sz w:val="22"/>
          <w:szCs w:val="22"/>
          <w:lang w:eastAsia="ar-SA"/>
        </w:rPr>
        <w:t>4.11.2024</w:t>
      </w:r>
      <w:r w:rsidR="00334096" w:rsidRPr="00960292">
        <w:rPr>
          <w:rFonts w:ascii="Calibri" w:eastAsia="Times New Roman" w:hAnsi="Calibri" w:cs="Calibri"/>
          <w:b/>
          <w:bCs/>
          <w:sz w:val="22"/>
          <w:szCs w:val="22"/>
          <w:lang w:eastAsia="ar-SA"/>
        </w:rPr>
        <w:t xml:space="preserve"> r. o godz. </w:t>
      </w:r>
      <w:r w:rsidR="007A609E" w:rsidRPr="00960292">
        <w:rPr>
          <w:rFonts w:ascii="Calibri" w:eastAsia="Times New Roman" w:hAnsi="Calibri" w:cs="Calibri"/>
          <w:b/>
          <w:bCs/>
          <w:sz w:val="22"/>
          <w:szCs w:val="22"/>
          <w:lang w:eastAsia="ar-SA"/>
        </w:rPr>
        <w:t>8</w:t>
      </w:r>
      <w:r w:rsidR="00F21B37" w:rsidRPr="00960292">
        <w:rPr>
          <w:rFonts w:ascii="Calibri" w:eastAsia="Times New Roman" w:hAnsi="Calibri" w:cs="Calibri"/>
          <w:b/>
          <w:bCs/>
          <w:sz w:val="22"/>
          <w:szCs w:val="22"/>
          <w:lang w:eastAsia="ar-SA"/>
        </w:rPr>
        <w:t xml:space="preserve">:00. </w:t>
      </w:r>
    </w:p>
    <w:p w:rsidR="00D5634B" w:rsidRPr="007A609E" w:rsidRDefault="00D5634B" w:rsidP="00D5634B">
      <w:pPr>
        <w:jc w:val="both"/>
        <w:rPr>
          <w:rFonts w:ascii="Calibri" w:eastAsia="Times New Roman" w:hAnsi="Calibri" w:cs="Calibri"/>
          <w:bCs/>
          <w:sz w:val="22"/>
          <w:szCs w:val="22"/>
        </w:rPr>
      </w:pPr>
      <w:r w:rsidRPr="00960292">
        <w:rPr>
          <w:rFonts w:ascii="Calibri" w:eastAsia="Times New Roman" w:hAnsi="Calibri" w:cs="Calibri"/>
          <w:bCs/>
          <w:sz w:val="22"/>
          <w:szCs w:val="22"/>
        </w:rPr>
        <w:t>Zmawiający na podstawie z art. 138 ust. 4  Ustawy, skraca termin składania ofert do 30 dni od dnia przekazania ogłoszenia o zamówieniu Urzędowi Publikacji Unii Europejskiej, gdyż składanie ofert</w:t>
      </w:r>
      <w:r w:rsidRPr="007A609E">
        <w:rPr>
          <w:rFonts w:ascii="Calibri" w:eastAsia="Times New Roman" w:hAnsi="Calibri" w:cs="Calibri"/>
          <w:bCs/>
          <w:sz w:val="22"/>
          <w:szCs w:val="22"/>
        </w:rPr>
        <w:t xml:space="preserve"> odbywa się w całości przy użyciu środków komunikacji elektronicznej, w sposób określony w art. 63 ust. 1 </w:t>
      </w:r>
      <w:proofErr w:type="spellStart"/>
      <w:r w:rsidRPr="007A609E">
        <w:rPr>
          <w:rFonts w:ascii="Calibri" w:eastAsia="Times New Roman" w:hAnsi="Calibri" w:cs="Calibri"/>
          <w:bCs/>
          <w:sz w:val="22"/>
          <w:szCs w:val="22"/>
        </w:rPr>
        <w:t>Pzp</w:t>
      </w:r>
      <w:proofErr w:type="spellEnd"/>
      <w:r w:rsidRPr="007A609E">
        <w:rPr>
          <w:rFonts w:ascii="Calibri" w:eastAsia="Times New Roman" w:hAnsi="Calibri" w:cs="Calibri"/>
          <w:bCs/>
          <w:sz w:val="22"/>
          <w:szCs w:val="22"/>
        </w:rPr>
        <w:t>.</w:t>
      </w:r>
    </w:p>
    <w:p w:rsidR="003C6291" w:rsidRPr="007A609E" w:rsidRDefault="003C6291" w:rsidP="00D5634B">
      <w:pPr>
        <w:spacing w:line="260" w:lineRule="atLeast"/>
        <w:rPr>
          <w:rFonts w:ascii="Calibri" w:eastAsia="Calibri" w:hAnsi="Calibri" w:cs="Calibri"/>
          <w:b/>
          <w:sz w:val="22"/>
          <w:szCs w:val="22"/>
          <w:lang w:eastAsia="en-US"/>
        </w:rPr>
      </w:pPr>
    </w:p>
    <w:p w:rsidR="00434705" w:rsidRPr="007A609E" w:rsidRDefault="00434705" w:rsidP="00434705">
      <w:pPr>
        <w:spacing w:line="260" w:lineRule="atLeast"/>
        <w:ind w:left="426" w:hanging="426"/>
        <w:rPr>
          <w:rFonts w:ascii="Calibri" w:eastAsia="Calibri" w:hAnsi="Calibri" w:cs="Calibri"/>
          <w:b/>
          <w:sz w:val="22"/>
          <w:szCs w:val="22"/>
          <w:lang w:eastAsia="en-US"/>
        </w:rPr>
      </w:pPr>
      <w:r w:rsidRPr="007A609E">
        <w:rPr>
          <w:rFonts w:ascii="Calibri" w:eastAsia="Calibri" w:hAnsi="Calibri" w:cs="Calibri"/>
          <w:b/>
          <w:sz w:val="22"/>
          <w:szCs w:val="22"/>
          <w:lang w:eastAsia="en-US"/>
        </w:rPr>
        <w:t>XVI.  TERMIN  OTWARCIA OFERT</w:t>
      </w:r>
    </w:p>
    <w:p w:rsidR="003C6291" w:rsidRPr="00960292" w:rsidRDefault="003C6291" w:rsidP="003C6291">
      <w:pPr>
        <w:autoSpaceDE w:val="0"/>
        <w:autoSpaceDN w:val="0"/>
        <w:adjustRightInd w:val="0"/>
        <w:jc w:val="both"/>
        <w:rPr>
          <w:rFonts w:ascii="Calibri" w:hAnsi="Calibri" w:cs="Calibri"/>
          <w:sz w:val="22"/>
          <w:szCs w:val="22"/>
        </w:rPr>
      </w:pPr>
      <w:r w:rsidRPr="00960292">
        <w:rPr>
          <w:rFonts w:ascii="Calibri" w:eastAsia="Times New Roman" w:hAnsi="Calibri" w:cs="Calibri"/>
          <w:bCs/>
          <w:sz w:val="22"/>
          <w:szCs w:val="22"/>
          <w:lang w:eastAsia="ar-SA"/>
        </w:rPr>
        <w:t>1.</w:t>
      </w:r>
      <w:r w:rsidR="00E97238" w:rsidRPr="00960292">
        <w:rPr>
          <w:rFonts w:ascii="Calibri" w:eastAsia="Times New Roman" w:hAnsi="Calibri" w:cs="Calibri"/>
          <w:bCs/>
          <w:sz w:val="22"/>
          <w:szCs w:val="22"/>
          <w:lang w:eastAsia="ar-SA"/>
        </w:rPr>
        <w:t>O</w:t>
      </w:r>
      <w:r w:rsidR="002E734D" w:rsidRPr="00960292">
        <w:rPr>
          <w:rFonts w:ascii="Calibri" w:eastAsia="Times New Roman" w:hAnsi="Calibri" w:cs="Calibri"/>
          <w:bCs/>
          <w:sz w:val="22"/>
          <w:szCs w:val="22"/>
          <w:lang w:eastAsia="ar-SA"/>
        </w:rPr>
        <w:t xml:space="preserve">twarcie ofert nastąpi </w:t>
      </w:r>
      <w:r w:rsidR="002E734D" w:rsidRPr="00960292">
        <w:rPr>
          <w:rFonts w:ascii="Calibri" w:eastAsia="Times New Roman" w:hAnsi="Calibri" w:cs="Calibri"/>
          <w:b/>
          <w:sz w:val="22"/>
          <w:szCs w:val="22"/>
          <w:lang w:eastAsia="ar-SA"/>
        </w:rPr>
        <w:t>w dniu</w:t>
      </w:r>
      <w:r w:rsidR="00EE2D58" w:rsidRPr="00960292">
        <w:rPr>
          <w:rFonts w:ascii="Calibri" w:eastAsia="Times New Roman" w:hAnsi="Calibri" w:cs="Calibri"/>
          <w:b/>
          <w:sz w:val="22"/>
          <w:szCs w:val="22"/>
          <w:lang w:eastAsia="ar-SA"/>
        </w:rPr>
        <w:t xml:space="preserve"> </w:t>
      </w:r>
      <w:r w:rsidR="001B2468" w:rsidRPr="00960292">
        <w:rPr>
          <w:rFonts w:ascii="Calibri" w:eastAsia="Times New Roman" w:hAnsi="Calibri" w:cs="Calibri"/>
          <w:b/>
          <w:sz w:val="22"/>
          <w:szCs w:val="22"/>
          <w:lang w:eastAsia="ar-SA"/>
        </w:rPr>
        <w:t>1</w:t>
      </w:r>
      <w:r w:rsidR="009D3B3D" w:rsidRPr="00960292">
        <w:rPr>
          <w:rFonts w:ascii="Calibri" w:eastAsia="Times New Roman" w:hAnsi="Calibri" w:cs="Calibri"/>
          <w:b/>
          <w:sz w:val="22"/>
          <w:szCs w:val="22"/>
          <w:lang w:eastAsia="ar-SA"/>
        </w:rPr>
        <w:t>4.11.2024</w:t>
      </w:r>
      <w:r w:rsidR="008974E3" w:rsidRPr="00960292">
        <w:rPr>
          <w:rFonts w:ascii="Calibri" w:eastAsia="Times New Roman" w:hAnsi="Calibri" w:cs="Calibri"/>
          <w:b/>
          <w:sz w:val="22"/>
          <w:szCs w:val="22"/>
          <w:lang w:eastAsia="ar-SA"/>
        </w:rPr>
        <w:t>r. o godz.</w:t>
      </w:r>
      <w:r w:rsidR="004242D1" w:rsidRPr="00960292">
        <w:rPr>
          <w:rFonts w:ascii="Calibri" w:eastAsia="Times New Roman" w:hAnsi="Calibri" w:cs="Calibri"/>
          <w:b/>
          <w:sz w:val="22"/>
          <w:szCs w:val="22"/>
          <w:lang w:eastAsia="ar-SA"/>
        </w:rPr>
        <w:t xml:space="preserve"> 0</w:t>
      </w:r>
      <w:r w:rsidR="007A609E" w:rsidRPr="00960292">
        <w:rPr>
          <w:rFonts w:ascii="Calibri" w:eastAsia="Times New Roman" w:hAnsi="Calibri" w:cs="Calibri"/>
          <w:b/>
          <w:sz w:val="22"/>
          <w:szCs w:val="22"/>
          <w:lang w:eastAsia="ar-SA"/>
        </w:rPr>
        <w:t>8</w:t>
      </w:r>
      <w:r w:rsidR="002E734D" w:rsidRPr="00960292">
        <w:rPr>
          <w:rFonts w:ascii="Calibri" w:eastAsia="Times New Roman" w:hAnsi="Calibri" w:cs="Calibri"/>
          <w:b/>
          <w:sz w:val="22"/>
          <w:szCs w:val="22"/>
          <w:lang w:eastAsia="ar-SA"/>
        </w:rPr>
        <w:t>:</w:t>
      </w:r>
      <w:r w:rsidR="004242D1" w:rsidRPr="00960292">
        <w:rPr>
          <w:rFonts w:ascii="Calibri" w:eastAsia="Times New Roman" w:hAnsi="Calibri" w:cs="Calibri"/>
          <w:b/>
          <w:sz w:val="22"/>
          <w:szCs w:val="22"/>
          <w:lang w:eastAsia="ar-SA"/>
        </w:rPr>
        <w:t>30</w:t>
      </w:r>
      <w:r w:rsidR="002E734D" w:rsidRPr="00960292">
        <w:rPr>
          <w:rFonts w:ascii="Calibri" w:eastAsia="Times New Roman" w:hAnsi="Calibri" w:cs="Calibri"/>
          <w:sz w:val="22"/>
          <w:szCs w:val="22"/>
          <w:lang w:eastAsia="ar-SA"/>
        </w:rPr>
        <w:t xml:space="preserve"> </w:t>
      </w:r>
    </w:p>
    <w:p w:rsidR="002E734D" w:rsidRPr="006835D1" w:rsidRDefault="003C6291" w:rsidP="003C6291">
      <w:pPr>
        <w:autoSpaceDE w:val="0"/>
        <w:autoSpaceDN w:val="0"/>
        <w:adjustRightInd w:val="0"/>
        <w:jc w:val="both"/>
        <w:rPr>
          <w:rFonts w:ascii="Calibri" w:hAnsi="Calibri" w:cs="Calibri"/>
          <w:sz w:val="22"/>
          <w:szCs w:val="22"/>
        </w:rPr>
      </w:pPr>
      <w:r w:rsidRPr="00960292">
        <w:rPr>
          <w:rFonts w:ascii="Calibri" w:hAnsi="Calibri" w:cs="Calibri"/>
          <w:sz w:val="22"/>
          <w:szCs w:val="22"/>
        </w:rPr>
        <w:t>Otwarcie ofert odbędzie się w siedzibie Zamawiającego – w Łodzi, ul. Pomorska 251 – Dział Zamówień Publicznych i Zaopatrzenia Medycznego pok. 246 (parter, budynek A-3).</w:t>
      </w:r>
    </w:p>
    <w:p w:rsidR="003C6291" w:rsidRPr="006835D1" w:rsidRDefault="003C6291" w:rsidP="003C6291">
      <w:pPr>
        <w:suppressAutoHyphens/>
        <w:jc w:val="both"/>
        <w:rPr>
          <w:rFonts w:ascii="Calibri" w:eastAsia="Times New Roman" w:hAnsi="Calibri" w:cs="Calibri"/>
          <w:b/>
          <w:sz w:val="22"/>
          <w:szCs w:val="22"/>
          <w:u w:val="single"/>
          <w:lang w:eastAsia="ar-SA"/>
        </w:rPr>
      </w:pPr>
      <w:r w:rsidRPr="006835D1">
        <w:rPr>
          <w:rFonts w:ascii="Calibri" w:hAnsi="Calibri" w:cs="Calibri"/>
          <w:sz w:val="22"/>
          <w:szCs w:val="22"/>
        </w:rPr>
        <w:t>2. Otwarcie ofert następuje przy użyciu systemu teleinformatycznego. W przypadku awarii tego systemu, która powoduje brak możliwości otwarcia ofert w terminie określonym przez Zamawiającego, otwarcie ofert następuje niezwłocznie po usunięciu awarii.</w:t>
      </w:r>
    </w:p>
    <w:p w:rsidR="003C6291" w:rsidRPr="006835D1" w:rsidRDefault="003C6291" w:rsidP="003C6291">
      <w:pPr>
        <w:suppressAutoHyphens/>
        <w:jc w:val="both"/>
        <w:rPr>
          <w:rFonts w:ascii="Calibri" w:eastAsia="Times New Roman" w:hAnsi="Calibri" w:cs="Calibri"/>
          <w:sz w:val="22"/>
          <w:szCs w:val="22"/>
          <w:lang w:eastAsia="ar-SA"/>
        </w:rPr>
      </w:pPr>
      <w:r w:rsidRPr="006835D1">
        <w:rPr>
          <w:rFonts w:ascii="Calibri" w:hAnsi="Calibri" w:cs="Calibri"/>
          <w:sz w:val="22"/>
          <w:szCs w:val="22"/>
        </w:rPr>
        <w:t>3.Zamawiający poinformuje o zmianie terminu otwarcia ofert na stronie internetowej prowadzonego postępowania.</w:t>
      </w:r>
    </w:p>
    <w:p w:rsidR="003C6291" w:rsidRPr="006835D1" w:rsidRDefault="003C6291" w:rsidP="003C6291">
      <w:pPr>
        <w:suppressAutoHyphens/>
        <w:jc w:val="both"/>
        <w:rPr>
          <w:rFonts w:ascii="Calibri" w:eastAsia="Times New Roman" w:hAnsi="Calibri" w:cs="Calibri"/>
          <w:sz w:val="22"/>
          <w:szCs w:val="22"/>
          <w:lang w:eastAsia="ar-SA"/>
        </w:rPr>
      </w:pPr>
      <w:r w:rsidRPr="006835D1">
        <w:rPr>
          <w:rFonts w:ascii="Calibri" w:hAnsi="Calibri" w:cs="Calibri"/>
          <w:sz w:val="22"/>
          <w:szCs w:val="22"/>
        </w:rPr>
        <w:t>4.Zamawiający, najpóźniej przed otwarciem ofert, udostępnia na stronie internetowej prowadzonego postępowania informację o kwocie, jaką zamierza przeznaczyć na sfinansowanie zamówienia.</w:t>
      </w:r>
    </w:p>
    <w:p w:rsidR="003C6291" w:rsidRPr="006835D1" w:rsidRDefault="003C6291" w:rsidP="003C6291">
      <w:pPr>
        <w:suppressAutoHyphens/>
        <w:jc w:val="both"/>
        <w:rPr>
          <w:rFonts w:ascii="Calibri" w:hAnsi="Calibri" w:cs="Calibri"/>
          <w:bCs/>
          <w:sz w:val="22"/>
          <w:szCs w:val="22"/>
        </w:rPr>
      </w:pPr>
      <w:r w:rsidRPr="006835D1">
        <w:rPr>
          <w:rFonts w:ascii="Calibri" w:hAnsi="Calibri" w:cs="Calibri"/>
          <w:sz w:val="22"/>
          <w:szCs w:val="22"/>
        </w:rPr>
        <w:t>5.Zamawiający, niezwłocznie po otwarciu ofert, udostępnia na stronie internetowej prowadzonego postępowania informacje o:</w:t>
      </w:r>
    </w:p>
    <w:p w:rsidR="003C6291" w:rsidRPr="006835D1" w:rsidRDefault="003C6291" w:rsidP="003C6291">
      <w:pPr>
        <w:suppressAutoHyphens/>
        <w:jc w:val="both"/>
        <w:rPr>
          <w:rFonts w:ascii="Calibri" w:hAnsi="Calibri" w:cs="Calibri"/>
          <w:bCs/>
          <w:sz w:val="22"/>
          <w:szCs w:val="22"/>
        </w:rPr>
      </w:pPr>
      <w:r w:rsidRPr="006835D1">
        <w:rPr>
          <w:rFonts w:ascii="Calibri" w:hAnsi="Calibri" w:cs="Calibri"/>
          <w:sz w:val="22"/>
          <w:szCs w:val="22"/>
        </w:rPr>
        <w:t>5.1.nazwach albo imionach i nazwiskach oraz siedzibach lub miejscach prowadzonej działalności gospodarczej albo miejscach zamieszkania Wykonawców, których</w:t>
      </w:r>
      <w:r w:rsidRPr="006835D1">
        <w:rPr>
          <w:rFonts w:ascii="Calibri" w:hAnsi="Calibri" w:cs="Calibri"/>
          <w:bCs/>
          <w:sz w:val="22"/>
          <w:szCs w:val="22"/>
        </w:rPr>
        <w:t xml:space="preserve"> oferty zostały otwarte, </w:t>
      </w:r>
    </w:p>
    <w:p w:rsidR="003C6291" w:rsidRPr="006835D1" w:rsidRDefault="003C6291" w:rsidP="003C6291">
      <w:pPr>
        <w:suppressAutoHyphens/>
        <w:jc w:val="both"/>
        <w:rPr>
          <w:rFonts w:ascii="Calibri" w:hAnsi="Calibri" w:cs="Calibri"/>
          <w:bCs/>
          <w:sz w:val="22"/>
          <w:szCs w:val="22"/>
        </w:rPr>
      </w:pPr>
      <w:r w:rsidRPr="006835D1">
        <w:rPr>
          <w:rFonts w:ascii="Calibri" w:hAnsi="Calibri" w:cs="Calibri"/>
          <w:bCs/>
          <w:sz w:val="22"/>
          <w:szCs w:val="22"/>
        </w:rPr>
        <w:t xml:space="preserve">5.2.cenach lub kosztach zawartych w ofertach. </w:t>
      </w:r>
    </w:p>
    <w:p w:rsidR="003C6291" w:rsidRPr="006835D1" w:rsidRDefault="003C6291" w:rsidP="003C6291">
      <w:pPr>
        <w:shd w:val="clear" w:color="auto" w:fill="FFFFFF"/>
        <w:jc w:val="both"/>
        <w:rPr>
          <w:rFonts w:ascii="Calibri" w:eastAsia="Calibri" w:hAnsi="Calibri" w:cs="Calibri"/>
          <w:sz w:val="22"/>
          <w:szCs w:val="22"/>
        </w:rPr>
      </w:pPr>
      <w:r w:rsidRPr="006835D1">
        <w:rPr>
          <w:rFonts w:ascii="Calibri" w:hAnsi="Calibri" w:cs="Calibri"/>
          <w:bCs/>
          <w:sz w:val="22"/>
          <w:szCs w:val="22"/>
        </w:rPr>
        <w:t xml:space="preserve">6. Powyższe informacje zostaną niezwłocznie opublikowane </w:t>
      </w:r>
      <w:r w:rsidRPr="006835D1">
        <w:rPr>
          <w:rFonts w:ascii="Calibri" w:eastAsia="Calibri" w:hAnsi="Calibri" w:cs="Calibri"/>
          <w:sz w:val="22"/>
          <w:szCs w:val="22"/>
        </w:rPr>
        <w:t>na stronie prowadzonego postępowania na</w:t>
      </w:r>
      <w:hyperlink r:id="rId33">
        <w:r w:rsidRPr="006835D1">
          <w:rPr>
            <w:rFonts w:ascii="Calibri" w:eastAsia="Calibri" w:hAnsi="Calibri" w:cs="Calibri"/>
            <w:sz w:val="22"/>
            <w:szCs w:val="22"/>
            <w:u w:val="single"/>
          </w:rPr>
          <w:t xml:space="preserve"> platformazakupowa.pl</w:t>
        </w:r>
      </w:hyperlink>
      <w:r w:rsidRPr="006835D1">
        <w:rPr>
          <w:rFonts w:ascii="Calibri" w:eastAsia="Calibri" w:hAnsi="Calibri" w:cs="Calibri"/>
          <w:sz w:val="22"/>
          <w:szCs w:val="22"/>
        </w:rPr>
        <w:t xml:space="preserve"> w sekcji ,,Komunikaty”.</w:t>
      </w:r>
    </w:p>
    <w:p w:rsidR="00820E14" w:rsidRPr="006835D1" w:rsidRDefault="00820E14" w:rsidP="003975B5">
      <w:pPr>
        <w:suppressAutoHyphens/>
        <w:jc w:val="both"/>
        <w:rPr>
          <w:rFonts w:ascii="Calibri" w:hAnsi="Calibri" w:cs="Calibri"/>
          <w:bCs/>
          <w:sz w:val="22"/>
          <w:szCs w:val="22"/>
        </w:rPr>
      </w:pPr>
    </w:p>
    <w:p w:rsidR="00BD2003" w:rsidRPr="006835D1" w:rsidRDefault="00071F7E" w:rsidP="00F93000">
      <w:pPr>
        <w:spacing w:line="260" w:lineRule="atLeast"/>
        <w:ind w:left="426" w:hanging="426"/>
        <w:rPr>
          <w:rFonts w:ascii="Calibri" w:eastAsia="Calibri" w:hAnsi="Calibri" w:cs="Calibri"/>
          <w:b/>
          <w:sz w:val="22"/>
          <w:szCs w:val="22"/>
          <w:lang w:eastAsia="en-US"/>
        </w:rPr>
      </w:pPr>
      <w:r w:rsidRPr="006835D1">
        <w:rPr>
          <w:rFonts w:ascii="Calibri" w:eastAsia="Calibri" w:hAnsi="Calibri" w:cs="Calibri"/>
          <w:b/>
          <w:sz w:val="22"/>
          <w:szCs w:val="22"/>
          <w:lang w:eastAsia="en-US"/>
        </w:rPr>
        <w:t>X</w:t>
      </w:r>
      <w:r w:rsidR="00E8222F" w:rsidRPr="006835D1">
        <w:rPr>
          <w:rFonts w:ascii="Calibri" w:eastAsia="Calibri" w:hAnsi="Calibri" w:cs="Calibri"/>
          <w:b/>
          <w:sz w:val="22"/>
          <w:szCs w:val="22"/>
          <w:lang w:eastAsia="en-US"/>
        </w:rPr>
        <w:t>V</w:t>
      </w:r>
      <w:r w:rsidRPr="006835D1">
        <w:rPr>
          <w:rFonts w:ascii="Calibri" w:eastAsia="Calibri" w:hAnsi="Calibri" w:cs="Calibri"/>
          <w:b/>
          <w:sz w:val="22"/>
          <w:szCs w:val="22"/>
          <w:lang w:eastAsia="en-US"/>
        </w:rPr>
        <w:t>I</w:t>
      </w:r>
      <w:r w:rsidR="00C86AC9" w:rsidRPr="006835D1">
        <w:rPr>
          <w:rFonts w:ascii="Calibri" w:eastAsia="Calibri" w:hAnsi="Calibri" w:cs="Calibri"/>
          <w:b/>
          <w:sz w:val="22"/>
          <w:szCs w:val="22"/>
          <w:lang w:eastAsia="en-US"/>
        </w:rPr>
        <w:t>I. SPOS</w:t>
      </w:r>
      <w:r w:rsidR="00E8222F" w:rsidRPr="006835D1">
        <w:rPr>
          <w:rFonts w:ascii="Calibri" w:eastAsia="Calibri" w:hAnsi="Calibri" w:cs="Calibri"/>
          <w:b/>
          <w:sz w:val="22"/>
          <w:szCs w:val="22"/>
          <w:lang w:eastAsia="en-US"/>
        </w:rPr>
        <w:t xml:space="preserve">ÓB </w:t>
      </w:r>
      <w:r w:rsidR="00C86AC9" w:rsidRPr="006835D1">
        <w:rPr>
          <w:rFonts w:ascii="Calibri" w:eastAsia="Calibri" w:hAnsi="Calibri" w:cs="Calibri"/>
          <w:b/>
          <w:sz w:val="22"/>
          <w:szCs w:val="22"/>
          <w:lang w:eastAsia="en-US"/>
        </w:rPr>
        <w:t>OBLICZENIA CENY</w:t>
      </w:r>
    </w:p>
    <w:p w:rsidR="00071F7E" w:rsidRPr="006835D1" w:rsidRDefault="00AD195A">
      <w:pPr>
        <w:spacing w:line="260" w:lineRule="atLeast"/>
        <w:jc w:val="both"/>
        <w:rPr>
          <w:rFonts w:ascii="Calibri" w:hAnsi="Calibri" w:cs="Calibri"/>
          <w:sz w:val="22"/>
          <w:szCs w:val="22"/>
        </w:rPr>
      </w:pPr>
      <w:r w:rsidRPr="006835D1">
        <w:rPr>
          <w:rFonts w:ascii="Calibri" w:hAnsi="Calibri" w:cs="Calibri"/>
          <w:sz w:val="22"/>
          <w:szCs w:val="22"/>
        </w:rPr>
        <w:t xml:space="preserve">1. </w:t>
      </w:r>
      <w:r w:rsidR="00406BED" w:rsidRPr="006835D1">
        <w:rPr>
          <w:rFonts w:ascii="Calibri" w:hAnsi="Calibri" w:cs="Calibri"/>
          <w:sz w:val="22"/>
          <w:szCs w:val="22"/>
        </w:rPr>
        <w:t>Zamawia</w:t>
      </w:r>
      <w:r w:rsidR="00071F7E" w:rsidRPr="006835D1">
        <w:rPr>
          <w:rFonts w:ascii="Calibri" w:hAnsi="Calibri" w:cs="Calibri"/>
          <w:sz w:val="22"/>
          <w:szCs w:val="22"/>
        </w:rPr>
        <w:t>jący oceni</w:t>
      </w:r>
      <w:r w:rsidR="003F2C67" w:rsidRPr="006835D1">
        <w:rPr>
          <w:rFonts w:ascii="Calibri" w:hAnsi="Calibri" w:cs="Calibri"/>
          <w:sz w:val="22"/>
          <w:szCs w:val="22"/>
        </w:rPr>
        <w:t xml:space="preserve"> i </w:t>
      </w:r>
      <w:r w:rsidR="00071F7E" w:rsidRPr="006835D1">
        <w:rPr>
          <w:rFonts w:ascii="Calibri" w:hAnsi="Calibri" w:cs="Calibri"/>
          <w:sz w:val="22"/>
          <w:szCs w:val="22"/>
        </w:rPr>
        <w:t>porówna jedynie te oferty, które odp</w:t>
      </w:r>
      <w:r w:rsidR="0075055C" w:rsidRPr="006835D1">
        <w:rPr>
          <w:rFonts w:ascii="Calibri" w:hAnsi="Calibri" w:cs="Calibri"/>
          <w:sz w:val="22"/>
          <w:szCs w:val="22"/>
        </w:rPr>
        <w:t xml:space="preserve">owiadają wymaganiom </w:t>
      </w:r>
      <w:r w:rsidR="003B4524" w:rsidRPr="006835D1">
        <w:rPr>
          <w:rFonts w:ascii="Calibri" w:hAnsi="Calibri" w:cs="Calibri"/>
          <w:sz w:val="22"/>
          <w:szCs w:val="22"/>
        </w:rPr>
        <w:t>zawartym w</w:t>
      </w:r>
      <w:r w:rsidR="003F2C67" w:rsidRPr="006835D1">
        <w:rPr>
          <w:rFonts w:ascii="Calibri" w:hAnsi="Calibri" w:cs="Calibri"/>
          <w:sz w:val="22"/>
          <w:szCs w:val="22"/>
        </w:rPr>
        <w:t> </w:t>
      </w:r>
      <w:r w:rsidR="006D79FC" w:rsidRPr="006835D1">
        <w:rPr>
          <w:rFonts w:ascii="Calibri" w:hAnsi="Calibri" w:cs="Calibri"/>
          <w:sz w:val="22"/>
          <w:szCs w:val="22"/>
        </w:rPr>
        <w:t>S</w:t>
      </w:r>
      <w:r w:rsidR="00071F7E" w:rsidRPr="006835D1">
        <w:rPr>
          <w:rFonts w:ascii="Calibri" w:hAnsi="Calibri" w:cs="Calibri"/>
          <w:sz w:val="22"/>
          <w:szCs w:val="22"/>
        </w:rPr>
        <w:t>WZ.</w:t>
      </w:r>
    </w:p>
    <w:p w:rsidR="00071F7E" w:rsidRPr="006835D1" w:rsidRDefault="00AD195A">
      <w:pPr>
        <w:jc w:val="both"/>
        <w:rPr>
          <w:rFonts w:ascii="Calibri" w:hAnsi="Calibri" w:cs="Calibri"/>
          <w:sz w:val="22"/>
          <w:szCs w:val="22"/>
        </w:rPr>
      </w:pPr>
      <w:r w:rsidRPr="006835D1">
        <w:rPr>
          <w:rFonts w:ascii="Calibri" w:hAnsi="Calibri" w:cs="Calibri"/>
          <w:sz w:val="22"/>
          <w:szCs w:val="22"/>
        </w:rPr>
        <w:t>2.</w:t>
      </w:r>
      <w:r w:rsidR="00071F7E" w:rsidRPr="006835D1">
        <w:rPr>
          <w:rFonts w:ascii="Calibri" w:hAnsi="Calibri" w:cs="Calibri"/>
          <w:sz w:val="22"/>
          <w:szCs w:val="22"/>
        </w:rPr>
        <w:t xml:space="preserve">Oceniając oferty </w:t>
      </w:r>
      <w:r w:rsidR="00406BED" w:rsidRPr="006835D1">
        <w:rPr>
          <w:rFonts w:ascii="Calibri" w:hAnsi="Calibri" w:cs="Calibri"/>
          <w:sz w:val="22"/>
          <w:szCs w:val="22"/>
        </w:rPr>
        <w:t>Zamawia</w:t>
      </w:r>
      <w:r w:rsidR="00071F7E" w:rsidRPr="006835D1">
        <w:rPr>
          <w:rFonts w:ascii="Calibri" w:hAnsi="Calibri" w:cs="Calibri"/>
          <w:sz w:val="22"/>
          <w:szCs w:val="22"/>
        </w:rPr>
        <w:t>jący określi cenę ofertową dokonując korekty błędów.</w:t>
      </w:r>
    </w:p>
    <w:p w:rsidR="00161306" w:rsidRPr="006835D1" w:rsidRDefault="00161306" w:rsidP="00161306">
      <w:pPr>
        <w:spacing w:line="260" w:lineRule="atLeast"/>
        <w:jc w:val="both"/>
        <w:rPr>
          <w:rFonts w:ascii="Calibri" w:hAnsi="Calibri" w:cs="Calibri"/>
          <w:sz w:val="22"/>
          <w:szCs w:val="22"/>
        </w:rPr>
      </w:pPr>
      <w:r w:rsidRPr="006835D1">
        <w:rPr>
          <w:rFonts w:ascii="Calibri" w:hAnsi="Calibri" w:cs="Calibri"/>
          <w:b/>
          <w:sz w:val="22"/>
          <w:szCs w:val="22"/>
        </w:rPr>
        <w:lastRenderedPageBreak/>
        <w:t xml:space="preserve">Cena ofertowa </w:t>
      </w:r>
      <w:r w:rsidRPr="006835D1">
        <w:rPr>
          <w:rFonts w:ascii="Calibri" w:hAnsi="Calibri" w:cs="Calibri"/>
          <w:sz w:val="22"/>
          <w:szCs w:val="22"/>
        </w:rPr>
        <w:t>(wartość brutto wpisana w „</w:t>
      </w:r>
      <w:r w:rsidRPr="006835D1">
        <w:rPr>
          <w:rFonts w:ascii="Calibri" w:hAnsi="Calibri" w:cs="Calibri"/>
          <w:b/>
          <w:bCs/>
          <w:sz w:val="22"/>
          <w:szCs w:val="22"/>
        </w:rPr>
        <w:t>FORMULARZU ASORTYMENTOWO</w:t>
      </w:r>
      <w:r w:rsidR="008E681A" w:rsidRPr="006835D1">
        <w:rPr>
          <w:rFonts w:ascii="Calibri" w:hAnsi="Calibri" w:cs="Calibri"/>
          <w:b/>
          <w:bCs/>
          <w:sz w:val="22"/>
          <w:szCs w:val="22"/>
        </w:rPr>
        <w:t xml:space="preserve"> </w:t>
      </w:r>
      <w:r w:rsidRPr="006835D1">
        <w:rPr>
          <w:rFonts w:ascii="Calibri" w:hAnsi="Calibri" w:cs="Calibri"/>
          <w:b/>
          <w:bCs/>
          <w:sz w:val="22"/>
          <w:szCs w:val="22"/>
        </w:rPr>
        <w:t>-</w:t>
      </w:r>
      <w:r w:rsidR="00ED2B95" w:rsidRPr="006835D1">
        <w:rPr>
          <w:rFonts w:ascii="Calibri" w:hAnsi="Calibri" w:cs="Calibri"/>
          <w:b/>
          <w:bCs/>
          <w:sz w:val="22"/>
          <w:szCs w:val="22"/>
        </w:rPr>
        <w:t xml:space="preserve"> </w:t>
      </w:r>
      <w:r w:rsidRPr="006835D1">
        <w:rPr>
          <w:rFonts w:ascii="Calibri" w:hAnsi="Calibri" w:cs="Calibri"/>
          <w:b/>
          <w:bCs/>
          <w:sz w:val="22"/>
          <w:szCs w:val="22"/>
        </w:rPr>
        <w:t>CENOWYM</w:t>
      </w:r>
      <w:r w:rsidR="00AD195A" w:rsidRPr="006835D1">
        <w:rPr>
          <w:rFonts w:ascii="Calibri" w:hAnsi="Calibri" w:cs="Calibri"/>
          <w:sz w:val="22"/>
          <w:szCs w:val="22"/>
        </w:rPr>
        <w:t>” – Z</w:t>
      </w:r>
      <w:r w:rsidR="002362FF" w:rsidRPr="006835D1">
        <w:rPr>
          <w:rFonts w:ascii="Calibri" w:hAnsi="Calibri" w:cs="Calibri"/>
          <w:sz w:val="22"/>
          <w:szCs w:val="22"/>
        </w:rPr>
        <w:t>ałącznik nr 2</w:t>
      </w:r>
      <w:r w:rsidR="00AD195A" w:rsidRPr="006835D1">
        <w:rPr>
          <w:rFonts w:ascii="Calibri" w:hAnsi="Calibri" w:cs="Calibri"/>
          <w:sz w:val="22"/>
          <w:szCs w:val="22"/>
        </w:rPr>
        <w:t xml:space="preserve"> do SWZ</w:t>
      </w:r>
      <w:r w:rsidRPr="006835D1">
        <w:rPr>
          <w:rFonts w:ascii="Calibri" w:hAnsi="Calibri" w:cs="Calibri"/>
          <w:sz w:val="22"/>
          <w:szCs w:val="22"/>
        </w:rPr>
        <w:t>) winna być wpisana cyframi w złotych polskich.</w:t>
      </w:r>
    </w:p>
    <w:p w:rsidR="00BE5C55" w:rsidRPr="006835D1" w:rsidRDefault="00471FC6" w:rsidP="00BE5C55">
      <w:pPr>
        <w:spacing w:line="260" w:lineRule="atLeast"/>
        <w:jc w:val="both"/>
        <w:rPr>
          <w:rFonts w:ascii="Calibri" w:hAnsi="Calibri" w:cs="Calibri"/>
          <w:sz w:val="22"/>
          <w:szCs w:val="22"/>
        </w:rPr>
      </w:pPr>
      <w:r w:rsidRPr="006835D1">
        <w:rPr>
          <w:rFonts w:ascii="Calibri" w:hAnsi="Calibri" w:cs="Calibri"/>
          <w:sz w:val="22"/>
          <w:szCs w:val="22"/>
        </w:rPr>
        <w:t>3.</w:t>
      </w:r>
      <w:r w:rsidR="00BE5C55" w:rsidRPr="006835D1">
        <w:rPr>
          <w:rFonts w:ascii="Calibri" w:hAnsi="Calibri" w:cs="Calibri"/>
          <w:sz w:val="22"/>
          <w:szCs w:val="22"/>
        </w:rPr>
        <w:t xml:space="preserve">Wykonawca określa cenę </w:t>
      </w:r>
      <w:r w:rsidR="008C4E9B" w:rsidRPr="006835D1">
        <w:rPr>
          <w:rFonts w:ascii="Calibri" w:hAnsi="Calibri" w:cs="Calibri"/>
          <w:sz w:val="22"/>
          <w:szCs w:val="22"/>
        </w:rPr>
        <w:t>za realizację</w:t>
      </w:r>
      <w:r w:rsidR="00BE5C55" w:rsidRPr="006835D1">
        <w:rPr>
          <w:rFonts w:ascii="Calibri" w:hAnsi="Calibri" w:cs="Calibri"/>
          <w:sz w:val="22"/>
          <w:szCs w:val="22"/>
        </w:rPr>
        <w:t xml:space="preserve"> zamówienia</w:t>
      </w:r>
      <w:r w:rsidR="008C4E9B" w:rsidRPr="006835D1">
        <w:rPr>
          <w:rFonts w:ascii="Calibri" w:hAnsi="Calibri" w:cs="Calibri"/>
          <w:sz w:val="22"/>
          <w:szCs w:val="22"/>
        </w:rPr>
        <w:t xml:space="preserve"> </w:t>
      </w:r>
      <w:proofErr w:type="spellStart"/>
      <w:r w:rsidR="008C4E9B" w:rsidRPr="006835D1">
        <w:rPr>
          <w:rFonts w:ascii="Calibri" w:hAnsi="Calibri" w:cs="Calibri"/>
          <w:sz w:val="22"/>
          <w:szCs w:val="22"/>
        </w:rPr>
        <w:t>podstrawowego</w:t>
      </w:r>
      <w:proofErr w:type="spellEnd"/>
      <w:r w:rsidR="008C4E9B" w:rsidRPr="006835D1">
        <w:rPr>
          <w:rFonts w:ascii="Calibri" w:hAnsi="Calibri" w:cs="Calibri"/>
          <w:sz w:val="22"/>
          <w:szCs w:val="22"/>
        </w:rPr>
        <w:t xml:space="preserve"> oraz określenie maksymalnej wartość przy uwzględnieniu prawa opcji </w:t>
      </w:r>
      <w:r w:rsidR="00BE5C55" w:rsidRPr="006835D1">
        <w:rPr>
          <w:rFonts w:ascii="Calibri" w:hAnsi="Calibri" w:cs="Calibri"/>
          <w:sz w:val="22"/>
          <w:szCs w:val="22"/>
        </w:rPr>
        <w:t xml:space="preserve">poprzez wskazanie w FORMULARZU </w:t>
      </w:r>
      <w:r w:rsidR="007C70BF" w:rsidRPr="006835D1">
        <w:rPr>
          <w:rFonts w:ascii="Calibri" w:hAnsi="Calibri" w:cs="Calibri"/>
          <w:sz w:val="22"/>
          <w:szCs w:val="22"/>
        </w:rPr>
        <w:t xml:space="preserve">ASORTYMNETOWO – CENOWYM </w:t>
      </w:r>
      <w:r w:rsidR="00BE5C55" w:rsidRPr="006835D1">
        <w:rPr>
          <w:rFonts w:ascii="Calibri" w:hAnsi="Calibri" w:cs="Calibri"/>
          <w:sz w:val="22"/>
          <w:szCs w:val="22"/>
        </w:rPr>
        <w:t xml:space="preserve">sporządzonym wg wzoru Załącznika Nr </w:t>
      </w:r>
      <w:r w:rsidR="002362FF" w:rsidRPr="006835D1">
        <w:rPr>
          <w:rFonts w:ascii="Calibri" w:hAnsi="Calibri" w:cs="Calibri"/>
          <w:sz w:val="22"/>
          <w:szCs w:val="22"/>
        </w:rPr>
        <w:t>2</w:t>
      </w:r>
      <w:r w:rsidR="00BE5C55" w:rsidRPr="006835D1">
        <w:rPr>
          <w:rFonts w:ascii="Calibri" w:hAnsi="Calibri" w:cs="Calibri"/>
          <w:sz w:val="22"/>
          <w:szCs w:val="22"/>
        </w:rPr>
        <w:t xml:space="preserve"> do </w:t>
      </w:r>
      <w:r w:rsidR="007C70BF" w:rsidRPr="006835D1">
        <w:rPr>
          <w:rFonts w:ascii="Calibri" w:hAnsi="Calibri" w:cs="Calibri"/>
          <w:sz w:val="22"/>
          <w:szCs w:val="22"/>
        </w:rPr>
        <w:t>SWZ</w:t>
      </w:r>
      <w:r w:rsidR="008C4E9B" w:rsidRPr="006835D1">
        <w:rPr>
          <w:rFonts w:ascii="Calibri" w:hAnsi="Calibri" w:cs="Calibri"/>
          <w:sz w:val="22"/>
          <w:szCs w:val="22"/>
        </w:rPr>
        <w:t>.</w:t>
      </w:r>
    </w:p>
    <w:p w:rsidR="007852E6" w:rsidRPr="006835D1" w:rsidRDefault="007852E6" w:rsidP="007852E6">
      <w:pPr>
        <w:spacing w:line="260" w:lineRule="atLeast"/>
        <w:jc w:val="both"/>
        <w:rPr>
          <w:rFonts w:ascii="Calibri" w:hAnsi="Calibri" w:cs="Calibri"/>
          <w:sz w:val="22"/>
          <w:szCs w:val="22"/>
        </w:rPr>
      </w:pPr>
      <w:r w:rsidRPr="006835D1">
        <w:rPr>
          <w:rFonts w:ascii="Calibri" w:hAnsi="Calibri" w:cs="Calibri"/>
          <w:sz w:val="22"/>
          <w:szCs w:val="22"/>
        </w:rPr>
        <w:t>4.Cena podana przez Wykonawcę winna obejmować:</w:t>
      </w:r>
    </w:p>
    <w:p w:rsidR="007852E6" w:rsidRPr="006835D1" w:rsidRDefault="007852E6" w:rsidP="007852E6">
      <w:pPr>
        <w:spacing w:line="260" w:lineRule="atLeast"/>
        <w:jc w:val="both"/>
        <w:rPr>
          <w:rFonts w:ascii="Calibri" w:hAnsi="Calibri" w:cs="Calibri"/>
          <w:sz w:val="22"/>
          <w:szCs w:val="22"/>
        </w:rPr>
      </w:pPr>
      <w:r w:rsidRPr="006835D1">
        <w:rPr>
          <w:rFonts w:ascii="Calibri" w:hAnsi="Calibri" w:cs="Calibri"/>
          <w:sz w:val="22"/>
          <w:szCs w:val="22"/>
        </w:rPr>
        <w:t xml:space="preserve">-  wszystkie koszty i składniki związane z wykonaniem zamówienia, </w:t>
      </w:r>
    </w:p>
    <w:p w:rsidR="007852E6" w:rsidRPr="006835D1" w:rsidRDefault="007852E6" w:rsidP="007852E6">
      <w:pPr>
        <w:spacing w:line="260" w:lineRule="atLeast"/>
        <w:jc w:val="both"/>
        <w:rPr>
          <w:rFonts w:ascii="Calibri" w:hAnsi="Calibri" w:cs="Calibri"/>
          <w:sz w:val="22"/>
          <w:szCs w:val="22"/>
        </w:rPr>
      </w:pPr>
      <w:r w:rsidRPr="006835D1">
        <w:rPr>
          <w:rFonts w:ascii="Calibri" w:hAnsi="Calibri" w:cs="Calibri"/>
          <w:sz w:val="22"/>
          <w:szCs w:val="22"/>
        </w:rPr>
        <w:t xml:space="preserve">-  oraz warunki realizacji zamówienia stawiane przez Zamawiającego.  </w:t>
      </w:r>
    </w:p>
    <w:p w:rsidR="007852E6" w:rsidRPr="006835D1" w:rsidRDefault="007852E6" w:rsidP="007852E6">
      <w:pPr>
        <w:spacing w:line="260" w:lineRule="atLeast"/>
        <w:jc w:val="both"/>
        <w:rPr>
          <w:rFonts w:ascii="Calibri" w:hAnsi="Calibri" w:cs="Calibri"/>
          <w:sz w:val="22"/>
          <w:szCs w:val="22"/>
        </w:rPr>
      </w:pPr>
      <w:r w:rsidRPr="006835D1">
        <w:rPr>
          <w:rFonts w:ascii="Calibri" w:hAnsi="Calibri" w:cs="Calibri"/>
          <w:sz w:val="22"/>
          <w:szCs w:val="22"/>
        </w:rPr>
        <w:t>5.Cena ofertowa to cena w rozumieniu art. 3 ust. 1 pkt. 1 i ust. 2 ustawy z dnia 9 maja 2014r. o informowaniu o cenach towarów i usług (</w:t>
      </w:r>
      <w:proofErr w:type="spellStart"/>
      <w:r w:rsidRPr="006835D1">
        <w:rPr>
          <w:rFonts w:ascii="Calibri" w:hAnsi="Calibri" w:cs="Calibri"/>
          <w:sz w:val="22"/>
          <w:szCs w:val="22"/>
        </w:rPr>
        <w:t>t.j.Dz.U</w:t>
      </w:r>
      <w:proofErr w:type="spellEnd"/>
      <w:r w:rsidRPr="006835D1">
        <w:rPr>
          <w:rFonts w:ascii="Calibri" w:hAnsi="Calibri" w:cs="Calibri"/>
          <w:sz w:val="22"/>
          <w:szCs w:val="22"/>
        </w:rPr>
        <w:t>. z 20</w:t>
      </w:r>
      <w:r w:rsidR="008C202E" w:rsidRPr="006835D1">
        <w:rPr>
          <w:rFonts w:ascii="Calibri" w:hAnsi="Calibri" w:cs="Calibri"/>
          <w:sz w:val="22"/>
          <w:szCs w:val="22"/>
        </w:rPr>
        <w:t>23</w:t>
      </w:r>
      <w:r w:rsidRPr="006835D1">
        <w:rPr>
          <w:rFonts w:ascii="Calibri" w:hAnsi="Calibri" w:cs="Calibri"/>
          <w:sz w:val="22"/>
          <w:szCs w:val="22"/>
        </w:rPr>
        <w:t xml:space="preserve"> r. poz. 1</w:t>
      </w:r>
      <w:r w:rsidR="008C202E" w:rsidRPr="006835D1">
        <w:rPr>
          <w:rFonts w:ascii="Calibri" w:hAnsi="Calibri" w:cs="Calibri"/>
          <w:sz w:val="22"/>
          <w:szCs w:val="22"/>
        </w:rPr>
        <w:t>6</w:t>
      </w:r>
      <w:r w:rsidRPr="006835D1">
        <w:rPr>
          <w:rFonts w:ascii="Calibri" w:hAnsi="Calibri" w:cs="Calibri"/>
          <w:sz w:val="22"/>
          <w:szCs w:val="22"/>
        </w:rPr>
        <w:t>8).</w:t>
      </w:r>
    </w:p>
    <w:p w:rsidR="00BE5C55" w:rsidRPr="006835D1" w:rsidRDefault="00471FC6" w:rsidP="00BE5C55">
      <w:pPr>
        <w:spacing w:line="260" w:lineRule="atLeast"/>
        <w:jc w:val="both"/>
        <w:rPr>
          <w:rFonts w:ascii="Calibri" w:hAnsi="Calibri" w:cs="Calibri"/>
          <w:sz w:val="22"/>
          <w:szCs w:val="22"/>
        </w:rPr>
      </w:pPr>
      <w:r w:rsidRPr="006835D1">
        <w:rPr>
          <w:rFonts w:ascii="Calibri" w:hAnsi="Calibri" w:cs="Calibri"/>
          <w:sz w:val="22"/>
          <w:szCs w:val="22"/>
        </w:rPr>
        <w:t>6.</w:t>
      </w:r>
      <w:r w:rsidR="00BE5C55" w:rsidRPr="006835D1">
        <w:rPr>
          <w:rFonts w:ascii="Calibri" w:hAnsi="Calibri" w:cs="Calibri"/>
          <w:sz w:val="22"/>
          <w:szCs w:val="22"/>
        </w:rPr>
        <w:t xml:space="preserve">Rozliczenia między </w:t>
      </w:r>
      <w:r w:rsidR="00406BED" w:rsidRPr="006835D1">
        <w:rPr>
          <w:rFonts w:ascii="Calibri" w:hAnsi="Calibri" w:cs="Calibri"/>
          <w:sz w:val="22"/>
          <w:szCs w:val="22"/>
        </w:rPr>
        <w:t>Zamawia</w:t>
      </w:r>
      <w:r w:rsidR="00BE5C55" w:rsidRPr="006835D1">
        <w:rPr>
          <w:rFonts w:ascii="Calibri" w:hAnsi="Calibri" w:cs="Calibri"/>
          <w:sz w:val="22"/>
          <w:szCs w:val="22"/>
        </w:rPr>
        <w:t xml:space="preserve">jącym a Wykonawcą będą prowadzone w złotych polskich (PLN). </w:t>
      </w:r>
    </w:p>
    <w:p w:rsidR="00BE5C55" w:rsidRPr="006835D1" w:rsidRDefault="00471FC6" w:rsidP="00BE5C55">
      <w:pPr>
        <w:spacing w:line="260" w:lineRule="atLeast"/>
        <w:jc w:val="both"/>
        <w:rPr>
          <w:rFonts w:ascii="Calibri" w:hAnsi="Calibri" w:cs="Calibri"/>
          <w:sz w:val="22"/>
          <w:szCs w:val="22"/>
        </w:rPr>
      </w:pPr>
      <w:r w:rsidRPr="006835D1">
        <w:rPr>
          <w:rFonts w:ascii="Calibri" w:hAnsi="Calibri" w:cs="Calibri"/>
          <w:sz w:val="22"/>
          <w:szCs w:val="22"/>
        </w:rPr>
        <w:t>7.</w:t>
      </w:r>
      <w:r w:rsidR="00BE5C55" w:rsidRPr="006835D1">
        <w:rPr>
          <w:rFonts w:ascii="Calibri" w:hAnsi="Calibri" w:cs="Calibri"/>
          <w:sz w:val="22"/>
          <w:szCs w:val="22"/>
        </w:rPr>
        <w:t xml:space="preserve">Ceny muszą być podane i wyliczone w zaokrągleniu do dwóch miejsc po przecinku (zasady zaokrąglania- końcówki poniżej 0,5 grosza pomija się, a końcówki 0,5 grosza i wyższe zaokrągla się do 1 grosza). </w:t>
      </w:r>
    </w:p>
    <w:p w:rsidR="00BE5C55" w:rsidRPr="006835D1" w:rsidRDefault="00471FC6" w:rsidP="00BE5C55">
      <w:pPr>
        <w:spacing w:line="260" w:lineRule="atLeast"/>
        <w:jc w:val="both"/>
        <w:rPr>
          <w:rFonts w:ascii="Calibri" w:hAnsi="Calibri" w:cs="Calibri"/>
          <w:sz w:val="22"/>
          <w:szCs w:val="22"/>
        </w:rPr>
      </w:pPr>
      <w:r w:rsidRPr="006835D1">
        <w:rPr>
          <w:rFonts w:ascii="Calibri" w:hAnsi="Calibri" w:cs="Calibri"/>
          <w:sz w:val="22"/>
          <w:szCs w:val="22"/>
        </w:rPr>
        <w:t>8</w:t>
      </w:r>
      <w:r w:rsidR="00BE5C55" w:rsidRPr="006835D1">
        <w:rPr>
          <w:rFonts w:ascii="Calibri" w:hAnsi="Calibri" w:cs="Calibri"/>
          <w:sz w:val="22"/>
          <w:szCs w:val="22"/>
        </w:rPr>
        <w:t xml:space="preserve">. Sposób zapłaty i rozliczeń za realizację przedmiotu zamówienia został określony we wzorze umowy. </w:t>
      </w:r>
    </w:p>
    <w:p w:rsidR="00BE5C55" w:rsidRPr="006835D1" w:rsidRDefault="00471FC6" w:rsidP="00BE5C55">
      <w:pPr>
        <w:spacing w:line="260" w:lineRule="atLeast"/>
        <w:jc w:val="both"/>
        <w:rPr>
          <w:rFonts w:ascii="Calibri" w:hAnsi="Calibri" w:cs="Calibri"/>
          <w:sz w:val="22"/>
          <w:szCs w:val="22"/>
        </w:rPr>
      </w:pPr>
      <w:r w:rsidRPr="006835D1">
        <w:rPr>
          <w:rFonts w:ascii="Calibri" w:hAnsi="Calibri" w:cs="Calibri"/>
          <w:sz w:val="22"/>
          <w:szCs w:val="22"/>
        </w:rPr>
        <w:t>9</w:t>
      </w:r>
      <w:r w:rsidR="00BE5C55" w:rsidRPr="006835D1">
        <w:rPr>
          <w:rFonts w:ascii="Calibri" w:hAnsi="Calibri" w:cs="Calibri"/>
          <w:sz w:val="22"/>
          <w:szCs w:val="22"/>
        </w:rPr>
        <w:t xml:space="preserve">. Jeżeli została złożona oferta, której wybór prowadziłby do powstania u </w:t>
      </w:r>
      <w:r w:rsidR="00406BED" w:rsidRPr="006835D1">
        <w:rPr>
          <w:rFonts w:ascii="Calibri" w:hAnsi="Calibri" w:cs="Calibri"/>
          <w:sz w:val="22"/>
          <w:szCs w:val="22"/>
        </w:rPr>
        <w:t>Zamawia</w:t>
      </w:r>
      <w:r w:rsidR="00BE5C55" w:rsidRPr="006835D1">
        <w:rPr>
          <w:rFonts w:ascii="Calibri" w:hAnsi="Calibri" w:cs="Calibri"/>
          <w:sz w:val="22"/>
          <w:szCs w:val="22"/>
        </w:rPr>
        <w:t>jącego obowiązku podatkowego zgodnie z ustawą z dnia 11 marca 2004 r. o podatku od towarów i usług (</w:t>
      </w:r>
      <w:proofErr w:type="spellStart"/>
      <w:r w:rsidR="0006363F" w:rsidRPr="006835D1">
        <w:rPr>
          <w:rFonts w:ascii="Calibri" w:hAnsi="Calibri" w:cs="Calibri"/>
          <w:sz w:val="22"/>
          <w:szCs w:val="22"/>
        </w:rPr>
        <w:t>t.j.Dz.U</w:t>
      </w:r>
      <w:proofErr w:type="spellEnd"/>
      <w:r w:rsidR="0006363F" w:rsidRPr="006835D1">
        <w:rPr>
          <w:rFonts w:ascii="Calibri" w:hAnsi="Calibri" w:cs="Calibri"/>
          <w:sz w:val="22"/>
          <w:szCs w:val="22"/>
        </w:rPr>
        <w:t>. z 202</w:t>
      </w:r>
      <w:r w:rsidR="008C202E" w:rsidRPr="006835D1">
        <w:rPr>
          <w:rFonts w:ascii="Calibri" w:hAnsi="Calibri" w:cs="Calibri"/>
          <w:sz w:val="22"/>
          <w:szCs w:val="22"/>
        </w:rPr>
        <w:t>2</w:t>
      </w:r>
      <w:r w:rsidR="0006363F" w:rsidRPr="006835D1">
        <w:rPr>
          <w:rFonts w:ascii="Calibri" w:hAnsi="Calibri" w:cs="Calibri"/>
          <w:sz w:val="22"/>
          <w:szCs w:val="22"/>
        </w:rPr>
        <w:t xml:space="preserve"> r. poz. </w:t>
      </w:r>
      <w:r w:rsidR="008C202E" w:rsidRPr="006835D1">
        <w:rPr>
          <w:rFonts w:ascii="Calibri" w:hAnsi="Calibri" w:cs="Calibri"/>
          <w:sz w:val="22"/>
          <w:szCs w:val="22"/>
        </w:rPr>
        <w:t>931</w:t>
      </w:r>
      <w:r w:rsidR="0006363F" w:rsidRPr="006835D1">
        <w:rPr>
          <w:rFonts w:ascii="Calibri" w:hAnsi="Calibri" w:cs="Calibri"/>
          <w:sz w:val="22"/>
          <w:szCs w:val="22"/>
        </w:rPr>
        <w:t xml:space="preserve"> ze </w:t>
      </w:r>
      <w:proofErr w:type="spellStart"/>
      <w:r w:rsidR="0006363F" w:rsidRPr="006835D1">
        <w:rPr>
          <w:rFonts w:ascii="Calibri" w:hAnsi="Calibri" w:cs="Calibri"/>
          <w:sz w:val="22"/>
          <w:szCs w:val="22"/>
        </w:rPr>
        <w:t>zm</w:t>
      </w:r>
      <w:proofErr w:type="spellEnd"/>
      <w:r w:rsidR="00BE5C55" w:rsidRPr="006835D1">
        <w:rPr>
          <w:rFonts w:ascii="Calibri" w:hAnsi="Calibri" w:cs="Calibri"/>
          <w:sz w:val="22"/>
          <w:szCs w:val="22"/>
        </w:rPr>
        <w:t xml:space="preserve">), dla celów zastosowania kryterium ceny lub kosztu </w:t>
      </w:r>
      <w:r w:rsidR="00406BED" w:rsidRPr="006835D1">
        <w:rPr>
          <w:rFonts w:ascii="Calibri" w:hAnsi="Calibri" w:cs="Calibri"/>
          <w:sz w:val="22"/>
          <w:szCs w:val="22"/>
        </w:rPr>
        <w:t>Zamawia</w:t>
      </w:r>
      <w:r w:rsidR="00BE5C55" w:rsidRPr="006835D1">
        <w:rPr>
          <w:rFonts w:ascii="Calibri" w:hAnsi="Calibri" w:cs="Calibri"/>
          <w:sz w:val="22"/>
          <w:szCs w:val="22"/>
        </w:rPr>
        <w:t xml:space="preserve">jący dolicza do przedstawionej w tej ofercie ceny kwotę podatku od towarów i usług, którą miałby obowiązek rozliczyć. </w:t>
      </w:r>
    </w:p>
    <w:p w:rsidR="00BE5C55" w:rsidRPr="006835D1" w:rsidRDefault="006E7658" w:rsidP="00BE5C55">
      <w:pPr>
        <w:spacing w:line="260" w:lineRule="atLeast"/>
        <w:jc w:val="both"/>
        <w:rPr>
          <w:rFonts w:ascii="Calibri" w:hAnsi="Calibri" w:cs="Calibri"/>
          <w:sz w:val="22"/>
          <w:szCs w:val="22"/>
        </w:rPr>
      </w:pPr>
      <w:r w:rsidRPr="006835D1">
        <w:rPr>
          <w:rFonts w:ascii="Calibri" w:hAnsi="Calibri" w:cs="Calibri"/>
          <w:sz w:val="22"/>
          <w:szCs w:val="22"/>
        </w:rPr>
        <w:t>10</w:t>
      </w:r>
      <w:r w:rsidR="00471FC6" w:rsidRPr="006835D1">
        <w:rPr>
          <w:rFonts w:ascii="Calibri" w:hAnsi="Calibri" w:cs="Calibri"/>
          <w:sz w:val="22"/>
          <w:szCs w:val="22"/>
        </w:rPr>
        <w:t>. W ofercie</w:t>
      </w:r>
      <w:r w:rsidR="00426FDD" w:rsidRPr="006835D1">
        <w:rPr>
          <w:rFonts w:ascii="Calibri" w:hAnsi="Calibri" w:cs="Calibri"/>
          <w:sz w:val="22"/>
          <w:szCs w:val="22"/>
        </w:rPr>
        <w:t>, W</w:t>
      </w:r>
      <w:r w:rsidR="00BE5C55" w:rsidRPr="006835D1">
        <w:rPr>
          <w:rFonts w:ascii="Calibri" w:hAnsi="Calibri" w:cs="Calibri"/>
          <w:sz w:val="22"/>
          <w:szCs w:val="22"/>
        </w:rPr>
        <w:t xml:space="preserve">ykonawca ma obowiązek: </w:t>
      </w:r>
    </w:p>
    <w:p w:rsidR="00BE5C55" w:rsidRPr="006835D1" w:rsidRDefault="00BE5C55" w:rsidP="00BE5C55">
      <w:pPr>
        <w:spacing w:line="260" w:lineRule="atLeast"/>
        <w:jc w:val="both"/>
        <w:rPr>
          <w:rFonts w:ascii="Calibri" w:hAnsi="Calibri" w:cs="Calibri"/>
          <w:sz w:val="22"/>
          <w:szCs w:val="22"/>
        </w:rPr>
      </w:pPr>
      <w:r w:rsidRPr="006835D1">
        <w:rPr>
          <w:rFonts w:ascii="Calibri" w:hAnsi="Calibri" w:cs="Calibri"/>
          <w:sz w:val="22"/>
          <w:szCs w:val="22"/>
        </w:rPr>
        <w:t xml:space="preserve">1) poinformowania </w:t>
      </w:r>
      <w:r w:rsidR="00406BED" w:rsidRPr="006835D1">
        <w:rPr>
          <w:rFonts w:ascii="Calibri" w:hAnsi="Calibri" w:cs="Calibri"/>
          <w:sz w:val="22"/>
          <w:szCs w:val="22"/>
        </w:rPr>
        <w:t>Zamawia</w:t>
      </w:r>
      <w:r w:rsidRPr="006835D1">
        <w:rPr>
          <w:rFonts w:ascii="Calibri" w:hAnsi="Calibri" w:cs="Calibri"/>
          <w:sz w:val="22"/>
          <w:szCs w:val="22"/>
        </w:rPr>
        <w:t xml:space="preserve">jącego, że wybór jego oferty będzie prowadził do powstania u </w:t>
      </w:r>
      <w:r w:rsidR="00406BED" w:rsidRPr="006835D1">
        <w:rPr>
          <w:rFonts w:ascii="Calibri" w:hAnsi="Calibri" w:cs="Calibri"/>
          <w:sz w:val="22"/>
          <w:szCs w:val="22"/>
        </w:rPr>
        <w:t>Zamawia</w:t>
      </w:r>
      <w:r w:rsidRPr="006835D1">
        <w:rPr>
          <w:rFonts w:ascii="Calibri" w:hAnsi="Calibri" w:cs="Calibri"/>
          <w:sz w:val="22"/>
          <w:szCs w:val="22"/>
        </w:rPr>
        <w:t xml:space="preserve">jącego obowiązku podatkowego; </w:t>
      </w:r>
    </w:p>
    <w:p w:rsidR="00BE5C55" w:rsidRPr="006835D1" w:rsidRDefault="00BE5C55" w:rsidP="00BE5C55">
      <w:pPr>
        <w:spacing w:line="260" w:lineRule="atLeast"/>
        <w:jc w:val="both"/>
        <w:rPr>
          <w:rFonts w:ascii="Calibri" w:hAnsi="Calibri" w:cs="Calibri"/>
          <w:sz w:val="22"/>
          <w:szCs w:val="22"/>
        </w:rPr>
      </w:pPr>
      <w:r w:rsidRPr="006835D1">
        <w:rPr>
          <w:rFonts w:ascii="Calibri" w:hAnsi="Calibri" w:cs="Calibri"/>
          <w:sz w:val="22"/>
          <w:szCs w:val="22"/>
        </w:rPr>
        <w:t xml:space="preserve">2) wskazania nazwy (rodzaju) towaru lub usługi, których dostawa lub świadczenie będą prowadziły do powstania obowiązku podatkowego; </w:t>
      </w:r>
    </w:p>
    <w:p w:rsidR="00BE5C55" w:rsidRPr="006835D1" w:rsidRDefault="00BE5C55" w:rsidP="00BE5C55">
      <w:pPr>
        <w:spacing w:line="260" w:lineRule="atLeast"/>
        <w:jc w:val="both"/>
        <w:rPr>
          <w:rFonts w:ascii="Calibri" w:hAnsi="Calibri" w:cs="Calibri"/>
          <w:sz w:val="22"/>
          <w:szCs w:val="22"/>
        </w:rPr>
      </w:pPr>
      <w:r w:rsidRPr="006835D1">
        <w:rPr>
          <w:rFonts w:ascii="Calibri" w:hAnsi="Calibri" w:cs="Calibri"/>
          <w:sz w:val="22"/>
          <w:szCs w:val="22"/>
        </w:rPr>
        <w:t xml:space="preserve">3) wskazania wartości towaru lub usługi objętego obowiązkiem podatkowym </w:t>
      </w:r>
      <w:r w:rsidR="00406BED" w:rsidRPr="006835D1">
        <w:rPr>
          <w:rFonts w:ascii="Calibri" w:hAnsi="Calibri" w:cs="Calibri"/>
          <w:sz w:val="22"/>
          <w:szCs w:val="22"/>
        </w:rPr>
        <w:t>Zamawia</w:t>
      </w:r>
      <w:r w:rsidRPr="006835D1">
        <w:rPr>
          <w:rFonts w:ascii="Calibri" w:hAnsi="Calibri" w:cs="Calibri"/>
          <w:sz w:val="22"/>
          <w:szCs w:val="22"/>
        </w:rPr>
        <w:t xml:space="preserve">jącego, bez kwoty podatku; </w:t>
      </w:r>
    </w:p>
    <w:p w:rsidR="007132BA" w:rsidRPr="006835D1" w:rsidRDefault="00BE5C55" w:rsidP="007132BA">
      <w:pPr>
        <w:spacing w:line="260" w:lineRule="atLeast"/>
        <w:jc w:val="both"/>
        <w:rPr>
          <w:rFonts w:ascii="Calibri" w:hAnsi="Calibri" w:cs="Calibri"/>
          <w:sz w:val="22"/>
          <w:szCs w:val="22"/>
        </w:rPr>
      </w:pPr>
      <w:r w:rsidRPr="006835D1">
        <w:rPr>
          <w:rFonts w:ascii="Calibri" w:hAnsi="Calibri" w:cs="Calibri"/>
          <w:sz w:val="22"/>
          <w:szCs w:val="22"/>
        </w:rPr>
        <w:t>4) wskazania stawki podatku od towarów i usług, która zgodnie z wiedzą wykonawcy, będzie miała zastosowanie.</w:t>
      </w:r>
    </w:p>
    <w:p w:rsidR="007132BA" w:rsidRPr="006835D1" w:rsidRDefault="007132BA" w:rsidP="007132BA">
      <w:pPr>
        <w:spacing w:line="260" w:lineRule="atLeast"/>
        <w:jc w:val="both"/>
        <w:rPr>
          <w:rFonts w:ascii="Calibri" w:hAnsi="Calibri" w:cs="Calibri"/>
          <w:sz w:val="22"/>
          <w:szCs w:val="22"/>
        </w:rPr>
      </w:pPr>
      <w:r w:rsidRPr="006835D1">
        <w:rPr>
          <w:rFonts w:ascii="Calibri" w:hAnsi="Calibri" w:cs="Calibri"/>
          <w:sz w:val="22"/>
          <w:szCs w:val="22"/>
        </w:rPr>
        <w:t>Stawka podatku VAT musi być określona zgodnie z ustawą z dnia 11 marca 2004 r. o podatku od to</w:t>
      </w:r>
      <w:r w:rsidR="002B4F93" w:rsidRPr="006835D1">
        <w:rPr>
          <w:rFonts w:ascii="Calibri" w:hAnsi="Calibri" w:cs="Calibri"/>
          <w:sz w:val="22"/>
          <w:szCs w:val="22"/>
        </w:rPr>
        <w:t>warów i usług (tj. Dz. U. z 202</w:t>
      </w:r>
      <w:r w:rsidR="008C202E" w:rsidRPr="006835D1">
        <w:rPr>
          <w:rFonts w:ascii="Calibri" w:hAnsi="Calibri" w:cs="Calibri"/>
          <w:sz w:val="22"/>
          <w:szCs w:val="22"/>
        </w:rPr>
        <w:t>2</w:t>
      </w:r>
      <w:r w:rsidRPr="006835D1">
        <w:rPr>
          <w:rFonts w:ascii="Calibri" w:hAnsi="Calibri" w:cs="Calibri"/>
          <w:sz w:val="22"/>
          <w:szCs w:val="22"/>
        </w:rPr>
        <w:t xml:space="preserve"> r</w:t>
      </w:r>
      <w:r w:rsidR="002B4F93" w:rsidRPr="006835D1">
        <w:rPr>
          <w:rFonts w:ascii="Calibri" w:hAnsi="Calibri" w:cs="Calibri"/>
          <w:sz w:val="22"/>
          <w:szCs w:val="22"/>
        </w:rPr>
        <w:t xml:space="preserve">., poz. </w:t>
      </w:r>
      <w:r w:rsidR="008C202E" w:rsidRPr="006835D1">
        <w:rPr>
          <w:rFonts w:ascii="Calibri" w:hAnsi="Calibri" w:cs="Calibri"/>
          <w:sz w:val="22"/>
          <w:szCs w:val="22"/>
        </w:rPr>
        <w:t>931</w:t>
      </w:r>
      <w:r w:rsidR="00471FC6" w:rsidRPr="006835D1">
        <w:rPr>
          <w:rFonts w:ascii="Calibri" w:hAnsi="Calibri" w:cs="Calibri"/>
          <w:sz w:val="22"/>
          <w:szCs w:val="22"/>
        </w:rPr>
        <w:t xml:space="preserve"> ze zm.). </w:t>
      </w:r>
    </w:p>
    <w:p w:rsidR="007132BA" w:rsidRPr="006835D1" w:rsidRDefault="007132BA" w:rsidP="007132BA">
      <w:pPr>
        <w:spacing w:line="260" w:lineRule="atLeast"/>
        <w:jc w:val="both"/>
        <w:rPr>
          <w:rFonts w:ascii="Calibri" w:hAnsi="Calibri" w:cs="Calibri"/>
          <w:sz w:val="22"/>
          <w:szCs w:val="22"/>
        </w:rPr>
      </w:pPr>
      <w:r w:rsidRPr="006835D1">
        <w:rPr>
          <w:rFonts w:ascii="Calibri" w:hAnsi="Calibri" w:cs="Calibri"/>
          <w:sz w:val="22"/>
          <w:szCs w:val="22"/>
        </w:rPr>
        <w:t xml:space="preserve">Wykonawca poda w formularzu </w:t>
      </w:r>
      <w:r w:rsidR="007C70BF" w:rsidRPr="006835D1">
        <w:rPr>
          <w:rFonts w:ascii="Calibri" w:hAnsi="Calibri" w:cs="Calibri"/>
          <w:sz w:val="22"/>
          <w:szCs w:val="22"/>
        </w:rPr>
        <w:t>asortymentowo - cenowym</w:t>
      </w:r>
      <w:r w:rsidRPr="006835D1">
        <w:rPr>
          <w:rFonts w:ascii="Calibri" w:hAnsi="Calibri" w:cs="Calibri"/>
          <w:sz w:val="22"/>
          <w:szCs w:val="22"/>
        </w:rPr>
        <w:t xml:space="preserve"> stawkę podatku VAT właściwą dla przedmiotu zamówienia, obowiązującą według stanu prawnego na dzień składania ofert. Określenie ceny ofertowej z zastosowaniem nieprawidłowej stawki podatku VAT potraktowane będzie, jako błąd w obliczeniu ceny i spowoduje odrzucenie oferty, jeżeli nie ziszczą się ustawowe przesłanki omyłki (na podstawie art. 226 ust. 1 pkt 10 </w:t>
      </w:r>
      <w:proofErr w:type="spellStart"/>
      <w:r w:rsidRPr="006835D1">
        <w:rPr>
          <w:rFonts w:ascii="Calibri" w:hAnsi="Calibri" w:cs="Calibri"/>
          <w:sz w:val="22"/>
          <w:szCs w:val="22"/>
        </w:rPr>
        <w:t>pzp</w:t>
      </w:r>
      <w:proofErr w:type="spellEnd"/>
      <w:r w:rsidRPr="006835D1">
        <w:rPr>
          <w:rFonts w:ascii="Calibri" w:hAnsi="Calibri" w:cs="Calibri"/>
          <w:sz w:val="22"/>
          <w:szCs w:val="22"/>
        </w:rPr>
        <w:t xml:space="preserve"> w związku z art. 223 ust. 2 pkt 3 </w:t>
      </w:r>
      <w:proofErr w:type="spellStart"/>
      <w:r w:rsidRPr="006835D1">
        <w:rPr>
          <w:rFonts w:ascii="Calibri" w:hAnsi="Calibri" w:cs="Calibri"/>
          <w:sz w:val="22"/>
          <w:szCs w:val="22"/>
        </w:rPr>
        <w:t>pzp</w:t>
      </w:r>
      <w:proofErr w:type="spellEnd"/>
      <w:r w:rsidRPr="006835D1">
        <w:rPr>
          <w:rFonts w:ascii="Calibri" w:hAnsi="Calibri" w:cs="Calibri"/>
          <w:sz w:val="22"/>
          <w:szCs w:val="22"/>
        </w:rPr>
        <w:t xml:space="preserve">). </w:t>
      </w:r>
    </w:p>
    <w:p w:rsidR="00071F7E" w:rsidRPr="006835D1" w:rsidRDefault="006E7658" w:rsidP="00471FC6">
      <w:pPr>
        <w:spacing w:line="260" w:lineRule="atLeast"/>
        <w:jc w:val="both"/>
        <w:rPr>
          <w:rFonts w:ascii="Calibri" w:hAnsi="Calibri" w:cs="Calibri"/>
          <w:sz w:val="22"/>
          <w:szCs w:val="22"/>
        </w:rPr>
      </w:pPr>
      <w:r w:rsidRPr="006835D1">
        <w:rPr>
          <w:rFonts w:ascii="Calibri" w:hAnsi="Calibri" w:cs="Calibri"/>
          <w:sz w:val="22"/>
          <w:szCs w:val="22"/>
        </w:rPr>
        <w:t>11</w:t>
      </w:r>
      <w:r w:rsidR="00471FC6" w:rsidRPr="006835D1">
        <w:rPr>
          <w:rFonts w:ascii="Calibri" w:hAnsi="Calibri" w:cs="Calibri"/>
          <w:sz w:val="22"/>
          <w:szCs w:val="22"/>
        </w:rPr>
        <w:t xml:space="preserve">. </w:t>
      </w:r>
      <w:r w:rsidR="00071F7E" w:rsidRPr="006835D1">
        <w:rPr>
          <w:rFonts w:ascii="Calibri" w:hAnsi="Calibri" w:cs="Calibri"/>
          <w:sz w:val="22"/>
          <w:szCs w:val="22"/>
        </w:rPr>
        <w:t>Wykonawca określając cenę zobowiązany jest uwzględnić wszystkie wymagan</w:t>
      </w:r>
      <w:r w:rsidR="006B23C7" w:rsidRPr="006835D1">
        <w:rPr>
          <w:rFonts w:ascii="Calibri" w:hAnsi="Calibri" w:cs="Calibri"/>
          <w:sz w:val="22"/>
          <w:szCs w:val="22"/>
        </w:rPr>
        <w:t xml:space="preserve">ia </w:t>
      </w:r>
      <w:r w:rsidR="00406BED" w:rsidRPr="006835D1">
        <w:rPr>
          <w:rFonts w:ascii="Calibri" w:hAnsi="Calibri" w:cs="Calibri"/>
          <w:sz w:val="22"/>
          <w:szCs w:val="22"/>
        </w:rPr>
        <w:t>Zamawia</w:t>
      </w:r>
      <w:r w:rsidR="006B23C7" w:rsidRPr="006835D1">
        <w:rPr>
          <w:rFonts w:ascii="Calibri" w:hAnsi="Calibri" w:cs="Calibri"/>
          <w:sz w:val="22"/>
          <w:szCs w:val="22"/>
        </w:rPr>
        <w:t>jącego określone</w:t>
      </w:r>
      <w:r w:rsidR="003F2C67" w:rsidRPr="006835D1">
        <w:rPr>
          <w:rFonts w:ascii="Calibri" w:hAnsi="Calibri" w:cs="Calibri"/>
          <w:sz w:val="22"/>
          <w:szCs w:val="22"/>
        </w:rPr>
        <w:t xml:space="preserve"> w </w:t>
      </w:r>
      <w:r w:rsidR="00071F7E" w:rsidRPr="006835D1">
        <w:rPr>
          <w:rFonts w:ascii="Calibri" w:hAnsi="Calibri" w:cs="Calibri"/>
          <w:sz w:val="22"/>
          <w:szCs w:val="22"/>
        </w:rPr>
        <w:t>SWZ oraz wszelkie koszty, cła, podatki</w:t>
      </w:r>
      <w:r w:rsidR="003F2C67" w:rsidRPr="006835D1">
        <w:rPr>
          <w:rFonts w:ascii="Calibri" w:hAnsi="Calibri" w:cs="Calibri"/>
          <w:sz w:val="22"/>
          <w:szCs w:val="22"/>
        </w:rPr>
        <w:t xml:space="preserve"> i </w:t>
      </w:r>
      <w:r w:rsidR="00071F7E" w:rsidRPr="006835D1">
        <w:rPr>
          <w:rFonts w:ascii="Calibri" w:hAnsi="Calibri" w:cs="Calibri"/>
          <w:sz w:val="22"/>
          <w:szCs w:val="22"/>
        </w:rPr>
        <w:t xml:space="preserve">inne należności, jakie poniesie Wykonawca </w:t>
      </w:r>
      <w:r w:rsidR="00071F7E" w:rsidRPr="006835D1">
        <w:rPr>
          <w:rFonts w:ascii="Calibri" w:hAnsi="Calibri" w:cs="Calibri"/>
          <w:sz w:val="22"/>
          <w:szCs w:val="22"/>
        </w:rPr>
        <w:br/>
        <w:t>z</w:t>
      </w:r>
      <w:r w:rsidR="006B23C7" w:rsidRPr="006835D1">
        <w:rPr>
          <w:rFonts w:ascii="Calibri" w:hAnsi="Calibri" w:cs="Calibri"/>
          <w:sz w:val="22"/>
          <w:szCs w:val="22"/>
        </w:rPr>
        <w:t> </w:t>
      </w:r>
      <w:r w:rsidR="00071F7E" w:rsidRPr="006835D1">
        <w:rPr>
          <w:rFonts w:ascii="Calibri" w:hAnsi="Calibri" w:cs="Calibri"/>
          <w:sz w:val="22"/>
          <w:szCs w:val="22"/>
        </w:rPr>
        <w:t>tytułu zaoferowanej realizacji przedmiotu zamówienia, zgodnej</w:t>
      </w:r>
      <w:r w:rsidR="003F2C67" w:rsidRPr="006835D1">
        <w:rPr>
          <w:rFonts w:ascii="Calibri" w:hAnsi="Calibri" w:cs="Calibri"/>
          <w:sz w:val="22"/>
          <w:szCs w:val="22"/>
        </w:rPr>
        <w:t xml:space="preserve"> z </w:t>
      </w:r>
      <w:r w:rsidR="00071F7E" w:rsidRPr="006835D1">
        <w:rPr>
          <w:rFonts w:ascii="Calibri" w:hAnsi="Calibri" w:cs="Calibri"/>
          <w:sz w:val="22"/>
          <w:szCs w:val="22"/>
        </w:rPr>
        <w:t xml:space="preserve">wymaganiami </w:t>
      </w:r>
      <w:r w:rsidR="00406BED" w:rsidRPr="006835D1">
        <w:rPr>
          <w:rFonts w:ascii="Calibri" w:hAnsi="Calibri" w:cs="Calibri"/>
          <w:sz w:val="22"/>
          <w:szCs w:val="22"/>
        </w:rPr>
        <w:t>Zamawia</w:t>
      </w:r>
      <w:r w:rsidR="00071F7E" w:rsidRPr="006835D1">
        <w:rPr>
          <w:rFonts w:ascii="Calibri" w:hAnsi="Calibri" w:cs="Calibri"/>
          <w:sz w:val="22"/>
          <w:szCs w:val="22"/>
        </w:rPr>
        <w:t xml:space="preserve">jącego </w:t>
      </w:r>
      <w:r w:rsidR="00071F7E" w:rsidRPr="006835D1">
        <w:rPr>
          <w:rFonts w:ascii="Calibri" w:hAnsi="Calibri" w:cs="Calibri"/>
          <w:sz w:val="22"/>
          <w:szCs w:val="22"/>
        </w:rPr>
        <w:br/>
        <w:t>oraz obowiązującymi przepisami prawa.</w:t>
      </w:r>
    </w:p>
    <w:p w:rsidR="00071F7E" w:rsidRPr="006835D1" w:rsidRDefault="00071F7E">
      <w:pPr>
        <w:autoSpaceDE w:val="0"/>
        <w:autoSpaceDN w:val="0"/>
        <w:adjustRightInd w:val="0"/>
        <w:jc w:val="both"/>
        <w:rPr>
          <w:rFonts w:ascii="Calibri" w:hAnsi="Calibri" w:cs="Calibri"/>
          <w:sz w:val="22"/>
          <w:szCs w:val="22"/>
        </w:rPr>
      </w:pPr>
      <w:r w:rsidRPr="006835D1">
        <w:rPr>
          <w:rFonts w:ascii="Calibri" w:hAnsi="Calibri" w:cs="Calibri"/>
          <w:sz w:val="22"/>
          <w:szCs w:val="22"/>
        </w:rPr>
        <w:t xml:space="preserve">Jeżeli złożono ofertę, której wybór prowadziłby do powstania obowiązku podatkowego </w:t>
      </w:r>
      <w:r w:rsidR="00406BED" w:rsidRPr="006835D1">
        <w:rPr>
          <w:rFonts w:ascii="Calibri" w:hAnsi="Calibri" w:cs="Calibri"/>
          <w:sz w:val="22"/>
          <w:szCs w:val="22"/>
        </w:rPr>
        <w:t>Zamawia</w:t>
      </w:r>
      <w:r w:rsidRPr="006835D1">
        <w:rPr>
          <w:rFonts w:ascii="Calibri" w:hAnsi="Calibri" w:cs="Calibri"/>
          <w:sz w:val="22"/>
          <w:szCs w:val="22"/>
        </w:rPr>
        <w:t>jącego zgodnie</w:t>
      </w:r>
      <w:r w:rsidR="003F2C67" w:rsidRPr="006835D1">
        <w:rPr>
          <w:rFonts w:ascii="Calibri" w:hAnsi="Calibri" w:cs="Calibri"/>
          <w:sz w:val="22"/>
          <w:szCs w:val="22"/>
        </w:rPr>
        <w:t xml:space="preserve"> z </w:t>
      </w:r>
      <w:r w:rsidRPr="006835D1">
        <w:rPr>
          <w:rFonts w:ascii="Calibri" w:hAnsi="Calibri" w:cs="Calibri"/>
          <w:sz w:val="22"/>
          <w:szCs w:val="22"/>
        </w:rPr>
        <w:t>przepisami</w:t>
      </w:r>
      <w:r w:rsidR="003F2C67" w:rsidRPr="006835D1">
        <w:rPr>
          <w:rFonts w:ascii="Calibri" w:hAnsi="Calibri" w:cs="Calibri"/>
          <w:sz w:val="22"/>
          <w:szCs w:val="22"/>
        </w:rPr>
        <w:t xml:space="preserve"> o </w:t>
      </w:r>
      <w:r w:rsidRPr="006835D1">
        <w:rPr>
          <w:rFonts w:ascii="Calibri" w:hAnsi="Calibri" w:cs="Calibri"/>
          <w:sz w:val="22"/>
          <w:szCs w:val="22"/>
        </w:rPr>
        <w:t>podatku od towarów</w:t>
      </w:r>
      <w:r w:rsidR="003F2C67" w:rsidRPr="006835D1">
        <w:rPr>
          <w:rFonts w:ascii="Calibri" w:hAnsi="Calibri" w:cs="Calibri"/>
          <w:sz w:val="22"/>
          <w:szCs w:val="22"/>
        </w:rPr>
        <w:t xml:space="preserve"> i </w:t>
      </w:r>
      <w:r w:rsidRPr="006835D1">
        <w:rPr>
          <w:rFonts w:ascii="Calibri" w:hAnsi="Calibri" w:cs="Calibri"/>
          <w:sz w:val="22"/>
          <w:szCs w:val="22"/>
        </w:rPr>
        <w:t>usług</w:t>
      </w:r>
      <w:r w:rsidR="003F2C67" w:rsidRPr="006835D1">
        <w:rPr>
          <w:rFonts w:ascii="Calibri" w:hAnsi="Calibri" w:cs="Calibri"/>
          <w:sz w:val="22"/>
          <w:szCs w:val="22"/>
        </w:rPr>
        <w:t xml:space="preserve"> w </w:t>
      </w:r>
      <w:r w:rsidRPr="006835D1">
        <w:rPr>
          <w:rFonts w:ascii="Calibri" w:hAnsi="Calibri" w:cs="Calibri"/>
          <w:sz w:val="22"/>
          <w:szCs w:val="22"/>
        </w:rPr>
        <w:t xml:space="preserve">zakresie dotyczącym wewnątrzwspólnotowego nabycia towarów, </w:t>
      </w:r>
      <w:r w:rsidR="00406BED" w:rsidRPr="006835D1">
        <w:rPr>
          <w:rFonts w:ascii="Calibri" w:hAnsi="Calibri" w:cs="Calibri"/>
          <w:sz w:val="22"/>
          <w:szCs w:val="22"/>
        </w:rPr>
        <w:t>Zamawia</w:t>
      </w:r>
      <w:r w:rsidRPr="006835D1">
        <w:rPr>
          <w:rFonts w:ascii="Calibri" w:hAnsi="Calibri" w:cs="Calibri"/>
          <w:sz w:val="22"/>
          <w:szCs w:val="22"/>
        </w:rPr>
        <w:t>jący</w:t>
      </w:r>
      <w:r w:rsidR="003F2C67" w:rsidRPr="006835D1">
        <w:rPr>
          <w:rFonts w:ascii="Calibri" w:hAnsi="Calibri" w:cs="Calibri"/>
          <w:sz w:val="22"/>
          <w:szCs w:val="22"/>
        </w:rPr>
        <w:t xml:space="preserve"> w </w:t>
      </w:r>
      <w:r w:rsidRPr="006835D1">
        <w:rPr>
          <w:rFonts w:ascii="Calibri" w:hAnsi="Calibri" w:cs="Calibri"/>
          <w:sz w:val="22"/>
          <w:szCs w:val="22"/>
        </w:rPr>
        <w:t>celu oceny takiej oferty dolicza do przedstawionej</w:t>
      </w:r>
      <w:r w:rsidR="003F2C67" w:rsidRPr="006835D1">
        <w:rPr>
          <w:rFonts w:ascii="Calibri" w:hAnsi="Calibri" w:cs="Calibri"/>
          <w:sz w:val="22"/>
          <w:szCs w:val="22"/>
        </w:rPr>
        <w:t xml:space="preserve"> w </w:t>
      </w:r>
      <w:r w:rsidRPr="006835D1">
        <w:rPr>
          <w:rFonts w:ascii="Calibri" w:hAnsi="Calibri" w:cs="Calibri"/>
          <w:sz w:val="22"/>
          <w:szCs w:val="22"/>
        </w:rPr>
        <w:t>niej ceny podatek od towarów</w:t>
      </w:r>
      <w:r w:rsidR="003F2C67" w:rsidRPr="006835D1">
        <w:rPr>
          <w:rFonts w:ascii="Calibri" w:hAnsi="Calibri" w:cs="Calibri"/>
          <w:sz w:val="22"/>
          <w:szCs w:val="22"/>
        </w:rPr>
        <w:t xml:space="preserve"> i </w:t>
      </w:r>
      <w:r w:rsidRPr="006835D1">
        <w:rPr>
          <w:rFonts w:ascii="Calibri" w:hAnsi="Calibri" w:cs="Calibri"/>
          <w:sz w:val="22"/>
          <w:szCs w:val="22"/>
        </w:rPr>
        <w:t>usług, który miałby obowiązek wpłacić zgodnie</w:t>
      </w:r>
      <w:r w:rsidR="003F2C67" w:rsidRPr="006835D1">
        <w:rPr>
          <w:rFonts w:ascii="Calibri" w:hAnsi="Calibri" w:cs="Calibri"/>
          <w:sz w:val="22"/>
          <w:szCs w:val="22"/>
        </w:rPr>
        <w:t xml:space="preserve"> z </w:t>
      </w:r>
      <w:r w:rsidRPr="006835D1">
        <w:rPr>
          <w:rFonts w:ascii="Calibri" w:hAnsi="Calibri" w:cs="Calibri"/>
          <w:sz w:val="22"/>
          <w:szCs w:val="22"/>
        </w:rPr>
        <w:t>obowiązującymi przepisami.</w:t>
      </w:r>
    </w:p>
    <w:p w:rsidR="008A7120" w:rsidRPr="006835D1" w:rsidRDefault="008A7120">
      <w:pPr>
        <w:numPr>
          <w:ilvl w:val="12"/>
          <w:numId w:val="0"/>
        </w:numPr>
        <w:tabs>
          <w:tab w:val="left" w:pos="1140"/>
        </w:tabs>
        <w:jc w:val="both"/>
        <w:rPr>
          <w:rFonts w:ascii="Calibri" w:hAnsi="Calibri" w:cs="Calibri"/>
          <w:sz w:val="22"/>
          <w:szCs w:val="22"/>
        </w:rPr>
      </w:pPr>
      <w:r w:rsidRPr="006835D1">
        <w:rPr>
          <w:rFonts w:ascii="Calibri" w:hAnsi="Calibri" w:cs="Calibri"/>
          <w:sz w:val="22"/>
          <w:szCs w:val="22"/>
        </w:rPr>
        <w:t>Określenie właściwej stawki VAT należy do Wykonawcy. Należy podać stawkę VAT obowiązującą na dzień otwarcia ofert. Wykonawca odpowiada za prawidłowe przeliczenie kwot</w:t>
      </w:r>
      <w:r w:rsidR="003F2C67" w:rsidRPr="006835D1">
        <w:rPr>
          <w:rFonts w:ascii="Calibri" w:hAnsi="Calibri" w:cs="Calibri"/>
          <w:sz w:val="22"/>
          <w:szCs w:val="22"/>
        </w:rPr>
        <w:t xml:space="preserve"> w </w:t>
      </w:r>
      <w:r w:rsidRPr="006835D1">
        <w:rPr>
          <w:rFonts w:ascii="Calibri" w:hAnsi="Calibri" w:cs="Calibri"/>
          <w:sz w:val="22"/>
          <w:szCs w:val="22"/>
        </w:rPr>
        <w:t xml:space="preserve"> pakiecie. </w:t>
      </w:r>
    </w:p>
    <w:p w:rsidR="00D37758" w:rsidRPr="006835D1" w:rsidRDefault="00D37758" w:rsidP="008560AA">
      <w:pPr>
        <w:spacing w:line="260" w:lineRule="atLeast"/>
        <w:ind w:left="426" w:hanging="426"/>
        <w:rPr>
          <w:rFonts w:ascii="Calibri" w:eastAsia="Calibri" w:hAnsi="Calibri" w:cs="Calibri"/>
          <w:b/>
          <w:sz w:val="22"/>
          <w:szCs w:val="22"/>
          <w:lang w:eastAsia="en-US"/>
        </w:rPr>
      </w:pPr>
    </w:p>
    <w:p w:rsidR="00007833" w:rsidRDefault="00007833" w:rsidP="008560AA">
      <w:pPr>
        <w:spacing w:line="260" w:lineRule="atLeast"/>
        <w:ind w:left="426" w:hanging="426"/>
        <w:rPr>
          <w:rFonts w:ascii="Calibri" w:eastAsia="Calibri" w:hAnsi="Calibri" w:cs="Calibri"/>
          <w:b/>
          <w:sz w:val="22"/>
          <w:szCs w:val="22"/>
          <w:lang w:eastAsia="en-US"/>
        </w:rPr>
      </w:pPr>
    </w:p>
    <w:p w:rsidR="00007833" w:rsidRDefault="00007833" w:rsidP="008560AA">
      <w:pPr>
        <w:spacing w:line="260" w:lineRule="atLeast"/>
        <w:ind w:left="426" w:hanging="426"/>
        <w:rPr>
          <w:rFonts w:ascii="Calibri" w:eastAsia="Calibri" w:hAnsi="Calibri" w:cs="Calibri"/>
          <w:b/>
          <w:sz w:val="22"/>
          <w:szCs w:val="22"/>
          <w:lang w:eastAsia="en-US"/>
        </w:rPr>
      </w:pPr>
    </w:p>
    <w:p w:rsidR="00007833" w:rsidRDefault="00007833" w:rsidP="008560AA">
      <w:pPr>
        <w:spacing w:line="260" w:lineRule="atLeast"/>
        <w:ind w:left="426" w:hanging="426"/>
        <w:rPr>
          <w:rFonts w:ascii="Calibri" w:eastAsia="Calibri" w:hAnsi="Calibri" w:cs="Calibri"/>
          <w:b/>
          <w:sz w:val="22"/>
          <w:szCs w:val="22"/>
          <w:lang w:eastAsia="en-US"/>
        </w:rPr>
      </w:pPr>
    </w:p>
    <w:p w:rsidR="00071F7E" w:rsidRPr="006835D1" w:rsidRDefault="00071F7E" w:rsidP="008560AA">
      <w:pPr>
        <w:spacing w:line="260" w:lineRule="atLeast"/>
        <w:ind w:left="426" w:hanging="426"/>
        <w:rPr>
          <w:rFonts w:ascii="Calibri" w:eastAsia="Calibri" w:hAnsi="Calibri" w:cs="Calibri"/>
          <w:b/>
          <w:sz w:val="22"/>
          <w:szCs w:val="22"/>
          <w:lang w:eastAsia="en-US"/>
        </w:rPr>
      </w:pPr>
      <w:r w:rsidRPr="006835D1">
        <w:rPr>
          <w:rFonts w:ascii="Calibri" w:eastAsia="Calibri" w:hAnsi="Calibri" w:cs="Calibri"/>
          <w:b/>
          <w:sz w:val="22"/>
          <w:szCs w:val="22"/>
          <w:lang w:eastAsia="en-US"/>
        </w:rPr>
        <w:t>X</w:t>
      </w:r>
      <w:r w:rsidR="00E8222F" w:rsidRPr="006835D1">
        <w:rPr>
          <w:rFonts w:ascii="Calibri" w:eastAsia="Calibri" w:hAnsi="Calibri" w:cs="Calibri"/>
          <w:b/>
          <w:sz w:val="22"/>
          <w:szCs w:val="22"/>
          <w:lang w:eastAsia="en-US"/>
        </w:rPr>
        <w:t>V</w:t>
      </w:r>
      <w:r w:rsidR="00A2156A" w:rsidRPr="006835D1">
        <w:rPr>
          <w:rFonts w:ascii="Calibri" w:eastAsia="Calibri" w:hAnsi="Calibri" w:cs="Calibri"/>
          <w:b/>
          <w:sz w:val="22"/>
          <w:szCs w:val="22"/>
          <w:lang w:eastAsia="en-US"/>
        </w:rPr>
        <w:t xml:space="preserve">III. OPIS KRYTERIÓW OCENY </w:t>
      </w:r>
      <w:r w:rsidRPr="006835D1">
        <w:rPr>
          <w:rFonts w:ascii="Calibri" w:eastAsia="Calibri" w:hAnsi="Calibri" w:cs="Calibri"/>
          <w:b/>
          <w:sz w:val="22"/>
          <w:szCs w:val="22"/>
          <w:lang w:eastAsia="en-US"/>
        </w:rPr>
        <w:t xml:space="preserve">OFERT </w:t>
      </w:r>
      <w:r w:rsidR="0075055C" w:rsidRPr="006835D1">
        <w:rPr>
          <w:rFonts w:ascii="Calibri" w:eastAsia="Calibri" w:hAnsi="Calibri" w:cs="Calibri"/>
          <w:b/>
          <w:sz w:val="22"/>
          <w:szCs w:val="22"/>
          <w:lang w:eastAsia="en-US"/>
        </w:rPr>
        <w:t xml:space="preserve">WRAZ Z PODANIEM ZNACZENIA </w:t>
      </w:r>
      <w:r w:rsidR="003B4524" w:rsidRPr="006835D1">
        <w:rPr>
          <w:rFonts w:ascii="Calibri" w:eastAsia="Calibri" w:hAnsi="Calibri" w:cs="Calibri"/>
          <w:b/>
          <w:sz w:val="22"/>
          <w:szCs w:val="22"/>
          <w:lang w:eastAsia="en-US"/>
        </w:rPr>
        <w:t>TYCH KRYTERIÓW</w:t>
      </w:r>
      <w:r w:rsidRPr="006835D1">
        <w:rPr>
          <w:rFonts w:ascii="Calibri" w:eastAsia="Calibri" w:hAnsi="Calibri" w:cs="Calibri"/>
          <w:b/>
          <w:sz w:val="22"/>
          <w:szCs w:val="22"/>
          <w:lang w:eastAsia="en-US"/>
        </w:rPr>
        <w:t xml:space="preserve"> I SPOSOBU OCENY OFERT </w:t>
      </w:r>
    </w:p>
    <w:p w:rsidR="00F16C43" w:rsidRPr="006835D1" w:rsidRDefault="00F16C43" w:rsidP="005F589F">
      <w:pPr>
        <w:jc w:val="both"/>
        <w:rPr>
          <w:rFonts w:ascii="Calibri" w:hAnsi="Calibri" w:cs="Calibri"/>
          <w:sz w:val="22"/>
          <w:szCs w:val="22"/>
        </w:rPr>
      </w:pPr>
    </w:p>
    <w:p w:rsidR="00071F7E" w:rsidRPr="006835D1" w:rsidRDefault="005F589F" w:rsidP="005F589F">
      <w:pPr>
        <w:jc w:val="both"/>
        <w:rPr>
          <w:rFonts w:ascii="Calibri" w:hAnsi="Calibri" w:cs="Calibri"/>
          <w:sz w:val="22"/>
          <w:szCs w:val="22"/>
        </w:rPr>
      </w:pPr>
      <w:r w:rsidRPr="006835D1">
        <w:rPr>
          <w:rFonts w:ascii="Calibri" w:hAnsi="Calibri" w:cs="Calibri"/>
          <w:sz w:val="22"/>
          <w:szCs w:val="22"/>
        </w:rPr>
        <w:t>1.</w:t>
      </w:r>
      <w:r w:rsidR="00071F7E" w:rsidRPr="006835D1">
        <w:rPr>
          <w:rFonts w:ascii="Calibri" w:hAnsi="Calibri" w:cs="Calibri"/>
          <w:sz w:val="22"/>
          <w:szCs w:val="22"/>
        </w:rPr>
        <w:t>Wybór najkorzystniejszej oferty dokonany zostanie na podstawie kryteriów wyboru określonych zgodnie</w:t>
      </w:r>
      <w:r w:rsidR="003F2C67" w:rsidRPr="006835D1">
        <w:rPr>
          <w:rFonts w:ascii="Calibri" w:hAnsi="Calibri" w:cs="Calibri"/>
          <w:sz w:val="22"/>
          <w:szCs w:val="22"/>
        </w:rPr>
        <w:t xml:space="preserve"> z </w:t>
      </w:r>
      <w:r w:rsidR="003016AD" w:rsidRPr="006835D1">
        <w:rPr>
          <w:rFonts w:ascii="Calibri" w:hAnsi="Calibri" w:cs="Calibri"/>
          <w:sz w:val="22"/>
          <w:szCs w:val="22"/>
        </w:rPr>
        <w:t>art. 239</w:t>
      </w:r>
      <w:r w:rsidR="00071F7E" w:rsidRPr="006835D1">
        <w:rPr>
          <w:rFonts w:ascii="Calibri" w:hAnsi="Calibri" w:cs="Calibri"/>
          <w:sz w:val="22"/>
          <w:szCs w:val="22"/>
        </w:rPr>
        <w:t xml:space="preserve"> Ustawy.</w:t>
      </w:r>
    </w:p>
    <w:p w:rsidR="00071F7E" w:rsidRPr="006835D1" w:rsidRDefault="00071F7E">
      <w:pPr>
        <w:jc w:val="both"/>
        <w:rPr>
          <w:rFonts w:ascii="Calibri" w:hAnsi="Calibri" w:cs="Calibri"/>
          <w:sz w:val="22"/>
          <w:szCs w:val="22"/>
        </w:rPr>
      </w:pPr>
      <w:r w:rsidRPr="006835D1">
        <w:rPr>
          <w:rFonts w:ascii="Calibri" w:hAnsi="Calibri" w:cs="Calibri"/>
          <w:sz w:val="22"/>
          <w:szCs w:val="22"/>
        </w:rPr>
        <w:t>Łączna ilość punktów przyznana ofercie jest sumą</w:t>
      </w:r>
      <w:r w:rsidR="006B23C7" w:rsidRPr="006835D1">
        <w:rPr>
          <w:rFonts w:ascii="Calibri" w:hAnsi="Calibri" w:cs="Calibri"/>
          <w:sz w:val="22"/>
          <w:szCs w:val="22"/>
        </w:rPr>
        <w:t xml:space="preserve"> punktów uzyskanych</w:t>
      </w:r>
      <w:r w:rsidR="003F2C67" w:rsidRPr="006835D1">
        <w:rPr>
          <w:rFonts w:ascii="Calibri" w:hAnsi="Calibri" w:cs="Calibri"/>
          <w:sz w:val="22"/>
          <w:szCs w:val="22"/>
        </w:rPr>
        <w:t xml:space="preserve"> w </w:t>
      </w:r>
      <w:r w:rsidR="006B23C7" w:rsidRPr="006835D1">
        <w:rPr>
          <w:rFonts w:ascii="Calibri" w:hAnsi="Calibri" w:cs="Calibri"/>
          <w:sz w:val="22"/>
          <w:szCs w:val="22"/>
        </w:rPr>
        <w:t>kryterium</w:t>
      </w:r>
      <w:r w:rsidRPr="006835D1">
        <w:rPr>
          <w:rFonts w:ascii="Calibri" w:hAnsi="Calibri" w:cs="Calibri"/>
          <w:sz w:val="22"/>
          <w:szCs w:val="22"/>
        </w:rPr>
        <w:t xml:space="preserve"> wymienionym poniżej.</w:t>
      </w:r>
    </w:p>
    <w:p w:rsidR="000179FC" w:rsidRPr="006835D1" w:rsidRDefault="00071F7E" w:rsidP="00E87FE5">
      <w:pPr>
        <w:rPr>
          <w:rFonts w:ascii="Calibri" w:hAnsi="Calibri" w:cs="Calibri"/>
          <w:sz w:val="22"/>
          <w:szCs w:val="22"/>
        </w:rPr>
      </w:pPr>
      <w:r w:rsidRPr="006835D1">
        <w:rPr>
          <w:rFonts w:ascii="Calibri" w:hAnsi="Calibri" w:cs="Calibri"/>
          <w:sz w:val="22"/>
          <w:szCs w:val="22"/>
        </w:rPr>
        <w:t>Każda oferta otrzymuje punkty wg wzorów:</w:t>
      </w:r>
      <w:r w:rsidR="003747D6" w:rsidRPr="006835D1">
        <w:rPr>
          <w:rFonts w:ascii="Calibri" w:hAnsi="Calibri" w:cs="Calibri"/>
          <w:sz w:val="22"/>
          <w:szCs w:val="22"/>
        </w:rPr>
        <w:t xml:space="preserve"> </w:t>
      </w:r>
    </w:p>
    <w:p w:rsidR="00566A9A" w:rsidRPr="005B282E" w:rsidRDefault="00566A9A" w:rsidP="00FA1978">
      <w:pPr>
        <w:jc w:val="center"/>
        <w:rPr>
          <w:rFonts w:ascii="Calibri" w:hAnsi="Calibri" w:cs="Calibri"/>
          <w:b/>
          <w:sz w:val="22"/>
          <w:szCs w:val="22"/>
          <w:u w:val="single"/>
        </w:rPr>
      </w:pPr>
      <w:r w:rsidRPr="005B282E">
        <w:rPr>
          <w:rFonts w:ascii="Calibri" w:hAnsi="Calibri" w:cs="Calibri"/>
          <w:b/>
          <w:sz w:val="22"/>
          <w:szCs w:val="22"/>
          <w:u w:val="single"/>
        </w:rPr>
        <w:lastRenderedPageBreak/>
        <w:t>PAKIET NR</w:t>
      </w:r>
      <w:r w:rsidR="00FA1978" w:rsidRPr="005B282E">
        <w:rPr>
          <w:rFonts w:ascii="Calibri" w:hAnsi="Calibri" w:cs="Calibri"/>
          <w:b/>
          <w:sz w:val="22"/>
          <w:szCs w:val="22"/>
          <w:u w:val="single"/>
        </w:rPr>
        <w:t xml:space="preserve">: </w:t>
      </w:r>
      <w:r w:rsidR="00E928C5" w:rsidRPr="005B282E">
        <w:rPr>
          <w:rFonts w:ascii="Calibri" w:hAnsi="Calibri" w:cs="Calibri"/>
          <w:b/>
          <w:sz w:val="22"/>
          <w:szCs w:val="22"/>
          <w:u w:val="single"/>
        </w:rPr>
        <w:t>1-6, 9, 10</w:t>
      </w:r>
    </w:p>
    <w:p w:rsidR="00BD222C" w:rsidRPr="005B282E" w:rsidRDefault="00BD222C" w:rsidP="00B41D7C">
      <w:pPr>
        <w:jc w:val="center"/>
        <w:rPr>
          <w:rFonts w:ascii="Calibri" w:hAnsi="Calibri" w:cs="Calibri"/>
          <w:sz w:val="22"/>
          <w:szCs w:val="22"/>
        </w:rPr>
      </w:pPr>
    </w:p>
    <w:p w:rsidR="00CD2B04" w:rsidRPr="00E928C5" w:rsidRDefault="00CD2B04" w:rsidP="00083EAD">
      <w:pPr>
        <w:numPr>
          <w:ilvl w:val="0"/>
          <w:numId w:val="19"/>
        </w:numPr>
        <w:suppressAutoHyphens/>
        <w:jc w:val="both"/>
        <w:rPr>
          <w:rFonts w:ascii="Calibri" w:eastAsia="Times New Roman" w:hAnsi="Calibri" w:cs="Calibri"/>
          <w:b/>
          <w:sz w:val="22"/>
          <w:szCs w:val="22"/>
          <w:lang w:eastAsia="ar-SA"/>
        </w:rPr>
      </w:pPr>
      <w:r w:rsidRPr="00E928C5">
        <w:rPr>
          <w:rFonts w:ascii="Calibri" w:eastAsia="Times New Roman" w:hAnsi="Calibri" w:cs="Calibri"/>
          <w:b/>
          <w:sz w:val="22"/>
          <w:szCs w:val="22"/>
          <w:lang w:eastAsia="ar-SA"/>
        </w:rPr>
        <w:t>Cena  (X</w:t>
      </w:r>
      <w:r w:rsidRPr="00E928C5">
        <w:rPr>
          <w:rFonts w:ascii="Calibri" w:eastAsia="Times New Roman" w:hAnsi="Calibri" w:cs="Calibri"/>
          <w:b/>
          <w:sz w:val="22"/>
          <w:szCs w:val="22"/>
          <w:vertAlign w:val="subscript"/>
          <w:lang w:eastAsia="ar-SA"/>
        </w:rPr>
        <w:t>c</w:t>
      </w:r>
      <w:r w:rsidRPr="00E928C5">
        <w:rPr>
          <w:rFonts w:ascii="Calibri" w:eastAsia="Times New Roman" w:hAnsi="Calibri" w:cs="Calibri"/>
          <w:b/>
          <w:sz w:val="22"/>
          <w:szCs w:val="22"/>
          <w:lang w:eastAsia="ar-SA"/>
        </w:rPr>
        <w:t>) - waga 60 %</w:t>
      </w:r>
    </w:p>
    <w:p w:rsidR="00CD2B04" w:rsidRPr="00E928C5" w:rsidRDefault="00CD2B04" w:rsidP="00CD2B04">
      <w:pPr>
        <w:numPr>
          <w:ilvl w:val="12"/>
          <w:numId w:val="0"/>
        </w:numPr>
        <w:ind w:firstLine="284"/>
        <w:jc w:val="both"/>
        <w:rPr>
          <w:rFonts w:ascii="Calibri" w:eastAsia="Times New Roman" w:hAnsi="Calibri" w:cs="Calibri"/>
          <w:b/>
          <w:sz w:val="22"/>
          <w:szCs w:val="22"/>
          <w:lang w:eastAsia="ar-SA"/>
        </w:rPr>
      </w:pPr>
      <w:r w:rsidRPr="00E928C5">
        <w:rPr>
          <w:rFonts w:ascii="Calibri" w:eastAsia="Times New Roman" w:hAnsi="Calibri" w:cs="Calibri"/>
          <w:sz w:val="22"/>
          <w:szCs w:val="22"/>
          <w:lang w:eastAsia="ar-SA"/>
        </w:rPr>
        <w:t xml:space="preserve">Wartość punktowa ceny </w:t>
      </w:r>
      <w:r w:rsidRPr="00E928C5">
        <w:rPr>
          <w:rFonts w:ascii="Calibri" w:eastAsia="Times New Roman" w:hAnsi="Calibri" w:cs="Calibri"/>
          <w:b/>
          <w:sz w:val="22"/>
          <w:szCs w:val="22"/>
          <w:lang w:eastAsia="ar-SA"/>
        </w:rPr>
        <w:t xml:space="preserve">C </w:t>
      </w:r>
      <w:r w:rsidR="00C3539F" w:rsidRPr="00E928C5">
        <w:rPr>
          <w:rFonts w:ascii="Calibri" w:eastAsia="Times New Roman" w:hAnsi="Calibri" w:cs="Calibri"/>
          <w:b/>
          <w:sz w:val="22"/>
          <w:szCs w:val="22"/>
          <w:lang w:eastAsia="ar-SA"/>
        </w:rPr>
        <w:t xml:space="preserve">=  C min / </w:t>
      </w:r>
      <w:proofErr w:type="spellStart"/>
      <w:r w:rsidR="00C3539F" w:rsidRPr="00E928C5">
        <w:rPr>
          <w:rFonts w:ascii="Calibri" w:eastAsia="Times New Roman" w:hAnsi="Calibri" w:cs="Calibri"/>
          <w:b/>
          <w:sz w:val="22"/>
          <w:szCs w:val="22"/>
          <w:lang w:eastAsia="ar-SA"/>
        </w:rPr>
        <w:t>Cn</w:t>
      </w:r>
      <w:proofErr w:type="spellEnd"/>
      <w:r w:rsidR="00C3539F" w:rsidRPr="00E928C5">
        <w:rPr>
          <w:rFonts w:ascii="Calibri" w:eastAsia="Times New Roman" w:hAnsi="Calibri" w:cs="Calibri"/>
          <w:b/>
          <w:sz w:val="22"/>
          <w:szCs w:val="22"/>
          <w:lang w:eastAsia="ar-SA"/>
        </w:rPr>
        <w:t xml:space="preserve">  x 100 pkt x 60%</w:t>
      </w:r>
    </w:p>
    <w:p w:rsidR="00CD2B04" w:rsidRPr="00E928C5" w:rsidRDefault="00CD2B04" w:rsidP="00CD2B04">
      <w:pPr>
        <w:numPr>
          <w:ilvl w:val="12"/>
          <w:numId w:val="0"/>
        </w:numPr>
        <w:suppressAutoHyphens/>
        <w:ind w:firstLine="284"/>
        <w:jc w:val="both"/>
        <w:rPr>
          <w:rFonts w:ascii="Calibri" w:eastAsia="Times New Roman" w:hAnsi="Calibri" w:cs="Calibri"/>
          <w:sz w:val="22"/>
          <w:szCs w:val="22"/>
          <w:lang w:eastAsia="ar-SA"/>
        </w:rPr>
      </w:pPr>
      <w:r w:rsidRPr="00E928C5">
        <w:rPr>
          <w:rFonts w:ascii="Calibri" w:eastAsia="Times New Roman" w:hAnsi="Calibri" w:cs="Calibri"/>
          <w:sz w:val="22"/>
          <w:szCs w:val="22"/>
          <w:lang w:eastAsia="ar-SA"/>
        </w:rPr>
        <w:t>gdzie:     C min - cena minimalna,          C n   - cena badanej oferty.</w:t>
      </w:r>
    </w:p>
    <w:p w:rsidR="00CD2B04" w:rsidRPr="00E928C5" w:rsidRDefault="00406BED" w:rsidP="00CD2B04">
      <w:pPr>
        <w:suppressAutoHyphens/>
        <w:autoSpaceDE w:val="0"/>
        <w:autoSpaceDN w:val="0"/>
        <w:adjustRightInd w:val="0"/>
        <w:spacing w:before="120"/>
        <w:jc w:val="both"/>
        <w:rPr>
          <w:rFonts w:ascii="Calibri" w:eastAsia="Times New Roman" w:hAnsi="Calibri" w:cs="Calibri"/>
          <w:sz w:val="22"/>
          <w:szCs w:val="22"/>
          <w:lang w:eastAsia="ar-SA"/>
        </w:rPr>
      </w:pPr>
      <w:r w:rsidRPr="00E928C5">
        <w:rPr>
          <w:rFonts w:ascii="Calibri" w:eastAsia="Times New Roman" w:hAnsi="Calibri" w:cs="Calibri"/>
          <w:sz w:val="22"/>
          <w:szCs w:val="22"/>
          <w:lang w:eastAsia="ar-SA"/>
        </w:rPr>
        <w:t>Zamawia</w:t>
      </w:r>
      <w:r w:rsidR="00CD2B04" w:rsidRPr="00E928C5">
        <w:rPr>
          <w:rFonts w:ascii="Calibri" w:eastAsia="Times New Roman" w:hAnsi="Calibri" w:cs="Calibri"/>
          <w:sz w:val="22"/>
          <w:szCs w:val="22"/>
          <w:lang w:eastAsia="ar-SA"/>
        </w:rPr>
        <w:t xml:space="preserve">jący będzie liczył cenę wg. n/w zasad: </w:t>
      </w:r>
    </w:p>
    <w:p w:rsidR="00CD2B04" w:rsidRPr="00E928C5" w:rsidRDefault="00406BED" w:rsidP="00CD2B04">
      <w:pPr>
        <w:suppressAutoHyphens/>
        <w:rPr>
          <w:rFonts w:ascii="Calibri" w:eastAsia="Times New Roman" w:hAnsi="Calibri" w:cs="Calibri"/>
          <w:sz w:val="22"/>
          <w:szCs w:val="22"/>
          <w:lang w:eastAsia="ar-SA"/>
        </w:rPr>
      </w:pPr>
      <w:r w:rsidRPr="00E928C5">
        <w:rPr>
          <w:rFonts w:ascii="Calibri" w:eastAsia="Times New Roman" w:hAnsi="Calibri" w:cs="Calibri"/>
          <w:sz w:val="22"/>
          <w:szCs w:val="22"/>
        </w:rPr>
        <w:t>Zamawia</w:t>
      </w:r>
      <w:r w:rsidR="00CD2B04" w:rsidRPr="00E928C5">
        <w:rPr>
          <w:rFonts w:ascii="Calibri" w:eastAsia="Times New Roman" w:hAnsi="Calibri" w:cs="Calibri"/>
          <w:sz w:val="22"/>
          <w:szCs w:val="22"/>
        </w:rPr>
        <w:t>jący przyjmie do oceny podane przez wykonawców ceny brutto.</w:t>
      </w:r>
      <w:r w:rsidR="00CD2B04" w:rsidRPr="00E928C5">
        <w:rPr>
          <w:rFonts w:ascii="Calibri" w:eastAsia="Times New Roman" w:hAnsi="Calibri" w:cs="Calibri"/>
          <w:sz w:val="22"/>
          <w:szCs w:val="22"/>
          <w:lang w:eastAsia="ar-SA"/>
        </w:rPr>
        <w:t xml:space="preserve"> </w:t>
      </w:r>
    </w:p>
    <w:p w:rsidR="00CD2B04" w:rsidRPr="00E928C5" w:rsidRDefault="00CD2B04" w:rsidP="00E87FE5">
      <w:pPr>
        <w:suppressAutoHyphens/>
        <w:ind w:hanging="539"/>
        <w:rPr>
          <w:rFonts w:ascii="Calibri" w:eastAsia="Times New Roman" w:hAnsi="Calibri" w:cs="Calibri"/>
          <w:sz w:val="22"/>
          <w:szCs w:val="22"/>
        </w:rPr>
      </w:pPr>
      <w:r w:rsidRPr="00E928C5">
        <w:rPr>
          <w:rFonts w:ascii="Calibri" w:eastAsia="Times New Roman" w:hAnsi="Calibri" w:cs="Calibri"/>
          <w:sz w:val="22"/>
          <w:szCs w:val="22"/>
        </w:rPr>
        <w:t xml:space="preserve">          Maksymalną ilość punktów otrzymuje Wykonawca proponujący najniższą cenę przedmiotu zamówienia</w:t>
      </w:r>
      <w:r w:rsidR="009807BC" w:rsidRPr="00E928C5">
        <w:rPr>
          <w:rFonts w:ascii="Calibri" w:eastAsia="Times New Roman" w:hAnsi="Calibri" w:cs="Calibri"/>
          <w:sz w:val="22"/>
          <w:szCs w:val="22"/>
        </w:rPr>
        <w:t>.</w:t>
      </w:r>
    </w:p>
    <w:p w:rsidR="001E447C" w:rsidRPr="00E928C5" w:rsidRDefault="001E447C" w:rsidP="00083EAD">
      <w:pPr>
        <w:pStyle w:val="Akapitzlist"/>
        <w:numPr>
          <w:ilvl w:val="0"/>
          <w:numId w:val="19"/>
        </w:numPr>
        <w:tabs>
          <w:tab w:val="left" w:pos="5670"/>
          <w:tab w:val="left" w:pos="6096"/>
        </w:tabs>
        <w:jc w:val="both"/>
        <w:rPr>
          <w:rFonts w:ascii="Calibri" w:eastAsia="Times New Roman" w:hAnsi="Calibri" w:cs="Calibri"/>
          <w:b/>
          <w:bCs/>
          <w:sz w:val="22"/>
          <w:szCs w:val="22"/>
        </w:rPr>
      </w:pPr>
      <w:r w:rsidRPr="00E928C5">
        <w:rPr>
          <w:rFonts w:ascii="Calibri" w:eastAsia="Times New Roman" w:hAnsi="Calibri" w:cs="Calibri"/>
          <w:b/>
          <w:bCs/>
          <w:sz w:val="22"/>
          <w:szCs w:val="22"/>
        </w:rPr>
        <w:t>Termin dostawy</w:t>
      </w:r>
      <w:r w:rsidR="00FD746F" w:rsidRPr="00E928C5">
        <w:rPr>
          <w:rFonts w:ascii="Calibri" w:eastAsia="Times New Roman" w:hAnsi="Calibri" w:cs="Calibri"/>
          <w:b/>
          <w:bCs/>
          <w:sz w:val="22"/>
          <w:szCs w:val="22"/>
        </w:rPr>
        <w:t xml:space="preserve"> zamówień cząstkowych –  waga </w:t>
      </w:r>
      <w:r w:rsidR="00D85388" w:rsidRPr="00E928C5">
        <w:rPr>
          <w:rFonts w:ascii="Calibri" w:eastAsia="Times New Roman" w:hAnsi="Calibri" w:cs="Calibri"/>
          <w:b/>
          <w:bCs/>
          <w:sz w:val="22"/>
          <w:szCs w:val="22"/>
        </w:rPr>
        <w:t>40</w:t>
      </w:r>
      <w:r w:rsidRPr="00E928C5">
        <w:rPr>
          <w:rFonts w:ascii="Calibri" w:eastAsia="Times New Roman" w:hAnsi="Calibri" w:cs="Calibri"/>
          <w:b/>
          <w:bCs/>
          <w:sz w:val="22"/>
          <w:szCs w:val="22"/>
        </w:rPr>
        <w:t>%</w:t>
      </w:r>
    </w:p>
    <w:p w:rsidR="001E447C" w:rsidRPr="00E928C5" w:rsidRDefault="001E447C" w:rsidP="001E447C">
      <w:pPr>
        <w:pStyle w:val="Akapitzlist"/>
        <w:suppressAutoHyphens/>
        <w:ind w:left="720"/>
        <w:rPr>
          <w:rFonts w:ascii="Calibri" w:eastAsia="Times New Roman" w:hAnsi="Calibri" w:cs="Calibri"/>
          <w:b/>
          <w:sz w:val="22"/>
          <w:szCs w:val="22"/>
          <w:lang w:eastAsia="ar-SA"/>
        </w:rPr>
      </w:pPr>
      <w:r w:rsidRPr="00E928C5">
        <w:rPr>
          <w:rFonts w:ascii="Calibri" w:eastAsia="Times New Roman" w:hAnsi="Calibri" w:cs="Calibri"/>
          <w:sz w:val="22"/>
          <w:szCs w:val="22"/>
          <w:lang w:eastAsia="ar-SA"/>
        </w:rPr>
        <w:t xml:space="preserve">Wartość punktowa termin </w:t>
      </w:r>
      <w:r w:rsidRPr="00E928C5">
        <w:rPr>
          <w:rFonts w:ascii="Calibri" w:eastAsia="Times New Roman" w:hAnsi="Calibri" w:cs="Calibri"/>
          <w:b/>
          <w:sz w:val="22"/>
          <w:szCs w:val="22"/>
          <w:lang w:eastAsia="ar-SA"/>
        </w:rPr>
        <w:t xml:space="preserve">TD </w:t>
      </w:r>
      <w:r w:rsidR="00B915A2" w:rsidRPr="00E928C5">
        <w:rPr>
          <w:rFonts w:ascii="Calibri" w:eastAsia="Times New Roman" w:hAnsi="Calibri" w:cs="Calibri"/>
          <w:b/>
          <w:sz w:val="22"/>
          <w:szCs w:val="22"/>
          <w:lang w:eastAsia="ar-SA"/>
        </w:rPr>
        <w:t xml:space="preserve">=  TD </w:t>
      </w:r>
      <w:proofErr w:type="spellStart"/>
      <w:r w:rsidR="00B915A2" w:rsidRPr="00E928C5">
        <w:rPr>
          <w:rFonts w:ascii="Calibri" w:eastAsia="Times New Roman" w:hAnsi="Calibri" w:cs="Calibri"/>
          <w:b/>
          <w:sz w:val="22"/>
          <w:szCs w:val="22"/>
          <w:lang w:eastAsia="ar-SA"/>
        </w:rPr>
        <w:t>bad</w:t>
      </w:r>
      <w:proofErr w:type="spellEnd"/>
      <w:r w:rsidR="00B915A2" w:rsidRPr="00E928C5">
        <w:rPr>
          <w:rFonts w:ascii="Calibri" w:eastAsia="Times New Roman" w:hAnsi="Calibri" w:cs="Calibri"/>
          <w:b/>
          <w:sz w:val="22"/>
          <w:szCs w:val="22"/>
          <w:lang w:eastAsia="ar-SA"/>
        </w:rPr>
        <w:t xml:space="preserve"> / TD min</w:t>
      </w:r>
      <w:r w:rsidR="00FD746F" w:rsidRPr="00E928C5">
        <w:rPr>
          <w:rFonts w:ascii="Calibri" w:eastAsia="Times New Roman" w:hAnsi="Calibri" w:cs="Calibri"/>
          <w:b/>
          <w:sz w:val="22"/>
          <w:szCs w:val="22"/>
          <w:lang w:eastAsia="ar-SA"/>
        </w:rPr>
        <w:t xml:space="preserve">  x 100 pkt x </w:t>
      </w:r>
      <w:r w:rsidR="00D85388" w:rsidRPr="00E928C5">
        <w:rPr>
          <w:rFonts w:ascii="Calibri" w:eastAsia="Times New Roman" w:hAnsi="Calibri" w:cs="Calibri"/>
          <w:b/>
          <w:sz w:val="22"/>
          <w:szCs w:val="22"/>
          <w:lang w:eastAsia="ar-SA"/>
        </w:rPr>
        <w:t>4</w:t>
      </w:r>
      <w:r w:rsidR="00FD746F" w:rsidRPr="00E928C5">
        <w:rPr>
          <w:rFonts w:ascii="Calibri" w:eastAsia="Times New Roman" w:hAnsi="Calibri" w:cs="Calibri"/>
          <w:b/>
          <w:sz w:val="22"/>
          <w:szCs w:val="22"/>
          <w:lang w:eastAsia="ar-SA"/>
        </w:rPr>
        <w:t>0</w:t>
      </w:r>
      <w:r w:rsidRPr="00E928C5">
        <w:rPr>
          <w:rFonts w:ascii="Calibri" w:eastAsia="Times New Roman" w:hAnsi="Calibri" w:cs="Calibri"/>
          <w:b/>
          <w:sz w:val="22"/>
          <w:szCs w:val="22"/>
          <w:lang w:eastAsia="ar-SA"/>
        </w:rPr>
        <w:t>%</w:t>
      </w:r>
    </w:p>
    <w:p w:rsidR="001E447C" w:rsidRPr="00E928C5" w:rsidRDefault="001E447C" w:rsidP="001E447C">
      <w:pPr>
        <w:pStyle w:val="Akapitzlist"/>
        <w:suppressAutoHyphens/>
        <w:ind w:left="720"/>
        <w:rPr>
          <w:rFonts w:ascii="Calibri" w:eastAsia="Times New Roman" w:hAnsi="Calibri" w:cs="Calibri"/>
          <w:sz w:val="22"/>
          <w:szCs w:val="22"/>
          <w:lang w:eastAsia="ar-SA"/>
        </w:rPr>
      </w:pPr>
      <w:r w:rsidRPr="00E928C5">
        <w:rPr>
          <w:rFonts w:ascii="Calibri" w:eastAsia="Times New Roman" w:hAnsi="Calibri" w:cs="Calibri"/>
          <w:sz w:val="22"/>
          <w:szCs w:val="22"/>
          <w:lang w:eastAsia="ar-SA"/>
        </w:rPr>
        <w:t xml:space="preserve">gdzie:  TD min - wartość pkt. za minimalny termin  dostawy zamówień cząstkowych,  </w:t>
      </w:r>
    </w:p>
    <w:p w:rsidR="000179FC" w:rsidRPr="00E928C5" w:rsidRDefault="00B915A2" w:rsidP="00E87FE5">
      <w:pPr>
        <w:pStyle w:val="Akapitzlist"/>
        <w:suppressAutoHyphens/>
        <w:ind w:left="720"/>
        <w:rPr>
          <w:rFonts w:ascii="Calibri" w:eastAsia="Times New Roman" w:hAnsi="Calibri" w:cs="Calibri"/>
          <w:sz w:val="22"/>
          <w:szCs w:val="22"/>
          <w:lang w:eastAsia="ar-SA"/>
        </w:rPr>
      </w:pPr>
      <w:r w:rsidRPr="00E928C5">
        <w:rPr>
          <w:rFonts w:ascii="Calibri" w:eastAsia="Times New Roman" w:hAnsi="Calibri" w:cs="Calibri"/>
          <w:sz w:val="22"/>
          <w:szCs w:val="22"/>
          <w:lang w:eastAsia="ar-SA"/>
        </w:rPr>
        <w:t xml:space="preserve">           TD </w:t>
      </w:r>
      <w:proofErr w:type="spellStart"/>
      <w:r w:rsidRPr="00E928C5">
        <w:rPr>
          <w:rFonts w:ascii="Calibri" w:eastAsia="Times New Roman" w:hAnsi="Calibri" w:cs="Calibri"/>
          <w:sz w:val="22"/>
          <w:szCs w:val="22"/>
          <w:lang w:eastAsia="ar-SA"/>
        </w:rPr>
        <w:t>bad</w:t>
      </w:r>
      <w:proofErr w:type="spellEnd"/>
      <w:r w:rsidR="001E447C" w:rsidRPr="00E928C5">
        <w:rPr>
          <w:rFonts w:ascii="Calibri" w:eastAsia="Times New Roman" w:hAnsi="Calibri" w:cs="Calibri"/>
          <w:sz w:val="22"/>
          <w:szCs w:val="22"/>
          <w:lang w:eastAsia="ar-SA"/>
        </w:rPr>
        <w:t xml:space="preserve"> - wartość pkt. za termin dostawy zamów</w:t>
      </w:r>
      <w:r w:rsidR="000179FC" w:rsidRPr="00E928C5">
        <w:rPr>
          <w:rFonts w:ascii="Calibri" w:eastAsia="Times New Roman" w:hAnsi="Calibri" w:cs="Calibri"/>
          <w:sz w:val="22"/>
          <w:szCs w:val="22"/>
          <w:lang w:eastAsia="ar-SA"/>
        </w:rPr>
        <w:t>i</w:t>
      </w:r>
      <w:r w:rsidR="005F4D9F" w:rsidRPr="00E928C5">
        <w:rPr>
          <w:rFonts w:ascii="Calibri" w:eastAsia="Times New Roman" w:hAnsi="Calibri" w:cs="Calibri"/>
          <w:sz w:val="22"/>
          <w:szCs w:val="22"/>
          <w:lang w:eastAsia="ar-SA"/>
        </w:rPr>
        <w:t>eń cząstkowych oferty badanej.</w:t>
      </w:r>
    </w:p>
    <w:p w:rsidR="00AC39AB" w:rsidRPr="00E928C5" w:rsidRDefault="00AC39AB" w:rsidP="00083EAD">
      <w:pPr>
        <w:pStyle w:val="Akapitzlist"/>
        <w:numPr>
          <w:ilvl w:val="1"/>
          <w:numId w:val="19"/>
        </w:numPr>
        <w:suppressAutoHyphens/>
        <w:jc w:val="both"/>
        <w:rPr>
          <w:rFonts w:ascii="Calibri" w:eastAsia="Times New Roman" w:hAnsi="Calibri" w:cs="Calibri"/>
          <w:spacing w:val="-5"/>
          <w:sz w:val="22"/>
          <w:szCs w:val="22"/>
        </w:rPr>
      </w:pPr>
      <w:r w:rsidRPr="00E928C5">
        <w:rPr>
          <w:rFonts w:ascii="Calibri" w:eastAsia="Times New Roman" w:hAnsi="Calibri" w:cs="Calibri"/>
          <w:spacing w:val="-5"/>
          <w:sz w:val="22"/>
          <w:szCs w:val="22"/>
        </w:rPr>
        <w:t>Zamawiający przewiduje termin wykonania zamówi</w:t>
      </w:r>
      <w:r w:rsidR="00E048C2" w:rsidRPr="00E928C5">
        <w:rPr>
          <w:rFonts w:ascii="Calibri" w:eastAsia="Times New Roman" w:hAnsi="Calibri" w:cs="Calibri"/>
          <w:spacing w:val="-5"/>
          <w:sz w:val="22"/>
          <w:szCs w:val="22"/>
        </w:rPr>
        <w:t xml:space="preserve">enia cząstkowego minimalnie </w:t>
      </w:r>
      <w:r w:rsidR="00A44F74">
        <w:rPr>
          <w:rFonts w:ascii="Calibri" w:eastAsia="Times New Roman" w:hAnsi="Calibri" w:cs="Calibri"/>
          <w:spacing w:val="-5"/>
          <w:sz w:val="22"/>
          <w:szCs w:val="22"/>
        </w:rPr>
        <w:t>od</w:t>
      </w:r>
      <w:r w:rsidR="00E048C2" w:rsidRPr="00E928C5">
        <w:rPr>
          <w:rFonts w:ascii="Calibri" w:eastAsia="Times New Roman" w:hAnsi="Calibri" w:cs="Calibri"/>
          <w:spacing w:val="-5"/>
          <w:sz w:val="22"/>
          <w:szCs w:val="22"/>
        </w:rPr>
        <w:t xml:space="preserve"> 1</w:t>
      </w:r>
      <w:r w:rsidRPr="00E928C5">
        <w:rPr>
          <w:rFonts w:ascii="Calibri" w:eastAsia="Times New Roman" w:hAnsi="Calibri" w:cs="Calibri"/>
          <w:spacing w:val="-5"/>
          <w:sz w:val="22"/>
          <w:szCs w:val="22"/>
        </w:rPr>
        <w:t xml:space="preserve"> dni</w:t>
      </w:r>
      <w:r w:rsidR="00E048C2" w:rsidRPr="00E928C5">
        <w:rPr>
          <w:rFonts w:ascii="Calibri" w:eastAsia="Times New Roman" w:hAnsi="Calibri" w:cs="Calibri"/>
          <w:spacing w:val="-5"/>
          <w:sz w:val="22"/>
          <w:szCs w:val="22"/>
        </w:rPr>
        <w:t xml:space="preserve">a roboczego </w:t>
      </w:r>
      <w:r w:rsidRPr="00E928C5">
        <w:rPr>
          <w:rFonts w:ascii="Calibri" w:eastAsia="Times New Roman" w:hAnsi="Calibri" w:cs="Calibri"/>
          <w:spacing w:val="-5"/>
          <w:sz w:val="22"/>
          <w:szCs w:val="22"/>
        </w:rPr>
        <w:t xml:space="preserve">- maksymalnie do  </w:t>
      </w:r>
      <w:r w:rsidR="00655462" w:rsidRPr="00E928C5">
        <w:rPr>
          <w:rFonts w:ascii="Calibri" w:eastAsia="Times New Roman" w:hAnsi="Calibri" w:cs="Calibri"/>
          <w:spacing w:val="-5"/>
          <w:sz w:val="22"/>
          <w:szCs w:val="22"/>
        </w:rPr>
        <w:t>6</w:t>
      </w:r>
      <w:r w:rsidRPr="00E928C5">
        <w:rPr>
          <w:rFonts w:ascii="Calibri" w:eastAsia="Times New Roman" w:hAnsi="Calibri" w:cs="Calibri"/>
          <w:spacing w:val="-5"/>
          <w:sz w:val="22"/>
          <w:szCs w:val="22"/>
        </w:rPr>
        <w:t xml:space="preserve"> dni roboczych od dnia złożenia zapotrzebowania. </w:t>
      </w:r>
    </w:p>
    <w:p w:rsidR="00F8644F" w:rsidRPr="00E928C5" w:rsidRDefault="00AC39AB" w:rsidP="00083EAD">
      <w:pPr>
        <w:pStyle w:val="Akapitzlist"/>
        <w:numPr>
          <w:ilvl w:val="1"/>
          <w:numId w:val="19"/>
        </w:numPr>
        <w:suppressAutoHyphens/>
        <w:jc w:val="both"/>
        <w:rPr>
          <w:rFonts w:ascii="Calibri" w:eastAsia="Times New Roman" w:hAnsi="Calibri" w:cs="Calibri"/>
          <w:sz w:val="22"/>
          <w:szCs w:val="22"/>
        </w:rPr>
      </w:pPr>
      <w:r w:rsidRPr="00E928C5">
        <w:rPr>
          <w:rFonts w:ascii="Calibri" w:eastAsia="Times New Roman" w:hAnsi="Calibri" w:cs="Calibri"/>
          <w:sz w:val="22"/>
          <w:szCs w:val="22"/>
        </w:rPr>
        <w:t>Zamawiający będzie liczył termin dostawy wg. n/w zasad:</w:t>
      </w:r>
    </w:p>
    <w:p w:rsidR="00F8644F" w:rsidRPr="00E928C5" w:rsidRDefault="00AC39AB" w:rsidP="00AC39AB">
      <w:pPr>
        <w:rPr>
          <w:rFonts w:ascii="Calibri" w:eastAsia="Times New Roman" w:hAnsi="Calibri" w:cs="Calibri"/>
          <w:spacing w:val="-5"/>
          <w:sz w:val="22"/>
          <w:szCs w:val="22"/>
        </w:rPr>
      </w:pPr>
      <w:r w:rsidRPr="00E928C5">
        <w:rPr>
          <w:rFonts w:ascii="Calibri" w:eastAsia="Times New Roman" w:hAnsi="Calibri" w:cs="Calibri"/>
          <w:spacing w:val="-5"/>
          <w:sz w:val="22"/>
          <w:szCs w:val="22"/>
        </w:rPr>
        <w:t xml:space="preserve">a)  </w:t>
      </w:r>
      <w:r w:rsidR="00E048C2" w:rsidRPr="00E928C5">
        <w:rPr>
          <w:rFonts w:ascii="Calibri" w:eastAsia="Times New Roman" w:hAnsi="Calibri" w:cs="Calibri"/>
          <w:spacing w:val="-5"/>
          <w:sz w:val="22"/>
          <w:szCs w:val="22"/>
        </w:rPr>
        <w:t>do 1 dnia roboczego</w:t>
      </w:r>
      <w:r w:rsidR="00655D29" w:rsidRPr="00E928C5">
        <w:rPr>
          <w:rFonts w:ascii="Calibri" w:eastAsia="Times New Roman" w:hAnsi="Calibri" w:cs="Calibri"/>
          <w:spacing w:val="-5"/>
          <w:sz w:val="22"/>
          <w:szCs w:val="22"/>
        </w:rPr>
        <w:t xml:space="preserve">- </w:t>
      </w:r>
      <w:r w:rsidR="00E048C2" w:rsidRPr="00E928C5">
        <w:rPr>
          <w:rFonts w:ascii="Calibri" w:eastAsia="Times New Roman" w:hAnsi="Calibri" w:cs="Calibri"/>
          <w:spacing w:val="-5"/>
          <w:sz w:val="22"/>
          <w:szCs w:val="22"/>
        </w:rPr>
        <w:t xml:space="preserve">Zamawiający przyzna </w:t>
      </w:r>
      <w:r w:rsidR="00D85388" w:rsidRPr="00E928C5">
        <w:rPr>
          <w:rFonts w:ascii="Calibri" w:eastAsia="Times New Roman" w:hAnsi="Calibri" w:cs="Calibri"/>
          <w:spacing w:val="-5"/>
          <w:sz w:val="22"/>
          <w:szCs w:val="22"/>
        </w:rPr>
        <w:t>6</w:t>
      </w:r>
      <w:r w:rsidR="00F8644F" w:rsidRPr="00E928C5">
        <w:rPr>
          <w:rFonts w:ascii="Calibri" w:eastAsia="Times New Roman" w:hAnsi="Calibri" w:cs="Calibri"/>
          <w:spacing w:val="-5"/>
          <w:sz w:val="22"/>
          <w:szCs w:val="22"/>
        </w:rPr>
        <w:t xml:space="preserve"> punkt</w:t>
      </w:r>
      <w:r w:rsidR="00D85388" w:rsidRPr="00E928C5">
        <w:rPr>
          <w:rFonts w:ascii="Calibri" w:eastAsia="Times New Roman" w:hAnsi="Calibri" w:cs="Calibri"/>
          <w:spacing w:val="-5"/>
          <w:sz w:val="22"/>
          <w:szCs w:val="22"/>
        </w:rPr>
        <w:t>ów</w:t>
      </w:r>
    </w:p>
    <w:p w:rsidR="00AC39AB" w:rsidRPr="00E928C5" w:rsidRDefault="00F8644F" w:rsidP="00AC39AB">
      <w:pPr>
        <w:rPr>
          <w:rFonts w:ascii="Calibri" w:eastAsia="Times New Roman" w:hAnsi="Calibri" w:cs="Calibri"/>
          <w:spacing w:val="-5"/>
          <w:sz w:val="22"/>
          <w:szCs w:val="22"/>
        </w:rPr>
      </w:pPr>
      <w:r w:rsidRPr="00E928C5">
        <w:rPr>
          <w:rFonts w:ascii="Calibri" w:eastAsia="Times New Roman" w:hAnsi="Calibri" w:cs="Calibri"/>
          <w:spacing w:val="-5"/>
          <w:sz w:val="22"/>
          <w:szCs w:val="22"/>
        </w:rPr>
        <w:t xml:space="preserve">b) </w:t>
      </w:r>
      <w:r w:rsidR="00D85388" w:rsidRPr="00E928C5">
        <w:rPr>
          <w:rFonts w:ascii="Calibri" w:eastAsia="Times New Roman" w:hAnsi="Calibri" w:cs="Calibri"/>
          <w:spacing w:val="-5"/>
          <w:sz w:val="22"/>
          <w:szCs w:val="22"/>
        </w:rPr>
        <w:t xml:space="preserve"> </w:t>
      </w:r>
      <w:r w:rsidR="00AC39AB" w:rsidRPr="00E928C5">
        <w:rPr>
          <w:rFonts w:ascii="Calibri" w:eastAsia="Times New Roman" w:hAnsi="Calibri" w:cs="Calibri"/>
          <w:spacing w:val="-5"/>
          <w:sz w:val="22"/>
          <w:szCs w:val="22"/>
        </w:rPr>
        <w:t xml:space="preserve">max. do 2 dni roboczych - Zamawiający przyzna </w:t>
      </w:r>
      <w:r w:rsidR="00D85388" w:rsidRPr="00E928C5">
        <w:rPr>
          <w:rFonts w:ascii="Calibri" w:eastAsia="Times New Roman" w:hAnsi="Calibri" w:cs="Calibri"/>
          <w:spacing w:val="-5"/>
          <w:sz w:val="22"/>
          <w:szCs w:val="22"/>
        </w:rPr>
        <w:t>5</w:t>
      </w:r>
      <w:r w:rsidR="00AC39AB" w:rsidRPr="00E928C5">
        <w:rPr>
          <w:rFonts w:ascii="Calibri" w:eastAsia="Times New Roman" w:hAnsi="Calibri" w:cs="Calibri"/>
          <w:spacing w:val="-5"/>
          <w:sz w:val="22"/>
          <w:szCs w:val="22"/>
        </w:rPr>
        <w:t xml:space="preserve"> punkt</w:t>
      </w:r>
      <w:r w:rsidR="00D85388" w:rsidRPr="00E928C5">
        <w:rPr>
          <w:rFonts w:ascii="Calibri" w:eastAsia="Times New Roman" w:hAnsi="Calibri" w:cs="Calibri"/>
          <w:spacing w:val="-5"/>
          <w:sz w:val="22"/>
          <w:szCs w:val="22"/>
        </w:rPr>
        <w:t>ów</w:t>
      </w:r>
    </w:p>
    <w:p w:rsidR="00AC39AB" w:rsidRPr="00E928C5" w:rsidRDefault="00E048C2" w:rsidP="00AC39AB">
      <w:pPr>
        <w:rPr>
          <w:rFonts w:ascii="Calibri" w:eastAsia="Times New Roman" w:hAnsi="Calibri" w:cs="Calibri"/>
          <w:spacing w:val="-5"/>
          <w:sz w:val="22"/>
          <w:szCs w:val="22"/>
        </w:rPr>
      </w:pPr>
      <w:r w:rsidRPr="00E928C5">
        <w:rPr>
          <w:rFonts w:ascii="Calibri" w:eastAsia="Times New Roman" w:hAnsi="Calibri" w:cs="Calibri"/>
          <w:spacing w:val="-5"/>
          <w:sz w:val="22"/>
          <w:szCs w:val="22"/>
        </w:rPr>
        <w:t>c</w:t>
      </w:r>
      <w:r w:rsidR="00AC39AB" w:rsidRPr="00E928C5">
        <w:rPr>
          <w:rFonts w:ascii="Calibri" w:eastAsia="Times New Roman" w:hAnsi="Calibri" w:cs="Calibri"/>
          <w:spacing w:val="-5"/>
          <w:sz w:val="22"/>
          <w:szCs w:val="22"/>
        </w:rPr>
        <w:t xml:space="preserve">)  max. do 3 dni roboczych – Zamawiający przyzna </w:t>
      </w:r>
      <w:r w:rsidR="00D85388" w:rsidRPr="00E928C5">
        <w:rPr>
          <w:rFonts w:ascii="Calibri" w:eastAsia="Times New Roman" w:hAnsi="Calibri" w:cs="Calibri"/>
          <w:spacing w:val="-5"/>
          <w:sz w:val="22"/>
          <w:szCs w:val="22"/>
        </w:rPr>
        <w:t>4</w:t>
      </w:r>
      <w:r w:rsidR="00AC39AB" w:rsidRPr="00E928C5">
        <w:rPr>
          <w:rFonts w:ascii="Calibri" w:eastAsia="Times New Roman" w:hAnsi="Calibri" w:cs="Calibri"/>
          <w:spacing w:val="-5"/>
          <w:sz w:val="22"/>
          <w:szCs w:val="22"/>
        </w:rPr>
        <w:t xml:space="preserve"> punkty</w:t>
      </w:r>
    </w:p>
    <w:p w:rsidR="00AC39AB" w:rsidRPr="00E928C5" w:rsidRDefault="00E048C2" w:rsidP="00AC39AB">
      <w:pPr>
        <w:rPr>
          <w:rFonts w:ascii="Calibri" w:eastAsia="Times New Roman" w:hAnsi="Calibri" w:cs="Calibri"/>
          <w:spacing w:val="-5"/>
          <w:sz w:val="22"/>
          <w:szCs w:val="22"/>
        </w:rPr>
      </w:pPr>
      <w:r w:rsidRPr="00E928C5">
        <w:rPr>
          <w:rFonts w:ascii="Calibri" w:eastAsia="Times New Roman" w:hAnsi="Calibri" w:cs="Calibri"/>
          <w:spacing w:val="-5"/>
          <w:sz w:val="22"/>
          <w:szCs w:val="22"/>
        </w:rPr>
        <w:t>d</w:t>
      </w:r>
      <w:r w:rsidR="00AC39AB" w:rsidRPr="00E928C5">
        <w:rPr>
          <w:rFonts w:ascii="Calibri" w:eastAsia="Times New Roman" w:hAnsi="Calibri" w:cs="Calibri"/>
          <w:spacing w:val="-5"/>
          <w:sz w:val="22"/>
          <w:szCs w:val="22"/>
        </w:rPr>
        <w:t xml:space="preserve">) </w:t>
      </w:r>
      <w:r w:rsidR="00D85388" w:rsidRPr="00E928C5">
        <w:rPr>
          <w:rFonts w:ascii="Calibri" w:eastAsia="Times New Roman" w:hAnsi="Calibri" w:cs="Calibri"/>
          <w:spacing w:val="-5"/>
          <w:sz w:val="22"/>
          <w:szCs w:val="22"/>
        </w:rPr>
        <w:t xml:space="preserve"> </w:t>
      </w:r>
      <w:r w:rsidR="00AC39AB" w:rsidRPr="00E928C5">
        <w:rPr>
          <w:rFonts w:ascii="Calibri" w:eastAsia="Times New Roman" w:hAnsi="Calibri" w:cs="Calibri"/>
          <w:spacing w:val="-5"/>
          <w:sz w:val="22"/>
          <w:szCs w:val="22"/>
        </w:rPr>
        <w:t xml:space="preserve">max. do 4 dni roboczych – Zamawiający przyzna </w:t>
      </w:r>
      <w:r w:rsidR="00D85388" w:rsidRPr="00E928C5">
        <w:rPr>
          <w:rFonts w:ascii="Calibri" w:eastAsia="Times New Roman" w:hAnsi="Calibri" w:cs="Calibri"/>
          <w:spacing w:val="-5"/>
          <w:sz w:val="22"/>
          <w:szCs w:val="22"/>
        </w:rPr>
        <w:t>3</w:t>
      </w:r>
      <w:r w:rsidR="00AC39AB" w:rsidRPr="00E928C5">
        <w:rPr>
          <w:rFonts w:ascii="Calibri" w:eastAsia="Times New Roman" w:hAnsi="Calibri" w:cs="Calibri"/>
          <w:spacing w:val="-5"/>
          <w:sz w:val="22"/>
          <w:szCs w:val="22"/>
        </w:rPr>
        <w:t xml:space="preserve">  punkty</w:t>
      </w:r>
    </w:p>
    <w:p w:rsidR="00AC39AB" w:rsidRPr="00E928C5" w:rsidRDefault="00E048C2" w:rsidP="00AC39AB">
      <w:pPr>
        <w:rPr>
          <w:rFonts w:ascii="Calibri" w:eastAsia="Times New Roman" w:hAnsi="Calibri" w:cs="Calibri"/>
          <w:spacing w:val="-5"/>
          <w:sz w:val="22"/>
          <w:szCs w:val="22"/>
        </w:rPr>
      </w:pPr>
      <w:r w:rsidRPr="00E928C5">
        <w:rPr>
          <w:rFonts w:ascii="Calibri" w:eastAsia="Times New Roman" w:hAnsi="Calibri" w:cs="Calibri"/>
          <w:spacing w:val="-5"/>
          <w:sz w:val="22"/>
          <w:szCs w:val="22"/>
        </w:rPr>
        <w:t>e</w:t>
      </w:r>
      <w:r w:rsidR="00AC39AB" w:rsidRPr="00E928C5">
        <w:rPr>
          <w:rFonts w:ascii="Calibri" w:eastAsia="Times New Roman" w:hAnsi="Calibri" w:cs="Calibri"/>
          <w:spacing w:val="-5"/>
          <w:sz w:val="22"/>
          <w:szCs w:val="22"/>
        </w:rPr>
        <w:t xml:space="preserve">)  max. do 5 dni roboczych – Zamawiający  przyzna </w:t>
      </w:r>
      <w:r w:rsidR="00D85388" w:rsidRPr="00E928C5">
        <w:rPr>
          <w:rFonts w:ascii="Calibri" w:eastAsia="Times New Roman" w:hAnsi="Calibri" w:cs="Calibri"/>
          <w:spacing w:val="-5"/>
          <w:sz w:val="22"/>
          <w:szCs w:val="22"/>
        </w:rPr>
        <w:t>2</w:t>
      </w:r>
      <w:r w:rsidR="00AC39AB" w:rsidRPr="00E928C5">
        <w:rPr>
          <w:rFonts w:ascii="Calibri" w:eastAsia="Times New Roman" w:hAnsi="Calibri" w:cs="Calibri"/>
          <w:spacing w:val="-5"/>
          <w:sz w:val="22"/>
          <w:szCs w:val="22"/>
        </w:rPr>
        <w:t xml:space="preserve"> punkt</w:t>
      </w:r>
      <w:r w:rsidR="00D85388" w:rsidRPr="00E928C5">
        <w:rPr>
          <w:rFonts w:ascii="Calibri" w:eastAsia="Times New Roman" w:hAnsi="Calibri" w:cs="Calibri"/>
          <w:spacing w:val="-5"/>
          <w:sz w:val="22"/>
          <w:szCs w:val="22"/>
        </w:rPr>
        <w:t>y</w:t>
      </w:r>
    </w:p>
    <w:p w:rsidR="00D85388" w:rsidRPr="00E928C5" w:rsidRDefault="00D85388" w:rsidP="00D85388">
      <w:pPr>
        <w:rPr>
          <w:rFonts w:ascii="Calibri" w:eastAsia="Times New Roman" w:hAnsi="Calibri" w:cs="Calibri"/>
          <w:spacing w:val="-5"/>
          <w:sz w:val="22"/>
          <w:szCs w:val="22"/>
        </w:rPr>
      </w:pPr>
      <w:r w:rsidRPr="00E928C5">
        <w:rPr>
          <w:rFonts w:ascii="Calibri" w:eastAsia="Times New Roman" w:hAnsi="Calibri" w:cs="Calibri"/>
          <w:spacing w:val="-5"/>
          <w:sz w:val="22"/>
          <w:szCs w:val="22"/>
        </w:rPr>
        <w:t>f)   max. do 6 dni roboczych – Zamawiający  przyzna 1 punkt</w:t>
      </w:r>
    </w:p>
    <w:p w:rsidR="00AC39AB" w:rsidRPr="00E928C5" w:rsidRDefault="00AC39AB" w:rsidP="00E87FE5">
      <w:pPr>
        <w:rPr>
          <w:rFonts w:ascii="Calibri" w:eastAsia="Times New Roman" w:hAnsi="Calibri" w:cs="Calibri"/>
          <w:bCs/>
          <w:sz w:val="22"/>
          <w:szCs w:val="22"/>
        </w:rPr>
      </w:pPr>
      <w:r w:rsidRPr="00E928C5">
        <w:rPr>
          <w:rFonts w:ascii="Calibri" w:eastAsia="Times New Roman" w:hAnsi="Calibri" w:cs="Calibri"/>
          <w:bCs/>
          <w:sz w:val="22"/>
          <w:szCs w:val="22"/>
        </w:rPr>
        <w:t>(brak możliwości przyznania punktów pośrednich)</w:t>
      </w:r>
    </w:p>
    <w:p w:rsidR="00AC39AB" w:rsidRPr="00E928C5" w:rsidRDefault="00FD746F" w:rsidP="00AC39AB">
      <w:pPr>
        <w:suppressAutoHyphens/>
        <w:rPr>
          <w:rFonts w:ascii="Calibri" w:eastAsia="Times New Roman" w:hAnsi="Calibri" w:cs="Calibri"/>
          <w:sz w:val="22"/>
          <w:szCs w:val="22"/>
          <w:lang w:eastAsia="ar-SA"/>
        </w:rPr>
      </w:pPr>
      <w:r w:rsidRPr="00E928C5">
        <w:rPr>
          <w:rFonts w:ascii="Calibri" w:eastAsia="Times New Roman" w:hAnsi="Calibri" w:cs="Calibri"/>
          <w:sz w:val="22"/>
          <w:szCs w:val="22"/>
          <w:lang w:eastAsia="ar-SA"/>
        </w:rPr>
        <w:t xml:space="preserve">W tym kryterium oferta może uzyskać maksymalnie </w:t>
      </w:r>
      <w:r w:rsidR="00D85388" w:rsidRPr="00E928C5">
        <w:rPr>
          <w:rFonts w:ascii="Calibri" w:eastAsia="Times New Roman" w:hAnsi="Calibri" w:cs="Calibri"/>
          <w:sz w:val="22"/>
          <w:szCs w:val="22"/>
          <w:lang w:eastAsia="ar-SA"/>
        </w:rPr>
        <w:t>4</w:t>
      </w:r>
      <w:r w:rsidRPr="00E928C5">
        <w:rPr>
          <w:rFonts w:ascii="Calibri" w:eastAsia="Times New Roman" w:hAnsi="Calibri" w:cs="Calibri"/>
          <w:sz w:val="22"/>
          <w:szCs w:val="22"/>
          <w:lang w:eastAsia="ar-SA"/>
        </w:rPr>
        <w:t>0 pkt</w:t>
      </w:r>
    </w:p>
    <w:p w:rsidR="001E447C" w:rsidRPr="00E928C5" w:rsidRDefault="001E447C" w:rsidP="00A3206D">
      <w:pPr>
        <w:jc w:val="both"/>
        <w:rPr>
          <w:rFonts w:ascii="Calibri" w:eastAsia="Times New Roman" w:hAnsi="Calibri" w:cs="Calibri"/>
          <w:i/>
          <w:spacing w:val="-5"/>
          <w:sz w:val="22"/>
          <w:szCs w:val="22"/>
        </w:rPr>
      </w:pPr>
      <w:r w:rsidRPr="00E928C5">
        <w:rPr>
          <w:rFonts w:ascii="Calibri" w:eastAsia="Times New Roman" w:hAnsi="Calibri" w:cs="Calibri"/>
          <w:i/>
          <w:spacing w:val="-5"/>
          <w:sz w:val="22"/>
          <w:szCs w:val="22"/>
        </w:rPr>
        <w:t xml:space="preserve">Za dni robocze strony przyjmują dni od poniedziałku do piątku, za wyjątkiem dni ustawowo wolnych od pracy. </w:t>
      </w:r>
    </w:p>
    <w:p w:rsidR="00A30058" w:rsidRPr="00E928C5" w:rsidRDefault="001E447C" w:rsidP="00E87FE5">
      <w:pPr>
        <w:autoSpaceDE w:val="0"/>
        <w:autoSpaceDN w:val="0"/>
        <w:adjustRightInd w:val="0"/>
        <w:jc w:val="both"/>
        <w:rPr>
          <w:rFonts w:ascii="Calibri" w:eastAsia="Times New Roman" w:hAnsi="Calibri" w:cs="Calibri"/>
          <w:i/>
          <w:sz w:val="22"/>
          <w:szCs w:val="22"/>
        </w:rPr>
      </w:pPr>
      <w:r w:rsidRPr="00E928C5">
        <w:rPr>
          <w:rFonts w:ascii="Calibri" w:eastAsia="Times New Roman" w:hAnsi="Calibri" w:cs="Calibri"/>
          <w:i/>
          <w:sz w:val="22"/>
          <w:szCs w:val="22"/>
        </w:rPr>
        <w:t>Podanie terminu poza określonym zakresem, będzie skutkować odrzuceniem oferty na</w:t>
      </w:r>
      <w:r w:rsidR="00E87FE5" w:rsidRPr="00E928C5">
        <w:rPr>
          <w:rFonts w:ascii="Calibri" w:eastAsia="Times New Roman" w:hAnsi="Calibri" w:cs="Calibri"/>
          <w:i/>
          <w:sz w:val="22"/>
          <w:szCs w:val="22"/>
        </w:rPr>
        <w:t xml:space="preserve"> podstawie art. 226 ust. 5 </w:t>
      </w:r>
    </w:p>
    <w:p w:rsidR="0013582E" w:rsidRPr="0036277F" w:rsidRDefault="00E87FE5" w:rsidP="00E87FE5">
      <w:pPr>
        <w:autoSpaceDE w:val="0"/>
        <w:autoSpaceDN w:val="0"/>
        <w:adjustRightInd w:val="0"/>
        <w:jc w:val="both"/>
        <w:rPr>
          <w:rFonts w:ascii="Calibri" w:eastAsia="Times New Roman" w:hAnsi="Calibri" w:cs="Calibri"/>
          <w:i/>
          <w:sz w:val="22"/>
          <w:szCs w:val="22"/>
        </w:rPr>
      </w:pPr>
      <w:r w:rsidRPr="00E928C5">
        <w:rPr>
          <w:rFonts w:ascii="Calibri" w:eastAsia="Times New Roman" w:hAnsi="Calibri" w:cs="Calibri"/>
          <w:i/>
          <w:sz w:val="22"/>
          <w:szCs w:val="22"/>
        </w:rPr>
        <w:t xml:space="preserve"> </w:t>
      </w:r>
      <w:proofErr w:type="spellStart"/>
      <w:r w:rsidRPr="00E928C5">
        <w:rPr>
          <w:rFonts w:ascii="Calibri" w:eastAsia="Times New Roman" w:hAnsi="Calibri" w:cs="Calibri"/>
          <w:i/>
          <w:sz w:val="22"/>
          <w:szCs w:val="22"/>
        </w:rPr>
        <w:t>Pzp</w:t>
      </w:r>
      <w:proofErr w:type="spellEnd"/>
    </w:p>
    <w:p w:rsidR="00196044" w:rsidRPr="0036277F" w:rsidRDefault="00196044" w:rsidP="00E87FE5">
      <w:pPr>
        <w:autoSpaceDE w:val="0"/>
        <w:autoSpaceDN w:val="0"/>
        <w:adjustRightInd w:val="0"/>
        <w:jc w:val="both"/>
        <w:rPr>
          <w:rFonts w:ascii="Calibri" w:eastAsia="Times New Roman" w:hAnsi="Calibri" w:cs="Calibri"/>
          <w:sz w:val="22"/>
          <w:szCs w:val="22"/>
        </w:rPr>
      </w:pPr>
    </w:p>
    <w:p w:rsidR="00196044" w:rsidRPr="00A44F74" w:rsidRDefault="00196044" w:rsidP="00196044">
      <w:pPr>
        <w:jc w:val="center"/>
        <w:rPr>
          <w:rFonts w:ascii="Calibri" w:hAnsi="Calibri" w:cs="Calibri"/>
          <w:b/>
          <w:sz w:val="22"/>
          <w:szCs w:val="22"/>
          <w:u w:val="single"/>
        </w:rPr>
      </w:pPr>
      <w:r w:rsidRPr="00A44F74">
        <w:rPr>
          <w:rFonts w:ascii="Calibri" w:hAnsi="Calibri" w:cs="Calibri"/>
          <w:b/>
          <w:sz w:val="22"/>
          <w:szCs w:val="22"/>
          <w:u w:val="single"/>
        </w:rPr>
        <w:t xml:space="preserve">PAKIET NR: </w:t>
      </w:r>
      <w:r w:rsidR="00A44F74" w:rsidRPr="00A44F74">
        <w:rPr>
          <w:rFonts w:ascii="Calibri" w:hAnsi="Calibri" w:cs="Calibri"/>
          <w:b/>
          <w:sz w:val="22"/>
          <w:szCs w:val="22"/>
          <w:u w:val="single"/>
        </w:rPr>
        <w:t>7</w:t>
      </w:r>
    </w:p>
    <w:p w:rsidR="00196044" w:rsidRPr="00A44F74" w:rsidRDefault="00196044" w:rsidP="00196044">
      <w:pPr>
        <w:jc w:val="center"/>
        <w:rPr>
          <w:rFonts w:ascii="Calibri" w:hAnsi="Calibri" w:cs="Calibri"/>
          <w:sz w:val="22"/>
          <w:szCs w:val="22"/>
        </w:rPr>
      </w:pPr>
    </w:p>
    <w:p w:rsidR="00196044" w:rsidRPr="00A44F74" w:rsidRDefault="00196044" w:rsidP="00627595">
      <w:pPr>
        <w:pStyle w:val="Akapitzlist"/>
        <w:numPr>
          <w:ilvl w:val="0"/>
          <w:numId w:val="31"/>
        </w:numPr>
        <w:suppressAutoHyphens/>
        <w:jc w:val="both"/>
        <w:rPr>
          <w:rFonts w:ascii="Calibri" w:eastAsia="Times New Roman" w:hAnsi="Calibri" w:cs="Calibri"/>
          <w:b/>
          <w:sz w:val="22"/>
          <w:szCs w:val="22"/>
          <w:lang w:eastAsia="ar-SA"/>
        </w:rPr>
      </w:pPr>
      <w:r w:rsidRPr="00A44F74">
        <w:rPr>
          <w:rFonts w:ascii="Calibri" w:eastAsia="Times New Roman" w:hAnsi="Calibri" w:cs="Calibri"/>
          <w:b/>
          <w:sz w:val="22"/>
          <w:szCs w:val="22"/>
          <w:lang w:eastAsia="ar-SA"/>
        </w:rPr>
        <w:t>Cena  (</w:t>
      </w:r>
      <w:proofErr w:type="spellStart"/>
      <w:r w:rsidRPr="00A44F74">
        <w:rPr>
          <w:rFonts w:ascii="Calibri" w:eastAsia="Times New Roman" w:hAnsi="Calibri" w:cs="Calibri"/>
          <w:b/>
          <w:sz w:val="22"/>
          <w:szCs w:val="22"/>
          <w:lang w:eastAsia="ar-SA"/>
        </w:rPr>
        <w:t>X</w:t>
      </w:r>
      <w:r w:rsidRPr="00A44F74">
        <w:rPr>
          <w:rFonts w:ascii="Calibri" w:eastAsia="Times New Roman" w:hAnsi="Calibri" w:cs="Calibri"/>
          <w:b/>
          <w:sz w:val="22"/>
          <w:szCs w:val="22"/>
          <w:vertAlign w:val="subscript"/>
          <w:lang w:eastAsia="ar-SA"/>
        </w:rPr>
        <w:t>c</w:t>
      </w:r>
      <w:proofErr w:type="spellEnd"/>
      <w:r w:rsidRPr="00A44F74">
        <w:rPr>
          <w:rFonts w:ascii="Calibri" w:eastAsia="Times New Roman" w:hAnsi="Calibri" w:cs="Calibri"/>
          <w:b/>
          <w:sz w:val="22"/>
          <w:szCs w:val="22"/>
          <w:lang w:eastAsia="ar-SA"/>
        </w:rPr>
        <w:t>) - waga 60 %</w:t>
      </w:r>
    </w:p>
    <w:p w:rsidR="00196044" w:rsidRPr="00A44F74" w:rsidRDefault="00196044" w:rsidP="00196044">
      <w:pPr>
        <w:numPr>
          <w:ilvl w:val="12"/>
          <w:numId w:val="0"/>
        </w:numPr>
        <w:ind w:firstLine="284"/>
        <w:jc w:val="both"/>
        <w:rPr>
          <w:rFonts w:ascii="Calibri" w:eastAsia="Times New Roman" w:hAnsi="Calibri" w:cs="Calibri"/>
          <w:b/>
          <w:sz w:val="22"/>
          <w:szCs w:val="22"/>
          <w:lang w:eastAsia="ar-SA"/>
        </w:rPr>
      </w:pPr>
      <w:r w:rsidRPr="00A44F74">
        <w:rPr>
          <w:rFonts w:ascii="Calibri" w:eastAsia="Times New Roman" w:hAnsi="Calibri" w:cs="Calibri"/>
          <w:sz w:val="22"/>
          <w:szCs w:val="22"/>
          <w:lang w:eastAsia="ar-SA"/>
        </w:rPr>
        <w:t xml:space="preserve">Wartość punktowa ceny </w:t>
      </w:r>
      <w:r w:rsidRPr="00A44F74">
        <w:rPr>
          <w:rFonts w:ascii="Calibri" w:eastAsia="Times New Roman" w:hAnsi="Calibri" w:cs="Calibri"/>
          <w:b/>
          <w:sz w:val="22"/>
          <w:szCs w:val="22"/>
          <w:lang w:eastAsia="ar-SA"/>
        </w:rPr>
        <w:t xml:space="preserve">C =  C min / </w:t>
      </w:r>
      <w:proofErr w:type="spellStart"/>
      <w:r w:rsidRPr="00A44F74">
        <w:rPr>
          <w:rFonts w:ascii="Calibri" w:eastAsia="Times New Roman" w:hAnsi="Calibri" w:cs="Calibri"/>
          <w:b/>
          <w:sz w:val="22"/>
          <w:szCs w:val="22"/>
          <w:lang w:eastAsia="ar-SA"/>
        </w:rPr>
        <w:t>Cn</w:t>
      </w:r>
      <w:proofErr w:type="spellEnd"/>
      <w:r w:rsidRPr="00A44F74">
        <w:rPr>
          <w:rFonts w:ascii="Calibri" w:eastAsia="Times New Roman" w:hAnsi="Calibri" w:cs="Calibri"/>
          <w:b/>
          <w:sz w:val="22"/>
          <w:szCs w:val="22"/>
          <w:lang w:eastAsia="ar-SA"/>
        </w:rPr>
        <w:t xml:space="preserve">  x 100 pkt x 60%</w:t>
      </w:r>
    </w:p>
    <w:p w:rsidR="00196044" w:rsidRPr="00A44F74" w:rsidRDefault="00196044" w:rsidP="00196044">
      <w:pPr>
        <w:numPr>
          <w:ilvl w:val="12"/>
          <w:numId w:val="0"/>
        </w:numPr>
        <w:suppressAutoHyphens/>
        <w:ind w:firstLine="284"/>
        <w:jc w:val="both"/>
        <w:rPr>
          <w:rFonts w:ascii="Calibri" w:eastAsia="Times New Roman" w:hAnsi="Calibri" w:cs="Calibri"/>
          <w:sz w:val="22"/>
          <w:szCs w:val="22"/>
          <w:lang w:eastAsia="ar-SA"/>
        </w:rPr>
      </w:pPr>
      <w:r w:rsidRPr="00A44F74">
        <w:rPr>
          <w:rFonts w:ascii="Calibri" w:eastAsia="Times New Roman" w:hAnsi="Calibri" w:cs="Calibri"/>
          <w:sz w:val="22"/>
          <w:szCs w:val="22"/>
          <w:lang w:eastAsia="ar-SA"/>
        </w:rPr>
        <w:t>gdzie:     C min - cena minimalna,          C n   - cena badanej oferty.</w:t>
      </w:r>
    </w:p>
    <w:p w:rsidR="00196044" w:rsidRPr="00A44F74" w:rsidRDefault="00196044" w:rsidP="00196044">
      <w:pPr>
        <w:suppressAutoHyphens/>
        <w:autoSpaceDE w:val="0"/>
        <w:autoSpaceDN w:val="0"/>
        <w:adjustRightInd w:val="0"/>
        <w:spacing w:before="120"/>
        <w:jc w:val="both"/>
        <w:rPr>
          <w:rFonts w:ascii="Calibri" w:eastAsia="Times New Roman" w:hAnsi="Calibri" w:cs="Calibri"/>
          <w:sz w:val="22"/>
          <w:szCs w:val="22"/>
          <w:lang w:eastAsia="ar-SA"/>
        </w:rPr>
      </w:pPr>
      <w:r w:rsidRPr="00A44F74">
        <w:rPr>
          <w:rFonts w:ascii="Calibri" w:eastAsia="Times New Roman" w:hAnsi="Calibri" w:cs="Calibri"/>
          <w:sz w:val="22"/>
          <w:szCs w:val="22"/>
          <w:lang w:eastAsia="ar-SA"/>
        </w:rPr>
        <w:t xml:space="preserve">Zamawiający będzie liczył cenę wg. n/w zasad: </w:t>
      </w:r>
    </w:p>
    <w:p w:rsidR="00196044" w:rsidRPr="00A44F74" w:rsidRDefault="00196044" w:rsidP="00196044">
      <w:pPr>
        <w:suppressAutoHyphens/>
        <w:rPr>
          <w:rFonts w:ascii="Calibri" w:eastAsia="Times New Roman" w:hAnsi="Calibri" w:cs="Calibri"/>
          <w:sz w:val="22"/>
          <w:szCs w:val="22"/>
          <w:lang w:eastAsia="ar-SA"/>
        </w:rPr>
      </w:pPr>
      <w:r w:rsidRPr="00A44F74">
        <w:rPr>
          <w:rFonts w:ascii="Calibri" w:eastAsia="Times New Roman" w:hAnsi="Calibri" w:cs="Calibri"/>
          <w:sz w:val="22"/>
          <w:szCs w:val="22"/>
        </w:rPr>
        <w:t>Zamawiający przyjmie do oceny podane przez wykonawców ceny brutto.</w:t>
      </w:r>
      <w:r w:rsidRPr="00A44F74">
        <w:rPr>
          <w:rFonts w:ascii="Calibri" w:eastAsia="Times New Roman" w:hAnsi="Calibri" w:cs="Calibri"/>
          <w:sz w:val="22"/>
          <w:szCs w:val="22"/>
          <w:lang w:eastAsia="ar-SA"/>
        </w:rPr>
        <w:t xml:space="preserve"> </w:t>
      </w:r>
    </w:p>
    <w:p w:rsidR="00196044" w:rsidRPr="00A44F74" w:rsidRDefault="00196044" w:rsidP="00196044">
      <w:pPr>
        <w:suppressAutoHyphens/>
        <w:ind w:hanging="539"/>
        <w:rPr>
          <w:rFonts w:ascii="Calibri" w:eastAsia="Times New Roman" w:hAnsi="Calibri" w:cs="Calibri"/>
          <w:sz w:val="22"/>
          <w:szCs w:val="22"/>
        </w:rPr>
      </w:pPr>
      <w:r w:rsidRPr="00A44F74">
        <w:rPr>
          <w:rFonts w:ascii="Calibri" w:eastAsia="Times New Roman" w:hAnsi="Calibri" w:cs="Calibri"/>
          <w:sz w:val="22"/>
          <w:szCs w:val="22"/>
        </w:rPr>
        <w:t xml:space="preserve">          Maksymalną ilość punktów otrzymuje Wykonawca proponujący najniższą cenę przedmiotu zamówienia</w:t>
      </w:r>
      <w:r w:rsidR="009807BC" w:rsidRPr="00A44F74">
        <w:rPr>
          <w:rFonts w:ascii="Calibri" w:eastAsia="Times New Roman" w:hAnsi="Calibri" w:cs="Calibri"/>
          <w:sz w:val="22"/>
          <w:szCs w:val="22"/>
        </w:rPr>
        <w:t>.</w:t>
      </w:r>
    </w:p>
    <w:p w:rsidR="00196044" w:rsidRPr="00A44F74" w:rsidRDefault="00196044" w:rsidP="00627595">
      <w:pPr>
        <w:pStyle w:val="Akapitzlist"/>
        <w:numPr>
          <w:ilvl w:val="0"/>
          <w:numId w:val="31"/>
        </w:numPr>
        <w:tabs>
          <w:tab w:val="left" w:pos="5670"/>
          <w:tab w:val="left" w:pos="6096"/>
        </w:tabs>
        <w:jc w:val="both"/>
        <w:rPr>
          <w:rFonts w:ascii="Calibri" w:eastAsia="Times New Roman" w:hAnsi="Calibri" w:cs="Calibri"/>
          <w:b/>
          <w:bCs/>
          <w:sz w:val="22"/>
          <w:szCs w:val="22"/>
        </w:rPr>
      </w:pPr>
      <w:r w:rsidRPr="00A44F74">
        <w:rPr>
          <w:rFonts w:ascii="Calibri" w:eastAsia="Times New Roman" w:hAnsi="Calibri" w:cs="Calibri"/>
          <w:b/>
          <w:bCs/>
          <w:sz w:val="22"/>
          <w:szCs w:val="22"/>
        </w:rPr>
        <w:t>Termin dostawy zamówień cząstkowych –  waga 40%</w:t>
      </w:r>
    </w:p>
    <w:p w:rsidR="00196044" w:rsidRPr="00A44F74" w:rsidRDefault="00196044" w:rsidP="00196044">
      <w:pPr>
        <w:pStyle w:val="Akapitzlist"/>
        <w:suppressAutoHyphens/>
        <w:ind w:left="720"/>
        <w:rPr>
          <w:rFonts w:ascii="Calibri" w:eastAsia="Times New Roman" w:hAnsi="Calibri" w:cs="Calibri"/>
          <w:b/>
          <w:sz w:val="22"/>
          <w:szCs w:val="22"/>
          <w:lang w:eastAsia="ar-SA"/>
        </w:rPr>
      </w:pPr>
      <w:r w:rsidRPr="00A44F74">
        <w:rPr>
          <w:rFonts w:ascii="Calibri" w:eastAsia="Times New Roman" w:hAnsi="Calibri" w:cs="Calibri"/>
          <w:sz w:val="22"/>
          <w:szCs w:val="22"/>
          <w:lang w:eastAsia="ar-SA"/>
        </w:rPr>
        <w:t xml:space="preserve">Wartość punktowa termin </w:t>
      </w:r>
      <w:r w:rsidRPr="00A44F74">
        <w:rPr>
          <w:rFonts w:ascii="Calibri" w:eastAsia="Times New Roman" w:hAnsi="Calibri" w:cs="Calibri"/>
          <w:b/>
          <w:sz w:val="22"/>
          <w:szCs w:val="22"/>
          <w:lang w:eastAsia="ar-SA"/>
        </w:rPr>
        <w:t xml:space="preserve">TD =  TD </w:t>
      </w:r>
      <w:proofErr w:type="spellStart"/>
      <w:r w:rsidRPr="00A44F74">
        <w:rPr>
          <w:rFonts w:ascii="Calibri" w:eastAsia="Times New Roman" w:hAnsi="Calibri" w:cs="Calibri"/>
          <w:b/>
          <w:sz w:val="22"/>
          <w:szCs w:val="22"/>
          <w:lang w:eastAsia="ar-SA"/>
        </w:rPr>
        <w:t>bad</w:t>
      </w:r>
      <w:proofErr w:type="spellEnd"/>
      <w:r w:rsidRPr="00A44F74">
        <w:rPr>
          <w:rFonts w:ascii="Calibri" w:eastAsia="Times New Roman" w:hAnsi="Calibri" w:cs="Calibri"/>
          <w:b/>
          <w:sz w:val="22"/>
          <w:szCs w:val="22"/>
          <w:lang w:eastAsia="ar-SA"/>
        </w:rPr>
        <w:t xml:space="preserve"> / TD min  x 100 pkt x 40%</w:t>
      </w:r>
    </w:p>
    <w:p w:rsidR="00196044" w:rsidRPr="00A44F74" w:rsidRDefault="00196044" w:rsidP="00196044">
      <w:pPr>
        <w:pStyle w:val="Akapitzlist"/>
        <w:suppressAutoHyphens/>
        <w:ind w:left="720"/>
        <w:rPr>
          <w:rFonts w:ascii="Calibri" w:eastAsia="Times New Roman" w:hAnsi="Calibri" w:cs="Calibri"/>
          <w:sz w:val="22"/>
          <w:szCs w:val="22"/>
          <w:lang w:eastAsia="ar-SA"/>
        </w:rPr>
      </w:pPr>
      <w:r w:rsidRPr="00A44F74">
        <w:rPr>
          <w:rFonts w:ascii="Calibri" w:eastAsia="Times New Roman" w:hAnsi="Calibri" w:cs="Calibri"/>
          <w:sz w:val="22"/>
          <w:szCs w:val="22"/>
          <w:lang w:eastAsia="ar-SA"/>
        </w:rPr>
        <w:t xml:space="preserve">gdzie:  TD min - wartość pkt. za minimalny termin  dostawy zamówień cząstkowych,  </w:t>
      </w:r>
    </w:p>
    <w:p w:rsidR="00196044" w:rsidRPr="00A44F74" w:rsidRDefault="00196044" w:rsidP="00196044">
      <w:pPr>
        <w:pStyle w:val="Akapitzlist"/>
        <w:suppressAutoHyphens/>
        <w:ind w:left="720"/>
        <w:rPr>
          <w:rFonts w:ascii="Calibri" w:eastAsia="Times New Roman" w:hAnsi="Calibri" w:cs="Calibri"/>
          <w:sz w:val="22"/>
          <w:szCs w:val="22"/>
          <w:lang w:eastAsia="ar-SA"/>
        </w:rPr>
      </w:pPr>
      <w:r w:rsidRPr="00A44F74">
        <w:rPr>
          <w:rFonts w:ascii="Calibri" w:eastAsia="Times New Roman" w:hAnsi="Calibri" w:cs="Calibri"/>
          <w:sz w:val="22"/>
          <w:szCs w:val="22"/>
          <w:lang w:eastAsia="ar-SA"/>
        </w:rPr>
        <w:t xml:space="preserve">           TD </w:t>
      </w:r>
      <w:proofErr w:type="spellStart"/>
      <w:r w:rsidRPr="00A44F74">
        <w:rPr>
          <w:rFonts w:ascii="Calibri" w:eastAsia="Times New Roman" w:hAnsi="Calibri" w:cs="Calibri"/>
          <w:sz w:val="22"/>
          <w:szCs w:val="22"/>
          <w:lang w:eastAsia="ar-SA"/>
        </w:rPr>
        <w:t>bad</w:t>
      </w:r>
      <w:proofErr w:type="spellEnd"/>
      <w:r w:rsidRPr="00A44F74">
        <w:rPr>
          <w:rFonts w:ascii="Calibri" w:eastAsia="Times New Roman" w:hAnsi="Calibri" w:cs="Calibri"/>
          <w:sz w:val="22"/>
          <w:szCs w:val="22"/>
          <w:lang w:eastAsia="ar-SA"/>
        </w:rPr>
        <w:t xml:space="preserve"> - wartość pkt. za termin dostawy zamówień cząstkowych oferty badanej.</w:t>
      </w:r>
    </w:p>
    <w:p w:rsidR="00196044" w:rsidRPr="00A44F74" w:rsidRDefault="00196044" w:rsidP="00627595">
      <w:pPr>
        <w:pStyle w:val="Akapitzlist"/>
        <w:numPr>
          <w:ilvl w:val="1"/>
          <w:numId w:val="31"/>
        </w:numPr>
        <w:suppressAutoHyphens/>
        <w:jc w:val="both"/>
        <w:rPr>
          <w:rFonts w:ascii="Calibri" w:eastAsia="Times New Roman" w:hAnsi="Calibri" w:cs="Calibri"/>
          <w:spacing w:val="-5"/>
          <w:sz w:val="22"/>
          <w:szCs w:val="22"/>
        </w:rPr>
      </w:pPr>
      <w:r w:rsidRPr="00A44F74">
        <w:rPr>
          <w:rFonts w:ascii="Calibri" w:eastAsia="Times New Roman" w:hAnsi="Calibri" w:cs="Calibri"/>
          <w:spacing w:val="-5"/>
          <w:sz w:val="22"/>
          <w:szCs w:val="22"/>
        </w:rPr>
        <w:t xml:space="preserve">Zamawiający przewiduje termin wykonania zamówienia cząstkowego minimalnie </w:t>
      </w:r>
      <w:r w:rsidR="00A44F74">
        <w:rPr>
          <w:rFonts w:ascii="Calibri" w:eastAsia="Times New Roman" w:hAnsi="Calibri" w:cs="Calibri"/>
          <w:spacing w:val="-5"/>
          <w:sz w:val="22"/>
          <w:szCs w:val="22"/>
        </w:rPr>
        <w:t>od</w:t>
      </w:r>
      <w:r w:rsidRPr="00A44F74">
        <w:rPr>
          <w:rFonts w:ascii="Calibri" w:eastAsia="Times New Roman" w:hAnsi="Calibri" w:cs="Calibri"/>
          <w:spacing w:val="-5"/>
          <w:sz w:val="22"/>
          <w:szCs w:val="22"/>
        </w:rPr>
        <w:t xml:space="preserve"> </w:t>
      </w:r>
      <w:r w:rsidR="00A44F74" w:rsidRPr="00A44F74">
        <w:rPr>
          <w:rFonts w:ascii="Calibri" w:eastAsia="Times New Roman" w:hAnsi="Calibri" w:cs="Calibri"/>
          <w:spacing w:val="-5"/>
          <w:sz w:val="22"/>
          <w:szCs w:val="22"/>
        </w:rPr>
        <w:t>7</w:t>
      </w:r>
      <w:r w:rsidRPr="00A44F74">
        <w:rPr>
          <w:rFonts w:ascii="Calibri" w:eastAsia="Times New Roman" w:hAnsi="Calibri" w:cs="Calibri"/>
          <w:spacing w:val="-5"/>
          <w:sz w:val="22"/>
          <w:szCs w:val="22"/>
        </w:rPr>
        <w:t xml:space="preserve"> dn</w:t>
      </w:r>
      <w:r w:rsidR="00A44F74" w:rsidRPr="00A44F74">
        <w:rPr>
          <w:rFonts w:ascii="Calibri" w:eastAsia="Times New Roman" w:hAnsi="Calibri" w:cs="Calibri"/>
          <w:spacing w:val="-5"/>
          <w:sz w:val="22"/>
          <w:szCs w:val="22"/>
        </w:rPr>
        <w:t xml:space="preserve">i roboczych </w:t>
      </w:r>
      <w:r w:rsidRPr="00A44F74">
        <w:rPr>
          <w:rFonts w:ascii="Calibri" w:eastAsia="Times New Roman" w:hAnsi="Calibri" w:cs="Calibri"/>
          <w:spacing w:val="-5"/>
          <w:sz w:val="22"/>
          <w:szCs w:val="22"/>
        </w:rPr>
        <w:t xml:space="preserve">– </w:t>
      </w:r>
      <w:proofErr w:type="spellStart"/>
      <w:r w:rsidRPr="00A44F74">
        <w:rPr>
          <w:rFonts w:ascii="Calibri" w:eastAsia="Times New Roman" w:hAnsi="Calibri" w:cs="Calibri"/>
          <w:spacing w:val="-5"/>
          <w:sz w:val="22"/>
          <w:szCs w:val="22"/>
        </w:rPr>
        <w:t>maksymanie</w:t>
      </w:r>
      <w:proofErr w:type="spellEnd"/>
      <w:r w:rsidRPr="00A44F74">
        <w:rPr>
          <w:rFonts w:ascii="Calibri" w:eastAsia="Times New Roman" w:hAnsi="Calibri" w:cs="Calibri"/>
          <w:spacing w:val="-5"/>
          <w:sz w:val="22"/>
          <w:szCs w:val="22"/>
        </w:rPr>
        <w:t xml:space="preserve"> do  21 dni roboczych od dnia złożenia zapotrzebowania. </w:t>
      </w:r>
    </w:p>
    <w:p w:rsidR="00196044" w:rsidRPr="00A44F74" w:rsidRDefault="00196044" w:rsidP="00627595">
      <w:pPr>
        <w:pStyle w:val="Akapitzlist"/>
        <w:numPr>
          <w:ilvl w:val="1"/>
          <w:numId w:val="31"/>
        </w:numPr>
        <w:suppressAutoHyphens/>
        <w:jc w:val="both"/>
        <w:rPr>
          <w:rFonts w:ascii="Calibri" w:eastAsia="Times New Roman" w:hAnsi="Calibri" w:cs="Calibri"/>
          <w:sz w:val="22"/>
          <w:szCs w:val="22"/>
        </w:rPr>
      </w:pPr>
      <w:r w:rsidRPr="00A44F74">
        <w:rPr>
          <w:rFonts w:ascii="Calibri" w:eastAsia="Times New Roman" w:hAnsi="Calibri" w:cs="Calibri"/>
          <w:sz w:val="22"/>
          <w:szCs w:val="22"/>
        </w:rPr>
        <w:t>Zamawiający będzie liczył termin dostawy wg. n/w zasad:</w:t>
      </w:r>
    </w:p>
    <w:p w:rsidR="00196044" w:rsidRPr="00A44F74" w:rsidRDefault="00196044" w:rsidP="00196044">
      <w:pPr>
        <w:rPr>
          <w:rFonts w:ascii="Calibri" w:eastAsia="Times New Roman" w:hAnsi="Calibri" w:cs="Calibri"/>
          <w:spacing w:val="-5"/>
          <w:sz w:val="22"/>
          <w:szCs w:val="22"/>
        </w:rPr>
      </w:pPr>
      <w:r w:rsidRPr="00A44F74">
        <w:rPr>
          <w:rFonts w:ascii="Calibri" w:eastAsia="Times New Roman" w:hAnsi="Calibri" w:cs="Calibri"/>
          <w:spacing w:val="-5"/>
          <w:sz w:val="22"/>
          <w:szCs w:val="22"/>
        </w:rPr>
        <w:t xml:space="preserve">a)  od </w:t>
      </w:r>
      <w:r w:rsidR="00A44F74" w:rsidRPr="00A44F74">
        <w:rPr>
          <w:rFonts w:ascii="Calibri" w:eastAsia="Times New Roman" w:hAnsi="Calibri" w:cs="Calibri"/>
          <w:spacing w:val="-5"/>
          <w:sz w:val="22"/>
          <w:szCs w:val="22"/>
        </w:rPr>
        <w:t>7 do 9</w:t>
      </w:r>
      <w:r w:rsidRPr="00A44F74">
        <w:rPr>
          <w:rFonts w:ascii="Calibri" w:eastAsia="Times New Roman" w:hAnsi="Calibri" w:cs="Calibri"/>
          <w:spacing w:val="-5"/>
          <w:sz w:val="22"/>
          <w:szCs w:val="22"/>
        </w:rPr>
        <w:t xml:space="preserve"> dni</w:t>
      </w:r>
      <w:r w:rsidR="0036277F" w:rsidRPr="00A44F74">
        <w:rPr>
          <w:rFonts w:ascii="Calibri" w:eastAsia="Times New Roman" w:hAnsi="Calibri" w:cs="Calibri"/>
          <w:spacing w:val="-5"/>
          <w:sz w:val="22"/>
          <w:szCs w:val="22"/>
        </w:rPr>
        <w:t xml:space="preserve"> roboczych </w:t>
      </w:r>
      <w:r w:rsidRPr="00A44F74">
        <w:rPr>
          <w:rFonts w:ascii="Calibri" w:eastAsia="Times New Roman" w:hAnsi="Calibri" w:cs="Calibri"/>
          <w:spacing w:val="-5"/>
          <w:sz w:val="22"/>
          <w:szCs w:val="22"/>
        </w:rPr>
        <w:t xml:space="preserve">- Zamawiający przyzna </w:t>
      </w:r>
      <w:r w:rsidR="00A44F74" w:rsidRPr="00A44F74">
        <w:rPr>
          <w:rFonts w:ascii="Calibri" w:eastAsia="Times New Roman" w:hAnsi="Calibri" w:cs="Calibri"/>
          <w:spacing w:val="-5"/>
          <w:sz w:val="22"/>
          <w:szCs w:val="22"/>
        </w:rPr>
        <w:t>6</w:t>
      </w:r>
      <w:r w:rsidRPr="00A44F74">
        <w:rPr>
          <w:rFonts w:ascii="Calibri" w:eastAsia="Times New Roman" w:hAnsi="Calibri" w:cs="Calibri"/>
          <w:spacing w:val="-5"/>
          <w:sz w:val="22"/>
          <w:szCs w:val="22"/>
        </w:rPr>
        <w:t xml:space="preserve"> punktów</w:t>
      </w:r>
    </w:p>
    <w:p w:rsidR="00196044" w:rsidRPr="00A44F74" w:rsidRDefault="00196044" w:rsidP="00196044">
      <w:pPr>
        <w:rPr>
          <w:rFonts w:ascii="Calibri" w:eastAsia="Times New Roman" w:hAnsi="Calibri" w:cs="Calibri"/>
          <w:spacing w:val="-5"/>
          <w:sz w:val="22"/>
          <w:szCs w:val="22"/>
        </w:rPr>
      </w:pPr>
      <w:r w:rsidRPr="00A44F74">
        <w:rPr>
          <w:rFonts w:ascii="Calibri" w:eastAsia="Times New Roman" w:hAnsi="Calibri" w:cs="Calibri"/>
          <w:spacing w:val="-5"/>
          <w:sz w:val="22"/>
          <w:szCs w:val="22"/>
        </w:rPr>
        <w:t xml:space="preserve">b)  od </w:t>
      </w:r>
      <w:r w:rsidR="00A44F74" w:rsidRPr="00A44F74">
        <w:rPr>
          <w:rFonts w:ascii="Calibri" w:eastAsia="Times New Roman" w:hAnsi="Calibri" w:cs="Calibri"/>
          <w:spacing w:val="-5"/>
          <w:sz w:val="22"/>
          <w:szCs w:val="22"/>
        </w:rPr>
        <w:t>10 do 12</w:t>
      </w:r>
      <w:r w:rsidRPr="00A44F74">
        <w:rPr>
          <w:rFonts w:ascii="Calibri" w:eastAsia="Times New Roman" w:hAnsi="Calibri" w:cs="Calibri"/>
          <w:spacing w:val="-5"/>
          <w:sz w:val="22"/>
          <w:szCs w:val="22"/>
        </w:rPr>
        <w:t xml:space="preserve"> dni roboczych - Zamawiający przyzna </w:t>
      </w:r>
      <w:r w:rsidR="00A44F74" w:rsidRPr="00A44F74">
        <w:rPr>
          <w:rFonts w:ascii="Calibri" w:eastAsia="Times New Roman" w:hAnsi="Calibri" w:cs="Calibri"/>
          <w:spacing w:val="-5"/>
          <w:sz w:val="22"/>
          <w:szCs w:val="22"/>
        </w:rPr>
        <w:t>5</w:t>
      </w:r>
      <w:r w:rsidRPr="00A44F74">
        <w:rPr>
          <w:rFonts w:ascii="Calibri" w:eastAsia="Times New Roman" w:hAnsi="Calibri" w:cs="Calibri"/>
          <w:spacing w:val="-5"/>
          <w:sz w:val="22"/>
          <w:szCs w:val="22"/>
        </w:rPr>
        <w:t xml:space="preserve"> punktów</w:t>
      </w:r>
    </w:p>
    <w:p w:rsidR="00196044" w:rsidRPr="00A44F74" w:rsidRDefault="00196044" w:rsidP="00196044">
      <w:pPr>
        <w:rPr>
          <w:rFonts w:ascii="Calibri" w:eastAsia="Times New Roman" w:hAnsi="Calibri" w:cs="Calibri"/>
          <w:spacing w:val="-5"/>
          <w:sz w:val="22"/>
          <w:szCs w:val="22"/>
        </w:rPr>
      </w:pPr>
      <w:r w:rsidRPr="00A44F74">
        <w:rPr>
          <w:rFonts w:ascii="Calibri" w:eastAsia="Times New Roman" w:hAnsi="Calibri" w:cs="Calibri"/>
          <w:spacing w:val="-5"/>
          <w:sz w:val="22"/>
          <w:szCs w:val="22"/>
        </w:rPr>
        <w:t xml:space="preserve">c) </w:t>
      </w:r>
      <w:r w:rsidR="0036277F" w:rsidRPr="00A44F74">
        <w:rPr>
          <w:rFonts w:ascii="Calibri" w:eastAsia="Times New Roman" w:hAnsi="Calibri" w:cs="Calibri"/>
          <w:spacing w:val="-5"/>
          <w:sz w:val="22"/>
          <w:szCs w:val="22"/>
        </w:rPr>
        <w:t xml:space="preserve">od </w:t>
      </w:r>
      <w:r w:rsidRPr="00A44F74">
        <w:rPr>
          <w:rFonts w:ascii="Calibri" w:eastAsia="Times New Roman" w:hAnsi="Calibri" w:cs="Calibri"/>
          <w:spacing w:val="-5"/>
          <w:sz w:val="22"/>
          <w:szCs w:val="22"/>
        </w:rPr>
        <w:t xml:space="preserve"> </w:t>
      </w:r>
      <w:r w:rsidR="00A44F74" w:rsidRPr="00A44F74">
        <w:rPr>
          <w:rFonts w:ascii="Calibri" w:eastAsia="Times New Roman" w:hAnsi="Calibri" w:cs="Calibri"/>
          <w:spacing w:val="-5"/>
          <w:sz w:val="22"/>
          <w:szCs w:val="22"/>
        </w:rPr>
        <w:t>13 do 14</w:t>
      </w:r>
      <w:r w:rsidRPr="00A44F74">
        <w:rPr>
          <w:rFonts w:ascii="Calibri" w:eastAsia="Times New Roman" w:hAnsi="Calibri" w:cs="Calibri"/>
          <w:spacing w:val="-5"/>
          <w:sz w:val="22"/>
          <w:szCs w:val="22"/>
        </w:rPr>
        <w:t xml:space="preserve"> dni roboczych – Zamawiający przyzna </w:t>
      </w:r>
      <w:r w:rsidR="00A44F74" w:rsidRPr="00A44F74">
        <w:rPr>
          <w:rFonts w:ascii="Calibri" w:eastAsia="Times New Roman" w:hAnsi="Calibri" w:cs="Calibri"/>
          <w:spacing w:val="-5"/>
          <w:sz w:val="22"/>
          <w:szCs w:val="22"/>
        </w:rPr>
        <w:t>4</w:t>
      </w:r>
      <w:r w:rsidRPr="00A44F74">
        <w:rPr>
          <w:rFonts w:ascii="Calibri" w:eastAsia="Times New Roman" w:hAnsi="Calibri" w:cs="Calibri"/>
          <w:spacing w:val="-5"/>
          <w:sz w:val="22"/>
          <w:szCs w:val="22"/>
        </w:rPr>
        <w:t xml:space="preserve"> punkty</w:t>
      </w:r>
    </w:p>
    <w:p w:rsidR="00196044" w:rsidRPr="00A44F74" w:rsidRDefault="00196044" w:rsidP="00196044">
      <w:pPr>
        <w:rPr>
          <w:rFonts w:ascii="Calibri" w:eastAsia="Times New Roman" w:hAnsi="Calibri" w:cs="Calibri"/>
          <w:spacing w:val="-5"/>
          <w:sz w:val="22"/>
          <w:szCs w:val="22"/>
        </w:rPr>
      </w:pPr>
      <w:r w:rsidRPr="00A44F74">
        <w:rPr>
          <w:rFonts w:ascii="Calibri" w:eastAsia="Times New Roman" w:hAnsi="Calibri" w:cs="Calibri"/>
          <w:spacing w:val="-5"/>
          <w:sz w:val="22"/>
          <w:szCs w:val="22"/>
        </w:rPr>
        <w:t xml:space="preserve">d) </w:t>
      </w:r>
      <w:r w:rsidR="0036277F" w:rsidRPr="00A44F74">
        <w:rPr>
          <w:rFonts w:ascii="Calibri" w:eastAsia="Times New Roman" w:hAnsi="Calibri" w:cs="Calibri"/>
          <w:spacing w:val="-5"/>
          <w:sz w:val="22"/>
          <w:szCs w:val="22"/>
        </w:rPr>
        <w:t xml:space="preserve">od </w:t>
      </w:r>
      <w:r w:rsidR="00A44F74" w:rsidRPr="00A44F74">
        <w:rPr>
          <w:rFonts w:ascii="Calibri" w:eastAsia="Times New Roman" w:hAnsi="Calibri" w:cs="Calibri"/>
          <w:spacing w:val="-5"/>
          <w:sz w:val="22"/>
          <w:szCs w:val="22"/>
        </w:rPr>
        <w:t>15 do 16</w:t>
      </w:r>
      <w:r w:rsidRPr="00A44F74">
        <w:rPr>
          <w:rFonts w:ascii="Calibri" w:eastAsia="Times New Roman" w:hAnsi="Calibri" w:cs="Calibri"/>
          <w:spacing w:val="-5"/>
          <w:sz w:val="22"/>
          <w:szCs w:val="22"/>
        </w:rPr>
        <w:t xml:space="preserve"> dni roboczych – Zamawiający przyzna </w:t>
      </w:r>
      <w:r w:rsidR="00A44F74" w:rsidRPr="00A44F74">
        <w:rPr>
          <w:rFonts w:ascii="Calibri" w:eastAsia="Times New Roman" w:hAnsi="Calibri" w:cs="Calibri"/>
          <w:spacing w:val="-5"/>
          <w:sz w:val="22"/>
          <w:szCs w:val="22"/>
        </w:rPr>
        <w:t>3</w:t>
      </w:r>
      <w:r w:rsidRPr="00A44F74">
        <w:rPr>
          <w:rFonts w:ascii="Calibri" w:eastAsia="Times New Roman" w:hAnsi="Calibri" w:cs="Calibri"/>
          <w:spacing w:val="-5"/>
          <w:sz w:val="22"/>
          <w:szCs w:val="22"/>
        </w:rPr>
        <w:t xml:space="preserve"> punkty</w:t>
      </w:r>
    </w:p>
    <w:p w:rsidR="00196044" w:rsidRPr="00A44F74" w:rsidRDefault="00196044" w:rsidP="00196044">
      <w:pPr>
        <w:rPr>
          <w:rFonts w:ascii="Calibri" w:eastAsia="Times New Roman" w:hAnsi="Calibri" w:cs="Calibri"/>
          <w:spacing w:val="-5"/>
          <w:sz w:val="22"/>
          <w:szCs w:val="22"/>
        </w:rPr>
      </w:pPr>
      <w:r w:rsidRPr="00A44F74">
        <w:rPr>
          <w:rFonts w:ascii="Calibri" w:eastAsia="Times New Roman" w:hAnsi="Calibri" w:cs="Calibri"/>
          <w:spacing w:val="-5"/>
          <w:sz w:val="22"/>
          <w:szCs w:val="22"/>
        </w:rPr>
        <w:t xml:space="preserve">e)  </w:t>
      </w:r>
      <w:r w:rsidR="0036277F" w:rsidRPr="00A44F74">
        <w:rPr>
          <w:rFonts w:ascii="Calibri" w:eastAsia="Times New Roman" w:hAnsi="Calibri" w:cs="Calibri"/>
          <w:spacing w:val="-5"/>
          <w:sz w:val="22"/>
          <w:szCs w:val="22"/>
        </w:rPr>
        <w:t xml:space="preserve">od </w:t>
      </w:r>
      <w:r w:rsidR="00A44F74" w:rsidRPr="00A44F74">
        <w:rPr>
          <w:rFonts w:ascii="Calibri" w:eastAsia="Times New Roman" w:hAnsi="Calibri" w:cs="Calibri"/>
          <w:spacing w:val="-5"/>
          <w:sz w:val="22"/>
          <w:szCs w:val="22"/>
        </w:rPr>
        <w:t>17 do 18</w:t>
      </w:r>
      <w:r w:rsidRPr="00A44F74">
        <w:rPr>
          <w:rFonts w:ascii="Calibri" w:eastAsia="Times New Roman" w:hAnsi="Calibri" w:cs="Calibri"/>
          <w:spacing w:val="-5"/>
          <w:sz w:val="22"/>
          <w:szCs w:val="22"/>
        </w:rPr>
        <w:t xml:space="preserve"> dni roboczych – Zamawiający  przyzna </w:t>
      </w:r>
      <w:r w:rsidR="00A44F74" w:rsidRPr="00A44F74">
        <w:rPr>
          <w:rFonts w:ascii="Calibri" w:eastAsia="Times New Roman" w:hAnsi="Calibri" w:cs="Calibri"/>
          <w:spacing w:val="-5"/>
          <w:sz w:val="22"/>
          <w:szCs w:val="22"/>
        </w:rPr>
        <w:t>2</w:t>
      </w:r>
      <w:r w:rsidRPr="00A44F74">
        <w:rPr>
          <w:rFonts w:ascii="Calibri" w:eastAsia="Times New Roman" w:hAnsi="Calibri" w:cs="Calibri"/>
          <w:spacing w:val="-5"/>
          <w:sz w:val="22"/>
          <w:szCs w:val="22"/>
        </w:rPr>
        <w:t xml:space="preserve"> punkty</w:t>
      </w:r>
    </w:p>
    <w:p w:rsidR="00196044" w:rsidRPr="00A44F74" w:rsidRDefault="00196044" w:rsidP="00196044">
      <w:pPr>
        <w:rPr>
          <w:rFonts w:ascii="Calibri" w:eastAsia="Times New Roman" w:hAnsi="Calibri" w:cs="Calibri"/>
          <w:spacing w:val="-5"/>
          <w:sz w:val="22"/>
          <w:szCs w:val="22"/>
        </w:rPr>
      </w:pPr>
      <w:r w:rsidRPr="00A44F74">
        <w:rPr>
          <w:rFonts w:ascii="Calibri" w:eastAsia="Times New Roman" w:hAnsi="Calibri" w:cs="Calibri"/>
          <w:spacing w:val="-5"/>
          <w:sz w:val="22"/>
          <w:szCs w:val="22"/>
        </w:rPr>
        <w:t xml:space="preserve">f)   </w:t>
      </w:r>
      <w:r w:rsidR="0036277F" w:rsidRPr="00A44F74">
        <w:rPr>
          <w:rFonts w:ascii="Calibri" w:eastAsia="Times New Roman" w:hAnsi="Calibri" w:cs="Calibri"/>
          <w:spacing w:val="-5"/>
          <w:sz w:val="22"/>
          <w:szCs w:val="22"/>
        </w:rPr>
        <w:t xml:space="preserve">od </w:t>
      </w:r>
      <w:r w:rsidR="00A44F74" w:rsidRPr="00A44F74">
        <w:rPr>
          <w:rFonts w:ascii="Calibri" w:eastAsia="Times New Roman" w:hAnsi="Calibri" w:cs="Calibri"/>
          <w:spacing w:val="-5"/>
          <w:sz w:val="22"/>
          <w:szCs w:val="22"/>
        </w:rPr>
        <w:t>19 do 21</w:t>
      </w:r>
      <w:r w:rsidRPr="00A44F74">
        <w:rPr>
          <w:rFonts w:ascii="Calibri" w:eastAsia="Times New Roman" w:hAnsi="Calibri" w:cs="Calibri"/>
          <w:spacing w:val="-5"/>
          <w:sz w:val="22"/>
          <w:szCs w:val="22"/>
        </w:rPr>
        <w:t xml:space="preserve"> dni roboczych – Zamawiający  przyzna </w:t>
      </w:r>
      <w:r w:rsidR="00A44F74" w:rsidRPr="00A44F74">
        <w:rPr>
          <w:rFonts w:ascii="Calibri" w:eastAsia="Times New Roman" w:hAnsi="Calibri" w:cs="Calibri"/>
          <w:spacing w:val="-5"/>
          <w:sz w:val="22"/>
          <w:szCs w:val="22"/>
        </w:rPr>
        <w:t>1</w:t>
      </w:r>
      <w:r w:rsidRPr="00A44F74">
        <w:rPr>
          <w:rFonts w:ascii="Calibri" w:eastAsia="Times New Roman" w:hAnsi="Calibri" w:cs="Calibri"/>
          <w:spacing w:val="-5"/>
          <w:sz w:val="22"/>
          <w:szCs w:val="22"/>
        </w:rPr>
        <w:t xml:space="preserve"> punkt</w:t>
      </w:r>
    </w:p>
    <w:p w:rsidR="00196044" w:rsidRPr="005B282E" w:rsidRDefault="00196044" w:rsidP="00196044">
      <w:pPr>
        <w:rPr>
          <w:rFonts w:ascii="Calibri" w:eastAsia="Times New Roman" w:hAnsi="Calibri" w:cs="Calibri"/>
          <w:bCs/>
          <w:sz w:val="22"/>
          <w:szCs w:val="22"/>
        </w:rPr>
      </w:pPr>
      <w:r w:rsidRPr="005B282E">
        <w:rPr>
          <w:rFonts w:ascii="Calibri" w:eastAsia="Times New Roman" w:hAnsi="Calibri" w:cs="Calibri"/>
          <w:bCs/>
          <w:sz w:val="22"/>
          <w:szCs w:val="22"/>
        </w:rPr>
        <w:t>(brak możliwości przyznania punktów pośrednich)</w:t>
      </w:r>
    </w:p>
    <w:p w:rsidR="00196044" w:rsidRPr="00A44F74" w:rsidRDefault="00196044" w:rsidP="00196044">
      <w:pPr>
        <w:suppressAutoHyphens/>
        <w:rPr>
          <w:rFonts w:ascii="Calibri" w:eastAsia="Times New Roman" w:hAnsi="Calibri" w:cs="Calibri"/>
          <w:sz w:val="22"/>
          <w:szCs w:val="22"/>
          <w:lang w:eastAsia="ar-SA"/>
        </w:rPr>
      </w:pPr>
      <w:r w:rsidRPr="005B282E">
        <w:rPr>
          <w:rFonts w:ascii="Calibri" w:eastAsia="Times New Roman" w:hAnsi="Calibri" w:cs="Calibri"/>
          <w:sz w:val="22"/>
          <w:szCs w:val="22"/>
          <w:lang w:eastAsia="ar-SA"/>
        </w:rPr>
        <w:t>W tym kryterium</w:t>
      </w:r>
      <w:r w:rsidRPr="00A44F74">
        <w:rPr>
          <w:rFonts w:ascii="Calibri" w:eastAsia="Times New Roman" w:hAnsi="Calibri" w:cs="Calibri"/>
          <w:sz w:val="22"/>
          <w:szCs w:val="22"/>
          <w:lang w:eastAsia="ar-SA"/>
        </w:rPr>
        <w:t xml:space="preserve"> oferta może uzyskać maksymalnie 40 pkt</w:t>
      </w:r>
    </w:p>
    <w:p w:rsidR="00196044" w:rsidRPr="00A44F74" w:rsidRDefault="00196044" w:rsidP="00196044">
      <w:pPr>
        <w:jc w:val="both"/>
        <w:rPr>
          <w:rFonts w:ascii="Calibri" w:eastAsia="Times New Roman" w:hAnsi="Calibri" w:cs="Calibri"/>
          <w:i/>
          <w:spacing w:val="-5"/>
          <w:sz w:val="22"/>
          <w:szCs w:val="22"/>
        </w:rPr>
      </w:pPr>
      <w:r w:rsidRPr="00A44F74">
        <w:rPr>
          <w:rFonts w:ascii="Calibri" w:eastAsia="Times New Roman" w:hAnsi="Calibri" w:cs="Calibri"/>
          <w:i/>
          <w:spacing w:val="-5"/>
          <w:sz w:val="22"/>
          <w:szCs w:val="22"/>
        </w:rPr>
        <w:t xml:space="preserve">Za dni robocze strony przyjmują dni od poniedziałku do piątku, za wyjątkiem dni ustawowo wolnych od pracy. </w:t>
      </w:r>
    </w:p>
    <w:p w:rsidR="00196044" w:rsidRPr="006835D1" w:rsidRDefault="00196044" w:rsidP="00196044">
      <w:pPr>
        <w:autoSpaceDE w:val="0"/>
        <w:autoSpaceDN w:val="0"/>
        <w:adjustRightInd w:val="0"/>
        <w:jc w:val="both"/>
        <w:rPr>
          <w:rFonts w:ascii="Calibri" w:eastAsia="Times New Roman" w:hAnsi="Calibri" w:cs="Calibri"/>
          <w:i/>
          <w:sz w:val="22"/>
          <w:szCs w:val="22"/>
        </w:rPr>
      </w:pPr>
      <w:r w:rsidRPr="00A44F74">
        <w:rPr>
          <w:rFonts w:ascii="Calibri" w:eastAsia="Times New Roman" w:hAnsi="Calibri" w:cs="Calibri"/>
          <w:i/>
          <w:sz w:val="22"/>
          <w:szCs w:val="22"/>
        </w:rPr>
        <w:t>Podanie terminu poza określonym zakresem, będzie skutkować odrzuceniem</w:t>
      </w:r>
      <w:r w:rsidRPr="006835D1">
        <w:rPr>
          <w:rFonts w:ascii="Calibri" w:eastAsia="Times New Roman" w:hAnsi="Calibri" w:cs="Calibri"/>
          <w:i/>
          <w:sz w:val="22"/>
          <w:szCs w:val="22"/>
        </w:rPr>
        <w:t xml:space="preserve"> oferty na podstawie art. 226 ust. 5 </w:t>
      </w:r>
    </w:p>
    <w:p w:rsidR="00196044" w:rsidRDefault="00196044" w:rsidP="00196044">
      <w:pPr>
        <w:autoSpaceDE w:val="0"/>
        <w:autoSpaceDN w:val="0"/>
        <w:adjustRightInd w:val="0"/>
        <w:jc w:val="both"/>
        <w:rPr>
          <w:rFonts w:ascii="Calibri" w:eastAsia="Times New Roman" w:hAnsi="Calibri" w:cs="Calibri"/>
          <w:i/>
          <w:sz w:val="22"/>
          <w:szCs w:val="22"/>
        </w:rPr>
      </w:pPr>
      <w:r w:rsidRPr="006835D1">
        <w:rPr>
          <w:rFonts w:ascii="Calibri" w:eastAsia="Times New Roman" w:hAnsi="Calibri" w:cs="Calibri"/>
          <w:i/>
          <w:sz w:val="22"/>
          <w:szCs w:val="22"/>
        </w:rPr>
        <w:t xml:space="preserve"> </w:t>
      </w:r>
      <w:proofErr w:type="spellStart"/>
      <w:r w:rsidRPr="006835D1">
        <w:rPr>
          <w:rFonts w:ascii="Calibri" w:eastAsia="Times New Roman" w:hAnsi="Calibri" w:cs="Calibri"/>
          <w:i/>
          <w:sz w:val="22"/>
          <w:szCs w:val="22"/>
        </w:rPr>
        <w:t>Pzp</w:t>
      </w:r>
      <w:proofErr w:type="spellEnd"/>
    </w:p>
    <w:p w:rsidR="00A44F74" w:rsidRPr="005B282E" w:rsidRDefault="00A44F74" w:rsidP="00A44F74">
      <w:pPr>
        <w:jc w:val="center"/>
        <w:rPr>
          <w:rFonts w:ascii="Calibri" w:hAnsi="Calibri" w:cs="Calibri"/>
          <w:b/>
          <w:sz w:val="22"/>
          <w:szCs w:val="22"/>
          <w:u w:val="single"/>
        </w:rPr>
      </w:pPr>
      <w:r w:rsidRPr="005B282E">
        <w:rPr>
          <w:rFonts w:ascii="Calibri" w:hAnsi="Calibri" w:cs="Calibri"/>
          <w:b/>
          <w:sz w:val="22"/>
          <w:szCs w:val="22"/>
          <w:u w:val="single"/>
        </w:rPr>
        <w:lastRenderedPageBreak/>
        <w:t>PAKIET NR: 8</w:t>
      </w:r>
    </w:p>
    <w:p w:rsidR="00A44F74" w:rsidRPr="005B282E" w:rsidRDefault="00A44F74" w:rsidP="00A44F74">
      <w:pPr>
        <w:jc w:val="center"/>
        <w:rPr>
          <w:rFonts w:ascii="Calibri" w:hAnsi="Calibri" w:cs="Calibri"/>
          <w:sz w:val="22"/>
          <w:szCs w:val="22"/>
        </w:rPr>
      </w:pPr>
    </w:p>
    <w:p w:rsidR="00A44F74" w:rsidRPr="005B282E" w:rsidRDefault="00A44F74" w:rsidP="005B282E">
      <w:pPr>
        <w:pStyle w:val="Akapitzlist"/>
        <w:numPr>
          <w:ilvl w:val="0"/>
          <w:numId w:val="47"/>
        </w:numPr>
        <w:suppressAutoHyphens/>
        <w:jc w:val="both"/>
        <w:rPr>
          <w:rFonts w:ascii="Calibri" w:eastAsia="Times New Roman" w:hAnsi="Calibri" w:cs="Calibri"/>
          <w:b/>
          <w:sz w:val="22"/>
          <w:szCs w:val="22"/>
          <w:lang w:eastAsia="ar-SA"/>
        </w:rPr>
      </w:pPr>
      <w:r w:rsidRPr="005B282E">
        <w:rPr>
          <w:rFonts w:ascii="Calibri" w:eastAsia="Times New Roman" w:hAnsi="Calibri" w:cs="Calibri"/>
          <w:b/>
          <w:sz w:val="22"/>
          <w:szCs w:val="22"/>
          <w:lang w:eastAsia="ar-SA"/>
        </w:rPr>
        <w:t>Cena  (</w:t>
      </w:r>
      <w:proofErr w:type="spellStart"/>
      <w:r w:rsidRPr="005B282E">
        <w:rPr>
          <w:rFonts w:ascii="Calibri" w:eastAsia="Times New Roman" w:hAnsi="Calibri" w:cs="Calibri"/>
          <w:b/>
          <w:sz w:val="22"/>
          <w:szCs w:val="22"/>
          <w:lang w:eastAsia="ar-SA"/>
        </w:rPr>
        <w:t>X</w:t>
      </w:r>
      <w:r w:rsidRPr="005B282E">
        <w:rPr>
          <w:rFonts w:ascii="Calibri" w:eastAsia="Times New Roman" w:hAnsi="Calibri" w:cs="Calibri"/>
          <w:b/>
          <w:sz w:val="22"/>
          <w:szCs w:val="22"/>
          <w:vertAlign w:val="subscript"/>
          <w:lang w:eastAsia="ar-SA"/>
        </w:rPr>
        <w:t>c</w:t>
      </w:r>
      <w:proofErr w:type="spellEnd"/>
      <w:r w:rsidRPr="005B282E">
        <w:rPr>
          <w:rFonts w:ascii="Calibri" w:eastAsia="Times New Roman" w:hAnsi="Calibri" w:cs="Calibri"/>
          <w:b/>
          <w:sz w:val="22"/>
          <w:szCs w:val="22"/>
          <w:lang w:eastAsia="ar-SA"/>
        </w:rPr>
        <w:t>) - waga 60 %</w:t>
      </w:r>
    </w:p>
    <w:p w:rsidR="00A44F74" w:rsidRPr="005B282E" w:rsidRDefault="00A44F74" w:rsidP="00A44F74">
      <w:pPr>
        <w:numPr>
          <w:ilvl w:val="12"/>
          <w:numId w:val="0"/>
        </w:numPr>
        <w:ind w:firstLine="284"/>
        <w:jc w:val="both"/>
        <w:rPr>
          <w:rFonts w:ascii="Calibri" w:eastAsia="Times New Roman" w:hAnsi="Calibri" w:cs="Calibri"/>
          <w:b/>
          <w:sz w:val="22"/>
          <w:szCs w:val="22"/>
          <w:lang w:eastAsia="ar-SA"/>
        </w:rPr>
      </w:pPr>
      <w:r w:rsidRPr="005B282E">
        <w:rPr>
          <w:rFonts w:ascii="Calibri" w:eastAsia="Times New Roman" w:hAnsi="Calibri" w:cs="Calibri"/>
          <w:sz w:val="22"/>
          <w:szCs w:val="22"/>
          <w:lang w:eastAsia="ar-SA"/>
        </w:rPr>
        <w:t xml:space="preserve">Wartość punktowa ceny </w:t>
      </w:r>
      <w:r w:rsidRPr="005B282E">
        <w:rPr>
          <w:rFonts w:ascii="Calibri" w:eastAsia="Times New Roman" w:hAnsi="Calibri" w:cs="Calibri"/>
          <w:b/>
          <w:sz w:val="22"/>
          <w:szCs w:val="22"/>
          <w:lang w:eastAsia="ar-SA"/>
        </w:rPr>
        <w:t xml:space="preserve">C =  C min / </w:t>
      </w:r>
      <w:proofErr w:type="spellStart"/>
      <w:r w:rsidRPr="005B282E">
        <w:rPr>
          <w:rFonts w:ascii="Calibri" w:eastAsia="Times New Roman" w:hAnsi="Calibri" w:cs="Calibri"/>
          <w:b/>
          <w:sz w:val="22"/>
          <w:szCs w:val="22"/>
          <w:lang w:eastAsia="ar-SA"/>
        </w:rPr>
        <w:t>Cn</w:t>
      </w:r>
      <w:proofErr w:type="spellEnd"/>
      <w:r w:rsidRPr="005B282E">
        <w:rPr>
          <w:rFonts w:ascii="Calibri" w:eastAsia="Times New Roman" w:hAnsi="Calibri" w:cs="Calibri"/>
          <w:b/>
          <w:sz w:val="22"/>
          <w:szCs w:val="22"/>
          <w:lang w:eastAsia="ar-SA"/>
        </w:rPr>
        <w:t xml:space="preserve">  x 100 pkt x 60%</w:t>
      </w:r>
    </w:p>
    <w:p w:rsidR="00A44F74" w:rsidRPr="005B282E" w:rsidRDefault="00A44F74" w:rsidP="00A44F74">
      <w:pPr>
        <w:numPr>
          <w:ilvl w:val="12"/>
          <w:numId w:val="0"/>
        </w:numPr>
        <w:suppressAutoHyphens/>
        <w:ind w:firstLine="284"/>
        <w:jc w:val="both"/>
        <w:rPr>
          <w:rFonts w:ascii="Calibri" w:eastAsia="Times New Roman" w:hAnsi="Calibri" w:cs="Calibri"/>
          <w:sz w:val="22"/>
          <w:szCs w:val="22"/>
          <w:lang w:eastAsia="ar-SA"/>
        </w:rPr>
      </w:pPr>
      <w:r w:rsidRPr="005B282E">
        <w:rPr>
          <w:rFonts w:ascii="Calibri" w:eastAsia="Times New Roman" w:hAnsi="Calibri" w:cs="Calibri"/>
          <w:sz w:val="22"/>
          <w:szCs w:val="22"/>
          <w:lang w:eastAsia="ar-SA"/>
        </w:rPr>
        <w:t>gdzie:     C min - cena minimalna,          C n   - cena badanej oferty.</w:t>
      </w:r>
    </w:p>
    <w:p w:rsidR="00A44F74" w:rsidRPr="005B282E" w:rsidRDefault="00A44F74" w:rsidP="00A44F74">
      <w:pPr>
        <w:suppressAutoHyphens/>
        <w:autoSpaceDE w:val="0"/>
        <w:autoSpaceDN w:val="0"/>
        <w:adjustRightInd w:val="0"/>
        <w:spacing w:before="120"/>
        <w:jc w:val="both"/>
        <w:rPr>
          <w:rFonts w:ascii="Calibri" w:eastAsia="Times New Roman" w:hAnsi="Calibri" w:cs="Calibri"/>
          <w:sz w:val="22"/>
          <w:szCs w:val="22"/>
          <w:lang w:eastAsia="ar-SA"/>
        </w:rPr>
      </w:pPr>
      <w:r w:rsidRPr="005B282E">
        <w:rPr>
          <w:rFonts w:ascii="Calibri" w:eastAsia="Times New Roman" w:hAnsi="Calibri" w:cs="Calibri"/>
          <w:sz w:val="22"/>
          <w:szCs w:val="22"/>
          <w:lang w:eastAsia="ar-SA"/>
        </w:rPr>
        <w:t xml:space="preserve">Zamawiający będzie liczył cenę wg. n/w zasad: </w:t>
      </w:r>
    </w:p>
    <w:p w:rsidR="00A44F74" w:rsidRPr="005B282E" w:rsidRDefault="00A44F74" w:rsidP="00A44F74">
      <w:pPr>
        <w:suppressAutoHyphens/>
        <w:rPr>
          <w:rFonts w:ascii="Calibri" w:eastAsia="Times New Roman" w:hAnsi="Calibri" w:cs="Calibri"/>
          <w:sz w:val="22"/>
          <w:szCs w:val="22"/>
          <w:lang w:eastAsia="ar-SA"/>
        </w:rPr>
      </w:pPr>
      <w:r w:rsidRPr="005B282E">
        <w:rPr>
          <w:rFonts w:ascii="Calibri" w:eastAsia="Times New Roman" w:hAnsi="Calibri" w:cs="Calibri"/>
          <w:sz w:val="22"/>
          <w:szCs w:val="22"/>
        </w:rPr>
        <w:t>Zamawiający przyjmie do oceny podane przez wykonawców ceny brutto.</w:t>
      </w:r>
      <w:r w:rsidRPr="005B282E">
        <w:rPr>
          <w:rFonts w:ascii="Calibri" w:eastAsia="Times New Roman" w:hAnsi="Calibri" w:cs="Calibri"/>
          <w:sz w:val="22"/>
          <w:szCs w:val="22"/>
          <w:lang w:eastAsia="ar-SA"/>
        </w:rPr>
        <w:t xml:space="preserve"> </w:t>
      </w:r>
    </w:p>
    <w:p w:rsidR="00A44F74" w:rsidRPr="005B282E" w:rsidRDefault="00A44F74" w:rsidP="00A44F74">
      <w:pPr>
        <w:suppressAutoHyphens/>
        <w:ind w:hanging="539"/>
        <w:rPr>
          <w:rFonts w:ascii="Calibri" w:eastAsia="Times New Roman" w:hAnsi="Calibri" w:cs="Calibri"/>
          <w:sz w:val="22"/>
          <w:szCs w:val="22"/>
        </w:rPr>
      </w:pPr>
      <w:r w:rsidRPr="005B282E">
        <w:rPr>
          <w:rFonts w:ascii="Calibri" w:eastAsia="Times New Roman" w:hAnsi="Calibri" w:cs="Calibri"/>
          <w:sz w:val="22"/>
          <w:szCs w:val="22"/>
        </w:rPr>
        <w:t xml:space="preserve">          Maksymalną ilość punktów otrzymuje Wykonawca proponujący najniższą cenę przedmiotu zamówienia.</w:t>
      </w:r>
    </w:p>
    <w:p w:rsidR="00A44F74" w:rsidRPr="005B282E" w:rsidRDefault="00A44F74" w:rsidP="005B282E">
      <w:pPr>
        <w:pStyle w:val="Akapitzlist"/>
        <w:numPr>
          <w:ilvl w:val="0"/>
          <w:numId w:val="47"/>
        </w:numPr>
        <w:tabs>
          <w:tab w:val="left" w:pos="5670"/>
          <w:tab w:val="left" w:pos="6096"/>
        </w:tabs>
        <w:jc w:val="both"/>
        <w:rPr>
          <w:rFonts w:ascii="Calibri" w:eastAsia="Times New Roman" w:hAnsi="Calibri" w:cs="Calibri"/>
          <w:b/>
          <w:bCs/>
          <w:sz w:val="22"/>
          <w:szCs w:val="22"/>
        </w:rPr>
      </w:pPr>
      <w:r w:rsidRPr="005B282E">
        <w:rPr>
          <w:rFonts w:ascii="Calibri" w:eastAsia="Times New Roman" w:hAnsi="Calibri" w:cs="Calibri"/>
          <w:b/>
          <w:bCs/>
          <w:sz w:val="22"/>
          <w:szCs w:val="22"/>
        </w:rPr>
        <w:t>Termin dostawy zamówień cząstkowych –  waga 40%</w:t>
      </w:r>
    </w:p>
    <w:p w:rsidR="00A44F74" w:rsidRPr="005B282E" w:rsidRDefault="00A44F74" w:rsidP="00A44F74">
      <w:pPr>
        <w:pStyle w:val="Akapitzlist"/>
        <w:suppressAutoHyphens/>
        <w:ind w:left="720"/>
        <w:rPr>
          <w:rFonts w:ascii="Calibri" w:eastAsia="Times New Roman" w:hAnsi="Calibri" w:cs="Calibri"/>
          <w:b/>
          <w:sz w:val="22"/>
          <w:szCs w:val="22"/>
          <w:lang w:eastAsia="ar-SA"/>
        </w:rPr>
      </w:pPr>
      <w:r w:rsidRPr="005B282E">
        <w:rPr>
          <w:rFonts w:ascii="Calibri" w:eastAsia="Times New Roman" w:hAnsi="Calibri" w:cs="Calibri"/>
          <w:sz w:val="22"/>
          <w:szCs w:val="22"/>
          <w:lang w:eastAsia="ar-SA"/>
        </w:rPr>
        <w:t xml:space="preserve">Wartość punktowa termin </w:t>
      </w:r>
      <w:r w:rsidRPr="005B282E">
        <w:rPr>
          <w:rFonts w:ascii="Calibri" w:eastAsia="Times New Roman" w:hAnsi="Calibri" w:cs="Calibri"/>
          <w:b/>
          <w:sz w:val="22"/>
          <w:szCs w:val="22"/>
          <w:lang w:eastAsia="ar-SA"/>
        </w:rPr>
        <w:t xml:space="preserve">TD =  TD </w:t>
      </w:r>
      <w:proofErr w:type="spellStart"/>
      <w:r w:rsidRPr="005B282E">
        <w:rPr>
          <w:rFonts w:ascii="Calibri" w:eastAsia="Times New Roman" w:hAnsi="Calibri" w:cs="Calibri"/>
          <w:b/>
          <w:sz w:val="22"/>
          <w:szCs w:val="22"/>
          <w:lang w:eastAsia="ar-SA"/>
        </w:rPr>
        <w:t>bad</w:t>
      </w:r>
      <w:proofErr w:type="spellEnd"/>
      <w:r w:rsidRPr="005B282E">
        <w:rPr>
          <w:rFonts w:ascii="Calibri" w:eastAsia="Times New Roman" w:hAnsi="Calibri" w:cs="Calibri"/>
          <w:b/>
          <w:sz w:val="22"/>
          <w:szCs w:val="22"/>
          <w:lang w:eastAsia="ar-SA"/>
        </w:rPr>
        <w:t xml:space="preserve"> / TD min  x 100 pkt x 40%</w:t>
      </w:r>
    </w:p>
    <w:p w:rsidR="00A44F74" w:rsidRPr="005B282E" w:rsidRDefault="00A44F74" w:rsidP="00A44F74">
      <w:pPr>
        <w:pStyle w:val="Akapitzlist"/>
        <w:suppressAutoHyphens/>
        <w:ind w:left="720"/>
        <w:rPr>
          <w:rFonts w:ascii="Calibri" w:eastAsia="Times New Roman" w:hAnsi="Calibri" w:cs="Calibri"/>
          <w:sz w:val="22"/>
          <w:szCs w:val="22"/>
          <w:lang w:eastAsia="ar-SA"/>
        </w:rPr>
      </w:pPr>
      <w:r w:rsidRPr="005B282E">
        <w:rPr>
          <w:rFonts w:ascii="Calibri" w:eastAsia="Times New Roman" w:hAnsi="Calibri" w:cs="Calibri"/>
          <w:sz w:val="22"/>
          <w:szCs w:val="22"/>
          <w:lang w:eastAsia="ar-SA"/>
        </w:rPr>
        <w:t xml:space="preserve">gdzie:  TD min - wartość pkt. za minimalny termin  dostawy zamówień cząstkowych,  </w:t>
      </w:r>
    </w:p>
    <w:p w:rsidR="00A44F74" w:rsidRPr="005B282E" w:rsidRDefault="00A44F74" w:rsidP="00A44F74">
      <w:pPr>
        <w:pStyle w:val="Akapitzlist"/>
        <w:suppressAutoHyphens/>
        <w:ind w:left="720"/>
        <w:rPr>
          <w:rFonts w:ascii="Calibri" w:eastAsia="Times New Roman" w:hAnsi="Calibri" w:cs="Calibri"/>
          <w:sz w:val="22"/>
          <w:szCs w:val="22"/>
          <w:lang w:eastAsia="ar-SA"/>
        </w:rPr>
      </w:pPr>
      <w:r w:rsidRPr="005B282E">
        <w:rPr>
          <w:rFonts w:ascii="Calibri" w:eastAsia="Times New Roman" w:hAnsi="Calibri" w:cs="Calibri"/>
          <w:sz w:val="22"/>
          <w:szCs w:val="22"/>
          <w:lang w:eastAsia="ar-SA"/>
        </w:rPr>
        <w:t xml:space="preserve">           TD </w:t>
      </w:r>
      <w:proofErr w:type="spellStart"/>
      <w:r w:rsidRPr="005B282E">
        <w:rPr>
          <w:rFonts w:ascii="Calibri" w:eastAsia="Times New Roman" w:hAnsi="Calibri" w:cs="Calibri"/>
          <w:sz w:val="22"/>
          <w:szCs w:val="22"/>
          <w:lang w:eastAsia="ar-SA"/>
        </w:rPr>
        <w:t>bad</w:t>
      </w:r>
      <w:proofErr w:type="spellEnd"/>
      <w:r w:rsidRPr="005B282E">
        <w:rPr>
          <w:rFonts w:ascii="Calibri" w:eastAsia="Times New Roman" w:hAnsi="Calibri" w:cs="Calibri"/>
          <w:sz w:val="22"/>
          <w:szCs w:val="22"/>
          <w:lang w:eastAsia="ar-SA"/>
        </w:rPr>
        <w:t xml:space="preserve"> - wartość pkt. za termin dostawy zamówień cząstkowych oferty badanej.</w:t>
      </w:r>
    </w:p>
    <w:p w:rsidR="00A44F74" w:rsidRPr="005B282E" w:rsidRDefault="00A44F74" w:rsidP="00A44F74">
      <w:pPr>
        <w:pStyle w:val="Akapitzlist"/>
        <w:numPr>
          <w:ilvl w:val="1"/>
          <w:numId w:val="46"/>
        </w:numPr>
        <w:suppressAutoHyphens/>
        <w:jc w:val="both"/>
        <w:rPr>
          <w:rFonts w:ascii="Calibri" w:eastAsia="Times New Roman" w:hAnsi="Calibri" w:cs="Calibri"/>
          <w:spacing w:val="-5"/>
          <w:sz w:val="22"/>
          <w:szCs w:val="22"/>
        </w:rPr>
      </w:pPr>
      <w:r w:rsidRPr="005B282E">
        <w:rPr>
          <w:rFonts w:ascii="Calibri" w:eastAsia="Times New Roman" w:hAnsi="Calibri" w:cs="Calibri"/>
          <w:spacing w:val="-5"/>
          <w:sz w:val="22"/>
          <w:szCs w:val="22"/>
        </w:rPr>
        <w:t xml:space="preserve">Zamawiający przewiduje termin wykonania zamówienia cząstkowego minimalnie od 14 dnia roboczego – </w:t>
      </w:r>
      <w:proofErr w:type="spellStart"/>
      <w:r w:rsidRPr="005B282E">
        <w:rPr>
          <w:rFonts w:ascii="Calibri" w:eastAsia="Times New Roman" w:hAnsi="Calibri" w:cs="Calibri"/>
          <w:spacing w:val="-5"/>
          <w:sz w:val="22"/>
          <w:szCs w:val="22"/>
        </w:rPr>
        <w:t>maksymanie</w:t>
      </w:r>
      <w:proofErr w:type="spellEnd"/>
      <w:r w:rsidRPr="005B282E">
        <w:rPr>
          <w:rFonts w:ascii="Calibri" w:eastAsia="Times New Roman" w:hAnsi="Calibri" w:cs="Calibri"/>
          <w:spacing w:val="-5"/>
          <w:sz w:val="22"/>
          <w:szCs w:val="22"/>
        </w:rPr>
        <w:t xml:space="preserve"> do  28 dni roboczych od dnia złożenia zapotrzebowania. </w:t>
      </w:r>
    </w:p>
    <w:p w:rsidR="00A44F74" w:rsidRPr="005B282E" w:rsidRDefault="00A44F74" w:rsidP="00A44F74">
      <w:pPr>
        <w:pStyle w:val="Akapitzlist"/>
        <w:numPr>
          <w:ilvl w:val="1"/>
          <w:numId w:val="46"/>
        </w:numPr>
        <w:suppressAutoHyphens/>
        <w:jc w:val="both"/>
        <w:rPr>
          <w:rFonts w:ascii="Calibri" w:eastAsia="Times New Roman" w:hAnsi="Calibri" w:cs="Calibri"/>
          <w:sz w:val="22"/>
          <w:szCs w:val="22"/>
        </w:rPr>
      </w:pPr>
      <w:r w:rsidRPr="005B282E">
        <w:rPr>
          <w:rFonts w:ascii="Calibri" w:eastAsia="Times New Roman" w:hAnsi="Calibri" w:cs="Calibri"/>
          <w:sz w:val="22"/>
          <w:szCs w:val="22"/>
        </w:rPr>
        <w:t>Zamawiający będzie liczył termin dostawy wg. n/w zasad:</w:t>
      </w:r>
    </w:p>
    <w:p w:rsidR="00A44F74" w:rsidRPr="005B282E" w:rsidRDefault="00A44F74" w:rsidP="00A44F74">
      <w:pPr>
        <w:rPr>
          <w:rFonts w:ascii="Calibri" w:eastAsia="Times New Roman" w:hAnsi="Calibri" w:cs="Calibri"/>
          <w:spacing w:val="-5"/>
          <w:sz w:val="22"/>
          <w:szCs w:val="22"/>
        </w:rPr>
      </w:pPr>
      <w:r w:rsidRPr="005B282E">
        <w:rPr>
          <w:rFonts w:ascii="Calibri" w:eastAsia="Times New Roman" w:hAnsi="Calibri" w:cs="Calibri"/>
          <w:spacing w:val="-5"/>
          <w:sz w:val="22"/>
          <w:szCs w:val="22"/>
        </w:rPr>
        <w:t>a)  od 14-16 dni roboczych - Zamawiający przyzna 7 punktów</w:t>
      </w:r>
    </w:p>
    <w:p w:rsidR="00A44F74" w:rsidRPr="005B282E" w:rsidRDefault="00A44F74" w:rsidP="00A44F74">
      <w:pPr>
        <w:rPr>
          <w:rFonts w:ascii="Calibri" w:eastAsia="Times New Roman" w:hAnsi="Calibri" w:cs="Calibri"/>
          <w:spacing w:val="-5"/>
          <w:sz w:val="22"/>
          <w:szCs w:val="22"/>
        </w:rPr>
      </w:pPr>
      <w:r w:rsidRPr="005B282E">
        <w:rPr>
          <w:rFonts w:ascii="Calibri" w:eastAsia="Times New Roman" w:hAnsi="Calibri" w:cs="Calibri"/>
          <w:spacing w:val="-5"/>
          <w:sz w:val="22"/>
          <w:szCs w:val="22"/>
        </w:rPr>
        <w:t>b)  od 17-18 dni roboczych - Zamawiający przyzna 6 punktów</w:t>
      </w:r>
    </w:p>
    <w:p w:rsidR="00A44F74" w:rsidRPr="005B282E" w:rsidRDefault="00A44F74" w:rsidP="00A44F74">
      <w:pPr>
        <w:rPr>
          <w:rFonts w:ascii="Calibri" w:eastAsia="Times New Roman" w:hAnsi="Calibri" w:cs="Calibri"/>
          <w:spacing w:val="-5"/>
          <w:sz w:val="22"/>
          <w:szCs w:val="22"/>
        </w:rPr>
      </w:pPr>
      <w:r w:rsidRPr="005B282E">
        <w:rPr>
          <w:rFonts w:ascii="Calibri" w:eastAsia="Times New Roman" w:hAnsi="Calibri" w:cs="Calibri"/>
          <w:spacing w:val="-5"/>
          <w:sz w:val="22"/>
          <w:szCs w:val="22"/>
        </w:rPr>
        <w:t>c) od 19-20 dni roboczych – Zamawiający przyzna 5 punkty</w:t>
      </w:r>
    </w:p>
    <w:p w:rsidR="00A44F74" w:rsidRPr="005B282E" w:rsidRDefault="00A44F74" w:rsidP="00A44F74">
      <w:pPr>
        <w:rPr>
          <w:rFonts w:ascii="Calibri" w:eastAsia="Times New Roman" w:hAnsi="Calibri" w:cs="Calibri"/>
          <w:spacing w:val="-5"/>
          <w:sz w:val="22"/>
          <w:szCs w:val="22"/>
        </w:rPr>
      </w:pPr>
      <w:r w:rsidRPr="005B282E">
        <w:rPr>
          <w:rFonts w:ascii="Calibri" w:eastAsia="Times New Roman" w:hAnsi="Calibri" w:cs="Calibri"/>
          <w:spacing w:val="-5"/>
          <w:sz w:val="22"/>
          <w:szCs w:val="22"/>
        </w:rPr>
        <w:t>d) od 21-22 dni roboczych – Zamawiający przyzna 4 punkty</w:t>
      </w:r>
    </w:p>
    <w:p w:rsidR="00A44F74" w:rsidRPr="005B282E" w:rsidRDefault="00A44F74" w:rsidP="00A44F74">
      <w:pPr>
        <w:rPr>
          <w:rFonts w:ascii="Calibri" w:eastAsia="Times New Roman" w:hAnsi="Calibri" w:cs="Calibri"/>
          <w:spacing w:val="-5"/>
          <w:sz w:val="22"/>
          <w:szCs w:val="22"/>
        </w:rPr>
      </w:pPr>
      <w:r w:rsidRPr="005B282E">
        <w:rPr>
          <w:rFonts w:ascii="Calibri" w:eastAsia="Times New Roman" w:hAnsi="Calibri" w:cs="Calibri"/>
          <w:spacing w:val="-5"/>
          <w:sz w:val="22"/>
          <w:szCs w:val="22"/>
        </w:rPr>
        <w:t>e)  od 23-24 dni roboczych – Zamawiający  przyzna 3 punkty</w:t>
      </w:r>
    </w:p>
    <w:p w:rsidR="00A44F74" w:rsidRPr="005B282E" w:rsidRDefault="00A44F74" w:rsidP="00A44F74">
      <w:pPr>
        <w:rPr>
          <w:rFonts w:ascii="Calibri" w:eastAsia="Times New Roman" w:hAnsi="Calibri" w:cs="Calibri"/>
          <w:spacing w:val="-5"/>
          <w:sz w:val="22"/>
          <w:szCs w:val="22"/>
        </w:rPr>
      </w:pPr>
      <w:r w:rsidRPr="005B282E">
        <w:rPr>
          <w:rFonts w:ascii="Calibri" w:eastAsia="Times New Roman" w:hAnsi="Calibri" w:cs="Calibri"/>
          <w:spacing w:val="-5"/>
          <w:sz w:val="22"/>
          <w:szCs w:val="22"/>
        </w:rPr>
        <w:t>f)   od 25-26 dni roboczych – Zamawiający  przyzna 2 punkt</w:t>
      </w:r>
    </w:p>
    <w:p w:rsidR="00A44F74" w:rsidRPr="005B282E" w:rsidRDefault="00A44F74" w:rsidP="00A44F74">
      <w:pPr>
        <w:rPr>
          <w:rFonts w:ascii="Calibri" w:eastAsia="Times New Roman" w:hAnsi="Calibri" w:cs="Calibri"/>
          <w:spacing w:val="-5"/>
          <w:sz w:val="22"/>
          <w:szCs w:val="22"/>
        </w:rPr>
      </w:pPr>
      <w:r w:rsidRPr="005B282E">
        <w:rPr>
          <w:rFonts w:ascii="Calibri" w:eastAsia="Times New Roman" w:hAnsi="Calibri" w:cs="Calibri"/>
          <w:spacing w:val="-5"/>
          <w:sz w:val="22"/>
          <w:szCs w:val="22"/>
        </w:rPr>
        <w:t>g)</w:t>
      </w:r>
      <w:r w:rsidR="005B282E" w:rsidRPr="005B282E">
        <w:rPr>
          <w:rFonts w:ascii="Calibri" w:eastAsia="Times New Roman" w:hAnsi="Calibri" w:cs="Calibri"/>
          <w:spacing w:val="-5"/>
          <w:sz w:val="22"/>
          <w:szCs w:val="22"/>
        </w:rPr>
        <w:t xml:space="preserve"> </w:t>
      </w:r>
      <w:r w:rsidRPr="005B282E">
        <w:rPr>
          <w:rFonts w:ascii="Calibri" w:eastAsia="Times New Roman" w:hAnsi="Calibri" w:cs="Calibri"/>
          <w:spacing w:val="-5"/>
          <w:sz w:val="22"/>
          <w:szCs w:val="22"/>
        </w:rPr>
        <w:t xml:space="preserve"> od </w:t>
      </w:r>
      <w:r w:rsidR="005B282E" w:rsidRPr="005B282E">
        <w:rPr>
          <w:rFonts w:ascii="Calibri" w:eastAsia="Times New Roman" w:hAnsi="Calibri" w:cs="Calibri"/>
          <w:spacing w:val="-5"/>
          <w:sz w:val="22"/>
          <w:szCs w:val="22"/>
        </w:rPr>
        <w:t>27-28</w:t>
      </w:r>
      <w:r w:rsidRPr="005B282E">
        <w:rPr>
          <w:rFonts w:ascii="Calibri" w:eastAsia="Times New Roman" w:hAnsi="Calibri" w:cs="Calibri"/>
          <w:spacing w:val="-5"/>
          <w:sz w:val="22"/>
          <w:szCs w:val="22"/>
        </w:rPr>
        <w:t xml:space="preserve"> dni roboczych – Zamawiający przyzna 1 punkt</w:t>
      </w:r>
    </w:p>
    <w:p w:rsidR="00A44F74" w:rsidRPr="005B282E" w:rsidRDefault="00A44F74" w:rsidP="00A44F74">
      <w:pPr>
        <w:rPr>
          <w:rFonts w:ascii="Calibri" w:eastAsia="Times New Roman" w:hAnsi="Calibri" w:cs="Calibri"/>
          <w:bCs/>
          <w:sz w:val="22"/>
          <w:szCs w:val="22"/>
        </w:rPr>
      </w:pPr>
      <w:r w:rsidRPr="005B282E">
        <w:rPr>
          <w:rFonts w:ascii="Calibri" w:eastAsia="Times New Roman" w:hAnsi="Calibri" w:cs="Calibri"/>
          <w:bCs/>
          <w:sz w:val="22"/>
          <w:szCs w:val="22"/>
        </w:rPr>
        <w:t>(brak możliwości przyznania punktów pośrednich)</w:t>
      </w:r>
    </w:p>
    <w:p w:rsidR="00A44F74" w:rsidRPr="005B282E" w:rsidRDefault="00A44F74" w:rsidP="00A44F74">
      <w:pPr>
        <w:suppressAutoHyphens/>
        <w:rPr>
          <w:rFonts w:ascii="Calibri" w:eastAsia="Times New Roman" w:hAnsi="Calibri" w:cs="Calibri"/>
          <w:sz w:val="22"/>
          <w:szCs w:val="22"/>
          <w:lang w:eastAsia="ar-SA"/>
        </w:rPr>
      </w:pPr>
      <w:r w:rsidRPr="005B282E">
        <w:rPr>
          <w:rFonts w:ascii="Calibri" w:eastAsia="Times New Roman" w:hAnsi="Calibri" w:cs="Calibri"/>
          <w:sz w:val="22"/>
          <w:szCs w:val="22"/>
          <w:lang w:eastAsia="ar-SA"/>
        </w:rPr>
        <w:t>W tym kryterium oferta może uzyskać maksymalnie 40 pkt</w:t>
      </w:r>
    </w:p>
    <w:p w:rsidR="00A44F74" w:rsidRPr="005B282E" w:rsidRDefault="00A44F74" w:rsidP="00A44F74">
      <w:pPr>
        <w:jc w:val="both"/>
        <w:rPr>
          <w:rFonts w:ascii="Calibri" w:eastAsia="Times New Roman" w:hAnsi="Calibri" w:cs="Calibri"/>
          <w:i/>
          <w:spacing w:val="-5"/>
          <w:sz w:val="22"/>
          <w:szCs w:val="22"/>
        </w:rPr>
      </w:pPr>
      <w:r w:rsidRPr="005B282E">
        <w:rPr>
          <w:rFonts w:ascii="Calibri" w:eastAsia="Times New Roman" w:hAnsi="Calibri" w:cs="Calibri"/>
          <w:i/>
          <w:spacing w:val="-5"/>
          <w:sz w:val="22"/>
          <w:szCs w:val="22"/>
        </w:rPr>
        <w:t xml:space="preserve">Za dni robocze strony przyjmują dni od poniedziałku do piątku, za wyjątkiem dni ustawowo wolnych od pracy. </w:t>
      </w:r>
    </w:p>
    <w:p w:rsidR="00A44F74" w:rsidRPr="005B282E" w:rsidRDefault="00A44F74" w:rsidP="00A44F74">
      <w:pPr>
        <w:autoSpaceDE w:val="0"/>
        <w:autoSpaceDN w:val="0"/>
        <w:adjustRightInd w:val="0"/>
        <w:jc w:val="both"/>
        <w:rPr>
          <w:rFonts w:ascii="Calibri" w:eastAsia="Times New Roman" w:hAnsi="Calibri" w:cs="Calibri"/>
          <w:i/>
          <w:sz w:val="22"/>
          <w:szCs w:val="22"/>
        </w:rPr>
      </w:pPr>
      <w:r w:rsidRPr="005B282E">
        <w:rPr>
          <w:rFonts w:ascii="Calibri" w:eastAsia="Times New Roman" w:hAnsi="Calibri" w:cs="Calibri"/>
          <w:i/>
          <w:sz w:val="22"/>
          <w:szCs w:val="22"/>
        </w:rPr>
        <w:t xml:space="preserve">Podanie terminu poza określonym zakresem, będzie skutkować odrzuceniem oferty na podstawie art. 226 ust. 5 </w:t>
      </w:r>
    </w:p>
    <w:p w:rsidR="00A44F74" w:rsidRPr="006835D1" w:rsidRDefault="00A44F74" w:rsidP="00A44F74">
      <w:pPr>
        <w:autoSpaceDE w:val="0"/>
        <w:autoSpaceDN w:val="0"/>
        <w:adjustRightInd w:val="0"/>
        <w:jc w:val="both"/>
        <w:rPr>
          <w:rFonts w:ascii="Calibri" w:eastAsia="Times New Roman" w:hAnsi="Calibri" w:cs="Calibri"/>
          <w:i/>
          <w:sz w:val="22"/>
          <w:szCs w:val="22"/>
        </w:rPr>
      </w:pPr>
      <w:r w:rsidRPr="005B282E">
        <w:rPr>
          <w:rFonts w:ascii="Calibri" w:eastAsia="Times New Roman" w:hAnsi="Calibri" w:cs="Calibri"/>
          <w:i/>
          <w:sz w:val="22"/>
          <w:szCs w:val="22"/>
        </w:rPr>
        <w:t xml:space="preserve"> </w:t>
      </w:r>
      <w:proofErr w:type="spellStart"/>
      <w:r w:rsidRPr="005B282E">
        <w:rPr>
          <w:rFonts w:ascii="Calibri" w:eastAsia="Times New Roman" w:hAnsi="Calibri" w:cs="Calibri"/>
          <w:i/>
          <w:sz w:val="22"/>
          <w:szCs w:val="22"/>
        </w:rPr>
        <w:t>Pzp</w:t>
      </w:r>
      <w:proofErr w:type="spellEnd"/>
    </w:p>
    <w:p w:rsidR="00A44F74" w:rsidRPr="00A44F74" w:rsidRDefault="00A44F74" w:rsidP="00196044">
      <w:pPr>
        <w:autoSpaceDE w:val="0"/>
        <w:autoSpaceDN w:val="0"/>
        <w:adjustRightInd w:val="0"/>
        <w:jc w:val="both"/>
        <w:rPr>
          <w:rFonts w:ascii="Calibri" w:eastAsia="Times New Roman" w:hAnsi="Calibri" w:cs="Calibri"/>
          <w:sz w:val="22"/>
          <w:szCs w:val="22"/>
        </w:rPr>
      </w:pPr>
    </w:p>
    <w:p w:rsidR="00A30058" w:rsidRPr="006835D1" w:rsidRDefault="00A30058" w:rsidP="00A30058">
      <w:pPr>
        <w:autoSpaceDE w:val="0"/>
        <w:autoSpaceDN w:val="0"/>
        <w:adjustRightInd w:val="0"/>
        <w:jc w:val="both"/>
        <w:rPr>
          <w:rFonts w:ascii="Calibri" w:eastAsia="Times New Roman" w:hAnsi="Calibri" w:cs="Calibri"/>
          <w:sz w:val="22"/>
          <w:szCs w:val="22"/>
        </w:rPr>
      </w:pPr>
      <w:r w:rsidRPr="006835D1">
        <w:rPr>
          <w:rFonts w:ascii="Calibri" w:eastAsia="Times New Roman" w:hAnsi="Calibri" w:cs="Calibri"/>
          <w:sz w:val="22"/>
          <w:szCs w:val="22"/>
        </w:rPr>
        <w:t>Zamawiający za najkorzystniejszą uzna ofertę, która uzyska największą ilość punktów wagowych (X), według formuły:</w:t>
      </w:r>
    </w:p>
    <w:p w:rsidR="00A30058" w:rsidRPr="006835D1" w:rsidRDefault="00A30058" w:rsidP="00A30058">
      <w:pPr>
        <w:autoSpaceDE w:val="0"/>
        <w:autoSpaceDN w:val="0"/>
        <w:adjustRightInd w:val="0"/>
        <w:jc w:val="both"/>
        <w:rPr>
          <w:rFonts w:ascii="Calibri" w:eastAsia="Times New Roman" w:hAnsi="Calibri" w:cs="Calibri"/>
          <w:sz w:val="22"/>
          <w:szCs w:val="22"/>
        </w:rPr>
      </w:pPr>
      <w:r w:rsidRPr="006835D1">
        <w:rPr>
          <w:rFonts w:ascii="Calibri" w:eastAsia="Times New Roman" w:hAnsi="Calibri" w:cs="Calibri"/>
          <w:sz w:val="22"/>
          <w:szCs w:val="22"/>
        </w:rPr>
        <w:t xml:space="preserve">X =  XC + XD  </w:t>
      </w:r>
    </w:p>
    <w:p w:rsidR="00A30058" w:rsidRPr="006835D1" w:rsidRDefault="00A30058" w:rsidP="00A30058">
      <w:pPr>
        <w:autoSpaceDE w:val="0"/>
        <w:autoSpaceDN w:val="0"/>
        <w:adjustRightInd w:val="0"/>
        <w:jc w:val="both"/>
        <w:rPr>
          <w:rFonts w:ascii="Calibri" w:eastAsia="Times New Roman" w:hAnsi="Calibri" w:cs="Calibri"/>
          <w:sz w:val="22"/>
          <w:szCs w:val="22"/>
        </w:rPr>
      </w:pPr>
      <w:r w:rsidRPr="006835D1">
        <w:rPr>
          <w:rFonts w:ascii="Calibri" w:eastAsia="Times New Roman" w:hAnsi="Calibri" w:cs="Calibri"/>
          <w:sz w:val="22"/>
          <w:szCs w:val="22"/>
        </w:rPr>
        <w:t>(gdzie: XC - punkty wagowe w kryterium cena, XD – punkty wagowe w kryterium dostawy zamówień cząstkowych)</w:t>
      </w:r>
    </w:p>
    <w:p w:rsidR="00A30058" w:rsidRPr="006835D1" w:rsidRDefault="00A30058" w:rsidP="00A30058">
      <w:pPr>
        <w:autoSpaceDE w:val="0"/>
        <w:autoSpaceDN w:val="0"/>
        <w:adjustRightInd w:val="0"/>
        <w:jc w:val="both"/>
        <w:rPr>
          <w:rFonts w:ascii="Calibri" w:eastAsia="Times New Roman" w:hAnsi="Calibri" w:cs="Calibri"/>
          <w:sz w:val="22"/>
          <w:szCs w:val="22"/>
        </w:rPr>
      </w:pPr>
      <w:r w:rsidRPr="006835D1">
        <w:rPr>
          <w:rFonts w:ascii="Calibri" w:eastAsia="Times New Roman" w:hAnsi="Calibri" w:cs="Calibri"/>
          <w:sz w:val="22"/>
          <w:szCs w:val="22"/>
        </w:rPr>
        <w:t>Maksymalna łączna liczba punktów jaką może uzyskać Wykonawca wynosi – 100 pkt.</w:t>
      </w:r>
    </w:p>
    <w:p w:rsidR="00A3206D" w:rsidRPr="006835D1" w:rsidRDefault="00A3206D" w:rsidP="00046EEB">
      <w:pPr>
        <w:suppressAutoHyphens/>
        <w:jc w:val="both"/>
        <w:rPr>
          <w:rFonts w:ascii="Calibri" w:eastAsia="Times New Roman" w:hAnsi="Calibri" w:cs="Calibri"/>
          <w:strike/>
          <w:sz w:val="22"/>
          <w:szCs w:val="22"/>
        </w:rPr>
      </w:pPr>
    </w:p>
    <w:p w:rsidR="00046EEB" w:rsidRPr="006835D1" w:rsidRDefault="00046EEB" w:rsidP="00046EEB">
      <w:pPr>
        <w:suppressAutoHyphens/>
        <w:jc w:val="both"/>
        <w:rPr>
          <w:rFonts w:ascii="Calibri" w:eastAsia="Times New Roman" w:hAnsi="Calibri" w:cs="Calibri"/>
          <w:sz w:val="22"/>
          <w:szCs w:val="22"/>
        </w:rPr>
      </w:pPr>
      <w:r w:rsidRPr="006835D1">
        <w:rPr>
          <w:rFonts w:ascii="Calibri" w:eastAsia="Times New Roman" w:hAnsi="Calibri" w:cs="Calibri"/>
          <w:sz w:val="22"/>
          <w:szCs w:val="22"/>
        </w:rPr>
        <w:t xml:space="preserve">Zamówienie zostanie udzielone </w:t>
      </w:r>
      <w:r w:rsidR="00B57382" w:rsidRPr="006835D1">
        <w:rPr>
          <w:rFonts w:ascii="Calibri" w:eastAsia="Times New Roman" w:hAnsi="Calibri" w:cs="Calibri"/>
          <w:sz w:val="22"/>
          <w:szCs w:val="22"/>
        </w:rPr>
        <w:t>Wykonawc</w:t>
      </w:r>
      <w:r w:rsidRPr="006835D1">
        <w:rPr>
          <w:rFonts w:ascii="Calibri" w:eastAsia="Times New Roman" w:hAnsi="Calibri" w:cs="Calibri"/>
          <w:sz w:val="22"/>
          <w:szCs w:val="22"/>
        </w:rPr>
        <w:t xml:space="preserve">y, który uzyska najwyższą liczbę punktów. </w:t>
      </w:r>
    </w:p>
    <w:p w:rsidR="00E06BBE" w:rsidRPr="006835D1" w:rsidRDefault="00406BED" w:rsidP="00046EEB">
      <w:pPr>
        <w:suppressAutoHyphens/>
        <w:jc w:val="both"/>
        <w:rPr>
          <w:rFonts w:ascii="Calibri" w:eastAsia="Times New Roman" w:hAnsi="Calibri" w:cs="Calibri"/>
          <w:sz w:val="22"/>
          <w:szCs w:val="22"/>
        </w:rPr>
      </w:pPr>
      <w:r w:rsidRPr="006835D1">
        <w:rPr>
          <w:rFonts w:ascii="Calibri" w:eastAsia="Times New Roman" w:hAnsi="Calibri" w:cs="Calibri"/>
          <w:sz w:val="22"/>
          <w:szCs w:val="22"/>
        </w:rPr>
        <w:t>Zamawia</w:t>
      </w:r>
      <w:r w:rsidR="00046EEB" w:rsidRPr="006835D1">
        <w:rPr>
          <w:rFonts w:ascii="Calibri" w:eastAsia="Times New Roman" w:hAnsi="Calibri" w:cs="Calibri"/>
          <w:sz w:val="22"/>
          <w:szCs w:val="22"/>
        </w:rPr>
        <w:t>jący zastosuje zaokrąglanie wyników do dwóch miejsc po przecinku.</w:t>
      </w:r>
    </w:p>
    <w:p w:rsidR="00E06BBE" w:rsidRPr="006835D1" w:rsidRDefault="00E06BBE" w:rsidP="00E06BBE">
      <w:pPr>
        <w:suppressAutoHyphens/>
        <w:jc w:val="both"/>
        <w:rPr>
          <w:rFonts w:ascii="Calibri" w:eastAsia="Times New Roman" w:hAnsi="Calibri" w:cs="Calibri"/>
          <w:sz w:val="22"/>
          <w:szCs w:val="22"/>
        </w:rPr>
      </w:pPr>
      <w:r w:rsidRPr="006835D1">
        <w:rPr>
          <w:rFonts w:ascii="Calibri" w:eastAsia="Times New Roman" w:hAnsi="Calibri" w:cs="Calibri"/>
          <w:sz w:val="22"/>
          <w:szCs w:val="22"/>
        </w:rPr>
        <w:t>Jeżeli Zamawiający nie będzie mógł wybrać oferty najkorzystniejszej z uwagi na to, że dwie lub więcej ofert przedstawia taki sam bilans ceny i innych kryteriów oceny ofert, Zamawiający spośród tych ofert wybierze ofertę z najniższą ceną, a jeżeli zostały złożone oferty o takiej samej cenie, Zamawiający wzywa Wykonawców, którzy złożyli te oferty, do złożenia w terminie określonym przez Zamawiającego ofert dodatkowych.</w:t>
      </w:r>
    </w:p>
    <w:p w:rsidR="00D532EB" w:rsidRPr="006835D1" w:rsidRDefault="008E4D47" w:rsidP="00D532EB">
      <w:pPr>
        <w:autoSpaceDE w:val="0"/>
        <w:autoSpaceDN w:val="0"/>
        <w:adjustRightInd w:val="0"/>
        <w:spacing w:before="120"/>
        <w:jc w:val="both"/>
        <w:rPr>
          <w:rFonts w:ascii="Calibri" w:hAnsi="Calibri" w:cs="Calibri"/>
          <w:sz w:val="22"/>
          <w:szCs w:val="22"/>
        </w:rPr>
      </w:pPr>
      <w:r w:rsidRPr="006835D1">
        <w:rPr>
          <w:rFonts w:ascii="Calibri" w:hAnsi="Calibri" w:cs="Calibri"/>
          <w:sz w:val="22"/>
          <w:szCs w:val="22"/>
        </w:rPr>
        <w:t>2</w:t>
      </w:r>
      <w:r w:rsidR="005F589F" w:rsidRPr="006835D1">
        <w:rPr>
          <w:rFonts w:ascii="Calibri" w:hAnsi="Calibri" w:cs="Calibri"/>
          <w:sz w:val="22"/>
          <w:szCs w:val="22"/>
        </w:rPr>
        <w:t>.</w:t>
      </w:r>
      <w:r w:rsidR="00D532EB" w:rsidRPr="006835D1">
        <w:rPr>
          <w:rFonts w:ascii="Calibri" w:hAnsi="Calibri" w:cs="Calibri"/>
          <w:sz w:val="22"/>
          <w:szCs w:val="22"/>
        </w:rPr>
        <w:t xml:space="preserve"> </w:t>
      </w:r>
      <w:r w:rsidR="00406BED" w:rsidRPr="006835D1">
        <w:rPr>
          <w:rFonts w:ascii="Calibri" w:hAnsi="Calibri" w:cs="Calibri"/>
          <w:sz w:val="22"/>
          <w:szCs w:val="22"/>
        </w:rPr>
        <w:t>Zamawia</w:t>
      </w:r>
      <w:r w:rsidR="00D532EB" w:rsidRPr="006835D1">
        <w:rPr>
          <w:rFonts w:ascii="Calibri" w:hAnsi="Calibri" w:cs="Calibri"/>
          <w:sz w:val="22"/>
          <w:szCs w:val="22"/>
        </w:rPr>
        <w:t xml:space="preserve">jący najpierw dokona badania i oceny ofert, a następnie dokona kwalifikacji podmiotowej </w:t>
      </w:r>
      <w:r w:rsidR="00B57382" w:rsidRPr="006835D1">
        <w:rPr>
          <w:rFonts w:ascii="Calibri" w:hAnsi="Calibri" w:cs="Calibri"/>
          <w:sz w:val="22"/>
          <w:szCs w:val="22"/>
        </w:rPr>
        <w:t>Wykonawc</w:t>
      </w:r>
      <w:r w:rsidR="00D532EB" w:rsidRPr="006835D1">
        <w:rPr>
          <w:rFonts w:ascii="Calibri" w:hAnsi="Calibri" w:cs="Calibri"/>
          <w:sz w:val="22"/>
          <w:szCs w:val="22"/>
        </w:rPr>
        <w:t xml:space="preserve">y, którego oferta została najwyżej oceniona, w zakresie braku podstaw wykluczenia oraz spełniania warunków udziału w postępowaniu. </w:t>
      </w:r>
    </w:p>
    <w:p w:rsidR="00D532EB" w:rsidRPr="006835D1" w:rsidRDefault="008E4D47" w:rsidP="00D532EB">
      <w:pPr>
        <w:autoSpaceDE w:val="0"/>
        <w:autoSpaceDN w:val="0"/>
        <w:adjustRightInd w:val="0"/>
        <w:spacing w:before="120"/>
        <w:jc w:val="both"/>
        <w:rPr>
          <w:rFonts w:ascii="Calibri" w:hAnsi="Calibri" w:cs="Calibri"/>
          <w:sz w:val="22"/>
          <w:szCs w:val="22"/>
        </w:rPr>
      </w:pPr>
      <w:r w:rsidRPr="006835D1">
        <w:rPr>
          <w:rFonts w:ascii="Calibri" w:hAnsi="Calibri" w:cs="Calibri"/>
          <w:sz w:val="22"/>
          <w:szCs w:val="22"/>
        </w:rPr>
        <w:t>3</w:t>
      </w:r>
      <w:r w:rsidR="005F589F" w:rsidRPr="006835D1">
        <w:rPr>
          <w:rFonts w:ascii="Calibri" w:hAnsi="Calibri" w:cs="Calibri"/>
          <w:sz w:val="22"/>
          <w:szCs w:val="22"/>
        </w:rPr>
        <w:t>.</w:t>
      </w:r>
      <w:r w:rsidR="00D532EB" w:rsidRPr="006835D1">
        <w:rPr>
          <w:rFonts w:ascii="Calibri" w:hAnsi="Calibri" w:cs="Calibri"/>
          <w:sz w:val="22"/>
          <w:szCs w:val="22"/>
        </w:rPr>
        <w:t xml:space="preserve"> Jeżeli wobec </w:t>
      </w:r>
      <w:r w:rsidR="00B57382" w:rsidRPr="006835D1">
        <w:rPr>
          <w:rFonts w:ascii="Calibri" w:hAnsi="Calibri" w:cs="Calibri"/>
          <w:sz w:val="22"/>
          <w:szCs w:val="22"/>
        </w:rPr>
        <w:t>Wykonawc</w:t>
      </w:r>
      <w:r w:rsidR="005F589F" w:rsidRPr="006835D1">
        <w:rPr>
          <w:rFonts w:ascii="Calibri" w:hAnsi="Calibri" w:cs="Calibri"/>
          <w:sz w:val="22"/>
          <w:szCs w:val="22"/>
        </w:rPr>
        <w:t xml:space="preserve">y, o którym mowa w pkt </w:t>
      </w:r>
      <w:r w:rsidR="00D532EB" w:rsidRPr="006835D1">
        <w:rPr>
          <w:rFonts w:ascii="Calibri" w:hAnsi="Calibri" w:cs="Calibri"/>
          <w:sz w:val="22"/>
          <w:szCs w:val="22"/>
        </w:rPr>
        <w:t xml:space="preserve">3, zachodzą podstawy wykluczenia, </w:t>
      </w:r>
      <w:r w:rsidR="00B57382" w:rsidRPr="006835D1">
        <w:rPr>
          <w:rFonts w:ascii="Calibri" w:hAnsi="Calibri" w:cs="Calibri"/>
          <w:sz w:val="22"/>
          <w:szCs w:val="22"/>
        </w:rPr>
        <w:t>Wykonawc</w:t>
      </w:r>
      <w:r w:rsidR="00D532EB" w:rsidRPr="006835D1">
        <w:rPr>
          <w:rFonts w:ascii="Calibri" w:hAnsi="Calibri" w:cs="Calibri"/>
          <w:sz w:val="22"/>
          <w:szCs w:val="22"/>
        </w:rPr>
        <w:t xml:space="preserve">a ten </w:t>
      </w:r>
      <w:r w:rsidR="005F589F" w:rsidRPr="006835D1">
        <w:rPr>
          <w:rFonts w:ascii="Calibri" w:hAnsi="Calibri" w:cs="Calibri"/>
          <w:sz w:val="22"/>
          <w:szCs w:val="22"/>
        </w:rPr>
        <w:t>n</w:t>
      </w:r>
      <w:r w:rsidR="00D532EB" w:rsidRPr="006835D1">
        <w:rPr>
          <w:rFonts w:ascii="Calibri" w:hAnsi="Calibri" w:cs="Calibri"/>
          <w:sz w:val="22"/>
          <w:szCs w:val="22"/>
        </w:rPr>
        <w:t>ie spełnia warunków udziału w postępowaniu, nie składa podmiotowych środków dowodowych lub oświadczenia, o którym mowa w art. 125 ust. 1</w:t>
      </w:r>
      <w:r w:rsidR="00A9317D" w:rsidRPr="006835D1">
        <w:rPr>
          <w:rFonts w:ascii="Calibri" w:hAnsi="Calibri" w:cs="Calibri"/>
          <w:sz w:val="22"/>
          <w:szCs w:val="22"/>
        </w:rPr>
        <w:t xml:space="preserve"> </w:t>
      </w:r>
      <w:proofErr w:type="spellStart"/>
      <w:r w:rsidR="00A9317D" w:rsidRPr="006835D1">
        <w:rPr>
          <w:rFonts w:ascii="Calibri" w:hAnsi="Calibri" w:cs="Calibri"/>
          <w:sz w:val="22"/>
          <w:szCs w:val="22"/>
        </w:rPr>
        <w:t>Pzp</w:t>
      </w:r>
      <w:proofErr w:type="spellEnd"/>
      <w:r w:rsidR="00D532EB" w:rsidRPr="006835D1">
        <w:rPr>
          <w:rFonts w:ascii="Calibri" w:hAnsi="Calibri" w:cs="Calibri"/>
          <w:sz w:val="22"/>
          <w:szCs w:val="22"/>
        </w:rPr>
        <w:t xml:space="preserve">, potwierdzających brak podstaw wykluczenia lub spełnianie warunków udziału w postępowaniu, </w:t>
      </w:r>
      <w:r w:rsidR="00406BED" w:rsidRPr="006835D1">
        <w:rPr>
          <w:rFonts w:ascii="Calibri" w:hAnsi="Calibri" w:cs="Calibri"/>
          <w:sz w:val="22"/>
          <w:szCs w:val="22"/>
        </w:rPr>
        <w:t>Zamawia</w:t>
      </w:r>
      <w:r w:rsidR="00D532EB" w:rsidRPr="006835D1">
        <w:rPr>
          <w:rFonts w:ascii="Calibri" w:hAnsi="Calibri" w:cs="Calibri"/>
          <w:sz w:val="22"/>
          <w:szCs w:val="22"/>
        </w:rPr>
        <w:t xml:space="preserve">jący dokonuje ponownego badania i oceny ofert pozostałych </w:t>
      </w:r>
      <w:r w:rsidR="00B57382" w:rsidRPr="006835D1">
        <w:rPr>
          <w:rFonts w:ascii="Calibri" w:hAnsi="Calibri" w:cs="Calibri"/>
          <w:sz w:val="22"/>
          <w:szCs w:val="22"/>
        </w:rPr>
        <w:t>Wykonawc</w:t>
      </w:r>
      <w:r w:rsidR="00D532EB" w:rsidRPr="006835D1">
        <w:rPr>
          <w:rFonts w:ascii="Calibri" w:hAnsi="Calibri" w:cs="Calibri"/>
          <w:sz w:val="22"/>
          <w:szCs w:val="22"/>
        </w:rPr>
        <w:t xml:space="preserve">ów, a następnie dokonuje kwalifikacji podmiotowej </w:t>
      </w:r>
      <w:r w:rsidR="00B57382" w:rsidRPr="006835D1">
        <w:rPr>
          <w:rFonts w:ascii="Calibri" w:hAnsi="Calibri" w:cs="Calibri"/>
          <w:sz w:val="22"/>
          <w:szCs w:val="22"/>
        </w:rPr>
        <w:t>Wykonawc</w:t>
      </w:r>
      <w:r w:rsidR="00D532EB" w:rsidRPr="006835D1">
        <w:rPr>
          <w:rFonts w:ascii="Calibri" w:hAnsi="Calibri" w:cs="Calibri"/>
          <w:sz w:val="22"/>
          <w:szCs w:val="22"/>
        </w:rPr>
        <w:t xml:space="preserve">y, którego oferta została najwyżej oceniona, w zakresie braku podstaw wykluczenia oraz spełniania warunków udziału w postępowaniu. </w:t>
      </w:r>
    </w:p>
    <w:p w:rsidR="00D532EB" w:rsidRPr="006835D1" w:rsidRDefault="008E4D47" w:rsidP="00D532EB">
      <w:pPr>
        <w:autoSpaceDE w:val="0"/>
        <w:autoSpaceDN w:val="0"/>
        <w:adjustRightInd w:val="0"/>
        <w:spacing w:before="120"/>
        <w:jc w:val="both"/>
        <w:rPr>
          <w:rFonts w:ascii="Calibri" w:hAnsi="Calibri" w:cs="Calibri"/>
          <w:sz w:val="22"/>
          <w:szCs w:val="22"/>
        </w:rPr>
      </w:pPr>
      <w:r w:rsidRPr="006835D1">
        <w:rPr>
          <w:rFonts w:ascii="Calibri" w:hAnsi="Calibri" w:cs="Calibri"/>
          <w:sz w:val="22"/>
          <w:szCs w:val="22"/>
        </w:rPr>
        <w:t>4</w:t>
      </w:r>
      <w:r w:rsidR="005F589F" w:rsidRPr="006835D1">
        <w:rPr>
          <w:rFonts w:ascii="Calibri" w:hAnsi="Calibri" w:cs="Calibri"/>
          <w:sz w:val="22"/>
          <w:szCs w:val="22"/>
        </w:rPr>
        <w:t>.</w:t>
      </w:r>
      <w:r w:rsidR="00D532EB" w:rsidRPr="006835D1">
        <w:rPr>
          <w:rFonts w:ascii="Calibri" w:hAnsi="Calibri" w:cs="Calibri"/>
          <w:sz w:val="22"/>
          <w:szCs w:val="22"/>
        </w:rPr>
        <w:t xml:space="preserve"> </w:t>
      </w:r>
      <w:r w:rsidR="00406BED" w:rsidRPr="006835D1">
        <w:rPr>
          <w:rFonts w:ascii="Calibri" w:hAnsi="Calibri" w:cs="Calibri"/>
          <w:sz w:val="22"/>
          <w:szCs w:val="22"/>
        </w:rPr>
        <w:t>Zamawia</w:t>
      </w:r>
      <w:r w:rsidR="00D532EB" w:rsidRPr="006835D1">
        <w:rPr>
          <w:rFonts w:ascii="Calibri" w:hAnsi="Calibri" w:cs="Calibri"/>
          <w:sz w:val="22"/>
          <w:szCs w:val="22"/>
        </w:rPr>
        <w:t>jący kontynuuje procedurę ponownego badania i oce</w:t>
      </w:r>
      <w:r w:rsidR="005F589F" w:rsidRPr="006835D1">
        <w:rPr>
          <w:rFonts w:ascii="Calibri" w:hAnsi="Calibri" w:cs="Calibri"/>
          <w:sz w:val="22"/>
          <w:szCs w:val="22"/>
        </w:rPr>
        <w:t xml:space="preserve">ny ofert, o której mowa w pkt </w:t>
      </w:r>
      <w:r w:rsidR="00D532EB" w:rsidRPr="006835D1">
        <w:rPr>
          <w:rFonts w:ascii="Calibri" w:hAnsi="Calibri" w:cs="Calibri"/>
          <w:sz w:val="22"/>
          <w:szCs w:val="22"/>
        </w:rPr>
        <w:t xml:space="preserve">4, w odniesieniu do ofert </w:t>
      </w:r>
      <w:r w:rsidR="00B57382" w:rsidRPr="006835D1">
        <w:rPr>
          <w:rFonts w:ascii="Calibri" w:hAnsi="Calibri" w:cs="Calibri"/>
          <w:sz w:val="22"/>
          <w:szCs w:val="22"/>
        </w:rPr>
        <w:t>Wykonawc</w:t>
      </w:r>
      <w:r w:rsidR="00D532EB" w:rsidRPr="006835D1">
        <w:rPr>
          <w:rFonts w:ascii="Calibri" w:hAnsi="Calibri" w:cs="Calibri"/>
          <w:sz w:val="22"/>
          <w:szCs w:val="22"/>
        </w:rPr>
        <w:t xml:space="preserve">ów pozostałych w postępowaniu, a następnie dokonuje kwalifikacji podmiotowej </w:t>
      </w:r>
      <w:r w:rsidR="00B57382" w:rsidRPr="006835D1">
        <w:rPr>
          <w:rFonts w:ascii="Calibri" w:hAnsi="Calibri" w:cs="Calibri"/>
          <w:sz w:val="22"/>
          <w:szCs w:val="22"/>
        </w:rPr>
        <w:lastRenderedPageBreak/>
        <w:t>Wykonawc</w:t>
      </w:r>
      <w:r w:rsidR="00D532EB" w:rsidRPr="006835D1">
        <w:rPr>
          <w:rFonts w:ascii="Calibri" w:hAnsi="Calibri" w:cs="Calibri"/>
          <w:sz w:val="22"/>
          <w:szCs w:val="22"/>
        </w:rPr>
        <w:t xml:space="preserve">y, którego oferta została najwyżej oceniona, w zakresie braku podstaw wykluczenia oraz spełniania warunków udziału w postępowaniu, do momentu wyboru najkorzystniejszej oferty albo unieważnienia postępowania o udzielenie zamówienia. </w:t>
      </w:r>
    </w:p>
    <w:p w:rsidR="00D532EB" w:rsidRPr="006835D1" w:rsidRDefault="008E4D47" w:rsidP="00D532EB">
      <w:pPr>
        <w:autoSpaceDE w:val="0"/>
        <w:autoSpaceDN w:val="0"/>
        <w:adjustRightInd w:val="0"/>
        <w:spacing w:before="120"/>
        <w:jc w:val="both"/>
        <w:rPr>
          <w:rFonts w:ascii="Calibri" w:hAnsi="Calibri" w:cs="Calibri"/>
          <w:sz w:val="22"/>
          <w:szCs w:val="22"/>
        </w:rPr>
      </w:pPr>
      <w:r w:rsidRPr="006835D1">
        <w:rPr>
          <w:rFonts w:ascii="Calibri" w:hAnsi="Calibri" w:cs="Calibri"/>
          <w:sz w:val="22"/>
          <w:szCs w:val="22"/>
        </w:rPr>
        <w:t>5</w:t>
      </w:r>
      <w:r w:rsidR="005F589F" w:rsidRPr="006835D1">
        <w:rPr>
          <w:rFonts w:ascii="Calibri" w:hAnsi="Calibri" w:cs="Calibri"/>
          <w:sz w:val="22"/>
          <w:szCs w:val="22"/>
        </w:rPr>
        <w:t>.</w:t>
      </w:r>
      <w:r w:rsidR="00D532EB" w:rsidRPr="006835D1">
        <w:rPr>
          <w:rFonts w:ascii="Calibri" w:hAnsi="Calibri" w:cs="Calibri"/>
          <w:sz w:val="22"/>
          <w:szCs w:val="22"/>
        </w:rPr>
        <w:t xml:space="preserve"> Jeżeli nie można wybrać najkorzystniejszej oferty z uwagi na to, że dwie lub więcej ofert przedstawia taki sam bilans ceny lub kosztu i innych kryteriów oceny ofert, </w:t>
      </w:r>
      <w:r w:rsidR="00406BED" w:rsidRPr="006835D1">
        <w:rPr>
          <w:rFonts w:ascii="Calibri" w:hAnsi="Calibri" w:cs="Calibri"/>
          <w:sz w:val="22"/>
          <w:szCs w:val="22"/>
        </w:rPr>
        <w:t>Zamawia</w:t>
      </w:r>
      <w:r w:rsidR="00D532EB" w:rsidRPr="006835D1">
        <w:rPr>
          <w:rFonts w:ascii="Calibri" w:hAnsi="Calibri" w:cs="Calibri"/>
          <w:sz w:val="22"/>
          <w:szCs w:val="22"/>
        </w:rPr>
        <w:t xml:space="preserve">jący wybiera spośród tych ofert ofertę, która otrzymała najwyższą ocenę w kryterium o najwyższej wadze. </w:t>
      </w:r>
    </w:p>
    <w:p w:rsidR="00D532EB" w:rsidRPr="006835D1" w:rsidRDefault="008E4D47" w:rsidP="00D532EB">
      <w:pPr>
        <w:autoSpaceDE w:val="0"/>
        <w:autoSpaceDN w:val="0"/>
        <w:adjustRightInd w:val="0"/>
        <w:spacing w:before="120"/>
        <w:jc w:val="both"/>
        <w:rPr>
          <w:rFonts w:ascii="Calibri" w:hAnsi="Calibri" w:cs="Calibri"/>
          <w:sz w:val="22"/>
          <w:szCs w:val="22"/>
        </w:rPr>
      </w:pPr>
      <w:r w:rsidRPr="006835D1">
        <w:rPr>
          <w:rFonts w:ascii="Calibri" w:hAnsi="Calibri" w:cs="Calibri"/>
          <w:sz w:val="22"/>
          <w:szCs w:val="22"/>
        </w:rPr>
        <w:t>6</w:t>
      </w:r>
      <w:r w:rsidR="005F589F" w:rsidRPr="006835D1">
        <w:rPr>
          <w:rFonts w:ascii="Calibri" w:hAnsi="Calibri" w:cs="Calibri"/>
          <w:sz w:val="22"/>
          <w:szCs w:val="22"/>
        </w:rPr>
        <w:t>.</w:t>
      </w:r>
      <w:r w:rsidR="00D532EB" w:rsidRPr="006835D1">
        <w:rPr>
          <w:rFonts w:ascii="Calibri" w:hAnsi="Calibri" w:cs="Calibri"/>
          <w:sz w:val="22"/>
          <w:szCs w:val="22"/>
        </w:rPr>
        <w:t xml:space="preserve"> Jeżeli oferty otrzymały taką samą ocenę w kryterium o najwyższej wadze, </w:t>
      </w:r>
      <w:r w:rsidR="00406BED" w:rsidRPr="006835D1">
        <w:rPr>
          <w:rFonts w:ascii="Calibri" w:hAnsi="Calibri" w:cs="Calibri"/>
          <w:sz w:val="22"/>
          <w:szCs w:val="22"/>
        </w:rPr>
        <w:t>Zamawia</w:t>
      </w:r>
      <w:r w:rsidR="00D532EB" w:rsidRPr="006835D1">
        <w:rPr>
          <w:rFonts w:ascii="Calibri" w:hAnsi="Calibri" w:cs="Calibri"/>
          <w:sz w:val="22"/>
          <w:szCs w:val="22"/>
        </w:rPr>
        <w:t xml:space="preserve">jący wybiera ofertę z najniższą ceną lub najniższym kosztem. </w:t>
      </w:r>
    </w:p>
    <w:p w:rsidR="00D532EB" w:rsidRPr="006835D1" w:rsidRDefault="008E4D47" w:rsidP="00D532EB">
      <w:pPr>
        <w:autoSpaceDE w:val="0"/>
        <w:autoSpaceDN w:val="0"/>
        <w:adjustRightInd w:val="0"/>
        <w:spacing w:before="120"/>
        <w:jc w:val="both"/>
        <w:rPr>
          <w:rFonts w:ascii="Calibri" w:hAnsi="Calibri" w:cs="Calibri"/>
          <w:sz w:val="22"/>
          <w:szCs w:val="22"/>
        </w:rPr>
      </w:pPr>
      <w:r w:rsidRPr="006835D1">
        <w:rPr>
          <w:rFonts w:ascii="Calibri" w:hAnsi="Calibri" w:cs="Calibri"/>
          <w:sz w:val="22"/>
          <w:szCs w:val="22"/>
        </w:rPr>
        <w:t>7</w:t>
      </w:r>
      <w:r w:rsidR="005F589F" w:rsidRPr="006835D1">
        <w:rPr>
          <w:rFonts w:ascii="Calibri" w:hAnsi="Calibri" w:cs="Calibri"/>
          <w:sz w:val="22"/>
          <w:szCs w:val="22"/>
        </w:rPr>
        <w:t>.</w:t>
      </w:r>
      <w:r w:rsidR="00D532EB" w:rsidRPr="006835D1">
        <w:rPr>
          <w:rFonts w:ascii="Calibri" w:hAnsi="Calibri" w:cs="Calibri"/>
          <w:sz w:val="22"/>
          <w:szCs w:val="22"/>
        </w:rPr>
        <w:t xml:space="preserve"> Jeżeli nie można dokonać wyboru oferty</w:t>
      </w:r>
      <w:r w:rsidR="005F589F" w:rsidRPr="006835D1">
        <w:rPr>
          <w:rFonts w:ascii="Calibri" w:hAnsi="Calibri" w:cs="Calibri"/>
          <w:sz w:val="22"/>
          <w:szCs w:val="22"/>
        </w:rPr>
        <w:t xml:space="preserve"> w sposób, o którym mowa w pkt </w:t>
      </w:r>
      <w:r w:rsidR="00D532EB" w:rsidRPr="006835D1">
        <w:rPr>
          <w:rFonts w:ascii="Calibri" w:hAnsi="Calibri" w:cs="Calibri"/>
          <w:sz w:val="22"/>
          <w:szCs w:val="22"/>
        </w:rPr>
        <w:t xml:space="preserve">7, </w:t>
      </w:r>
      <w:r w:rsidR="00406BED" w:rsidRPr="006835D1">
        <w:rPr>
          <w:rFonts w:ascii="Calibri" w:hAnsi="Calibri" w:cs="Calibri"/>
          <w:sz w:val="22"/>
          <w:szCs w:val="22"/>
        </w:rPr>
        <w:t>Zamawia</w:t>
      </w:r>
      <w:r w:rsidR="00D532EB" w:rsidRPr="006835D1">
        <w:rPr>
          <w:rFonts w:ascii="Calibri" w:hAnsi="Calibri" w:cs="Calibri"/>
          <w:sz w:val="22"/>
          <w:szCs w:val="22"/>
        </w:rPr>
        <w:t xml:space="preserve">jący wzywa </w:t>
      </w:r>
      <w:r w:rsidR="00B57382" w:rsidRPr="006835D1">
        <w:rPr>
          <w:rFonts w:ascii="Calibri" w:hAnsi="Calibri" w:cs="Calibri"/>
          <w:sz w:val="22"/>
          <w:szCs w:val="22"/>
        </w:rPr>
        <w:t>Wykonawc</w:t>
      </w:r>
      <w:r w:rsidR="00D532EB" w:rsidRPr="006835D1">
        <w:rPr>
          <w:rFonts w:ascii="Calibri" w:hAnsi="Calibri" w:cs="Calibri"/>
          <w:sz w:val="22"/>
          <w:szCs w:val="22"/>
        </w:rPr>
        <w:t xml:space="preserve">ów, którzy złożyli te oferty, do złożenia w terminie określonym przez </w:t>
      </w:r>
      <w:r w:rsidR="00406BED" w:rsidRPr="006835D1">
        <w:rPr>
          <w:rFonts w:ascii="Calibri" w:hAnsi="Calibri" w:cs="Calibri"/>
          <w:sz w:val="22"/>
          <w:szCs w:val="22"/>
        </w:rPr>
        <w:t>Zamawia</w:t>
      </w:r>
      <w:r w:rsidR="00D532EB" w:rsidRPr="006835D1">
        <w:rPr>
          <w:rFonts w:ascii="Calibri" w:hAnsi="Calibri" w:cs="Calibri"/>
          <w:sz w:val="22"/>
          <w:szCs w:val="22"/>
        </w:rPr>
        <w:t xml:space="preserve">jącego ofert dodatkowych zawierających nową cenę lub koszt. </w:t>
      </w:r>
    </w:p>
    <w:p w:rsidR="00D532EB" w:rsidRPr="006835D1" w:rsidRDefault="008E4D47" w:rsidP="00D532EB">
      <w:pPr>
        <w:autoSpaceDE w:val="0"/>
        <w:autoSpaceDN w:val="0"/>
        <w:adjustRightInd w:val="0"/>
        <w:spacing w:before="120"/>
        <w:jc w:val="both"/>
        <w:rPr>
          <w:rFonts w:ascii="Calibri" w:hAnsi="Calibri" w:cs="Calibri"/>
          <w:sz w:val="22"/>
          <w:szCs w:val="22"/>
        </w:rPr>
      </w:pPr>
      <w:r w:rsidRPr="006835D1">
        <w:rPr>
          <w:rFonts w:ascii="Calibri" w:hAnsi="Calibri" w:cs="Calibri"/>
          <w:sz w:val="22"/>
          <w:szCs w:val="22"/>
        </w:rPr>
        <w:t>8</w:t>
      </w:r>
      <w:r w:rsidR="005F589F" w:rsidRPr="006835D1">
        <w:rPr>
          <w:rFonts w:ascii="Calibri" w:hAnsi="Calibri" w:cs="Calibri"/>
          <w:sz w:val="22"/>
          <w:szCs w:val="22"/>
        </w:rPr>
        <w:t>.</w:t>
      </w:r>
      <w:r w:rsidR="00D532EB" w:rsidRPr="006835D1">
        <w:rPr>
          <w:rFonts w:ascii="Calibri" w:hAnsi="Calibri" w:cs="Calibri"/>
          <w:sz w:val="22"/>
          <w:szCs w:val="22"/>
        </w:rPr>
        <w:t xml:space="preserve"> </w:t>
      </w:r>
      <w:r w:rsidR="00B57382" w:rsidRPr="006835D1">
        <w:rPr>
          <w:rFonts w:ascii="Calibri" w:hAnsi="Calibri" w:cs="Calibri"/>
          <w:sz w:val="22"/>
          <w:szCs w:val="22"/>
        </w:rPr>
        <w:t>Wykonawc</w:t>
      </w:r>
      <w:r w:rsidR="00D532EB" w:rsidRPr="006835D1">
        <w:rPr>
          <w:rFonts w:ascii="Calibri" w:hAnsi="Calibri" w:cs="Calibri"/>
          <w:sz w:val="22"/>
          <w:szCs w:val="22"/>
        </w:rPr>
        <w:t xml:space="preserve">y, składając oferty dodatkowe, nie mogą zaoferować cen wyższych niż zaoferowane w złożonych ofertach. </w:t>
      </w:r>
    </w:p>
    <w:p w:rsidR="005F589F" w:rsidRPr="006835D1" w:rsidRDefault="008E4D47" w:rsidP="00CF7258">
      <w:pPr>
        <w:autoSpaceDE w:val="0"/>
        <w:autoSpaceDN w:val="0"/>
        <w:adjustRightInd w:val="0"/>
        <w:spacing w:before="120"/>
        <w:jc w:val="both"/>
        <w:rPr>
          <w:rFonts w:ascii="Calibri" w:hAnsi="Calibri" w:cs="Calibri"/>
          <w:sz w:val="22"/>
          <w:szCs w:val="22"/>
        </w:rPr>
      </w:pPr>
      <w:r w:rsidRPr="006835D1">
        <w:rPr>
          <w:rFonts w:ascii="Calibri" w:hAnsi="Calibri" w:cs="Calibri"/>
          <w:sz w:val="22"/>
          <w:szCs w:val="22"/>
        </w:rPr>
        <w:t>9.</w:t>
      </w:r>
      <w:r w:rsidR="00CF7258" w:rsidRPr="006835D1">
        <w:rPr>
          <w:rFonts w:ascii="Calibri" w:hAnsi="Calibri" w:cs="Calibri"/>
          <w:sz w:val="22"/>
          <w:szCs w:val="22"/>
        </w:rPr>
        <w:t xml:space="preserve"> Jeżeli w postępowaniu o udzielenie zamówienia, w którym jedynym kryterium oceny ofert jest cena lub koszt, nie można dokonać wyboru najkorzystniejszej oferty ze względu na to, że zostały złożone oferty o takiej samej cenie lub koszcie, </w:t>
      </w:r>
      <w:r w:rsidR="00406BED" w:rsidRPr="006835D1">
        <w:rPr>
          <w:rFonts w:ascii="Calibri" w:hAnsi="Calibri" w:cs="Calibri"/>
          <w:sz w:val="22"/>
          <w:szCs w:val="22"/>
        </w:rPr>
        <w:t>Zamawia</w:t>
      </w:r>
      <w:r w:rsidR="00CF7258" w:rsidRPr="006835D1">
        <w:rPr>
          <w:rFonts w:ascii="Calibri" w:hAnsi="Calibri" w:cs="Calibri"/>
          <w:sz w:val="22"/>
          <w:szCs w:val="22"/>
        </w:rPr>
        <w:t xml:space="preserve">jący wzywa </w:t>
      </w:r>
      <w:r w:rsidR="00B57382" w:rsidRPr="006835D1">
        <w:rPr>
          <w:rFonts w:ascii="Calibri" w:hAnsi="Calibri" w:cs="Calibri"/>
          <w:sz w:val="22"/>
          <w:szCs w:val="22"/>
        </w:rPr>
        <w:t>Wykonawc</w:t>
      </w:r>
      <w:r w:rsidR="00CF7258" w:rsidRPr="006835D1">
        <w:rPr>
          <w:rFonts w:ascii="Calibri" w:hAnsi="Calibri" w:cs="Calibri"/>
          <w:sz w:val="22"/>
          <w:szCs w:val="22"/>
        </w:rPr>
        <w:t xml:space="preserve">ów, którzy złożyli te oferty, do złożenia w terminie określonym przez </w:t>
      </w:r>
      <w:r w:rsidR="00406BED" w:rsidRPr="006835D1">
        <w:rPr>
          <w:rFonts w:ascii="Calibri" w:hAnsi="Calibri" w:cs="Calibri"/>
          <w:sz w:val="22"/>
          <w:szCs w:val="22"/>
        </w:rPr>
        <w:t>Zamawia</w:t>
      </w:r>
      <w:r w:rsidR="00CF7258" w:rsidRPr="006835D1">
        <w:rPr>
          <w:rFonts w:ascii="Calibri" w:hAnsi="Calibri" w:cs="Calibri"/>
          <w:sz w:val="22"/>
          <w:szCs w:val="22"/>
        </w:rPr>
        <w:t>jącego ofert dodatkowych za</w:t>
      </w:r>
      <w:r w:rsidR="005F589F" w:rsidRPr="006835D1">
        <w:rPr>
          <w:rFonts w:ascii="Calibri" w:hAnsi="Calibri" w:cs="Calibri"/>
          <w:sz w:val="22"/>
          <w:szCs w:val="22"/>
        </w:rPr>
        <w:t>wierających nową cenę lub koszt.</w:t>
      </w:r>
    </w:p>
    <w:p w:rsidR="00CF7258" w:rsidRPr="006835D1" w:rsidRDefault="008E4D47" w:rsidP="00CF7258">
      <w:pPr>
        <w:autoSpaceDE w:val="0"/>
        <w:autoSpaceDN w:val="0"/>
        <w:adjustRightInd w:val="0"/>
        <w:spacing w:before="120"/>
        <w:jc w:val="both"/>
        <w:rPr>
          <w:rFonts w:ascii="Calibri" w:hAnsi="Calibri" w:cs="Calibri"/>
          <w:sz w:val="22"/>
          <w:szCs w:val="22"/>
        </w:rPr>
      </w:pPr>
      <w:r w:rsidRPr="006835D1">
        <w:rPr>
          <w:rFonts w:ascii="Calibri" w:hAnsi="Calibri" w:cs="Calibri"/>
          <w:sz w:val="22"/>
          <w:szCs w:val="22"/>
        </w:rPr>
        <w:t>10</w:t>
      </w:r>
      <w:r w:rsidR="00CF7258" w:rsidRPr="006835D1">
        <w:rPr>
          <w:rFonts w:ascii="Calibri" w:hAnsi="Calibri" w:cs="Calibri"/>
          <w:sz w:val="22"/>
          <w:szCs w:val="22"/>
        </w:rPr>
        <w:t xml:space="preserve">. Ocena ofert </w:t>
      </w:r>
    </w:p>
    <w:p w:rsidR="00CF7258" w:rsidRPr="006835D1" w:rsidRDefault="008E4D47" w:rsidP="00CF7258">
      <w:pPr>
        <w:autoSpaceDE w:val="0"/>
        <w:autoSpaceDN w:val="0"/>
        <w:adjustRightInd w:val="0"/>
        <w:spacing w:before="120"/>
        <w:jc w:val="both"/>
        <w:rPr>
          <w:rFonts w:ascii="Calibri" w:hAnsi="Calibri" w:cs="Calibri"/>
          <w:sz w:val="22"/>
          <w:szCs w:val="22"/>
        </w:rPr>
      </w:pPr>
      <w:r w:rsidRPr="006835D1">
        <w:rPr>
          <w:rFonts w:ascii="Calibri" w:hAnsi="Calibri" w:cs="Calibri"/>
          <w:sz w:val="22"/>
          <w:szCs w:val="22"/>
        </w:rPr>
        <w:t>10</w:t>
      </w:r>
      <w:r w:rsidR="00CF7258" w:rsidRPr="006835D1">
        <w:rPr>
          <w:rFonts w:ascii="Calibri" w:hAnsi="Calibri" w:cs="Calibri"/>
          <w:sz w:val="22"/>
          <w:szCs w:val="22"/>
        </w:rPr>
        <w:t xml:space="preserve">.1 </w:t>
      </w:r>
      <w:r w:rsidR="00406BED" w:rsidRPr="006835D1">
        <w:rPr>
          <w:rFonts w:ascii="Calibri" w:hAnsi="Calibri" w:cs="Calibri"/>
          <w:sz w:val="22"/>
          <w:szCs w:val="22"/>
        </w:rPr>
        <w:t>Zamawia</w:t>
      </w:r>
      <w:r w:rsidR="00CF7258" w:rsidRPr="006835D1">
        <w:rPr>
          <w:rFonts w:ascii="Calibri" w:hAnsi="Calibri" w:cs="Calibri"/>
          <w:sz w:val="22"/>
          <w:szCs w:val="22"/>
        </w:rPr>
        <w:t xml:space="preserve">jący wybiera najkorzystniejszą ofertę na podstawie kryteriów oceny ofert określonych w dokumentach zamówienia. </w:t>
      </w:r>
    </w:p>
    <w:p w:rsidR="00626CC6" w:rsidRPr="006835D1" w:rsidRDefault="008E4D47" w:rsidP="002C40D2">
      <w:pPr>
        <w:autoSpaceDE w:val="0"/>
        <w:autoSpaceDN w:val="0"/>
        <w:adjustRightInd w:val="0"/>
        <w:spacing w:before="120"/>
        <w:jc w:val="both"/>
        <w:rPr>
          <w:rFonts w:ascii="Calibri" w:hAnsi="Calibri" w:cs="Calibri"/>
          <w:sz w:val="22"/>
          <w:szCs w:val="22"/>
        </w:rPr>
      </w:pPr>
      <w:r w:rsidRPr="006835D1">
        <w:rPr>
          <w:rFonts w:ascii="Calibri" w:hAnsi="Calibri" w:cs="Calibri"/>
          <w:sz w:val="22"/>
          <w:szCs w:val="22"/>
        </w:rPr>
        <w:t>11</w:t>
      </w:r>
      <w:r w:rsidR="00CF7258" w:rsidRPr="006835D1">
        <w:rPr>
          <w:rFonts w:ascii="Calibri" w:hAnsi="Calibri" w:cs="Calibri"/>
          <w:sz w:val="22"/>
          <w:szCs w:val="22"/>
        </w:rPr>
        <w:t>.2 Najkorzystniejsza oferta to oferta przedstawiająca najkorzystniejszy stosunek jakości do ceny lub kosztu lub oferta z najniższą ceną lub kosztem.</w:t>
      </w:r>
    </w:p>
    <w:p w:rsidR="002C40D2" w:rsidRPr="006835D1" w:rsidRDefault="002C40D2" w:rsidP="001E1030">
      <w:pPr>
        <w:spacing w:line="260" w:lineRule="atLeast"/>
        <w:ind w:left="426" w:hanging="426"/>
        <w:rPr>
          <w:rFonts w:ascii="Calibri" w:eastAsia="Calibri" w:hAnsi="Calibri" w:cs="Calibri"/>
          <w:b/>
          <w:sz w:val="22"/>
          <w:szCs w:val="22"/>
          <w:lang w:eastAsia="en-US"/>
        </w:rPr>
      </w:pPr>
    </w:p>
    <w:p w:rsidR="00493E96" w:rsidRPr="006835D1" w:rsidRDefault="00071F7E" w:rsidP="001E1030">
      <w:pPr>
        <w:spacing w:line="260" w:lineRule="atLeast"/>
        <w:ind w:left="426" w:hanging="426"/>
        <w:rPr>
          <w:rFonts w:ascii="Calibri" w:eastAsia="Calibri" w:hAnsi="Calibri" w:cs="Calibri"/>
          <w:b/>
          <w:sz w:val="22"/>
          <w:szCs w:val="22"/>
          <w:lang w:eastAsia="en-US"/>
        </w:rPr>
      </w:pPr>
      <w:r w:rsidRPr="006835D1">
        <w:rPr>
          <w:rFonts w:ascii="Calibri" w:eastAsia="Calibri" w:hAnsi="Calibri" w:cs="Calibri"/>
          <w:b/>
          <w:sz w:val="22"/>
          <w:szCs w:val="22"/>
          <w:lang w:eastAsia="en-US"/>
        </w:rPr>
        <w:t>XI</w:t>
      </w:r>
      <w:r w:rsidR="00A2156A" w:rsidRPr="006835D1">
        <w:rPr>
          <w:rFonts w:ascii="Calibri" w:eastAsia="Calibri" w:hAnsi="Calibri" w:cs="Calibri"/>
          <w:b/>
          <w:sz w:val="22"/>
          <w:szCs w:val="22"/>
          <w:lang w:eastAsia="en-US"/>
        </w:rPr>
        <w:t>X</w:t>
      </w:r>
      <w:r w:rsidRPr="006835D1">
        <w:rPr>
          <w:rFonts w:ascii="Calibri" w:eastAsia="Calibri" w:hAnsi="Calibri" w:cs="Calibri"/>
          <w:b/>
          <w:sz w:val="22"/>
          <w:szCs w:val="22"/>
          <w:lang w:eastAsia="en-US"/>
        </w:rPr>
        <w:t>.  INFORMACJE O FORMALNOŚCIACH, JAKIE POWINNY ZOSTAĆ DOPEŁNIONE W CELU ZAWARCIA UMOWY W SPRAWIE ZAMÓ</w:t>
      </w:r>
      <w:r w:rsidR="001E1030" w:rsidRPr="006835D1">
        <w:rPr>
          <w:rFonts w:ascii="Calibri" w:eastAsia="Calibri" w:hAnsi="Calibri" w:cs="Calibri"/>
          <w:b/>
          <w:sz w:val="22"/>
          <w:szCs w:val="22"/>
          <w:lang w:eastAsia="en-US"/>
        </w:rPr>
        <w:t>WIENIA PUBLICZNEGO</w:t>
      </w:r>
    </w:p>
    <w:p w:rsidR="00493E96" w:rsidRPr="006835D1" w:rsidRDefault="00493E96" w:rsidP="00F17256">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 xml:space="preserve">1. </w:t>
      </w:r>
      <w:r w:rsidR="00406BED" w:rsidRPr="006835D1">
        <w:rPr>
          <w:rFonts w:ascii="Calibri" w:hAnsi="Calibri" w:cs="Calibri"/>
          <w:sz w:val="22"/>
          <w:szCs w:val="22"/>
        </w:rPr>
        <w:t>Zamawia</w:t>
      </w:r>
      <w:r w:rsidRPr="006835D1">
        <w:rPr>
          <w:rFonts w:ascii="Calibri" w:hAnsi="Calibri" w:cs="Calibri"/>
          <w:sz w:val="22"/>
          <w:szCs w:val="22"/>
        </w:rPr>
        <w:t xml:space="preserve">jący zawiera umowę w sprawie zamówienia publicznego, w terminie nie krótszym niż 10 dni od dnia przesłania zawiadomienia o wyborze najkorzystniejszej oferty, jeżeli zawiadomienie to zostało przesłane przy użyciu środków komunikacji elektronicznej, albo 15 dni – jeżeli zostało przesłane w inny sposób. </w:t>
      </w:r>
    </w:p>
    <w:p w:rsidR="00493E96" w:rsidRPr="006835D1" w:rsidRDefault="00493E96" w:rsidP="00F17256">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 xml:space="preserve">2. W przypadku wniesienia odwołania, </w:t>
      </w:r>
      <w:r w:rsidR="00406BED" w:rsidRPr="006835D1">
        <w:rPr>
          <w:rFonts w:ascii="Calibri" w:hAnsi="Calibri" w:cs="Calibri"/>
          <w:sz w:val="22"/>
          <w:szCs w:val="22"/>
        </w:rPr>
        <w:t>Zamawia</w:t>
      </w:r>
      <w:r w:rsidRPr="006835D1">
        <w:rPr>
          <w:rFonts w:ascii="Calibri" w:hAnsi="Calibri" w:cs="Calibri"/>
          <w:sz w:val="22"/>
          <w:szCs w:val="22"/>
        </w:rPr>
        <w:t xml:space="preserve">jący nie może zawrzeć umowy do czasu ogłoszenia przez Krajową Izbę Odwoławczą wyroku lub postanowienia kończącego postępowanie. </w:t>
      </w:r>
    </w:p>
    <w:p w:rsidR="00493E96" w:rsidRPr="006835D1" w:rsidRDefault="00493E96" w:rsidP="00F17256">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 xml:space="preserve">3. Umowa w sprawie zamówienia publicznego może zostać zawarta przed upływem terminów wskazanych w pkt 1 w okolicznościach, gdy w postępowaniu o udzielenie zamówienia prowadzonym w trybie przetargu nieograniczonego złożono tylko jedną ofertę. </w:t>
      </w:r>
    </w:p>
    <w:p w:rsidR="00493E96" w:rsidRPr="006835D1" w:rsidRDefault="00493E96" w:rsidP="00F17256">
      <w:pPr>
        <w:autoSpaceDE w:val="0"/>
        <w:autoSpaceDN w:val="0"/>
        <w:adjustRightInd w:val="0"/>
        <w:jc w:val="both"/>
        <w:rPr>
          <w:rFonts w:ascii="Calibri" w:hAnsi="Calibri" w:cs="Calibri"/>
          <w:sz w:val="22"/>
          <w:szCs w:val="22"/>
        </w:rPr>
      </w:pPr>
      <w:r w:rsidRPr="006835D1">
        <w:rPr>
          <w:rFonts w:ascii="Calibri" w:hAnsi="Calibri" w:cs="Calibri"/>
          <w:sz w:val="22"/>
          <w:szCs w:val="22"/>
        </w:rPr>
        <w:t xml:space="preserve">4. Osoby reprezentujące </w:t>
      </w:r>
      <w:r w:rsidR="00B57382" w:rsidRPr="006835D1">
        <w:rPr>
          <w:rFonts w:ascii="Calibri" w:hAnsi="Calibri" w:cs="Calibri"/>
          <w:sz w:val="22"/>
          <w:szCs w:val="22"/>
        </w:rPr>
        <w:t>Wykonawc</w:t>
      </w:r>
      <w:r w:rsidRPr="006835D1">
        <w:rPr>
          <w:rFonts w:ascii="Calibri" w:hAnsi="Calibri" w:cs="Calibri"/>
          <w:sz w:val="22"/>
          <w:szCs w:val="22"/>
        </w:rPr>
        <w:t xml:space="preserve">ę przy podpisywaniu umowy powinny posiadać ze sobą dokumenty potwierdzające ich umocowanie do podpisania umowy, o ile umocowanie to nie będzie wynikać z dokumentów załączonych do oferty. </w:t>
      </w:r>
    </w:p>
    <w:p w:rsidR="00493E96" w:rsidRPr="006835D1" w:rsidRDefault="00493E96" w:rsidP="00F17256">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 xml:space="preserve">5. W przypadku wyboru oferty złożonej przez </w:t>
      </w:r>
      <w:r w:rsidR="00B57382" w:rsidRPr="006835D1">
        <w:rPr>
          <w:rFonts w:ascii="Calibri" w:hAnsi="Calibri" w:cs="Calibri"/>
          <w:sz w:val="22"/>
          <w:szCs w:val="22"/>
        </w:rPr>
        <w:t>Wykonawc</w:t>
      </w:r>
      <w:r w:rsidRPr="006835D1">
        <w:rPr>
          <w:rFonts w:ascii="Calibri" w:hAnsi="Calibri" w:cs="Calibri"/>
          <w:sz w:val="22"/>
          <w:szCs w:val="22"/>
        </w:rPr>
        <w:t xml:space="preserve">ów wspólnie ubiegających się o udzielenie zamówienia </w:t>
      </w:r>
      <w:r w:rsidR="00406BED" w:rsidRPr="006835D1">
        <w:rPr>
          <w:rFonts w:ascii="Calibri" w:hAnsi="Calibri" w:cs="Calibri"/>
          <w:sz w:val="22"/>
          <w:szCs w:val="22"/>
        </w:rPr>
        <w:t>Zamawia</w:t>
      </w:r>
      <w:r w:rsidRPr="006835D1">
        <w:rPr>
          <w:rFonts w:ascii="Calibri" w:hAnsi="Calibri" w:cs="Calibri"/>
          <w:sz w:val="22"/>
          <w:szCs w:val="22"/>
        </w:rPr>
        <w:t xml:space="preserve">jący może żądać przed zawarciem umowy przedstawienia umowy regulującej współpracę tych </w:t>
      </w:r>
      <w:r w:rsidR="00B57382" w:rsidRPr="006835D1">
        <w:rPr>
          <w:rFonts w:ascii="Calibri" w:hAnsi="Calibri" w:cs="Calibri"/>
          <w:sz w:val="22"/>
          <w:szCs w:val="22"/>
        </w:rPr>
        <w:t>Wykonawc</w:t>
      </w:r>
      <w:r w:rsidRPr="006835D1">
        <w:rPr>
          <w:rFonts w:ascii="Calibri" w:hAnsi="Calibri" w:cs="Calibri"/>
          <w:sz w:val="22"/>
          <w:szCs w:val="22"/>
        </w:rPr>
        <w:t xml:space="preserve">ów. Umowa taka winna określać strony umowy, cel działania, sposób współdziałania, zakres prac przewidzianych do wykonania każdego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 </w:t>
      </w:r>
    </w:p>
    <w:p w:rsidR="00493E96" w:rsidRPr="006835D1" w:rsidRDefault="00493E96" w:rsidP="00F17256">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 xml:space="preserve">6. Zawarcie umowy nastąpi wg wzoru </w:t>
      </w:r>
      <w:r w:rsidR="00406BED" w:rsidRPr="006835D1">
        <w:rPr>
          <w:rFonts w:ascii="Calibri" w:hAnsi="Calibri" w:cs="Calibri"/>
          <w:sz w:val="22"/>
          <w:szCs w:val="22"/>
        </w:rPr>
        <w:t>Zamawia</w:t>
      </w:r>
      <w:r w:rsidRPr="006835D1">
        <w:rPr>
          <w:rFonts w:ascii="Calibri" w:hAnsi="Calibri" w:cs="Calibri"/>
          <w:sz w:val="22"/>
          <w:szCs w:val="22"/>
        </w:rPr>
        <w:t xml:space="preserve">jącego. </w:t>
      </w:r>
    </w:p>
    <w:p w:rsidR="00493E96" w:rsidRPr="006835D1" w:rsidRDefault="00493E96" w:rsidP="00F17256">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 xml:space="preserve">7. Postanowienia ustalone we wzorze umowy nie podlegają negocjacjom. </w:t>
      </w:r>
    </w:p>
    <w:p w:rsidR="00493E96" w:rsidRPr="006835D1" w:rsidRDefault="00493E96" w:rsidP="00F17256">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 xml:space="preserve">8. Jeżeli </w:t>
      </w:r>
      <w:r w:rsidR="00B57382" w:rsidRPr="006835D1">
        <w:rPr>
          <w:rFonts w:ascii="Calibri" w:hAnsi="Calibri" w:cs="Calibri"/>
          <w:sz w:val="22"/>
          <w:szCs w:val="22"/>
        </w:rPr>
        <w:t>Wykonawc</w:t>
      </w:r>
      <w:r w:rsidRPr="006835D1">
        <w:rPr>
          <w:rFonts w:ascii="Calibri" w:hAnsi="Calibri" w:cs="Calibri"/>
          <w:sz w:val="22"/>
          <w:szCs w:val="22"/>
        </w:rPr>
        <w:t xml:space="preserve">a, którego oferta została wybrana jako najkorzystniejsza, uchyla się od zawarcia umowy w sprawie zamówienia publicznego lub nie wnosi wymaganego zabezpieczenia należytego wykonania umowy, </w:t>
      </w:r>
      <w:r w:rsidR="00406BED" w:rsidRPr="006835D1">
        <w:rPr>
          <w:rFonts w:ascii="Calibri" w:hAnsi="Calibri" w:cs="Calibri"/>
          <w:sz w:val="22"/>
          <w:szCs w:val="22"/>
        </w:rPr>
        <w:t>Zamawia</w:t>
      </w:r>
      <w:r w:rsidRPr="006835D1">
        <w:rPr>
          <w:rFonts w:ascii="Calibri" w:hAnsi="Calibri" w:cs="Calibri"/>
          <w:sz w:val="22"/>
          <w:szCs w:val="22"/>
        </w:rPr>
        <w:t>jący może dokonać ponownego badania i oceny ofert spośród of</w:t>
      </w:r>
      <w:r w:rsidR="00426FDD" w:rsidRPr="006835D1">
        <w:rPr>
          <w:rFonts w:ascii="Calibri" w:hAnsi="Calibri" w:cs="Calibri"/>
          <w:sz w:val="22"/>
          <w:szCs w:val="22"/>
        </w:rPr>
        <w:t>ert pozostałych w postępowaniu W</w:t>
      </w:r>
      <w:r w:rsidRPr="006835D1">
        <w:rPr>
          <w:rFonts w:ascii="Calibri" w:hAnsi="Calibri" w:cs="Calibri"/>
          <w:sz w:val="22"/>
          <w:szCs w:val="22"/>
        </w:rPr>
        <w:t xml:space="preserve">ykonawców oraz wybrać najkorzystniejszą ofertę albo unieważnić postępowanie </w:t>
      </w:r>
    </w:p>
    <w:p w:rsidR="00493E96" w:rsidRPr="006835D1" w:rsidRDefault="00493E96" w:rsidP="00F17256">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lastRenderedPageBreak/>
        <w:t xml:space="preserve">9. Wykonawca najpóźniej w dniu zawarcia umowy zapozna się z wymaganiami w zakresie bezpieczeństwa i higieny pracy oraz bezpieczeństwa i ochrony zdrowia, obowiązującymi w CSK UM dotyczącymi wszystkich dostawców towarów i materiałów , które zostały zawarte w załączniku nr 2 do umowy. </w:t>
      </w:r>
    </w:p>
    <w:p w:rsidR="00626CC6" w:rsidRPr="006835D1" w:rsidRDefault="00493E96" w:rsidP="002C40D2">
      <w:pPr>
        <w:autoSpaceDE w:val="0"/>
        <w:autoSpaceDN w:val="0"/>
        <w:adjustRightInd w:val="0"/>
        <w:jc w:val="both"/>
        <w:rPr>
          <w:rFonts w:ascii="Calibri" w:hAnsi="Calibri" w:cs="Calibri"/>
          <w:sz w:val="22"/>
          <w:szCs w:val="22"/>
        </w:rPr>
      </w:pPr>
      <w:r w:rsidRPr="006835D1">
        <w:rPr>
          <w:rFonts w:ascii="Calibri" w:hAnsi="Calibri" w:cs="Calibri"/>
          <w:sz w:val="22"/>
          <w:szCs w:val="22"/>
        </w:rPr>
        <w:t xml:space="preserve">10. Zgodnie z art. 13 ogólnego rozporządzenia o ochronie danych informuję, że: ADMINISTRAOREM jest </w:t>
      </w:r>
      <w:r w:rsidR="00AA1DE6" w:rsidRPr="006835D1">
        <w:rPr>
          <w:rFonts w:ascii="Calibri" w:hAnsi="Calibri" w:cs="Calibri"/>
          <w:sz w:val="22"/>
          <w:szCs w:val="22"/>
        </w:rPr>
        <w:t xml:space="preserve">Dyrektor Szpitala. Administrator wyznaczył Inspektora Ochrony Danych Osobowych- mgr Bartłomiej Jabłoński. Dane kontaktowe 92-213 Łódź, ul. Pomorska 251, pok. 328,  email: </w:t>
      </w:r>
      <w:hyperlink r:id="rId34" w:history="1">
        <w:r w:rsidR="00AA1DE6" w:rsidRPr="006835D1">
          <w:rPr>
            <w:rStyle w:val="Hipercze"/>
            <w:rFonts w:ascii="Calibri" w:hAnsi="Calibri" w:cs="Calibri"/>
            <w:color w:val="auto"/>
            <w:sz w:val="22"/>
            <w:szCs w:val="22"/>
          </w:rPr>
          <w:t>inspektor.odo@csk.umed.pl</w:t>
        </w:r>
      </w:hyperlink>
      <w:r w:rsidR="00AA1DE6" w:rsidRPr="006835D1">
        <w:rPr>
          <w:rFonts w:ascii="Calibri" w:hAnsi="Calibri" w:cs="Calibri"/>
          <w:sz w:val="22"/>
          <w:szCs w:val="22"/>
        </w:rPr>
        <w:t>;</w:t>
      </w:r>
    </w:p>
    <w:p w:rsidR="002C40D2" w:rsidRPr="006835D1" w:rsidRDefault="002C40D2" w:rsidP="001E1030">
      <w:pPr>
        <w:spacing w:line="260" w:lineRule="atLeast"/>
        <w:ind w:left="426" w:hanging="426"/>
        <w:rPr>
          <w:rFonts w:ascii="Calibri" w:eastAsia="Calibri" w:hAnsi="Calibri" w:cs="Calibri"/>
          <w:b/>
          <w:sz w:val="22"/>
          <w:szCs w:val="22"/>
          <w:lang w:eastAsia="en-US"/>
        </w:rPr>
      </w:pPr>
    </w:p>
    <w:p w:rsidR="00212F7A" w:rsidRPr="006835D1" w:rsidRDefault="00A2156A" w:rsidP="001E1030">
      <w:pPr>
        <w:spacing w:line="260" w:lineRule="atLeast"/>
        <w:ind w:left="426" w:hanging="426"/>
        <w:rPr>
          <w:rFonts w:ascii="Calibri" w:eastAsia="Calibri" w:hAnsi="Calibri" w:cs="Calibri"/>
          <w:b/>
          <w:sz w:val="22"/>
          <w:szCs w:val="22"/>
          <w:lang w:eastAsia="en-US"/>
        </w:rPr>
      </w:pPr>
      <w:r w:rsidRPr="006835D1">
        <w:rPr>
          <w:rFonts w:ascii="Calibri" w:eastAsia="Calibri" w:hAnsi="Calibri" w:cs="Calibri"/>
          <w:b/>
          <w:sz w:val="22"/>
          <w:szCs w:val="22"/>
          <w:lang w:eastAsia="en-US"/>
        </w:rPr>
        <w:t>XX.</w:t>
      </w:r>
      <w:r w:rsidRPr="006835D1">
        <w:rPr>
          <w:rFonts w:ascii="Calibri" w:eastAsia="Calibri" w:hAnsi="Calibri" w:cs="Calibri"/>
          <w:b/>
          <w:sz w:val="22"/>
          <w:szCs w:val="22"/>
          <w:lang w:eastAsia="en-US"/>
        </w:rPr>
        <w:tab/>
        <w:t xml:space="preserve">PROJEKTOWANE POSTANOWIENIA UMOWY </w:t>
      </w:r>
      <w:r w:rsidR="001F445B" w:rsidRPr="006835D1">
        <w:rPr>
          <w:rFonts w:ascii="Calibri" w:eastAsia="Calibri" w:hAnsi="Calibri" w:cs="Calibri"/>
          <w:b/>
          <w:sz w:val="22"/>
          <w:szCs w:val="22"/>
          <w:lang w:eastAsia="en-US"/>
        </w:rPr>
        <w:t>W SPRAWIE ZAMOWENIA PUBLICZNEGO</w:t>
      </w:r>
      <w:r w:rsidRPr="006835D1">
        <w:rPr>
          <w:rFonts w:ascii="Calibri" w:eastAsia="Calibri" w:hAnsi="Calibri" w:cs="Calibri"/>
          <w:b/>
          <w:sz w:val="22"/>
          <w:szCs w:val="22"/>
          <w:lang w:eastAsia="en-US"/>
        </w:rPr>
        <w:t xml:space="preserve"> </w:t>
      </w:r>
    </w:p>
    <w:p w:rsidR="00071F7E" w:rsidRPr="006835D1" w:rsidRDefault="00071F7E">
      <w:pPr>
        <w:pStyle w:val="Tekstpodstawowy"/>
        <w:suppressAutoHyphens w:val="0"/>
        <w:rPr>
          <w:rFonts w:ascii="Calibri" w:hAnsi="Calibri" w:cs="Calibri"/>
          <w:sz w:val="22"/>
          <w:szCs w:val="22"/>
        </w:rPr>
      </w:pPr>
      <w:r w:rsidRPr="006835D1">
        <w:rPr>
          <w:rFonts w:ascii="Calibri" w:hAnsi="Calibri" w:cs="Calibri"/>
          <w:sz w:val="22"/>
          <w:szCs w:val="22"/>
        </w:rPr>
        <w:t>Wykonawca, którego oferta została wybrana zobowiązany jest do pisemnego zawarcia umowy z</w:t>
      </w:r>
      <w:r w:rsidR="000F4599" w:rsidRPr="006835D1">
        <w:rPr>
          <w:rFonts w:ascii="Calibri" w:hAnsi="Calibri" w:cs="Calibri"/>
          <w:sz w:val="22"/>
          <w:szCs w:val="22"/>
        </w:rPr>
        <w:t> </w:t>
      </w:r>
      <w:r w:rsidR="00406BED" w:rsidRPr="006835D1">
        <w:rPr>
          <w:rFonts w:ascii="Calibri" w:hAnsi="Calibri" w:cs="Calibri"/>
          <w:sz w:val="22"/>
          <w:szCs w:val="22"/>
        </w:rPr>
        <w:t>Zamawia</w:t>
      </w:r>
      <w:r w:rsidRPr="006835D1">
        <w:rPr>
          <w:rFonts w:ascii="Calibri" w:hAnsi="Calibri" w:cs="Calibri"/>
          <w:sz w:val="22"/>
          <w:szCs w:val="22"/>
        </w:rPr>
        <w:t>jącym na realizację zamówienia na warunkach określonych</w:t>
      </w:r>
      <w:r w:rsidR="003F2C67" w:rsidRPr="006835D1">
        <w:rPr>
          <w:rFonts w:ascii="Calibri" w:hAnsi="Calibri" w:cs="Calibri"/>
          <w:sz w:val="22"/>
          <w:szCs w:val="22"/>
        </w:rPr>
        <w:t xml:space="preserve"> w </w:t>
      </w:r>
      <w:r w:rsidRPr="006835D1">
        <w:rPr>
          <w:rFonts w:ascii="Calibri" w:hAnsi="Calibri" w:cs="Calibri"/>
          <w:sz w:val="22"/>
          <w:szCs w:val="22"/>
        </w:rPr>
        <w:t xml:space="preserve">SWZ. </w:t>
      </w:r>
    </w:p>
    <w:p w:rsidR="00626CC6" w:rsidRPr="006835D1" w:rsidRDefault="00071F7E" w:rsidP="002C40D2">
      <w:pPr>
        <w:pStyle w:val="Tekstpodstawowy"/>
        <w:suppressAutoHyphens w:val="0"/>
        <w:rPr>
          <w:rFonts w:ascii="Calibri" w:hAnsi="Calibri" w:cs="Calibri"/>
          <w:b/>
          <w:bCs/>
          <w:sz w:val="22"/>
          <w:szCs w:val="22"/>
        </w:rPr>
      </w:pPr>
      <w:r w:rsidRPr="006835D1">
        <w:rPr>
          <w:rFonts w:ascii="Calibri" w:hAnsi="Calibri" w:cs="Calibri"/>
          <w:sz w:val="22"/>
          <w:szCs w:val="22"/>
        </w:rPr>
        <w:t>Warunki umowy wymagane od Wykonawców stanowi „ Wzór umowy”</w:t>
      </w:r>
      <w:r w:rsidR="008640FF" w:rsidRPr="006835D1">
        <w:rPr>
          <w:rFonts w:ascii="Calibri" w:hAnsi="Calibri" w:cs="Calibri"/>
          <w:sz w:val="22"/>
          <w:szCs w:val="22"/>
        </w:rPr>
        <w:t xml:space="preserve"> </w:t>
      </w:r>
      <w:r w:rsidR="008640FF" w:rsidRPr="00007833">
        <w:rPr>
          <w:rFonts w:ascii="Calibri" w:hAnsi="Calibri" w:cs="Calibri"/>
          <w:sz w:val="22"/>
          <w:szCs w:val="22"/>
        </w:rPr>
        <w:t xml:space="preserve">– </w:t>
      </w:r>
      <w:r w:rsidR="001306B7" w:rsidRPr="00007833">
        <w:rPr>
          <w:rFonts w:ascii="Calibri" w:hAnsi="Calibri" w:cs="Calibri"/>
          <w:b/>
          <w:bCs/>
          <w:sz w:val="22"/>
          <w:szCs w:val="22"/>
        </w:rPr>
        <w:t xml:space="preserve">Załącznik nr </w:t>
      </w:r>
      <w:r w:rsidR="00007833" w:rsidRPr="00007833">
        <w:rPr>
          <w:rFonts w:ascii="Calibri" w:hAnsi="Calibri" w:cs="Calibri"/>
          <w:b/>
          <w:bCs/>
          <w:sz w:val="22"/>
          <w:szCs w:val="22"/>
        </w:rPr>
        <w:t>8</w:t>
      </w:r>
      <w:r w:rsidR="008640FF" w:rsidRPr="00007833">
        <w:rPr>
          <w:rFonts w:ascii="Calibri" w:hAnsi="Calibri" w:cs="Calibri"/>
          <w:b/>
          <w:bCs/>
          <w:sz w:val="22"/>
          <w:szCs w:val="22"/>
        </w:rPr>
        <w:t xml:space="preserve"> do SWZ</w:t>
      </w:r>
      <w:r w:rsidR="00E87FE5" w:rsidRPr="00007833">
        <w:rPr>
          <w:rFonts w:ascii="Calibri" w:hAnsi="Calibri" w:cs="Calibri"/>
          <w:b/>
          <w:bCs/>
          <w:sz w:val="22"/>
          <w:szCs w:val="22"/>
        </w:rPr>
        <w:t>.</w:t>
      </w:r>
    </w:p>
    <w:p w:rsidR="002C40D2" w:rsidRPr="006835D1" w:rsidRDefault="002C40D2" w:rsidP="008606D1">
      <w:pPr>
        <w:spacing w:line="260" w:lineRule="atLeast"/>
        <w:ind w:left="426" w:hanging="426"/>
        <w:rPr>
          <w:rFonts w:ascii="Calibri" w:eastAsia="Calibri" w:hAnsi="Calibri" w:cs="Calibri"/>
          <w:b/>
          <w:sz w:val="22"/>
          <w:szCs w:val="22"/>
          <w:lang w:eastAsia="en-US"/>
        </w:rPr>
      </w:pPr>
    </w:p>
    <w:p w:rsidR="008B7417" w:rsidRPr="006835D1" w:rsidRDefault="00CD34A9" w:rsidP="008606D1">
      <w:pPr>
        <w:spacing w:line="260" w:lineRule="atLeast"/>
        <w:ind w:left="426" w:hanging="426"/>
        <w:rPr>
          <w:rFonts w:ascii="Calibri" w:eastAsia="Calibri" w:hAnsi="Calibri" w:cs="Calibri"/>
          <w:b/>
          <w:sz w:val="22"/>
          <w:szCs w:val="22"/>
          <w:lang w:eastAsia="en-US"/>
        </w:rPr>
      </w:pPr>
      <w:r w:rsidRPr="006835D1">
        <w:rPr>
          <w:rFonts w:ascii="Calibri" w:eastAsia="Calibri" w:hAnsi="Calibri" w:cs="Calibri"/>
          <w:b/>
          <w:sz w:val="22"/>
          <w:szCs w:val="22"/>
          <w:lang w:eastAsia="en-US"/>
        </w:rPr>
        <w:t>XX</w:t>
      </w:r>
      <w:r w:rsidR="00071F7E" w:rsidRPr="006835D1">
        <w:rPr>
          <w:rFonts w:ascii="Calibri" w:eastAsia="Calibri" w:hAnsi="Calibri" w:cs="Calibri"/>
          <w:b/>
          <w:sz w:val="22"/>
          <w:szCs w:val="22"/>
          <w:lang w:eastAsia="en-US"/>
        </w:rPr>
        <w:t>I.</w:t>
      </w:r>
      <w:r w:rsidR="00071F7E" w:rsidRPr="006835D1">
        <w:rPr>
          <w:rFonts w:ascii="Calibri" w:eastAsia="Calibri" w:hAnsi="Calibri" w:cs="Calibri"/>
          <w:b/>
          <w:sz w:val="22"/>
          <w:szCs w:val="22"/>
          <w:lang w:eastAsia="en-US"/>
        </w:rPr>
        <w:tab/>
        <w:t xml:space="preserve">POUCZENIE O ŚRODKACH </w:t>
      </w:r>
      <w:r w:rsidR="0001745B" w:rsidRPr="006835D1">
        <w:rPr>
          <w:rFonts w:ascii="Calibri" w:eastAsia="Calibri" w:hAnsi="Calibri" w:cs="Calibri"/>
          <w:b/>
          <w:sz w:val="22"/>
          <w:szCs w:val="22"/>
          <w:lang w:eastAsia="en-US"/>
        </w:rPr>
        <w:t xml:space="preserve">OCHRONY PRAWNEJ PRZYSŁUGUJĄCYCH </w:t>
      </w:r>
      <w:r w:rsidR="00B57382" w:rsidRPr="006835D1">
        <w:rPr>
          <w:rFonts w:ascii="Calibri" w:eastAsia="Calibri" w:hAnsi="Calibri" w:cs="Calibri"/>
          <w:b/>
          <w:sz w:val="22"/>
          <w:szCs w:val="22"/>
          <w:lang w:eastAsia="en-US"/>
        </w:rPr>
        <w:t>WYKONAWC</w:t>
      </w:r>
      <w:r w:rsidR="00D6118E" w:rsidRPr="006835D1">
        <w:rPr>
          <w:rFonts w:ascii="Calibri" w:eastAsia="Calibri" w:hAnsi="Calibri" w:cs="Calibri"/>
          <w:b/>
          <w:sz w:val="22"/>
          <w:szCs w:val="22"/>
          <w:lang w:eastAsia="en-US"/>
        </w:rPr>
        <w:t>Y W </w:t>
      </w:r>
      <w:r w:rsidR="00071F7E" w:rsidRPr="006835D1">
        <w:rPr>
          <w:rFonts w:ascii="Calibri" w:eastAsia="Calibri" w:hAnsi="Calibri" w:cs="Calibri"/>
          <w:b/>
          <w:sz w:val="22"/>
          <w:szCs w:val="22"/>
          <w:lang w:eastAsia="en-US"/>
        </w:rPr>
        <w:t>TOKU POSTĘP</w:t>
      </w:r>
      <w:r w:rsidR="008606D1" w:rsidRPr="006835D1">
        <w:rPr>
          <w:rFonts w:ascii="Calibri" w:eastAsia="Calibri" w:hAnsi="Calibri" w:cs="Calibri"/>
          <w:b/>
          <w:sz w:val="22"/>
          <w:szCs w:val="22"/>
          <w:lang w:eastAsia="en-US"/>
        </w:rPr>
        <w:t xml:space="preserve">OWANIA O UDZIELENIE ZAMÓWIENIA </w:t>
      </w:r>
    </w:p>
    <w:p w:rsidR="00772C43" w:rsidRPr="006835D1" w:rsidRDefault="00772C43" w:rsidP="000F1C99">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 xml:space="preserve">Środki ochrony prawnej określone w niniejszym dziale przysługują </w:t>
      </w:r>
      <w:r w:rsidR="00B57382" w:rsidRPr="006835D1">
        <w:rPr>
          <w:rFonts w:ascii="Calibri" w:hAnsi="Calibri" w:cs="Calibri"/>
          <w:sz w:val="22"/>
          <w:szCs w:val="22"/>
        </w:rPr>
        <w:t>Wykonawc</w:t>
      </w:r>
      <w:r w:rsidRPr="006835D1">
        <w:rPr>
          <w:rFonts w:ascii="Calibri" w:hAnsi="Calibri" w:cs="Calibri"/>
          <w:sz w:val="22"/>
          <w:szCs w:val="22"/>
        </w:rPr>
        <w:t xml:space="preserve">y, uczestnikowi konkursu oraz innemu podmiotowi, jeżeli ma lub miał interes w uzyskaniu zamówienia lub nagrody w konkursie oraz poniósł lub może ponieść szkodę w wyniku naruszenia przez </w:t>
      </w:r>
      <w:r w:rsidR="00406BED" w:rsidRPr="006835D1">
        <w:rPr>
          <w:rFonts w:ascii="Calibri" w:hAnsi="Calibri" w:cs="Calibri"/>
          <w:sz w:val="22"/>
          <w:szCs w:val="22"/>
        </w:rPr>
        <w:t>Zamawia</w:t>
      </w:r>
      <w:r w:rsidRPr="006835D1">
        <w:rPr>
          <w:rFonts w:ascii="Calibri" w:hAnsi="Calibri" w:cs="Calibri"/>
          <w:sz w:val="22"/>
          <w:szCs w:val="22"/>
        </w:rPr>
        <w:t xml:space="preserve">jącego przepisów ustawy </w:t>
      </w:r>
      <w:proofErr w:type="spellStart"/>
      <w:r w:rsidRPr="006835D1">
        <w:rPr>
          <w:rFonts w:ascii="Calibri" w:hAnsi="Calibri" w:cs="Calibri"/>
          <w:sz w:val="22"/>
          <w:szCs w:val="22"/>
        </w:rPr>
        <w:t>Pzp</w:t>
      </w:r>
      <w:proofErr w:type="spellEnd"/>
      <w:r w:rsidRPr="006835D1">
        <w:rPr>
          <w:rFonts w:ascii="Calibri" w:hAnsi="Calibri" w:cs="Calibri"/>
          <w:sz w:val="22"/>
          <w:szCs w:val="22"/>
        </w:rPr>
        <w:t>.</w:t>
      </w:r>
    </w:p>
    <w:p w:rsidR="00772C43" w:rsidRPr="006835D1" w:rsidRDefault="00772C43" w:rsidP="000F1C99">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 xml:space="preserve">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Pr="006835D1">
        <w:rPr>
          <w:rFonts w:ascii="Calibri" w:hAnsi="Calibri" w:cs="Calibri"/>
          <w:sz w:val="22"/>
          <w:szCs w:val="22"/>
        </w:rPr>
        <w:t>Pzp</w:t>
      </w:r>
      <w:proofErr w:type="spellEnd"/>
      <w:r w:rsidRPr="006835D1">
        <w:rPr>
          <w:rFonts w:ascii="Calibri" w:hAnsi="Calibri" w:cs="Calibri"/>
          <w:sz w:val="22"/>
          <w:szCs w:val="22"/>
        </w:rPr>
        <w:t xml:space="preserve"> oraz Rzecznikowi Małych i Średnich Przedsiębiorców</w:t>
      </w:r>
    </w:p>
    <w:p w:rsidR="00405BDD" w:rsidRPr="006835D1" w:rsidRDefault="00405BDD" w:rsidP="000F1C99">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 xml:space="preserve">1. Odwołanie przysługuje na: </w:t>
      </w:r>
    </w:p>
    <w:p w:rsidR="00405BDD" w:rsidRPr="006835D1" w:rsidRDefault="00405BDD" w:rsidP="000F1C99">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 xml:space="preserve">1) niezgodną z przepisami ustawy czynność </w:t>
      </w:r>
      <w:r w:rsidR="00406BED" w:rsidRPr="006835D1">
        <w:rPr>
          <w:rFonts w:ascii="Calibri" w:hAnsi="Calibri" w:cs="Calibri"/>
          <w:sz w:val="22"/>
          <w:szCs w:val="22"/>
        </w:rPr>
        <w:t>Zamawia</w:t>
      </w:r>
      <w:r w:rsidRPr="006835D1">
        <w:rPr>
          <w:rFonts w:ascii="Calibri" w:hAnsi="Calibri" w:cs="Calibri"/>
          <w:sz w:val="22"/>
          <w:szCs w:val="22"/>
        </w:rPr>
        <w:t xml:space="preserve">jącego, podjętą w postępowaniu o udzielenie zamówienia, o zawarcie umowy ramowej, dynamicznym systemie zakupów, systemie kwalifikowania </w:t>
      </w:r>
      <w:r w:rsidR="00B57382" w:rsidRPr="006835D1">
        <w:rPr>
          <w:rFonts w:ascii="Calibri" w:hAnsi="Calibri" w:cs="Calibri"/>
          <w:sz w:val="22"/>
          <w:szCs w:val="22"/>
        </w:rPr>
        <w:t>Wykonawc</w:t>
      </w:r>
      <w:r w:rsidRPr="006835D1">
        <w:rPr>
          <w:rFonts w:ascii="Calibri" w:hAnsi="Calibri" w:cs="Calibri"/>
          <w:sz w:val="22"/>
          <w:szCs w:val="22"/>
        </w:rPr>
        <w:t xml:space="preserve">ów lub konkursie, w tym na projektowane postanowienie umowy; </w:t>
      </w:r>
    </w:p>
    <w:p w:rsidR="00405BDD" w:rsidRPr="006835D1" w:rsidRDefault="00405BDD" w:rsidP="000F1C99">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 xml:space="preserve">2) zaniechanie czynności w postępowaniu o udzielenie zamówienia, o zawarcie umowy ramowej, dynamicznym systemie zakupów, systemie kwalifikowania </w:t>
      </w:r>
      <w:r w:rsidR="00B57382" w:rsidRPr="006835D1">
        <w:rPr>
          <w:rFonts w:ascii="Calibri" w:hAnsi="Calibri" w:cs="Calibri"/>
          <w:sz w:val="22"/>
          <w:szCs w:val="22"/>
        </w:rPr>
        <w:t>Wykonawc</w:t>
      </w:r>
      <w:r w:rsidRPr="006835D1">
        <w:rPr>
          <w:rFonts w:ascii="Calibri" w:hAnsi="Calibri" w:cs="Calibri"/>
          <w:sz w:val="22"/>
          <w:szCs w:val="22"/>
        </w:rPr>
        <w:t xml:space="preserve">ów lub konkursie, do której </w:t>
      </w:r>
      <w:r w:rsidR="00406BED" w:rsidRPr="006835D1">
        <w:rPr>
          <w:rFonts w:ascii="Calibri" w:hAnsi="Calibri" w:cs="Calibri"/>
          <w:sz w:val="22"/>
          <w:szCs w:val="22"/>
        </w:rPr>
        <w:t>Zamawia</w:t>
      </w:r>
      <w:r w:rsidRPr="006835D1">
        <w:rPr>
          <w:rFonts w:ascii="Calibri" w:hAnsi="Calibri" w:cs="Calibri"/>
          <w:sz w:val="22"/>
          <w:szCs w:val="22"/>
        </w:rPr>
        <w:t xml:space="preserve">jący był obowiązany na podstawie ustawy; </w:t>
      </w:r>
    </w:p>
    <w:p w:rsidR="00405BDD" w:rsidRPr="006835D1" w:rsidRDefault="00405BDD" w:rsidP="000F1C99">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 xml:space="preserve">3) zaniechanie przeprowadzenia postępowania o udzielenie zamówienia lub zorganizowania konkursu na podstawie ustawy, mimo że </w:t>
      </w:r>
      <w:r w:rsidR="00406BED" w:rsidRPr="006835D1">
        <w:rPr>
          <w:rFonts w:ascii="Calibri" w:hAnsi="Calibri" w:cs="Calibri"/>
          <w:sz w:val="22"/>
          <w:szCs w:val="22"/>
        </w:rPr>
        <w:t>Zamawia</w:t>
      </w:r>
      <w:r w:rsidRPr="006835D1">
        <w:rPr>
          <w:rFonts w:ascii="Calibri" w:hAnsi="Calibri" w:cs="Calibri"/>
          <w:sz w:val="22"/>
          <w:szCs w:val="22"/>
        </w:rPr>
        <w:t xml:space="preserve">jący był do tego obowiązany. </w:t>
      </w:r>
    </w:p>
    <w:p w:rsidR="00405BDD" w:rsidRPr="006835D1" w:rsidRDefault="00F813F9" w:rsidP="000F1C99">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2</w:t>
      </w:r>
      <w:r w:rsidR="00405BDD" w:rsidRPr="006835D1">
        <w:rPr>
          <w:rFonts w:ascii="Calibri" w:hAnsi="Calibri" w:cs="Calibri"/>
          <w:sz w:val="22"/>
          <w:szCs w:val="22"/>
        </w:rPr>
        <w:t xml:space="preserve">. Odwołanie wnosi się do Prezesa Izby. </w:t>
      </w:r>
    </w:p>
    <w:p w:rsidR="00405BDD" w:rsidRPr="006835D1" w:rsidRDefault="00F813F9" w:rsidP="000F1C99">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3</w:t>
      </w:r>
      <w:r w:rsidR="00405BDD" w:rsidRPr="006835D1">
        <w:rPr>
          <w:rFonts w:ascii="Calibri" w:hAnsi="Calibri" w:cs="Calibri"/>
          <w:sz w:val="22"/>
          <w:szCs w:val="22"/>
        </w:rPr>
        <w:t xml:space="preserve">. Odwołujący przekazuje </w:t>
      </w:r>
      <w:r w:rsidR="00406BED" w:rsidRPr="006835D1">
        <w:rPr>
          <w:rFonts w:ascii="Calibri" w:hAnsi="Calibri" w:cs="Calibri"/>
          <w:sz w:val="22"/>
          <w:szCs w:val="22"/>
        </w:rPr>
        <w:t>Zamawia</w:t>
      </w:r>
      <w:r w:rsidR="00405BDD" w:rsidRPr="006835D1">
        <w:rPr>
          <w:rFonts w:ascii="Calibri" w:hAnsi="Calibri" w:cs="Calibri"/>
          <w:sz w:val="22"/>
          <w:szCs w:val="22"/>
        </w:rPr>
        <w:t xml:space="preserve">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rsidR="00405BDD" w:rsidRPr="006835D1" w:rsidRDefault="00F813F9" w:rsidP="000F1C99">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4</w:t>
      </w:r>
      <w:r w:rsidR="00405BDD" w:rsidRPr="006835D1">
        <w:rPr>
          <w:rFonts w:ascii="Calibri" w:hAnsi="Calibri" w:cs="Calibri"/>
          <w:sz w:val="22"/>
          <w:szCs w:val="22"/>
        </w:rPr>
        <w:t xml:space="preserve">. Domniemywa się, że </w:t>
      </w:r>
      <w:r w:rsidR="00406BED" w:rsidRPr="006835D1">
        <w:rPr>
          <w:rFonts w:ascii="Calibri" w:hAnsi="Calibri" w:cs="Calibri"/>
          <w:sz w:val="22"/>
          <w:szCs w:val="22"/>
        </w:rPr>
        <w:t>Zamawia</w:t>
      </w:r>
      <w:r w:rsidR="00405BDD" w:rsidRPr="006835D1">
        <w:rPr>
          <w:rFonts w:ascii="Calibri" w:hAnsi="Calibri" w:cs="Calibri"/>
          <w:sz w:val="22"/>
          <w:szCs w:val="22"/>
        </w:rPr>
        <w:t xml:space="preserve">jący mógł zapoznać się z treścią odwołania przed upływem terminu do jego wniesienia, jeżeli przekazanie odpowiednio odwołania albo jego kopii nastąpiło przed upływem terminu do jego wniesienia przy użyciu środków komunikacji elektronicznej. </w:t>
      </w:r>
    </w:p>
    <w:p w:rsidR="00405BDD" w:rsidRPr="006835D1" w:rsidRDefault="00F813F9" w:rsidP="000F1C99">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5</w:t>
      </w:r>
      <w:r w:rsidR="00405BDD" w:rsidRPr="006835D1">
        <w:rPr>
          <w:rFonts w:ascii="Calibri" w:hAnsi="Calibri" w:cs="Calibri"/>
          <w:sz w:val="22"/>
          <w:szCs w:val="22"/>
        </w:rPr>
        <w:t xml:space="preserve">. Odwołanie wnosi się: </w:t>
      </w:r>
    </w:p>
    <w:p w:rsidR="00405BDD" w:rsidRPr="006835D1" w:rsidRDefault="00405BDD" w:rsidP="000F1C99">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 xml:space="preserve">1) w przypadku zamówień, których wartość jest równa albo przekracza progi unijne, w terminie: </w:t>
      </w:r>
    </w:p>
    <w:p w:rsidR="00405BDD" w:rsidRPr="006835D1" w:rsidRDefault="00405BDD" w:rsidP="000F1C99">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 xml:space="preserve">a) 10 dni od dnia przekazania informacji o czynności </w:t>
      </w:r>
      <w:r w:rsidR="00406BED" w:rsidRPr="006835D1">
        <w:rPr>
          <w:rFonts w:ascii="Calibri" w:hAnsi="Calibri" w:cs="Calibri"/>
          <w:sz w:val="22"/>
          <w:szCs w:val="22"/>
        </w:rPr>
        <w:t>Zamawia</w:t>
      </w:r>
      <w:r w:rsidRPr="006835D1">
        <w:rPr>
          <w:rFonts w:ascii="Calibri" w:hAnsi="Calibri" w:cs="Calibri"/>
          <w:sz w:val="22"/>
          <w:szCs w:val="22"/>
        </w:rPr>
        <w:t xml:space="preserve">jącego stanowiącej podstawę jego wniesienia, jeżeli informacja została przekazana przy użyciu środków komunikacji elektronicznej, </w:t>
      </w:r>
    </w:p>
    <w:p w:rsidR="00405BDD" w:rsidRPr="006835D1" w:rsidRDefault="00405BDD" w:rsidP="000F1C99">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 xml:space="preserve">b) 15 dni od dnia przekazania informacji o czynności </w:t>
      </w:r>
      <w:r w:rsidR="00406BED" w:rsidRPr="006835D1">
        <w:rPr>
          <w:rFonts w:ascii="Calibri" w:hAnsi="Calibri" w:cs="Calibri"/>
          <w:sz w:val="22"/>
          <w:szCs w:val="22"/>
        </w:rPr>
        <w:t>Zamawia</w:t>
      </w:r>
      <w:r w:rsidRPr="006835D1">
        <w:rPr>
          <w:rFonts w:ascii="Calibri" w:hAnsi="Calibri" w:cs="Calibri"/>
          <w:sz w:val="22"/>
          <w:szCs w:val="22"/>
        </w:rPr>
        <w:t xml:space="preserve">jącego stanowiącej podstawę jego wniesienia, jeżeli informacja została przekazana w sposób inny niż określony w lit. a; </w:t>
      </w:r>
    </w:p>
    <w:p w:rsidR="00405BDD" w:rsidRPr="006835D1" w:rsidRDefault="00405BDD" w:rsidP="000F1C99">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 xml:space="preserve">2) w przypadku zamówień, których wartość jest mniejsza niż progi unijne, w terminie: </w:t>
      </w:r>
    </w:p>
    <w:p w:rsidR="00405BDD" w:rsidRPr="006835D1" w:rsidRDefault="00405BDD" w:rsidP="000F1C99">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 xml:space="preserve">a) 5 dni od dnia przekazania informacji o czynności </w:t>
      </w:r>
      <w:r w:rsidR="00406BED" w:rsidRPr="006835D1">
        <w:rPr>
          <w:rFonts w:ascii="Calibri" w:hAnsi="Calibri" w:cs="Calibri"/>
          <w:sz w:val="22"/>
          <w:szCs w:val="22"/>
        </w:rPr>
        <w:t>Zamawia</w:t>
      </w:r>
      <w:r w:rsidRPr="006835D1">
        <w:rPr>
          <w:rFonts w:ascii="Calibri" w:hAnsi="Calibri" w:cs="Calibri"/>
          <w:sz w:val="22"/>
          <w:szCs w:val="22"/>
        </w:rPr>
        <w:t>jącego stanowiącej podstawę jego wniesienia, jeżeli informacja została przekazana przy użyciu środków komunikacji elektronicznej,</w:t>
      </w:r>
    </w:p>
    <w:p w:rsidR="00405BDD" w:rsidRPr="006835D1" w:rsidRDefault="00405BDD" w:rsidP="000F1C99">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 xml:space="preserve">b) 10 dni od dnia przekazania informacji o czynności </w:t>
      </w:r>
      <w:r w:rsidR="00406BED" w:rsidRPr="006835D1">
        <w:rPr>
          <w:rFonts w:ascii="Calibri" w:hAnsi="Calibri" w:cs="Calibri"/>
          <w:sz w:val="22"/>
          <w:szCs w:val="22"/>
        </w:rPr>
        <w:t>Zamawia</w:t>
      </w:r>
      <w:r w:rsidRPr="006835D1">
        <w:rPr>
          <w:rFonts w:ascii="Calibri" w:hAnsi="Calibri" w:cs="Calibri"/>
          <w:sz w:val="22"/>
          <w:szCs w:val="22"/>
        </w:rPr>
        <w:t xml:space="preserve">jącego stanowiącej podstawę jego wniesienia, jeżeli informacja została przekazana w sposób inny niż określony w lit. a. </w:t>
      </w:r>
    </w:p>
    <w:p w:rsidR="00405BDD" w:rsidRPr="006835D1" w:rsidRDefault="00F813F9" w:rsidP="000F1C99">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6</w:t>
      </w:r>
      <w:r w:rsidR="00405BDD" w:rsidRPr="006835D1">
        <w:rPr>
          <w:rFonts w:ascii="Calibri" w:hAnsi="Calibri" w:cs="Calibri"/>
          <w:sz w:val="22"/>
          <w:szCs w:val="22"/>
        </w:rPr>
        <w:t xml:space="preserve">. Odwołanie wobec treści ogłoszenia wszczynającego postępowanie o udzielenie zamówienia lub konkurs lub wobec treści dokumentów zamówienia wnosi się w terminie: </w:t>
      </w:r>
    </w:p>
    <w:p w:rsidR="00405BDD" w:rsidRPr="006835D1" w:rsidRDefault="00405BDD" w:rsidP="000F1C99">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 xml:space="preserve">1) 10 dni od dnia publikacji ogłoszenia w Dzienniku Urzędowym Unii Europejskiej lub zamieszczenia dokumentów zamówienia na stronie internetowej, w przypadku zamówień, których wartość jest równa albo przekracza progi unijne; </w:t>
      </w:r>
    </w:p>
    <w:p w:rsidR="00405BDD" w:rsidRPr="006835D1" w:rsidRDefault="00405BDD" w:rsidP="000F1C99">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lastRenderedPageBreak/>
        <w:t xml:space="preserve">2) 5 dni od dnia zamieszczenia ogłoszenia w Biuletynie Zamówień Publicznych lub dokumentów zamówienia na stronie internetowej, w przypadku zamówień, których wartość jest mniejsza niż progi unijne. </w:t>
      </w:r>
    </w:p>
    <w:p w:rsidR="00405BDD" w:rsidRPr="006835D1" w:rsidRDefault="00405BDD" w:rsidP="000F1C99">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 xml:space="preserve">7. Odwołanie w przypadkach innych niż określone w ust. 1 i 2 wnosi się w terminie: </w:t>
      </w:r>
    </w:p>
    <w:p w:rsidR="00405BDD" w:rsidRPr="006835D1" w:rsidRDefault="00405BDD" w:rsidP="000F1C99">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 xml:space="preserve">1) 10 dni od dnia, w którym powzięto lub przy zachowaniu należytej staranności można było powziąć wiadomość o okolicznościach stanowiących podstawę jego wniesienia, w przypadku zamówień, których wartość jest równa albo przekracza progi unijne; </w:t>
      </w:r>
    </w:p>
    <w:p w:rsidR="00405BDD" w:rsidRPr="006835D1" w:rsidRDefault="00405BDD" w:rsidP="000F1C99">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 xml:space="preserve">2) 5 dni od dnia, w którym powzięto lub przy zachowaniu należytej staranności można było powziąć wiadomość o okolicznościach stanowiących podstawę jego wniesienia, w przypadku zamówień, których wartość jest mniejsza niż progi unijne. </w:t>
      </w:r>
    </w:p>
    <w:p w:rsidR="00405BDD" w:rsidRPr="006835D1" w:rsidRDefault="00405BDD" w:rsidP="000F1C99">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 xml:space="preserve">8. Jeżeli </w:t>
      </w:r>
      <w:r w:rsidR="00406BED" w:rsidRPr="006835D1">
        <w:rPr>
          <w:rFonts w:ascii="Calibri" w:hAnsi="Calibri" w:cs="Calibri"/>
          <w:sz w:val="22"/>
          <w:szCs w:val="22"/>
        </w:rPr>
        <w:t>Zamawia</w:t>
      </w:r>
      <w:r w:rsidRPr="006835D1">
        <w:rPr>
          <w:rFonts w:ascii="Calibri" w:hAnsi="Calibri" w:cs="Calibri"/>
          <w:sz w:val="22"/>
          <w:szCs w:val="22"/>
        </w:rPr>
        <w:t xml:space="preserve">jący nie opublikował ogłoszenia o zamiarze zawarcia umowy lub mimo takiego obowiązku nie przesłał </w:t>
      </w:r>
      <w:r w:rsidR="00B57382" w:rsidRPr="006835D1">
        <w:rPr>
          <w:rFonts w:ascii="Calibri" w:hAnsi="Calibri" w:cs="Calibri"/>
          <w:sz w:val="22"/>
          <w:szCs w:val="22"/>
        </w:rPr>
        <w:t>Wykonawc</w:t>
      </w:r>
      <w:r w:rsidRPr="006835D1">
        <w:rPr>
          <w:rFonts w:ascii="Calibri" w:hAnsi="Calibri" w:cs="Calibri"/>
          <w:sz w:val="22"/>
          <w:szCs w:val="22"/>
        </w:rPr>
        <w:t xml:space="preserve">y zawiadomienia o wyborze najkorzystniejszej oferty lub nie zaprosił </w:t>
      </w:r>
      <w:r w:rsidR="00B57382" w:rsidRPr="006835D1">
        <w:rPr>
          <w:rFonts w:ascii="Calibri" w:hAnsi="Calibri" w:cs="Calibri"/>
          <w:sz w:val="22"/>
          <w:szCs w:val="22"/>
        </w:rPr>
        <w:t>Wykonawc</w:t>
      </w:r>
      <w:r w:rsidRPr="006835D1">
        <w:rPr>
          <w:rFonts w:ascii="Calibri" w:hAnsi="Calibri" w:cs="Calibri"/>
          <w:sz w:val="22"/>
          <w:szCs w:val="22"/>
        </w:rPr>
        <w:t xml:space="preserve">y do złożenia oferty w ramach dynamicznego systemu zakupów lub umowy ramowej, odwołanie wnosi się nie później niż w terminie: </w:t>
      </w:r>
    </w:p>
    <w:p w:rsidR="00405BDD" w:rsidRPr="006835D1" w:rsidRDefault="00405BDD" w:rsidP="000F1C99">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 xml:space="preserve">1) 15 dni od dnia zamieszczenia w Biuletynie Zamówień Publicznych ogłoszenia o wyniku postępowania albo 30 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 </w:t>
      </w:r>
    </w:p>
    <w:p w:rsidR="00405BDD" w:rsidRPr="006835D1" w:rsidRDefault="00405BDD" w:rsidP="000F1C99">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 xml:space="preserve">2) 6 miesięcy od dnia zawarcia umowy, jeżeli </w:t>
      </w:r>
      <w:r w:rsidR="00406BED" w:rsidRPr="006835D1">
        <w:rPr>
          <w:rFonts w:ascii="Calibri" w:hAnsi="Calibri" w:cs="Calibri"/>
          <w:sz w:val="22"/>
          <w:szCs w:val="22"/>
        </w:rPr>
        <w:t>Zamawia</w:t>
      </w:r>
      <w:r w:rsidRPr="006835D1">
        <w:rPr>
          <w:rFonts w:ascii="Calibri" w:hAnsi="Calibri" w:cs="Calibri"/>
          <w:sz w:val="22"/>
          <w:szCs w:val="22"/>
        </w:rPr>
        <w:t xml:space="preserve">jący: </w:t>
      </w:r>
    </w:p>
    <w:p w:rsidR="00405BDD" w:rsidRPr="006835D1" w:rsidRDefault="00405BDD" w:rsidP="000F1C99">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 xml:space="preserve">a) nie opublikował w Dzienniku Urzędowym Unii Europejskiej ogłoszenia o udzieleniu zamówienia albo </w:t>
      </w:r>
    </w:p>
    <w:p w:rsidR="00405BDD" w:rsidRPr="006835D1" w:rsidRDefault="00405BDD" w:rsidP="000F1C99">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 xml:space="preserve">b) opublikował w Dzienniku Urzędowym Unii Europejskiej ogłoszenie o udzieleniu zamówienia, które nie zawiera uzasadnienia udzielenia zamówienia w trybie negocjacji bez ogłoszenia albo zamówienia z wolnej ręki; </w:t>
      </w:r>
    </w:p>
    <w:p w:rsidR="00405BDD" w:rsidRPr="006835D1" w:rsidRDefault="00405BDD" w:rsidP="000F1C99">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 xml:space="preserve">3) miesiąca od dnia zawarcia umowy, jeżeli </w:t>
      </w:r>
      <w:r w:rsidR="00406BED" w:rsidRPr="006835D1">
        <w:rPr>
          <w:rFonts w:ascii="Calibri" w:hAnsi="Calibri" w:cs="Calibri"/>
          <w:sz w:val="22"/>
          <w:szCs w:val="22"/>
        </w:rPr>
        <w:t>Zamawia</w:t>
      </w:r>
      <w:r w:rsidRPr="006835D1">
        <w:rPr>
          <w:rFonts w:ascii="Calibri" w:hAnsi="Calibri" w:cs="Calibri"/>
          <w:sz w:val="22"/>
          <w:szCs w:val="22"/>
        </w:rPr>
        <w:t xml:space="preserve">jący: </w:t>
      </w:r>
    </w:p>
    <w:p w:rsidR="00405BDD" w:rsidRPr="006835D1" w:rsidRDefault="00405BDD" w:rsidP="000F1C99">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 xml:space="preserve">a) nie zamieścił w Biuletynie Zamówień Publicznych ogłoszenia o wyniku postępowania albo </w:t>
      </w:r>
    </w:p>
    <w:p w:rsidR="00405BDD" w:rsidRPr="006835D1" w:rsidRDefault="00405BDD" w:rsidP="000F1C99">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b) zamieścił w Biuletynie Zamówień Publicznych ogłoszenie o wyniku postępowania, które nie zawiera uzasadnienia udzielenia zamówienia w trybie negocjacji bez ogłoszenia albo zamówienia z wolnej ręki.</w:t>
      </w:r>
    </w:p>
    <w:p w:rsidR="00626CC6" w:rsidRPr="006835D1" w:rsidRDefault="00602F03" w:rsidP="002C40D2">
      <w:pPr>
        <w:autoSpaceDE w:val="0"/>
        <w:autoSpaceDN w:val="0"/>
        <w:adjustRightInd w:val="0"/>
        <w:spacing w:after="1"/>
        <w:jc w:val="both"/>
        <w:rPr>
          <w:rFonts w:ascii="Calibri" w:hAnsi="Calibri" w:cs="Calibri"/>
          <w:sz w:val="22"/>
          <w:szCs w:val="22"/>
        </w:rPr>
      </w:pPr>
      <w:r w:rsidRPr="006835D1">
        <w:rPr>
          <w:rFonts w:ascii="Calibri" w:hAnsi="Calibri" w:cs="Calibri"/>
          <w:sz w:val="22"/>
          <w:szCs w:val="22"/>
        </w:rPr>
        <w:t>9. Zgodnie z art. 579 ust. 1 na orzeczenie Izby oraz postanowienie Prezesa Izby, o którym mowa wart. 519 ust.1, stronom oraz uczestnikom postępowania odwoławcz</w:t>
      </w:r>
      <w:r w:rsidR="002C40D2" w:rsidRPr="006835D1">
        <w:rPr>
          <w:rFonts w:ascii="Calibri" w:hAnsi="Calibri" w:cs="Calibri"/>
          <w:sz w:val="22"/>
          <w:szCs w:val="22"/>
        </w:rPr>
        <w:t>ego przysługuje skarga do sądu.</w:t>
      </w:r>
    </w:p>
    <w:p w:rsidR="002C40D2" w:rsidRPr="006835D1" w:rsidRDefault="002C40D2" w:rsidP="008560AA">
      <w:pPr>
        <w:spacing w:line="260" w:lineRule="atLeast"/>
        <w:ind w:left="426" w:hanging="426"/>
        <w:rPr>
          <w:rFonts w:ascii="Calibri" w:eastAsia="Calibri" w:hAnsi="Calibri" w:cs="Calibri"/>
          <w:b/>
          <w:sz w:val="22"/>
          <w:szCs w:val="22"/>
          <w:lang w:eastAsia="en-US"/>
        </w:rPr>
      </w:pPr>
    </w:p>
    <w:p w:rsidR="00CD34A9" w:rsidRPr="006835D1" w:rsidRDefault="00CD34A9" w:rsidP="008560AA">
      <w:pPr>
        <w:spacing w:line="260" w:lineRule="atLeast"/>
        <w:ind w:left="426" w:hanging="426"/>
        <w:rPr>
          <w:rFonts w:ascii="Calibri" w:eastAsia="Calibri" w:hAnsi="Calibri" w:cs="Calibri"/>
          <w:b/>
          <w:sz w:val="22"/>
          <w:szCs w:val="22"/>
          <w:lang w:eastAsia="en-US"/>
        </w:rPr>
      </w:pPr>
      <w:r w:rsidRPr="006835D1">
        <w:rPr>
          <w:rFonts w:ascii="Calibri" w:eastAsia="Calibri" w:hAnsi="Calibri" w:cs="Calibri"/>
          <w:b/>
          <w:sz w:val="22"/>
          <w:szCs w:val="22"/>
          <w:lang w:eastAsia="en-US"/>
        </w:rPr>
        <w:t>XXII.  WYMAGANIA DOTYCZĄCE WADIUM</w:t>
      </w:r>
    </w:p>
    <w:p w:rsidR="00626CC6" w:rsidRPr="006835D1" w:rsidRDefault="00F86B4C" w:rsidP="002C40D2">
      <w:pPr>
        <w:spacing w:line="260" w:lineRule="atLeast"/>
        <w:ind w:left="426" w:hanging="426"/>
        <w:rPr>
          <w:rFonts w:ascii="Calibri" w:eastAsia="Calibri" w:hAnsi="Calibri" w:cs="Calibri"/>
          <w:sz w:val="22"/>
          <w:szCs w:val="22"/>
          <w:lang w:eastAsia="en-US"/>
        </w:rPr>
      </w:pPr>
      <w:r w:rsidRPr="006835D1">
        <w:rPr>
          <w:rFonts w:ascii="Calibri" w:eastAsia="Calibri" w:hAnsi="Calibri" w:cs="Calibri"/>
          <w:sz w:val="22"/>
          <w:szCs w:val="22"/>
          <w:lang w:eastAsia="en-US"/>
        </w:rPr>
        <w:t>Zamawiający nie wymaga wniesienia wadium w przedmiotowym postępowaniu.</w:t>
      </w:r>
    </w:p>
    <w:p w:rsidR="002C40D2" w:rsidRPr="006835D1" w:rsidRDefault="002C40D2" w:rsidP="00D668AF">
      <w:pPr>
        <w:spacing w:line="260" w:lineRule="atLeast"/>
        <w:jc w:val="both"/>
        <w:rPr>
          <w:rFonts w:ascii="Calibri" w:eastAsia="Calibri" w:hAnsi="Calibri" w:cs="Calibri"/>
          <w:b/>
          <w:sz w:val="22"/>
          <w:szCs w:val="22"/>
          <w:lang w:eastAsia="en-US"/>
        </w:rPr>
      </w:pPr>
    </w:p>
    <w:p w:rsidR="00F86B4C" w:rsidRPr="006835D1" w:rsidRDefault="001F445B" w:rsidP="00D668AF">
      <w:pPr>
        <w:spacing w:line="260" w:lineRule="atLeast"/>
        <w:jc w:val="both"/>
        <w:rPr>
          <w:rFonts w:ascii="Calibri" w:eastAsia="Calibri" w:hAnsi="Calibri" w:cs="Calibri"/>
          <w:b/>
          <w:sz w:val="22"/>
          <w:szCs w:val="22"/>
          <w:lang w:eastAsia="en-US"/>
        </w:rPr>
      </w:pPr>
      <w:r w:rsidRPr="006835D1">
        <w:rPr>
          <w:rFonts w:ascii="Calibri" w:eastAsia="Calibri" w:hAnsi="Calibri" w:cs="Calibri"/>
          <w:b/>
          <w:sz w:val="22"/>
          <w:szCs w:val="22"/>
          <w:lang w:eastAsia="en-US"/>
        </w:rPr>
        <w:t xml:space="preserve">XXIII. INFORMACJE </w:t>
      </w:r>
      <w:r w:rsidR="00195600" w:rsidRPr="006835D1">
        <w:rPr>
          <w:rFonts w:ascii="Calibri" w:eastAsia="Calibri" w:hAnsi="Calibri" w:cs="Calibri"/>
          <w:b/>
          <w:sz w:val="22"/>
          <w:szCs w:val="22"/>
          <w:lang w:eastAsia="en-US"/>
        </w:rPr>
        <w:t>DOTYCZĄCE ZABEZPIECZ</w:t>
      </w:r>
      <w:r w:rsidR="00C979D1" w:rsidRPr="006835D1">
        <w:rPr>
          <w:rFonts w:ascii="Calibri" w:eastAsia="Calibri" w:hAnsi="Calibri" w:cs="Calibri"/>
          <w:b/>
          <w:sz w:val="22"/>
          <w:szCs w:val="22"/>
          <w:lang w:eastAsia="en-US"/>
        </w:rPr>
        <w:t>ENIA NALEŻYTEGO WYKONANIA UMOWY</w:t>
      </w:r>
    </w:p>
    <w:p w:rsidR="00CC263D" w:rsidRPr="006835D1" w:rsidRDefault="00F86B4C" w:rsidP="00F86B4C">
      <w:pPr>
        <w:spacing w:line="260" w:lineRule="atLeast"/>
        <w:jc w:val="both"/>
        <w:rPr>
          <w:rFonts w:ascii="Calibri" w:eastAsia="Calibri" w:hAnsi="Calibri" w:cs="Calibri"/>
          <w:sz w:val="22"/>
          <w:szCs w:val="22"/>
          <w:lang w:eastAsia="en-US"/>
        </w:rPr>
      </w:pPr>
      <w:r w:rsidRPr="006835D1">
        <w:rPr>
          <w:rFonts w:ascii="Calibri" w:eastAsia="Calibri" w:hAnsi="Calibri" w:cs="Calibri"/>
          <w:sz w:val="22"/>
          <w:szCs w:val="22"/>
          <w:lang w:eastAsia="en-US"/>
        </w:rPr>
        <w:t>Zamawiający nie wymaga od wybranego Wykonawcy wniesienia zabezpiecze</w:t>
      </w:r>
      <w:r w:rsidR="00E87FE5" w:rsidRPr="006835D1">
        <w:rPr>
          <w:rFonts w:ascii="Calibri" w:eastAsia="Calibri" w:hAnsi="Calibri" w:cs="Calibri"/>
          <w:sz w:val="22"/>
          <w:szCs w:val="22"/>
          <w:lang w:eastAsia="en-US"/>
        </w:rPr>
        <w:t>nia należytego wykonania umowy.</w:t>
      </w:r>
    </w:p>
    <w:p w:rsidR="00626CC6" w:rsidRPr="006835D1" w:rsidRDefault="00626CC6" w:rsidP="008560AA">
      <w:pPr>
        <w:spacing w:line="260" w:lineRule="atLeast"/>
        <w:jc w:val="both"/>
        <w:rPr>
          <w:rFonts w:ascii="Calibri" w:eastAsia="Calibri" w:hAnsi="Calibri" w:cs="Calibri"/>
          <w:b/>
          <w:sz w:val="22"/>
          <w:szCs w:val="22"/>
          <w:lang w:eastAsia="en-US"/>
        </w:rPr>
      </w:pPr>
    </w:p>
    <w:p w:rsidR="00F707C9" w:rsidRPr="006835D1" w:rsidRDefault="00F22369" w:rsidP="008560AA">
      <w:pPr>
        <w:spacing w:line="260" w:lineRule="atLeast"/>
        <w:jc w:val="both"/>
        <w:rPr>
          <w:rFonts w:ascii="Calibri" w:eastAsia="Calibri" w:hAnsi="Calibri" w:cs="Calibri"/>
          <w:b/>
          <w:sz w:val="22"/>
          <w:szCs w:val="22"/>
          <w:lang w:eastAsia="en-US"/>
        </w:rPr>
      </w:pPr>
      <w:r w:rsidRPr="006835D1">
        <w:rPr>
          <w:rFonts w:ascii="Calibri" w:eastAsia="Calibri" w:hAnsi="Calibri" w:cs="Calibri"/>
          <w:b/>
          <w:sz w:val="22"/>
          <w:szCs w:val="22"/>
          <w:lang w:eastAsia="en-US"/>
        </w:rPr>
        <w:t xml:space="preserve">XXIV.INFORMACJE DOTYCZĄCE OFERT WARIANTOWYCH </w:t>
      </w:r>
    </w:p>
    <w:p w:rsidR="00626CC6" w:rsidRPr="006835D1" w:rsidRDefault="00406BED" w:rsidP="002C40D2">
      <w:pPr>
        <w:jc w:val="both"/>
        <w:rPr>
          <w:rFonts w:ascii="Calibri" w:hAnsi="Calibri" w:cs="Calibri"/>
          <w:sz w:val="22"/>
          <w:szCs w:val="22"/>
        </w:rPr>
      </w:pPr>
      <w:r w:rsidRPr="006835D1">
        <w:rPr>
          <w:rFonts w:ascii="Calibri" w:hAnsi="Calibri" w:cs="Calibri"/>
          <w:sz w:val="22"/>
          <w:szCs w:val="22"/>
        </w:rPr>
        <w:t>Zamawia</w:t>
      </w:r>
      <w:r w:rsidR="00F707C9" w:rsidRPr="006835D1">
        <w:rPr>
          <w:rFonts w:ascii="Calibri" w:hAnsi="Calibri" w:cs="Calibri"/>
          <w:sz w:val="22"/>
          <w:szCs w:val="22"/>
        </w:rPr>
        <w:t>jący nie dopuszcz</w:t>
      </w:r>
      <w:r w:rsidR="00E87FE5" w:rsidRPr="006835D1">
        <w:rPr>
          <w:rFonts w:ascii="Calibri" w:hAnsi="Calibri" w:cs="Calibri"/>
          <w:sz w:val="22"/>
          <w:szCs w:val="22"/>
        </w:rPr>
        <w:t>a składania ofert wariantowych.</w:t>
      </w:r>
    </w:p>
    <w:p w:rsidR="002C40D2" w:rsidRPr="006835D1" w:rsidRDefault="002C40D2" w:rsidP="008560AA">
      <w:pPr>
        <w:spacing w:line="260" w:lineRule="atLeast"/>
        <w:jc w:val="both"/>
        <w:rPr>
          <w:rFonts w:ascii="Calibri" w:eastAsia="Calibri" w:hAnsi="Calibri" w:cs="Calibri"/>
          <w:b/>
          <w:sz w:val="22"/>
          <w:szCs w:val="22"/>
          <w:lang w:eastAsia="en-US"/>
        </w:rPr>
      </w:pPr>
    </w:p>
    <w:p w:rsidR="00F22369" w:rsidRPr="006835D1" w:rsidRDefault="00F22369" w:rsidP="008560AA">
      <w:pPr>
        <w:spacing w:line="260" w:lineRule="atLeast"/>
        <w:jc w:val="both"/>
        <w:rPr>
          <w:rFonts w:ascii="Calibri" w:eastAsia="Calibri" w:hAnsi="Calibri" w:cs="Calibri"/>
          <w:b/>
          <w:sz w:val="22"/>
          <w:szCs w:val="22"/>
          <w:lang w:eastAsia="en-US"/>
        </w:rPr>
      </w:pPr>
      <w:r w:rsidRPr="006835D1">
        <w:rPr>
          <w:rFonts w:ascii="Calibri" w:eastAsia="Calibri" w:hAnsi="Calibri" w:cs="Calibri"/>
          <w:b/>
          <w:sz w:val="22"/>
          <w:szCs w:val="22"/>
          <w:lang w:eastAsia="en-US"/>
        </w:rPr>
        <w:t>XXV. INFORMACJE DOTYCZĄCE ZWARCIA UMOWY RAMOWEJ</w:t>
      </w:r>
    </w:p>
    <w:p w:rsidR="00626CC6" w:rsidRPr="006835D1" w:rsidRDefault="00406BED" w:rsidP="002C40D2">
      <w:pPr>
        <w:jc w:val="both"/>
        <w:rPr>
          <w:rFonts w:ascii="Calibri" w:hAnsi="Calibri" w:cs="Calibri"/>
          <w:sz w:val="22"/>
          <w:szCs w:val="22"/>
        </w:rPr>
      </w:pPr>
      <w:r w:rsidRPr="006835D1">
        <w:rPr>
          <w:rFonts w:ascii="Calibri" w:hAnsi="Calibri" w:cs="Calibri"/>
          <w:sz w:val="22"/>
          <w:szCs w:val="22"/>
        </w:rPr>
        <w:t>Zamawia</w:t>
      </w:r>
      <w:r w:rsidR="00F707C9" w:rsidRPr="006835D1">
        <w:rPr>
          <w:rFonts w:ascii="Calibri" w:hAnsi="Calibri" w:cs="Calibri"/>
          <w:sz w:val="22"/>
          <w:szCs w:val="22"/>
        </w:rPr>
        <w:t>jący nie prze</w:t>
      </w:r>
      <w:r w:rsidR="00E87FE5" w:rsidRPr="006835D1">
        <w:rPr>
          <w:rFonts w:ascii="Calibri" w:hAnsi="Calibri" w:cs="Calibri"/>
          <w:sz w:val="22"/>
          <w:szCs w:val="22"/>
        </w:rPr>
        <w:t xml:space="preserve">widuje zawarcia umowy ramowej. </w:t>
      </w:r>
    </w:p>
    <w:p w:rsidR="002C40D2" w:rsidRPr="006835D1" w:rsidRDefault="002C40D2" w:rsidP="00C979D1">
      <w:pPr>
        <w:spacing w:line="260" w:lineRule="atLeast"/>
        <w:jc w:val="both"/>
        <w:rPr>
          <w:rFonts w:ascii="Calibri" w:eastAsia="Calibri" w:hAnsi="Calibri" w:cs="Calibri"/>
          <w:b/>
          <w:sz w:val="22"/>
          <w:szCs w:val="22"/>
          <w:lang w:eastAsia="en-US"/>
        </w:rPr>
      </w:pPr>
    </w:p>
    <w:p w:rsidR="00B50E82" w:rsidRPr="006835D1" w:rsidRDefault="00F22369" w:rsidP="00C979D1">
      <w:pPr>
        <w:spacing w:line="260" w:lineRule="atLeast"/>
        <w:jc w:val="both"/>
        <w:rPr>
          <w:rFonts w:ascii="Calibri" w:eastAsia="Calibri" w:hAnsi="Calibri" w:cs="Calibri"/>
          <w:b/>
          <w:sz w:val="22"/>
          <w:szCs w:val="22"/>
          <w:lang w:eastAsia="en-US"/>
        </w:rPr>
      </w:pPr>
      <w:r w:rsidRPr="006835D1">
        <w:rPr>
          <w:rFonts w:ascii="Calibri" w:eastAsia="Calibri" w:hAnsi="Calibri" w:cs="Calibri"/>
          <w:b/>
          <w:sz w:val="22"/>
          <w:szCs w:val="22"/>
          <w:lang w:eastAsia="en-US"/>
        </w:rPr>
        <w:t xml:space="preserve">XXVI. INFORMACJE O PRZEWIDYWANYCH ZAMÓWIENIACH, O KTÓRYCH MOWA W ART. 214 UST. 1 PKT. 7 I 8, JEŻELI ZAMWIAJĄCY PRZEWIDUJE UDZIELENIE TAKICH ZAMÓWIEŃ. </w:t>
      </w:r>
    </w:p>
    <w:p w:rsidR="00626CC6" w:rsidRPr="006835D1" w:rsidRDefault="00406BED" w:rsidP="00C979D1">
      <w:pPr>
        <w:spacing w:line="260" w:lineRule="atLeast"/>
        <w:jc w:val="both"/>
        <w:rPr>
          <w:rFonts w:ascii="Calibri" w:eastAsia="Calibri" w:hAnsi="Calibri" w:cs="Calibri"/>
          <w:sz w:val="22"/>
          <w:szCs w:val="22"/>
          <w:lang w:eastAsia="en-US"/>
        </w:rPr>
      </w:pPr>
      <w:r w:rsidRPr="006835D1">
        <w:rPr>
          <w:rFonts w:ascii="Calibri" w:eastAsia="Calibri" w:hAnsi="Calibri" w:cs="Calibri"/>
          <w:sz w:val="22"/>
          <w:szCs w:val="22"/>
          <w:lang w:eastAsia="en-US"/>
        </w:rPr>
        <w:t>Zamawia</w:t>
      </w:r>
      <w:r w:rsidR="005B2EB1" w:rsidRPr="006835D1">
        <w:rPr>
          <w:rFonts w:ascii="Calibri" w:eastAsia="Calibri" w:hAnsi="Calibri" w:cs="Calibri"/>
          <w:sz w:val="22"/>
          <w:szCs w:val="22"/>
          <w:lang w:eastAsia="en-US"/>
        </w:rPr>
        <w:t>jący nie przewiduje zamówień, o któryc</w:t>
      </w:r>
      <w:r w:rsidR="00E87FE5" w:rsidRPr="006835D1">
        <w:rPr>
          <w:rFonts w:ascii="Calibri" w:eastAsia="Calibri" w:hAnsi="Calibri" w:cs="Calibri"/>
          <w:sz w:val="22"/>
          <w:szCs w:val="22"/>
          <w:lang w:eastAsia="en-US"/>
        </w:rPr>
        <w:t>h mowa w art. 214 ust. 1 pkt 8.</w:t>
      </w:r>
    </w:p>
    <w:p w:rsidR="002C40D2" w:rsidRPr="006835D1" w:rsidRDefault="002C40D2" w:rsidP="00C979D1">
      <w:pPr>
        <w:spacing w:line="260" w:lineRule="atLeast"/>
        <w:jc w:val="both"/>
        <w:rPr>
          <w:rFonts w:ascii="Calibri" w:eastAsia="Calibri" w:hAnsi="Calibri" w:cs="Calibri"/>
          <w:b/>
          <w:sz w:val="22"/>
          <w:szCs w:val="22"/>
          <w:lang w:eastAsia="en-US"/>
        </w:rPr>
      </w:pPr>
    </w:p>
    <w:p w:rsidR="00F22369" w:rsidRPr="006835D1" w:rsidRDefault="00F22369" w:rsidP="00C979D1">
      <w:pPr>
        <w:spacing w:line="260" w:lineRule="atLeast"/>
        <w:jc w:val="both"/>
        <w:rPr>
          <w:rFonts w:ascii="Calibri" w:eastAsia="Calibri" w:hAnsi="Calibri" w:cs="Calibri"/>
          <w:b/>
          <w:sz w:val="22"/>
          <w:szCs w:val="22"/>
          <w:lang w:eastAsia="en-US"/>
        </w:rPr>
      </w:pPr>
      <w:r w:rsidRPr="006835D1">
        <w:rPr>
          <w:rFonts w:ascii="Calibri" w:eastAsia="Calibri" w:hAnsi="Calibri" w:cs="Calibri"/>
          <w:b/>
          <w:sz w:val="22"/>
          <w:szCs w:val="22"/>
          <w:lang w:eastAsia="en-US"/>
        </w:rPr>
        <w:t>XXVII. INFORMACJE DOTYCZĄCE WIZJI LOAKLNEJ</w:t>
      </w:r>
    </w:p>
    <w:p w:rsidR="00432C4B" w:rsidRPr="006835D1" w:rsidRDefault="00406BED" w:rsidP="00C979D1">
      <w:pPr>
        <w:spacing w:line="260" w:lineRule="atLeast"/>
        <w:jc w:val="both"/>
        <w:rPr>
          <w:rFonts w:ascii="Calibri" w:eastAsia="Calibri" w:hAnsi="Calibri" w:cs="Calibri"/>
          <w:sz w:val="22"/>
          <w:szCs w:val="22"/>
          <w:lang w:eastAsia="en-US"/>
        </w:rPr>
      </w:pPr>
      <w:r w:rsidRPr="006835D1">
        <w:rPr>
          <w:rFonts w:ascii="Calibri" w:eastAsia="Calibri" w:hAnsi="Calibri" w:cs="Calibri"/>
          <w:sz w:val="22"/>
          <w:szCs w:val="22"/>
          <w:lang w:eastAsia="en-US"/>
        </w:rPr>
        <w:t>Zamawia</w:t>
      </w:r>
      <w:r w:rsidR="00F707C9" w:rsidRPr="006835D1">
        <w:rPr>
          <w:rFonts w:ascii="Calibri" w:eastAsia="Calibri" w:hAnsi="Calibri" w:cs="Calibri"/>
          <w:sz w:val="22"/>
          <w:szCs w:val="22"/>
          <w:lang w:eastAsia="en-US"/>
        </w:rPr>
        <w:t xml:space="preserve">jący nie przewiduje przeprowadzenia wizji lokalnej. </w:t>
      </w:r>
    </w:p>
    <w:p w:rsidR="002C40D2" w:rsidRPr="006835D1" w:rsidRDefault="002C40D2" w:rsidP="00C979D1">
      <w:pPr>
        <w:spacing w:line="260" w:lineRule="atLeast"/>
        <w:jc w:val="both"/>
        <w:rPr>
          <w:rFonts w:ascii="Calibri" w:eastAsia="Calibri" w:hAnsi="Calibri" w:cs="Calibri"/>
          <w:b/>
          <w:sz w:val="22"/>
          <w:szCs w:val="22"/>
          <w:lang w:eastAsia="en-US"/>
        </w:rPr>
      </w:pPr>
    </w:p>
    <w:p w:rsidR="00F22369" w:rsidRPr="006835D1" w:rsidRDefault="008560AA" w:rsidP="00C979D1">
      <w:pPr>
        <w:spacing w:line="260" w:lineRule="atLeast"/>
        <w:jc w:val="both"/>
        <w:rPr>
          <w:rFonts w:ascii="Calibri" w:eastAsia="Calibri" w:hAnsi="Calibri" w:cs="Calibri"/>
          <w:b/>
          <w:sz w:val="22"/>
          <w:szCs w:val="22"/>
          <w:lang w:eastAsia="en-US"/>
        </w:rPr>
      </w:pPr>
      <w:r w:rsidRPr="006835D1">
        <w:rPr>
          <w:rFonts w:ascii="Calibri" w:eastAsia="Calibri" w:hAnsi="Calibri" w:cs="Calibri"/>
          <w:b/>
          <w:sz w:val="22"/>
          <w:szCs w:val="22"/>
          <w:lang w:eastAsia="en-US"/>
        </w:rPr>
        <w:t xml:space="preserve">XXVIII. </w:t>
      </w:r>
      <w:r w:rsidR="00F22369" w:rsidRPr="006835D1">
        <w:rPr>
          <w:rFonts w:ascii="Calibri" w:eastAsia="Calibri" w:hAnsi="Calibri" w:cs="Calibri"/>
          <w:b/>
          <w:sz w:val="22"/>
          <w:szCs w:val="22"/>
          <w:lang w:eastAsia="en-US"/>
        </w:rPr>
        <w:t>INFORMACJE DOTYCZĄCE WALUT OBCYCH</w:t>
      </w:r>
    </w:p>
    <w:p w:rsidR="005B2EB1" w:rsidRPr="006835D1" w:rsidRDefault="00406BED" w:rsidP="00C979D1">
      <w:pPr>
        <w:spacing w:line="260" w:lineRule="atLeast"/>
        <w:jc w:val="both"/>
        <w:rPr>
          <w:rFonts w:ascii="Calibri" w:eastAsia="Calibri" w:hAnsi="Calibri" w:cs="Calibri"/>
          <w:sz w:val="22"/>
          <w:szCs w:val="22"/>
          <w:lang w:eastAsia="en-US"/>
        </w:rPr>
      </w:pPr>
      <w:r w:rsidRPr="006835D1">
        <w:rPr>
          <w:rFonts w:ascii="Calibri" w:eastAsia="Calibri" w:hAnsi="Calibri" w:cs="Calibri"/>
          <w:sz w:val="22"/>
          <w:szCs w:val="22"/>
          <w:lang w:eastAsia="en-US"/>
        </w:rPr>
        <w:t>Zamawia</w:t>
      </w:r>
      <w:r w:rsidR="005B2EB1" w:rsidRPr="006835D1">
        <w:rPr>
          <w:rFonts w:ascii="Calibri" w:eastAsia="Calibri" w:hAnsi="Calibri" w:cs="Calibri"/>
          <w:sz w:val="22"/>
          <w:szCs w:val="22"/>
          <w:lang w:eastAsia="en-US"/>
        </w:rPr>
        <w:t xml:space="preserve">jący nie wyraża zgody na prowadzenie rozliczeń między stronami w walutach obcych. Wszelkie rozliczenia między </w:t>
      </w:r>
      <w:r w:rsidRPr="006835D1">
        <w:rPr>
          <w:rFonts w:ascii="Calibri" w:eastAsia="Calibri" w:hAnsi="Calibri" w:cs="Calibri"/>
          <w:sz w:val="22"/>
          <w:szCs w:val="22"/>
          <w:lang w:eastAsia="en-US"/>
        </w:rPr>
        <w:t>Zamawia</w:t>
      </w:r>
      <w:r w:rsidR="005B2EB1" w:rsidRPr="006835D1">
        <w:rPr>
          <w:rFonts w:ascii="Calibri" w:eastAsia="Calibri" w:hAnsi="Calibri" w:cs="Calibri"/>
          <w:sz w:val="22"/>
          <w:szCs w:val="22"/>
          <w:lang w:eastAsia="en-US"/>
        </w:rPr>
        <w:t>jącym, a </w:t>
      </w:r>
      <w:r w:rsidR="00B57382" w:rsidRPr="006835D1">
        <w:rPr>
          <w:rFonts w:ascii="Calibri" w:eastAsia="Calibri" w:hAnsi="Calibri" w:cs="Calibri"/>
          <w:sz w:val="22"/>
          <w:szCs w:val="22"/>
          <w:lang w:eastAsia="en-US"/>
        </w:rPr>
        <w:t>Wykonawc</w:t>
      </w:r>
      <w:r w:rsidR="005B2EB1" w:rsidRPr="006835D1">
        <w:rPr>
          <w:rFonts w:ascii="Calibri" w:eastAsia="Calibri" w:hAnsi="Calibri" w:cs="Calibri"/>
          <w:sz w:val="22"/>
          <w:szCs w:val="22"/>
          <w:lang w:eastAsia="en-US"/>
        </w:rPr>
        <w:t>ą związane z realizacją zamówienia dokonywane będą w złotych polskich (PLN).</w:t>
      </w:r>
    </w:p>
    <w:p w:rsidR="00626CC6" w:rsidRPr="006835D1" w:rsidRDefault="005B2EB1" w:rsidP="00C979D1">
      <w:pPr>
        <w:spacing w:line="260" w:lineRule="atLeast"/>
        <w:jc w:val="both"/>
        <w:rPr>
          <w:rFonts w:ascii="Calibri" w:eastAsia="Calibri" w:hAnsi="Calibri" w:cs="Calibri"/>
          <w:sz w:val="22"/>
          <w:szCs w:val="22"/>
          <w:lang w:eastAsia="en-US"/>
        </w:rPr>
      </w:pPr>
      <w:r w:rsidRPr="006835D1">
        <w:rPr>
          <w:rFonts w:ascii="Calibri" w:eastAsia="Calibri" w:hAnsi="Calibri" w:cs="Calibri"/>
          <w:sz w:val="22"/>
          <w:szCs w:val="22"/>
          <w:lang w:eastAsia="en-US"/>
        </w:rPr>
        <w:t xml:space="preserve">Dla potrzeb oceny spełniania warunku określonego powyżej, jeśli wartości zostaną podane w walutach innych niż PLN, </w:t>
      </w:r>
      <w:r w:rsidR="00406BED" w:rsidRPr="006835D1">
        <w:rPr>
          <w:rFonts w:ascii="Calibri" w:eastAsia="Calibri" w:hAnsi="Calibri" w:cs="Calibri"/>
          <w:sz w:val="22"/>
          <w:szCs w:val="22"/>
          <w:lang w:eastAsia="en-US"/>
        </w:rPr>
        <w:t>Zamawia</w:t>
      </w:r>
      <w:r w:rsidRPr="006835D1">
        <w:rPr>
          <w:rFonts w:ascii="Calibri" w:eastAsia="Calibri" w:hAnsi="Calibri" w:cs="Calibri"/>
          <w:sz w:val="22"/>
          <w:szCs w:val="22"/>
          <w:lang w:eastAsia="en-US"/>
        </w:rPr>
        <w:t xml:space="preserve">jący przyjmie średni kurs PLN do tej waluty publikowany przez Narodowy Bank Polski na dzień </w:t>
      </w:r>
      <w:r w:rsidRPr="006835D1">
        <w:rPr>
          <w:rFonts w:ascii="Calibri" w:eastAsia="Calibri" w:hAnsi="Calibri" w:cs="Calibri"/>
          <w:sz w:val="22"/>
          <w:szCs w:val="22"/>
          <w:lang w:eastAsia="en-US"/>
        </w:rPr>
        <w:lastRenderedPageBreak/>
        <w:t>opublikowania ogłoszenia w Dzienniku Urzędowym Unii Europejskiej. Jeżeli w dniu publikacji ogłoszenia o zamówieniu w Dzienniku Urzędowym Unii Europejskiej NBP nie publikuje średniego kursu danej waluty, za podstawę przeliczenia przyjmuje się średni kurs waluty publikowany pierwszego dnia, po dniu publikacji ogłoszenia o zamówieniu w Dzienniku Urzędowym Unii Europejskiej, w k</w:t>
      </w:r>
      <w:r w:rsidR="00E87FE5" w:rsidRPr="006835D1">
        <w:rPr>
          <w:rFonts w:ascii="Calibri" w:eastAsia="Calibri" w:hAnsi="Calibri" w:cs="Calibri"/>
          <w:sz w:val="22"/>
          <w:szCs w:val="22"/>
          <w:lang w:eastAsia="en-US"/>
        </w:rPr>
        <w:t>tórym zostanie on opublikowany.</w:t>
      </w:r>
    </w:p>
    <w:p w:rsidR="002C40D2" w:rsidRPr="006835D1" w:rsidRDefault="002C40D2" w:rsidP="00C979D1">
      <w:pPr>
        <w:spacing w:line="260" w:lineRule="atLeast"/>
        <w:jc w:val="both"/>
        <w:rPr>
          <w:rFonts w:ascii="Calibri" w:eastAsia="Calibri" w:hAnsi="Calibri" w:cs="Calibri"/>
          <w:b/>
          <w:sz w:val="22"/>
          <w:szCs w:val="22"/>
          <w:lang w:eastAsia="en-US"/>
        </w:rPr>
      </w:pPr>
    </w:p>
    <w:p w:rsidR="00B50E82" w:rsidRPr="006835D1" w:rsidRDefault="008560AA" w:rsidP="00C979D1">
      <w:pPr>
        <w:spacing w:line="260" w:lineRule="atLeast"/>
        <w:jc w:val="both"/>
        <w:rPr>
          <w:rFonts w:ascii="Calibri" w:eastAsia="Calibri" w:hAnsi="Calibri" w:cs="Calibri"/>
          <w:b/>
          <w:sz w:val="22"/>
          <w:szCs w:val="22"/>
          <w:lang w:eastAsia="en-US"/>
        </w:rPr>
      </w:pPr>
      <w:r w:rsidRPr="006835D1">
        <w:rPr>
          <w:rFonts w:ascii="Calibri" w:eastAsia="Calibri" w:hAnsi="Calibri" w:cs="Calibri"/>
          <w:b/>
          <w:sz w:val="22"/>
          <w:szCs w:val="22"/>
          <w:lang w:eastAsia="en-US"/>
        </w:rPr>
        <w:t xml:space="preserve">XXIX. </w:t>
      </w:r>
      <w:r w:rsidR="00F22369" w:rsidRPr="006835D1">
        <w:rPr>
          <w:rFonts w:ascii="Calibri" w:eastAsia="Calibri" w:hAnsi="Calibri" w:cs="Calibri"/>
          <w:b/>
          <w:sz w:val="22"/>
          <w:szCs w:val="22"/>
          <w:lang w:eastAsia="en-US"/>
        </w:rPr>
        <w:t xml:space="preserve">INFORMACJE DOTYCZĄCE ZASTOSOWANIA AUKCJI ELEKTRONICZNEJ </w:t>
      </w:r>
    </w:p>
    <w:p w:rsidR="00626CC6" w:rsidRPr="006835D1" w:rsidRDefault="00406BED" w:rsidP="002C40D2">
      <w:pPr>
        <w:spacing w:line="260" w:lineRule="atLeast"/>
        <w:jc w:val="both"/>
        <w:rPr>
          <w:rFonts w:ascii="Calibri" w:eastAsia="Calibri" w:hAnsi="Calibri" w:cs="Calibri"/>
          <w:sz w:val="22"/>
          <w:szCs w:val="22"/>
          <w:lang w:eastAsia="en-US"/>
        </w:rPr>
      </w:pPr>
      <w:r w:rsidRPr="006835D1">
        <w:rPr>
          <w:rFonts w:ascii="Calibri" w:eastAsia="Calibri" w:hAnsi="Calibri" w:cs="Calibri"/>
          <w:sz w:val="22"/>
          <w:szCs w:val="22"/>
          <w:lang w:eastAsia="en-US"/>
        </w:rPr>
        <w:t>Zamawia</w:t>
      </w:r>
      <w:r w:rsidR="00B50E82" w:rsidRPr="006835D1">
        <w:rPr>
          <w:rFonts w:ascii="Calibri" w:eastAsia="Calibri" w:hAnsi="Calibri" w:cs="Calibri"/>
          <w:sz w:val="22"/>
          <w:szCs w:val="22"/>
          <w:lang w:eastAsia="en-US"/>
        </w:rPr>
        <w:t xml:space="preserve">jący nie przewiduje zastosowania aukcji elektronicznej. </w:t>
      </w:r>
    </w:p>
    <w:p w:rsidR="002C40D2" w:rsidRPr="006835D1" w:rsidRDefault="002C40D2" w:rsidP="002A04C0">
      <w:pPr>
        <w:jc w:val="both"/>
        <w:rPr>
          <w:rFonts w:ascii="Calibri" w:eastAsia="Calibri" w:hAnsi="Calibri" w:cs="Calibri"/>
          <w:b/>
          <w:sz w:val="22"/>
          <w:szCs w:val="22"/>
          <w:lang w:eastAsia="en-US"/>
        </w:rPr>
      </w:pPr>
    </w:p>
    <w:p w:rsidR="00F22369" w:rsidRPr="006835D1" w:rsidRDefault="008560AA" w:rsidP="002A04C0">
      <w:pPr>
        <w:jc w:val="both"/>
        <w:rPr>
          <w:rFonts w:ascii="Calibri" w:eastAsia="Calibri" w:hAnsi="Calibri" w:cs="Calibri"/>
          <w:b/>
          <w:sz w:val="22"/>
          <w:szCs w:val="22"/>
          <w:lang w:eastAsia="en-US"/>
        </w:rPr>
      </w:pPr>
      <w:r w:rsidRPr="006835D1">
        <w:rPr>
          <w:rFonts w:ascii="Calibri" w:eastAsia="Calibri" w:hAnsi="Calibri" w:cs="Calibri"/>
          <w:b/>
          <w:sz w:val="22"/>
          <w:szCs w:val="22"/>
          <w:lang w:eastAsia="en-US"/>
        </w:rPr>
        <w:t xml:space="preserve">XXX. </w:t>
      </w:r>
      <w:r w:rsidR="00F22369" w:rsidRPr="006835D1">
        <w:rPr>
          <w:rFonts w:ascii="Calibri" w:eastAsia="Calibri" w:hAnsi="Calibri" w:cs="Calibri"/>
          <w:b/>
          <w:sz w:val="22"/>
          <w:szCs w:val="22"/>
          <w:lang w:eastAsia="en-US"/>
        </w:rPr>
        <w:t>INFORMACJE DOTYCZĄCE ZWRO</w:t>
      </w:r>
      <w:r w:rsidR="001F57A9" w:rsidRPr="006835D1">
        <w:rPr>
          <w:rFonts w:ascii="Calibri" w:eastAsia="Calibri" w:hAnsi="Calibri" w:cs="Calibri"/>
          <w:b/>
          <w:sz w:val="22"/>
          <w:szCs w:val="22"/>
          <w:lang w:eastAsia="en-US"/>
        </w:rPr>
        <w:t>T</w:t>
      </w:r>
      <w:r w:rsidR="00F22369" w:rsidRPr="006835D1">
        <w:rPr>
          <w:rFonts w:ascii="Calibri" w:eastAsia="Calibri" w:hAnsi="Calibri" w:cs="Calibri"/>
          <w:b/>
          <w:sz w:val="22"/>
          <w:szCs w:val="22"/>
          <w:lang w:eastAsia="en-US"/>
        </w:rPr>
        <w:t>U KOSZTÓW UDZIAŁU W POSTĘPOWANIU</w:t>
      </w:r>
    </w:p>
    <w:p w:rsidR="00626CC6" w:rsidRPr="006835D1" w:rsidRDefault="00406BED" w:rsidP="008560AA">
      <w:pPr>
        <w:jc w:val="both"/>
        <w:rPr>
          <w:rFonts w:ascii="Calibri" w:hAnsi="Calibri" w:cs="Calibri"/>
          <w:bCs/>
          <w:sz w:val="22"/>
          <w:szCs w:val="22"/>
        </w:rPr>
      </w:pPr>
      <w:r w:rsidRPr="006835D1">
        <w:rPr>
          <w:rFonts w:ascii="Calibri" w:hAnsi="Calibri" w:cs="Calibri"/>
          <w:bCs/>
          <w:sz w:val="22"/>
          <w:szCs w:val="22"/>
        </w:rPr>
        <w:t>Zamawia</w:t>
      </w:r>
      <w:r w:rsidR="004C38C1" w:rsidRPr="006835D1">
        <w:rPr>
          <w:rFonts w:ascii="Calibri" w:hAnsi="Calibri" w:cs="Calibri"/>
          <w:bCs/>
          <w:sz w:val="22"/>
          <w:szCs w:val="22"/>
        </w:rPr>
        <w:t>jący nie przewiduje zwrotu kosztów udziału w postępowaniu.</w:t>
      </w:r>
    </w:p>
    <w:p w:rsidR="002C40D2" w:rsidRPr="006835D1" w:rsidRDefault="002C40D2" w:rsidP="008560AA">
      <w:pPr>
        <w:jc w:val="both"/>
        <w:rPr>
          <w:rFonts w:ascii="Calibri" w:eastAsia="Calibri" w:hAnsi="Calibri" w:cs="Calibri"/>
          <w:b/>
          <w:sz w:val="22"/>
          <w:szCs w:val="22"/>
          <w:lang w:eastAsia="en-US"/>
        </w:rPr>
      </w:pPr>
    </w:p>
    <w:p w:rsidR="00F22369" w:rsidRPr="006835D1" w:rsidRDefault="008560AA" w:rsidP="008560AA">
      <w:pPr>
        <w:jc w:val="both"/>
        <w:rPr>
          <w:rFonts w:ascii="Calibri" w:eastAsia="Calibri" w:hAnsi="Calibri" w:cs="Calibri"/>
          <w:b/>
          <w:sz w:val="22"/>
          <w:szCs w:val="22"/>
          <w:lang w:eastAsia="en-US"/>
        </w:rPr>
      </w:pPr>
      <w:r w:rsidRPr="006835D1">
        <w:rPr>
          <w:rFonts w:ascii="Calibri" w:eastAsia="Calibri" w:hAnsi="Calibri" w:cs="Calibri"/>
          <w:b/>
          <w:sz w:val="22"/>
          <w:szCs w:val="22"/>
          <w:lang w:eastAsia="en-US"/>
        </w:rPr>
        <w:t>XXXI.</w:t>
      </w:r>
      <w:r w:rsidR="00F22369" w:rsidRPr="006835D1">
        <w:rPr>
          <w:rFonts w:ascii="Calibri" w:eastAsia="Calibri" w:hAnsi="Calibri" w:cs="Calibri"/>
          <w:b/>
          <w:sz w:val="22"/>
          <w:szCs w:val="22"/>
          <w:lang w:eastAsia="en-US"/>
        </w:rPr>
        <w:t xml:space="preserve">WYMAGANIA W ZAKRESIE ZATRUDNIENIA ART. </w:t>
      </w:r>
      <w:r w:rsidR="008260C8" w:rsidRPr="006835D1">
        <w:rPr>
          <w:rFonts w:ascii="Calibri" w:eastAsia="Calibri" w:hAnsi="Calibri" w:cs="Calibri"/>
          <w:b/>
          <w:sz w:val="22"/>
          <w:szCs w:val="22"/>
          <w:lang w:eastAsia="en-US"/>
        </w:rPr>
        <w:t xml:space="preserve">95  I </w:t>
      </w:r>
      <w:r w:rsidR="00F22369" w:rsidRPr="006835D1">
        <w:rPr>
          <w:rFonts w:ascii="Calibri" w:eastAsia="Calibri" w:hAnsi="Calibri" w:cs="Calibri"/>
          <w:b/>
          <w:sz w:val="22"/>
          <w:szCs w:val="22"/>
          <w:lang w:eastAsia="en-US"/>
        </w:rPr>
        <w:t>96 USTAWY</w:t>
      </w:r>
    </w:p>
    <w:p w:rsidR="00626CC6" w:rsidRPr="006835D1" w:rsidRDefault="00F86B4C" w:rsidP="002C40D2">
      <w:pPr>
        <w:spacing w:line="276" w:lineRule="auto"/>
        <w:jc w:val="both"/>
        <w:rPr>
          <w:rFonts w:ascii="Calibri" w:eastAsia="Times New Roman" w:hAnsi="Calibri" w:cs="Calibri"/>
          <w:sz w:val="22"/>
          <w:szCs w:val="22"/>
        </w:rPr>
      </w:pPr>
      <w:r w:rsidRPr="006835D1">
        <w:rPr>
          <w:rFonts w:ascii="Calibri" w:eastAsia="Times New Roman" w:hAnsi="Calibri" w:cs="Calibri"/>
          <w:sz w:val="22"/>
          <w:szCs w:val="22"/>
        </w:rPr>
        <w:t>Zamawiający nie przewiduje wymagań w zakresie zatrudnienia osób.</w:t>
      </w:r>
    </w:p>
    <w:p w:rsidR="002C40D2" w:rsidRPr="006835D1" w:rsidRDefault="002C40D2" w:rsidP="00C979D1">
      <w:pPr>
        <w:jc w:val="both"/>
        <w:rPr>
          <w:rFonts w:ascii="Calibri" w:eastAsia="Calibri" w:hAnsi="Calibri" w:cs="Calibri"/>
          <w:b/>
          <w:sz w:val="22"/>
          <w:szCs w:val="22"/>
          <w:lang w:eastAsia="en-US"/>
        </w:rPr>
      </w:pPr>
    </w:p>
    <w:p w:rsidR="00F22369" w:rsidRPr="006835D1" w:rsidRDefault="00AC4235" w:rsidP="00C979D1">
      <w:pPr>
        <w:jc w:val="both"/>
        <w:rPr>
          <w:rFonts w:ascii="Calibri" w:eastAsia="Calibri" w:hAnsi="Calibri" w:cs="Calibri"/>
          <w:b/>
          <w:sz w:val="22"/>
          <w:szCs w:val="22"/>
          <w:lang w:eastAsia="en-US"/>
        </w:rPr>
      </w:pPr>
      <w:r w:rsidRPr="006835D1">
        <w:rPr>
          <w:rFonts w:ascii="Calibri" w:eastAsia="Calibri" w:hAnsi="Calibri" w:cs="Calibri"/>
          <w:b/>
          <w:sz w:val="22"/>
          <w:szCs w:val="22"/>
          <w:lang w:eastAsia="en-US"/>
        </w:rPr>
        <w:t xml:space="preserve">XXXII. </w:t>
      </w:r>
      <w:r w:rsidR="00F22369" w:rsidRPr="006835D1">
        <w:rPr>
          <w:rFonts w:ascii="Calibri" w:eastAsia="Calibri" w:hAnsi="Calibri" w:cs="Calibri"/>
          <w:b/>
          <w:sz w:val="22"/>
          <w:szCs w:val="22"/>
          <w:lang w:eastAsia="en-US"/>
        </w:rPr>
        <w:t>INFORMACJE DOTYCZĄCE ZASTRZEŻENIA MOŻLIWOŚCI UBIEGANIA SIĘ O UDZIELE</w:t>
      </w:r>
      <w:r w:rsidR="00C979D1" w:rsidRPr="006835D1">
        <w:rPr>
          <w:rFonts w:ascii="Calibri" w:eastAsia="Calibri" w:hAnsi="Calibri" w:cs="Calibri"/>
          <w:b/>
          <w:sz w:val="22"/>
          <w:szCs w:val="22"/>
          <w:lang w:eastAsia="en-US"/>
        </w:rPr>
        <w:t>NIE ZAMÓWIENIA ART. 94 USTAWY</w:t>
      </w:r>
    </w:p>
    <w:p w:rsidR="00E87FE5" w:rsidRPr="006835D1" w:rsidRDefault="00406BED" w:rsidP="00AC4235">
      <w:pPr>
        <w:jc w:val="both"/>
        <w:rPr>
          <w:rFonts w:ascii="Calibri" w:eastAsia="Calibri" w:hAnsi="Calibri" w:cs="Calibri"/>
          <w:sz w:val="22"/>
          <w:szCs w:val="22"/>
          <w:lang w:eastAsia="en-US"/>
        </w:rPr>
      </w:pPr>
      <w:r w:rsidRPr="006835D1">
        <w:rPr>
          <w:rFonts w:ascii="Calibri" w:eastAsia="Calibri" w:hAnsi="Calibri" w:cs="Calibri"/>
          <w:sz w:val="22"/>
          <w:szCs w:val="22"/>
          <w:lang w:eastAsia="en-US"/>
        </w:rPr>
        <w:t>Zamawia</w:t>
      </w:r>
      <w:r w:rsidR="00992C61" w:rsidRPr="006835D1">
        <w:rPr>
          <w:rFonts w:ascii="Calibri" w:eastAsia="Calibri" w:hAnsi="Calibri" w:cs="Calibri"/>
          <w:sz w:val="22"/>
          <w:szCs w:val="22"/>
          <w:lang w:eastAsia="en-US"/>
        </w:rPr>
        <w:t xml:space="preserve">jący nie zastrzega możliwości ubiegania się o udzielenie zamówienia wyłącznie przez </w:t>
      </w:r>
      <w:r w:rsidR="00B57382" w:rsidRPr="006835D1">
        <w:rPr>
          <w:rFonts w:ascii="Calibri" w:eastAsia="Calibri" w:hAnsi="Calibri" w:cs="Calibri"/>
          <w:sz w:val="22"/>
          <w:szCs w:val="22"/>
          <w:lang w:eastAsia="en-US"/>
        </w:rPr>
        <w:t>Wykonawc</w:t>
      </w:r>
      <w:r w:rsidR="00992C61" w:rsidRPr="006835D1">
        <w:rPr>
          <w:rFonts w:ascii="Calibri" w:eastAsia="Calibri" w:hAnsi="Calibri" w:cs="Calibri"/>
          <w:sz w:val="22"/>
          <w:szCs w:val="22"/>
          <w:lang w:eastAsia="en-US"/>
        </w:rPr>
        <w:t xml:space="preserve">ów, o których mowa w art. 94 </w:t>
      </w:r>
      <w:proofErr w:type="spellStart"/>
      <w:r w:rsidR="00992C61" w:rsidRPr="006835D1">
        <w:rPr>
          <w:rFonts w:ascii="Calibri" w:eastAsia="Calibri" w:hAnsi="Calibri" w:cs="Calibri"/>
          <w:sz w:val="22"/>
          <w:szCs w:val="22"/>
          <w:lang w:eastAsia="en-US"/>
        </w:rPr>
        <w:t>Pzp</w:t>
      </w:r>
      <w:proofErr w:type="spellEnd"/>
      <w:r w:rsidR="00992C61" w:rsidRPr="006835D1">
        <w:rPr>
          <w:rFonts w:ascii="Calibri" w:eastAsia="Calibri" w:hAnsi="Calibri" w:cs="Calibri"/>
          <w:sz w:val="22"/>
          <w:szCs w:val="22"/>
          <w:lang w:eastAsia="en-US"/>
        </w:rPr>
        <w:t>.</w:t>
      </w:r>
    </w:p>
    <w:p w:rsidR="002C40D2" w:rsidRPr="006835D1" w:rsidRDefault="002C40D2" w:rsidP="00AC4235">
      <w:pPr>
        <w:jc w:val="both"/>
        <w:rPr>
          <w:rFonts w:ascii="Calibri" w:eastAsia="Calibri" w:hAnsi="Calibri" w:cs="Calibri"/>
          <w:b/>
          <w:sz w:val="22"/>
          <w:szCs w:val="22"/>
          <w:lang w:eastAsia="en-US"/>
        </w:rPr>
      </w:pPr>
    </w:p>
    <w:p w:rsidR="00F22369" w:rsidRPr="006835D1" w:rsidRDefault="00AC4235" w:rsidP="00AC4235">
      <w:pPr>
        <w:jc w:val="both"/>
        <w:rPr>
          <w:rFonts w:ascii="Calibri" w:eastAsia="Calibri" w:hAnsi="Calibri" w:cs="Calibri"/>
          <w:b/>
          <w:sz w:val="22"/>
          <w:szCs w:val="22"/>
          <w:lang w:eastAsia="en-US"/>
        </w:rPr>
      </w:pPr>
      <w:r w:rsidRPr="006835D1">
        <w:rPr>
          <w:rFonts w:ascii="Calibri" w:eastAsia="Calibri" w:hAnsi="Calibri" w:cs="Calibri"/>
          <w:b/>
          <w:sz w:val="22"/>
          <w:szCs w:val="22"/>
          <w:lang w:eastAsia="en-US"/>
        </w:rPr>
        <w:t xml:space="preserve">XXXIII. </w:t>
      </w:r>
      <w:r w:rsidR="00F22369" w:rsidRPr="006835D1">
        <w:rPr>
          <w:rFonts w:ascii="Calibri" w:eastAsia="Calibri" w:hAnsi="Calibri" w:cs="Calibri"/>
          <w:b/>
          <w:sz w:val="22"/>
          <w:szCs w:val="22"/>
          <w:lang w:eastAsia="en-US"/>
        </w:rPr>
        <w:t xml:space="preserve">INFORMACJE DOTYCZĄCE OSOBISTEGO WYKONANIA KLUCZOWYCH ZADAŃ ART. 60 </w:t>
      </w:r>
      <w:r w:rsidR="00DA0A17" w:rsidRPr="006835D1">
        <w:rPr>
          <w:rFonts w:ascii="Calibri" w:eastAsia="Calibri" w:hAnsi="Calibri" w:cs="Calibri"/>
          <w:b/>
          <w:sz w:val="22"/>
          <w:szCs w:val="22"/>
          <w:lang w:eastAsia="en-US"/>
        </w:rPr>
        <w:t>i</w:t>
      </w:r>
      <w:r w:rsidR="00F22369" w:rsidRPr="006835D1">
        <w:rPr>
          <w:rFonts w:ascii="Calibri" w:eastAsia="Calibri" w:hAnsi="Calibri" w:cs="Calibri"/>
          <w:b/>
          <w:sz w:val="22"/>
          <w:szCs w:val="22"/>
          <w:lang w:eastAsia="en-US"/>
        </w:rPr>
        <w:t xml:space="preserve"> ART. 121 USTAWY. </w:t>
      </w:r>
    </w:p>
    <w:p w:rsidR="002A37DF" w:rsidRPr="006835D1" w:rsidRDefault="00406BED" w:rsidP="002C40D2">
      <w:pPr>
        <w:spacing w:line="276" w:lineRule="auto"/>
        <w:jc w:val="both"/>
        <w:rPr>
          <w:rFonts w:ascii="Calibri" w:hAnsi="Calibri" w:cs="Calibri"/>
          <w:bCs/>
          <w:i/>
          <w:iCs/>
          <w:sz w:val="22"/>
          <w:szCs w:val="22"/>
        </w:rPr>
      </w:pPr>
      <w:r w:rsidRPr="006835D1">
        <w:rPr>
          <w:rFonts w:ascii="Calibri" w:hAnsi="Calibri" w:cs="Calibri"/>
          <w:bCs/>
          <w:sz w:val="22"/>
          <w:szCs w:val="22"/>
        </w:rPr>
        <w:t>Zamawia</w:t>
      </w:r>
      <w:r w:rsidR="00A10D19" w:rsidRPr="006835D1">
        <w:rPr>
          <w:rFonts w:ascii="Calibri" w:hAnsi="Calibri" w:cs="Calibri"/>
          <w:bCs/>
          <w:sz w:val="22"/>
          <w:szCs w:val="22"/>
        </w:rPr>
        <w:t>jący nie stawia wymagań w przedmiotowym zakresie</w:t>
      </w:r>
      <w:r w:rsidR="00A10D19" w:rsidRPr="006835D1">
        <w:rPr>
          <w:rFonts w:ascii="Calibri" w:hAnsi="Calibri" w:cs="Calibri"/>
          <w:bCs/>
          <w:i/>
          <w:iCs/>
          <w:sz w:val="22"/>
          <w:szCs w:val="22"/>
        </w:rPr>
        <w:t>.</w:t>
      </w:r>
    </w:p>
    <w:p w:rsidR="002C40D2" w:rsidRPr="006835D1" w:rsidRDefault="002C40D2" w:rsidP="00AC4235">
      <w:pPr>
        <w:jc w:val="both"/>
        <w:rPr>
          <w:rFonts w:ascii="Calibri" w:eastAsia="Calibri" w:hAnsi="Calibri" w:cs="Calibri"/>
          <w:b/>
          <w:sz w:val="22"/>
          <w:szCs w:val="22"/>
          <w:lang w:eastAsia="en-US"/>
        </w:rPr>
      </w:pPr>
    </w:p>
    <w:p w:rsidR="00F707C9" w:rsidRPr="006835D1" w:rsidRDefault="00AC4235" w:rsidP="00AC4235">
      <w:pPr>
        <w:jc w:val="both"/>
        <w:rPr>
          <w:rFonts w:ascii="Calibri" w:eastAsia="Calibri" w:hAnsi="Calibri" w:cs="Calibri"/>
          <w:b/>
          <w:sz w:val="22"/>
          <w:szCs w:val="22"/>
          <w:lang w:eastAsia="en-US"/>
        </w:rPr>
      </w:pPr>
      <w:r w:rsidRPr="006835D1">
        <w:rPr>
          <w:rFonts w:ascii="Calibri" w:eastAsia="Calibri" w:hAnsi="Calibri" w:cs="Calibri"/>
          <w:b/>
          <w:sz w:val="22"/>
          <w:szCs w:val="22"/>
          <w:lang w:eastAsia="en-US"/>
        </w:rPr>
        <w:t xml:space="preserve">XXXIV. </w:t>
      </w:r>
      <w:r w:rsidR="00F22369" w:rsidRPr="006835D1">
        <w:rPr>
          <w:rFonts w:ascii="Calibri" w:eastAsia="Calibri" w:hAnsi="Calibri" w:cs="Calibri"/>
          <w:b/>
          <w:sz w:val="22"/>
          <w:szCs w:val="22"/>
          <w:lang w:eastAsia="en-US"/>
        </w:rPr>
        <w:t>INFORMACJE DOTYCZĄCE ZMOŻLIWOŚCI ZŁOŻENIA OFERT W</w:t>
      </w:r>
      <w:r w:rsidRPr="006835D1">
        <w:rPr>
          <w:rFonts w:ascii="Calibri" w:eastAsia="Calibri" w:hAnsi="Calibri" w:cs="Calibri"/>
          <w:b/>
          <w:sz w:val="22"/>
          <w:szCs w:val="22"/>
          <w:lang w:eastAsia="en-US"/>
        </w:rPr>
        <w:t xml:space="preserve"> </w:t>
      </w:r>
      <w:r w:rsidR="00F22369" w:rsidRPr="006835D1">
        <w:rPr>
          <w:rFonts w:ascii="Calibri" w:eastAsia="Calibri" w:hAnsi="Calibri" w:cs="Calibri"/>
          <w:b/>
          <w:sz w:val="22"/>
          <w:szCs w:val="22"/>
          <w:lang w:eastAsia="en-US"/>
        </w:rPr>
        <w:t>POSTACJI KATALOGÓW ELEKTRONICZNYCH ART. 93 USTAWY.</w:t>
      </w:r>
    </w:p>
    <w:p w:rsidR="00432C4B" w:rsidRPr="006835D1" w:rsidRDefault="00406BED" w:rsidP="002C40D2">
      <w:pPr>
        <w:jc w:val="both"/>
        <w:rPr>
          <w:rFonts w:ascii="Calibri" w:eastAsia="Calibri" w:hAnsi="Calibri" w:cs="Calibri"/>
          <w:sz w:val="22"/>
          <w:szCs w:val="22"/>
          <w:lang w:eastAsia="en-US"/>
        </w:rPr>
      </w:pPr>
      <w:r w:rsidRPr="006835D1">
        <w:rPr>
          <w:rFonts w:ascii="Calibri" w:eastAsia="Calibri" w:hAnsi="Calibri" w:cs="Calibri"/>
          <w:sz w:val="22"/>
          <w:szCs w:val="22"/>
          <w:lang w:eastAsia="en-US"/>
        </w:rPr>
        <w:t>Zamawia</w:t>
      </w:r>
      <w:r w:rsidR="00F707C9" w:rsidRPr="006835D1">
        <w:rPr>
          <w:rFonts w:ascii="Calibri" w:eastAsia="Calibri" w:hAnsi="Calibri" w:cs="Calibri"/>
          <w:sz w:val="22"/>
          <w:szCs w:val="22"/>
          <w:lang w:eastAsia="en-US"/>
        </w:rPr>
        <w:t>jący nie przewiduje możliwości złożenia ofert w post</w:t>
      </w:r>
      <w:r w:rsidR="00E87FE5" w:rsidRPr="006835D1">
        <w:rPr>
          <w:rFonts w:ascii="Calibri" w:eastAsia="Calibri" w:hAnsi="Calibri" w:cs="Calibri"/>
          <w:sz w:val="22"/>
          <w:szCs w:val="22"/>
          <w:lang w:eastAsia="en-US"/>
        </w:rPr>
        <w:t xml:space="preserve">aci katalogów elektronicznych. </w:t>
      </w:r>
    </w:p>
    <w:p w:rsidR="002C40D2" w:rsidRPr="006835D1" w:rsidRDefault="002C40D2" w:rsidP="0059425B">
      <w:pPr>
        <w:suppressAutoHyphens/>
        <w:spacing w:line="260" w:lineRule="atLeast"/>
        <w:jc w:val="both"/>
        <w:rPr>
          <w:rFonts w:ascii="Calibri" w:eastAsia="Calibri" w:hAnsi="Calibri" w:cs="Calibri"/>
          <w:b/>
          <w:sz w:val="22"/>
          <w:szCs w:val="22"/>
          <w:lang w:eastAsia="en-US"/>
        </w:rPr>
      </w:pPr>
    </w:p>
    <w:p w:rsidR="0059425B" w:rsidRPr="006835D1" w:rsidRDefault="0059425B" w:rsidP="0059425B">
      <w:pPr>
        <w:suppressAutoHyphens/>
        <w:spacing w:line="260" w:lineRule="atLeast"/>
        <w:jc w:val="both"/>
        <w:rPr>
          <w:rFonts w:ascii="Calibri" w:eastAsia="Calibri" w:hAnsi="Calibri" w:cs="Calibri"/>
          <w:b/>
          <w:sz w:val="22"/>
          <w:szCs w:val="22"/>
          <w:lang w:eastAsia="en-US"/>
        </w:rPr>
      </w:pPr>
      <w:r w:rsidRPr="006835D1">
        <w:rPr>
          <w:rFonts w:ascii="Calibri" w:eastAsia="Calibri" w:hAnsi="Calibri" w:cs="Calibri"/>
          <w:b/>
          <w:sz w:val="22"/>
          <w:szCs w:val="22"/>
          <w:lang w:eastAsia="en-US"/>
        </w:rPr>
        <w:t>XX</w:t>
      </w:r>
      <w:r w:rsidR="001618B7" w:rsidRPr="006835D1">
        <w:rPr>
          <w:rFonts w:ascii="Calibri" w:eastAsia="Calibri" w:hAnsi="Calibri" w:cs="Calibri"/>
          <w:b/>
          <w:sz w:val="22"/>
          <w:szCs w:val="22"/>
          <w:lang w:eastAsia="en-US"/>
        </w:rPr>
        <w:t>XV</w:t>
      </w:r>
      <w:r w:rsidRPr="006835D1">
        <w:rPr>
          <w:rFonts w:ascii="Calibri" w:eastAsia="Calibri" w:hAnsi="Calibri" w:cs="Calibri"/>
          <w:b/>
          <w:sz w:val="22"/>
          <w:szCs w:val="22"/>
          <w:lang w:eastAsia="en-US"/>
        </w:rPr>
        <w:t>. OBOWIĄZEK INFORMACYJNY WYNIKAJĄCY Z ART. 13 RODO W PRZYPADKU ZBIERANIA DANYCH OSOBOWYCH BEZPOŚREDNIO OD OSOBY FIZYCZNEJ, KTÓREJ DANE DOTYCZĄ, W CELU ZWIĄZANYM Z POSTĘPOWANIEM O UDZIEL</w:t>
      </w:r>
      <w:r w:rsidR="00C979D1" w:rsidRPr="006835D1">
        <w:rPr>
          <w:rFonts w:ascii="Calibri" w:eastAsia="Calibri" w:hAnsi="Calibri" w:cs="Calibri"/>
          <w:b/>
          <w:sz w:val="22"/>
          <w:szCs w:val="22"/>
          <w:lang w:eastAsia="en-US"/>
        </w:rPr>
        <w:t xml:space="preserve">ENIE ZAMÓWIENIA PUBLICZNEGO.   </w:t>
      </w:r>
    </w:p>
    <w:p w:rsidR="0047047D" w:rsidRPr="006835D1" w:rsidRDefault="0047047D" w:rsidP="00083EAD">
      <w:pPr>
        <w:numPr>
          <w:ilvl w:val="0"/>
          <w:numId w:val="8"/>
        </w:numPr>
        <w:spacing w:after="60"/>
        <w:contextualSpacing/>
        <w:jc w:val="both"/>
        <w:rPr>
          <w:rFonts w:ascii="Calibri" w:hAnsi="Calibri" w:cs="Calibri"/>
          <w:sz w:val="22"/>
          <w:szCs w:val="22"/>
        </w:rPr>
      </w:pPr>
      <w:r w:rsidRPr="006835D1">
        <w:rPr>
          <w:rFonts w:ascii="Calibri" w:hAnsi="Calibri" w:cs="Calibri"/>
          <w:sz w:val="22"/>
          <w:szCs w:val="22"/>
        </w:rPr>
        <w:t>Na podstawie Rozporządzenia Parlamentu Europejskiego i Rady (UE)  2016/679 w sprawie ochrony osób fizycznych w związku z przetwarzaniem danych osobowych i w sprawie swobodnego przepływu takich danych oraz uchylenia dyrektywy 95/46/WE (ogólne rozporządzenie o ochronie danych - zwane dalej RODO), pragniemy Państwa poinformować, że:</w:t>
      </w:r>
    </w:p>
    <w:p w:rsidR="0047047D" w:rsidRPr="006835D1" w:rsidRDefault="0047047D" w:rsidP="00083EAD">
      <w:pPr>
        <w:numPr>
          <w:ilvl w:val="0"/>
          <w:numId w:val="8"/>
        </w:numPr>
        <w:spacing w:after="60"/>
        <w:contextualSpacing/>
        <w:jc w:val="both"/>
        <w:rPr>
          <w:rFonts w:ascii="Calibri" w:hAnsi="Calibri" w:cs="Calibri"/>
          <w:sz w:val="22"/>
          <w:szCs w:val="22"/>
        </w:rPr>
      </w:pPr>
      <w:r w:rsidRPr="006835D1">
        <w:rPr>
          <w:rFonts w:ascii="Calibri" w:hAnsi="Calibri" w:cs="Calibri"/>
          <w:sz w:val="22"/>
          <w:szCs w:val="22"/>
        </w:rPr>
        <w:t>Administratorem Pani/Pana danych osobowych jest Samodzielny Publiczny Zakład Opieki Zdrowotnej Centralny Szpital Kliniczny Uniwersytetu Medycznego w Łodzi (92-213 Łódź, ul. Pomorska 251, KRS: 0000149790, NIP: 728-22-46-128).</w:t>
      </w:r>
    </w:p>
    <w:p w:rsidR="0047047D" w:rsidRPr="006835D1" w:rsidRDefault="0047047D" w:rsidP="00083EAD">
      <w:pPr>
        <w:numPr>
          <w:ilvl w:val="0"/>
          <w:numId w:val="8"/>
        </w:numPr>
        <w:spacing w:after="60"/>
        <w:contextualSpacing/>
        <w:jc w:val="both"/>
        <w:rPr>
          <w:rFonts w:ascii="Calibri" w:hAnsi="Calibri" w:cs="Calibri"/>
          <w:sz w:val="22"/>
          <w:szCs w:val="22"/>
        </w:rPr>
      </w:pPr>
      <w:r w:rsidRPr="006835D1">
        <w:rPr>
          <w:rFonts w:ascii="Calibri" w:hAnsi="Calibri" w:cs="Calibri"/>
          <w:sz w:val="22"/>
          <w:szCs w:val="22"/>
        </w:rPr>
        <w:t>Administrator wyznaczył Inspektora Ochrony Danych Osobowych. Dane kontaktowe 92-213 Łódź, ul. Pomorska 251, pok. 328,  email: inspektor.odo@csk.umed.pl; tel. 42 675 76 22.</w:t>
      </w:r>
    </w:p>
    <w:p w:rsidR="0047047D" w:rsidRPr="006835D1" w:rsidRDefault="0047047D" w:rsidP="006835D1">
      <w:pPr>
        <w:pStyle w:val="Akapitzlist"/>
        <w:numPr>
          <w:ilvl w:val="0"/>
          <w:numId w:val="8"/>
        </w:numPr>
        <w:jc w:val="both"/>
        <w:rPr>
          <w:rFonts w:ascii="Calibri" w:hAnsi="Calibri" w:cs="Calibri"/>
          <w:b/>
          <w:sz w:val="22"/>
          <w:szCs w:val="22"/>
        </w:rPr>
      </w:pPr>
      <w:r w:rsidRPr="006835D1">
        <w:rPr>
          <w:rFonts w:ascii="Calibri" w:hAnsi="Calibri" w:cs="Calibri"/>
          <w:sz w:val="22"/>
          <w:szCs w:val="22"/>
        </w:rPr>
        <w:t>Administrator przetwarza Pani/Pana dane osobowe w celu związanym z postępowaniem o udzielenie zamówienia publicznego pod nazwą</w:t>
      </w:r>
      <w:r w:rsidR="00AC39AB" w:rsidRPr="006835D1">
        <w:rPr>
          <w:rFonts w:ascii="Calibri" w:hAnsi="Calibri" w:cs="Calibri"/>
          <w:sz w:val="22"/>
          <w:szCs w:val="22"/>
        </w:rPr>
        <w:t xml:space="preserve"> </w:t>
      </w:r>
      <w:r w:rsidR="005123EF" w:rsidRPr="005123EF">
        <w:rPr>
          <w:rFonts w:ascii="Calibri" w:hAnsi="Calibri" w:cs="Calibri"/>
          <w:b/>
          <w:sz w:val="22"/>
          <w:szCs w:val="22"/>
        </w:rPr>
        <w:t>Dostawa odczynników, sprzętu specjalistycznego oraz materiałów eksploatacyjnych do urządzeń na potrzeby Laboratoriów CSK UM w Łodzi</w:t>
      </w:r>
      <w:r w:rsidR="005123EF">
        <w:rPr>
          <w:rFonts w:ascii="Calibri" w:hAnsi="Calibri" w:cs="Calibri"/>
          <w:b/>
          <w:sz w:val="22"/>
          <w:szCs w:val="22"/>
        </w:rPr>
        <w:t xml:space="preserve"> </w:t>
      </w:r>
      <w:r w:rsidRPr="006835D1">
        <w:rPr>
          <w:rFonts w:ascii="Calibri" w:hAnsi="Calibri" w:cs="Calibri"/>
          <w:b/>
          <w:i/>
          <w:sz w:val="22"/>
          <w:szCs w:val="22"/>
        </w:rPr>
        <w:t>–</w:t>
      </w:r>
      <w:r w:rsidRPr="006835D1">
        <w:rPr>
          <w:rFonts w:ascii="Calibri" w:hAnsi="Calibri" w:cs="Calibri"/>
          <w:sz w:val="22"/>
          <w:szCs w:val="22"/>
        </w:rPr>
        <w:t xml:space="preserve"> na podstawie art. 6 ust. 1 lit. c RODO.</w:t>
      </w:r>
    </w:p>
    <w:p w:rsidR="0047047D" w:rsidRPr="006835D1" w:rsidRDefault="0047047D" w:rsidP="00083EAD">
      <w:pPr>
        <w:numPr>
          <w:ilvl w:val="0"/>
          <w:numId w:val="8"/>
        </w:numPr>
        <w:spacing w:after="60"/>
        <w:contextualSpacing/>
        <w:jc w:val="both"/>
        <w:rPr>
          <w:rFonts w:ascii="Calibri" w:hAnsi="Calibri" w:cs="Calibri"/>
          <w:sz w:val="22"/>
          <w:szCs w:val="22"/>
        </w:rPr>
      </w:pPr>
      <w:r w:rsidRPr="006835D1">
        <w:rPr>
          <w:rFonts w:ascii="Calibri" w:hAnsi="Calibri" w:cs="Calibri"/>
          <w:sz w:val="22"/>
          <w:szCs w:val="22"/>
        </w:rPr>
        <w:t>Odbiorcami Pani/Pana danych osobowych będą osoby lub podmioty, którym udostępniona zostanie dokumentacja postępowania w oparciu o art. 18 i inne ustawy z dnia 11 września 2019 r. – Prawo zamówień publicznych (z późniejszymi zmianami), dalej zwana „</w:t>
      </w:r>
      <w:proofErr w:type="spellStart"/>
      <w:r w:rsidRPr="006835D1">
        <w:rPr>
          <w:rFonts w:ascii="Calibri" w:hAnsi="Calibri" w:cs="Calibri"/>
          <w:sz w:val="22"/>
          <w:szCs w:val="22"/>
        </w:rPr>
        <w:t>Pzp</w:t>
      </w:r>
      <w:proofErr w:type="spellEnd"/>
      <w:r w:rsidRPr="006835D1">
        <w:rPr>
          <w:rFonts w:ascii="Calibri" w:hAnsi="Calibri" w:cs="Calibri"/>
          <w:sz w:val="22"/>
          <w:szCs w:val="22"/>
        </w:rPr>
        <w:t>”, a także podmiotom uprawnionym – na podstawie umów o powierzenie przetwarzania danych osobowych (w szczególności podmiotom wspierających administratora w organizacji postępowania o udzielenie zamówienia publicznego).</w:t>
      </w:r>
    </w:p>
    <w:p w:rsidR="0047047D" w:rsidRPr="006835D1" w:rsidRDefault="0047047D" w:rsidP="00083EAD">
      <w:pPr>
        <w:numPr>
          <w:ilvl w:val="0"/>
          <w:numId w:val="8"/>
        </w:numPr>
        <w:spacing w:after="60"/>
        <w:contextualSpacing/>
        <w:jc w:val="both"/>
        <w:rPr>
          <w:rFonts w:ascii="Calibri" w:hAnsi="Calibri" w:cs="Calibri"/>
          <w:sz w:val="22"/>
          <w:szCs w:val="22"/>
        </w:rPr>
      </w:pPr>
      <w:r w:rsidRPr="006835D1">
        <w:rPr>
          <w:rFonts w:ascii="Calibri" w:hAnsi="Calibri" w:cs="Calibri"/>
          <w:sz w:val="22"/>
          <w:szCs w:val="22"/>
        </w:rPr>
        <w:t xml:space="preserve">Pani/Pana dane osobowe będą przechowywane, zgodnie z art. 78 ustawy </w:t>
      </w:r>
      <w:proofErr w:type="spellStart"/>
      <w:r w:rsidRPr="006835D1">
        <w:rPr>
          <w:rFonts w:ascii="Calibri" w:hAnsi="Calibri" w:cs="Calibri"/>
          <w:sz w:val="22"/>
          <w:szCs w:val="22"/>
        </w:rPr>
        <w:t>Pzp</w:t>
      </w:r>
      <w:proofErr w:type="spellEnd"/>
      <w:r w:rsidRPr="006835D1">
        <w:rPr>
          <w:rFonts w:ascii="Calibri" w:hAnsi="Calibri" w:cs="Calibri"/>
          <w:sz w:val="22"/>
          <w:szCs w:val="22"/>
        </w:rPr>
        <w:t>, przez okres 4 lat od dnia zakończenia postępowania o udzielenie zamówienia, a jeżeli czas trwania umowy przekracza 4 lata, okres przechowywania obejmuje cały czas trwania umowy, uwzględniając okres rękojmi i gwarancji oraz okres przedawnienia roszczeń.</w:t>
      </w:r>
    </w:p>
    <w:p w:rsidR="0047047D" w:rsidRPr="006835D1" w:rsidRDefault="0047047D" w:rsidP="00083EAD">
      <w:pPr>
        <w:numPr>
          <w:ilvl w:val="0"/>
          <w:numId w:val="8"/>
        </w:numPr>
        <w:spacing w:after="60"/>
        <w:contextualSpacing/>
        <w:jc w:val="both"/>
        <w:rPr>
          <w:rFonts w:ascii="Calibri" w:hAnsi="Calibri" w:cs="Calibri"/>
          <w:sz w:val="22"/>
          <w:szCs w:val="22"/>
        </w:rPr>
      </w:pPr>
      <w:r w:rsidRPr="006835D1">
        <w:rPr>
          <w:rFonts w:ascii="Calibri" w:hAnsi="Calibri" w:cs="Calibri"/>
          <w:sz w:val="22"/>
          <w:szCs w:val="22"/>
        </w:rPr>
        <w:lastRenderedPageBreak/>
        <w:t xml:space="preserve">Obowiązek podania przez Panią/Pana danych osobowych bezpośrednio Pani/Pana dotyczących jest wymogiem ustawowym określonym w przepisach ustawy </w:t>
      </w:r>
      <w:proofErr w:type="spellStart"/>
      <w:r w:rsidRPr="006835D1">
        <w:rPr>
          <w:rFonts w:ascii="Calibri" w:hAnsi="Calibri" w:cs="Calibri"/>
          <w:sz w:val="22"/>
          <w:szCs w:val="22"/>
        </w:rPr>
        <w:t>Pzp</w:t>
      </w:r>
      <w:proofErr w:type="spellEnd"/>
      <w:r w:rsidRPr="006835D1">
        <w:rPr>
          <w:rFonts w:ascii="Calibri" w:hAnsi="Calibri" w:cs="Calibri"/>
          <w:sz w:val="22"/>
          <w:szCs w:val="22"/>
        </w:rPr>
        <w:t xml:space="preserve">, związanym z udziałem w postępowaniu o udzielenie zamówienia publicznego – konsekwencje niepodania określonych danych wynikają z ustawy </w:t>
      </w:r>
      <w:proofErr w:type="spellStart"/>
      <w:r w:rsidRPr="006835D1">
        <w:rPr>
          <w:rFonts w:ascii="Calibri" w:hAnsi="Calibri" w:cs="Calibri"/>
          <w:sz w:val="22"/>
          <w:szCs w:val="22"/>
        </w:rPr>
        <w:t>Pzp</w:t>
      </w:r>
      <w:proofErr w:type="spellEnd"/>
      <w:r w:rsidRPr="006835D1">
        <w:rPr>
          <w:rFonts w:ascii="Calibri" w:hAnsi="Calibri" w:cs="Calibri"/>
          <w:sz w:val="22"/>
          <w:szCs w:val="22"/>
        </w:rPr>
        <w:t>.</w:t>
      </w:r>
    </w:p>
    <w:p w:rsidR="0047047D" w:rsidRPr="006835D1" w:rsidRDefault="0047047D" w:rsidP="00083EAD">
      <w:pPr>
        <w:numPr>
          <w:ilvl w:val="0"/>
          <w:numId w:val="8"/>
        </w:numPr>
        <w:spacing w:after="60"/>
        <w:contextualSpacing/>
        <w:jc w:val="both"/>
        <w:rPr>
          <w:rFonts w:ascii="Calibri" w:hAnsi="Calibri" w:cs="Calibri"/>
          <w:sz w:val="22"/>
          <w:szCs w:val="22"/>
        </w:rPr>
      </w:pPr>
      <w:r w:rsidRPr="006835D1">
        <w:rPr>
          <w:rFonts w:ascii="Calibri" w:hAnsi="Calibri" w:cs="Calibri"/>
          <w:sz w:val="22"/>
          <w:szCs w:val="22"/>
        </w:rPr>
        <w:t>Posiada Pani/Pan:</w:t>
      </w:r>
    </w:p>
    <w:p w:rsidR="0047047D" w:rsidRPr="006835D1" w:rsidRDefault="0047047D" w:rsidP="00083EAD">
      <w:pPr>
        <w:numPr>
          <w:ilvl w:val="1"/>
          <w:numId w:val="8"/>
        </w:numPr>
        <w:spacing w:after="60"/>
        <w:contextualSpacing/>
        <w:jc w:val="both"/>
        <w:rPr>
          <w:rFonts w:ascii="Calibri" w:hAnsi="Calibri" w:cs="Calibri"/>
          <w:sz w:val="22"/>
          <w:szCs w:val="22"/>
        </w:rPr>
      </w:pPr>
      <w:r w:rsidRPr="006835D1">
        <w:rPr>
          <w:rFonts w:ascii="Calibri" w:hAnsi="Calibri" w:cs="Calibri"/>
          <w:sz w:val="22"/>
          <w:szCs w:val="22"/>
        </w:rPr>
        <w:t>prawo dostępu do danych osobowych Pani/Pana dotyczących (art. 15 RODO);</w:t>
      </w:r>
    </w:p>
    <w:p w:rsidR="0047047D" w:rsidRPr="006835D1" w:rsidRDefault="0047047D" w:rsidP="00083EAD">
      <w:pPr>
        <w:numPr>
          <w:ilvl w:val="1"/>
          <w:numId w:val="8"/>
        </w:numPr>
        <w:spacing w:after="60"/>
        <w:contextualSpacing/>
        <w:jc w:val="both"/>
        <w:rPr>
          <w:rFonts w:ascii="Calibri" w:hAnsi="Calibri" w:cs="Calibri"/>
          <w:sz w:val="22"/>
          <w:szCs w:val="22"/>
        </w:rPr>
      </w:pPr>
      <w:r w:rsidRPr="006835D1">
        <w:rPr>
          <w:rFonts w:ascii="Calibri" w:hAnsi="Calibri" w:cs="Calibri"/>
          <w:sz w:val="22"/>
          <w:szCs w:val="22"/>
        </w:rPr>
        <w:t xml:space="preserve">prawo do sprostowania Pani/Pana danych osobowych (art. 16 RODO) – przy czym skorzystanie z prawa sprostowania nie może skutkować zmianą wyniku postępowania o udzielenie zamówienia publicznego ani zmianą postanowień umowy w zakresie niezgodnym z ustawą </w:t>
      </w:r>
      <w:proofErr w:type="spellStart"/>
      <w:r w:rsidRPr="006835D1">
        <w:rPr>
          <w:rFonts w:ascii="Calibri" w:hAnsi="Calibri" w:cs="Calibri"/>
          <w:sz w:val="22"/>
          <w:szCs w:val="22"/>
        </w:rPr>
        <w:t>Pzp</w:t>
      </w:r>
      <w:proofErr w:type="spellEnd"/>
      <w:r w:rsidRPr="006835D1">
        <w:rPr>
          <w:rFonts w:ascii="Calibri" w:hAnsi="Calibri" w:cs="Calibri"/>
          <w:sz w:val="22"/>
          <w:szCs w:val="22"/>
        </w:rPr>
        <w:t xml:space="preserve"> oraz nie może naruszać integralności protokołu oraz jego załączników;</w:t>
      </w:r>
    </w:p>
    <w:p w:rsidR="0047047D" w:rsidRPr="006835D1" w:rsidRDefault="0047047D" w:rsidP="00083EAD">
      <w:pPr>
        <w:numPr>
          <w:ilvl w:val="1"/>
          <w:numId w:val="8"/>
        </w:numPr>
        <w:spacing w:after="60"/>
        <w:contextualSpacing/>
        <w:jc w:val="both"/>
        <w:rPr>
          <w:rFonts w:ascii="Calibri" w:hAnsi="Calibri" w:cs="Calibri"/>
          <w:sz w:val="22"/>
          <w:szCs w:val="22"/>
        </w:rPr>
      </w:pPr>
      <w:r w:rsidRPr="006835D1">
        <w:rPr>
          <w:rFonts w:ascii="Calibri" w:hAnsi="Calibri" w:cs="Calibri"/>
          <w:sz w:val="22"/>
          <w:szCs w:val="22"/>
        </w:rPr>
        <w:t>prawo żądania od Administratora ograniczenia przetwarzania danych osobowych (art. 18 RODO) – z zastrzeżeniem przypadków, o których mowa w art. 18 ust. 2 RODO, to jest prawa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47047D" w:rsidRPr="006835D1" w:rsidRDefault="0047047D" w:rsidP="00083EAD">
      <w:pPr>
        <w:numPr>
          <w:ilvl w:val="1"/>
          <w:numId w:val="8"/>
        </w:numPr>
        <w:spacing w:after="60"/>
        <w:contextualSpacing/>
        <w:jc w:val="both"/>
        <w:rPr>
          <w:rFonts w:ascii="Calibri" w:hAnsi="Calibri" w:cs="Calibri"/>
          <w:sz w:val="22"/>
          <w:szCs w:val="22"/>
        </w:rPr>
      </w:pPr>
      <w:r w:rsidRPr="006835D1">
        <w:rPr>
          <w:rFonts w:ascii="Calibri" w:hAnsi="Calibri" w:cs="Calibri"/>
          <w:sz w:val="22"/>
          <w:szCs w:val="22"/>
        </w:rPr>
        <w:t>prawo do wniesienia skargi do Prezesa Urzędu Ochrony Danych Osobowych, gdy uzna Pani/Pan, że przetwarzanie danych osobowych Pani/Pana dotyczących narusza przepisy RODO.</w:t>
      </w:r>
    </w:p>
    <w:p w:rsidR="0047047D" w:rsidRPr="006835D1" w:rsidRDefault="0047047D" w:rsidP="00083EAD">
      <w:pPr>
        <w:numPr>
          <w:ilvl w:val="0"/>
          <w:numId w:val="8"/>
        </w:numPr>
        <w:spacing w:after="60"/>
        <w:contextualSpacing/>
        <w:jc w:val="both"/>
        <w:rPr>
          <w:rFonts w:ascii="Calibri" w:hAnsi="Calibri" w:cs="Calibri"/>
          <w:sz w:val="22"/>
          <w:szCs w:val="22"/>
        </w:rPr>
      </w:pPr>
      <w:r w:rsidRPr="006835D1">
        <w:rPr>
          <w:rFonts w:ascii="Calibri" w:hAnsi="Calibri" w:cs="Calibri"/>
          <w:sz w:val="22"/>
          <w:szCs w:val="22"/>
        </w:rPr>
        <w:t>Nie przysługuje Pani/Panu:</w:t>
      </w:r>
    </w:p>
    <w:p w:rsidR="0047047D" w:rsidRPr="006835D1" w:rsidRDefault="0047047D" w:rsidP="00083EAD">
      <w:pPr>
        <w:numPr>
          <w:ilvl w:val="1"/>
          <w:numId w:val="8"/>
        </w:numPr>
        <w:spacing w:after="60"/>
        <w:contextualSpacing/>
        <w:jc w:val="both"/>
        <w:rPr>
          <w:rFonts w:ascii="Calibri" w:hAnsi="Calibri" w:cs="Calibri"/>
          <w:sz w:val="22"/>
          <w:szCs w:val="22"/>
        </w:rPr>
      </w:pPr>
      <w:r w:rsidRPr="006835D1">
        <w:rPr>
          <w:rFonts w:ascii="Calibri" w:hAnsi="Calibri" w:cs="Calibri"/>
          <w:sz w:val="22"/>
          <w:szCs w:val="22"/>
        </w:rPr>
        <w:t>prawo do usunięcia danych osobowych (w związku z art. 17 ust. 3 lit. b, d lub e RODO);</w:t>
      </w:r>
    </w:p>
    <w:p w:rsidR="0047047D" w:rsidRPr="006835D1" w:rsidRDefault="0047047D" w:rsidP="00083EAD">
      <w:pPr>
        <w:numPr>
          <w:ilvl w:val="1"/>
          <w:numId w:val="8"/>
        </w:numPr>
        <w:spacing w:after="60"/>
        <w:contextualSpacing/>
        <w:jc w:val="both"/>
        <w:rPr>
          <w:rFonts w:ascii="Calibri" w:hAnsi="Calibri" w:cs="Calibri"/>
          <w:sz w:val="22"/>
          <w:szCs w:val="22"/>
        </w:rPr>
      </w:pPr>
      <w:r w:rsidRPr="006835D1">
        <w:rPr>
          <w:rFonts w:ascii="Calibri" w:hAnsi="Calibri" w:cs="Calibri"/>
          <w:sz w:val="22"/>
          <w:szCs w:val="22"/>
        </w:rPr>
        <w:t>prawo do przenoszenia danych osobowych (o którym mowa w art. 20 RODO);</w:t>
      </w:r>
    </w:p>
    <w:p w:rsidR="0047047D" w:rsidRPr="006835D1" w:rsidRDefault="0047047D" w:rsidP="00083EAD">
      <w:pPr>
        <w:numPr>
          <w:ilvl w:val="1"/>
          <w:numId w:val="8"/>
        </w:numPr>
        <w:spacing w:after="60"/>
        <w:contextualSpacing/>
        <w:jc w:val="both"/>
        <w:rPr>
          <w:rFonts w:ascii="Calibri" w:hAnsi="Calibri" w:cs="Calibri"/>
          <w:sz w:val="22"/>
          <w:szCs w:val="22"/>
        </w:rPr>
      </w:pPr>
      <w:r w:rsidRPr="006835D1">
        <w:rPr>
          <w:rFonts w:ascii="Calibri" w:hAnsi="Calibri" w:cs="Calibri"/>
          <w:sz w:val="22"/>
          <w:szCs w:val="22"/>
        </w:rPr>
        <w:t>prawo sprzeciwu, wobec przetwarzania danych osobowych (na podstawie art. 21 RODO), gdyż podstawą prawną przetwarzania Pani/Pana danych osobowych jest art. 6 ust. 1 lit. c RODO.</w:t>
      </w:r>
    </w:p>
    <w:p w:rsidR="0047047D" w:rsidRPr="006835D1" w:rsidRDefault="0047047D" w:rsidP="00083EAD">
      <w:pPr>
        <w:numPr>
          <w:ilvl w:val="0"/>
          <w:numId w:val="8"/>
        </w:numPr>
        <w:spacing w:after="60"/>
        <w:contextualSpacing/>
        <w:jc w:val="both"/>
        <w:rPr>
          <w:rFonts w:ascii="Calibri" w:hAnsi="Calibri" w:cs="Calibri"/>
          <w:sz w:val="22"/>
          <w:szCs w:val="22"/>
        </w:rPr>
      </w:pPr>
      <w:r w:rsidRPr="006835D1">
        <w:rPr>
          <w:rFonts w:ascii="Calibri" w:hAnsi="Calibri" w:cs="Calibri"/>
          <w:sz w:val="22"/>
          <w:szCs w:val="22"/>
        </w:rPr>
        <w:t>W przypadku gdy osoba, której dane dotyczą wnosi do Administratora o:</w:t>
      </w:r>
    </w:p>
    <w:p w:rsidR="0047047D" w:rsidRPr="006835D1" w:rsidRDefault="0047047D" w:rsidP="00083EAD">
      <w:pPr>
        <w:numPr>
          <w:ilvl w:val="1"/>
          <w:numId w:val="8"/>
        </w:numPr>
        <w:spacing w:after="60"/>
        <w:contextualSpacing/>
        <w:jc w:val="both"/>
        <w:rPr>
          <w:rFonts w:ascii="Calibri" w:hAnsi="Calibri" w:cs="Calibri"/>
          <w:sz w:val="22"/>
          <w:szCs w:val="22"/>
        </w:rPr>
      </w:pPr>
      <w:r w:rsidRPr="006835D1">
        <w:rPr>
          <w:rFonts w:ascii="Calibri" w:hAnsi="Calibri" w:cs="Calibri"/>
          <w:sz w:val="22"/>
          <w:szCs w:val="22"/>
        </w:rPr>
        <w:t>potwierdzenie, czy przetwarzane są dane jej dotyczące;</w:t>
      </w:r>
    </w:p>
    <w:p w:rsidR="0047047D" w:rsidRPr="006835D1" w:rsidRDefault="0047047D" w:rsidP="00083EAD">
      <w:pPr>
        <w:numPr>
          <w:ilvl w:val="1"/>
          <w:numId w:val="8"/>
        </w:numPr>
        <w:spacing w:after="60"/>
        <w:contextualSpacing/>
        <w:jc w:val="both"/>
        <w:rPr>
          <w:rFonts w:ascii="Calibri" w:hAnsi="Calibri" w:cs="Calibri"/>
          <w:sz w:val="22"/>
          <w:szCs w:val="22"/>
        </w:rPr>
      </w:pPr>
      <w:r w:rsidRPr="006835D1">
        <w:rPr>
          <w:rFonts w:ascii="Calibri" w:hAnsi="Calibri" w:cs="Calibri"/>
          <w:sz w:val="22"/>
          <w:szCs w:val="22"/>
        </w:rPr>
        <w:t>uzyskanie dostępu do danych jej dotyczących oraz informacji o:</w:t>
      </w:r>
    </w:p>
    <w:p w:rsidR="0047047D" w:rsidRPr="006835D1" w:rsidRDefault="0047047D" w:rsidP="00083EAD">
      <w:pPr>
        <w:numPr>
          <w:ilvl w:val="2"/>
          <w:numId w:val="8"/>
        </w:numPr>
        <w:spacing w:after="60"/>
        <w:contextualSpacing/>
        <w:jc w:val="both"/>
        <w:rPr>
          <w:rFonts w:ascii="Calibri" w:hAnsi="Calibri" w:cs="Calibri"/>
          <w:sz w:val="22"/>
          <w:szCs w:val="22"/>
        </w:rPr>
      </w:pPr>
      <w:r w:rsidRPr="006835D1">
        <w:rPr>
          <w:rFonts w:ascii="Calibri" w:hAnsi="Calibri" w:cs="Calibri"/>
          <w:sz w:val="22"/>
          <w:szCs w:val="22"/>
        </w:rPr>
        <w:t>celach przetwarzania;</w:t>
      </w:r>
    </w:p>
    <w:p w:rsidR="0047047D" w:rsidRPr="006835D1" w:rsidRDefault="0047047D" w:rsidP="00083EAD">
      <w:pPr>
        <w:numPr>
          <w:ilvl w:val="2"/>
          <w:numId w:val="8"/>
        </w:numPr>
        <w:spacing w:after="60"/>
        <w:contextualSpacing/>
        <w:jc w:val="both"/>
        <w:rPr>
          <w:rFonts w:ascii="Calibri" w:hAnsi="Calibri" w:cs="Calibri"/>
          <w:sz w:val="22"/>
          <w:szCs w:val="22"/>
        </w:rPr>
      </w:pPr>
      <w:r w:rsidRPr="006835D1">
        <w:rPr>
          <w:rFonts w:ascii="Calibri" w:hAnsi="Calibri" w:cs="Calibri"/>
          <w:sz w:val="22"/>
          <w:szCs w:val="22"/>
        </w:rPr>
        <w:t>kategoriach odnośnych danych osobowych;</w:t>
      </w:r>
    </w:p>
    <w:p w:rsidR="0047047D" w:rsidRPr="006835D1" w:rsidRDefault="0047047D" w:rsidP="00083EAD">
      <w:pPr>
        <w:numPr>
          <w:ilvl w:val="2"/>
          <w:numId w:val="8"/>
        </w:numPr>
        <w:spacing w:after="60"/>
        <w:contextualSpacing/>
        <w:jc w:val="both"/>
        <w:rPr>
          <w:rFonts w:ascii="Calibri" w:hAnsi="Calibri" w:cs="Calibri"/>
          <w:sz w:val="22"/>
          <w:szCs w:val="22"/>
        </w:rPr>
      </w:pPr>
      <w:r w:rsidRPr="006835D1">
        <w:rPr>
          <w:rFonts w:ascii="Calibri" w:hAnsi="Calibri" w:cs="Calibri"/>
          <w:sz w:val="22"/>
          <w:szCs w:val="22"/>
        </w:rPr>
        <w:t>informacji o odbiorcach lub kategoriach odbiorców, którym dane osobowe zostały lub zostaną ujawnione (w szczególności o odbiorcach w państwach trzecich lub organizacjach międzynarodowych);</w:t>
      </w:r>
    </w:p>
    <w:p w:rsidR="0047047D" w:rsidRPr="006835D1" w:rsidRDefault="0047047D" w:rsidP="00083EAD">
      <w:pPr>
        <w:numPr>
          <w:ilvl w:val="2"/>
          <w:numId w:val="8"/>
        </w:numPr>
        <w:spacing w:after="60"/>
        <w:contextualSpacing/>
        <w:jc w:val="both"/>
        <w:rPr>
          <w:rFonts w:ascii="Calibri" w:hAnsi="Calibri" w:cs="Calibri"/>
          <w:sz w:val="22"/>
          <w:szCs w:val="22"/>
        </w:rPr>
      </w:pPr>
      <w:r w:rsidRPr="006835D1">
        <w:rPr>
          <w:rFonts w:ascii="Calibri" w:hAnsi="Calibri" w:cs="Calibri"/>
          <w:sz w:val="22"/>
          <w:szCs w:val="22"/>
        </w:rPr>
        <w:t>planowanym okresie przechowywania danych lub kryteriach ustalania tego okresu;</w:t>
      </w:r>
    </w:p>
    <w:p w:rsidR="0047047D" w:rsidRPr="006835D1" w:rsidRDefault="0047047D" w:rsidP="00083EAD">
      <w:pPr>
        <w:numPr>
          <w:ilvl w:val="2"/>
          <w:numId w:val="8"/>
        </w:numPr>
        <w:spacing w:after="60"/>
        <w:contextualSpacing/>
        <w:jc w:val="both"/>
        <w:rPr>
          <w:rFonts w:ascii="Calibri" w:hAnsi="Calibri" w:cs="Calibri"/>
          <w:sz w:val="22"/>
          <w:szCs w:val="22"/>
        </w:rPr>
      </w:pPr>
      <w:r w:rsidRPr="006835D1">
        <w:rPr>
          <w:rFonts w:ascii="Calibri" w:hAnsi="Calibri" w:cs="Calibri"/>
          <w:sz w:val="22"/>
          <w:szCs w:val="22"/>
        </w:rPr>
        <w:t xml:space="preserve">prawie do </w:t>
      </w:r>
      <w:proofErr w:type="spellStart"/>
      <w:r w:rsidRPr="006835D1">
        <w:rPr>
          <w:rFonts w:ascii="Calibri" w:hAnsi="Calibri" w:cs="Calibri"/>
          <w:sz w:val="22"/>
          <w:szCs w:val="22"/>
        </w:rPr>
        <w:t>żądania</w:t>
      </w:r>
      <w:proofErr w:type="spellEnd"/>
      <w:r w:rsidRPr="006835D1">
        <w:rPr>
          <w:rFonts w:ascii="Calibri" w:hAnsi="Calibri" w:cs="Calibri"/>
          <w:sz w:val="22"/>
          <w:szCs w:val="22"/>
        </w:rPr>
        <w:t xml:space="preserve"> od Administratora sprostowania, </w:t>
      </w:r>
      <w:proofErr w:type="spellStart"/>
      <w:r w:rsidRPr="006835D1">
        <w:rPr>
          <w:rFonts w:ascii="Calibri" w:hAnsi="Calibri" w:cs="Calibri"/>
          <w:sz w:val="22"/>
          <w:szCs w:val="22"/>
        </w:rPr>
        <w:t>usunięcia</w:t>
      </w:r>
      <w:proofErr w:type="spellEnd"/>
      <w:r w:rsidRPr="006835D1">
        <w:rPr>
          <w:rFonts w:ascii="Calibri" w:hAnsi="Calibri" w:cs="Calibri"/>
          <w:sz w:val="22"/>
          <w:szCs w:val="22"/>
        </w:rPr>
        <w:t xml:space="preserve"> lub ograniczenia przetwarzania danych osobowych </w:t>
      </w:r>
      <w:proofErr w:type="spellStart"/>
      <w:r w:rsidRPr="006835D1">
        <w:rPr>
          <w:rFonts w:ascii="Calibri" w:hAnsi="Calibri" w:cs="Calibri"/>
          <w:sz w:val="22"/>
          <w:szCs w:val="22"/>
        </w:rPr>
        <w:t>dotyczącego</w:t>
      </w:r>
      <w:proofErr w:type="spellEnd"/>
      <w:r w:rsidRPr="006835D1">
        <w:rPr>
          <w:rFonts w:ascii="Calibri" w:hAnsi="Calibri" w:cs="Calibri"/>
          <w:sz w:val="22"/>
          <w:szCs w:val="22"/>
        </w:rPr>
        <w:t xml:space="preserve"> osoby, której dane </w:t>
      </w:r>
      <w:proofErr w:type="spellStart"/>
      <w:r w:rsidRPr="006835D1">
        <w:rPr>
          <w:rFonts w:ascii="Calibri" w:hAnsi="Calibri" w:cs="Calibri"/>
          <w:sz w:val="22"/>
          <w:szCs w:val="22"/>
        </w:rPr>
        <w:t>dotycza</w:t>
      </w:r>
      <w:proofErr w:type="spellEnd"/>
      <w:r w:rsidRPr="006835D1">
        <w:rPr>
          <w:rFonts w:ascii="Calibri" w:hAnsi="Calibri" w:cs="Calibri"/>
          <w:sz w:val="22"/>
          <w:szCs w:val="22"/>
        </w:rPr>
        <w:t>̨, oraz do wniesienia sprzeciwu wobec takiego przetwarzania;</w:t>
      </w:r>
    </w:p>
    <w:p w:rsidR="0047047D" w:rsidRPr="006835D1" w:rsidRDefault="0047047D" w:rsidP="00083EAD">
      <w:pPr>
        <w:numPr>
          <w:ilvl w:val="2"/>
          <w:numId w:val="8"/>
        </w:numPr>
        <w:spacing w:after="60"/>
        <w:contextualSpacing/>
        <w:jc w:val="both"/>
        <w:rPr>
          <w:rFonts w:ascii="Calibri" w:hAnsi="Calibri" w:cs="Calibri"/>
          <w:sz w:val="22"/>
          <w:szCs w:val="22"/>
        </w:rPr>
      </w:pPr>
      <w:r w:rsidRPr="006835D1">
        <w:rPr>
          <w:rFonts w:ascii="Calibri" w:hAnsi="Calibri" w:cs="Calibri"/>
          <w:sz w:val="22"/>
          <w:szCs w:val="22"/>
        </w:rPr>
        <w:t>prawie wniesienia skargi do organu nadzorczego;</w:t>
      </w:r>
    </w:p>
    <w:p w:rsidR="0047047D" w:rsidRPr="006835D1" w:rsidRDefault="0047047D" w:rsidP="00083EAD">
      <w:pPr>
        <w:numPr>
          <w:ilvl w:val="2"/>
          <w:numId w:val="8"/>
        </w:numPr>
        <w:spacing w:after="60"/>
        <w:contextualSpacing/>
        <w:jc w:val="both"/>
        <w:rPr>
          <w:rFonts w:ascii="Calibri" w:hAnsi="Calibri" w:cs="Calibri"/>
          <w:sz w:val="22"/>
          <w:szCs w:val="22"/>
        </w:rPr>
      </w:pPr>
      <w:r w:rsidRPr="006835D1">
        <w:rPr>
          <w:rFonts w:ascii="Calibri" w:hAnsi="Calibri" w:cs="Calibri"/>
          <w:sz w:val="22"/>
          <w:szCs w:val="22"/>
        </w:rPr>
        <w:t>źródle danych osobowych jeżeli nie zostały one zebrane od osoby, której dane dotyczą;</w:t>
      </w:r>
    </w:p>
    <w:p w:rsidR="0047047D" w:rsidRPr="006835D1" w:rsidRDefault="0047047D" w:rsidP="00083EAD">
      <w:pPr>
        <w:numPr>
          <w:ilvl w:val="2"/>
          <w:numId w:val="8"/>
        </w:numPr>
        <w:spacing w:after="60"/>
        <w:contextualSpacing/>
        <w:jc w:val="both"/>
        <w:rPr>
          <w:rFonts w:ascii="Calibri" w:hAnsi="Calibri" w:cs="Calibri"/>
          <w:sz w:val="22"/>
          <w:szCs w:val="22"/>
        </w:rPr>
      </w:pPr>
      <w:r w:rsidRPr="006835D1">
        <w:rPr>
          <w:rFonts w:ascii="Calibri" w:hAnsi="Calibri" w:cs="Calibri"/>
          <w:sz w:val="22"/>
          <w:szCs w:val="22"/>
        </w:rPr>
        <w:t>zautomatyzowanym podejmowaniu decyzji, w tym o profilowaniu oraz istotnych zasadach ich podejmowania;</w:t>
      </w:r>
    </w:p>
    <w:p w:rsidR="0047047D" w:rsidRPr="006835D1" w:rsidRDefault="0047047D" w:rsidP="00083EAD">
      <w:pPr>
        <w:numPr>
          <w:ilvl w:val="1"/>
          <w:numId w:val="8"/>
        </w:numPr>
        <w:spacing w:after="60"/>
        <w:contextualSpacing/>
        <w:jc w:val="both"/>
        <w:rPr>
          <w:rFonts w:ascii="Calibri" w:hAnsi="Calibri" w:cs="Calibri"/>
          <w:sz w:val="22"/>
          <w:szCs w:val="22"/>
        </w:rPr>
      </w:pPr>
      <w:r w:rsidRPr="006835D1">
        <w:rPr>
          <w:rFonts w:ascii="Calibri" w:hAnsi="Calibri" w:cs="Calibri"/>
          <w:sz w:val="22"/>
          <w:szCs w:val="22"/>
        </w:rPr>
        <w:t xml:space="preserve">uzyskanie informacji o odpowiednich zabezpieczeniach (o których mowa w art. 46 ogólnego rozporządzenia o ochronie danych), związanych z przekazaniem </w:t>
      </w:r>
      <w:proofErr w:type="spellStart"/>
      <w:r w:rsidRPr="006835D1">
        <w:rPr>
          <w:rFonts w:ascii="Calibri" w:hAnsi="Calibri" w:cs="Calibri"/>
          <w:sz w:val="22"/>
          <w:szCs w:val="22"/>
        </w:rPr>
        <w:t>jeżeli</w:t>
      </w:r>
      <w:proofErr w:type="spellEnd"/>
      <w:r w:rsidRPr="006835D1">
        <w:rPr>
          <w:rFonts w:ascii="Calibri" w:hAnsi="Calibri" w:cs="Calibri"/>
          <w:sz w:val="22"/>
          <w:szCs w:val="22"/>
        </w:rPr>
        <w:t xml:space="preserve"> dane osobowe </w:t>
      </w:r>
      <w:proofErr w:type="spellStart"/>
      <w:r w:rsidRPr="006835D1">
        <w:rPr>
          <w:rFonts w:ascii="Calibri" w:hAnsi="Calibri" w:cs="Calibri"/>
          <w:sz w:val="22"/>
          <w:szCs w:val="22"/>
        </w:rPr>
        <w:t>sa</w:t>
      </w:r>
      <w:proofErr w:type="spellEnd"/>
      <w:r w:rsidRPr="006835D1">
        <w:rPr>
          <w:rFonts w:ascii="Calibri" w:hAnsi="Calibri" w:cs="Calibri"/>
          <w:sz w:val="22"/>
          <w:szCs w:val="22"/>
        </w:rPr>
        <w:t xml:space="preserve">̨ przekazywane do </w:t>
      </w:r>
      <w:proofErr w:type="spellStart"/>
      <w:r w:rsidRPr="006835D1">
        <w:rPr>
          <w:rFonts w:ascii="Calibri" w:hAnsi="Calibri" w:cs="Calibri"/>
          <w:sz w:val="22"/>
          <w:szCs w:val="22"/>
        </w:rPr>
        <w:t>państwa</w:t>
      </w:r>
      <w:proofErr w:type="spellEnd"/>
      <w:r w:rsidRPr="006835D1">
        <w:rPr>
          <w:rFonts w:ascii="Calibri" w:hAnsi="Calibri" w:cs="Calibri"/>
          <w:sz w:val="22"/>
          <w:szCs w:val="22"/>
        </w:rPr>
        <w:t xml:space="preserve"> trzeciego lub organizacji </w:t>
      </w:r>
      <w:proofErr w:type="spellStart"/>
      <w:r w:rsidRPr="006835D1">
        <w:rPr>
          <w:rFonts w:ascii="Calibri" w:hAnsi="Calibri" w:cs="Calibri"/>
          <w:sz w:val="22"/>
          <w:szCs w:val="22"/>
        </w:rPr>
        <w:t>międzynarodowej</w:t>
      </w:r>
      <w:proofErr w:type="spellEnd"/>
      <w:r w:rsidRPr="006835D1">
        <w:rPr>
          <w:rFonts w:ascii="Calibri" w:hAnsi="Calibri" w:cs="Calibri"/>
          <w:sz w:val="22"/>
          <w:szCs w:val="22"/>
        </w:rPr>
        <w:t xml:space="preserve">, </w:t>
      </w:r>
    </w:p>
    <w:p w:rsidR="0047047D" w:rsidRPr="006835D1" w:rsidRDefault="0047047D" w:rsidP="00083EAD">
      <w:pPr>
        <w:numPr>
          <w:ilvl w:val="1"/>
          <w:numId w:val="8"/>
        </w:numPr>
        <w:spacing w:after="60"/>
        <w:contextualSpacing/>
        <w:jc w:val="both"/>
        <w:rPr>
          <w:rFonts w:ascii="Calibri" w:hAnsi="Calibri" w:cs="Calibri"/>
          <w:sz w:val="22"/>
          <w:szCs w:val="22"/>
        </w:rPr>
      </w:pPr>
      <w:r w:rsidRPr="006835D1">
        <w:rPr>
          <w:rFonts w:ascii="Calibri" w:hAnsi="Calibri" w:cs="Calibri"/>
          <w:sz w:val="22"/>
          <w:szCs w:val="22"/>
        </w:rPr>
        <w:t xml:space="preserve">dostarczenie kopii danych podlegających przetwarzaniu; a wykonanie powyższych obowiązków wymagałoby niewspółmiernie dużego wysiłku </w:t>
      </w:r>
      <w:r w:rsidR="00406BED" w:rsidRPr="006835D1">
        <w:rPr>
          <w:rFonts w:ascii="Calibri" w:hAnsi="Calibri" w:cs="Calibri"/>
          <w:sz w:val="22"/>
          <w:szCs w:val="22"/>
        </w:rPr>
        <w:t>Zamawia</w:t>
      </w:r>
      <w:r w:rsidRPr="006835D1">
        <w:rPr>
          <w:rFonts w:ascii="Calibri" w:hAnsi="Calibri" w:cs="Calibri"/>
          <w:sz w:val="22"/>
          <w:szCs w:val="22"/>
        </w:rPr>
        <w:t>jący może żądać od osoby, której dane dotyczą, wskazania dodatkowych informacji mających na celu sprecyzowanie żądania, w szczególności podania nazwy lub daty postępowania o udzielenie zamówienia publicznego lub konkursu ewentualnie wskazania nazwy lub daty zakończonego postępowania o udzielenie zamówienia.</w:t>
      </w:r>
    </w:p>
    <w:p w:rsidR="00626CC6" w:rsidRPr="006835D1" w:rsidRDefault="00626CC6" w:rsidP="00626CC6">
      <w:pPr>
        <w:spacing w:after="60"/>
        <w:contextualSpacing/>
        <w:jc w:val="both"/>
        <w:rPr>
          <w:rFonts w:ascii="Calibri" w:hAnsi="Calibri" w:cs="Calibri"/>
          <w:sz w:val="22"/>
          <w:szCs w:val="22"/>
        </w:rPr>
      </w:pPr>
    </w:p>
    <w:p w:rsidR="00A81C1B" w:rsidRPr="006835D1" w:rsidRDefault="0047047D" w:rsidP="00083EAD">
      <w:pPr>
        <w:numPr>
          <w:ilvl w:val="0"/>
          <w:numId w:val="8"/>
        </w:numPr>
        <w:spacing w:after="60"/>
        <w:contextualSpacing/>
        <w:jc w:val="both"/>
        <w:rPr>
          <w:rFonts w:ascii="Calibri" w:hAnsi="Calibri" w:cs="Calibri"/>
          <w:sz w:val="22"/>
          <w:szCs w:val="22"/>
        </w:rPr>
      </w:pPr>
      <w:r w:rsidRPr="006835D1">
        <w:rPr>
          <w:rFonts w:ascii="Calibri" w:hAnsi="Calibri" w:cs="Calibri"/>
          <w:sz w:val="22"/>
          <w:szCs w:val="22"/>
        </w:rPr>
        <w:t>W przypadku wystąpienia przez osobę, której dane dotyczą do Administratora z żądaniem ograniczenia przetwarzania, żądanie to nie ogranicza przetwarzania danych osobowych do czasu zakończenia postępowania o udzielenie zamówienia publicznego lub konkursu.</w:t>
      </w:r>
    </w:p>
    <w:p w:rsidR="00A81C1B" w:rsidRPr="006835D1" w:rsidRDefault="00A81C1B" w:rsidP="00A81C1B">
      <w:pPr>
        <w:spacing w:after="60"/>
        <w:jc w:val="both"/>
        <w:rPr>
          <w:rFonts w:ascii="Calibri" w:eastAsia="Times New Roman" w:hAnsi="Calibri" w:cs="Calibri"/>
          <w:b/>
          <w:bCs/>
          <w:sz w:val="22"/>
          <w:szCs w:val="22"/>
          <w:u w:val="single"/>
        </w:rPr>
      </w:pPr>
      <w:r w:rsidRPr="006835D1">
        <w:rPr>
          <w:rFonts w:ascii="Calibri" w:eastAsia="Times New Roman" w:hAnsi="Calibri" w:cs="Calibri"/>
          <w:b/>
          <w:bCs/>
          <w:sz w:val="22"/>
          <w:szCs w:val="22"/>
          <w:u w:val="single"/>
        </w:rPr>
        <w:t>Wymóg złożenia oświadczenia</w:t>
      </w:r>
      <w:r w:rsidR="0000396E" w:rsidRPr="006835D1">
        <w:rPr>
          <w:rFonts w:ascii="Calibri" w:eastAsia="Times New Roman" w:hAnsi="Calibri" w:cs="Calibri"/>
          <w:b/>
          <w:bCs/>
          <w:sz w:val="22"/>
          <w:szCs w:val="22"/>
          <w:u w:val="single"/>
        </w:rPr>
        <w:t>:</w:t>
      </w:r>
    </w:p>
    <w:p w:rsidR="00A81C1B" w:rsidRPr="006835D1" w:rsidRDefault="00B57382" w:rsidP="00083EAD">
      <w:pPr>
        <w:numPr>
          <w:ilvl w:val="0"/>
          <w:numId w:val="6"/>
        </w:numPr>
        <w:suppressAutoHyphens/>
        <w:spacing w:after="60" w:line="276" w:lineRule="auto"/>
        <w:jc w:val="both"/>
        <w:rPr>
          <w:rFonts w:ascii="Calibri" w:eastAsia="Times New Roman" w:hAnsi="Calibri" w:cs="Calibri"/>
          <w:sz w:val="22"/>
          <w:szCs w:val="22"/>
        </w:rPr>
      </w:pPr>
      <w:r w:rsidRPr="006835D1">
        <w:rPr>
          <w:rFonts w:ascii="Calibri" w:eastAsia="Times New Roman" w:hAnsi="Calibri" w:cs="Calibri"/>
          <w:sz w:val="22"/>
          <w:szCs w:val="22"/>
        </w:rPr>
        <w:t>Wykonawc</w:t>
      </w:r>
      <w:r w:rsidR="00A81C1B" w:rsidRPr="006835D1">
        <w:rPr>
          <w:rFonts w:ascii="Calibri" w:eastAsia="Times New Roman" w:hAnsi="Calibri" w:cs="Calibri"/>
          <w:sz w:val="22"/>
          <w:szCs w:val="22"/>
        </w:rPr>
        <w:t>a ubiegając się o udzielenie zamówienia publicznego jest zobowiązany do wypełnienia wszystkich obowiązków formalno-prawnych związanych z udziałem w postępowaniu.</w:t>
      </w:r>
    </w:p>
    <w:p w:rsidR="00A81C1B" w:rsidRPr="006835D1" w:rsidRDefault="00A81C1B" w:rsidP="00083EAD">
      <w:pPr>
        <w:numPr>
          <w:ilvl w:val="0"/>
          <w:numId w:val="6"/>
        </w:numPr>
        <w:suppressAutoHyphens/>
        <w:spacing w:after="60" w:line="276" w:lineRule="auto"/>
        <w:jc w:val="both"/>
        <w:rPr>
          <w:rFonts w:ascii="Calibri" w:eastAsia="Times New Roman" w:hAnsi="Calibri" w:cs="Calibri"/>
          <w:sz w:val="22"/>
          <w:szCs w:val="22"/>
        </w:rPr>
      </w:pPr>
      <w:r w:rsidRPr="006835D1">
        <w:rPr>
          <w:rFonts w:ascii="Calibri" w:eastAsia="Times New Roman" w:hAnsi="Calibri" w:cs="Calibri"/>
          <w:sz w:val="22"/>
          <w:szCs w:val="22"/>
        </w:rPr>
        <w:lastRenderedPageBreak/>
        <w:t xml:space="preserve">Do obowiązków tych należą m.in. obowiązki wynikające z RODO, w szczególności obowiązek informacyjny przewidziany w art. 13 RODO względem osób fizycznych, których dane osobowe dotyczą i od których dane te </w:t>
      </w:r>
      <w:r w:rsidR="00B57382" w:rsidRPr="006835D1">
        <w:rPr>
          <w:rFonts w:ascii="Calibri" w:eastAsia="Times New Roman" w:hAnsi="Calibri" w:cs="Calibri"/>
          <w:sz w:val="22"/>
          <w:szCs w:val="22"/>
        </w:rPr>
        <w:t>Wykonawc</w:t>
      </w:r>
      <w:r w:rsidRPr="006835D1">
        <w:rPr>
          <w:rFonts w:ascii="Calibri" w:eastAsia="Times New Roman" w:hAnsi="Calibri" w:cs="Calibri"/>
          <w:sz w:val="22"/>
          <w:szCs w:val="22"/>
        </w:rPr>
        <w:t>a bezpośrednio pozyskał. Jednakże obowiązek informacyjny wynikający z art. 13 RODO nie będzie miał zastosowania, gdy i w zakresie, w jakim osoba fizyczna, której dane dotyczą, dysponuje już tymi informacjami (vide: art. 13 ust. 4).</w:t>
      </w:r>
    </w:p>
    <w:p w:rsidR="00A81C1B" w:rsidRPr="006835D1" w:rsidRDefault="00A81C1B" w:rsidP="00083EAD">
      <w:pPr>
        <w:numPr>
          <w:ilvl w:val="0"/>
          <w:numId w:val="6"/>
        </w:numPr>
        <w:suppressAutoHyphens/>
        <w:spacing w:after="200" w:line="276" w:lineRule="auto"/>
        <w:jc w:val="both"/>
        <w:rPr>
          <w:rFonts w:ascii="Calibri" w:eastAsia="Times New Roman" w:hAnsi="Calibri" w:cs="Calibri"/>
          <w:sz w:val="22"/>
          <w:szCs w:val="22"/>
        </w:rPr>
      </w:pPr>
      <w:r w:rsidRPr="006835D1">
        <w:rPr>
          <w:rFonts w:ascii="Calibri" w:eastAsia="Times New Roman" w:hAnsi="Calibri" w:cs="Calibri"/>
          <w:sz w:val="22"/>
          <w:szCs w:val="22"/>
        </w:rPr>
        <w:t xml:space="preserve">Ponadto </w:t>
      </w:r>
      <w:r w:rsidR="00B57382" w:rsidRPr="006835D1">
        <w:rPr>
          <w:rFonts w:ascii="Calibri" w:eastAsia="Times New Roman" w:hAnsi="Calibri" w:cs="Calibri"/>
          <w:sz w:val="22"/>
          <w:szCs w:val="22"/>
        </w:rPr>
        <w:t>Wykonawc</w:t>
      </w:r>
      <w:r w:rsidRPr="006835D1">
        <w:rPr>
          <w:rFonts w:ascii="Calibri" w:eastAsia="Times New Roman" w:hAnsi="Calibri" w:cs="Calibri"/>
          <w:sz w:val="22"/>
          <w:szCs w:val="22"/>
        </w:rPr>
        <w:t xml:space="preserve">a musi wypełnić obowiązek informacyjny wynikający z art. 14 RODO względem osób fizycznych, których dane przekazuje </w:t>
      </w:r>
      <w:r w:rsidR="00406BED" w:rsidRPr="006835D1">
        <w:rPr>
          <w:rFonts w:ascii="Calibri" w:eastAsia="Times New Roman" w:hAnsi="Calibri" w:cs="Calibri"/>
          <w:sz w:val="22"/>
          <w:szCs w:val="22"/>
        </w:rPr>
        <w:t>Zamawia</w:t>
      </w:r>
      <w:r w:rsidRPr="006835D1">
        <w:rPr>
          <w:rFonts w:ascii="Calibri" w:eastAsia="Times New Roman" w:hAnsi="Calibri" w:cs="Calibri"/>
          <w:sz w:val="22"/>
          <w:szCs w:val="22"/>
        </w:rPr>
        <w:t>jącemu i których dane pośrednio pozyskał, chyba że ma zastosowanie co najmniej jedno z włączeń, o których mowa w art. 14 ust. 5 RODO.</w:t>
      </w:r>
    </w:p>
    <w:p w:rsidR="00D57B5E" w:rsidRPr="006835D1" w:rsidRDefault="00A81C1B" w:rsidP="00083EAD">
      <w:pPr>
        <w:numPr>
          <w:ilvl w:val="0"/>
          <w:numId w:val="6"/>
        </w:numPr>
        <w:suppressAutoHyphens/>
        <w:spacing w:after="200" w:line="276" w:lineRule="auto"/>
        <w:jc w:val="both"/>
        <w:rPr>
          <w:rFonts w:ascii="Calibri" w:eastAsia="Times New Roman" w:hAnsi="Calibri" w:cs="Calibri"/>
          <w:sz w:val="22"/>
          <w:szCs w:val="22"/>
        </w:rPr>
      </w:pPr>
      <w:r w:rsidRPr="006835D1">
        <w:rPr>
          <w:rFonts w:ascii="Calibri" w:eastAsia="Times New Roman" w:hAnsi="Calibri" w:cs="Calibri"/>
          <w:sz w:val="22"/>
          <w:szCs w:val="22"/>
        </w:rPr>
        <w:t xml:space="preserve">W celu zapewnienia, że </w:t>
      </w:r>
      <w:r w:rsidR="00B57382" w:rsidRPr="006835D1">
        <w:rPr>
          <w:rFonts w:ascii="Calibri" w:eastAsia="Times New Roman" w:hAnsi="Calibri" w:cs="Calibri"/>
          <w:sz w:val="22"/>
          <w:szCs w:val="22"/>
        </w:rPr>
        <w:t>Wykonawc</w:t>
      </w:r>
      <w:r w:rsidRPr="006835D1">
        <w:rPr>
          <w:rFonts w:ascii="Calibri" w:eastAsia="Times New Roman" w:hAnsi="Calibri" w:cs="Calibri"/>
          <w:sz w:val="22"/>
          <w:szCs w:val="22"/>
        </w:rPr>
        <w:t xml:space="preserve">a wypełnił ww. obowiązki informacyjne oraz ochrony prawnie uzasadnionych interesów osoby trzeciej, której dane zostały przekazane w związku z udziałem </w:t>
      </w:r>
      <w:r w:rsidR="00B57382" w:rsidRPr="006835D1">
        <w:rPr>
          <w:rFonts w:ascii="Calibri" w:eastAsia="Times New Roman" w:hAnsi="Calibri" w:cs="Calibri"/>
          <w:sz w:val="22"/>
          <w:szCs w:val="22"/>
        </w:rPr>
        <w:t>Wykonawc</w:t>
      </w:r>
      <w:r w:rsidRPr="006835D1">
        <w:rPr>
          <w:rFonts w:ascii="Calibri" w:eastAsia="Times New Roman" w:hAnsi="Calibri" w:cs="Calibri"/>
          <w:sz w:val="22"/>
          <w:szCs w:val="22"/>
        </w:rPr>
        <w:t xml:space="preserve">y w postępowaniu, wymaga się od  </w:t>
      </w:r>
      <w:r w:rsidR="00B57382" w:rsidRPr="006835D1">
        <w:rPr>
          <w:rFonts w:ascii="Calibri" w:eastAsia="Times New Roman" w:hAnsi="Calibri" w:cs="Calibri"/>
          <w:sz w:val="22"/>
          <w:szCs w:val="22"/>
        </w:rPr>
        <w:t>Wykonawc</w:t>
      </w:r>
      <w:r w:rsidRPr="006835D1">
        <w:rPr>
          <w:rFonts w:ascii="Calibri" w:eastAsia="Times New Roman" w:hAnsi="Calibri" w:cs="Calibri"/>
          <w:sz w:val="22"/>
          <w:szCs w:val="22"/>
        </w:rPr>
        <w:t xml:space="preserve">y złożenia w postępowaniu o udzielenie zamówienia publicznego oświadczenia </w:t>
      </w:r>
      <w:r w:rsidRPr="006835D1">
        <w:rPr>
          <w:rFonts w:ascii="Calibri" w:eastAsia="Times New Roman" w:hAnsi="Calibri" w:cs="Calibri"/>
          <w:b/>
          <w:bCs/>
          <w:sz w:val="22"/>
          <w:szCs w:val="22"/>
        </w:rPr>
        <w:t>(</w:t>
      </w:r>
      <w:r w:rsidR="00FB2BD4" w:rsidRPr="006835D1">
        <w:rPr>
          <w:rFonts w:ascii="Calibri" w:eastAsia="Times New Roman" w:hAnsi="Calibri" w:cs="Calibri"/>
          <w:b/>
          <w:bCs/>
          <w:sz w:val="22"/>
          <w:szCs w:val="22"/>
          <w:lang w:eastAsia="ar-SA"/>
        </w:rPr>
        <w:t>Z</w:t>
      </w:r>
      <w:r w:rsidRPr="006835D1">
        <w:rPr>
          <w:rFonts w:ascii="Calibri" w:eastAsia="Times New Roman" w:hAnsi="Calibri" w:cs="Calibri"/>
          <w:b/>
          <w:bCs/>
          <w:sz w:val="22"/>
          <w:szCs w:val="22"/>
          <w:lang w:eastAsia="ar-SA"/>
        </w:rPr>
        <w:t>ałącznik nr 1 do S</w:t>
      </w:r>
      <w:r w:rsidR="00FB2BD4" w:rsidRPr="006835D1">
        <w:rPr>
          <w:rFonts w:ascii="Calibri" w:eastAsia="Times New Roman" w:hAnsi="Calibri" w:cs="Calibri"/>
          <w:b/>
          <w:bCs/>
          <w:sz w:val="22"/>
          <w:szCs w:val="22"/>
          <w:lang w:eastAsia="ar-SA"/>
        </w:rPr>
        <w:t>W</w:t>
      </w:r>
      <w:r w:rsidRPr="006835D1">
        <w:rPr>
          <w:rFonts w:ascii="Calibri" w:eastAsia="Times New Roman" w:hAnsi="Calibri" w:cs="Calibri"/>
          <w:b/>
          <w:bCs/>
          <w:sz w:val="22"/>
          <w:szCs w:val="22"/>
          <w:lang w:eastAsia="ar-SA"/>
        </w:rPr>
        <w:t>Z</w:t>
      </w:r>
      <w:r w:rsidRPr="006835D1">
        <w:rPr>
          <w:rFonts w:ascii="Calibri" w:eastAsia="Times New Roman" w:hAnsi="Calibri" w:cs="Calibri"/>
          <w:b/>
          <w:bCs/>
          <w:sz w:val="22"/>
          <w:szCs w:val="22"/>
        </w:rPr>
        <w:t>)</w:t>
      </w:r>
      <w:r w:rsidRPr="006835D1">
        <w:rPr>
          <w:rFonts w:ascii="Calibri" w:eastAsia="Times New Roman" w:hAnsi="Calibri" w:cs="Calibri"/>
          <w:sz w:val="22"/>
          <w:szCs w:val="22"/>
        </w:rPr>
        <w:t xml:space="preserve"> o wypełnieniu przez niego obowiązków informacyjnych przewidzianych w art. 13 lub art. 14 RODO.</w:t>
      </w:r>
    </w:p>
    <w:p w:rsidR="008B7417" w:rsidRPr="006835D1" w:rsidRDefault="00071F7E" w:rsidP="00564255">
      <w:pPr>
        <w:rPr>
          <w:rFonts w:ascii="Calibri" w:eastAsia="Calibri" w:hAnsi="Calibri" w:cs="Calibri"/>
          <w:b/>
          <w:sz w:val="22"/>
          <w:szCs w:val="22"/>
          <w:lang w:eastAsia="en-US"/>
        </w:rPr>
      </w:pPr>
      <w:r w:rsidRPr="006835D1">
        <w:rPr>
          <w:rFonts w:ascii="Calibri" w:hAnsi="Calibri" w:cs="Calibri"/>
          <w:b/>
          <w:bCs/>
          <w:sz w:val="22"/>
          <w:szCs w:val="22"/>
        </w:rPr>
        <w:t>XX</w:t>
      </w:r>
      <w:r w:rsidR="001618B7" w:rsidRPr="006835D1">
        <w:rPr>
          <w:rFonts w:ascii="Calibri" w:hAnsi="Calibri" w:cs="Calibri"/>
          <w:b/>
          <w:bCs/>
          <w:sz w:val="22"/>
          <w:szCs w:val="22"/>
        </w:rPr>
        <w:t>XVI</w:t>
      </w:r>
      <w:r w:rsidRPr="006835D1">
        <w:rPr>
          <w:rFonts w:ascii="Calibri" w:eastAsia="Calibri" w:hAnsi="Calibri" w:cs="Calibri"/>
          <w:b/>
          <w:sz w:val="22"/>
          <w:szCs w:val="22"/>
          <w:lang w:eastAsia="en-US"/>
        </w:rPr>
        <w:t>.  USTALENIA KOŃCOWE</w:t>
      </w:r>
    </w:p>
    <w:p w:rsidR="00432C4B" w:rsidRDefault="002A04C0" w:rsidP="002C40D2">
      <w:pPr>
        <w:spacing w:before="120" w:after="120"/>
        <w:ind w:left="284"/>
        <w:jc w:val="both"/>
        <w:rPr>
          <w:rFonts w:ascii="Calibri" w:eastAsia="Times New Roman" w:hAnsi="Calibri" w:cs="Calibri"/>
          <w:sz w:val="22"/>
          <w:szCs w:val="22"/>
        </w:rPr>
      </w:pPr>
      <w:r w:rsidRPr="006835D1">
        <w:rPr>
          <w:rFonts w:ascii="Calibri" w:eastAsia="Times New Roman" w:hAnsi="Calibri" w:cs="Calibri"/>
          <w:sz w:val="22"/>
          <w:szCs w:val="22"/>
        </w:rPr>
        <w:t xml:space="preserve">W sprawach nie uregulowanych  niniejszą  specyfikacją warunków zamówienia  zastosowanie  będą  miały  właściwe  przepisy  prawa  polskiego,  w  szczególności przepisy  Kodeksu  cywilnego  oraz  ustawy  z  dnia   11 września 2019 r.  -  Prawo  zamówień  </w:t>
      </w:r>
      <w:r w:rsidR="008A56AD" w:rsidRPr="006835D1">
        <w:rPr>
          <w:rFonts w:ascii="Calibri" w:eastAsia="Times New Roman" w:hAnsi="Calibri" w:cs="Calibri"/>
          <w:sz w:val="22"/>
          <w:szCs w:val="22"/>
        </w:rPr>
        <w:t>pub</w:t>
      </w:r>
      <w:r w:rsidR="00913C89" w:rsidRPr="006835D1">
        <w:rPr>
          <w:rFonts w:ascii="Calibri" w:eastAsia="Times New Roman" w:hAnsi="Calibri" w:cs="Calibri"/>
          <w:sz w:val="22"/>
          <w:szCs w:val="22"/>
        </w:rPr>
        <w:t xml:space="preserve">licznych  ( </w:t>
      </w:r>
      <w:proofErr w:type="spellStart"/>
      <w:r w:rsidR="00913C89" w:rsidRPr="006835D1">
        <w:rPr>
          <w:rFonts w:ascii="Calibri" w:eastAsia="Times New Roman" w:hAnsi="Calibri" w:cs="Calibri"/>
          <w:sz w:val="22"/>
          <w:szCs w:val="22"/>
        </w:rPr>
        <w:t>t.j</w:t>
      </w:r>
      <w:proofErr w:type="spellEnd"/>
      <w:r w:rsidR="00913C89" w:rsidRPr="006835D1">
        <w:rPr>
          <w:rFonts w:ascii="Calibri" w:eastAsia="Times New Roman" w:hAnsi="Calibri" w:cs="Calibri"/>
          <w:sz w:val="22"/>
          <w:szCs w:val="22"/>
        </w:rPr>
        <w:t>. Dz. U z 202</w:t>
      </w:r>
      <w:r w:rsidR="007A1972">
        <w:rPr>
          <w:rFonts w:ascii="Calibri" w:eastAsia="Times New Roman" w:hAnsi="Calibri" w:cs="Calibri"/>
          <w:sz w:val="22"/>
          <w:szCs w:val="22"/>
        </w:rPr>
        <w:t>4</w:t>
      </w:r>
      <w:r w:rsidRPr="006835D1">
        <w:rPr>
          <w:rFonts w:ascii="Calibri" w:eastAsia="Times New Roman" w:hAnsi="Calibri" w:cs="Calibri"/>
          <w:sz w:val="22"/>
          <w:szCs w:val="22"/>
        </w:rPr>
        <w:t xml:space="preserve"> poz. </w:t>
      </w:r>
      <w:r w:rsidR="00913C89" w:rsidRPr="006835D1">
        <w:rPr>
          <w:rFonts w:ascii="Calibri" w:eastAsia="Times New Roman" w:hAnsi="Calibri" w:cs="Calibri"/>
          <w:sz w:val="22"/>
          <w:szCs w:val="22"/>
        </w:rPr>
        <w:t>1</w:t>
      </w:r>
      <w:r w:rsidR="007A1972">
        <w:rPr>
          <w:rFonts w:ascii="Calibri" w:eastAsia="Times New Roman" w:hAnsi="Calibri" w:cs="Calibri"/>
          <w:sz w:val="22"/>
          <w:szCs w:val="22"/>
        </w:rPr>
        <w:t>320</w:t>
      </w:r>
      <w:r w:rsidRPr="006835D1">
        <w:rPr>
          <w:rFonts w:ascii="Calibri" w:eastAsia="Times New Roman" w:hAnsi="Calibri" w:cs="Calibri"/>
          <w:sz w:val="22"/>
          <w:szCs w:val="22"/>
        </w:rPr>
        <w:t xml:space="preserve"> ze zm.)</w:t>
      </w:r>
      <w:r w:rsidR="003446C9" w:rsidRPr="006835D1">
        <w:rPr>
          <w:rFonts w:ascii="Calibri" w:eastAsia="Times New Roman" w:hAnsi="Calibri" w:cs="Calibri"/>
          <w:sz w:val="22"/>
          <w:szCs w:val="22"/>
        </w:rPr>
        <w:t>.</w:t>
      </w:r>
    </w:p>
    <w:p w:rsidR="00960292" w:rsidRPr="006835D1" w:rsidRDefault="00960292" w:rsidP="002C40D2">
      <w:pPr>
        <w:spacing w:before="120" w:after="120"/>
        <w:ind w:left="284"/>
        <w:jc w:val="both"/>
        <w:rPr>
          <w:rFonts w:ascii="Calibri" w:eastAsia="Times New Roman" w:hAnsi="Calibri" w:cs="Calibri"/>
          <w:sz w:val="22"/>
          <w:szCs w:val="22"/>
        </w:rPr>
      </w:pPr>
    </w:p>
    <w:p w:rsidR="002A04C0" w:rsidRPr="00960292" w:rsidRDefault="002A04C0" w:rsidP="002A04C0">
      <w:pPr>
        <w:keepNext/>
        <w:suppressAutoHyphens/>
        <w:spacing w:before="120" w:after="120"/>
        <w:jc w:val="both"/>
        <w:outlineLvl w:val="0"/>
        <w:rPr>
          <w:rFonts w:eastAsia="Calibri" w:cs="Times New Roman"/>
          <w:b/>
          <w:sz w:val="22"/>
          <w:szCs w:val="22"/>
          <w:lang w:eastAsia="en-US"/>
        </w:rPr>
      </w:pPr>
      <w:r w:rsidRPr="00960292">
        <w:rPr>
          <w:rFonts w:eastAsia="Calibri" w:cs="Times New Roman"/>
          <w:b/>
          <w:sz w:val="22"/>
          <w:szCs w:val="22"/>
          <w:lang w:eastAsia="en-US"/>
        </w:rPr>
        <w:t xml:space="preserve">XXXVII. </w:t>
      </w:r>
      <w:bookmarkStart w:id="12" w:name="_Toc64874881"/>
      <w:r w:rsidRPr="00960292">
        <w:rPr>
          <w:rFonts w:eastAsia="Calibri" w:cs="Times New Roman"/>
          <w:b/>
          <w:sz w:val="22"/>
          <w:szCs w:val="22"/>
          <w:lang w:eastAsia="en-US"/>
        </w:rPr>
        <w:t>ZAŁĄCZNIKI DO SWZ</w:t>
      </w:r>
      <w:bookmarkEnd w:id="12"/>
    </w:p>
    <w:p w:rsidR="002A04C0" w:rsidRPr="00960292" w:rsidRDefault="002A04C0" w:rsidP="00083EAD">
      <w:pPr>
        <w:numPr>
          <w:ilvl w:val="0"/>
          <w:numId w:val="15"/>
        </w:numPr>
        <w:suppressAutoHyphens/>
        <w:rPr>
          <w:rFonts w:eastAsia="Times New Roman" w:cs="Times New Roman"/>
          <w:b/>
          <w:sz w:val="22"/>
          <w:szCs w:val="22"/>
          <w:u w:val="single"/>
        </w:rPr>
      </w:pPr>
      <w:r w:rsidRPr="00960292">
        <w:rPr>
          <w:rFonts w:eastAsia="Times New Roman" w:cs="Times New Roman"/>
          <w:sz w:val="22"/>
          <w:szCs w:val="22"/>
        </w:rPr>
        <w:t>Formularz ofertowy</w:t>
      </w:r>
      <w:r w:rsidR="00913DCF" w:rsidRPr="00960292">
        <w:rPr>
          <w:rFonts w:eastAsia="Times New Roman" w:cs="Times New Roman"/>
          <w:sz w:val="22"/>
          <w:szCs w:val="22"/>
        </w:rPr>
        <w:t xml:space="preserve"> – </w:t>
      </w:r>
      <w:r w:rsidR="00913DCF" w:rsidRPr="00960292">
        <w:rPr>
          <w:rFonts w:eastAsia="Times New Roman" w:cs="Times New Roman"/>
          <w:b/>
          <w:sz w:val="22"/>
          <w:szCs w:val="22"/>
          <w:u w:val="single"/>
        </w:rPr>
        <w:t>Załącznik nr 1</w:t>
      </w:r>
    </w:p>
    <w:p w:rsidR="00B36777" w:rsidRPr="00960292" w:rsidRDefault="00933B6A" w:rsidP="00083EAD">
      <w:pPr>
        <w:numPr>
          <w:ilvl w:val="0"/>
          <w:numId w:val="15"/>
        </w:numPr>
        <w:suppressAutoHyphens/>
        <w:rPr>
          <w:rFonts w:eastAsia="Times New Roman" w:cs="Times New Roman"/>
          <w:b/>
          <w:sz w:val="22"/>
          <w:szCs w:val="22"/>
          <w:u w:val="single"/>
        </w:rPr>
      </w:pPr>
      <w:r w:rsidRPr="00960292">
        <w:rPr>
          <w:rFonts w:eastAsia="Times New Roman" w:cs="Times New Roman"/>
          <w:sz w:val="22"/>
          <w:szCs w:val="22"/>
        </w:rPr>
        <w:t xml:space="preserve">Formularz asortymentowo – </w:t>
      </w:r>
      <w:proofErr w:type="spellStart"/>
      <w:r w:rsidRPr="00960292">
        <w:rPr>
          <w:rFonts w:eastAsia="Times New Roman" w:cs="Times New Roman"/>
          <w:sz w:val="22"/>
          <w:szCs w:val="22"/>
        </w:rPr>
        <w:t>cenony</w:t>
      </w:r>
      <w:proofErr w:type="spellEnd"/>
      <w:r w:rsidRPr="00960292">
        <w:rPr>
          <w:rFonts w:eastAsia="Times New Roman" w:cs="Times New Roman"/>
          <w:sz w:val="22"/>
          <w:szCs w:val="22"/>
        </w:rPr>
        <w:t xml:space="preserve"> </w:t>
      </w:r>
      <w:r w:rsidR="00913DCF" w:rsidRPr="00960292">
        <w:rPr>
          <w:rFonts w:eastAsia="Times New Roman" w:cs="Times New Roman"/>
          <w:sz w:val="22"/>
          <w:szCs w:val="22"/>
        </w:rPr>
        <w:t xml:space="preserve"> - </w:t>
      </w:r>
      <w:r w:rsidR="00913DCF" w:rsidRPr="00960292">
        <w:rPr>
          <w:rFonts w:eastAsia="Times New Roman" w:cs="Times New Roman"/>
          <w:b/>
          <w:sz w:val="22"/>
          <w:szCs w:val="22"/>
          <w:u w:val="single"/>
        </w:rPr>
        <w:t>Załącznik nr 2</w:t>
      </w:r>
    </w:p>
    <w:p w:rsidR="00007833" w:rsidRPr="00960292" w:rsidRDefault="00007833" w:rsidP="00083EAD">
      <w:pPr>
        <w:numPr>
          <w:ilvl w:val="0"/>
          <w:numId w:val="15"/>
        </w:numPr>
        <w:suppressAutoHyphens/>
        <w:rPr>
          <w:rFonts w:eastAsia="Times New Roman" w:cs="Times New Roman"/>
          <w:color w:val="FF0000"/>
          <w:sz w:val="22"/>
          <w:szCs w:val="22"/>
        </w:rPr>
      </w:pPr>
      <w:r w:rsidRPr="00960292">
        <w:rPr>
          <w:rFonts w:eastAsia="Times New Roman" w:cs="Times New Roman"/>
          <w:sz w:val="22"/>
          <w:szCs w:val="22"/>
        </w:rPr>
        <w:t xml:space="preserve">Zestawienie Parametrów granicznych </w:t>
      </w:r>
      <w:proofErr w:type="spellStart"/>
      <w:r w:rsidRPr="00960292">
        <w:rPr>
          <w:rFonts w:eastAsia="Times New Roman" w:cs="Times New Roman"/>
          <w:sz w:val="22"/>
          <w:szCs w:val="22"/>
        </w:rPr>
        <w:t>ortaz</w:t>
      </w:r>
      <w:proofErr w:type="spellEnd"/>
      <w:r w:rsidRPr="00960292">
        <w:rPr>
          <w:rFonts w:eastAsia="Times New Roman" w:cs="Times New Roman"/>
          <w:sz w:val="22"/>
          <w:szCs w:val="22"/>
        </w:rPr>
        <w:t xml:space="preserve"> technicznych</w:t>
      </w:r>
      <w:r w:rsidR="00913DCF" w:rsidRPr="00960292">
        <w:rPr>
          <w:rFonts w:eastAsia="Times New Roman" w:cs="Times New Roman"/>
          <w:sz w:val="22"/>
          <w:szCs w:val="22"/>
        </w:rPr>
        <w:t xml:space="preserve"> – </w:t>
      </w:r>
      <w:r w:rsidR="00913DCF" w:rsidRPr="00960292">
        <w:rPr>
          <w:rFonts w:eastAsia="Times New Roman" w:cs="Times New Roman"/>
          <w:b/>
          <w:sz w:val="22"/>
          <w:szCs w:val="22"/>
          <w:u w:val="single"/>
        </w:rPr>
        <w:t>Załącznik nr 2A</w:t>
      </w:r>
    </w:p>
    <w:p w:rsidR="00913DCF" w:rsidRPr="00960292" w:rsidRDefault="00E05B3C" w:rsidP="00083EAD">
      <w:pPr>
        <w:numPr>
          <w:ilvl w:val="0"/>
          <w:numId w:val="15"/>
        </w:numPr>
        <w:suppressAutoHyphens/>
        <w:rPr>
          <w:rFonts w:eastAsia="Times New Roman" w:cs="Times New Roman"/>
          <w:sz w:val="22"/>
          <w:szCs w:val="22"/>
        </w:rPr>
      </w:pPr>
      <w:r w:rsidRPr="00960292">
        <w:rPr>
          <w:rFonts w:eastAsia="Times New Roman" w:cs="Times New Roman"/>
          <w:sz w:val="22"/>
          <w:szCs w:val="22"/>
        </w:rPr>
        <w:t xml:space="preserve">JEDZ – </w:t>
      </w:r>
      <w:r w:rsidRPr="00960292">
        <w:rPr>
          <w:rFonts w:eastAsia="Times New Roman" w:cs="Times New Roman"/>
          <w:b/>
          <w:sz w:val="22"/>
          <w:szCs w:val="22"/>
          <w:u w:val="single"/>
        </w:rPr>
        <w:t>Załącznik nr 3</w:t>
      </w:r>
    </w:p>
    <w:p w:rsidR="00206A44" w:rsidRPr="00960292" w:rsidRDefault="00206A44" w:rsidP="00083EAD">
      <w:pPr>
        <w:numPr>
          <w:ilvl w:val="0"/>
          <w:numId w:val="15"/>
        </w:numPr>
        <w:suppressAutoHyphens/>
        <w:rPr>
          <w:rFonts w:eastAsia="Times New Roman" w:cs="Times New Roman"/>
          <w:sz w:val="22"/>
          <w:szCs w:val="22"/>
        </w:rPr>
      </w:pPr>
      <w:r w:rsidRPr="00960292">
        <w:rPr>
          <w:rFonts w:eastAsia="Times New Roman" w:cs="Times New Roman"/>
          <w:sz w:val="22"/>
          <w:szCs w:val="22"/>
        </w:rPr>
        <w:t xml:space="preserve">Oświadczenie dotyczące przepisów sankcyjnych związanych z wojną w Ukrainie – </w:t>
      </w:r>
      <w:r w:rsidRPr="00960292">
        <w:rPr>
          <w:rFonts w:eastAsia="Times New Roman" w:cs="Times New Roman"/>
          <w:b/>
          <w:sz w:val="22"/>
          <w:szCs w:val="22"/>
          <w:u w:val="single"/>
        </w:rPr>
        <w:t>Załącznik nr 3A</w:t>
      </w:r>
    </w:p>
    <w:p w:rsidR="002A04C0" w:rsidRPr="00960292" w:rsidRDefault="002A04C0" w:rsidP="00083EAD">
      <w:pPr>
        <w:numPr>
          <w:ilvl w:val="0"/>
          <w:numId w:val="15"/>
        </w:numPr>
        <w:suppressAutoHyphens/>
        <w:rPr>
          <w:rFonts w:eastAsia="Times New Roman" w:cs="Times New Roman"/>
          <w:b/>
          <w:sz w:val="22"/>
          <w:szCs w:val="22"/>
          <w:u w:val="single"/>
        </w:rPr>
      </w:pPr>
      <w:r w:rsidRPr="00960292">
        <w:rPr>
          <w:rFonts w:eastAsia="Times New Roman" w:cs="Times New Roman"/>
          <w:sz w:val="22"/>
          <w:szCs w:val="22"/>
        </w:rPr>
        <w:t>Zobowiązanie na podstawie art. 118 ustawy Prawo zamówień publicznych</w:t>
      </w:r>
      <w:r w:rsidR="00913DCF" w:rsidRPr="00960292">
        <w:rPr>
          <w:rFonts w:eastAsia="Times New Roman" w:cs="Times New Roman"/>
          <w:sz w:val="22"/>
          <w:szCs w:val="22"/>
        </w:rPr>
        <w:t xml:space="preserve"> – </w:t>
      </w:r>
      <w:r w:rsidR="00913DCF" w:rsidRPr="00960292">
        <w:rPr>
          <w:rFonts w:eastAsia="Times New Roman" w:cs="Times New Roman"/>
          <w:b/>
          <w:sz w:val="22"/>
          <w:szCs w:val="22"/>
          <w:u w:val="single"/>
        </w:rPr>
        <w:t>Zał</w:t>
      </w:r>
      <w:r w:rsidR="00960292">
        <w:rPr>
          <w:rFonts w:eastAsia="Times New Roman" w:cs="Times New Roman"/>
          <w:b/>
          <w:sz w:val="22"/>
          <w:szCs w:val="22"/>
          <w:u w:val="single"/>
        </w:rPr>
        <w:t>ą</w:t>
      </w:r>
      <w:r w:rsidR="00913DCF" w:rsidRPr="00960292">
        <w:rPr>
          <w:rFonts w:eastAsia="Times New Roman" w:cs="Times New Roman"/>
          <w:b/>
          <w:sz w:val="22"/>
          <w:szCs w:val="22"/>
          <w:u w:val="single"/>
        </w:rPr>
        <w:t>cznik nr 4</w:t>
      </w:r>
    </w:p>
    <w:p w:rsidR="00007833" w:rsidRPr="00960292" w:rsidRDefault="00007833" w:rsidP="00083EAD">
      <w:pPr>
        <w:numPr>
          <w:ilvl w:val="0"/>
          <w:numId w:val="15"/>
        </w:numPr>
        <w:suppressAutoHyphens/>
        <w:rPr>
          <w:rFonts w:eastAsia="Times New Roman" w:cs="Times New Roman"/>
          <w:b/>
          <w:sz w:val="22"/>
          <w:szCs w:val="22"/>
          <w:u w:val="single"/>
        </w:rPr>
      </w:pPr>
      <w:r w:rsidRPr="00960292">
        <w:rPr>
          <w:rFonts w:eastAsia="Times New Roman" w:cs="Times New Roman"/>
          <w:sz w:val="22"/>
          <w:szCs w:val="22"/>
        </w:rPr>
        <w:t>Pełnomocnictwo</w:t>
      </w:r>
      <w:r w:rsidR="00913DCF" w:rsidRPr="00960292">
        <w:rPr>
          <w:rFonts w:eastAsia="Times New Roman" w:cs="Times New Roman"/>
          <w:sz w:val="22"/>
          <w:szCs w:val="22"/>
        </w:rPr>
        <w:t xml:space="preserve"> – </w:t>
      </w:r>
      <w:r w:rsidR="00913DCF" w:rsidRPr="00960292">
        <w:rPr>
          <w:rFonts w:eastAsia="Times New Roman" w:cs="Times New Roman"/>
          <w:b/>
          <w:sz w:val="22"/>
          <w:szCs w:val="22"/>
          <w:u w:val="single"/>
        </w:rPr>
        <w:t>Załącznik nr 5</w:t>
      </w:r>
    </w:p>
    <w:p w:rsidR="00564255" w:rsidRPr="00960292" w:rsidRDefault="00564255" w:rsidP="00564255">
      <w:pPr>
        <w:pStyle w:val="Akapitzlist"/>
        <w:numPr>
          <w:ilvl w:val="0"/>
          <w:numId w:val="15"/>
        </w:numPr>
        <w:rPr>
          <w:rFonts w:eastAsia="Times New Roman"/>
          <w:b/>
          <w:sz w:val="22"/>
          <w:szCs w:val="22"/>
          <w:u w:val="single"/>
        </w:rPr>
      </w:pPr>
      <w:r w:rsidRPr="00960292">
        <w:rPr>
          <w:rFonts w:eastAsia="Times New Roman"/>
          <w:sz w:val="22"/>
          <w:szCs w:val="22"/>
        </w:rPr>
        <w:t xml:space="preserve">Oświadczenie Wykonawcy  </w:t>
      </w:r>
      <w:r w:rsidRPr="00960292">
        <w:rPr>
          <w:rFonts w:eastAsia="Times New Roman"/>
          <w:bCs/>
          <w:sz w:val="22"/>
          <w:szCs w:val="22"/>
        </w:rPr>
        <w:t>o dopuszczeniu do obrotu na rynek polski oferowanych produktów</w:t>
      </w:r>
      <w:r w:rsidR="00B75081" w:rsidRPr="00960292">
        <w:rPr>
          <w:rFonts w:eastAsia="Times New Roman"/>
          <w:b/>
          <w:bCs/>
          <w:sz w:val="22"/>
          <w:szCs w:val="22"/>
        </w:rPr>
        <w:t xml:space="preserve"> – </w:t>
      </w:r>
      <w:r w:rsidR="00B75081" w:rsidRPr="00960292">
        <w:rPr>
          <w:rFonts w:eastAsia="Times New Roman"/>
          <w:b/>
          <w:bCs/>
          <w:sz w:val="22"/>
          <w:szCs w:val="22"/>
          <w:u w:val="single"/>
        </w:rPr>
        <w:t>Załącznik nr 6</w:t>
      </w:r>
    </w:p>
    <w:p w:rsidR="00564255" w:rsidRPr="00960292" w:rsidRDefault="00564255" w:rsidP="00206A44">
      <w:pPr>
        <w:pStyle w:val="Akapitzlist"/>
        <w:numPr>
          <w:ilvl w:val="0"/>
          <w:numId w:val="15"/>
        </w:numPr>
        <w:suppressAutoHyphens/>
        <w:rPr>
          <w:rFonts w:eastAsia="Times New Roman"/>
          <w:b/>
          <w:sz w:val="22"/>
          <w:szCs w:val="22"/>
          <w:u w:val="single"/>
        </w:rPr>
      </w:pPr>
      <w:r w:rsidRPr="00960292">
        <w:rPr>
          <w:rFonts w:eastAsia="Times New Roman"/>
          <w:sz w:val="22"/>
          <w:szCs w:val="22"/>
        </w:rPr>
        <w:t xml:space="preserve">Oświadczenie Wykonawcy </w:t>
      </w:r>
      <w:r w:rsidRPr="00960292">
        <w:rPr>
          <w:rFonts w:eastAsia="Times New Roman"/>
          <w:b/>
          <w:sz w:val="22"/>
          <w:szCs w:val="22"/>
        </w:rPr>
        <w:t>dotyczące oferowanych produktów</w:t>
      </w:r>
      <w:r w:rsidR="00206A44" w:rsidRPr="00960292">
        <w:rPr>
          <w:rFonts w:eastAsia="Times New Roman"/>
          <w:b/>
          <w:sz w:val="22"/>
          <w:szCs w:val="22"/>
        </w:rPr>
        <w:t xml:space="preserve"> – </w:t>
      </w:r>
      <w:r w:rsidR="00206A44" w:rsidRPr="00960292">
        <w:rPr>
          <w:rFonts w:eastAsia="Times New Roman"/>
          <w:b/>
          <w:sz w:val="22"/>
          <w:szCs w:val="22"/>
          <w:u w:val="single"/>
        </w:rPr>
        <w:t>Załącznik nr 6a</w:t>
      </w:r>
    </w:p>
    <w:p w:rsidR="00564255" w:rsidRPr="00960292" w:rsidRDefault="00564255" w:rsidP="00564255">
      <w:pPr>
        <w:pStyle w:val="Akapitzlist"/>
        <w:numPr>
          <w:ilvl w:val="0"/>
          <w:numId w:val="15"/>
        </w:numPr>
        <w:suppressAutoHyphens/>
        <w:rPr>
          <w:rFonts w:eastAsia="Times New Roman"/>
          <w:sz w:val="22"/>
          <w:szCs w:val="22"/>
        </w:rPr>
      </w:pPr>
      <w:r w:rsidRPr="00960292">
        <w:rPr>
          <w:rFonts w:eastAsia="Times New Roman"/>
          <w:sz w:val="22"/>
          <w:szCs w:val="22"/>
        </w:rPr>
        <w:t>Dokument potwierdzający opis przedmiotu zamówienia</w:t>
      </w:r>
      <w:r w:rsidR="00206A44" w:rsidRPr="00960292">
        <w:rPr>
          <w:rFonts w:eastAsia="Times New Roman"/>
          <w:sz w:val="22"/>
          <w:szCs w:val="22"/>
        </w:rPr>
        <w:t xml:space="preserve"> – </w:t>
      </w:r>
      <w:r w:rsidR="00206A44" w:rsidRPr="00960292">
        <w:rPr>
          <w:rFonts w:eastAsia="Times New Roman"/>
          <w:b/>
          <w:sz w:val="22"/>
          <w:szCs w:val="22"/>
          <w:u w:val="single"/>
        </w:rPr>
        <w:t>Załącznik nr 7</w:t>
      </w:r>
    </w:p>
    <w:p w:rsidR="00564255" w:rsidRPr="00960292" w:rsidRDefault="00206A44" w:rsidP="00206A44">
      <w:pPr>
        <w:pStyle w:val="Akapitzlist"/>
        <w:numPr>
          <w:ilvl w:val="0"/>
          <w:numId w:val="15"/>
        </w:numPr>
        <w:suppressAutoHyphens/>
        <w:rPr>
          <w:rFonts w:eastAsia="Times New Roman"/>
          <w:b/>
          <w:sz w:val="22"/>
          <w:szCs w:val="22"/>
          <w:u w:val="single"/>
        </w:rPr>
      </w:pPr>
      <w:r w:rsidRPr="00960292">
        <w:rPr>
          <w:rFonts w:eastAsia="Times New Roman"/>
          <w:sz w:val="22"/>
          <w:szCs w:val="22"/>
        </w:rPr>
        <w:t xml:space="preserve">Wzór umowy </w:t>
      </w:r>
      <w:r w:rsidRPr="00960292">
        <w:rPr>
          <w:rFonts w:eastAsia="Times New Roman"/>
          <w:b/>
          <w:sz w:val="22"/>
          <w:szCs w:val="22"/>
          <w:u w:val="single"/>
        </w:rPr>
        <w:t>– Załącznik nr 8</w:t>
      </w:r>
    </w:p>
    <w:p w:rsidR="00564255" w:rsidRPr="00960292" w:rsidRDefault="00564255" w:rsidP="00564255">
      <w:pPr>
        <w:pStyle w:val="Akapitzlist"/>
        <w:widowControl w:val="0"/>
        <w:numPr>
          <w:ilvl w:val="1"/>
          <w:numId w:val="15"/>
        </w:numPr>
        <w:suppressAutoHyphens/>
        <w:adjustRightInd w:val="0"/>
        <w:jc w:val="both"/>
        <w:textAlignment w:val="baseline"/>
        <w:rPr>
          <w:rFonts w:eastAsia="Times New Roman"/>
          <w:b/>
          <w:sz w:val="22"/>
          <w:szCs w:val="22"/>
          <w:u w:val="single"/>
        </w:rPr>
      </w:pPr>
      <w:r w:rsidRPr="00960292">
        <w:rPr>
          <w:rFonts w:eastAsia="Times New Roman"/>
          <w:sz w:val="22"/>
          <w:szCs w:val="22"/>
        </w:rPr>
        <w:t>Załącznik nr I do Umowy- Umowa powierzenia przetwarzania danych osobowych</w:t>
      </w:r>
    </w:p>
    <w:p w:rsidR="00564255" w:rsidRPr="00960292" w:rsidRDefault="00564255" w:rsidP="00564255">
      <w:pPr>
        <w:pStyle w:val="Akapitzlist"/>
        <w:widowControl w:val="0"/>
        <w:numPr>
          <w:ilvl w:val="1"/>
          <w:numId w:val="15"/>
        </w:numPr>
        <w:suppressAutoHyphens/>
        <w:adjustRightInd w:val="0"/>
        <w:jc w:val="both"/>
        <w:textAlignment w:val="baseline"/>
        <w:rPr>
          <w:rFonts w:eastAsia="Times New Roman"/>
          <w:sz w:val="22"/>
          <w:szCs w:val="22"/>
        </w:rPr>
      </w:pPr>
      <w:r w:rsidRPr="00960292">
        <w:rPr>
          <w:rFonts w:eastAsia="Times New Roman"/>
          <w:sz w:val="22"/>
          <w:szCs w:val="22"/>
        </w:rPr>
        <w:t>Załącznik nr II do Umowy- Protokół zdawczo-odbiorczy</w:t>
      </w:r>
    </w:p>
    <w:p w:rsidR="004C7554" w:rsidRPr="00960292" w:rsidRDefault="004C7554" w:rsidP="004C7554">
      <w:pPr>
        <w:pStyle w:val="Akapitzlist"/>
        <w:widowControl w:val="0"/>
        <w:numPr>
          <w:ilvl w:val="0"/>
          <w:numId w:val="15"/>
        </w:numPr>
        <w:suppressAutoHyphens/>
        <w:adjustRightInd w:val="0"/>
        <w:jc w:val="both"/>
        <w:textAlignment w:val="baseline"/>
        <w:rPr>
          <w:rFonts w:eastAsia="Times New Roman"/>
          <w:sz w:val="22"/>
          <w:szCs w:val="22"/>
        </w:rPr>
      </w:pPr>
      <w:r w:rsidRPr="00960292">
        <w:rPr>
          <w:rFonts w:eastAsia="Times New Roman"/>
          <w:sz w:val="22"/>
          <w:szCs w:val="22"/>
        </w:rPr>
        <w:t xml:space="preserve">Oświadczenia wykonawcy o aktualności informacji zawartych w oświadczeniu (dokument własny Wykonawcy) </w:t>
      </w:r>
      <w:r w:rsidRPr="00960292">
        <w:rPr>
          <w:rFonts w:eastAsia="Times New Roman"/>
          <w:b/>
          <w:sz w:val="22"/>
          <w:szCs w:val="22"/>
          <w:u w:val="single"/>
        </w:rPr>
        <w:t>– Załącznik nr 9</w:t>
      </w:r>
    </w:p>
    <w:p w:rsidR="00CC5312" w:rsidRPr="00960292" w:rsidRDefault="00CC5312" w:rsidP="00083EAD">
      <w:pPr>
        <w:numPr>
          <w:ilvl w:val="0"/>
          <w:numId w:val="15"/>
        </w:numPr>
        <w:suppressAutoHyphens/>
        <w:rPr>
          <w:rFonts w:eastAsia="Times New Roman" w:cs="Times New Roman"/>
          <w:b/>
          <w:sz w:val="22"/>
          <w:szCs w:val="22"/>
          <w:u w:val="single"/>
        </w:rPr>
      </w:pPr>
      <w:r w:rsidRPr="00960292">
        <w:rPr>
          <w:rFonts w:eastAsia="Times New Roman" w:cs="Times New Roman"/>
          <w:sz w:val="22"/>
          <w:szCs w:val="22"/>
        </w:rPr>
        <w:t>Oświadczenie o przynależności do grupy kapitałowej</w:t>
      </w:r>
      <w:r w:rsidR="00206A44" w:rsidRPr="00960292">
        <w:rPr>
          <w:rFonts w:eastAsia="Times New Roman" w:cs="Times New Roman"/>
          <w:sz w:val="22"/>
          <w:szCs w:val="22"/>
        </w:rPr>
        <w:t xml:space="preserve"> – </w:t>
      </w:r>
      <w:r w:rsidR="00206A44" w:rsidRPr="00960292">
        <w:rPr>
          <w:rFonts w:eastAsia="Times New Roman" w:cs="Times New Roman"/>
          <w:b/>
          <w:sz w:val="22"/>
          <w:szCs w:val="22"/>
          <w:u w:val="single"/>
        </w:rPr>
        <w:t>Załącznik nr 10</w:t>
      </w:r>
    </w:p>
    <w:p w:rsidR="004C7554" w:rsidRPr="00960292" w:rsidRDefault="004C7554" w:rsidP="00083EAD">
      <w:pPr>
        <w:numPr>
          <w:ilvl w:val="0"/>
          <w:numId w:val="15"/>
        </w:numPr>
        <w:suppressAutoHyphens/>
        <w:rPr>
          <w:rFonts w:eastAsia="Times New Roman" w:cs="Times New Roman"/>
          <w:sz w:val="22"/>
          <w:szCs w:val="22"/>
        </w:rPr>
      </w:pPr>
      <w:r w:rsidRPr="00960292">
        <w:rPr>
          <w:rFonts w:eastAsia="Times New Roman" w:cs="Times New Roman"/>
          <w:sz w:val="22"/>
          <w:szCs w:val="22"/>
        </w:rPr>
        <w:t xml:space="preserve">Identyfikator postepowania – </w:t>
      </w:r>
      <w:r w:rsidRPr="00960292">
        <w:rPr>
          <w:rFonts w:eastAsia="Times New Roman" w:cs="Times New Roman"/>
          <w:b/>
          <w:sz w:val="22"/>
          <w:szCs w:val="22"/>
          <w:u w:val="single"/>
        </w:rPr>
        <w:t>Załącznik nr 11</w:t>
      </w:r>
    </w:p>
    <w:p w:rsidR="00225A4C" w:rsidRPr="00960292" w:rsidRDefault="00225A4C" w:rsidP="00225A4C">
      <w:pPr>
        <w:suppressAutoHyphens/>
        <w:ind w:left="360"/>
        <w:rPr>
          <w:rFonts w:eastAsia="Times New Roman" w:cs="Times New Roman"/>
          <w:sz w:val="22"/>
          <w:szCs w:val="22"/>
        </w:rPr>
      </w:pPr>
    </w:p>
    <w:p w:rsidR="001B5CA4" w:rsidRPr="00960292" w:rsidRDefault="001B5CA4">
      <w:pPr>
        <w:pStyle w:val="Tekstdymka"/>
        <w:rPr>
          <w:rFonts w:ascii="Times New Roman" w:hAnsi="Times New Roman" w:cs="Times New Roman"/>
          <w:sz w:val="22"/>
          <w:szCs w:val="22"/>
        </w:rPr>
      </w:pPr>
    </w:p>
    <w:p w:rsidR="00D57B5E" w:rsidRPr="00960292" w:rsidRDefault="00CF7A86" w:rsidP="00D57B5E">
      <w:pPr>
        <w:jc w:val="both"/>
        <w:rPr>
          <w:rFonts w:cs="Times New Roman"/>
          <w:bCs/>
          <w:sz w:val="22"/>
          <w:szCs w:val="22"/>
        </w:rPr>
      </w:pPr>
      <w:r w:rsidRPr="00960292">
        <w:rPr>
          <w:rFonts w:cs="Times New Roman"/>
          <w:bCs/>
          <w:sz w:val="22"/>
          <w:szCs w:val="22"/>
        </w:rPr>
        <w:t xml:space="preserve">Akceptacja prawna SWZ </w:t>
      </w:r>
      <w:r w:rsidR="00D57B5E" w:rsidRPr="00960292">
        <w:rPr>
          <w:rFonts w:cs="Times New Roman"/>
          <w:bCs/>
          <w:sz w:val="22"/>
          <w:szCs w:val="22"/>
        </w:rPr>
        <w:tab/>
      </w:r>
      <w:r w:rsidR="00D57B5E" w:rsidRPr="00960292">
        <w:rPr>
          <w:rFonts w:cs="Times New Roman"/>
          <w:bCs/>
          <w:sz w:val="22"/>
          <w:szCs w:val="22"/>
        </w:rPr>
        <w:tab/>
      </w:r>
      <w:r w:rsidR="00D57B5E" w:rsidRPr="00960292">
        <w:rPr>
          <w:rFonts w:cs="Times New Roman"/>
          <w:bCs/>
          <w:sz w:val="22"/>
          <w:szCs w:val="22"/>
        </w:rPr>
        <w:tab/>
      </w:r>
      <w:r w:rsidR="00D57B5E" w:rsidRPr="00960292">
        <w:rPr>
          <w:rFonts w:cs="Times New Roman"/>
          <w:bCs/>
          <w:sz w:val="22"/>
          <w:szCs w:val="22"/>
        </w:rPr>
        <w:tab/>
        <w:t xml:space="preserve">       </w:t>
      </w:r>
      <w:r w:rsidR="00A748F9" w:rsidRPr="00960292">
        <w:rPr>
          <w:rFonts w:cs="Times New Roman"/>
          <w:bCs/>
          <w:sz w:val="22"/>
          <w:szCs w:val="22"/>
        </w:rPr>
        <w:t xml:space="preserve">             </w:t>
      </w:r>
      <w:r w:rsidR="00D57B5E" w:rsidRPr="00960292">
        <w:rPr>
          <w:rFonts w:cs="Times New Roman"/>
          <w:bCs/>
          <w:sz w:val="22"/>
          <w:szCs w:val="22"/>
        </w:rPr>
        <w:t xml:space="preserve"> Pracownik przygotowujący SWZ, </w:t>
      </w:r>
    </w:p>
    <w:p w:rsidR="00D57B5E" w:rsidRPr="00960292" w:rsidRDefault="00D57B5E" w:rsidP="00D57B5E">
      <w:pPr>
        <w:jc w:val="both"/>
        <w:rPr>
          <w:rFonts w:cs="Times New Roman"/>
          <w:bCs/>
          <w:sz w:val="22"/>
          <w:szCs w:val="22"/>
        </w:rPr>
      </w:pPr>
      <w:r w:rsidRPr="00960292">
        <w:rPr>
          <w:rFonts w:cs="Times New Roman"/>
          <w:bCs/>
          <w:sz w:val="22"/>
          <w:szCs w:val="22"/>
        </w:rPr>
        <w:t xml:space="preserve">   przez Radcę Prawnego                                                            </w:t>
      </w:r>
      <w:r w:rsidR="00A748F9" w:rsidRPr="00960292">
        <w:rPr>
          <w:rFonts w:cs="Times New Roman"/>
          <w:bCs/>
          <w:sz w:val="22"/>
          <w:szCs w:val="22"/>
        </w:rPr>
        <w:t xml:space="preserve">                      </w:t>
      </w:r>
      <w:r w:rsidRPr="00960292">
        <w:rPr>
          <w:rFonts w:cs="Times New Roman"/>
          <w:bCs/>
          <w:sz w:val="22"/>
          <w:szCs w:val="22"/>
        </w:rPr>
        <w:t xml:space="preserve">prowadzący postępowanie </w:t>
      </w:r>
    </w:p>
    <w:p w:rsidR="00CF7A86" w:rsidRPr="00960292" w:rsidRDefault="00CF7A86" w:rsidP="00CF7A86">
      <w:pPr>
        <w:jc w:val="both"/>
        <w:rPr>
          <w:rFonts w:cs="Times New Roman"/>
          <w:bCs/>
          <w:sz w:val="22"/>
          <w:szCs w:val="22"/>
        </w:rPr>
      </w:pPr>
    </w:p>
    <w:p w:rsidR="00CF7A86" w:rsidRPr="00960292" w:rsidRDefault="00CF7A86" w:rsidP="00CF7A86">
      <w:pPr>
        <w:jc w:val="both"/>
        <w:rPr>
          <w:rFonts w:cs="Times New Roman"/>
          <w:bCs/>
          <w:sz w:val="22"/>
          <w:szCs w:val="22"/>
        </w:rPr>
      </w:pPr>
    </w:p>
    <w:p w:rsidR="00CF7A86" w:rsidRPr="00960292" w:rsidRDefault="00FB2BD4" w:rsidP="00CF7A86">
      <w:pPr>
        <w:jc w:val="both"/>
        <w:rPr>
          <w:rFonts w:cs="Times New Roman"/>
          <w:bCs/>
          <w:sz w:val="22"/>
          <w:szCs w:val="22"/>
        </w:rPr>
      </w:pPr>
      <w:r w:rsidRPr="00960292">
        <w:rPr>
          <w:rFonts w:cs="Times New Roman"/>
          <w:bCs/>
          <w:sz w:val="22"/>
          <w:szCs w:val="22"/>
        </w:rPr>
        <w:t xml:space="preserve">………………………………………….              </w:t>
      </w:r>
      <w:r w:rsidR="00A748F9" w:rsidRPr="00960292">
        <w:rPr>
          <w:rFonts w:cs="Times New Roman"/>
          <w:bCs/>
          <w:sz w:val="22"/>
          <w:szCs w:val="22"/>
        </w:rPr>
        <w:t xml:space="preserve">                                </w:t>
      </w:r>
      <w:r w:rsidRPr="00960292">
        <w:rPr>
          <w:rFonts w:cs="Times New Roman"/>
          <w:bCs/>
          <w:sz w:val="22"/>
          <w:szCs w:val="22"/>
        </w:rPr>
        <w:t>………………………………………</w:t>
      </w:r>
    </w:p>
    <w:p w:rsidR="00071F7E" w:rsidRPr="00960292" w:rsidRDefault="00A748F9" w:rsidP="00564255">
      <w:pPr>
        <w:jc w:val="both"/>
        <w:rPr>
          <w:rFonts w:cs="Times New Roman"/>
          <w:bCs/>
          <w:i/>
          <w:sz w:val="22"/>
          <w:szCs w:val="22"/>
        </w:rPr>
        <w:sectPr w:rsidR="00071F7E" w:rsidRPr="00960292" w:rsidSect="007E10CB">
          <w:headerReference w:type="default" r:id="rId35"/>
          <w:footerReference w:type="default" r:id="rId36"/>
          <w:headerReference w:type="first" r:id="rId37"/>
          <w:footerReference w:type="first" r:id="rId38"/>
          <w:pgSz w:w="11906" w:h="16838"/>
          <w:pgMar w:top="680" w:right="794" w:bottom="1191" w:left="1134" w:header="709" w:footer="510" w:gutter="0"/>
          <w:cols w:space="708"/>
          <w:titlePg/>
          <w:docGrid w:linePitch="360"/>
        </w:sectPr>
      </w:pPr>
      <w:r w:rsidRPr="00960292">
        <w:rPr>
          <w:rFonts w:cs="Times New Roman"/>
          <w:bCs/>
          <w:i/>
          <w:sz w:val="22"/>
          <w:szCs w:val="22"/>
        </w:rPr>
        <w:t xml:space="preserve">                 </w:t>
      </w:r>
      <w:r w:rsidR="00CF7A86" w:rsidRPr="00960292">
        <w:rPr>
          <w:rFonts w:cs="Times New Roman"/>
          <w:bCs/>
          <w:i/>
          <w:sz w:val="22"/>
          <w:szCs w:val="22"/>
        </w:rPr>
        <w:t xml:space="preserve"> podpis </w:t>
      </w:r>
      <w:r w:rsidR="00D57B5E" w:rsidRPr="00960292">
        <w:rPr>
          <w:rFonts w:cs="Times New Roman"/>
          <w:bCs/>
          <w:i/>
          <w:sz w:val="22"/>
          <w:szCs w:val="22"/>
        </w:rPr>
        <w:tab/>
      </w:r>
      <w:r w:rsidR="00D57B5E" w:rsidRPr="00960292">
        <w:rPr>
          <w:rFonts w:cs="Times New Roman"/>
          <w:bCs/>
          <w:i/>
          <w:sz w:val="22"/>
          <w:szCs w:val="22"/>
        </w:rPr>
        <w:tab/>
      </w:r>
      <w:r w:rsidR="00D57B5E" w:rsidRPr="00960292">
        <w:rPr>
          <w:rFonts w:cs="Times New Roman"/>
          <w:bCs/>
          <w:i/>
          <w:sz w:val="22"/>
          <w:szCs w:val="22"/>
        </w:rPr>
        <w:tab/>
      </w:r>
      <w:r w:rsidR="00D57B5E" w:rsidRPr="00960292">
        <w:rPr>
          <w:rFonts w:cs="Times New Roman"/>
          <w:bCs/>
          <w:i/>
          <w:sz w:val="22"/>
          <w:szCs w:val="22"/>
        </w:rPr>
        <w:tab/>
      </w:r>
      <w:r w:rsidR="00D57B5E" w:rsidRPr="00960292">
        <w:rPr>
          <w:rFonts w:cs="Times New Roman"/>
          <w:bCs/>
          <w:i/>
          <w:sz w:val="22"/>
          <w:szCs w:val="22"/>
        </w:rPr>
        <w:tab/>
      </w:r>
      <w:r w:rsidR="00D57B5E" w:rsidRPr="00960292">
        <w:rPr>
          <w:rFonts w:cs="Times New Roman"/>
          <w:bCs/>
          <w:i/>
          <w:sz w:val="22"/>
          <w:szCs w:val="22"/>
        </w:rPr>
        <w:tab/>
      </w:r>
      <w:r w:rsidR="00D57B5E" w:rsidRPr="00960292">
        <w:rPr>
          <w:rFonts w:cs="Times New Roman"/>
          <w:bCs/>
          <w:i/>
          <w:sz w:val="22"/>
          <w:szCs w:val="22"/>
        </w:rPr>
        <w:tab/>
        <w:t xml:space="preserve">      </w:t>
      </w:r>
      <w:r w:rsidRPr="00960292">
        <w:rPr>
          <w:rFonts w:cs="Times New Roman"/>
          <w:bCs/>
          <w:i/>
          <w:sz w:val="22"/>
          <w:szCs w:val="22"/>
        </w:rPr>
        <w:t xml:space="preserve">          </w:t>
      </w:r>
      <w:r w:rsidR="00D57B5E" w:rsidRPr="00960292">
        <w:rPr>
          <w:rFonts w:cs="Times New Roman"/>
          <w:bCs/>
          <w:i/>
          <w:sz w:val="22"/>
          <w:szCs w:val="22"/>
        </w:rPr>
        <w:t xml:space="preserve"> podpis </w:t>
      </w:r>
    </w:p>
    <w:p w:rsidR="00FB2BD4" w:rsidRPr="006835D1" w:rsidRDefault="00FB2BD4" w:rsidP="00564255">
      <w:pPr>
        <w:suppressAutoHyphens/>
        <w:jc w:val="right"/>
        <w:rPr>
          <w:rFonts w:ascii="Calibri" w:hAnsi="Calibri" w:cs="Calibri"/>
          <w:b/>
          <w:sz w:val="22"/>
          <w:szCs w:val="22"/>
        </w:rPr>
      </w:pPr>
      <w:r w:rsidRPr="00564255">
        <w:rPr>
          <w:rFonts w:ascii="Calibri" w:hAnsi="Calibri" w:cs="Calibri"/>
          <w:b/>
          <w:sz w:val="22"/>
          <w:szCs w:val="22"/>
          <w:highlight w:val="lightGray"/>
        </w:rPr>
        <w:lastRenderedPageBreak/>
        <w:t>Załącznik nr 1</w:t>
      </w:r>
      <w:r w:rsidR="00E8008A" w:rsidRPr="00564255">
        <w:rPr>
          <w:rFonts w:ascii="Calibri" w:hAnsi="Calibri" w:cs="Calibri"/>
          <w:b/>
          <w:sz w:val="22"/>
          <w:szCs w:val="22"/>
          <w:highlight w:val="lightGray"/>
        </w:rPr>
        <w:t xml:space="preserve"> do SWZ</w:t>
      </w:r>
    </w:p>
    <w:p w:rsidR="00FB2BD4" w:rsidRPr="006835D1" w:rsidRDefault="00FB2BD4" w:rsidP="00FB2BD4">
      <w:pPr>
        <w:suppressAutoHyphens/>
        <w:rPr>
          <w:rFonts w:ascii="Calibri" w:hAnsi="Calibri" w:cs="Calibri"/>
          <w:b/>
          <w:sz w:val="22"/>
          <w:szCs w:val="22"/>
        </w:rPr>
      </w:pPr>
      <w:r w:rsidRPr="006835D1">
        <w:rPr>
          <w:rFonts w:ascii="Calibri" w:hAnsi="Calibri" w:cs="Calibri"/>
          <w:b/>
          <w:sz w:val="22"/>
          <w:szCs w:val="22"/>
        </w:rPr>
        <w:t>Sprawa nr  ZP/</w:t>
      </w:r>
      <w:r w:rsidR="005123EF">
        <w:rPr>
          <w:rFonts w:ascii="Calibri" w:hAnsi="Calibri" w:cs="Calibri"/>
          <w:b/>
          <w:sz w:val="22"/>
          <w:szCs w:val="22"/>
        </w:rPr>
        <w:t>141</w:t>
      </w:r>
      <w:r w:rsidR="0092549E" w:rsidRPr="006835D1">
        <w:rPr>
          <w:rFonts w:ascii="Calibri" w:hAnsi="Calibri" w:cs="Calibri"/>
          <w:b/>
          <w:sz w:val="22"/>
          <w:szCs w:val="22"/>
        </w:rPr>
        <w:t>/202</w:t>
      </w:r>
      <w:r w:rsidR="00655D29" w:rsidRPr="006835D1">
        <w:rPr>
          <w:rFonts w:ascii="Calibri" w:hAnsi="Calibri" w:cs="Calibri"/>
          <w:b/>
          <w:sz w:val="22"/>
          <w:szCs w:val="22"/>
        </w:rPr>
        <w:t>4</w:t>
      </w:r>
    </w:p>
    <w:p w:rsidR="00FB2BD4" w:rsidRPr="006835D1" w:rsidRDefault="00FB2BD4" w:rsidP="00FB2BD4">
      <w:pPr>
        <w:suppressAutoHyphens/>
        <w:rPr>
          <w:rFonts w:ascii="Calibri" w:hAnsi="Calibri" w:cs="Calibri"/>
          <w:bCs/>
          <w:sz w:val="22"/>
          <w:szCs w:val="22"/>
        </w:rPr>
      </w:pPr>
    </w:p>
    <w:tbl>
      <w:tblPr>
        <w:tblW w:w="0" w:type="auto"/>
        <w:tblLook w:val="04A0" w:firstRow="1" w:lastRow="0" w:firstColumn="1" w:lastColumn="0" w:noHBand="0" w:noVBand="1"/>
      </w:tblPr>
      <w:tblGrid>
        <w:gridCol w:w="4077"/>
        <w:gridCol w:w="5132"/>
      </w:tblGrid>
      <w:tr w:rsidR="00FB2BD4" w:rsidRPr="006835D1" w:rsidTr="00EE4E79">
        <w:tc>
          <w:tcPr>
            <w:tcW w:w="4077" w:type="dxa"/>
            <w:shd w:val="clear" w:color="auto" w:fill="auto"/>
          </w:tcPr>
          <w:p w:rsidR="00FB2BD4" w:rsidRPr="006835D1" w:rsidRDefault="00FB2BD4" w:rsidP="00FB2BD4">
            <w:pPr>
              <w:suppressAutoHyphens/>
              <w:spacing w:line="360" w:lineRule="auto"/>
              <w:jc w:val="right"/>
              <w:rPr>
                <w:rFonts w:ascii="Calibri" w:hAnsi="Calibri" w:cs="Calibri"/>
                <w:bCs/>
              </w:rPr>
            </w:pPr>
          </w:p>
        </w:tc>
        <w:tc>
          <w:tcPr>
            <w:tcW w:w="5132" w:type="dxa"/>
            <w:shd w:val="clear" w:color="auto" w:fill="auto"/>
          </w:tcPr>
          <w:p w:rsidR="00FB2BD4" w:rsidRPr="006835D1" w:rsidRDefault="00FB2BD4" w:rsidP="00FB2BD4">
            <w:pPr>
              <w:suppressAutoHyphens/>
              <w:ind w:right="-142"/>
              <w:jc w:val="center"/>
              <w:rPr>
                <w:rFonts w:ascii="Calibri" w:hAnsi="Calibri" w:cs="Calibri"/>
                <w:bCs/>
              </w:rPr>
            </w:pPr>
            <w:r w:rsidRPr="006835D1">
              <w:rPr>
                <w:rFonts w:ascii="Calibri" w:hAnsi="Calibri" w:cs="Calibri"/>
                <w:bCs/>
                <w:sz w:val="22"/>
                <w:szCs w:val="22"/>
              </w:rPr>
              <w:t>Samodzielny Publiczny Zakład Opieki Zdrowotnej</w:t>
            </w:r>
          </w:p>
          <w:p w:rsidR="00FB2BD4" w:rsidRPr="006835D1" w:rsidRDefault="00FB2BD4" w:rsidP="00FB2BD4">
            <w:pPr>
              <w:suppressAutoHyphens/>
              <w:ind w:right="-142"/>
              <w:jc w:val="center"/>
              <w:rPr>
                <w:rFonts w:ascii="Calibri" w:hAnsi="Calibri" w:cs="Calibri"/>
                <w:bCs/>
              </w:rPr>
            </w:pPr>
            <w:r w:rsidRPr="006835D1">
              <w:rPr>
                <w:rFonts w:ascii="Calibri" w:hAnsi="Calibri" w:cs="Calibri"/>
                <w:bCs/>
                <w:sz w:val="22"/>
                <w:szCs w:val="22"/>
              </w:rPr>
              <w:t>Centralny Szpital Kliniczny</w:t>
            </w:r>
          </w:p>
          <w:p w:rsidR="00FB2BD4" w:rsidRPr="006835D1" w:rsidRDefault="00FB2BD4" w:rsidP="00FB2BD4">
            <w:pPr>
              <w:suppressAutoHyphens/>
              <w:ind w:right="-142"/>
              <w:jc w:val="center"/>
              <w:rPr>
                <w:rFonts w:ascii="Calibri" w:hAnsi="Calibri" w:cs="Calibri"/>
                <w:bCs/>
              </w:rPr>
            </w:pPr>
            <w:r w:rsidRPr="006835D1">
              <w:rPr>
                <w:rFonts w:ascii="Calibri" w:hAnsi="Calibri" w:cs="Calibri"/>
                <w:bCs/>
                <w:sz w:val="22"/>
                <w:szCs w:val="22"/>
              </w:rPr>
              <w:t>Uniwersytetu Medycznego w Łodzi</w:t>
            </w:r>
          </w:p>
          <w:p w:rsidR="00FB2BD4" w:rsidRPr="006835D1" w:rsidRDefault="00FB2BD4" w:rsidP="00FB2BD4">
            <w:pPr>
              <w:suppressAutoHyphens/>
              <w:ind w:right="-142"/>
              <w:jc w:val="center"/>
              <w:rPr>
                <w:rFonts w:ascii="Calibri" w:hAnsi="Calibri" w:cs="Calibri"/>
                <w:bCs/>
              </w:rPr>
            </w:pPr>
            <w:r w:rsidRPr="006835D1">
              <w:rPr>
                <w:rFonts w:ascii="Calibri" w:hAnsi="Calibri" w:cs="Calibri"/>
                <w:bCs/>
                <w:sz w:val="22"/>
                <w:szCs w:val="22"/>
              </w:rPr>
              <w:t>Łódź, ul. Pomorska 251</w:t>
            </w:r>
          </w:p>
          <w:p w:rsidR="00E8008A" w:rsidRPr="006835D1" w:rsidRDefault="00E8008A" w:rsidP="00FB2BD4">
            <w:pPr>
              <w:suppressAutoHyphens/>
              <w:ind w:right="-142"/>
              <w:jc w:val="center"/>
              <w:rPr>
                <w:rFonts w:ascii="Calibri" w:hAnsi="Calibri" w:cs="Calibri"/>
                <w:bCs/>
              </w:rPr>
            </w:pPr>
          </w:p>
        </w:tc>
      </w:tr>
    </w:tbl>
    <w:p w:rsidR="00865219" w:rsidRPr="00820E14" w:rsidRDefault="00865219" w:rsidP="00865219">
      <w:pPr>
        <w:suppressAutoHyphens/>
        <w:spacing w:line="360" w:lineRule="auto"/>
        <w:jc w:val="center"/>
        <w:rPr>
          <w:rFonts w:cs="Times New Roman"/>
          <w:b/>
          <w:sz w:val="22"/>
          <w:szCs w:val="22"/>
        </w:rPr>
      </w:pPr>
      <w:r w:rsidRPr="00820E14">
        <w:rPr>
          <w:rFonts w:cs="Times New Roman"/>
          <w:b/>
          <w:sz w:val="22"/>
          <w:szCs w:val="22"/>
        </w:rPr>
        <w:t>FORMULARZ OFERTOWY</w:t>
      </w:r>
    </w:p>
    <w:p w:rsidR="00865219" w:rsidRPr="00820E14" w:rsidRDefault="00865219" w:rsidP="00865219">
      <w:pPr>
        <w:pStyle w:val="Akapitzlist"/>
        <w:numPr>
          <w:ilvl w:val="0"/>
          <w:numId w:val="18"/>
        </w:numPr>
        <w:suppressAutoHyphens/>
        <w:spacing w:line="360" w:lineRule="auto"/>
        <w:rPr>
          <w:b/>
          <w:sz w:val="22"/>
          <w:szCs w:val="22"/>
        </w:rPr>
      </w:pPr>
      <w:r w:rsidRPr="00820E14">
        <w:rPr>
          <w:b/>
          <w:sz w:val="22"/>
          <w:szCs w:val="22"/>
        </w:rPr>
        <w:t xml:space="preserve">Nazwa i siedziba </w:t>
      </w:r>
      <w:r>
        <w:rPr>
          <w:b/>
          <w:sz w:val="22"/>
          <w:szCs w:val="22"/>
        </w:rPr>
        <w:t>Wykonawc</w:t>
      </w:r>
      <w:r w:rsidRPr="00820E14">
        <w:rPr>
          <w:b/>
          <w:sz w:val="22"/>
          <w:szCs w:val="22"/>
        </w:rPr>
        <w:t xml:space="preserve">y </w:t>
      </w:r>
    </w:p>
    <w:p w:rsidR="00865219" w:rsidRPr="00820E14" w:rsidRDefault="00865219" w:rsidP="00865219">
      <w:pPr>
        <w:spacing w:after="60" w:line="360" w:lineRule="auto"/>
        <w:jc w:val="both"/>
        <w:rPr>
          <w:rFonts w:ascii="Tahoma" w:eastAsia="Times New Roman" w:hAnsi="Tahoma" w:cs="Tahoma"/>
          <w:kern w:val="16"/>
          <w:sz w:val="20"/>
          <w:szCs w:val="20"/>
          <w:lang w:eastAsia="en-US"/>
        </w:rPr>
      </w:pPr>
      <w:r w:rsidRPr="00820E14">
        <w:rPr>
          <w:rFonts w:ascii="Tahoma" w:eastAsia="Times New Roman" w:hAnsi="Tahoma" w:cs="Tahoma"/>
          <w:kern w:val="16"/>
          <w:sz w:val="20"/>
          <w:szCs w:val="20"/>
          <w:lang w:eastAsia="en-US"/>
        </w:rPr>
        <w:t>.....................................................................................................................................................</w:t>
      </w:r>
    </w:p>
    <w:p w:rsidR="00865219" w:rsidRPr="00820E14" w:rsidRDefault="00865219" w:rsidP="00865219">
      <w:pPr>
        <w:spacing w:after="60" w:line="360" w:lineRule="auto"/>
        <w:jc w:val="both"/>
        <w:rPr>
          <w:rFonts w:ascii="Tahoma" w:eastAsia="Times New Roman" w:hAnsi="Tahoma" w:cs="Tahoma"/>
          <w:kern w:val="16"/>
          <w:sz w:val="20"/>
          <w:szCs w:val="20"/>
          <w:lang w:eastAsia="en-US"/>
        </w:rPr>
      </w:pPr>
      <w:r w:rsidRPr="00820E14">
        <w:rPr>
          <w:rFonts w:ascii="Tahoma" w:eastAsia="Times New Roman" w:hAnsi="Tahoma" w:cs="Tahoma"/>
          <w:kern w:val="16"/>
          <w:sz w:val="20"/>
          <w:szCs w:val="20"/>
          <w:lang w:eastAsia="en-US"/>
        </w:rPr>
        <w:t>.....................................................................................................................................................</w:t>
      </w:r>
    </w:p>
    <w:p w:rsidR="00865219" w:rsidRPr="00820E14" w:rsidRDefault="00865219" w:rsidP="00865219">
      <w:pPr>
        <w:suppressAutoHyphens/>
        <w:ind w:right="-142"/>
        <w:rPr>
          <w:rFonts w:cs="Times New Roman"/>
          <w:bCs/>
          <w:sz w:val="22"/>
          <w:szCs w:val="22"/>
        </w:rPr>
      </w:pPr>
      <w:r w:rsidRPr="00820E14">
        <w:rPr>
          <w:rFonts w:cs="Times New Roman"/>
          <w:bCs/>
          <w:sz w:val="22"/>
          <w:szCs w:val="22"/>
        </w:rPr>
        <w:t xml:space="preserve">Osoba uprawniona do kontaktu z </w:t>
      </w:r>
      <w:r>
        <w:rPr>
          <w:rFonts w:cs="Times New Roman"/>
          <w:bCs/>
          <w:sz w:val="22"/>
          <w:szCs w:val="22"/>
        </w:rPr>
        <w:t>Zamawia</w:t>
      </w:r>
      <w:r w:rsidRPr="00820E14">
        <w:rPr>
          <w:rFonts w:cs="Times New Roman"/>
          <w:bCs/>
          <w:sz w:val="22"/>
          <w:szCs w:val="22"/>
        </w:rPr>
        <w:t>ją</w:t>
      </w:r>
      <w:r>
        <w:rPr>
          <w:rFonts w:cs="Times New Roman"/>
          <w:bCs/>
          <w:sz w:val="22"/>
          <w:szCs w:val="22"/>
        </w:rPr>
        <w:t>cym (imię, nazwisko, stanowisko</w:t>
      </w:r>
      <w:r w:rsidRPr="00820E14">
        <w:rPr>
          <w:rFonts w:cs="Times New Roman"/>
          <w:bCs/>
          <w:sz w:val="22"/>
          <w:szCs w:val="22"/>
        </w:rPr>
        <w:t>):</w:t>
      </w:r>
    </w:p>
    <w:p w:rsidR="00865219" w:rsidRPr="00820E14" w:rsidRDefault="00865219" w:rsidP="00865219">
      <w:pPr>
        <w:suppressAutoHyphens/>
        <w:ind w:right="-142"/>
        <w:rPr>
          <w:rFonts w:cs="Times New Roman"/>
          <w:bCs/>
          <w:sz w:val="22"/>
          <w:szCs w:val="22"/>
        </w:rPr>
      </w:pPr>
    </w:p>
    <w:p w:rsidR="00865219" w:rsidRPr="00820E14" w:rsidRDefault="00865219" w:rsidP="00865219">
      <w:pPr>
        <w:suppressAutoHyphens/>
        <w:ind w:right="-142"/>
        <w:rPr>
          <w:rFonts w:cs="Times New Roman"/>
          <w:bCs/>
          <w:sz w:val="22"/>
          <w:szCs w:val="22"/>
        </w:rPr>
      </w:pPr>
      <w:r w:rsidRPr="00820E14">
        <w:rPr>
          <w:rFonts w:cs="Times New Roman"/>
          <w:bCs/>
          <w:sz w:val="22"/>
          <w:szCs w:val="22"/>
        </w:rPr>
        <w:t>......................................................................................................................................................................</w:t>
      </w:r>
    </w:p>
    <w:p w:rsidR="00865219" w:rsidRPr="00820E14" w:rsidRDefault="00865219" w:rsidP="00865219">
      <w:pPr>
        <w:suppressAutoHyphens/>
        <w:ind w:right="-142"/>
        <w:rPr>
          <w:rFonts w:cs="Times New Roman"/>
          <w:bCs/>
          <w:sz w:val="22"/>
          <w:szCs w:val="22"/>
        </w:rPr>
      </w:pPr>
      <w:r w:rsidRPr="00820E14">
        <w:rPr>
          <w:rFonts w:cs="Times New Roman"/>
          <w:bCs/>
          <w:sz w:val="22"/>
          <w:szCs w:val="22"/>
        </w:rPr>
        <w:t>nr telefonu…………………………………………., email:..........................................@...........................</w:t>
      </w:r>
    </w:p>
    <w:p w:rsidR="00865219" w:rsidRPr="00820E14" w:rsidRDefault="00865219" w:rsidP="00865219">
      <w:pPr>
        <w:suppressAutoHyphens/>
        <w:ind w:right="-142"/>
        <w:rPr>
          <w:rFonts w:cs="Times New Roman"/>
          <w:bCs/>
          <w:sz w:val="22"/>
          <w:szCs w:val="22"/>
        </w:rPr>
      </w:pPr>
      <w:r w:rsidRPr="00820E14">
        <w:rPr>
          <w:rFonts w:cs="Times New Roman"/>
          <w:bCs/>
          <w:sz w:val="22"/>
          <w:szCs w:val="22"/>
        </w:rPr>
        <w:t>KRS: ………………………….Regon:.........................................NIP:.........................................................</w:t>
      </w:r>
    </w:p>
    <w:p w:rsidR="00865219" w:rsidRPr="00820E14" w:rsidRDefault="00865219" w:rsidP="00865219">
      <w:pPr>
        <w:suppressAutoHyphens/>
        <w:ind w:right="-142"/>
        <w:rPr>
          <w:rFonts w:cs="Times New Roman"/>
          <w:bCs/>
          <w:sz w:val="22"/>
          <w:szCs w:val="22"/>
        </w:rPr>
      </w:pPr>
      <w:r w:rsidRPr="00820E14">
        <w:rPr>
          <w:rFonts w:cs="Times New Roman"/>
          <w:bCs/>
          <w:sz w:val="22"/>
          <w:szCs w:val="22"/>
        </w:rPr>
        <w:t>Województwo..................................................................</w:t>
      </w:r>
    </w:p>
    <w:p w:rsidR="00865219" w:rsidRDefault="00865219" w:rsidP="00865219">
      <w:pPr>
        <w:spacing w:before="120" w:after="120"/>
        <w:jc w:val="both"/>
        <w:rPr>
          <w:rFonts w:cs="Times New Roman"/>
          <w:bCs/>
          <w:sz w:val="22"/>
          <w:szCs w:val="22"/>
        </w:rPr>
      </w:pPr>
      <w:r w:rsidRPr="00820E14">
        <w:rPr>
          <w:rFonts w:cs="Times New Roman"/>
          <w:bCs/>
          <w:sz w:val="22"/>
          <w:szCs w:val="22"/>
        </w:rPr>
        <w:t xml:space="preserve">Jesteśmy przedsiębiorstwem </w:t>
      </w:r>
      <w:r w:rsidRPr="00820E14">
        <w:rPr>
          <w:rFonts w:cs="Times New Roman"/>
          <w:b/>
          <w:sz w:val="22"/>
          <w:szCs w:val="22"/>
        </w:rPr>
        <w:t>mikro*, małym*, średnim* nie dotyczy</w:t>
      </w:r>
      <w:r w:rsidRPr="00820E14">
        <w:rPr>
          <w:rFonts w:cs="Times New Roman"/>
          <w:bCs/>
          <w:sz w:val="22"/>
          <w:szCs w:val="22"/>
        </w:rPr>
        <w:t>* (zgodnie z ustawą Prawo przedsiębiorców z dnia 6 marca 20</w:t>
      </w:r>
      <w:r>
        <w:rPr>
          <w:rFonts w:cs="Times New Roman"/>
          <w:bCs/>
          <w:sz w:val="22"/>
          <w:szCs w:val="22"/>
        </w:rPr>
        <w:t>18 r. j.t., Dz.U. 2023 poz. 221</w:t>
      </w:r>
      <w:r w:rsidRPr="00820E14">
        <w:rPr>
          <w:rFonts w:cs="Times New Roman"/>
          <w:bCs/>
          <w:sz w:val="22"/>
          <w:szCs w:val="22"/>
        </w:rPr>
        <w:t>),</w:t>
      </w:r>
    </w:p>
    <w:p w:rsidR="00865219" w:rsidRPr="001362E0" w:rsidRDefault="00865219" w:rsidP="00865219">
      <w:pPr>
        <w:suppressAutoHyphens/>
        <w:jc w:val="both"/>
        <w:rPr>
          <w:rFonts w:cs="Times New Roman"/>
          <w:bCs/>
          <w:sz w:val="22"/>
          <w:szCs w:val="22"/>
        </w:rPr>
      </w:pPr>
      <w:r w:rsidRPr="001362E0">
        <w:rPr>
          <w:rFonts w:cs="Times New Roman"/>
          <w:bCs/>
          <w:sz w:val="22"/>
          <w:szCs w:val="22"/>
        </w:rPr>
        <w:t>W przypadku uznania naszej oferty za najkorzystniejszą i zawarcia umowy, osobą uprawnioną do reprezentowania nas w kwestiach dotyczących realizacji postanowień Umowy,  będzie:</w:t>
      </w:r>
    </w:p>
    <w:p w:rsidR="00865219" w:rsidRDefault="00865219" w:rsidP="00865219">
      <w:pPr>
        <w:tabs>
          <w:tab w:val="left" w:pos="284"/>
        </w:tabs>
        <w:autoSpaceDE w:val="0"/>
        <w:autoSpaceDN w:val="0"/>
        <w:spacing w:line="360" w:lineRule="auto"/>
        <w:rPr>
          <w:rFonts w:cs="Times New Roman"/>
          <w:b/>
          <w:sz w:val="22"/>
          <w:szCs w:val="22"/>
        </w:rPr>
      </w:pPr>
      <w:r>
        <w:rPr>
          <w:rFonts w:cs="Times New Roman"/>
          <w:b/>
          <w:sz w:val="22"/>
          <w:szCs w:val="22"/>
        </w:rPr>
        <w:t>p. ……………funkcja …………… tel. …………… mail……………………………</w:t>
      </w:r>
    </w:p>
    <w:p w:rsidR="00865219" w:rsidRPr="00820E14" w:rsidRDefault="00865219" w:rsidP="00865219">
      <w:pPr>
        <w:spacing w:before="120"/>
        <w:jc w:val="both"/>
        <w:rPr>
          <w:rFonts w:cs="Times New Roman"/>
          <w:bCs/>
          <w:sz w:val="22"/>
          <w:szCs w:val="22"/>
        </w:rPr>
      </w:pPr>
      <w:r w:rsidRPr="00820E14">
        <w:rPr>
          <w:rFonts w:cs="Times New Roman"/>
          <w:bCs/>
          <w:sz w:val="22"/>
          <w:szCs w:val="22"/>
        </w:rPr>
        <w:t xml:space="preserve">Oświadczamy, że niniejszy numer rachunku bankowego: …………………………………………………………………………….………,  jest taki sam jak numer rachunku na białej liście podatników VAT.  Wyżej wskazany nr rachunku bankowego będzie zgodny z podanym na fakturze Vat </w:t>
      </w:r>
      <w:r>
        <w:rPr>
          <w:rFonts w:cs="Times New Roman"/>
          <w:bCs/>
          <w:sz w:val="22"/>
          <w:szCs w:val="22"/>
        </w:rPr>
        <w:t>Wykonawc</w:t>
      </w:r>
      <w:r w:rsidRPr="00820E14">
        <w:rPr>
          <w:rFonts w:cs="Times New Roman"/>
          <w:bCs/>
          <w:sz w:val="22"/>
          <w:szCs w:val="22"/>
        </w:rPr>
        <w:t xml:space="preserve">y. W przypadku zmiany numeru ww. rachunku informacje o zmianie przekażemy niezwłocznie do Działu Księgowości </w:t>
      </w:r>
      <w:r>
        <w:rPr>
          <w:rFonts w:cs="Times New Roman"/>
          <w:bCs/>
          <w:sz w:val="22"/>
          <w:szCs w:val="22"/>
        </w:rPr>
        <w:t>Zamawia</w:t>
      </w:r>
      <w:r w:rsidRPr="00820E14">
        <w:rPr>
          <w:rFonts w:cs="Times New Roman"/>
          <w:bCs/>
          <w:sz w:val="22"/>
          <w:szCs w:val="22"/>
        </w:rPr>
        <w:t>jącego</w:t>
      </w:r>
    </w:p>
    <w:p w:rsidR="00E8008A" w:rsidRPr="006835D1" w:rsidRDefault="00E8008A" w:rsidP="00E8008A">
      <w:pPr>
        <w:spacing w:before="120"/>
        <w:jc w:val="both"/>
        <w:rPr>
          <w:rFonts w:ascii="Calibri" w:eastAsia="Times New Roman" w:hAnsi="Calibri" w:cs="Calibri"/>
          <w:sz w:val="22"/>
          <w:szCs w:val="22"/>
          <w:lang w:eastAsia="ar-SA"/>
        </w:rPr>
      </w:pPr>
    </w:p>
    <w:p w:rsidR="00865219" w:rsidRPr="00820E14" w:rsidRDefault="00865219" w:rsidP="00865219">
      <w:pPr>
        <w:pStyle w:val="Akapitzlist"/>
        <w:numPr>
          <w:ilvl w:val="0"/>
          <w:numId w:val="18"/>
        </w:numPr>
        <w:suppressAutoHyphens/>
        <w:rPr>
          <w:b/>
          <w:sz w:val="22"/>
          <w:szCs w:val="22"/>
        </w:rPr>
      </w:pPr>
      <w:r w:rsidRPr="00820E14">
        <w:rPr>
          <w:b/>
          <w:sz w:val="22"/>
          <w:szCs w:val="22"/>
        </w:rPr>
        <w:t xml:space="preserve">Nazwa i adres </w:t>
      </w:r>
      <w:r>
        <w:rPr>
          <w:b/>
          <w:sz w:val="22"/>
          <w:szCs w:val="22"/>
        </w:rPr>
        <w:t>Wykonawc</w:t>
      </w:r>
      <w:r w:rsidRPr="00820E14">
        <w:rPr>
          <w:b/>
          <w:sz w:val="22"/>
          <w:szCs w:val="22"/>
        </w:rPr>
        <w:t>ów wspólnie ubiegających się o zamówienie  w składzie:</w:t>
      </w:r>
    </w:p>
    <w:p w:rsidR="00865219" w:rsidRPr="00820E14" w:rsidRDefault="00865219" w:rsidP="00865219">
      <w:pPr>
        <w:suppressAutoHyphens/>
        <w:ind w:left="720"/>
        <w:rPr>
          <w:rFonts w:ascii="Tahoma" w:eastAsia="Times New Roman" w:hAnsi="Tahoma" w:cs="Tahoma"/>
          <w:sz w:val="20"/>
          <w:szCs w:val="20"/>
          <w:lang w:eastAsia="ar-SA"/>
        </w:rPr>
      </w:pPr>
      <w:r w:rsidRPr="00820E14">
        <w:rPr>
          <w:rFonts w:ascii="Tahoma" w:eastAsia="Times New Roman" w:hAnsi="Tahoma" w:cs="Tahoma"/>
          <w:sz w:val="20"/>
          <w:szCs w:val="20"/>
          <w:lang w:eastAsia="ar-SA"/>
        </w:rPr>
        <w:t>……………………………………………………………………………………………………………………..………………</w:t>
      </w:r>
    </w:p>
    <w:p w:rsidR="00865219" w:rsidRPr="00820E14" w:rsidRDefault="00865219" w:rsidP="00865219">
      <w:pPr>
        <w:suppressAutoHyphens/>
        <w:ind w:left="720"/>
        <w:rPr>
          <w:rFonts w:ascii="Tahoma" w:eastAsia="Times New Roman" w:hAnsi="Tahoma" w:cs="Tahoma"/>
          <w:sz w:val="20"/>
          <w:szCs w:val="20"/>
          <w:lang w:eastAsia="ar-SA"/>
        </w:rPr>
      </w:pPr>
      <w:r w:rsidRPr="00820E14">
        <w:rPr>
          <w:rFonts w:ascii="Tahoma" w:eastAsia="Times New Roman" w:hAnsi="Tahoma" w:cs="Tahoma"/>
          <w:sz w:val="20"/>
          <w:szCs w:val="20"/>
          <w:lang w:eastAsia="ar-SA"/>
        </w:rPr>
        <w:t>……………………………………………………………………………………………………………………………………..*</w:t>
      </w:r>
    </w:p>
    <w:p w:rsidR="00865219" w:rsidRPr="00820E14" w:rsidRDefault="00865219" w:rsidP="00865219">
      <w:pPr>
        <w:suppressAutoHyphens/>
        <w:spacing w:before="120" w:line="276" w:lineRule="auto"/>
        <w:jc w:val="both"/>
        <w:rPr>
          <w:rFonts w:cs="Times New Roman"/>
          <w:bCs/>
          <w:sz w:val="22"/>
          <w:szCs w:val="22"/>
        </w:rPr>
      </w:pPr>
      <w:r w:rsidRPr="00820E14">
        <w:rPr>
          <w:rFonts w:cs="Times New Roman"/>
          <w:bCs/>
          <w:sz w:val="22"/>
          <w:szCs w:val="22"/>
        </w:rPr>
        <w:t>Oświadczam/-y, że:</w:t>
      </w:r>
    </w:p>
    <w:p w:rsidR="00865219" w:rsidRPr="00820E14" w:rsidRDefault="00865219" w:rsidP="00865219">
      <w:pPr>
        <w:numPr>
          <w:ilvl w:val="0"/>
          <w:numId w:val="17"/>
        </w:numPr>
        <w:suppressAutoHyphens/>
        <w:spacing w:before="120" w:line="276" w:lineRule="auto"/>
        <w:ind w:left="714" w:hanging="357"/>
        <w:jc w:val="both"/>
        <w:rPr>
          <w:rFonts w:cs="Times New Roman"/>
          <w:bCs/>
          <w:sz w:val="22"/>
          <w:szCs w:val="22"/>
        </w:rPr>
      </w:pPr>
      <w:r w:rsidRPr="00820E14">
        <w:rPr>
          <w:rFonts w:cs="Times New Roman"/>
          <w:bCs/>
          <w:sz w:val="22"/>
          <w:szCs w:val="22"/>
        </w:rPr>
        <w:t>Zgłaszamy udział w przedmiotowym postępowaniu,</w:t>
      </w:r>
    </w:p>
    <w:p w:rsidR="00865219" w:rsidRPr="00773A61" w:rsidRDefault="00865219" w:rsidP="00865219">
      <w:pPr>
        <w:numPr>
          <w:ilvl w:val="0"/>
          <w:numId w:val="17"/>
        </w:numPr>
        <w:suppressAutoHyphens/>
        <w:spacing w:after="60"/>
        <w:ind w:left="714" w:hanging="357"/>
        <w:rPr>
          <w:rFonts w:cs="Times New Roman"/>
          <w:bCs/>
          <w:sz w:val="22"/>
          <w:szCs w:val="22"/>
          <w:highlight w:val="yellow"/>
        </w:rPr>
      </w:pPr>
      <w:r w:rsidRPr="00773A61">
        <w:rPr>
          <w:rFonts w:cs="Times New Roman"/>
          <w:bCs/>
          <w:sz w:val="22"/>
          <w:szCs w:val="22"/>
          <w:highlight w:val="yellow"/>
        </w:rPr>
        <w:t>Jesteśmy przedsiębiorstwem mikro*, małym*, średnim* nie dotyczy* (zgodnie z ustawą Prawo przedsiębiorców z dnia 6 marca 2018 r. j.t., Dz.U. 2023 poz. 121).</w:t>
      </w:r>
    </w:p>
    <w:p w:rsidR="00865219" w:rsidRPr="00820E14" w:rsidRDefault="00865219" w:rsidP="00865219">
      <w:pPr>
        <w:numPr>
          <w:ilvl w:val="0"/>
          <w:numId w:val="17"/>
        </w:numPr>
        <w:suppressAutoHyphens/>
        <w:spacing w:line="276" w:lineRule="auto"/>
        <w:ind w:left="714" w:hanging="357"/>
        <w:jc w:val="both"/>
        <w:rPr>
          <w:rFonts w:cs="Times New Roman"/>
          <w:bCs/>
          <w:sz w:val="22"/>
          <w:szCs w:val="22"/>
        </w:rPr>
      </w:pPr>
      <w:r w:rsidRPr="00820E14">
        <w:rPr>
          <w:rFonts w:cs="Times New Roman"/>
          <w:bCs/>
          <w:sz w:val="22"/>
          <w:szCs w:val="22"/>
        </w:rPr>
        <w:t xml:space="preserve">Pełnomocnikiem </w:t>
      </w:r>
      <w:r>
        <w:rPr>
          <w:rFonts w:cs="Times New Roman"/>
          <w:bCs/>
          <w:sz w:val="22"/>
          <w:szCs w:val="22"/>
        </w:rPr>
        <w:t>Wykonawc</w:t>
      </w:r>
      <w:r w:rsidRPr="00820E14">
        <w:rPr>
          <w:rFonts w:cs="Times New Roman"/>
          <w:bCs/>
          <w:sz w:val="22"/>
          <w:szCs w:val="22"/>
        </w:rPr>
        <w:t xml:space="preserve">ów wspólnie ubiegających się o zamówienie  uprawnionym do reprezentowania  </w:t>
      </w:r>
      <w:r>
        <w:rPr>
          <w:rFonts w:cs="Times New Roman"/>
          <w:bCs/>
          <w:sz w:val="22"/>
          <w:szCs w:val="22"/>
        </w:rPr>
        <w:t>Wykonawc</w:t>
      </w:r>
      <w:r w:rsidRPr="00820E14">
        <w:rPr>
          <w:rFonts w:cs="Times New Roman"/>
          <w:bCs/>
          <w:sz w:val="22"/>
          <w:szCs w:val="22"/>
        </w:rPr>
        <w:t>ów wspólnie ubiegających się o zamówienie w postępowaniu jest …………………………………………………………………………………………………… dotyczy*/ nie dotyczy*.</w:t>
      </w:r>
    </w:p>
    <w:p w:rsidR="00865219" w:rsidRPr="00820E14" w:rsidRDefault="00865219" w:rsidP="00865219">
      <w:pPr>
        <w:numPr>
          <w:ilvl w:val="0"/>
          <w:numId w:val="17"/>
        </w:numPr>
        <w:suppressAutoHyphens/>
        <w:spacing w:before="120"/>
        <w:ind w:left="714" w:hanging="357"/>
        <w:jc w:val="both"/>
        <w:rPr>
          <w:rFonts w:cs="Times New Roman"/>
          <w:bCs/>
          <w:sz w:val="22"/>
          <w:szCs w:val="22"/>
        </w:rPr>
      </w:pPr>
      <w:r w:rsidRPr="00820E14">
        <w:rPr>
          <w:rFonts w:cs="Times New Roman"/>
          <w:bCs/>
          <w:sz w:val="22"/>
          <w:szCs w:val="22"/>
        </w:rPr>
        <w:t xml:space="preserve">Osoby uprawnione do reprezentowania podmiotu: </w:t>
      </w:r>
    </w:p>
    <w:p w:rsidR="00865219" w:rsidRPr="00820E14" w:rsidRDefault="00865219" w:rsidP="00865219">
      <w:pPr>
        <w:spacing w:line="276" w:lineRule="auto"/>
        <w:ind w:left="720"/>
        <w:jc w:val="both"/>
        <w:rPr>
          <w:rFonts w:cs="Times New Roman"/>
          <w:bCs/>
          <w:sz w:val="22"/>
          <w:szCs w:val="22"/>
        </w:rPr>
      </w:pPr>
      <w:r w:rsidRPr="00820E14">
        <w:rPr>
          <w:rFonts w:cs="Times New Roman"/>
          <w:bCs/>
          <w:sz w:val="22"/>
          <w:szCs w:val="22"/>
        </w:rPr>
        <w:t>……………………………………………………………………………………………………………</w:t>
      </w:r>
    </w:p>
    <w:p w:rsidR="00865219" w:rsidRPr="00820E14" w:rsidRDefault="00865219" w:rsidP="00865219">
      <w:pPr>
        <w:numPr>
          <w:ilvl w:val="0"/>
          <w:numId w:val="16"/>
        </w:numPr>
        <w:suppressAutoHyphens/>
        <w:spacing w:after="120"/>
        <w:ind w:left="714" w:hanging="357"/>
        <w:jc w:val="both"/>
        <w:rPr>
          <w:rFonts w:cs="Times New Roman"/>
          <w:bCs/>
          <w:sz w:val="22"/>
          <w:szCs w:val="22"/>
        </w:rPr>
      </w:pPr>
      <w:r w:rsidRPr="00820E14">
        <w:rPr>
          <w:rFonts w:cs="Times New Roman"/>
          <w:bCs/>
          <w:sz w:val="22"/>
          <w:szCs w:val="22"/>
        </w:rPr>
        <w:t xml:space="preserve">W przypadku, jeśli działalność prowadzona jest w formie spółki cywilnej – </w:t>
      </w:r>
      <w:r>
        <w:rPr>
          <w:rFonts w:cs="Times New Roman"/>
          <w:bCs/>
          <w:sz w:val="22"/>
          <w:szCs w:val="22"/>
        </w:rPr>
        <w:t>Zamawia</w:t>
      </w:r>
      <w:r w:rsidRPr="00820E14">
        <w:rPr>
          <w:rFonts w:cs="Times New Roman"/>
          <w:bCs/>
          <w:sz w:val="22"/>
          <w:szCs w:val="22"/>
        </w:rPr>
        <w:t>jący może zażądać w wyznaczonym terminie złożenia umowy tej spółki.*</w:t>
      </w:r>
    </w:p>
    <w:p w:rsidR="00865219" w:rsidRDefault="00865219" w:rsidP="00865219">
      <w:pPr>
        <w:numPr>
          <w:ilvl w:val="0"/>
          <w:numId w:val="16"/>
        </w:numPr>
        <w:suppressAutoHyphens/>
        <w:spacing w:after="120" w:line="260" w:lineRule="atLeast"/>
        <w:ind w:left="714" w:hanging="357"/>
        <w:jc w:val="both"/>
        <w:rPr>
          <w:rFonts w:cs="Times New Roman"/>
          <w:bCs/>
          <w:sz w:val="22"/>
          <w:szCs w:val="22"/>
        </w:rPr>
      </w:pPr>
      <w:r w:rsidRPr="00820E14">
        <w:rPr>
          <w:rFonts w:cs="Times New Roman"/>
          <w:bCs/>
          <w:sz w:val="22"/>
          <w:szCs w:val="22"/>
        </w:rPr>
        <w:t xml:space="preserve">W przypadku, złożenia oferty przez dwóch lub więcej </w:t>
      </w:r>
      <w:r>
        <w:rPr>
          <w:rFonts w:cs="Times New Roman"/>
          <w:bCs/>
          <w:sz w:val="22"/>
          <w:szCs w:val="22"/>
        </w:rPr>
        <w:t>Wykonawc</w:t>
      </w:r>
      <w:r w:rsidRPr="00820E14">
        <w:rPr>
          <w:rFonts w:cs="Times New Roman"/>
          <w:bCs/>
          <w:sz w:val="22"/>
          <w:szCs w:val="22"/>
        </w:rPr>
        <w:t xml:space="preserve">ów – </w:t>
      </w:r>
      <w:r>
        <w:rPr>
          <w:rFonts w:cs="Times New Roman"/>
          <w:bCs/>
          <w:sz w:val="22"/>
          <w:szCs w:val="22"/>
        </w:rPr>
        <w:t>Zamawia</w:t>
      </w:r>
      <w:r w:rsidRPr="00820E14">
        <w:rPr>
          <w:rFonts w:cs="Times New Roman"/>
          <w:bCs/>
          <w:sz w:val="22"/>
          <w:szCs w:val="22"/>
        </w:rPr>
        <w:t xml:space="preserve">jący może zażądać w wyznaczonym terminie złożenia umowy regulującej współpracę tych </w:t>
      </w:r>
      <w:r>
        <w:rPr>
          <w:rFonts w:cs="Times New Roman"/>
          <w:bCs/>
          <w:sz w:val="22"/>
          <w:szCs w:val="22"/>
        </w:rPr>
        <w:t>Wykonawc</w:t>
      </w:r>
      <w:r w:rsidRPr="00820E14">
        <w:rPr>
          <w:rFonts w:cs="Times New Roman"/>
          <w:bCs/>
          <w:sz w:val="22"/>
          <w:szCs w:val="22"/>
        </w:rPr>
        <w:t>ów.*</w:t>
      </w:r>
    </w:p>
    <w:p w:rsidR="00FB2BD4" w:rsidRDefault="00FB2BD4" w:rsidP="00083EAD">
      <w:pPr>
        <w:pStyle w:val="Akapitzlist"/>
        <w:numPr>
          <w:ilvl w:val="0"/>
          <w:numId w:val="18"/>
        </w:numPr>
        <w:suppressAutoHyphens/>
        <w:spacing w:line="360" w:lineRule="auto"/>
        <w:rPr>
          <w:rFonts w:ascii="Calibri" w:hAnsi="Calibri" w:cs="Calibri"/>
          <w:b/>
          <w:sz w:val="22"/>
          <w:szCs w:val="22"/>
        </w:rPr>
      </w:pPr>
      <w:r w:rsidRPr="006835D1">
        <w:rPr>
          <w:rFonts w:ascii="Calibri" w:hAnsi="Calibri" w:cs="Calibri"/>
          <w:b/>
          <w:sz w:val="22"/>
          <w:szCs w:val="22"/>
        </w:rPr>
        <w:lastRenderedPageBreak/>
        <w:t>Szczegóły oferty</w:t>
      </w:r>
      <w:r w:rsidR="009E7BAD" w:rsidRPr="006835D1">
        <w:rPr>
          <w:rFonts w:ascii="Calibri" w:hAnsi="Calibri" w:cs="Calibri"/>
          <w:b/>
          <w:sz w:val="22"/>
          <w:szCs w:val="22"/>
        </w:rPr>
        <w:t xml:space="preserve"> na: </w:t>
      </w:r>
    </w:p>
    <w:p w:rsidR="00865219" w:rsidRDefault="001217A6" w:rsidP="00865219">
      <w:pPr>
        <w:ind w:left="360"/>
        <w:jc w:val="both"/>
        <w:rPr>
          <w:rFonts w:cs="Times New Roman"/>
          <w:bCs/>
          <w:sz w:val="22"/>
          <w:szCs w:val="22"/>
        </w:rPr>
      </w:pPr>
      <w:r w:rsidRPr="001217A6">
        <w:rPr>
          <w:b/>
          <w:sz w:val="22"/>
          <w:szCs w:val="22"/>
        </w:rPr>
        <w:t xml:space="preserve">Dostawa odczynników, sprzętu specjalistycznego oraz materiałów eksploatacyjnych do urządzeń na potrzeby Laboratoriów CSK UM w Łodzi </w:t>
      </w:r>
      <w:r w:rsidR="00865219" w:rsidRPr="0046347D">
        <w:rPr>
          <w:rFonts w:cs="Times New Roman"/>
          <w:bCs/>
          <w:sz w:val="22"/>
          <w:szCs w:val="22"/>
        </w:rPr>
        <w:t xml:space="preserve">zgodnie z opisem i wymogami zawartymi w SWZ w cenie i terminach szczegółowo określonych w Formularzu asortymentowo –cenowym ( Załącznik nr 2 do SWZ) oraz </w:t>
      </w:r>
      <w:r w:rsidR="00D53B59" w:rsidRPr="00D53B59">
        <w:rPr>
          <w:rFonts w:cs="Times New Roman"/>
          <w:bCs/>
          <w:sz w:val="22"/>
          <w:szCs w:val="22"/>
        </w:rPr>
        <w:t>Zestawieni</w:t>
      </w:r>
      <w:r w:rsidR="00D53B59">
        <w:rPr>
          <w:rFonts w:cs="Times New Roman"/>
          <w:bCs/>
          <w:sz w:val="22"/>
          <w:szCs w:val="22"/>
        </w:rPr>
        <w:t>u</w:t>
      </w:r>
      <w:r w:rsidR="00D53B59" w:rsidRPr="00D53B59">
        <w:rPr>
          <w:rFonts w:cs="Times New Roman"/>
          <w:bCs/>
          <w:sz w:val="22"/>
          <w:szCs w:val="22"/>
        </w:rPr>
        <w:t xml:space="preserve"> Parametrów Technicznych i Granicznych</w:t>
      </w:r>
      <w:r w:rsidR="00D53B59">
        <w:rPr>
          <w:rFonts w:cs="Times New Roman"/>
          <w:bCs/>
          <w:sz w:val="22"/>
          <w:szCs w:val="22"/>
        </w:rPr>
        <w:t xml:space="preserve"> (</w:t>
      </w:r>
      <w:r w:rsidR="005B6853">
        <w:rPr>
          <w:rFonts w:cs="Times New Roman"/>
          <w:bCs/>
          <w:sz w:val="22"/>
          <w:szCs w:val="22"/>
        </w:rPr>
        <w:t xml:space="preserve">Załącznik nr </w:t>
      </w:r>
      <w:r w:rsidR="00913DCF">
        <w:rPr>
          <w:rFonts w:cs="Times New Roman"/>
          <w:bCs/>
          <w:sz w:val="22"/>
          <w:szCs w:val="22"/>
        </w:rPr>
        <w:t>2A</w:t>
      </w:r>
      <w:r w:rsidR="00D53B59">
        <w:rPr>
          <w:rFonts w:cs="Times New Roman"/>
          <w:bCs/>
          <w:sz w:val="22"/>
          <w:szCs w:val="22"/>
        </w:rPr>
        <w:t xml:space="preserve"> do SWZ)</w:t>
      </w:r>
      <w:r w:rsidR="00865219" w:rsidRPr="0046347D">
        <w:rPr>
          <w:rFonts w:cs="Times New Roman"/>
          <w:bCs/>
          <w:sz w:val="22"/>
          <w:szCs w:val="22"/>
        </w:rPr>
        <w:t xml:space="preserve"> stanowiącym załącznik do niniejszego Formularza ofertowego</w:t>
      </w:r>
      <w:r w:rsidR="005B6853">
        <w:rPr>
          <w:rFonts w:cs="Times New Roman"/>
          <w:bCs/>
          <w:sz w:val="22"/>
          <w:szCs w:val="22"/>
        </w:rPr>
        <w:t>.</w:t>
      </w:r>
    </w:p>
    <w:p w:rsidR="00865219" w:rsidRDefault="00865219" w:rsidP="00865219">
      <w:pPr>
        <w:ind w:left="360"/>
        <w:jc w:val="both"/>
        <w:rPr>
          <w:rFonts w:cs="Times New Roman"/>
          <w:b/>
          <w:sz w:val="22"/>
          <w:szCs w:val="22"/>
        </w:rPr>
      </w:pPr>
    </w:p>
    <w:p w:rsidR="00865219" w:rsidRPr="00A86DDE" w:rsidRDefault="00865219" w:rsidP="00865219">
      <w:pPr>
        <w:jc w:val="both"/>
        <w:rPr>
          <w:rFonts w:cs="Times New Roman"/>
          <w:i/>
          <w:sz w:val="22"/>
          <w:szCs w:val="22"/>
          <w:u w:val="single"/>
        </w:rPr>
      </w:pPr>
      <w:r w:rsidRPr="00A86DDE">
        <w:rPr>
          <w:rFonts w:cs="Times New Roman"/>
          <w:b/>
          <w:sz w:val="22"/>
          <w:szCs w:val="22"/>
        </w:rPr>
        <w:t>Pakietu nr:</w:t>
      </w:r>
      <w:r w:rsidRPr="00A86DDE">
        <w:rPr>
          <w:rFonts w:cs="Times New Roman"/>
          <w:b/>
          <w:sz w:val="22"/>
          <w:szCs w:val="22"/>
          <w:highlight w:val="yellow"/>
        </w:rPr>
        <w:t>………………….</w:t>
      </w:r>
      <w:r w:rsidRPr="00A86DDE">
        <w:t xml:space="preserve"> </w:t>
      </w:r>
      <w:r w:rsidRPr="00A86DDE">
        <w:rPr>
          <w:rFonts w:cs="Times New Roman"/>
          <w:i/>
          <w:sz w:val="22"/>
          <w:szCs w:val="22"/>
          <w:u w:val="single"/>
        </w:rPr>
        <w:t>Wykonawca uzupełnia zgodnie z wypełnionym Załącznikiem Nr 2 SWZ ( dla każdego pakietu oddzielnie)</w:t>
      </w:r>
    </w:p>
    <w:p w:rsidR="00865219" w:rsidRPr="00A86DDE" w:rsidRDefault="00865219" w:rsidP="00865219">
      <w:pPr>
        <w:ind w:left="360"/>
        <w:jc w:val="both"/>
        <w:rPr>
          <w:rFonts w:cs="Times New Roman"/>
          <w:b/>
          <w:sz w:val="22"/>
          <w:szCs w:val="22"/>
        </w:rPr>
      </w:pPr>
    </w:p>
    <w:tbl>
      <w:tblPr>
        <w:tblStyle w:val="Tabela-Siatka"/>
        <w:tblW w:w="0" w:type="auto"/>
        <w:tblInd w:w="360" w:type="dxa"/>
        <w:tblLook w:val="04A0" w:firstRow="1" w:lastRow="0" w:firstColumn="1" w:lastColumn="0" w:noHBand="0" w:noVBand="1"/>
      </w:tblPr>
      <w:tblGrid>
        <w:gridCol w:w="3179"/>
      </w:tblGrid>
      <w:tr w:rsidR="00865219" w:rsidRPr="006B0E27" w:rsidTr="008B3909">
        <w:trPr>
          <w:trHeight w:val="567"/>
        </w:trPr>
        <w:tc>
          <w:tcPr>
            <w:tcW w:w="3179" w:type="dxa"/>
          </w:tcPr>
          <w:p w:rsidR="00865219" w:rsidRDefault="00865219" w:rsidP="008B3909">
            <w:pPr>
              <w:jc w:val="both"/>
              <w:rPr>
                <w:rFonts w:asciiTheme="minorHAnsi" w:hAnsiTheme="minorHAnsi" w:cstheme="minorHAnsi"/>
                <w:bCs/>
                <w:i/>
                <w:sz w:val="20"/>
                <w:szCs w:val="20"/>
              </w:rPr>
            </w:pPr>
          </w:p>
          <w:p w:rsidR="00865219" w:rsidRPr="006B0E27" w:rsidRDefault="00865219" w:rsidP="008B3909">
            <w:pPr>
              <w:jc w:val="both"/>
              <w:rPr>
                <w:rFonts w:asciiTheme="minorHAnsi" w:hAnsiTheme="minorHAnsi" w:cstheme="minorHAnsi"/>
                <w:bCs/>
                <w:i/>
                <w:sz w:val="20"/>
                <w:szCs w:val="20"/>
              </w:rPr>
            </w:pPr>
            <w:r w:rsidRPr="006B0E27">
              <w:rPr>
                <w:rFonts w:asciiTheme="minorHAnsi" w:hAnsiTheme="minorHAnsi" w:cstheme="minorHAnsi"/>
                <w:bCs/>
                <w:i/>
                <w:sz w:val="20"/>
                <w:szCs w:val="20"/>
              </w:rPr>
              <w:t>Kwota netto:…………………….. PLN</w:t>
            </w:r>
          </w:p>
        </w:tc>
      </w:tr>
      <w:tr w:rsidR="00865219" w:rsidRPr="006B0E27" w:rsidTr="008B3909">
        <w:trPr>
          <w:trHeight w:val="567"/>
        </w:trPr>
        <w:tc>
          <w:tcPr>
            <w:tcW w:w="3179" w:type="dxa"/>
          </w:tcPr>
          <w:p w:rsidR="00865219" w:rsidRDefault="00865219" w:rsidP="008B3909">
            <w:pPr>
              <w:jc w:val="both"/>
              <w:rPr>
                <w:rFonts w:asciiTheme="minorHAnsi" w:hAnsiTheme="minorHAnsi" w:cstheme="minorHAnsi"/>
                <w:bCs/>
                <w:i/>
                <w:sz w:val="20"/>
                <w:szCs w:val="20"/>
              </w:rPr>
            </w:pPr>
            <w:r>
              <w:rPr>
                <w:rFonts w:asciiTheme="minorHAnsi" w:hAnsiTheme="minorHAnsi" w:cstheme="minorHAnsi"/>
                <w:bCs/>
                <w:i/>
                <w:sz w:val="20"/>
                <w:szCs w:val="20"/>
              </w:rPr>
              <w:t xml:space="preserve">   </w:t>
            </w:r>
          </w:p>
          <w:p w:rsidR="00865219" w:rsidRPr="006B0E27" w:rsidRDefault="00865219" w:rsidP="008B3909">
            <w:pPr>
              <w:jc w:val="both"/>
              <w:rPr>
                <w:rFonts w:asciiTheme="minorHAnsi" w:hAnsiTheme="minorHAnsi" w:cstheme="minorHAnsi"/>
                <w:bCs/>
                <w:i/>
                <w:sz w:val="20"/>
                <w:szCs w:val="20"/>
              </w:rPr>
            </w:pPr>
            <w:r w:rsidRPr="006B0E27">
              <w:rPr>
                <w:rFonts w:asciiTheme="minorHAnsi" w:hAnsiTheme="minorHAnsi" w:cstheme="minorHAnsi"/>
                <w:bCs/>
                <w:i/>
                <w:sz w:val="20"/>
                <w:szCs w:val="20"/>
              </w:rPr>
              <w:t>VAT: ………………………………….PLN</w:t>
            </w:r>
          </w:p>
        </w:tc>
      </w:tr>
      <w:tr w:rsidR="00865219" w:rsidRPr="006B0E27" w:rsidTr="008B3909">
        <w:trPr>
          <w:trHeight w:val="567"/>
        </w:trPr>
        <w:tc>
          <w:tcPr>
            <w:tcW w:w="3179" w:type="dxa"/>
          </w:tcPr>
          <w:p w:rsidR="00865219" w:rsidRDefault="00865219" w:rsidP="008B3909">
            <w:pPr>
              <w:jc w:val="both"/>
              <w:rPr>
                <w:rFonts w:asciiTheme="minorHAnsi" w:hAnsiTheme="minorHAnsi" w:cstheme="minorHAnsi"/>
                <w:bCs/>
                <w:i/>
                <w:sz w:val="20"/>
                <w:szCs w:val="20"/>
              </w:rPr>
            </w:pPr>
          </w:p>
          <w:p w:rsidR="00865219" w:rsidRPr="006B0E27" w:rsidRDefault="00865219" w:rsidP="008B3909">
            <w:pPr>
              <w:jc w:val="both"/>
              <w:rPr>
                <w:rFonts w:asciiTheme="minorHAnsi" w:hAnsiTheme="minorHAnsi" w:cstheme="minorHAnsi"/>
                <w:bCs/>
                <w:i/>
                <w:sz w:val="20"/>
                <w:szCs w:val="20"/>
              </w:rPr>
            </w:pPr>
            <w:r w:rsidRPr="006B0E27">
              <w:rPr>
                <w:rFonts w:asciiTheme="minorHAnsi" w:hAnsiTheme="minorHAnsi" w:cstheme="minorHAnsi"/>
                <w:bCs/>
                <w:i/>
                <w:sz w:val="20"/>
                <w:szCs w:val="20"/>
              </w:rPr>
              <w:t>Cena: …………………………………PLN</w:t>
            </w:r>
          </w:p>
        </w:tc>
      </w:tr>
    </w:tbl>
    <w:p w:rsidR="00865219" w:rsidRDefault="00865219" w:rsidP="00865219">
      <w:pPr>
        <w:ind w:left="360"/>
        <w:jc w:val="both"/>
        <w:rPr>
          <w:rFonts w:cs="Times New Roman"/>
          <w:b/>
          <w:sz w:val="22"/>
          <w:szCs w:val="22"/>
        </w:rPr>
      </w:pPr>
    </w:p>
    <w:p w:rsidR="00865219" w:rsidRPr="000B2237" w:rsidRDefault="00865219" w:rsidP="00865219">
      <w:pPr>
        <w:ind w:left="360"/>
        <w:jc w:val="both"/>
        <w:rPr>
          <w:rFonts w:cs="Times New Roman"/>
          <w:i/>
          <w:sz w:val="22"/>
          <w:szCs w:val="22"/>
        </w:rPr>
      </w:pPr>
      <w:r w:rsidRPr="000B2237">
        <w:rPr>
          <w:rFonts w:cs="Times New Roman"/>
          <w:i/>
          <w:sz w:val="22"/>
          <w:szCs w:val="22"/>
        </w:rPr>
        <w:t>Obliczanie ceny przedmiotu zamówienia na podstawie ilości w Załączniku Nr 2 do SWZ</w:t>
      </w:r>
    </w:p>
    <w:p w:rsidR="00865219" w:rsidRPr="003446C9" w:rsidRDefault="00865219" w:rsidP="00865219">
      <w:pPr>
        <w:numPr>
          <w:ilvl w:val="0"/>
          <w:numId w:val="21"/>
        </w:numPr>
        <w:suppressAutoHyphens/>
        <w:spacing w:after="60"/>
        <w:ind w:left="357" w:hanging="357"/>
        <w:jc w:val="both"/>
        <w:rPr>
          <w:rFonts w:cs="Times New Roman"/>
          <w:bCs/>
          <w:sz w:val="22"/>
          <w:szCs w:val="22"/>
        </w:rPr>
      </w:pPr>
      <w:r w:rsidRPr="003446C9">
        <w:rPr>
          <w:rFonts w:cs="Times New Roman"/>
          <w:bCs/>
          <w:sz w:val="22"/>
          <w:szCs w:val="22"/>
        </w:rPr>
        <w:t>W podanej cenie zawierają się wszystkie koszty, jakie musimy ponieść, aby spełnić wymagania Zamawiającego, zgodne z opisem i warunkami w SWZ.</w:t>
      </w:r>
    </w:p>
    <w:p w:rsidR="00865219" w:rsidRDefault="00865219" w:rsidP="00865219">
      <w:pPr>
        <w:numPr>
          <w:ilvl w:val="0"/>
          <w:numId w:val="21"/>
        </w:numPr>
        <w:suppressAutoHyphens/>
        <w:spacing w:after="60"/>
        <w:ind w:left="357" w:hanging="357"/>
        <w:jc w:val="both"/>
        <w:rPr>
          <w:rFonts w:cs="Times New Roman"/>
          <w:bCs/>
          <w:sz w:val="22"/>
          <w:szCs w:val="22"/>
        </w:rPr>
      </w:pPr>
      <w:r w:rsidRPr="003446C9">
        <w:rPr>
          <w:rFonts w:cs="Times New Roman"/>
          <w:bCs/>
          <w:sz w:val="22"/>
          <w:szCs w:val="22"/>
        </w:rPr>
        <w:t xml:space="preserve">Zmiany cen będą każdorazowo uzgodnione między stronami w formie pisemnej pod rygorem nieważności, w </w:t>
      </w:r>
      <w:r w:rsidRPr="005A1115">
        <w:rPr>
          <w:rFonts w:cs="Times New Roman"/>
          <w:bCs/>
          <w:sz w:val="22"/>
          <w:szCs w:val="22"/>
        </w:rPr>
        <w:t>przypadkach określonych</w:t>
      </w:r>
      <w:r w:rsidRPr="003446C9">
        <w:rPr>
          <w:rFonts w:cs="Times New Roman"/>
          <w:bCs/>
          <w:sz w:val="22"/>
          <w:szCs w:val="22"/>
        </w:rPr>
        <w:t xml:space="preserve"> we wzorze umowy stanowiącym załącznik do SWZ.</w:t>
      </w:r>
    </w:p>
    <w:p w:rsidR="00865219" w:rsidRPr="00AA44FE" w:rsidRDefault="00865219" w:rsidP="00865219">
      <w:pPr>
        <w:numPr>
          <w:ilvl w:val="0"/>
          <w:numId w:val="21"/>
        </w:numPr>
        <w:suppressAutoHyphens/>
        <w:spacing w:after="60"/>
        <w:ind w:left="357" w:hanging="357"/>
        <w:jc w:val="both"/>
        <w:rPr>
          <w:rFonts w:cs="Times New Roman"/>
          <w:b/>
          <w:bCs/>
          <w:sz w:val="22"/>
          <w:szCs w:val="22"/>
        </w:rPr>
      </w:pPr>
      <w:r w:rsidRPr="00AA44FE">
        <w:rPr>
          <w:rFonts w:cs="Times New Roman"/>
          <w:b/>
          <w:bCs/>
          <w:sz w:val="22"/>
          <w:szCs w:val="22"/>
        </w:rPr>
        <w:t>Kryterium oceny ofert: termin zamówień cząstkowych znajduje się w Formularzu asortymentowo-cenowym ( Załącznik nr 2 do SWZ) będącym integralną częścią niniejszej oferty. Brak podania terminu dostaw cząstkowych w formularzu asortymentowo cenowym ( Załącznik nr 2 do SWZ) lub podanie terminu poza określonym zakresem, będzie skutkować odrzuceniem oferty na podstawie art. 226 ust. 1 pkt 5 ustawy zamówień publicznych (</w:t>
      </w:r>
      <w:proofErr w:type="spellStart"/>
      <w:r w:rsidRPr="00AA44FE">
        <w:rPr>
          <w:rFonts w:cs="Times New Roman"/>
          <w:b/>
          <w:bCs/>
          <w:sz w:val="22"/>
          <w:szCs w:val="22"/>
        </w:rPr>
        <w:t>t.j</w:t>
      </w:r>
      <w:proofErr w:type="spellEnd"/>
      <w:r w:rsidRPr="00AA44FE">
        <w:rPr>
          <w:rFonts w:cs="Times New Roman"/>
          <w:b/>
          <w:bCs/>
          <w:sz w:val="22"/>
          <w:szCs w:val="22"/>
        </w:rPr>
        <w:t>. Dz.U. 202</w:t>
      </w:r>
      <w:r w:rsidR="007A1972">
        <w:rPr>
          <w:rFonts w:cs="Times New Roman"/>
          <w:b/>
          <w:bCs/>
          <w:sz w:val="22"/>
          <w:szCs w:val="22"/>
        </w:rPr>
        <w:t>4</w:t>
      </w:r>
      <w:r w:rsidRPr="00AA44FE">
        <w:rPr>
          <w:rFonts w:cs="Times New Roman"/>
          <w:b/>
          <w:bCs/>
          <w:sz w:val="22"/>
          <w:szCs w:val="22"/>
        </w:rPr>
        <w:t xml:space="preserve"> r., poz. 1</w:t>
      </w:r>
      <w:r w:rsidR="007A1972">
        <w:rPr>
          <w:rFonts w:cs="Times New Roman"/>
          <w:b/>
          <w:bCs/>
          <w:sz w:val="22"/>
          <w:szCs w:val="22"/>
        </w:rPr>
        <w:t>320</w:t>
      </w:r>
      <w:r w:rsidRPr="00AA44FE">
        <w:rPr>
          <w:rFonts w:cs="Times New Roman"/>
          <w:b/>
          <w:bCs/>
          <w:sz w:val="22"/>
          <w:szCs w:val="22"/>
        </w:rPr>
        <w:t xml:space="preserve">z </w:t>
      </w:r>
      <w:proofErr w:type="spellStart"/>
      <w:r w:rsidRPr="00AA44FE">
        <w:rPr>
          <w:rFonts w:cs="Times New Roman"/>
          <w:b/>
          <w:bCs/>
          <w:sz w:val="22"/>
          <w:szCs w:val="22"/>
        </w:rPr>
        <w:t>poźn</w:t>
      </w:r>
      <w:proofErr w:type="spellEnd"/>
      <w:r w:rsidRPr="00AA44FE">
        <w:rPr>
          <w:rFonts w:cs="Times New Roman"/>
          <w:b/>
          <w:bCs/>
          <w:sz w:val="22"/>
          <w:szCs w:val="22"/>
        </w:rPr>
        <w:t>. zm.)</w:t>
      </w:r>
    </w:p>
    <w:p w:rsidR="005B6853" w:rsidRPr="00E928C5" w:rsidRDefault="00865219" w:rsidP="00865219">
      <w:pPr>
        <w:numPr>
          <w:ilvl w:val="0"/>
          <w:numId w:val="21"/>
        </w:numPr>
        <w:suppressAutoHyphens/>
        <w:spacing w:after="60"/>
        <w:ind w:left="357" w:hanging="357"/>
        <w:jc w:val="both"/>
        <w:rPr>
          <w:rFonts w:cs="Times New Roman"/>
          <w:b/>
          <w:sz w:val="22"/>
          <w:szCs w:val="22"/>
        </w:rPr>
      </w:pPr>
      <w:r w:rsidRPr="00E928C5">
        <w:rPr>
          <w:rFonts w:cs="Times New Roman"/>
          <w:bCs/>
          <w:sz w:val="22"/>
          <w:szCs w:val="22"/>
        </w:rPr>
        <w:t>Termin realizacji zamówienia:</w:t>
      </w:r>
    </w:p>
    <w:p w:rsidR="005B6853" w:rsidRPr="00E928C5" w:rsidRDefault="005B6853" w:rsidP="005B6853">
      <w:pPr>
        <w:suppressAutoHyphens/>
        <w:spacing w:after="60"/>
        <w:ind w:left="357"/>
        <w:jc w:val="both"/>
        <w:rPr>
          <w:rFonts w:eastAsia="Times New Roman" w:cs="Times New Roman"/>
          <w:sz w:val="22"/>
          <w:szCs w:val="22"/>
        </w:rPr>
      </w:pPr>
      <w:r w:rsidRPr="00E928C5">
        <w:rPr>
          <w:rFonts w:eastAsia="Times New Roman" w:cs="Times New Roman"/>
          <w:sz w:val="22"/>
          <w:szCs w:val="22"/>
        </w:rPr>
        <w:t xml:space="preserve"> 4.1.Pakiety: </w:t>
      </w:r>
      <w:r w:rsidR="005123EF" w:rsidRPr="00E928C5">
        <w:rPr>
          <w:rFonts w:eastAsia="Times New Roman" w:cs="Times New Roman"/>
          <w:sz w:val="22"/>
          <w:szCs w:val="22"/>
        </w:rPr>
        <w:t>1, 3, 4, 8</w:t>
      </w:r>
      <w:r w:rsidRPr="00E928C5">
        <w:rPr>
          <w:rFonts w:eastAsia="Times New Roman" w:cs="Times New Roman"/>
          <w:sz w:val="22"/>
          <w:szCs w:val="22"/>
        </w:rPr>
        <w:t xml:space="preserve"> w okresie 12 miesięcy od dnia zawarcia umowy</w:t>
      </w:r>
    </w:p>
    <w:p w:rsidR="005B6853" w:rsidRPr="00E928C5" w:rsidRDefault="005B6853" w:rsidP="005B6853">
      <w:pPr>
        <w:suppressAutoHyphens/>
        <w:spacing w:after="60"/>
        <w:ind w:left="357"/>
        <w:jc w:val="both"/>
        <w:rPr>
          <w:rFonts w:eastAsia="Times New Roman" w:cs="Times New Roman"/>
          <w:sz w:val="22"/>
          <w:szCs w:val="22"/>
        </w:rPr>
      </w:pPr>
      <w:r w:rsidRPr="00E928C5">
        <w:rPr>
          <w:rFonts w:eastAsia="Times New Roman" w:cs="Times New Roman"/>
          <w:sz w:val="22"/>
          <w:szCs w:val="22"/>
        </w:rPr>
        <w:t xml:space="preserve"> 4.2.Pakiety: </w:t>
      </w:r>
      <w:r w:rsidR="005123EF" w:rsidRPr="00E928C5">
        <w:rPr>
          <w:rFonts w:eastAsia="Times New Roman" w:cs="Times New Roman"/>
          <w:sz w:val="22"/>
          <w:szCs w:val="22"/>
        </w:rPr>
        <w:t>2, 7</w:t>
      </w:r>
      <w:r w:rsidRPr="00E928C5">
        <w:rPr>
          <w:rFonts w:eastAsia="Times New Roman" w:cs="Times New Roman"/>
          <w:sz w:val="22"/>
          <w:szCs w:val="22"/>
        </w:rPr>
        <w:t xml:space="preserve"> w </w:t>
      </w:r>
      <w:proofErr w:type="spellStart"/>
      <w:r w:rsidRPr="00E928C5">
        <w:rPr>
          <w:rFonts w:eastAsia="Times New Roman" w:cs="Times New Roman"/>
          <w:sz w:val="22"/>
          <w:szCs w:val="22"/>
        </w:rPr>
        <w:t>okesie</w:t>
      </w:r>
      <w:proofErr w:type="spellEnd"/>
      <w:r w:rsidRPr="00E928C5">
        <w:rPr>
          <w:rFonts w:eastAsia="Times New Roman" w:cs="Times New Roman"/>
          <w:sz w:val="22"/>
          <w:szCs w:val="22"/>
        </w:rPr>
        <w:t xml:space="preserve"> 24 miesięcy od dnia zawarcia umowy</w:t>
      </w:r>
    </w:p>
    <w:p w:rsidR="00865219" w:rsidRPr="00E928C5" w:rsidRDefault="005B6853" w:rsidP="005B6853">
      <w:pPr>
        <w:suppressAutoHyphens/>
        <w:spacing w:after="60"/>
        <w:ind w:left="357"/>
        <w:jc w:val="both"/>
        <w:rPr>
          <w:rFonts w:cs="Times New Roman"/>
          <w:sz w:val="22"/>
          <w:szCs w:val="22"/>
        </w:rPr>
      </w:pPr>
      <w:r w:rsidRPr="00E928C5">
        <w:rPr>
          <w:rFonts w:eastAsia="Times New Roman" w:cs="Times New Roman"/>
          <w:sz w:val="22"/>
          <w:szCs w:val="22"/>
        </w:rPr>
        <w:t xml:space="preserve"> 4.3.Pakiety: </w:t>
      </w:r>
      <w:r w:rsidR="005123EF" w:rsidRPr="00E928C5">
        <w:rPr>
          <w:rFonts w:eastAsia="Times New Roman" w:cs="Times New Roman"/>
          <w:sz w:val="22"/>
          <w:szCs w:val="22"/>
        </w:rPr>
        <w:t xml:space="preserve">5, 6, 9, 10 </w:t>
      </w:r>
      <w:r w:rsidRPr="00E928C5">
        <w:rPr>
          <w:rFonts w:eastAsia="Times New Roman" w:cs="Times New Roman"/>
          <w:sz w:val="22"/>
          <w:szCs w:val="22"/>
        </w:rPr>
        <w:t xml:space="preserve">w okresie 36 miesięcy </w:t>
      </w:r>
      <w:r w:rsidR="00865219" w:rsidRPr="00E928C5">
        <w:rPr>
          <w:rFonts w:cs="Times New Roman"/>
          <w:sz w:val="22"/>
          <w:szCs w:val="22"/>
        </w:rPr>
        <w:t>od dnia zawarcia umowy.</w:t>
      </w:r>
    </w:p>
    <w:p w:rsidR="009663A0" w:rsidRPr="00E928C5" w:rsidRDefault="009663A0" w:rsidP="009663A0">
      <w:pPr>
        <w:pStyle w:val="Akapitzlist"/>
        <w:numPr>
          <w:ilvl w:val="0"/>
          <w:numId w:val="21"/>
        </w:numPr>
        <w:tabs>
          <w:tab w:val="num" w:pos="426"/>
          <w:tab w:val="num" w:pos="7307"/>
        </w:tabs>
        <w:jc w:val="both"/>
        <w:rPr>
          <w:sz w:val="22"/>
          <w:szCs w:val="22"/>
        </w:rPr>
      </w:pPr>
      <w:r w:rsidRPr="00E928C5">
        <w:rPr>
          <w:sz w:val="22"/>
          <w:szCs w:val="22"/>
        </w:rPr>
        <w:t>Strony będą uwzględniać protokoły reklamacyjne związane z omyłkami ilościowymi i jakościowymi.</w:t>
      </w:r>
    </w:p>
    <w:p w:rsidR="009663A0" w:rsidRPr="009663A0" w:rsidRDefault="009663A0" w:rsidP="009663A0">
      <w:pPr>
        <w:pStyle w:val="Akapitzlist"/>
        <w:numPr>
          <w:ilvl w:val="0"/>
          <w:numId w:val="21"/>
        </w:numPr>
        <w:tabs>
          <w:tab w:val="num" w:pos="426"/>
          <w:tab w:val="num" w:pos="7307"/>
        </w:tabs>
        <w:jc w:val="both"/>
        <w:rPr>
          <w:sz w:val="22"/>
          <w:szCs w:val="22"/>
        </w:rPr>
      </w:pPr>
      <w:r w:rsidRPr="009663A0">
        <w:rPr>
          <w:sz w:val="22"/>
          <w:szCs w:val="22"/>
        </w:rPr>
        <w:t xml:space="preserve">W przypadku stwierdzenia wad jakościowych lub braków ilościowych, Zamawiającemu zostanie dostarczony towar wolny od wad lub uzupełniony brak w terminie zgodnym z wyznaczonym przez Zamawiającego w Załączniku nr. 2 , licząc od dnia rozpatrzenia reklamacji </w:t>
      </w:r>
    </w:p>
    <w:p w:rsidR="009663A0" w:rsidRPr="009663A0" w:rsidRDefault="009663A0" w:rsidP="009663A0">
      <w:pPr>
        <w:pStyle w:val="Akapitzlist"/>
        <w:numPr>
          <w:ilvl w:val="0"/>
          <w:numId w:val="21"/>
        </w:numPr>
        <w:tabs>
          <w:tab w:val="num" w:pos="426"/>
          <w:tab w:val="num" w:pos="7307"/>
        </w:tabs>
        <w:jc w:val="both"/>
        <w:rPr>
          <w:sz w:val="22"/>
          <w:szCs w:val="22"/>
        </w:rPr>
      </w:pPr>
      <w:r w:rsidRPr="009663A0">
        <w:rPr>
          <w:sz w:val="22"/>
          <w:szCs w:val="22"/>
        </w:rPr>
        <w:t xml:space="preserve">Wykonawca będzie dostarczać sukcesywnie produkty, z terminem ważności: zgodnie z zapisami Załącznika nr. 2 </w:t>
      </w:r>
      <w:r w:rsidRPr="009663A0">
        <w:rPr>
          <w:bCs/>
          <w:sz w:val="22"/>
          <w:szCs w:val="22"/>
        </w:rPr>
        <w:t xml:space="preserve">. Ulotka informacyjna oferowanego produktu będzie dołączona do pierwszej dostawy (umożliwiająca  weryfikację zgodności oferowanego produktu z wymaganiami zamawiającego określonymi w SWZ) lub udostępniona w formie elektronicznej i  jednocześnie zobowiązuje się do dostarczenia powyższych dokumentów formie papierowej na każde żądanie Zamawiającego. </w:t>
      </w:r>
    </w:p>
    <w:p w:rsidR="009663A0" w:rsidRPr="009663A0" w:rsidRDefault="009663A0" w:rsidP="009663A0">
      <w:pPr>
        <w:suppressAutoHyphens/>
        <w:ind w:left="357"/>
        <w:jc w:val="both"/>
        <w:rPr>
          <w:rFonts w:cs="Times New Roman"/>
          <w:b/>
          <w:sz w:val="22"/>
          <w:szCs w:val="22"/>
        </w:rPr>
      </w:pPr>
    </w:p>
    <w:p w:rsidR="00865219" w:rsidRPr="003446C9" w:rsidRDefault="00865219" w:rsidP="009663A0">
      <w:pPr>
        <w:numPr>
          <w:ilvl w:val="0"/>
          <w:numId w:val="21"/>
        </w:numPr>
        <w:suppressAutoHyphens/>
        <w:ind w:left="357" w:hanging="357"/>
        <w:jc w:val="both"/>
        <w:rPr>
          <w:rFonts w:cs="Times New Roman"/>
          <w:b/>
          <w:sz w:val="22"/>
          <w:szCs w:val="22"/>
        </w:rPr>
      </w:pPr>
      <w:r w:rsidRPr="003446C9">
        <w:rPr>
          <w:rFonts w:cs="Times New Roman"/>
          <w:bCs/>
          <w:sz w:val="22"/>
          <w:szCs w:val="22"/>
        </w:rPr>
        <w:t xml:space="preserve"> Oświadczamy, że jako Wykonawca posiadamy wiedzę i doświadczenie oraz dysponuje odpowiednim potencjałem technicznym i osobami zdolnymi do wykonania zamówienia.</w:t>
      </w:r>
    </w:p>
    <w:p w:rsidR="00865219" w:rsidRPr="003446C9" w:rsidRDefault="00865219" w:rsidP="00865219">
      <w:pPr>
        <w:numPr>
          <w:ilvl w:val="0"/>
          <w:numId w:val="21"/>
        </w:numPr>
        <w:suppressAutoHyphens/>
        <w:spacing w:after="60"/>
        <w:ind w:left="357" w:hanging="357"/>
        <w:jc w:val="both"/>
        <w:rPr>
          <w:rFonts w:cs="Times New Roman"/>
          <w:b/>
          <w:sz w:val="22"/>
          <w:szCs w:val="22"/>
        </w:rPr>
      </w:pPr>
      <w:r w:rsidRPr="003446C9">
        <w:rPr>
          <w:bCs/>
          <w:sz w:val="22"/>
          <w:szCs w:val="22"/>
        </w:rPr>
        <w:t>Oświadczamy, że zawarte w specyfikacji warunków zamówienia postanowienia umowy zostały przez nas zaakceptowane i zobowiązujemy się w przypadku wyboru naszej oferty do zawarcia umowy na warunkach, w miejscu i terminie wyznaczonym przez Zamawiającego.</w:t>
      </w:r>
    </w:p>
    <w:p w:rsidR="00865219" w:rsidRPr="003446C9" w:rsidRDefault="00865219" w:rsidP="00865219">
      <w:pPr>
        <w:numPr>
          <w:ilvl w:val="0"/>
          <w:numId w:val="21"/>
        </w:numPr>
        <w:suppressAutoHyphens/>
        <w:spacing w:after="60"/>
        <w:ind w:left="357" w:hanging="357"/>
        <w:jc w:val="both"/>
        <w:rPr>
          <w:rFonts w:cs="Times New Roman"/>
          <w:b/>
          <w:sz w:val="22"/>
          <w:szCs w:val="22"/>
        </w:rPr>
      </w:pPr>
      <w:r w:rsidRPr="003446C9">
        <w:rPr>
          <w:rFonts w:cs="Times New Roman"/>
          <w:sz w:val="22"/>
          <w:szCs w:val="22"/>
        </w:rPr>
        <w:t xml:space="preserve">Oświadczamy, że uważamy się za związanych niniejszą ofertą na czas wskazany w SWZ – </w:t>
      </w:r>
      <w:r w:rsidRPr="00171B8D">
        <w:rPr>
          <w:rFonts w:cs="Times New Roman"/>
          <w:b/>
          <w:bCs/>
          <w:sz w:val="22"/>
          <w:szCs w:val="22"/>
        </w:rPr>
        <w:t>90 dni</w:t>
      </w:r>
      <w:r w:rsidRPr="003446C9">
        <w:rPr>
          <w:rFonts w:cs="Times New Roman"/>
          <w:sz w:val="22"/>
          <w:szCs w:val="22"/>
        </w:rPr>
        <w:t xml:space="preserve"> </w:t>
      </w:r>
      <w:r w:rsidRPr="003446C9">
        <w:rPr>
          <w:rFonts w:cs="Times New Roman"/>
          <w:sz w:val="22"/>
          <w:szCs w:val="22"/>
        </w:rPr>
        <w:br/>
        <w:t xml:space="preserve"> od dnia upływu terminu składania ofert, przy czym pierwszym dniem terminu związania ofertą jest dzień, w którym upływa termin składania ofert.</w:t>
      </w:r>
    </w:p>
    <w:p w:rsidR="00865219" w:rsidRPr="003446C9" w:rsidRDefault="00865219" w:rsidP="00865219">
      <w:pPr>
        <w:numPr>
          <w:ilvl w:val="0"/>
          <w:numId w:val="21"/>
        </w:numPr>
        <w:suppressAutoHyphens/>
        <w:spacing w:after="60"/>
        <w:ind w:left="357" w:hanging="357"/>
        <w:jc w:val="both"/>
        <w:rPr>
          <w:rFonts w:cs="Times New Roman"/>
          <w:b/>
          <w:sz w:val="22"/>
          <w:szCs w:val="22"/>
        </w:rPr>
      </w:pPr>
      <w:r w:rsidRPr="003446C9">
        <w:rPr>
          <w:rFonts w:cs="Times New Roman"/>
          <w:bCs/>
          <w:sz w:val="22"/>
          <w:szCs w:val="22"/>
        </w:rPr>
        <w:t xml:space="preserve">Oświadczamy, </w:t>
      </w:r>
      <w:r w:rsidRPr="003446C9">
        <w:rPr>
          <w:rFonts w:cs="Times New Roman"/>
          <w:b/>
          <w:sz w:val="22"/>
          <w:szCs w:val="22"/>
        </w:rPr>
        <w:t>że zamierzamy*/ nie zamierzamy*</w:t>
      </w:r>
      <w:r w:rsidRPr="003446C9">
        <w:rPr>
          <w:rFonts w:cs="Times New Roman"/>
          <w:bCs/>
          <w:sz w:val="22"/>
          <w:szCs w:val="22"/>
        </w:rPr>
        <w:t xml:space="preserve"> powierzyć Podwykonawcom wykonanie</w:t>
      </w:r>
    </w:p>
    <w:p w:rsidR="00865219" w:rsidRPr="001362E0" w:rsidRDefault="00865219" w:rsidP="00865219">
      <w:pPr>
        <w:autoSpaceDE w:val="0"/>
        <w:autoSpaceDN w:val="0"/>
        <w:adjustRightInd w:val="0"/>
        <w:spacing w:after="60"/>
        <w:jc w:val="both"/>
        <w:rPr>
          <w:rFonts w:cs="Times New Roman"/>
          <w:bCs/>
          <w:sz w:val="22"/>
          <w:szCs w:val="22"/>
        </w:rPr>
      </w:pPr>
      <w:r w:rsidRPr="003446C9">
        <w:rPr>
          <w:rFonts w:cs="Times New Roman"/>
          <w:bCs/>
          <w:sz w:val="22"/>
          <w:szCs w:val="22"/>
        </w:rPr>
        <w:t>następujących</w:t>
      </w:r>
      <w:r w:rsidRPr="001362E0">
        <w:rPr>
          <w:rFonts w:cs="Times New Roman"/>
          <w:bCs/>
          <w:sz w:val="22"/>
          <w:szCs w:val="22"/>
        </w:rPr>
        <w:t xml:space="preserve"> części zamówienia:............................................................................................... </w:t>
      </w:r>
    </w:p>
    <w:p w:rsidR="00865219" w:rsidRPr="001362E0" w:rsidRDefault="00865219" w:rsidP="00865219">
      <w:pPr>
        <w:tabs>
          <w:tab w:val="num" w:pos="540"/>
        </w:tabs>
        <w:spacing w:after="60"/>
        <w:jc w:val="both"/>
        <w:rPr>
          <w:rFonts w:cs="Times New Roman"/>
          <w:bCs/>
          <w:sz w:val="22"/>
          <w:szCs w:val="22"/>
        </w:rPr>
      </w:pPr>
      <w:r w:rsidRPr="001362E0">
        <w:rPr>
          <w:rFonts w:cs="Times New Roman"/>
          <w:bCs/>
          <w:sz w:val="22"/>
          <w:szCs w:val="22"/>
        </w:rPr>
        <w:lastRenderedPageBreak/>
        <w:t>-  opis</w:t>
      </w:r>
      <w:r>
        <w:rPr>
          <w:rFonts w:cs="Times New Roman"/>
          <w:bCs/>
          <w:sz w:val="22"/>
          <w:szCs w:val="22"/>
        </w:rPr>
        <w:t xml:space="preserve"> części zamówienia powierzonej P</w:t>
      </w:r>
      <w:r w:rsidRPr="001362E0">
        <w:rPr>
          <w:rFonts w:cs="Times New Roman"/>
          <w:bCs/>
          <w:sz w:val="22"/>
          <w:szCs w:val="22"/>
        </w:rPr>
        <w:t>odwykonawcom:  .....................................................................</w:t>
      </w:r>
    </w:p>
    <w:p w:rsidR="00865219" w:rsidRDefault="00865219" w:rsidP="00865219">
      <w:pPr>
        <w:tabs>
          <w:tab w:val="num" w:pos="426"/>
          <w:tab w:val="num" w:pos="7307"/>
        </w:tabs>
        <w:spacing w:line="360" w:lineRule="auto"/>
        <w:jc w:val="both"/>
        <w:rPr>
          <w:rFonts w:cs="Times New Roman"/>
          <w:sz w:val="22"/>
          <w:szCs w:val="22"/>
        </w:rPr>
      </w:pPr>
      <w:r w:rsidRPr="001362E0">
        <w:rPr>
          <w:rFonts w:cs="Times New Roman"/>
          <w:bCs/>
          <w:sz w:val="22"/>
          <w:szCs w:val="22"/>
        </w:rPr>
        <w:t xml:space="preserve">- </w:t>
      </w:r>
      <w:r w:rsidRPr="001362E0">
        <w:rPr>
          <w:rFonts w:cs="Times New Roman"/>
          <w:sz w:val="22"/>
          <w:szCs w:val="22"/>
        </w:rPr>
        <w:t>udział procentowy (%) w wyk</w:t>
      </w:r>
      <w:r>
        <w:rPr>
          <w:rFonts w:cs="Times New Roman"/>
          <w:sz w:val="22"/>
          <w:szCs w:val="22"/>
        </w:rPr>
        <w:t>onaniu zamówienia powierzonego P</w:t>
      </w:r>
      <w:r w:rsidRPr="001362E0">
        <w:rPr>
          <w:rFonts w:cs="Times New Roman"/>
          <w:sz w:val="22"/>
          <w:szCs w:val="22"/>
        </w:rPr>
        <w:t>odwykonawcom: …………………</w:t>
      </w:r>
    </w:p>
    <w:p w:rsidR="00865219" w:rsidRPr="00B36777" w:rsidRDefault="009663A0" w:rsidP="00865219">
      <w:pPr>
        <w:tabs>
          <w:tab w:val="num" w:pos="426"/>
          <w:tab w:val="num" w:pos="7307"/>
        </w:tabs>
        <w:spacing w:line="276" w:lineRule="auto"/>
        <w:jc w:val="both"/>
        <w:rPr>
          <w:rFonts w:cs="Times New Roman"/>
          <w:sz w:val="22"/>
          <w:szCs w:val="22"/>
        </w:rPr>
      </w:pPr>
      <w:r>
        <w:rPr>
          <w:rFonts w:cs="Times New Roman"/>
          <w:sz w:val="22"/>
          <w:szCs w:val="22"/>
        </w:rPr>
        <w:t>12</w:t>
      </w:r>
      <w:r w:rsidR="00865219">
        <w:rPr>
          <w:rFonts w:cs="Times New Roman"/>
          <w:sz w:val="22"/>
          <w:szCs w:val="22"/>
        </w:rPr>
        <w:t>.</w:t>
      </w:r>
      <w:r w:rsidR="00865219" w:rsidRPr="001362E0">
        <w:rPr>
          <w:rFonts w:cs="Times New Roman"/>
          <w:bCs/>
          <w:sz w:val="22"/>
          <w:szCs w:val="22"/>
        </w:rPr>
        <w:t xml:space="preserve">Zgodnie z art. 225 ustawy Prawo zamówień publicznych, informujemy, że dostawa przez nas oferowana w ramach przedmiotowego postępowania o udzielenie zamówienia publicznego, </w:t>
      </w:r>
      <w:r w:rsidR="00865219" w:rsidRPr="001362E0">
        <w:rPr>
          <w:rFonts w:cs="Times New Roman"/>
          <w:b/>
          <w:sz w:val="22"/>
          <w:szCs w:val="22"/>
        </w:rPr>
        <w:t>prowadzi* / nie prowadzi*</w:t>
      </w:r>
      <w:r w:rsidR="00865219" w:rsidRPr="001362E0">
        <w:rPr>
          <w:rFonts w:ascii="Tahoma" w:eastAsia="Times New Roman" w:hAnsi="Tahoma" w:cs="Tahoma"/>
          <w:sz w:val="20"/>
          <w:szCs w:val="20"/>
        </w:rPr>
        <w:t xml:space="preserve"> </w:t>
      </w:r>
      <w:r w:rsidR="00865219" w:rsidRPr="001362E0">
        <w:rPr>
          <w:rFonts w:cs="Times New Roman"/>
          <w:bCs/>
          <w:sz w:val="22"/>
          <w:szCs w:val="22"/>
        </w:rPr>
        <w:t xml:space="preserve">w przypadku wyboru naszej oferty, do powstania u Zamawiającego obowiązku podatkowego, zgodnie z przepisami ustawy o podatku od towaru i usług. </w:t>
      </w:r>
    </w:p>
    <w:p w:rsidR="00865219" w:rsidRPr="001362E0" w:rsidRDefault="00865219" w:rsidP="00865219">
      <w:pPr>
        <w:suppressAutoHyphens/>
        <w:ind w:left="357"/>
        <w:jc w:val="both"/>
        <w:rPr>
          <w:rFonts w:cs="Times New Roman"/>
          <w:bCs/>
          <w:sz w:val="22"/>
          <w:szCs w:val="22"/>
        </w:rPr>
      </w:pPr>
      <w:r w:rsidRPr="001362E0">
        <w:rPr>
          <w:rFonts w:cs="Times New Roman"/>
          <w:bCs/>
          <w:sz w:val="22"/>
          <w:szCs w:val="22"/>
        </w:rPr>
        <w:t xml:space="preserve">Niżej wymieniona dostawa, oferowana w ramach niniejszego postępowania przetargowego prowadzi w przypadku wyboru naszej oferty, do powstania u Zamawiającego obowiązku podatkowego: </w:t>
      </w:r>
    </w:p>
    <w:p w:rsidR="00865219" w:rsidRPr="001362E0" w:rsidRDefault="00865219" w:rsidP="00865219">
      <w:pPr>
        <w:suppressAutoHyphens/>
        <w:ind w:left="360"/>
        <w:jc w:val="both"/>
        <w:rPr>
          <w:rFonts w:cs="Times New Roman"/>
          <w:bCs/>
          <w:sz w:val="22"/>
          <w:szCs w:val="22"/>
        </w:rPr>
      </w:pPr>
      <w:r w:rsidRPr="001362E0">
        <w:rPr>
          <w:rFonts w:cs="Times New Roman"/>
          <w:bCs/>
          <w:sz w:val="22"/>
          <w:szCs w:val="22"/>
        </w:rPr>
        <w:t>- ............................................................................................................................................</w:t>
      </w:r>
    </w:p>
    <w:p w:rsidR="00865219" w:rsidRPr="001362E0" w:rsidRDefault="00865219" w:rsidP="00865219">
      <w:pPr>
        <w:suppressAutoHyphens/>
        <w:ind w:left="360"/>
        <w:jc w:val="both"/>
        <w:rPr>
          <w:rFonts w:cs="Times New Roman"/>
          <w:bCs/>
          <w:i/>
          <w:iCs/>
          <w:sz w:val="18"/>
          <w:szCs w:val="18"/>
        </w:rPr>
      </w:pPr>
      <w:r w:rsidRPr="001362E0">
        <w:rPr>
          <w:rFonts w:cs="Times New Roman"/>
          <w:bCs/>
          <w:i/>
          <w:iCs/>
          <w:sz w:val="18"/>
          <w:szCs w:val="18"/>
        </w:rPr>
        <w:t xml:space="preserve"> (należy podać nazwę (rodzaj) dostawy/ usługi oraz wskazać jej wartość bez kwoty podatku, wskazać stawkę podatku od towaru i</w:t>
      </w:r>
      <w:r>
        <w:rPr>
          <w:rFonts w:cs="Times New Roman"/>
          <w:bCs/>
          <w:i/>
          <w:iCs/>
          <w:sz w:val="18"/>
          <w:szCs w:val="18"/>
        </w:rPr>
        <w:t xml:space="preserve"> usług, która zgodnie z wiedzą W</w:t>
      </w:r>
      <w:r w:rsidRPr="001362E0">
        <w:rPr>
          <w:rFonts w:cs="Times New Roman"/>
          <w:bCs/>
          <w:i/>
          <w:iCs/>
          <w:sz w:val="18"/>
          <w:szCs w:val="18"/>
        </w:rPr>
        <w:t>ykonawcy, będzie miała zastosowanie)</w:t>
      </w:r>
    </w:p>
    <w:p w:rsidR="00865219" w:rsidRPr="001362E0" w:rsidRDefault="00865219" w:rsidP="00865219">
      <w:pPr>
        <w:suppressAutoHyphens/>
        <w:spacing w:after="60"/>
        <w:ind w:left="357"/>
        <w:jc w:val="both"/>
        <w:rPr>
          <w:rFonts w:cs="Times New Roman"/>
          <w:bCs/>
          <w:sz w:val="22"/>
          <w:szCs w:val="22"/>
        </w:rPr>
      </w:pPr>
      <w:r w:rsidRPr="001362E0">
        <w:rPr>
          <w:rFonts w:cs="Times New Roman"/>
          <w:bCs/>
          <w:sz w:val="22"/>
          <w:szCs w:val="22"/>
        </w:rPr>
        <w:t>W przypadku nie podania / nie wpisania informacji, Zamawiający przyjmuje, że wybór oferty Wykonawcy nie będzie prowadzić do powstania u Zamawiającego obowiązku podatkowego, zgodnie z przepisami ustawy o podatku od towaru i usług.</w:t>
      </w:r>
    </w:p>
    <w:p w:rsidR="00865219" w:rsidRPr="001362E0" w:rsidRDefault="00865219" w:rsidP="00865219">
      <w:pPr>
        <w:suppressAutoHyphens/>
        <w:spacing w:before="120" w:after="120"/>
        <w:jc w:val="both"/>
        <w:rPr>
          <w:rFonts w:cs="Times New Roman"/>
          <w:sz w:val="22"/>
          <w:szCs w:val="22"/>
          <w:lang w:eastAsia="ar-SA"/>
        </w:rPr>
      </w:pPr>
      <w:r>
        <w:rPr>
          <w:rFonts w:cs="Times New Roman"/>
          <w:sz w:val="22"/>
          <w:szCs w:val="22"/>
          <w:lang w:eastAsia="ar-SA"/>
        </w:rPr>
        <w:t>1</w:t>
      </w:r>
      <w:r w:rsidR="009663A0">
        <w:rPr>
          <w:rFonts w:cs="Times New Roman"/>
          <w:sz w:val="22"/>
          <w:szCs w:val="22"/>
          <w:lang w:eastAsia="ar-SA"/>
        </w:rPr>
        <w:t>3</w:t>
      </w:r>
      <w:r w:rsidRPr="001362E0">
        <w:rPr>
          <w:rFonts w:cs="Times New Roman"/>
          <w:sz w:val="22"/>
          <w:szCs w:val="22"/>
          <w:lang w:eastAsia="ar-SA"/>
        </w:rPr>
        <w:t>.Zgodnie z art. 18 ust. 3 ustawy z dnia 11 września 2019 r. Prawa zamówień publicznych</w:t>
      </w:r>
      <w:r w:rsidRPr="001362E0">
        <w:rPr>
          <w:rFonts w:cs="Times New Roman"/>
          <w:sz w:val="22"/>
          <w:szCs w:val="22"/>
          <w:lang w:eastAsia="ar-SA"/>
        </w:rPr>
        <w:br/>
        <w:t>(</w:t>
      </w:r>
      <w:proofErr w:type="spellStart"/>
      <w:r w:rsidRPr="001362E0">
        <w:rPr>
          <w:rFonts w:cs="Times New Roman"/>
          <w:sz w:val="22"/>
          <w:szCs w:val="22"/>
          <w:lang w:eastAsia="ar-SA"/>
        </w:rPr>
        <w:t>t.j</w:t>
      </w:r>
      <w:proofErr w:type="spellEnd"/>
      <w:r w:rsidRPr="001362E0">
        <w:rPr>
          <w:rFonts w:cs="Times New Roman"/>
          <w:sz w:val="22"/>
          <w:szCs w:val="22"/>
          <w:lang w:eastAsia="ar-SA"/>
        </w:rPr>
        <w:t>. Dz. U. z 20</w:t>
      </w:r>
      <w:r>
        <w:rPr>
          <w:rFonts w:cs="Times New Roman"/>
          <w:sz w:val="22"/>
          <w:szCs w:val="22"/>
          <w:lang w:eastAsia="ar-SA"/>
        </w:rPr>
        <w:t>2</w:t>
      </w:r>
      <w:r w:rsidR="007A1972">
        <w:rPr>
          <w:rFonts w:cs="Times New Roman"/>
          <w:sz w:val="22"/>
          <w:szCs w:val="22"/>
          <w:lang w:eastAsia="ar-SA"/>
        </w:rPr>
        <w:t>4</w:t>
      </w:r>
      <w:r w:rsidRPr="001362E0">
        <w:rPr>
          <w:rFonts w:cs="Times New Roman"/>
          <w:sz w:val="22"/>
          <w:szCs w:val="22"/>
          <w:lang w:eastAsia="ar-SA"/>
        </w:rPr>
        <w:t xml:space="preserve"> r., poz. </w:t>
      </w:r>
      <w:r>
        <w:rPr>
          <w:rFonts w:cs="Times New Roman"/>
          <w:sz w:val="22"/>
          <w:szCs w:val="22"/>
          <w:lang w:eastAsia="ar-SA"/>
        </w:rPr>
        <w:t>1</w:t>
      </w:r>
      <w:r w:rsidR="007A1972">
        <w:rPr>
          <w:rFonts w:cs="Times New Roman"/>
          <w:sz w:val="22"/>
          <w:szCs w:val="22"/>
          <w:lang w:eastAsia="ar-SA"/>
        </w:rPr>
        <w:t>320</w:t>
      </w:r>
      <w:r w:rsidRPr="001362E0">
        <w:rPr>
          <w:rFonts w:cs="Times New Roman"/>
          <w:sz w:val="22"/>
          <w:szCs w:val="22"/>
          <w:lang w:eastAsia="ar-SA"/>
        </w:rPr>
        <w:t xml:space="preserve"> z </w:t>
      </w:r>
      <w:proofErr w:type="spellStart"/>
      <w:r w:rsidRPr="001362E0">
        <w:rPr>
          <w:rFonts w:cs="Times New Roman"/>
          <w:sz w:val="22"/>
          <w:szCs w:val="22"/>
          <w:lang w:eastAsia="ar-SA"/>
        </w:rPr>
        <w:t>późn</w:t>
      </w:r>
      <w:proofErr w:type="spellEnd"/>
      <w:r w:rsidRPr="001362E0">
        <w:rPr>
          <w:rFonts w:cs="Times New Roman"/>
          <w:sz w:val="22"/>
          <w:szCs w:val="22"/>
          <w:lang w:eastAsia="ar-SA"/>
        </w:rPr>
        <w:t xml:space="preserve">. zm.) </w:t>
      </w:r>
      <w:r w:rsidRPr="001362E0">
        <w:rPr>
          <w:rFonts w:cs="Times New Roman"/>
          <w:b/>
          <w:bCs/>
          <w:sz w:val="22"/>
          <w:szCs w:val="22"/>
          <w:lang w:eastAsia="ar-SA"/>
        </w:rPr>
        <w:t>zastrzegam, iż wymienione niżej dokumenty</w:t>
      </w:r>
      <w:r w:rsidRPr="001362E0">
        <w:rPr>
          <w:rFonts w:cs="Times New Roman"/>
          <w:sz w:val="22"/>
          <w:szCs w:val="22"/>
          <w:lang w:eastAsia="ar-SA"/>
        </w:rPr>
        <w:t xml:space="preserve"> składające się na ofertę nie mogą być udostępnione innym uczestnikom postępowania:  ………………………….……………………..</w:t>
      </w:r>
    </w:p>
    <w:p w:rsidR="00865219" w:rsidRPr="001362E0" w:rsidRDefault="00865219" w:rsidP="00865219">
      <w:pPr>
        <w:tabs>
          <w:tab w:val="left" w:pos="1701"/>
        </w:tabs>
        <w:suppressAutoHyphens/>
        <w:spacing w:afterLines="60" w:after="144"/>
        <w:jc w:val="both"/>
        <w:rPr>
          <w:rFonts w:cs="Times New Roman"/>
          <w:sz w:val="22"/>
          <w:szCs w:val="22"/>
          <w:lang w:eastAsia="ar-SA"/>
        </w:rPr>
      </w:pPr>
      <w:r>
        <w:rPr>
          <w:rFonts w:cs="Times New Roman"/>
          <w:sz w:val="22"/>
          <w:szCs w:val="22"/>
          <w:lang w:eastAsia="ar-SA"/>
        </w:rPr>
        <w:t>1</w:t>
      </w:r>
      <w:r w:rsidR="009663A0">
        <w:rPr>
          <w:rFonts w:cs="Times New Roman"/>
          <w:sz w:val="22"/>
          <w:szCs w:val="22"/>
          <w:lang w:eastAsia="ar-SA"/>
        </w:rPr>
        <w:t>4</w:t>
      </w:r>
      <w:r w:rsidRPr="001362E0">
        <w:rPr>
          <w:rFonts w:cs="Times New Roman"/>
          <w:sz w:val="22"/>
          <w:szCs w:val="22"/>
          <w:lang w:eastAsia="ar-SA"/>
        </w:rPr>
        <w:t>. W związku z zastrzeżeniem na podst</w:t>
      </w:r>
      <w:r>
        <w:rPr>
          <w:rFonts w:cs="Times New Roman"/>
          <w:sz w:val="22"/>
          <w:szCs w:val="22"/>
          <w:lang w:eastAsia="ar-SA"/>
        </w:rPr>
        <w:t xml:space="preserve">awie art. 121 pkt 1  </w:t>
      </w:r>
      <w:proofErr w:type="spellStart"/>
      <w:r>
        <w:rPr>
          <w:rFonts w:cs="Times New Roman"/>
          <w:sz w:val="22"/>
          <w:szCs w:val="22"/>
          <w:lang w:eastAsia="ar-SA"/>
        </w:rPr>
        <w:t>Pzp</w:t>
      </w:r>
      <w:proofErr w:type="spellEnd"/>
      <w:r>
        <w:rPr>
          <w:rFonts w:cs="Times New Roman"/>
          <w:sz w:val="22"/>
          <w:szCs w:val="22"/>
          <w:lang w:eastAsia="ar-SA"/>
        </w:rPr>
        <w:t xml:space="preserve"> przez Z</w:t>
      </w:r>
      <w:r w:rsidRPr="001362E0">
        <w:rPr>
          <w:rFonts w:cs="Times New Roman"/>
          <w:sz w:val="22"/>
          <w:szCs w:val="22"/>
          <w:lang w:eastAsia="ar-SA"/>
        </w:rPr>
        <w:t>amawiającego</w:t>
      </w:r>
      <w:r w:rsidRPr="001362E0">
        <w:rPr>
          <w:rFonts w:ascii="Tahoma" w:eastAsia="Times New Roman" w:hAnsi="Tahoma" w:cs="Tahoma"/>
          <w:sz w:val="18"/>
          <w:szCs w:val="18"/>
          <w:lang w:eastAsia="ar-SA"/>
        </w:rPr>
        <w:t xml:space="preserve"> </w:t>
      </w:r>
      <w:r w:rsidRPr="001362E0">
        <w:rPr>
          <w:rFonts w:cs="Times New Roman"/>
          <w:bCs/>
          <w:sz w:val="22"/>
          <w:szCs w:val="22"/>
          <w:lang w:eastAsia="ar-SA"/>
        </w:rPr>
        <w:t>obowią</w:t>
      </w:r>
      <w:r>
        <w:rPr>
          <w:rFonts w:cs="Times New Roman"/>
          <w:bCs/>
          <w:sz w:val="22"/>
          <w:szCs w:val="22"/>
          <w:lang w:eastAsia="ar-SA"/>
        </w:rPr>
        <w:t>zku osobistego wykonania przez W</w:t>
      </w:r>
      <w:r w:rsidRPr="001362E0">
        <w:rPr>
          <w:rFonts w:cs="Times New Roman"/>
          <w:bCs/>
          <w:sz w:val="22"/>
          <w:szCs w:val="22"/>
          <w:lang w:eastAsia="ar-SA"/>
        </w:rPr>
        <w:t>ykonawcę</w:t>
      </w:r>
      <w:r w:rsidRPr="001362E0">
        <w:rPr>
          <w:rFonts w:cs="Times New Roman"/>
          <w:b/>
          <w:bCs/>
          <w:sz w:val="22"/>
          <w:szCs w:val="22"/>
          <w:lang w:eastAsia="ar-SA"/>
        </w:rPr>
        <w:t xml:space="preserve"> </w:t>
      </w:r>
      <w:r w:rsidRPr="001362E0">
        <w:rPr>
          <w:rFonts w:cs="Times New Roman"/>
          <w:sz w:val="22"/>
          <w:szCs w:val="22"/>
          <w:lang w:eastAsia="ar-SA"/>
        </w:rPr>
        <w:t>następujących kluczowych zadań o których mowa w rozdziale XXXIII SWZ, oświadczamy, że:   / jeżeli Zamawiający zastrzega/</w:t>
      </w:r>
    </w:p>
    <w:p w:rsidR="00865219" w:rsidRPr="001362E0" w:rsidRDefault="00865219" w:rsidP="00865219">
      <w:pPr>
        <w:tabs>
          <w:tab w:val="left" w:pos="2127"/>
        </w:tabs>
        <w:suppressAutoHyphens/>
        <w:spacing w:afterLines="60" w:after="144"/>
        <w:jc w:val="both"/>
        <w:rPr>
          <w:rFonts w:cs="Times New Roman"/>
          <w:sz w:val="22"/>
          <w:szCs w:val="22"/>
          <w:lang w:eastAsia="ar-SA"/>
        </w:rPr>
      </w:pPr>
      <w:r w:rsidRPr="001362E0">
        <w:rPr>
          <w:rFonts w:cs="Times New Roman"/>
          <w:sz w:val="22"/>
          <w:szCs w:val="22"/>
          <w:lang w:eastAsia="ar-SA"/>
        </w:rPr>
        <w:t>1) zamówień na roboty budowlane lub usługi,</w:t>
      </w:r>
      <w:r w:rsidRPr="001362E0">
        <w:rPr>
          <w:rFonts w:cs="Times New Roman"/>
          <w:strike/>
          <w:sz w:val="22"/>
          <w:szCs w:val="22"/>
          <w:lang w:eastAsia="ar-SA"/>
        </w:rPr>
        <w:t xml:space="preserve"> </w:t>
      </w:r>
      <w:r>
        <w:rPr>
          <w:rFonts w:cs="Times New Roman"/>
          <w:sz w:val="22"/>
          <w:szCs w:val="22"/>
          <w:lang w:eastAsia="ar-SA"/>
        </w:rPr>
        <w:t xml:space="preserve">    lub </w:t>
      </w:r>
      <w:r w:rsidRPr="001362E0">
        <w:rPr>
          <w:rFonts w:cs="Times New Roman"/>
          <w:sz w:val="22"/>
          <w:szCs w:val="22"/>
          <w:lang w:eastAsia="ar-SA"/>
        </w:rPr>
        <w:t>……………………………………………</w:t>
      </w:r>
    </w:p>
    <w:p w:rsidR="00865219" w:rsidRPr="001362E0" w:rsidRDefault="00865219" w:rsidP="00865219">
      <w:pPr>
        <w:tabs>
          <w:tab w:val="left" w:pos="2127"/>
        </w:tabs>
        <w:suppressAutoHyphens/>
        <w:spacing w:afterLines="60" w:after="144"/>
        <w:jc w:val="both"/>
        <w:rPr>
          <w:rFonts w:cs="Times New Roman"/>
          <w:sz w:val="22"/>
          <w:szCs w:val="22"/>
          <w:lang w:eastAsia="ar-SA"/>
        </w:rPr>
      </w:pPr>
      <w:r w:rsidRPr="001362E0">
        <w:rPr>
          <w:rFonts w:cs="Times New Roman"/>
          <w:sz w:val="22"/>
          <w:szCs w:val="22"/>
          <w:lang w:eastAsia="ar-SA"/>
        </w:rPr>
        <w:t>2) prac związanych z rozmieszczeniem i instalacją, w ramach zamówienia na dostawy</w:t>
      </w:r>
      <w:r w:rsidRPr="001362E0">
        <w:rPr>
          <w:rFonts w:cs="Times New Roman"/>
          <w:bCs/>
          <w:i/>
          <w:iCs/>
          <w:sz w:val="18"/>
          <w:szCs w:val="18"/>
        </w:rPr>
        <w:t>*</w:t>
      </w:r>
      <w:r>
        <w:rPr>
          <w:rFonts w:cs="Times New Roman"/>
          <w:sz w:val="22"/>
          <w:szCs w:val="22"/>
          <w:lang w:eastAsia="ar-SA"/>
        </w:rPr>
        <w:t>.</w:t>
      </w:r>
      <w:r w:rsidRPr="001362E0">
        <w:rPr>
          <w:rFonts w:cs="Times New Roman"/>
          <w:sz w:val="22"/>
          <w:szCs w:val="22"/>
          <w:lang w:eastAsia="ar-SA"/>
        </w:rPr>
        <w:t>………………………</w:t>
      </w:r>
    </w:p>
    <w:p w:rsidR="00865219" w:rsidRPr="001362E0" w:rsidRDefault="00865219" w:rsidP="00865219">
      <w:pPr>
        <w:tabs>
          <w:tab w:val="left" w:pos="1701"/>
        </w:tabs>
        <w:spacing w:line="312" w:lineRule="auto"/>
        <w:jc w:val="both"/>
        <w:rPr>
          <w:rFonts w:cs="Times New Roman"/>
          <w:sz w:val="22"/>
          <w:szCs w:val="22"/>
          <w:lang w:eastAsia="ar-SA"/>
        </w:rPr>
      </w:pPr>
      <w:r>
        <w:rPr>
          <w:rFonts w:cs="Times New Roman"/>
          <w:sz w:val="22"/>
          <w:szCs w:val="22"/>
          <w:lang w:eastAsia="ar-SA"/>
        </w:rPr>
        <w:t xml:space="preserve">              </w:t>
      </w:r>
      <w:r w:rsidRPr="001362E0">
        <w:rPr>
          <w:rFonts w:cs="Times New Roman"/>
          <w:sz w:val="22"/>
          <w:szCs w:val="22"/>
          <w:lang w:eastAsia="ar-SA"/>
        </w:rPr>
        <w:t xml:space="preserve">W związku z zastrzeżeniem na podstawie art. 60 pkt 1 </w:t>
      </w:r>
      <w:proofErr w:type="spellStart"/>
      <w:r w:rsidRPr="001362E0">
        <w:rPr>
          <w:rFonts w:cs="Times New Roman"/>
          <w:sz w:val="22"/>
          <w:szCs w:val="22"/>
          <w:lang w:eastAsia="ar-SA"/>
        </w:rPr>
        <w:t>Pzp</w:t>
      </w:r>
      <w:proofErr w:type="spellEnd"/>
      <w:r w:rsidRPr="001362E0">
        <w:rPr>
          <w:rFonts w:cs="Times New Roman"/>
          <w:sz w:val="22"/>
          <w:szCs w:val="22"/>
          <w:lang w:eastAsia="ar-SA"/>
        </w:rPr>
        <w:t xml:space="preserve"> przez zamawiającego obowiązku osobistego </w:t>
      </w:r>
      <w:r>
        <w:rPr>
          <w:rFonts w:cs="Times New Roman"/>
          <w:sz w:val="22"/>
          <w:szCs w:val="22"/>
          <w:lang w:eastAsia="ar-SA"/>
        </w:rPr>
        <w:t>wykonania przez poszczególnych W</w:t>
      </w:r>
      <w:r w:rsidRPr="001362E0">
        <w:rPr>
          <w:rFonts w:cs="Times New Roman"/>
          <w:sz w:val="22"/>
          <w:szCs w:val="22"/>
          <w:lang w:eastAsia="ar-SA"/>
        </w:rPr>
        <w:t>ykonawców wspólnie ubiegających się o udzielenie zamówienia następujących kluczowych zadań o których mowa w rozdziale XXXIII SWZ, oświadczamy, że</w:t>
      </w:r>
      <w:r w:rsidRPr="001362E0">
        <w:t xml:space="preserve"> /</w:t>
      </w:r>
      <w:r w:rsidRPr="001362E0">
        <w:rPr>
          <w:rFonts w:cs="Times New Roman"/>
          <w:sz w:val="22"/>
          <w:szCs w:val="22"/>
          <w:lang w:eastAsia="ar-SA"/>
        </w:rPr>
        <w:t>jeżeli Zamawiający zastrzega/:</w:t>
      </w:r>
    </w:p>
    <w:p w:rsidR="00865219" w:rsidRPr="001362E0" w:rsidRDefault="00865219" w:rsidP="00865219">
      <w:pPr>
        <w:tabs>
          <w:tab w:val="left" w:pos="2127"/>
        </w:tabs>
        <w:jc w:val="both"/>
        <w:rPr>
          <w:rFonts w:cs="Times New Roman"/>
          <w:sz w:val="22"/>
          <w:szCs w:val="22"/>
          <w:lang w:eastAsia="ar-SA"/>
        </w:rPr>
      </w:pPr>
      <w:r w:rsidRPr="001362E0">
        <w:rPr>
          <w:rFonts w:cs="Times New Roman"/>
          <w:sz w:val="22"/>
          <w:szCs w:val="22"/>
          <w:lang w:eastAsia="ar-SA"/>
        </w:rPr>
        <w:t>1)zamówień na roboty budowlane lub usługi</w:t>
      </w:r>
    </w:p>
    <w:p w:rsidR="00865219" w:rsidRPr="001362E0" w:rsidRDefault="00865219" w:rsidP="00865219">
      <w:pPr>
        <w:tabs>
          <w:tab w:val="left" w:pos="2127"/>
        </w:tabs>
        <w:ind w:left="720"/>
        <w:jc w:val="both"/>
        <w:rPr>
          <w:rFonts w:cs="Times New Roman"/>
          <w:sz w:val="22"/>
          <w:szCs w:val="22"/>
          <w:lang w:eastAsia="ar-SA"/>
        </w:rPr>
      </w:pPr>
      <w:r w:rsidRPr="001362E0">
        <w:rPr>
          <w:rFonts w:cs="Times New Roman"/>
          <w:sz w:val="22"/>
          <w:szCs w:val="22"/>
          <w:lang w:eastAsia="ar-SA"/>
        </w:rPr>
        <w:t>…………………………………………………………………………………………………………</w:t>
      </w:r>
    </w:p>
    <w:p w:rsidR="00865219" w:rsidRPr="001362E0" w:rsidRDefault="00865219" w:rsidP="00865219">
      <w:pPr>
        <w:tabs>
          <w:tab w:val="left" w:pos="2127"/>
        </w:tabs>
        <w:jc w:val="both"/>
        <w:rPr>
          <w:rFonts w:cs="Times New Roman"/>
          <w:sz w:val="22"/>
          <w:szCs w:val="22"/>
          <w:lang w:eastAsia="ar-SA"/>
        </w:rPr>
      </w:pPr>
      <w:r w:rsidRPr="001362E0">
        <w:rPr>
          <w:rFonts w:cs="Times New Roman"/>
          <w:sz w:val="22"/>
          <w:szCs w:val="22"/>
          <w:lang w:eastAsia="ar-SA"/>
        </w:rPr>
        <w:t>2)prac związanych z rozmieszczeniem i instalacją, w ramach zamówienia na dostawy.</w:t>
      </w:r>
    </w:p>
    <w:p w:rsidR="00865219" w:rsidRPr="001362E0" w:rsidRDefault="00865219" w:rsidP="00865219">
      <w:pPr>
        <w:tabs>
          <w:tab w:val="left" w:pos="2127"/>
        </w:tabs>
        <w:ind w:left="720"/>
        <w:jc w:val="both"/>
        <w:rPr>
          <w:rFonts w:cs="Times New Roman"/>
          <w:sz w:val="22"/>
          <w:szCs w:val="22"/>
          <w:lang w:eastAsia="ar-SA"/>
        </w:rPr>
      </w:pPr>
      <w:r w:rsidRPr="001362E0">
        <w:rPr>
          <w:rFonts w:cs="Times New Roman"/>
          <w:sz w:val="22"/>
          <w:szCs w:val="22"/>
          <w:lang w:eastAsia="ar-SA"/>
        </w:rPr>
        <w:t>…………………………………………………………………………………………………………</w:t>
      </w:r>
    </w:p>
    <w:p w:rsidR="00865219" w:rsidRPr="001362E0" w:rsidRDefault="00865219" w:rsidP="00865219">
      <w:pPr>
        <w:jc w:val="both"/>
        <w:rPr>
          <w:rFonts w:cs="Times New Roman"/>
          <w:sz w:val="22"/>
          <w:szCs w:val="22"/>
          <w:lang w:eastAsia="ar-SA"/>
        </w:rPr>
      </w:pPr>
      <w:r w:rsidRPr="001362E0">
        <w:rPr>
          <w:rFonts w:cs="Times New Roman"/>
          <w:sz w:val="22"/>
          <w:szCs w:val="22"/>
          <w:lang w:eastAsia="ar-SA"/>
        </w:rPr>
        <w:t xml:space="preserve">Zgodnie z żądaniem Zamawiającego na podstawie art. 59 ustawy </w:t>
      </w:r>
      <w:proofErr w:type="spellStart"/>
      <w:r w:rsidRPr="001362E0">
        <w:rPr>
          <w:rFonts w:cs="Times New Roman"/>
          <w:sz w:val="22"/>
          <w:szCs w:val="22"/>
          <w:lang w:eastAsia="ar-SA"/>
        </w:rPr>
        <w:t>Pzp</w:t>
      </w:r>
      <w:proofErr w:type="spellEnd"/>
      <w:r w:rsidRPr="001362E0">
        <w:rPr>
          <w:rFonts w:cs="Times New Roman"/>
          <w:sz w:val="22"/>
          <w:szCs w:val="22"/>
          <w:lang w:eastAsia="ar-SA"/>
        </w:rPr>
        <w:t xml:space="preserve"> przekażemy przed zawarciem umowy w sprawie zamówienia publicznego kopię umowy regulującej współpracę wykonawców*. </w:t>
      </w:r>
    </w:p>
    <w:p w:rsidR="00865219" w:rsidRPr="001362E0" w:rsidRDefault="00865219" w:rsidP="00865219">
      <w:pPr>
        <w:tabs>
          <w:tab w:val="left" w:pos="2127"/>
        </w:tabs>
        <w:ind w:left="720"/>
        <w:jc w:val="both"/>
        <w:rPr>
          <w:rFonts w:cs="Times New Roman"/>
          <w:sz w:val="22"/>
          <w:szCs w:val="22"/>
          <w:lang w:eastAsia="ar-SA"/>
        </w:rPr>
      </w:pPr>
    </w:p>
    <w:p w:rsidR="00865219" w:rsidRPr="001362E0" w:rsidRDefault="00865219" w:rsidP="00865219">
      <w:pPr>
        <w:suppressAutoHyphens/>
        <w:spacing w:after="60"/>
        <w:jc w:val="both"/>
        <w:rPr>
          <w:rFonts w:cs="Times New Roman"/>
          <w:bCs/>
          <w:sz w:val="22"/>
          <w:szCs w:val="22"/>
        </w:rPr>
      </w:pPr>
      <w:r>
        <w:rPr>
          <w:rFonts w:cs="Times New Roman"/>
          <w:bCs/>
          <w:sz w:val="22"/>
          <w:szCs w:val="22"/>
        </w:rPr>
        <w:t>1</w:t>
      </w:r>
      <w:r w:rsidR="009663A0">
        <w:rPr>
          <w:rFonts w:cs="Times New Roman"/>
          <w:bCs/>
          <w:sz w:val="22"/>
          <w:szCs w:val="22"/>
        </w:rPr>
        <w:t>5</w:t>
      </w:r>
      <w:r w:rsidRPr="001362E0">
        <w:rPr>
          <w:rFonts w:cs="Times New Roman"/>
          <w:bCs/>
          <w:sz w:val="22"/>
          <w:szCs w:val="22"/>
        </w:rPr>
        <w:t>. Oświadczenie o wypełnieniu przez Wykonawcę obowiązków informacyjnych przewidzianych w art. 13 lub art. 14 RODO. Oświadczamy, że:</w:t>
      </w:r>
    </w:p>
    <w:p w:rsidR="00865219" w:rsidRDefault="00865219" w:rsidP="00865219">
      <w:pPr>
        <w:suppressAutoHyphens/>
        <w:spacing w:after="60" w:line="259" w:lineRule="auto"/>
        <w:jc w:val="both"/>
        <w:rPr>
          <w:rFonts w:cs="Times New Roman"/>
          <w:bCs/>
          <w:sz w:val="22"/>
          <w:szCs w:val="22"/>
        </w:rPr>
      </w:pPr>
      <w:r>
        <w:rPr>
          <w:rFonts w:cs="Times New Roman"/>
          <w:bCs/>
          <w:sz w:val="22"/>
          <w:szCs w:val="22"/>
        </w:rPr>
        <w:t>1</w:t>
      </w:r>
      <w:r w:rsidR="009663A0">
        <w:rPr>
          <w:rFonts w:cs="Times New Roman"/>
          <w:bCs/>
          <w:sz w:val="22"/>
          <w:szCs w:val="22"/>
        </w:rPr>
        <w:t>5</w:t>
      </w:r>
      <w:r>
        <w:rPr>
          <w:rFonts w:cs="Times New Roman"/>
          <w:bCs/>
          <w:sz w:val="22"/>
          <w:szCs w:val="22"/>
        </w:rPr>
        <w:t xml:space="preserve">.1. </w:t>
      </w:r>
      <w:r w:rsidRPr="001362E0">
        <w:rPr>
          <w:rFonts w:cs="Times New Roman"/>
          <w:bCs/>
          <w:sz w:val="22"/>
          <w:szCs w:val="22"/>
        </w:rPr>
        <w:t xml:space="preserve">wypełniliśmy obowiązki informacyjne przewidziane w art. 13 lub art. 14 Rozporządzenia Parlamentu </w:t>
      </w:r>
      <w:r>
        <w:rPr>
          <w:rFonts w:cs="Times New Roman"/>
          <w:bCs/>
          <w:sz w:val="22"/>
          <w:szCs w:val="22"/>
        </w:rPr>
        <w:t xml:space="preserve"> </w:t>
      </w:r>
      <w:r w:rsidRPr="001362E0">
        <w:rPr>
          <w:rFonts w:cs="Times New Roman"/>
          <w:bCs/>
          <w:sz w:val="22"/>
          <w:szCs w:val="22"/>
        </w:rPr>
        <w:t xml:space="preserve">Europejskiego w sprawie ochrony osób fizycznych w związku z przetwarzaniem danych osobowych i w sprawie swobodnego przepływu takich danych oraz uchylenia dyrektywy 95/46/WE (ogólne rozporządzenie o ochronie danych) wobec osób fizycznych, od których dane osobowe bezpośrednio lub pośrednio pozyskałem w celu ubiegania się o udzielenie zamówienia publicznego w niniejszym postępowaniu; </w:t>
      </w:r>
    </w:p>
    <w:p w:rsidR="00865219" w:rsidRPr="009663A0" w:rsidRDefault="009663A0" w:rsidP="009663A0">
      <w:pPr>
        <w:suppressAutoHyphens/>
        <w:spacing w:after="60" w:line="259" w:lineRule="auto"/>
        <w:jc w:val="both"/>
        <w:rPr>
          <w:bCs/>
          <w:sz w:val="22"/>
          <w:szCs w:val="22"/>
        </w:rPr>
      </w:pPr>
      <w:r>
        <w:rPr>
          <w:bCs/>
          <w:sz w:val="22"/>
          <w:szCs w:val="22"/>
        </w:rPr>
        <w:t>15.1.1</w:t>
      </w:r>
      <w:r w:rsidR="00865219" w:rsidRPr="009663A0">
        <w:rPr>
          <w:bCs/>
          <w:sz w:val="22"/>
          <w:szCs w:val="22"/>
        </w:rPr>
        <w:t>. posiadamy podstawę prawną do przetwarzania danych osobowych osób fizycznych, od których dane osobowe bezpośrednio lub pośrednio pozyskaliśmy w celu ubiegania się o udzielenie zamówienia publicznego w niniejszym postępowaniu.</w:t>
      </w:r>
    </w:p>
    <w:p w:rsidR="00865219" w:rsidRPr="009663A0" w:rsidRDefault="009663A0" w:rsidP="009663A0">
      <w:pPr>
        <w:suppressAutoHyphens/>
        <w:spacing w:after="60" w:line="259" w:lineRule="auto"/>
        <w:jc w:val="both"/>
        <w:rPr>
          <w:bCs/>
          <w:sz w:val="22"/>
          <w:szCs w:val="22"/>
        </w:rPr>
      </w:pPr>
      <w:r>
        <w:rPr>
          <w:bCs/>
          <w:sz w:val="22"/>
          <w:szCs w:val="22"/>
        </w:rPr>
        <w:t>15.1.2.</w:t>
      </w:r>
      <w:r w:rsidR="00865219" w:rsidRPr="009663A0">
        <w:rPr>
          <w:bCs/>
          <w:sz w:val="22"/>
          <w:szCs w:val="22"/>
        </w:rPr>
        <w:t>ponadto, oświadczam że udostępnione przez Zamawiającego dane osobowe pracowników uczestniczących w przygotowaniu i realizacji niniejszego postępowania będą przetwarzane zgodnie z przepisami prawa powszechnie obowiązującego o ochronie danych osobowych w szczególności z przepisami RODO.</w:t>
      </w:r>
    </w:p>
    <w:p w:rsidR="00865219" w:rsidRPr="00B560CE" w:rsidRDefault="00865219" w:rsidP="00865219">
      <w:pPr>
        <w:tabs>
          <w:tab w:val="left" w:pos="284"/>
        </w:tabs>
        <w:autoSpaceDE w:val="0"/>
        <w:autoSpaceDN w:val="0"/>
        <w:spacing w:line="276" w:lineRule="auto"/>
        <w:jc w:val="both"/>
        <w:rPr>
          <w:rFonts w:cs="Times New Roman"/>
          <w:bCs/>
          <w:sz w:val="22"/>
          <w:szCs w:val="22"/>
        </w:rPr>
      </w:pPr>
      <w:r>
        <w:rPr>
          <w:rFonts w:cs="Times New Roman"/>
          <w:sz w:val="22"/>
          <w:szCs w:val="22"/>
        </w:rPr>
        <w:lastRenderedPageBreak/>
        <w:t>1</w:t>
      </w:r>
      <w:r w:rsidR="009663A0">
        <w:rPr>
          <w:rFonts w:cs="Times New Roman"/>
          <w:sz w:val="22"/>
          <w:szCs w:val="22"/>
        </w:rPr>
        <w:t>6</w:t>
      </w:r>
      <w:r w:rsidRPr="00B560CE">
        <w:rPr>
          <w:rFonts w:cs="Times New Roman"/>
          <w:sz w:val="22"/>
          <w:szCs w:val="22"/>
        </w:rPr>
        <w:t>.</w:t>
      </w:r>
      <w:r w:rsidRPr="00B560CE">
        <w:rPr>
          <w:rFonts w:cs="Times New Roman"/>
          <w:sz w:val="20"/>
          <w:szCs w:val="20"/>
        </w:rPr>
        <w:t xml:space="preserve"> </w:t>
      </w:r>
      <w:r w:rsidRPr="00B560CE">
        <w:rPr>
          <w:rFonts w:cs="Times New Roman"/>
          <w:bCs/>
          <w:sz w:val="22"/>
          <w:szCs w:val="22"/>
        </w:rPr>
        <w:t>Oświadczamy, że:</w:t>
      </w:r>
    </w:p>
    <w:p w:rsidR="00865219" w:rsidRPr="00B560CE" w:rsidRDefault="00865219" w:rsidP="00865219">
      <w:pPr>
        <w:tabs>
          <w:tab w:val="left" w:pos="284"/>
        </w:tabs>
        <w:autoSpaceDE w:val="0"/>
        <w:autoSpaceDN w:val="0"/>
        <w:spacing w:line="276" w:lineRule="auto"/>
        <w:jc w:val="both"/>
        <w:rPr>
          <w:rFonts w:cs="Times New Roman"/>
          <w:bCs/>
          <w:sz w:val="22"/>
          <w:szCs w:val="22"/>
        </w:rPr>
      </w:pPr>
      <w:r>
        <w:rPr>
          <w:rFonts w:cs="Times New Roman"/>
          <w:bCs/>
          <w:sz w:val="22"/>
          <w:szCs w:val="22"/>
        </w:rPr>
        <w:t>1</w:t>
      </w:r>
      <w:r w:rsidR="009663A0">
        <w:rPr>
          <w:rFonts w:cs="Times New Roman"/>
          <w:bCs/>
          <w:sz w:val="22"/>
          <w:szCs w:val="22"/>
        </w:rPr>
        <w:t>6</w:t>
      </w:r>
      <w:r w:rsidRPr="00B560CE">
        <w:rPr>
          <w:rFonts w:cs="Times New Roman"/>
          <w:bCs/>
          <w:sz w:val="22"/>
          <w:szCs w:val="22"/>
        </w:rPr>
        <w:t xml:space="preserve">.1. nie podlegam/-y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 </w:t>
      </w:r>
    </w:p>
    <w:p w:rsidR="00865219" w:rsidRPr="00570991" w:rsidRDefault="00865219" w:rsidP="00865219">
      <w:pPr>
        <w:tabs>
          <w:tab w:val="left" w:pos="284"/>
        </w:tabs>
        <w:autoSpaceDE w:val="0"/>
        <w:autoSpaceDN w:val="0"/>
        <w:spacing w:line="276" w:lineRule="auto"/>
        <w:jc w:val="both"/>
        <w:rPr>
          <w:rFonts w:cs="Times New Roman"/>
          <w:bCs/>
          <w:sz w:val="22"/>
          <w:szCs w:val="22"/>
        </w:rPr>
      </w:pPr>
      <w:r>
        <w:rPr>
          <w:rFonts w:cs="Times New Roman"/>
          <w:bCs/>
          <w:sz w:val="22"/>
          <w:szCs w:val="22"/>
        </w:rPr>
        <w:t>1</w:t>
      </w:r>
      <w:r w:rsidR="009663A0">
        <w:rPr>
          <w:rFonts w:cs="Times New Roman"/>
          <w:bCs/>
          <w:sz w:val="22"/>
          <w:szCs w:val="22"/>
        </w:rPr>
        <w:t>6</w:t>
      </w:r>
      <w:r w:rsidRPr="00B560CE">
        <w:rPr>
          <w:rFonts w:cs="Times New Roman"/>
          <w:bCs/>
          <w:sz w:val="22"/>
          <w:szCs w:val="22"/>
        </w:rPr>
        <w:t>.2. nie podlegam/-y wykluczeniu z postępowania na podstawie art. 7 ust. 1 ustawy o szczególnych rozwiązaniach w zakresie przeciwdziałania wspieraniu agresji na Ukrainę oraz służących ochronie bezpieczeństwa narodowego (Dz. U. z 2022 r., poz. 835, dalej jako: „ustawa”).</w:t>
      </w:r>
    </w:p>
    <w:p w:rsidR="00865219" w:rsidRPr="001362E0" w:rsidRDefault="00865219" w:rsidP="00865219">
      <w:pPr>
        <w:suppressAutoHyphens/>
        <w:spacing w:after="60"/>
        <w:jc w:val="both"/>
        <w:rPr>
          <w:rFonts w:cs="Times New Roman"/>
          <w:bCs/>
          <w:sz w:val="22"/>
          <w:szCs w:val="22"/>
        </w:rPr>
      </w:pPr>
      <w:r>
        <w:rPr>
          <w:rFonts w:cs="Times New Roman"/>
          <w:bCs/>
          <w:sz w:val="22"/>
          <w:szCs w:val="22"/>
        </w:rPr>
        <w:t>1</w:t>
      </w:r>
      <w:r w:rsidR="009663A0">
        <w:rPr>
          <w:rFonts w:cs="Times New Roman"/>
          <w:bCs/>
          <w:sz w:val="22"/>
          <w:szCs w:val="22"/>
        </w:rPr>
        <w:t>7.</w:t>
      </w:r>
      <w:r>
        <w:rPr>
          <w:rFonts w:cs="Times New Roman"/>
          <w:bCs/>
          <w:sz w:val="22"/>
          <w:szCs w:val="22"/>
        </w:rPr>
        <w:t xml:space="preserve"> </w:t>
      </w:r>
      <w:r w:rsidRPr="001362E0">
        <w:rPr>
          <w:rFonts w:cs="Times New Roman"/>
          <w:bCs/>
          <w:sz w:val="22"/>
          <w:szCs w:val="22"/>
        </w:rPr>
        <w:t>Oświadczamy, że wszystkie informacje podane w powyższych oświadczeniach są aktualne i zgodne z prawdą oraz zostały przedstawione z pełną świadomo</w:t>
      </w:r>
      <w:r>
        <w:rPr>
          <w:rFonts w:cs="Times New Roman"/>
          <w:bCs/>
          <w:sz w:val="22"/>
          <w:szCs w:val="22"/>
        </w:rPr>
        <w:t>ścią konsekwencji wprowadzenia Z</w:t>
      </w:r>
      <w:r w:rsidRPr="001362E0">
        <w:rPr>
          <w:rFonts w:cs="Times New Roman"/>
          <w:bCs/>
          <w:sz w:val="22"/>
          <w:szCs w:val="22"/>
        </w:rPr>
        <w:t>amawiającego w błąd przy przedstawianiu informacji.</w:t>
      </w:r>
    </w:p>
    <w:p w:rsidR="00865219" w:rsidRPr="001362E0" w:rsidRDefault="00865219" w:rsidP="00865219">
      <w:pPr>
        <w:spacing w:after="60"/>
        <w:ind w:left="357"/>
        <w:jc w:val="both"/>
        <w:rPr>
          <w:rFonts w:ascii="Tahoma" w:eastAsia="Times New Roman" w:hAnsi="Tahoma" w:cs="Tahoma"/>
          <w:sz w:val="20"/>
          <w:szCs w:val="20"/>
        </w:rPr>
      </w:pPr>
    </w:p>
    <w:p w:rsidR="00865219" w:rsidRPr="001362E0" w:rsidRDefault="00865219" w:rsidP="00865219">
      <w:pPr>
        <w:suppressAutoHyphens/>
        <w:rPr>
          <w:rFonts w:cs="Times New Roman"/>
          <w:bCs/>
          <w:i/>
          <w:iCs/>
          <w:sz w:val="18"/>
          <w:szCs w:val="18"/>
        </w:rPr>
      </w:pPr>
      <w:r w:rsidRPr="001362E0">
        <w:rPr>
          <w:rFonts w:cs="Times New Roman"/>
          <w:bCs/>
          <w:i/>
          <w:iCs/>
          <w:sz w:val="18"/>
          <w:szCs w:val="18"/>
        </w:rPr>
        <w:t>*niepotrzebne skreślić</w:t>
      </w:r>
    </w:p>
    <w:p w:rsidR="00865219" w:rsidRDefault="00865219" w:rsidP="00865219">
      <w:pPr>
        <w:suppressAutoHyphens/>
        <w:spacing w:before="60"/>
        <w:ind w:left="2126"/>
        <w:jc w:val="right"/>
        <w:rPr>
          <w:rFonts w:cs="Times New Roman"/>
          <w:b/>
          <w:i/>
          <w:iCs/>
          <w:sz w:val="20"/>
          <w:szCs w:val="20"/>
        </w:rPr>
      </w:pPr>
      <w:r w:rsidRPr="001362E0">
        <w:rPr>
          <w:rFonts w:ascii="Tahoma" w:eastAsia="Times New Roman" w:hAnsi="Tahoma" w:cs="Tahoma"/>
          <w:sz w:val="20"/>
          <w:szCs w:val="20"/>
          <w:lang w:eastAsia="en-US"/>
        </w:rPr>
        <w:tab/>
      </w:r>
      <w:r w:rsidRPr="001362E0">
        <w:rPr>
          <w:rFonts w:ascii="Tahoma" w:eastAsia="Times New Roman" w:hAnsi="Tahoma" w:cs="Tahoma"/>
          <w:sz w:val="20"/>
          <w:szCs w:val="20"/>
          <w:lang w:eastAsia="en-US"/>
        </w:rPr>
        <w:tab/>
      </w:r>
      <w:r w:rsidRPr="001362E0">
        <w:rPr>
          <w:rFonts w:ascii="Tahoma" w:eastAsia="Times New Roman" w:hAnsi="Tahoma" w:cs="Tahoma"/>
          <w:sz w:val="20"/>
          <w:szCs w:val="20"/>
          <w:lang w:eastAsia="en-US"/>
        </w:rPr>
        <w:tab/>
      </w:r>
      <w:r w:rsidRPr="001362E0">
        <w:rPr>
          <w:rFonts w:cs="Times New Roman"/>
          <w:b/>
          <w:i/>
          <w:iCs/>
          <w:sz w:val="20"/>
          <w:szCs w:val="20"/>
        </w:rPr>
        <w:t>p</w:t>
      </w:r>
      <w:r>
        <w:rPr>
          <w:rFonts w:cs="Times New Roman"/>
          <w:b/>
          <w:i/>
          <w:iCs/>
          <w:sz w:val="20"/>
          <w:szCs w:val="20"/>
        </w:rPr>
        <w:t>odpis przedstawiciela Wykonawcy</w:t>
      </w:r>
    </w:p>
    <w:p w:rsidR="00865219" w:rsidRDefault="00865219" w:rsidP="00865219">
      <w:pPr>
        <w:suppressAutoHyphens/>
        <w:spacing w:before="60"/>
        <w:ind w:left="2126"/>
        <w:jc w:val="right"/>
        <w:rPr>
          <w:rFonts w:cs="Times New Roman"/>
          <w:b/>
          <w:i/>
          <w:iCs/>
          <w:sz w:val="20"/>
          <w:szCs w:val="20"/>
        </w:rPr>
      </w:pPr>
    </w:p>
    <w:p w:rsidR="00865219" w:rsidRDefault="00865219" w:rsidP="00865219">
      <w:pPr>
        <w:jc w:val="right"/>
        <w:rPr>
          <w:rFonts w:cs="Times New Roman"/>
          <w:b/>
          <w:bCs/>
          <w:sz w:val="22"/>
          <w:szCs w:val="22"/>
          <w:highlight w:val="yellow"/>
        </w:rPr>
      </w:pPr>
    </w:p>
    <w:p w:rsidR="00865219" w:rsidRPr="00865219" w:rsidRDefault="00865219" w:rsidP="00865219">
      <w:pPr>
        <w:suppressAutoHyphens/>
        <w:spacing w:line="360" w:lineRule="auto"/>
        <w:rPr>
          <w:rFonts w:ascii="Calibri" w:hAnsi="Calibri" w:cs="Calibri"/>
          <w:b/>
          <w:sz w:val="22"/>
          <w:szCs w:val="22"/>
        </w:rPr>
      </w:pPr>
    </w:p>
    <w:p w:rsidR="0092549E" w:rsidRPr="006835D1" w:rsidRDefault="0092549E" w:rsidP="0092549E">
      <w:pPr>
        <w:suppressAutoHyphens/>
        <w:spacing w:before="60"/>
        <w:ind w:left="2126"/>
        <w:jc w:val="right"/>
        <w:rPr>
          <w:rFonts w:ascii="Calibri" w:hAnsi="Calibri" w:cs="Calibri"/>
          <w:b/>
          <w:i/>
          <w:iCs/>
          <w:sz w:val="22"/>
          <w:szCs w:val="22"/>
        </w:rPr>
      </w:pPr>
    </w:p>
    <w:p w:rsidR="00AC39AB" w:rsidRPr="006835D1" w:rsidRDefault="00AC39AB" w:rsidP="00076926">
      <w:pPr>
        <w:suppressAutoHyphens/>
        <w:rPr>
          <w:rFonts w:ascii="Calibri" w:hAnsi="Calibri" w:cs="Calibri"/>
          <w:bCs/>
          <w:i/>
          <w:iCs/>
          <w:sz w:val="22"/>
          <w:szCs w:val="22"/>
        </w:rPr>
      </w:pPr>
    </w:p>
    <w:p w:rsidR="005100BF" w:rsidRPr="006835D1" w:rsidRDefault="005100BF" w:rsidP="001C1E4C">
      <w:pPr>
        <w:jc w:val="right"/>
        <w:rPr>
          <w:rFonts w:ascii="Calibri" w:hAnsi="Calibri" w:cs="Calibri"/>
          <w:b/>
          <w:bCs/>
          <w:sz w:val="22"/>
          <w:szCs w:val="22"/>
        </w:rPr>
      </w:pPr>
    </w:p>
    <w:p w:rsidR="005100BF" w:rsidRPr="006835D1" w:rsidRDefault="005100BF" w:rsidP="001C1E4C">
      <w:pPr>
        <w:jc w:val="right"/>
        <w:rPr>
          <w:rFonts w:ascii="Calibri" w:hAnsi="Calibri" w:cs="Calibri"/>
          <w:b/>
          <w:bCs/>
          <w:sz w:val="22"/>
          <w:szCs w:val="22"/>
        </w:rPr>
      </w:pPr>
    </w:p>
    <w:p w:rsidR="005100BF" w:rsidRPr="006835D1" w:rsidRDefault="005100BF" w:rsidP="001C1E4C">
      <w:pPr>
        <w:jc w:val="right"/>
        <w:rPr>
          <w:rFonts w:ascii="Calibri" w:hAnsi="Calibri" w:cs="Calibri"/>
          <w:b/>
          <w:bCs/>
          <w:sz w:val="22"/>
          <w:szCs w:val="22"/>
        </w:rPr>
      </w:pPr>
    </w:p>
    <w:p w:rsidR="005100BF" w:rsidRPr="006835D1" w:rsidRDefault="005100BF" w:rsidP="001C1E4C">
      <w:pPr>
        <w:jc w:val="right"/>
        <w:rPr>
          <w:rFonts w:ascii="Calibri" w:hAnsi="Calibri" w:cs="Calibri"/>
          <w:b/>
          <w:bCs/>
          <w:sz w:val="22"/>
          <w:szCs w:val="22"/>
        </w:rPr>
      </w:pPr>
    </w:p>
    <w:p w:rsidR="005100BF" w:rsidRPr="006835D1" w:rsidRDefault="005100BF" w:rsidP="001C1E4C">
      <w:pPr>
        <w:jc w:val="right"/>
        <w:rPr>
          <w:rFonts w:ascii="Calibri" w:hAnsi="Calibri" w:cs="Calibri"/>
          <w:b/>
          <w:bCs/>
          <w:sz w:val="22"/>
          <w:szCs w:val="22"/>
        </w:rPr>
      </w:pPr>
    </w:p>
    <w:p w:rsidR="005100BF" w:rsidRPr="006835D1" w:rsidRDefault="005100BF" w:rsidP="001C1E4C">
      <w:pPr>
        <w:jc w:val="right"/>
        <w:rPr>
          <w:rFonts w:ascii="Calibri" w:hAnsi="Calibri" w:cs="Calibri"/>
          <w:b/>
          <w:bCs/>
          <w:sz w:val="22"/>
          <w:szCs w:val="22"/>
        </w:rPr>
      </w:pPr>
    </w:p>
    <w:p w:rsidR="005100BF" w:rsidRPr="006835D1" w:rsidRDefault="005100BF" w:rsidP="001C1E4C">
      <w:pPr>
        <w:jc w:val="right"/>
        <w:rPr>
          <w:rFonts w:ascii="Calibri" w:hAnsi="Calibri" w:cs="Calibri"/>
          <w:b/>
          <w:bCs/>
          <w:sz w:val="22"/>
          <w:szCs w:val="22"/>
        </w:rPr>
      </w:pPr>
    </w:p>
    <w:p w:rsidR="005100BF" w:rsidRPr="006835D1" w:rsidRDefault="005100BF" w:rsidP="001C1E4C">
      <w:pPr>
        <w:jc w:val="right"/>
        <w:rPr>
          <w:rFonts w:ascii="Calibri" w:hAnsi="Calibri" w:cs="Calibri"/>
          <w:b/>
          <w:bCs/>
          <w:sz w:val="22"/>
          <w:szCs w:val="22"/>
        </w:rPr>
      </w:pPr>
    </w:p>
    <w:p w:rsidR="005100BF" w:rsidRPr="006835D1" w:rsidRDefault="005100BF" w:rsidP="001C1E4C">
      <w:pPr>
        <w:jc w:val="right"/>
        <w:rPr>
          <w:rFonts w:ascii="Calibri" w:hAnsi="Calibri" w:cs="Calibri"/>
          <w:b/>
          <w:bCs/>
          <w:sz w:val="22"/>
          <w:szCs w:val="22"/>
        </w:rPr>
      </w:pPr>
    </w:p>
    <w:p w:rsidR="005100BF" w:rsidRPr="006835D1" w:rsidRDefault="005100BF" w:rsidP="001C1E4C">
      <w:pPr>
        <w:jc w:val="right"/>
        <w:rPr>
          <w:rFonts w:ascii="Calibri" w:hAnsi="Calibri" w:cs="Calibri"/>
          <w:b/>
          <w:bCs/>
          <w:sz w:val="22"/>
          <w:szCs w:val="22"/>
        </w:rPr>
      </w:pPr>
    </w:p>
    <w:p w:rsidR="005100BF" w:rsidRPr="006835D1" w:rsidRDefault="005100BF" w:rsidP="001C1E4C">
      <w:pPr>
        <w:jc w:val="right"/>
        <w:rPr>
          <w:rFonts w:ascii="Calibri" w:hAnsi="Calibri" w:cs="Calibri"/>
          <w:b/>
          <w:bCs/>
          <w:sz w:val="22"/>
          <w:szCs w:val="22"/>
        </w:rPr>
      </w:pPr>
    </w:p>
    <w:p w:rsidR="005100BF" w:rsidRPr="006835D1" w:rsidRDefault="005100BF" w:rsidP="001C1E4C">
      <w:pPr>
        <w:jc w:val="right"/>
        <w:rPr>
          <w:rFonts w:ascii="Calibri" w:hAnsi="Calibri" w:cs="Calibri"/>
          <w:b/>
          <w:bCs/>
          <w:sz w:val="22"/>
          <w:szCs w:val="22"/>
        </w:rPr>
      </w:pPr>
    </w:p>
    <w:p w:rsidR="005100BF" w:rsidRPr="006835D1" w:rsidRDefault="005100BF" w:rsidP="001C1E4C">
      <w:pPr>
        <w:jc w:val="right"/>
        <w:rPr>
          <w:rFonts w:ascii="Calibri" w:hAnsi="Calibri" w:cs="Calibri"/>
          <w:b/>
          <w:bCs/>
          <w:sz w:val="22"/>
          <w:szCs w:val="22"/>
        </w:rPr>
      </w:pPr>
    </w:p>
    <w:p w:rsidR="005100BF" w:rsidRPr="006835D1" w:rsidRDefault="005100BF" w:rsidP="001C1E4C">
      <w:pPr>
        <w:jc w:val="right"/>
        <w:rPr>
          <w:rFonts w:ascii="Calibri" w:hAnsi="Calibri" w:cs="Calibri"/>
          <w:b/>
          <w:bCs/>
          <w:sz w:val="22"/>
          <w:szCs w:val="22"/>
        </w:rPr>
      </w:pPr>
    </w:p>
    <w:p w:rsidR="005100BF" w:rsidRPr="006835D1" w:rsidRDefault="005100BF" w:rsidP="001C1E4C">
      <w:pPr>
        <w:jc w:val="right"/>
        <w:rPr>
          <w:rFonts w:ascii="Calibri" w:hAnsi="Calibri" w:cs="Calibri"/>
          <w:b/>
          <w:bCs/>
          <w:sz w:val="22"/>
          <w:szCs w:val="22"/>
        </w:rPr>
      </w:pPr>
    </w:p>
    <w:p w:rsidR="005100BF" w:rsidRPr="006835D1" w:rsidRDefault="005100BF" w:rsidP="001C1E4C">
      <w:pPr>
        <w:jc w:val="right"/>
        <w:rPr>
          <w:rFonts w:ascii="Calibri" w:hAnsi="Calibri" w:cs="Calibri"/>
          <w:b/>
          <w:bCs/>
          <w:sz w:val="22"/>
          <w:szCs w:val="22"/>
        </w:rPr>
      </w:pPr>
    </w:p>
    <w:p w:rsidR="005100BF" w:rsidRPr="006835D1" w:rsidRDefault="005100BF" w:rsidP="001C1E4C">
      <w:pPr>
        <w:jc w:val="right"/>
        <w:rPr>
          <w:rFonts w:ascii="Calibri" w:hAnsi="Calibri" w:cs="Calibri"/>
          <w:b/>
          <w:bCs/>
          <w:sz w:val="22"/>
          <w:szCs w:val="22"/>
        </w:rPr>
      </w:pPr>
    </w:p>
    <w:p w:rsidR="005100BF" w:rsidRPr="006835D1" w:rsidRDefault="005100BF" w:rsidP="001C1E4C">
      <w:pPr>
        <w:jc w:val="right"/>
        <w:rPr>
          <w:rFonts w:ascii="Calibri" w:hAnsi="Calibri" w:cs="Calibri"/>
          <w:b/>
          <w:bCs/>
          <w:sz w:val="22"/>
          <w:szCs w:val="22"/>
        </w:rPr>
      </w:pPr>
    </w:p>
    <w:p w:rsidR="005100BF" w:rsidRPr="006835D1" w:rsidRDefault="005100BF" w:rsidP="001C1E4C">
      <w:pPr>
        <w:jc w:val="right"/>
        <w:rPr>
          <w:rFonts w:ascii="Calibri" w:hAnsi="Calibri" w:cs="Calibri"/>
          <w:b/>
          <w:bCs/>
          <w:sz w:val="22"/>
          <w:szCs w:val="22"/>
        </w:rPr>
      </w:pPr>
    </w:p>
    <w:p w:rsidR="005100BF" w:rsidRPr="006835D1" w:rsidRDefault="005100BF" w:rsidP="001C1E4C">
      <w:pPr>
        <w:jc w:val="right"/>
        <w:rPr>
          <w:rFonts w:ascii="Calibri" w:hAnsi="Calibri" w:cs="Calibri"/>
          <w:b/>
          <w:bCs/>
          <w:sz w:val="22"/>
          <w:szCs w:val="22"/>
        </w:rPr>
      </w:pPr>
    </w:p>
    <w:p w:rsidR="005100BF" w:rsidRPr="006835D1" w:rsidRDefault="005100BF" w:rsidP="001C1E4C">
      <w:pPr>
        <w:jc w:val="right"/>
        <w:rPr>
          <w:rFonts w:ascii="Calibri" w:hAnsi="Calibri" w:cs="Calibri"/>
          <w:b/>
          <w:bCs/>
          <w:sz w:val="22"/>
          <w:szCs w:val="22"/>
        </w:rPr>
      </w:pPr>
    </w:p>
    <w:p w:rsidR="005100BF" w:rsidRPr="006835D1" w:rsidRDefault="005100BF" w:rsidP="001C1E4C">
      <w:pPr>
        <w:jc w:val="right"/>
        <w:rPr>
          <w:rFonts w:ascii="Calibri" w:hAnsi="Calibri" w:cs="Calibri"/>
          <w:b/>
          <w:bCs/>
          <w:sz w:val="22"/>
          <w:szCs w:val="22"/>
        </w:rPr>
      </w:pPr>
    </w:p>
    <w:p w:rsidR="005100BF" w:rsidRPr="006835D1" w:rsidRDefault="005100BF" w:rsidP="001C1E4C">
      <w:pPr>
        <w:jc w:val="right"/>
        <w:rPr>
          <w:rFonts w:ascii="Calibri" w:hAnsi="Calibri" w:cs="Calibri"/>
          <w:b/>
          <w:bCs/>
          <w:sz w:val="22"/>
          <w:szCs w:val="22"/>
        </w:rPr>
      </w:pPr>
    </w:p>
    <w:p w:rsidR="005100BF" w:rsidRPr="006835D1" w:rsidRDefault="005100BF" w:rsidP="001C1E4C">
      <w:pPr>
        <w:jc w:val="right"/>
        <w:rPr>
          <w:rFonts w:ascii="Calibri" w:hAnsi="Calibri" w:cs="Calibri"/>
          <w:b/>
          <w:bCs/>
          <w:sz w:val="22"/>
          <w:szCs w:val="22"/>
        </w:rPr>
      </w:pPr>
    </w:p>
    <w:p w:rsidR="005100BF" w:rsidRPr="006835D1" w:rsidRDefault="005100BF" w:rsidP="001C1E4C">
      <w:pPr>
        <w:jc w:val="right"/>
        <w:rPr>
          <w:rFonts w:ascii="Calibri" w:hAnsi="Calibri" w:cs="Calibri"/>
          <w:b/>
          <w:bCs/>
          <w:sz w:val="22"/>
          <w:szCs w:val="22"/>
        </w:rPr>
      </w:pPr>
    </w:p>
    <w:p w:rsidR="00D53B59" w:rsidRDefault="00D53B59" w:rsidP="00564255">
      <w:pPr>
        <w:jc w:val="right"/>
        <w:rPr>
          <w:rFonts w:ascii="Calibri" w:hAnsi="Calibri" w:cs="Calibri"/>
          <w:b/>
          <w:bCs/>
          <w:i/>
          <w:iCs/>
          <w:sz w:val="22"/>
          <w:szCs w:val="22"/>
          <w:highlight w:val="lightGray"/>
          <w:u w:val="single"/>
        </w:rPr>
      </w:pPr>
    </w:p>
    <w:p w:rsidR="00D53B59" w:rsidRDefault="00D53B59" w:rsidP="00564255">
      <w:pPr>
        <w:jc w:val="right"/>
        <w:rPr>
          <w:rFonts w:ascii="Calibri" w:hAnsi="Calibri" w:cs="Calibri"/>
          <w:b/>
          <w:bCs/>
          <w:i/>
          <w:iCs/>
          <w:sz w:val="22"/>
          <w:szCs w:val="22"/>
          <w:highlight w:val="lightGray"/>
          <w:u w:val="single"/>
        </w:rPr>
      </w:pPr>
    </w:p>
    <w:p w:rsidR="005123EF" w:rsidRDefault="005123EF" w:rsidP="00564255">
      <w:pPr>
        <w:jc w:val="right"/>
        <w:rPr>
          <w:rFonts w:cs="Times New Roman"/>
          <w:b/>
          <w:bCs/>
          <w:i/>
          <w:iCs/>
          <w:sz w:val="22"/>
          <w:szCs w:val="22"/>
          <w:highlight w:val="lightGray"/>
          <w:u w:val="single"/>
        </w:rPr>
      </w:pPr>
    </w:p>
    <w:p w:rsidR="005123EF" w:rsidRDefault="005123EF" w:rsidP="00564255">
      <w:pPr>
        <w:jc w:val="right"/>
        <w:rPr>
          <w:rFonts w:cs="Times New Roman"/>
          <w:b/>
          <w:bCs/>
          <w:i/>
          <w:iCs/>
          <w:sz w:val="22"/>
          <w:szCs w:val="22"/>
          <w:highlight w:val="lightGray"/>
          <w:u w:val="single"/>
        </w:rPr>
      </w:pPr>
    </w:p>
    <w:p w:rsidR="00564255" w:rsidRPr="00D53B59" w:rsidRDefault="00564255" w:rsidP="00564255">
      <w:pPr>
        <w:jc w:val="right"/>
        <w:rPr>
          <w:rFonts w:cs="Times New Roman"/>
          <w:b/>
          <w:bCs/>
          <w:i/>
          <w:iCs/>
          <w:sz w:val="22"/>
          <w:szCs w:val="22"/>
          <w:u w:val="single"/>
        </w:rPr>
      </w:pPr>
      <w:r w:rsidRPr="00D53B59">
        <w:rPr>
          <w:rFonts w:cs="Times New Roman"/>
          <w:b/>
          <w:bCs/>
          <w:i/>
          <w:iCs/>
          <w:sz w:val="22"/>
          <w:szCs w:val="22"/>
          <w:highlight w:val="lightGray"/>
          <w:u w:val="single"/>
        </w:rPr>
        <w:lastRenderedPageBreak/>
        <w:t>Załącznik nr 2</w:t>
      </w:r>
      <w:r w:rsidR="00206A44">
        <w:rPr>
          <w:rFonts w:cs="Times New Roman"/>
          <w:b/>
          <w:bCs/>
          <w:i/>
          <w:iCs/>
          <w:sz w:val="22"/>
          <w:szCs w:val="22"/>
          <w:highlight w:val="lightGray"/>
          <w:u w:val="single"/>
        </w:rPr>
        <w:t xml:space="preserve"> do SWZ</w:t>
      </w:r>
    </w:p>
    <w:p w:rsidR="00564255" w:rsidRPr="00D53B59" w:rsidRDefault="00564255" w:rsidP="00564255">
      <w:pPr>
        <w:jc w:val="right"/>
        <w:rPr>
          <w:rFonts w:cs="Times New Roman"/>
          <w:b/>
          <w:bCs/>
          <w:i/>
          <w:iCs/>
          <w:sz w:val="22"/>
          <w:szCs w:val="22"/>
          <w:u w:val="single"/>
        </w:rPr>
      </w:pPr>
    </w:p>
    <w:p w:rsidR="00564255" w:rsidRPr="00D53B59" w:rsidRDefault="00D53B59" w:rsidP="00564255">
      <w:pPr>
        <w:jc w:val="right"/>
        <w:rPr>
          <w:rFonts w:cs="Times New Roman"/>
          <w:bCs/>
          <w:sz w:val="22"/>
          <w:szCs w:val="22"/>
        </w:rPr>
      </w:pPr>
      <w:r>
        <w:rPr>
          <w:rFonts w:cs="Times New Roman"/>
          <w:bCs/>
          <w:sz w:val="22"/>
          <w:szCs w:val="22"/>
        </w:rPr>
        <w:t>S</w:t>
      </w:r>
      <w:r w:rsidR="00564255" w:rsidRPr="00D53B59">
        <w:rPr>
          <w:rFonts w:cs="Times New Roman"/>
          <w:bCs/>
          <w:sz w:val="22"/>
          <w:szCs w:val="22"/>
        </w:rPr>
        <w:t>prawa nr  ZP/</w:t>
      </w:r>
      <w:r w:rsidR="005123EF">
        <w:rPr>
          <w:rFonts w:cs="Times New Roman"/>
          <w:bCs/>
          <w:sz w:val="22"/>
          <w:szCs w:val="22"/>
        </w:rPr>
        <w:t>141</w:t>
      </w:r>
      <w:r w:rsidR="00564255" w:rsidRPr="00D53B59">
        <w:rPr>
          <w:rFonts w:cs="Times New Roman"/>
          <w:bCs/>
          <w:sz w:val="22"/>
          <w:szCs w:val="22"/>
        </w:rPr>
        <w:t>/2024</w:t>
      </w:r>
    </w:p>
    <w:p w:rsidR="00564255" w:rsidRPr="00D53B59" w:rsidRDefault="00564255" w:rsidP="00564255">
      <w:pPr>
        <w:jc w:val="right"/>
        <w:rPr>
          <w:rFonts w:cs="Times New Roman"/>
          <w:bCs/>
          <w:sz w:val="22"/>
          <w:szCs w:val="22"/>
        </w:rPr>
      </w:pPr>
    </w:p>
    <w:p w:rsidR="00564255" w:rsidRPr="00D53B59" w:rsidRDefault="00564255" w:rsidP="00564255">
      <w:pPr>
        <w:jc w:val="right"/>
        <w:rPr>
          <w:rFonts w:cs="Times New Roman"/>
          <w:bCs/>
          <w:sz w:val="22"/>
          <w:szCs w:val="22"/>
        </w:rPr>
      </w:pPr>
      <w:r w:rsidRPr="00D53B59">
        <w:rPr>
          <w:rFonts w:cs="Times New Roman"/>
          <w:bCs/>
          <w:sz w:val="22"/>
          <w:szCs w:val="22"/>
        </w:rPr>
        <w:t xml:space="preserve">Załączniki: Tabele 1 – </w:t>
      </w:r>
      <w:r w:rsidR="005123EF">
        <w:rPr>
          <w:rFonts w:cs="Times New Roman"/>
          <w:bCs/>
          <w:sz w:val="22"/>
          <w:szCs w:val="22"/>
        </w:rPr>
        <w:t>10</w:t>
      </w:r>
      <w:r w:rsidRPr="00D53B59">
        <w:rPr>
          <w:rFonts w:cs="Times New Roman"/>
          <w:bCs/>
          <w:sz w:val="22"/>
          <w:szCs w:val="22"/>
        </w:rPr>
        <w:t xml:space="preserve"> do SWZ - ZESTAWIENIE CENOWE (format </w:t>
      </w:r>
      <w:proofErr w:type="spellStart"/>
      <w:r w:rsidRPr="00D53B59">
        <w:rPr>
          <w:rFonts w:cs="Times New Roman"/>
          <w:bCs/>
          <w:sz w:val="22"/>
          <w:szCs w:val="22"/>
        </w:rPr>
        <w:t>excel</w:t>
      </w:r>
      <w:proofErr w:type="spellEnd"/>
      <w:r w:rsidRPr="00D53B59">
        <w:rPr>
          <w:rFonts w:cs="Times New Roman"/>
          <w:bCs/>
          <w:sz w:val="22"/>
          <w:szCs w:val="22"/>
        </w:rPr>
        <w:t>)</w:t>
      </w:r>
    </w:p>
    <w:p w:rsidR="00564255" w:rsidRPr="00D53B59" w:rsidRDefault="00564255" w:rsidP="00564255">
      <w:pPr>
        <w:jc w:val="right"/>
        <w:rPr>
          <w:rFonts w:cs="Times New Roman"/>
          <w:b/>
          <w:bCs/>
          <w:sz w:val="22"/>
          <w:szCs w:val="22"/>
        </w:rPr>
      </w:pPr>
    </w:p>
    <w:p w:rsidR="00564255" w:rsidRPr="00D53B59" w:rsidRDefault="00564255" w:rsidP="00564255">
      <w:pPr>
        <w:jc w:val="right"/>
        <w:rPr>
          <w:rFonts w:cs="Times New Roman"/>
          <w:b/>
          <w:bCs/>
          <w:i/>
          <w:iCs/>
          <w:sz w:val="22"/>
          <w:szCs w:val="22"/>
          <w:u w:val="single"/>
        </w:rPr>
      </w:pPr>
      <w:bookmarkStart w:id="13" w:name="_Hlk181015200"/>
      <w:r w:rsidRPr="00D53B59">
        <w:rPr>
          <w:rFonts w:cs="Times New Roman"/>
          <w:b/>
          <w:bCs/>
          <w:i/>
          <w:iCs/>
          <w:sz w:val="22"/>
          <w:szCs w:val="22"/>
          <w:highlight w:val="lightGray"/>
          <w:u w:val="single"/>
        </w:rPr>
        <w:t xml:space="preserve">Załącznik nr </w:t>
      </w:r>
      <w:r w:rsidR="00913DCF">
        <w:rPr>
          <w:rFonts w:cs="Times New Roman"/>
          <w:b/>
          <w:bCs/>
          <w:i/>
          <w:iCs/>
          <w:sz w:val="22"/>
          <w:szCs w:val="22"/>
          <w:highlight w:val="lightGray"/>
          <w:u w:val="single"/>
        </w:rPr>
        <w:t>2A</w:t>
      </w:r>
      <w:r w:rsidR="00206A44">
        <w:rPr>
          <w:rFonts w:cs="Times New Roman"/>
          <w:b/>
          <w:bCs/>
          <w:i/>
          <w:iCs/>
          <w:sz w:val="22"/>
          <w:szCs w:val="22"/>
          <w:highlight w:val="lightGray"/>
          <w:u w:val="single"/>
        </w:rPr>
        <w:t xml:space="preserve"> do SWZ</w:t>
      </w:r>
      <w:r w:rsidRPr="00D53B59">
        <w:rPr>
          <w:rFonts w:cs="Times New Roman"/>
          <w:b/>
          <w:bCs/>
          <w:i/>
          <w:iCs/>
          <w:sz w:val="22"/>
          <w:szCs w:val="22"/>
          <w:u w:val="single"/>
        </w:rPr>
        <w:t xml:space="preserve"> </w:t>
      </w:r>
    </w:p>
    <w:p w:rsidR="00564255" w:rsidRPr="00D53B59" w:rsidRDefault="00564255" w:rsidP="00564255">
      <w:pPr>
        <w:jc w:val="right"/>
        <w:rPr>
          <w:rFonts w:cs="Times New Roman"/>
          <w:b/>
          <w:bCs/>
          <w:sz w:val="22"/>
          <w:szCs w:val="22"/>
        </w:rPr>
      </w:pPr>
    </w:p>
    <w:p w:rsidR="00564255" w:rsidRPr="00D53B59" w:rsidRDefault="00564255" w:rsidP="00564255">
      <w:pPr>
        <w:jc w:val="right"/>
        <w:rPr>
          <w:rFonts w:cs="Times New Roman"/>
          <w:bCs/>
          <w:sz w:val="22"/>
          <w:szCs w:val="22"/>
        </w:rPr>
      </w:pPr>
      <w:r w:rsidRPr="00D53B59">
        <w:rPr>
          <w:rFonts w:cs="Times New Roman"/>
          <w:bCs/>
          <w:sz w:val="22"/>
          <w:szCs w:val="22"/>
        </w:rPr>
        <w:t>Sprawa nr  ZP/</w:t>
      </w:r>
      <w:r w:rsidR="005123EF">
        <w:rPr>
          <w:rFonts w:cs="Times New Roman"/>
          <w:bCs/>
          <w:sz w:val="22"/>
          <w:szCs w:val="22"/>
        </w:rPr>
        <w:t>141</w:t>
      </w:r>
      <w:r w:rsidRPr="00D53B59">
        <w:rPr>
          <w:rFonts w:cs="Times New Roman"/>
          <w:bCs/>
          <w:sz w:val="22"/>
          <w:szCs w:val="22"/>
        </w:rPr>
        <w:t>/2024</w:t>
      </w:r>
    </w:p>
    <w:p w:rsidR="00564255" w:rsidRPr="00D53B59" w:rsidRDefault="00564255" w:rsidP="00564255">
      <w:pPr>
        <w:jc w:val="right"/>
        <w:rPr>
          <w:rFonts w:cs="Times New Roman"/>
          <w:bCs/>
          <w:sz w:val="22"/>
          <w:szCs w:val="22"/>
        </w:rPr>
      </w:pPr>
    </w:p>
    <w:p w:rsidR="00564255" w:rsidRPr="00D53B59" w:rsidRDefault="00564255" w:rsidP="00564255">
      <w:pPr>
        <w:jc w:val="right"/>
        <w:rPr>
          <w:rFonts w:cs="Times New Roman"/>
          <w:bCs/>
          <w:sz w:val="22"/>
          <w:szCs w:val="22"/>
        </w:rPr>
      </w:pPr>
      <w:bookmarkStart w:id="14" w:name="_Hlk155867014"/>
      <w:r w:rsidRPr="00D53B59">
        <w:rPr>
          <w:rFonts w:cs="Times New Roman"/>
          <w:bCs/>
          <w:sz w:val="22"/>
          <w:szCs w:val="22"/>
        </w:rPr>
        <w:t>Zestawienie Parametrów Technicznych i Granicznych</w:t>
      </w:r>
      <w:bookmarkEnd w:id="13"/>
    </w:p>
    <w:bookmarkEnd w:id="14"/>
    <w:p w:rsidR="00564255" w:rsidRPr="00564255" w:rsidRDefault="00564255" w:rsidP="00564255">
      <w:pPr>
        <w:jc w:val="right"/>
        <w:rPr>
          <w:rFonts w:ascii="Calibri" w:hAnsi="Calibri" w:cs="Calibri"/>
          <w:b/>
          <w:bCs/>
          <w:sz w:val="22"/>
          <w:szCs w:val="22"/>
        </w:rPr>
      </w:pPr>
    </w:p>
    <w:p w:rsidR="00564255" w:rsidRPr="00564255" w:rsidRDefault="00564255" w:rsidP="00564255">
      <w:pPr>
        <w:jc w:val="right"/>
        <w:rPr>
          <w:rFonts w:ascii="Calibri" w:hAnsi="Calibri" w:cs="Calibri"/>
          <w:b/>
          <w:bCs/>
          <w:sz w:val="22"/>
          <w:szCs w:val="22"/>
        </w:rPr>
      </w:pPr>
    </w:p>
    <w:p w:rsidR="0091308D" w:rsidRPr="006835D1" w:rsidRDefault="0091308D" w:rsidP="00564255">
      <w:pPr>
        <w:jc w:val="right"/>
        <w:rPr>
          <w:rFonts w:ascii="Calibri" w:hAnsi="Calibri" w:cs="Calibri"/>
          <w:b/>
          <w:bCs/>
          <w:sz w:val="22"/>
          <w:szCs w:val="22"/>
        </w:rPr>
      </w:pPr>
    </w:p>
    <w:p w:rsidR="00564255" w:rsidRDefault="00564255" w:rsidP="0091308D">
      <w:pPr>
        <w:jc w:val="right"/>
        <w:rPr>
          <w:rFonts w:ascii="Calibri" w:hAnsi="Calibri" w:cs="Calibri"/>
          <w:b/>
          <w:bCs/>
          <w:sz w:val="22"/>
          <w:szCs w:val="22"/>
        </w:rPr>
      </w:pPr>
    </w:p>
    <w:p w:rsidR="00E05B3C" w:rsidRPr="00E05B3C" w:rsidRDefault="00E05B3C" w:rsidP="00E05B3C">
      <w:pPr>
        <w:jc w:val="right"/>
        <w:rPr>
          <w:rFonts w:cs="Times New Roman"/>
          <w:b/>
          <w:bCs/>
          <w:i/>
          <w:sz w:val="22"/>
          <w:szCs w:val="22"/>
          <w:u w:val="single"/>
        </w:rPr>
      </w:pPr>
      <w:r w:rsidRPr="00960292">
        <w:rPr>
          <w:rFonts w:cs="Times New Roman"/>
          <w:b/>
          <w:bCs/>
          <w:i/>
          <w:sz w:val="22"/>
          <w:szCs w:val="22"/>
          <w:highlight w:val="lightGray"/>
          <w:u w:val="single"/>
        </w:rPr>
        <w:t>Załącznik nr 3 do SWZ</w:t>
      </w:r>
    </w:p>
    <w:p w:rsidR="00E05B3C" w:rsidRPr="00E05B3C" w:rsidRDefault="00E05B3C" w:rsidP="00E05B3C">
      <w:pPr>
        <w:jc w:val="right"/>
        <w:rPr>
          <w:rFonts w:cs="Times New Roman"/>
          <w:bCs/>
          <w:sz w:val="22"/>
          <w:szCs w:val="22"/>
        </w:rPr>
      </w:pPr>
      <w:r w:rsidRPr="00E05B3C">
        <w:rPr>
          <w:rFonts w:cs="Times New Roman"/>
          <w:bCs/>
          <w:sz w:val="22"/>
          <w:szCs w:val="22"/>
        </w:rPr>
        <w:t>ZP/141/2024</w:t>
      </w:r>
    </w:p>
    <w:p w:rsidR="00E05B3C" w:rsidRPr="00E05B3C" w:rsidRDefault="00E05B3C" w:rsidP="00E05B3C">
      <w:pPr>
        <w:jc w:val="right"/>
        <w:rPr>
          <w:rFonts w:cs="Times New Roman"/>
          <w:bCs/>
          <w:sz w:val="22"/>
          <w:szCs w:val="22"/>
        </w:rPr>
      </w:pPr>
    </w:p>
    <w:p w:rsidR="00E05B3C" w:rsidRPr="00E05B3C" w:rsidRDefault="00E05B3C" w:rsidP="00E05B3C">
      <w:pPr>
        <w:jc w:val="right"/>
        <w:rPr>
          <w:rFonts w:cs="Times New Roman"/>
          <w:bCs/>
          <w:sz w:val="22"/>
          <w:szCs w:val="22"/>
        </w:rPr>
      </w:pPr>
    </w:p>
    <w:p w:rsidR="00E05B3C" w:rsidRPr="00E05B3C" w:rsidRDefault="00E05B3C" w:rsidP="00E05B3C">
      <w:pPr>
        <w:jc w:val="right"/>
        <w:rPr>
          <w:rFonts w:cs="Times New Roman"/>
          <w:bCs/>
          <w:sz w:val="22"/>
          <w:szCs w:val="22"/>
        </w:rPr>
      </w:pPr>
      <w:r w:rsidRPr="00E05B3C">
        <w:rPr>
          <w:rFonts w:cs="Times New Roman"/>
          <w:bCs/>
          <w:sz w:val="22"/>
          <w:szCs w:val="22"/>
        </w:rPr>
        <w:t>Jednolity europejski dokument zamówienia (ESPD)</w:t>
      </w:r>
    </w:p>
    <w:p w:rsidR="00E05B3C" w:rsidRPr="00E05B3C" w:rsidRDefault="00E05B3C" w:rsidP="00E05B3C">
      <w:pPr>
        <w:jc w:val="right"/>
        <w:rPr>
          <w:rFonts w:cs="Times New Roman"/>
          <w:bCs/>
          <w:sz w:val="22"/>
          <w:szCs w:val="22"/>
        </w:rPr>
      </w:pPr>
      <w:r w:rsidRPr="00E05B3C">
        <w:rPr>
          <w:rFonts w:cs="Times New Roman"/>
          <w:bCs/>
          <w:sz w:val="22"/>
          <w:szCs w:val="22"/>
        </w:rPr>
        <w:t>składany na podstawie art. 125a ust. 1 ustawy Prawo zamówień publicznych</w:t>
      </w:r>
    </w:p>
    <w:p w:rsidR="00564255" w:rsidRPr="00E05B3C" w:rsidRDefault="00E05B3C" w:rsidP="00E05B3C">
      <w:pPr>
        <w:jc w:val="right"/>
        <w:rPr>
          <w:rFonts w:cs="Times New Roman"/>
          <w:bCs/>
          <w:sz w:val="22"/>
          <w:szCs w:val="22"/>
        </w:rPr>
      </w:pPr>
      <w:r w:rsidRPr="00E05B3C">
        <w:rPr>
          <w:rFonts w:cs="Times New Roman"/>
          <w:bCs/>
          <w:sz w:val="22"/>
          <w:szCs w:val="22"/>
        </w:rPr>
        <w:t>z dnia 11 września 2019 r.  (</w:t>
      </w:r>
      <w:proofErr w:type="spellStart"/>
      <w:r w:rsidRPr="00E05B3C">
        <w:rPr>
          <w:rFonts w:cs="Times New Roman"/>
          <w:bCs/>
          <w:sz w:val="22"/>
          <w:szCs w:val="22"/>
        </w:rPr>
        <w:t>t.j</w:t>
      </w:r>
      <w:proofErr w:type="spellEnd"/>
      <w:r w:rsidRPr="00E05B3C">
        <w:rPr>
          <w:rFonts w:cs="Times New Roman"/>
          <w:bCs/>
          <w:sz w:val="22"/>
          <w:szCs w:val="22"/>
        </w:rPr>
        <w:t xml:space="preserve">. Dz.U. z 2024 r., poz. 1320 z </w:t>
      </w:r>
      <w:proofErr w:type="spellStart"/>
      <w:r w:rsidRPr="00E05B3C">
        <w:rPr>
          <w:rFonts w:cs="Times New Roman"/>
          <w:bCs/>
          <w:sz w:val="22"/>
          <w:szCs w:val="22"/>
        </w:rPr>
        <w:t>późn</w:t>
      </w:r>
      <w:proofErr w:type="spellEnd"/>
      <w:r w:rsidRPr="00E05B3C">
        <w:rPr>
          <w:rFonts w:cs="Times New Roman"/>
          <w:bCs/>
          <w:sz w:val="22"/>
          <w:szCs w:val="22"/>
        </w:rPr>
        <w:t>. zm.)</w:t>
      </w:r>
    </w:p>
    <w:p w:rsidR="00564255" w:rsidRDefault="00564255" w:rsidP="0091308D">
      <w:pPr>
        <w:jc w:val="right"/>
        <w:rPr>
          <w:rFonts w:ascii="Calibri" w:hAnsi="Calibri" w:cs="Calibri"/>
          <w:b/>
          <w:bCs/>
          <w:sz w:val="22"/>
          <w:szCs w:val="22"/>
        </w:rPr>
      </w:pPr>
    </w:p>
    <w:p w:rsidR="00564255" w:rsidRDefault="00564255" w:rsidP="0091308D">
      <w:pPr>
        <w:jc w:val="right"/>
        <w:rPr>
          <w:rFonts w:ascii="Calibri" w:hAnsi="Calibri" w:cs="Calibri"/>
          <w:b/>
          <w:bCs/>
          <w:sz w:val="22"/>
          <w:szCs w:val="22"/>
        </w:rPr>
      </w:pPr>
    </w:p>
    <w:p w:rsidR="00564255" w:rsidRDefault="00564255" w:rsidP="0091308D">
      <w:pPr>
        <w:jc w:val="right"/>
        <w:rPr>
          <w:rFonts w:ascii="Calibri" w:hAnsi="Calibri" w:cs="Calibri"/>
          <w:b/>
          <w:bCs/>
          <w:sz w:val="22"/>
          <w:szCs w:val="22"/>
        </w:rPr>
      </w:pPr>
    </w:p>
    <w:p w:rsidR="00564255" w:rsidRDefault="00564255" w:rsidP="0091308D">
      <w:pPr>
        <w:jc w:val="right"/>
        <w:rPr>
          <w:rFonts w:ascii="Calibri" w:hAnsi="Calibri" w:cs="Calibri"/>
          <w:b/>
          <w:bCs/>
          <w:sz w:val="22"/>
          <w:szCs w:val="22"/>
        </w:rPr>
      </w:pPr>
    </w:p>
    <w:p w:rsidR="00564255" w:rsidRDefault="00564255" w:rsidP="0091308D">
      <w:pPr>
        <w:jc w:val="right"/>
        <w:rPr>
          <w:rFonts w:ascii="Calibri" w:hAnsi="Calibri" w:cs="Calibri"/>
          <w:b/>
          <w:bCs/>
          <w:sz w:val="22"/>
          <w:szCs w:val="22"/>
        </w:rPr>
      </w:pPr>
    </w:p>
    <w:p w:rsidR="00564255" w:rsidRDefault="00564255" w:rsidP="0091308D">
      <w:pPr>
        <w:jc w:val="right"/>
        <w:rPr>
          <w:rFonts w:ascii="Calibri" w:hAnsi="Calibri" w:cs="Calibri"/>
          <w:b/>
          <w:bCs/>
          <w:sz w:val="22"/>
          <w:szCs w:val="22"/>
        </w:rPr>
      </w:pPr>
    </w:p>
    <w:p w:rsidR="00564255" w:rsidRDefault="00564255" w:rsidP="0091308D">
      <w:pPr>
        <w:jc w:val="right"/>
        <w:rPr>
          <w:rFonts w:ascii="Calibri" w:hAnsi="Calibri" w:cs="Calibri"/>
          <w:b/>
          <w:bCs/>
          <w:sz w:val="22"/>
          <w:szCs w:val="22"/>
        </w:rPr>
      </w:pPr>
    </w:p>
    <w:p w:rsidR="00564255" w:rsidRDefault="00564255" w:rsidP="0091308D">
      <w:pPr>
        <w:jc w:val="right"/>
        <w:rPr>
          <w:rFonts w:ascii="Calibri" w:hAnsi="Calibri" w:cs="Calibri"/>
          <w:b/>
          <w:bCs/>
          <w:sz w:val="22"/>
          <w:szCs w:val="22"/>
        </w:rPr>
      </w:pPr>
    </w:p>
    <w:p w:rsidR="00564255" w:rsidRDefault="00564255" w:rsidP="0091308D">
      <w:pPr>
        <w:jc w:val="right"/>
        <w:rPr>
          <w:rFonts w:ascii="Calibri" w:hAnsi="Calibri" w:cs="Calibri"/>
          <w:b/>
          <w:bCs/>
          <w:sz w:val="22"/>
          <w:szCs w:val="22"/>
        </w:rPr>
      </w:pPr>
    </w:p>
    <w:p w:rsidR="00564255" w:rsidRDefault="00564255" w:rsidP="0091308D">
      <w:pPr>
        <w:jc w:val="right"/>
        <w:rPr>
          <w:rFonts w:ascii="Calibri" w:hAnsi="Calibri" w:cs="Calibri"/>
          <w:b/>
          <w:bCs/>
          <w:sz w:val="22"/>
          <w:szCs w:val="22"/>
        </w:rPr>
      </w:pPr>
    </w:p>
    <w:p w:rsidR="00564255" w:rsidRDefault="00564255" w:rsidP="0091308D">
      <w:pPr>
        <w:jc w:val="right"/>
        <w:rPr>
          <w:rFonts w:ascii="Calibri" w:hAnsi="Calibri" w:cs="Calibri"/>
          <w:b/>
          <w:bCs/>
          <w:sz w:val="22"/>
          <w:szCs w:val="22"/>
        </w:rPr>
      </w:pPr>
    </w:p>
    <w:p w:rsidR="00564255" w:rsidRDefault="00564255" w:rsidP="0091308D">
      <w:pPr>
        <w:jc w:val="right"/>
        <w:rPr>
          <w:rFonts w:ascii="Calibri" w:hAnsi="Calibri" w:cs="Calibri"/>
          <w:b/>
          <w:bCs/>
          <w:sz w:val="22"/>
          <w:szCs w:val="22"/>
        </w:rPr>
      </w:pPr>
    </w:p>
    <w:p w:rsidR="00564255" w:rsidRDefault="00564255" w:rsidP="0091308D">
      <w:pPr>
        <w:jc w:val="right"/>
        <w:rPr>
          <w:rFonts w:ascii="Calibri" w:hAnsi="Calibri" w:cs="Calibri"/>
          <w:b/>
          <w:bCs/>
          <w:sz w:val="22"/>
          <w:szCs w:val="22"/>
        </w:rPr>
      </w:pPr>
    </w:p>
    <w:p w:rsidR="00564255" w:rsidRDefault="00564255" w:rsidP="0091308D">
      <w:pPr>
        <w:jc w:val="right"/>
        <w:rPr>
          <w:rFonts w:ascii="Calibri" w:hAnsi="Calibri" w:cs="Calibri"/>
          <w:b/>
          <w:bCs/>
          <w:sz w:val="22"/>
          <w:szCs w:val="22"/>
        </w:rPr>
      </w:pPr>
    </w:p>
    <w:p w:rsidR="00564255" w:rsidRDefault="00564255" w:rsidP="0091308D">
      <w:pPr>
        <w:jc w:val="right"/>
        <w:rPr>
          <w:rFonts w:ascii="Calibri" w:hAnsi="Calibri" w:cs="Calibri"/>
          <w:b/>
          <w:bCs/>
          <w:sz w:val="22"/>
          <w:szCs w:val="22"/>
        </w:rPr>
      </w:pPr>
    </w:p>
    <w:p w:rsidR="00564255" w:rsidRDefault="00564255" w:rsidP="0091308D">
      <w:pPr>
        <w:jc w:val="right"/>
        <w:rPr>
          <w:rFonts w:ascii="Calibri" w:hAnsi="Calibri" w:cs="Calibri"/>
          <w:b/>
          <w:bCs/>
          <w:sz w:val="22"/>
          <w:szCs w:val="22"/>
        </w:rPr>
      </w:pPr>
    </w:p>
    <w:p w:rsidR="00564255" w:rsidRDefault="00564255" w:rsidP="0091308D">
      <w:pPr>
        <w:jc w:val="right"/>
        <w:rPr>
          <w:rFonts w:ascii="Calibri" w:hAnsi="Calibri" w:cs="Calibri"/>
          <w:b/>
          <w:bCs/>
          <w:sz w:val="22"/>
          <w:szCs w:val="22"/>
        </w:rPr>
      </w:pPr>
    </w:p>
    <w:p w:rsidR="00564255" w:rsidRDefault="00564255" w:rsidP="0091308D">
      <w:pPr>
        <w:jc w:val="right"/>
        <w:rPr>
          <w:rFonts w:ascii="Calibri" w:hAnsi="Calibri" w:cs="Calibri"/>
          <w:b/>
          <w:bCs/>
          <w:sz w:val="22"/>
          <w:szCs w:val="22"/>
        </w:rPr>
      </w:pPr>
    </w:p>
    <w:p w:rsidR="00564255" w:rsidRDefault="00564255" w:rsidP="0091308D">
      <w:pPr>
        <w:jc w:val="right"/>
        <w:rPr>
          <w:rFonts w:ascii="Calibri" w:hAnsi="Calibri" w:cs="Calibri"/>
          <w:b/>
          <w:bCs/>
          <w:sz w:val="22"/>
          <w:szCs w:val="22"/>
        </w:rPr>
      </w:pPr>
      <w:r w:rsidRPr="00564255">
        <w:rPr>
          <w:rFonts w:ascii="Calibri" w:hAnsi="Calibri" w:cs="Calibri"/>
          <w:b/>
          <w:bCs/>
          <w:i/>
          <w:iCs/>
          <w:sz w:val="22"/>
          <w:szCs w:val="22"/>
        </w:rPr>
        <w:t>podpis przedstawiciela Wykonawcy</w:t>
      </w:r>
    </w:p>
    <w:p w:rsidR="00564255" w:rsidRDefault="00564255" w:rsidP="0091308D">
      <w:pPr>
        <w:jc w:val="right"/>
        <w:rPr>
          <w:rFonts w:ascii="Calibri" w:hAnsi="Calibri" w:cs="Calibri"/>
          <w:b/>
          <w:bCs/>
          <w:sz w:val="22"/>
          <w:szCs w:val="22"/>
        </w:rPr>
      </w:pPr>
    </w:p>
    <w:p w:rsidR="00564255" w:rsidRDefault="00564255" w:rsidP="0091308D">
      <w:pPr>
        <w:jc w:val="right"/>
        <w:rPr>
          <w:rFonts w:ascii="Calibri" w:hAnsi="Calibri" w:cs="Calibri"/>
          <w:b/>
          <w:bCs/>
          <w:sz w:val="22"/>
          <w:szCs w:val="22"/>
        </w:rPr>
      </w:pPr>
    </w:p>
    <w:p w:rsidR="00564255" w:rsidRDefault="00564255" w:rsidP="0091308D">
      <w:pPr>
        <w:jc w:val="right"/>
        <w:rPr>
          <w:rFonts w:ascii="Calibri" w:hAnsi="Calibri" w:cs="Calibri"/>
          <w:b/>
          <w:bCs/>
          <w:sz w:val="22"/>
          <w:szCs w:val="22"/>
        </w:rPr>
      </w:pPr>
    </w:p>
    <w:p w:rsidR="00564255" w:rsidRDefault="00564255" w:rsidP="0091308D">
      <w:pPr>
        <w:jc w:val="right"/>
        <w:rPr>
          <w:rFonts w:ascii="Calibri" w:hAnsi="Calibri" w:cs="Calibri"/>
          <w:b/>
          <w:bCs/>
          <w:sz w:val="22"/>
          <w:szCs w:val="22"/>
        </w:rPr>
      </w:pPr>
    </w:p>
    <w:p w:rsidR="00564255" w:rsidRDefault="00564255" w:rsidP="0091308D">
      <w:pPr>
        <w:jc w:val="right"/>
        <w:rPr>
          <w:rFonts w:ascii="Calibri" w:hAnsi="Calibri" w:cs="Calibri"/>
          <w:b/>
          <w:bCs/>
          <w:sz w:val="22"/>
          <w:szCs w:val="22"/>
        </w:rPr>
      </w:pPr>
    </w:p>
    <w:p w:rsidR="00564255" w:rsidRDefault="00564255" w:rsidP="0091308D">
      <w:pPr>
        <w:jc w:val="right"/>
        <w:rPr>
          <w:rFonts w:ascii="Calibri" w:hAnsi="Calibri" w:cs="Calibri"/>
          <w:b/>
          <w:bCs/>
          <w:sz w:val="22"/>
          <w:szCs w:val="22"/>
        </w:rPr>
      </w:pPr>
    </w:p>
    <w:p w:rsidR="00564255" w:rsidRDefault="00564255" w:rsidP="0091308D">
      <w:pPr>
        <w:jc w:val="right"/>
        <w:rPr>
          <w:rFonts w:ascii="Calibri" w:hAnsi="Calibri" w:cs="Calibri"/>
          <w:b/>
          <w:bCs/>
          <w:sz w:val="22"/>
          <w:szCs w:val="22"/>
        </w:rPr>
      </w:pPr>
    </w:p>
    <w:p w:rsidR="00564255" w:rsidRDefault="00564255" w:rsidP="0091308D">
      <w:pPr>
        <w:jc w:val="right"/>
        <w:rPr>
          <w:rFonts w:ascii="Calibri" w:hAnsi="Calibri" w:cs="Calibri"/>
          <w:b/>
          <w:bCs/>
          <w:sz w:val="22"/>
          <w:szCs w:val="22"/>
        </w:rPr>
      </w:pPr>
    </w:p>
    <w:p w:rsidR="00564255" w:rsidRDefault="00564255" w:rsidP="0091308D">
      <w:pPr>
        <w:jc w:val="right"/>
        <w:rPr>
          <w:rFonts w:ascii="Calibri" w:hAnsi="Calibri" w:cs="Calibri"/>
          <w:b/>
          <w:bCs/>
          <w:sz w:val="22"/>
          <w:szCs w:val="22"/>
        </w:rPr>
      </w:pPr>
    </w:p>
    <w:p w:rsidR="00564255" w:rsidRDefault="00564255" w:rsidP="0091308D">
      <w:pPr>
        <w:jc w:val="right"/>
        <w:rPr>
          <w:rFonts w:ascii="Calibri" w:hAnsi="Calibri" w:cs="Calibri"/>
          <w:b/>
          <w:bCs/>
          <w:sz w:val="22"/>
          <w:szCs w:val="22"/>
        </w:rPr>
      </w:pPr>
    </w:p>
    <w:p w:rsidR="00564255" w:rsidRDefault="00564255" w:rsidP="0091308D">
      <w:pPr>
        <w:jc w:val="right"/>
        <w:rPr>
          <w:rFonts w:ascii="Calibri" w:hAnsi="Calibri" w:cs="Calibri"/>
          <w:b/>
          <w:bCs/>
          <w:sz w:val="22"/>
          <w:szCs w:val="22"/>
        </w:rPr>
      </w:pPr>
    </w:p>
    <w:p w:rsidR="00564255" w:rsidRDefault="00564255" w:rsidP="0091308D">
      <w:pPr>
        <w:jc w:val="right"/>
        <w:rPr>
          <w:rFonts w:ascii="Calibri" w:hAnsi="Calibri" w:cs="Calibri"/>
          <w:b/>
          <w:bCs/>
          <w:sz w:val="22"/>
          <w:szCs w:val="22"/>
        </w:rPr>
      </w:pPr>
    </w:p>
    <w:p w:rsidR="00206A44" w:rsidRPr="00960292" w:rsidRDefault="00206A44" w:rsidP="00206A44">
      <w:pPr>
        <w:ind w:left="6372" w:firstLine="708"/>
        <w:rPr>
          <w:rFonts w:cs="Times New Roman"/>
          <w:b/>
          <w:bCs/>
          <w:i/>
          <w:sz w:val="22"/>
          <w:szCs w:val="22"/>
          <w:highlight w:val="lightGray"/>
          <w:u w:val="single"/>
        </w:rPr>
      </w:pPr>
      <w:bookmarkStart w:id="15" w:name="_GoBack"/>
      <w:r w:rsidRPr="00960292">
        <w:rPr>
          <w:rFonts w:cs="Times New Roman"/>
          <w:b/>
          <w:bCs/>
          <w:i/>
          <w:sz w:val="22"/>
          <w:szCs w:val="22"/>
          <w:highlight w:val="lightGray"/>
          <w:u w:val="single"/>
        </w:rPr>
        <w:lastRenderedPageBreak/>
        <w:t>Załącznik nr 3</w:t>
      </w:r>
      <w:bookmarkEnd w:id="15"/>
      <w:r w:rsidRPr="00960292">
        <w:rPr>
          <w:rFonts w:cs="Times New Roman"/>
          <w:b/>
          <w:bCs/>
          <w:i/>
          <w:sz w:val="22"/>
          <w:szCs w:val="22"/>
          <w:highlight w:val="lightGray"/>
          <w:u w:val="single"/>
        </w:rPr>
        <w:t>A do SWZ</w:t>
      </w:r>
    </w:p>
    <w:p w:rsidR="00206A44" w:rsidRPr="00206A44" w:rsidRDefault="00206A44" w:rsidP="00206A44">
      <w:pPr>
        <w:ind w:left="6372" w:firstLine="708"/>
        <w:rPr>
          <w:rFonts w:cs="Times New Roman"/>
          <w:b/>
          <w:bCs/>
          <w:sz w:val="22"/>
          <w:szCs w:val="22"/>
        </w:rPr>
      </w:pPr>
      <w:r w:rsidRPr="00960292">
        <w:rPr>
          <w:rFonts w:cs="Times New Roman"/>
          <w:b/>
          <w:bCs/>
          <w:sz w:val="22"/>
          <w:szCs w:val="22"/>
          <w:highlight w:val="lightGray"/>
        </w:rPr>
        <w:t>ZP/141/2024</w:t>
      </w:r>
    </w:p>
    <w:p w:rsidR="00206A44" w:rsidRPr="00433BAD" w:rsidRDefault="00206A44" w:rsidP="00206A44">
      <w:pPr>
        <w:pStyle w:val="Zwykytekst1"/>
        <w:tabs>
          <w:tab w:val="left" w:leader="dot" w:pos="9360"/>
        </w:tabs>
        <w:ind w:right="-1"/>
        <w:jc w:val="both"/>
        <w:rPr>
          <w:rFonts w:ascii="Times New Roman" w:hAnsi="Times New Roman" w:cs="Times New Roman"/>
          <w:b/>
          <w:sz w:val="22"/>
          <w:szCs w:val="22"/>
        </w:rPr>
      </w:pPr>
    </w:p>
    <w:p w:rsidR="00206A44" w:rsidRPr="00433BAD" w:rsidRDefault="00206A44" w:rsidP="00206A44">
      <w:pPr>
        <w:pStyle w:val="Zwykytekst1"/>
        <w:spacing w:before="120"/>
        <w:jc w:val="both"/>
        <w:rPr>
          <w:rFonts w:ascii="Times New Roman" w:hAnsi="Times New Roman" w:cs="Times New Roman"/>
          <w:b/>
          <w:sz w:val="22"/>
          <w:szCs w:val="22"/>
        </w:rPr>
      </w:pPr>
      <w:r w:rsidRPr="00433BAD">
        <w:rPr>
          <w:rFonts w:ascii="Times New Roman" w:hAnsi="Times New Roman" w:cs="Times New Roman"/>
          <w:b/>
          <w:sz w:val="22"/>
          <w:szCs w:val="22"/>
        </w:rPr>
        <w:t>Zadanie pn.</w:t>
      </w:r>
      <w:r w:rsidRPr="00433BAD">
        <w:rPr>
          <w:rFonts w:ascii="Times New Roman" w:hAnsi="Times New Roman" w:cs="Times New Roman"/>
          <w:sz w:val="22"/>
          <w:szCs w:val="22"/>
        </w:rPr>
        <w:t xml:space="preserve">: </w:t>
      </w:r>
      <w:r>
        <w:rPr>
          <w:rFonts w:ascii="Times New Roman" w:hAnsi="Times New Roman" w:cs="Times New Roman"/>
          <w:sz w:val="22"/>
          <w:szCs w:val="22"/>
        </w:rPr>
        <w:t>„</w:t>
      </w:r>
      <w:r w:rsidRPr="00206A44">
        <w:rPr>
          <w:rFonts w:ascii="Times New Roman" w:hAnsi="Times New Roman" w:cs="Times New Roman"/>
          <w:b/>
          <w:sz w:val="22"/>
          <w:szCs w:val="22"/>
        </w:rPr>
        <w:t>Dostawa odczynników, sprzętu specjalistycznego oraz materiałów eksploatacyjnych do urządzeń na potrzeby Laboratoriów CSK UM w Łodzi</w:t>
      </w:r>
      <w:r w:rsidRPr="00433BAD">
        <w:rPr>
          <w:rFonts w:ascii="Times New Roman" w:hAnsi="Times New Roman" w:cs="Times New Roman"/>
          <w:sz w:val="22"/>
          <w:szCs w:val="22"/>
        </w:rPr>
        <w:t xml:space="preserve">” </w:t>
      </w:r>
      <w:r w:rsidRPr="00433BAD">
        <w:rPr>
          <w:rFonts w:ascii="Times New Roman" w:hAnsi="Times New Roman" w:cs="Times New Roman"/>
          <w:sz w:val="22"/>
          <w:szCs w:val="22"/>
          <w:shd w:val="clear" w:color="auto" w:fill="FFFFFF"/>
        </w:rPr>
        <w:t>- ZP/</w:t>
      </w:r>
      <w:r>
        <w:rPr>
          <w:rFonts w:ascii="Times New Roman" w:hAnsi="Times New Roman" w:cs="Times New Roman"/>
          <w:sz w:val="22"/>
          <w:szCs w:val="22"/>
          <w:shd w:val="clear" w:color="auto" w:fill="FFFFFF"/>
        </w:rPr>
        <w:t>141</w:t>
      </w:r>
      <w:r w:rsidRPr="00433BAD">
        <w:rPr>
          <w:rFonts w:ascii="Times New Roman" w:hAnsi="Times New Roman" w:cs="Times New Roman"/>
          <w:sz w:val="22"/>
          <w:szCs w:val="22"/>
          <w:shd w:val="clear" w:color="auto" w:fill="FFFFFF"/>
        </w:rPr>
        <w:t>/2024, p</w:t>
      </w:r>
      <w:r w:rsidRPr="00433BAD">
        <w:rPr>
          <w:rFonts w:ascii="Times New Roman" w:hAnsi="Times New Roman" w:cs="Times New Roman"/>
          <w:sz w:val="22"/>
          <w:szCs w:val="22"/>
        </w:rPr>
        <w:t xml:space="preserve">rowadzone przez </w:t>
      </w:r>
      <w:r w:rsidRPr="00433BAD">
        <w:rPr>
          <w:rFonts w:ascii="Times New Roman" w:hAnsi="Times New Roman" w:cs="Times New Roman"/>
          <w:b/>
          <w:sz w:val="22"/>
          <w:szCs w:val="22"/>
        </w:rPr>
        <w:t>SP ZOZ CSK UM w Łodzi</w:t>
      </w:r>
    </w:p>
    <w:p w:rsidR="00206A44" w:rsidRPr="00433BAD" w:rsidRDefault="00206A44" w:rsidP="00206A44">
      <w:pPr>
        <w:pStyle w:val="Zwykytekst1"/>
        <w:spacing w:before="120"/>
        <w:jc w:val="both"/>
        <w:rPr>
          <w:rFonts w:ascii="Times New Roman" w:hAnsi="Times New Roman" w:cs="Times New Roman"/>
          <w:b/>
          <w:sz w:val="22"/>
          <w:szCs w:val="22"/>
        </w:rPr>
      </w:pPr>
    </w:p>
    <w:p w:rsidR="00206A44" w:rsidRPr="00433BAD" w:rsidRDefault="00206A44" w:rsidP="00206A44">
      <w:pPr>
        <w:ind w:right="-177"/>
        <w:jc w:val="center"/>
        <w:rPr>
          <w:rFonts w:cs="Times New Roman"/>
          <w:b/>
          <w:sz w:val="22"/>
          <w:szCs w:val="22"/>
        </w:rPr>
      </w:pPr>
      <w:r w:rsidRPr="00433BAD">
        <w:rPr>
          <w:rFonts w:cs="Times New Roman"/>
          <w:b/>
          <w:sz w:val="22"/>
          <w:szCs w:val="22"/>
        </w:rPr>
        <w:t>OŚWIADCZENIE</w:t>
      </w:r>
    </w:p>
    <w:p w:rsidR="00206A44" w:rsidRPr="00433BAD" w:rsidRDefault="00206A44" w:rsidP="00206A44">
      <w:pPr>
        <w:pStyle w:val="Zwykytekst1"/>
        <w:spacing w:before="120"/>
        <w:jc w:val="center"/>
        <w:rPr>
          <w:rFonts w:ascii="Times New Roman" w:hAnsi="Times New Roman" w:cs="Times New Roman"/>
          <w:b/>
          <w:sz w:val="22"/>
          <w:szCs w:val="22"/>
        </w:rPr>
      </w:pPr>
      <w:r w:rsidRPr="00433BAD">
        <w:rPr>
          <w:rFonts w:ascii="Times New Roman" w:hAnsi="Times New Roman" w:cs="Times New Roman"/>
          <w:b/>
          <w:color w:val="1B1B1B"/>
          <w:sz w:val="22"/>
          <w:szCs w:val="22"/>
          <w:shd w:val="clear" w:color="auto" w:fill="FFFFFF"/>
        </w:rPr>
        <w:t>uwzględniające regulacje tzw. „ustawy i rozporządzenia sankcyjnych”</w:t>
      </w:r>
      <w:r w:rsidRPr="00433BAD">
        <w:rPr>
          <w:rFonts w:ascii="Times New Roman" w:hAnsi="Times New Roman" w:cs="Times New Roman"/>
          <w:b/>
          <w:sz w:val="22"/>
          <w:szCs w:val="22"/>
        </w:rPr>
        <w:t xml:space="preserve"> (wojna w Ukrainie)</w:t>
      </w:r>
    </w:p>
    <w:p w:rsidR="00206A44" w:rsidRPr="00433BAD" w:rsidRDefault="00206A44" w:rsidP="00206A44">
      <w:pPr>
        <w:pStyle w:val="Zwykytekst1"/>
        <w:spacing w:before="120"/>
        <w:jc w:val="center"/>
        <w:rPr>
          <w:rFonts w:ascii="Times New Roman" w:hAnsi="Times New Roman" w:cs="Times New Roman"/>
          <w:b/>
          <w:sz w:val="22"/>
          <w:szCs w:val="22"/>
        </w:rPr>
      </w:pPr>
    </w:p>
    <w:p w:rsidR="00206A44" w:rsidRPr="00433BAD" w:rsidRDefault="00206A44" w:rsidP="00206A44">
      <w:pPr>
        <w:pStyle w:val="Zwykytekst1"/>
        <w:spacing w:before="120"/>
        <w:jc w:val="both"/>
        <w:rPr>
          <w:rFonts w:ascii="Times New Roman" w:hAnsi="Times New Roman" w:cs="Times New Roman"/>
          <w:sz w:val="22"/>
          <w:szCs w:val="22"/>
        </w:rPr>
      </w:pPr>
      <w:r w:rsidRPr="00433BAD">
        <w:rPr>
          <w:rFonts w:ascii="Times New Roman" w:hAnsi="Times New Roman" w:cs="Times New Roman"/>
          <w:b/>
          <w:sz w:val="22"/>
          <w:szCs w:val="22"/>
        </w:rPr>
        <w:t>JA/MY</w:t>
      </w:r>
      <w:r w:rsidRPr="00433BAD">
        <w:rPr>
          <w:rFonts w:ascii="Times New Roman" w:hAnsi="Times New Roman" w:cs="Times New Roman"/>
          <w:sz w:val="22"/>
          <w:szCs w:val="22"/>
        </w:rPr>
        <w:t>:</w:t>
      </w:r>
    </w:p>
    <w:p w:rsidR="00206A44" w:rsidRPr="00433BAD" w:rsidRDefault="00206A44" w:rsidP="00206A44">
      <w:pPr>
        <w:pStyle w:val="Zwykytekst1"/>
        <w:tabs>
          <w:tab w:val="left" w:pos="9214"/>
        </w:tabs>
        <w:ind w:right="-286"/>
        <w:jc w:val="center"/>
        <w:rPr>
          <w:rFonts w:ascii="Times New Roman" w:hAnsi="Times New Roman" w:cs="Times New Roman"/>
          <w:sz w:val="22"/>
          <w:szCs w:val="22"/>
        </w:rPr>
      </w:pPr>
      <w:r w:rsidRPr="00433BAD">
        <w:rPr>
          <w:rFonts w:ascii="Times New Roman" w:hAnsi="Times New Roman" w:cs="Times New Roman"/>
          <w:sz w:val="22"/>
          <w:szCs w:val="22"/>
        </w:rPr>
        <w:t>_________________________________________________________________________</w:t>
      </w:r>
    </w:p>
    <w:p w:rsidR="00206A44" w:rsidRPr="00433BAD" w:rsidRDefault="00206A44" w:rsidP="00206A44">
      <w:pPr>
        <w:pStyle w:val="Zwykytekst1"/>
        <w:tabs>
          <w:tab w:val="left" w:pos="9214"/>
        </w:tabs>
        <w:ind w:right="141"/>
        <w:jc w:val="center"/>
        <w:rPr>
          <w:rFonts w:ascii="Times New Roman" w:hAnsi="Times New Roman" w:cs="Times New Roman"/>
          <w:i/>
          <w:sz w:val="22"/>
          <w:szCs w:val="22"/>
        </w:rPr>
      </w:pPr>
      <w:r w:rsidRPr="00433BAD">
        <w:rPr>
          <w:rFonts w:ascii="Times New Roman" w:hAnsi="Times New Roman" w:cs="Times New Roman"/>
          <w:i/>
        </w:rPr>
        <w:t>(imię i nazwisko osoby/osób upoważnionej/-</w:t>
      </w:r>
      <w:proofErr w:type="spellStart"/>
      <w:r w:rsidRPr="00433BAD">
        <w:rPr>
          <w:rFonts w:ascii="Times New Roman" w:hAnsi="Times New Roman" w:cs="Times New Roman"/>
          <w:i/>
        </w:rPr>
        <w:t>ych</w:t>
      </w:r>
      <w:proofErr w:type="spellEnd"/>
      <w:r w:rsidRPr="00433BAD">
        <w:rPr>
          <w:rFonts w:ascii="Times New Roman" w:hAnsi="Times New Roman" w:cs="Times New Roman"/>
          <w:i/>
        </w:rPr>
        <w:t xml:space="preserve"> do reprezentowania</w:t>
      </w:r>
      <w:r w:rsidRPr="00433BAD">
        <w:rPr>
          <w:rFonts w:ascii="Times New Roman" w:hAnsi="Times New Roman" w:cs="Times New Roman"/>
          <w:i/>
          <w:sz w:val="22"/>
          <w:szCs w:val="22"/>
        </w:rPr>
        <w:t>)</w:t>
      </w:r>
    </w:p>
    <w:p w:rsidR="00206A44" w:rsidRPr="00433BAD" w:rsidRDefault="00206A44" w:rsidP="00206A44">
      <w:pPr>
        <w:ind w:right="284"/>
        <w:jc w:val="both"/>
        <w:rPr>
          <w:rFonts w:cs="Times New Roman"/>
          <w:sz w:val="22"/>
          <w:szCs w:val="22"/>
        </w:rPr>
      </w:pPr>
    </w:p>
    <w:p w:rsidR="00206A44" w:rsidRPr="00433BAD" w:rsidRDefault="00206A44" w:rsidP="00206A44">
      <w:pPr>
        <w:jc w:val="both"/>
        <w:rPr>
          <w:rFonts w:cs="Times New Roman"/>
          <w:b/>
          <w:bCs/>
          <w:sz w:val="22"/>
          <w:szCs w:val="22"/>
        </w:rPr>
      </w:pPr>
      <w:r w:rsidRPr="00433BAD">
        <w:rPr>
          <w:rFonts w:cs="Times New Roman"/>
          <w:b/>
          <w:bCs/>
          <w:sz w:val="22"/>
          <w:szCs w:val="22"/>
        </w:rPr>
        <w:t>działając w imieniu i na rzecz</w:t>
      </w:r>
    </w:p>
    <w:p w:rsidR="00206A44" w:rsidRPr="00433BAD" w:rsidRDefault="00206A44" w:rsidP="00206A44">
      <w:pPr>
        <w:jc w:val="both"/>
        <w:rPr>
          <w:rFonts w:cs="Times New Roman"/>
          <w:b/>
          <w:bCs/>
          <w:sz w:val="22"/>
          <w:szCs w:val="22"/>
        </w:rPr>
      </w:pPr>
    </w:p>
    <w:p w:rsidR="00206A44" w:rsidRPr="00433BAD" w:rsidRDefault="00206A44" w:rsidP="00206A44">
      <w:pPr>
        <w:jc w:val="both"/>
        <w:rPr>
          <w:rFonts w:cs="Times New Roman"/>
          <w:b/>
          <w:bCs/>
          <w:sz w:val="22"/>
          <w:szCs w:val="22"/>
        </w:rPr>
      </w:pPr>
    </w:p>
    <w:p w:rsidR="00206A44" w:rsidRPr="00433BAD" w:rsidRDefault="00206A44" w:rsidP="00206A44">
      <w:pPr>
        <w:jc w:val="center"/>
        <w:rPr>
          <w:rFonts w:cs="Times New Roman"/>
          <w:b/>
          <w:bCs/>
          <w:sz w:val="22"/>
          <w:szCs w:val="22"/>
        </w:rPr>
      </w:pPr>
      <w:r w:rsidRPr="00433BAD">
        <w:rPr>
          <w:rFonts w:cs="Times New Roman"/>
          <w:b/>
          <w:bCs/>
          <w:sz w:val="22"/>
          <w:szCs w:val="22"/>
        </w:rPr>
        <w:t>_______________________________________________________________</w:t>
      </w:r>
    </w:p>
    <w:p w:rsidR="00206A44" w:rsidRPr="00433BAD" w:rsidRDefault="00206A44" w:rsidP="00206A44">
      <w:pPr>
        <w:jc w:val="center"/>
        <w:rPr>
          <w:rFonts w:cs="Times New Roman"/>
          <w:bCs/>
          <w:i/>
          <w:sz w:val="20"/>
          <w:szCs w:val="20"/>
        </w:rPr>
      </w:pPr>
      <w:r w:rsidRPr="00433BAD">
        <w:rPr>
          <w:rFonts w:cs="Times New Roman"/>
          <w:bCs/>
          <w:i/>
          <w:sz w:val="20"/>
          <w:szCs w:val="20"/>
        </w:rPr>
        <w:t xml:space="preserve">(nazwa Wykonawcy* Wykonawcy wspólnie ubiegającego się o udzielenie zamówienia* </w:t>
      </w:r>
    </w:p>
    <w:p w:rsidR="00206A44" w:rsidRPr="00433BAD" w:rsidRDefault="00206A44" w:rsidP="00206A44">
      <w:pPr>
        <w:jc w:val="center"/>
        <w:rPr>
          <w:rFonts w:cs="Times New Roman"/>
          <w:bCs/>
          <w:i/>
          <w:sz w:val="20"/>
          <w:szCs w:val="20"/>
        </w:rPr>
      </w:pPr>
      <w:r w:rsidRPr="00433BAD">
        <w:rPr>
          <w:rFonts w:cs="Times New Roman"/>
          <w:bCs/>
          <w:i/>
          <w:sz w:val="20"/>
          <w:szCs w:val="20"/>
        </w:rPr>
        <w:t>Podmiotu udostępniającego zasoby*)</w:t>
      </w:r>
    </w:p>
    <w:p w:rsidR="00206A44" w:rsidRPr="00433BAD" w:rsidRDefault="00206A44" w:rsidP="00206A44">
      <w:pPr>
        <w:spacing w:after="120"/>
        <w:jc w:val="center"/>
        <w:rPr>
          <w:rFonts w:cs="Times New Roman"/>
          <w:bCs/>
          <w:i/>
          <w:sz w:val="22"/>
          <w:szCs w:val="22"/>
        </w:rPr>
      </w:pPr>
    </w:p>
    <w:p w:rsidR="00206A44" w:rsidRPr="00433BAD" w:rsidRDefault="00206A44" w:rsidP="00206A44">
      <w:pPr>
        <w:pStyle w:val="Akapitzlist"/>
        <w:spacing w:before="120" w:after="120"/>
        <w:ind w:left="426" w:hanging="426"/>
        <w:jc w:val="both"/>
        <w:rPr>
          <w:sz w:val="22"/>
          <w:szCs w:val="22"/>
        </w:rPr>
      </w:pPr>
      <w:r w:rsidRPr="00433BAD">
        <w:rPr>
          <w:sz w:val="22"/>
          <w:szCs w:val="22"/>
        </w:rPr>
        <w:t xml:space="preserve">I. </w:t>
      </w:r>
      <w:r w:rsidRPr="00433BAD">
        <w:rPr>
          <w:sz w:val="22"/>
          <w:szCs w:val="22"/>
        </w:rPr>
        <w:tab/>
        <w:t xml:space="preserve">W związku z art. 5k ust. 1 Rozporządzenia Rady (UE) NR 833/2014 z dnia 31 lipca 2014 r. dotyczącego środków ograniczających w związku z działaniami Rosji destabilizującymi sytuację na Ukrainie </w:t>
      </w:r>
      <w:r w:rsidRPr="00433BAD">
        <w:rPr>
          <w:b/>
          <w:sz w:val="22"/>
          <w:szCs w:val="22"/>
        </w:rPr>
        <w:t>OŚWIADCZAM</w:t>
      </w:r>
      <w:r w:rsidRPr="00433BAD">
        <w:rPr>
          <w:sz w:val="22"/>
          <w:szCs w:val="22"/>
        </w:rPr>
        <w:t>, że**:</w:t>
      </w:r>
    </w:p>
    <w:p w:rsidR="00206A44" w:rsidRPr="00433BAD" w:rsidRDefault="00206A44" w:rsidP="00206A44">
      <w:pPr>
        <w:pStyle w:val="Akapitzlist"/>
        <w:numPr>
          <w:ilvl w:val="1"/>
          <w:numId w:val="45"/>
        </w:numPr>
        <w:spacing w:before="120" w:after="120" w:line="276" w:lineRule="auto"/>
        <w:ind w:left="1134" w:hanging="425"/>
        <w:jc w:val="both"/>
        <w:rPr>
          <w:sz w:val="22"/>
          <w:szCs w:val="22"/>
        </w:rPr>
      </w:pPr>
      <w:r w:rsidRPr="00433BAD">
        <w:rPr>
          <w:b/>
          <w:sz w:val="22"/>
          <w:szCs w:val="22"/>
          <w:highlight w:val="yellow"/>
        </w:rPr>
        <w:t>jestem* / nie jestem</w:t>
      </w:r>
      <w:r w:rsidRPr="00433BAD">
        <w:rPr>
          <w:b/>
          <w:sz w:val="22"/>
          <w:szCs w:val="22"/>
        </w:rPr>
        <w:t xml:space="preserve">* </w:t>
      </w:r>
      <w:r w:rsidRPr="00433BAD">
        <w:rPr>
          <w:sz w:val="22"/>
          <w:szCs w:val="22"/>
        </w:rPr>
        <w:t>obywatelem rosyjskim lub osobą fizyczną lub prawną, podmiotem lub organem z siedzibą w Rosji,</w:t>
      </w:r>
    </w:p>
    <w:p w:rsidR="00206A44" w:rsidRPr="00433BAD" w:rsidRDefault="00206A44" w:rsidP="00206A44">
      <w:pPr>
        <w:pStyle w:val="Akapitzlist"/>
        <w:numPr>
          <w:ilvl w:val="1"/>
          <w:numId w:val="45"/>
        </w:numPr>
        <w:spacing w:before="120" w:after="120" w:line="276" w:lineRule="auto"/>
        <w:ind w:left="1134" w:hanging="425"/>
        <w:jc w:val="both"/>
        <w:rPr>
          <w:sz w:val="22"/>
          <w:szCs w:val="22"/>
        </w:rPr>
      </w:pPr>
      <w:r w:rsidRPr="00433BAD">
        <w:rPr>
          <w:b/>
          <w:sz w:val="22"/>
          <w:szCs w:val="22"/>
          <w:highlight w:val="yellow"/>
        </w:rPr>
        <w:t>jestem* / nie jestem</w:t>
      </w:r>
      <w:r w:rsidRPr="00433BAD">
        <w:rPr>
          <w:b/>
          <w:sz w:val="22"/>
          <w:szCs w:val="22"/>
        </w:rPr>
        <w:t xml:space="preserve">* </w:t>
      </w:r>
      <w:r w:rsidRPr="00433BAD">
        <w:rPr>
          <w:sz w:val="22"/>
          <w:szCs w:val="22"/>
        </w:rPr>
        <w:t>osobą prawną, podmiotem lub organem, do których prawa własności bezpośrednio lub pośrednio w ponad 50% należą do podmiotu, o którym mowa w lit. a),</w:t>
      </w:r>
    </w:p>
    <w:p w:rsidR="00206A44" w:rsidRPr="00433BAD" w:rsidRDefault="00206A44" w:rsidP="00206A44">
      <w:pPr>
        <w:pStyle w:val="Akapitzlist"/>
        <w:numPr>
          <w:ilvl w:val="1"/>
          <w:numId w:val="45"/>
        </w:numPr>
        <w:spacing w:before="120" w:after="120" w:line="276" w:lineRule="auto"/>
        <w:ind w:left="1134" w:hanging="425"/>
        <w:jc w:val="both"/>
        <w:rPr>
          <w:sz w:val="22"/>
          <w:szCs w:val="22"/>
        </w:rPr>
      </w:pPr>
      <w:r w:rsidRPr="00433BAD">
        <w:rPr>
          <w:b/>
          <w:sz w:val="22"/>
          <w:szCs w:val="22"/>
          <w:highlight w:val="yellow"/>
        </w:rPr>
        <w:t>jestem* / nie jestem</w:t>
      </w:r>
      <w:r w:rsidRPr="00433BAD">
        <w:rPr>
          <w:b/>
          <w:sz w:val="22"/>
          <w:szCs w:val="22"/>
        </w:rPr>
        <w:t xml:space="preserve">* </w:t>
      </w:r>
      <w:r w:rsidRPr="00433BAD">
        <w:rPr>
          <w:sz w:val="22"/>
          <w:szCs w:val="22"/>
        </w:rPr>
        <w:t>osobą fizyczną lub prawną, podmiotem lub organem działającym w imieniu lub pod kierunkiem podmiotu, o którym mowa w lit. a) lub b);</w:t>
      </w:r>
    </w:p>
    <w:p w:rsidR="00206A44" w:rsidRPr="00433BAD" w:rsidRDefault="00206A44" w:rsidP="00206A44">
      <w:pPr>
        <w:pStyle w:val="Akapitzlist"/>
        <w:spacing w:before="120" w:after="120" w:line="276" w:lineRule="auto"/>
        <w:ind w:left="1134"/>
        <w:jc w:val="both"/>
        <w:rPr>
          <w:sz w:val="22"/>
          <w:szCs w:val="22"/>
        </w:rPr>
      </w:pPr>
    </w:p>
    <w:p w:rsidR="00206A44" w:rsidRPr="00433BAD" w:rsidRDefault="00206A44" w:rsidP="00206A44">
      <w:pPr>
        <w:pStyle w:val="Akapitzlist"/>
        <w:numPr>
          <w:ilvl w:val="2"/>
          <w:numId w:val="44"/>
        </w:numPr>
        <w:spacing w:before="120" w:after="120"/>
        <w:ind w:left="426" w:hanging="426"/>
        <w:jc w:val="both"/>
        <w:rPr>
          <w:sz w:val="22"/>
          <w:szCs w:val="22"/>
        </w:rPr>
      </w:pPr>
      <w:r w:rsidRPr="00433BAD">
        <w:rPr>
          <w:sz w:val="22"/>
          <w:szCs w:val="22"/>
        </w:rPr>
        <w:t xml:space="preserve">W związku z art. 5k ust. 1 Rozporządzenia Rady (UE) NR 833/2014 z dnia 31 lipca 2014 r. dotyczącego środków ograniczających w związku z działaniami Rosji destabilizującymi sytuację na Ukrainie </w:t>
      </w:r>
      <w:r w:rsidRPr="00433BAD">
        <w:rPr>
          <w:b/>
          <w:sz w:val="22"/>
          <w:szCs w:val="22"/>
        </w:rPr>
        <w:t>OŚWIADCZAM</w:t>
      </w:r>
      <w:r w:rsidRPr="00433BAD">
        <w:rPr>
          <w:sz w:val="22"/>
          <w:szCs w:val="22"/>
        </w:rPr>
        <w:t>, że:</w:t>
      </w:r>
    </w:p>
    <w:p w:rsidR="00206A44" w:rsidRPr="00433BAD" w:rsidRDefault="00206A44" w:rsidP="00206A44">
      <w:pPr>
        <w:pStyle w:val="Akapitzlist"/>
        <w:spacing w:before="120" w:after="120"/>
        <w:ind w:left="426"/>
        <w:jc w:val="both"/>
        <w:rPr>
          <w:sz w:val="22"/>
          <w:szCs w:val="22"/>
        </w:rPr>
      </w:pPr>
      <w:r w:rsidRPr="00433BAD">
        <w:rPr>
          <w:sz w:val="22"/>
          <w:szCs w:val="22"/>
        </w:rPr>
        <w:t xml:space="preserve">w stosunku do następującego podmiotu, będącego podwykonawcą albo dostawcą, na którego przypada ponad 10% wartości zamówienia: …………………………………………………………………… </w:t>
      </w:r>
      <w:r w:rsidRPr="00433BAD">
        <w:rPr>
          <w:i/>
          <w:sz w:val="22"/>
          <w:szCs w:val="22"/>
        </w:rPr>
        <w:t>(podać pełną nazwę/firmę,  adres, a także w zależności od podmiotu: NIP/PESEL, KRS/</w:t>
      </w:r>
      <w:proofErr w:type="spellStart"/>
      <w:r w:rsidRPr="00433BAD">
        <w:rPr>
          <w:i/>
          <w:sz w:val="22"/>
          <w:szCs w:val="22"/>
        </w:rPr>
        <w:t>CEiDG</w:t>
      </w:r>
      <w:proofErr w:type="spellEnd"/>
      <w:r w:rsidRPr="00433BAD">
        <w:rPr>
          <w:i/>
          <w:sz w:val="22"/>
          <w:szCs w:val="22"/>
        </w:rPr>
        <w:t>)</w:t>
      </w:r>
      <w:r w:rsidRPr="00433BAD">
        <w:rPr>
          <w:sz w:val="22"/>
          <w:szCs w:val="22"/>
        </w:rPr>
        <w:t>, nie zachodzą podstawy wykluczenia z postępowania o udzielenie zamówienia przewidziane w  art.  5k rozporządzenia 833/2014 w brzmieniu nadanym rozporządzeniem 2022/576.***</w:t>
      </w:r>
    </w:p>
    <w:p w:rsidR="00206A44" w:rsidRPr="00433BAD" w:rsidRDefault="00206A44" w:rsidP="00206A44">
      <w:pPr>
        <w:pStyle w:val="Akapitzlist"/>
        <w:spacing w:before="120" w:after="120"/>
        <w:ind w:left="426"/>
        <w:jc w:val="both"/>
        <w:rPr>
          <w:sz w:val="22"/>
          <w:szCs w:val="22"/>
        </w:rPr>
      </w:pPr>
    </w:p>
    <w:p w:rsidR="00206A44" w:rsidRPr="00433BAD" w:rsidRDefault="00206A44" w:rsidP="00206A44">
      <w:pPr>
        <w:pStyle w:val="Akapitzlist"/>
        <w:numPr>
          <w:ilvl w:val="2"/>
          <w:numId w:val="44"/>
        </w:numPr>
        <w:spacing w:before="120" w:after="120"/>
        <w:ind w:left="426" w:hanging="426"/>
        <w:jc w:val="both"/>
        <w:rPr>
          <w:sz w:val="22"/>
          <w:szCs w:val="22"/>
        </w:rPr>
      </w:pPr>
      <w:r w:rsidRPr="00433BAD">
        <w:rPr>
          <w:sz w:val="22"/>
          <w:szCs w:val="22"/>
        </w:rPr>
        <w:t xml:space="preserve">W związku z art. 7 ust. 1 ustawy z dnia 13 kwietnia 2022 r.  o szczególnych rozwiązaniach w zakresie przeciwdziałania wspieraniu agresji na Ukrainę oraz służących ochronie bezpieczeństwa narodowego </w:t>
      </w:r>
      <w:r w:rsidRPr="00433BAD">
        <w:rPr>
          <w:b/>
          <w:sz w:val="22"/>
          <w:szCs w:val="22"/>
        </w:rPr>
        <w:t>OŚWIADCZAM</w:t>
      </w:r>
      <w:r w:rsidRPr="00433BAD">
        <w:rPr>
          <w:sz w:val="22"/>
          <w:szCs w:val="22"/>
        </w:rPr>
        <w:t xml:space="preserve">, że: </w:t>
      </w:r>
    </w:p>
    <w:p w:rsidR="00206A44" w:rsidRPr="00433BAD" w:rsidRDefault="00206A44" w:rsidP="00206A44">
      <w:pPr>
        <w:pStyle w:val="Akapitzlist"/>
        <w:spacing w:before="120" w:after="120"/>
        <w:ind w:left="709" w:hanging="283"/>
        <w:jc w:val="both"/>
        <w:rPr>
          <w:sz w:val="22"/>
          <w:szCs w:val="22"/>
        </w:rPr>
      </w:pPr>
      <w:r w:rsidRPr="00433BAD">
        <w:rPr>
          <w:sz w:val="22"/>
          <w:szCs w:val="22"/>
        </w:rPr>
        <w:t>1)</w:t>
      </w:r>
      <w:r w:rsidRPr="00433BAD">
        <w:rPr>
          <w:sz w:val="22"/>
          <w:szCs w:val="22"/>
        </w:rPr>
        <w:tab/>
        <w:t>Wykonawca</w:t>
      </w:r>
      <w:r w:rsidRPr="00433BAD">
        <w:rPr>
          <w:b/>
          <w:sz w:val="22"/>
          <w:szCs w:val="22"/>
        </w:rPr>
        <w:t xml:space="preserve"> </w:t>
      </w:r>
      <w:r w:rsidRPr="00433BAD">
        <w:rPr>
          <w:b/>
          <w:sz w:val="22"/>
          <w:szCs w:val="22"/>
          <w:highlight w:val="yellow"/>
        </w:rPr>
        <w:t>jest* / nie jest</w:t>
      </w:r>
      <w:r w:rsidRPr="00433BAD">
        <w:rPr>
          <w:b/>
          <w:sz w:val="22"/>
          <w:szCs w:val="22"/>
        </w:rPr>
        <w:t xml:space="preserve">* </w:t>
      </w:r>
      <w:r w:rsidRPr="00433BAD">
        <w:rPr>
          <w:sz w:val="22"/>
          <w:szCs w:val="22"/>
        </w:rPr>
        <w:t xml:space="preserve">wymieniony w wykazach określonych w rozporządzeniu 765/2006 i rozporządzeniu 269/2014 albo wpisany na listę na podstawie decyzji w sprawie wpisu na listę rozstrzygającej o zastosowaniu środka, o którym mowa w art. 1 pkt 3 ww. ustawy; </w:t>
      </w:r>
    </w:p>
    <w:p w:rsidR="00206A44" w:rsidRPr="00433BAD" w:rsidRDefault="00206A44" w:rsidP="00206A44">
      <w:pPr>
        <w:pStyle w:val="Akapitzlist"/>
        <w:spacing w:before="120" w:after="120"/>
        <w:ind w:left="709" w:hanging="283"/>
        <w:jc w:val="both"/>
        <w:rPr>
          <w:sz w:val="22"/>
          <w:szCs w:val="22"/>
        </w:rPr>
      </w:pPr>
      <w:r w:rsidRPr="00433BAD">
        <w:rPr>
          <w:sz w:val="22"/>
          <w:szCs w:val="22"/>
        </w:rPr>
        <w:lastRenderedPageBreak/>
        <w:t>2)</w:t>
      </w:r>
      <w:r w:rsidRPr="00433BAD">
        <w:rPr>
          <w:sz w:val="22"/>
          <w:szCs w:val="22"/>
        </w:rPr>
        <w:tab/>
        <w:t xml:space="preserve">beneficjentem rzeczywistym Wykonawcy w rozumieniu ustawy z dnia 1 marca 2018 r. o przeciwdziałaniu praniu pieniędzy oraz finansowaniu terroryzmu (Dz. U. z 2022 r. poz. 593 i 655) </w:t>
      </w:r>
      <w:r w:rsidRPr="00433BAD">
        <w:rPr>
          <w:b/>
          <w:sz w:val="22"/>
          <w:szCs w:val="22"/>
          <w:highlight w:val="yellow"/>
        </w:rPr>
        <w:t>jest* / nie jest</w:t>
      </w:r>
      <w:r w:rsidRPr="00433BAD">
        <w:rPr>
          <w:b/>
          <w:sz w:val="22"/>
          <w:szCs w:val="22"/>
        </w:rPr>
        <w:t xml:space="preserve">* </w:t>
      </w:r>
      <w:r w:rsidRPr="00433BAD">
        <w:rPr>
          <w:sz w:val="22"/>
          <w:szCs w:val="22"/>
        </w:rPr>
        <w:t xml:space="preserve">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 </w:t>
      </w:r>
    </w:p>
    <w:p w:rsidR="00206A44" w:rsidRPr="00433BAD" w:rsidRDefault="00206A44" w:rsidP="00206A44">
      <w:pPr>
        <w:pStyle w:val="Akapitzlist"/>
        <w:spacing w:before="120" w:after="120"/>
        <w:ind w:left="709" w:hanging="283"/>
        <w:jc w:val="both"/>
        <w:rPr>
          <w:sz w:val="22"/>
          <w:szCs w:val="22"/>
        </w:rPr>
      </w:pPr>
      <w:r w:rsidRPr="00433BAD">
        <w:rPr>
          <w:sz w:val="22"/>
          <w:szCs w:val="22"/>
        </w:rPr>
        <w:t>3)</w:t>
      </w:r>
      <w:r w:rsidRPr="00433BAD">
        <w:rPr>
          <w:sz w:val="22"/>
          <w:szCs w:val="22"/>
        </w:rPr>
        <w:tab/>
        <w:t xml:space="preserve">jednostką dominującą Wykonawcy w rozumieniu art. 3 ust. 1 pkt 37 ustawy z dnia 29 września 1994 r. o rachunkowości (Dz. U. z 2021 r. poz. 217, 2105 i 2106), </w:t>
      </w:r>
      <w:r w:rsidRPr="00433BAD">
        <w:rPr>
          <w:b/>
          <w:sz w:val="22"/>
          <w:szCs w:val="22"/>
          <w:highlight w:val="yellow"/>
        </w:rPr>
        <w:t>jest* / nie jest*</w:t>
      </w:r>
      <w:r w:rsidRPr="00433BAD">
        <w:rPr>
          <w:b/>
          <w:sz w:val="22"/>
          <w:szCs w:val="22"/>
        </w:rPr>
        <w:t xml:space="preserve"> </w:t>
      </w:r>
      <w:r w:rsidRPr="00433BAD">
        <w:rPr>
          <w:sz w:val="22"/>
          <w:szCs w:val="22"/>
        </w:rPr>
        <w:t>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rsidR="00206A44" w:rsidRPr="00433BAD" w:rsidRDefault="00206A44" w:rsidP="00206A44">
      <w:pPr>
        <w:spacing w:after="120"/>
        <w:jc w:val="both"/>
        <w:rPr>
          <w:rFonts w:cs="Times New Roman"/>
          <w:spacing w:val="4"/>
          <w:sz w:val="22"/>
          <w:szCs w:val="22"/>
        </w:rPr>
      </w:pPr>
    </w:p>
    <w:p w:rsidR="00206A44" w:rsidRPr="00433BAD" w:rsidRDefault="00206A44" w:rsidP="00206A44">
      <w:pPr>
        <w:spacing w:after="120"/>
        <w:jc w:val="both"/>
        <w:rPr>
          <w:rFonts w:cs="Times New Roman"/>
          <w:spacing w:val="4"/>
          <w:sz w:val="22"/>
          <w:szCs w:val="22"/>
        </w:rPr>
      </w:pPr>
    </w:p>
    <w:p w:rsidR="00206A44" w:rsidRPr="00433BAD" w:rsidRDefault="00206A44" w:rsidP="00206A44">
      <w:pPr>
        <w:spacing w:after="120"/>
        <w:jc w:val="both"/>
        <w:rPr>
          <w:rFonts w:cs="Times New Roman"/>
          <w:spacing w:val="4"/>
          <w:sz w:val="22"/>
          <w:szCs w:val="22"/>
        </w:rPr>
      </w:pPr>
    </w:p>
    <w:p w:rsidR="00206A44" w:rsidRPr="00433BAD" w:rsidRDefault="00206A44" w:rsidP="00206A44">
      <w:pPr>
        <w:spacing w:after="120"/>
        <w:jc w:val="both"/>
        <w:rPr>
          <w:rFonts w:cs="Times New Roman"/>
          <w:spacing w:val="4"/>
          <w:sz w:val="22"/>
          <w:szCs w:val="22"/>
        </w:rPr>
      </w:pPr>
    </w:p>
    <w:p w:rsidR="00206A44" w:rsidRPr="00433BAD" w:rsidRDefault="00206A44" w:rsidP="00206A44">
      <w:pPr>
        <w:pStyle w:val="Zwykytekst1"/>
        <w:spacing w:before="120" w:after="120"/>
        <w:rPr>
          <w:rFonts w:ascii="Times New Roman" w:hAnsi="Times New Roman" w:cs="Times New Roman"/>
          <w:sz w:val="22"/>
          <w:szCs w:val="22"/>
        </w:rPr>
      </w:pPr>
      <w:r w:rsidRPr="00433BAD">
        <w:rPr>
          <w:rFonts w:ascii="Times New Roman" w:hAnsi="Times New Roman" w:cs="Times New Roman"/>
          <w:sz w:val="22"/>
          <w:szCs w:val="22"/>
        </w:rPr>
        <w:t>_____________________</w:t>
      </w:r>
    </w:p>
    <w:p w:rsidR="00206A44" w:rsidRPr="00433BAD" w:rsidRDefault="00206A44" w:rsidP="00206A44">
      <w:pPr>
        <w:pStyle w:val="Zwykytekst1"/>
        <w:spacing w:before="120" w:after="120"/>
        <w:ind w:firstLine="708"/>
        <w:rPr>
          <w:rFonts w:ascii="Times New Roman" w:hAnsi="Times New Roman" w:cs="Times New Roman"/>
          <w:sz w:val="22"/>
          <w:szCs w:val="22"/>
        </w:rPr>
      </w:pPr>
      <w:r w:rsidRPr="00433BAD">
        <w:rPr>
          <w:rFonts w:ascii="Times New Roman" w:hAnsi="Times New Roman" w:cs="Times New Roman"/>
          <w:sz w:val="22"/>
          <w:szCs w:val="22"/>
        </w:rPr>
        <w:t>data</w:t>
      </w:r>
    </w:p>
    <w:p w:rsidR="00206A44" w:rsidRPr="00433BAD" w:rsidRDefault="00206A44" w:rsidP="00206A44">
      <w:pPr>
        <w:pStyle w:val="Zwykytekst1"/>
        <w:spacing w:before="120" w:after="120"/>
        <w:rPr>
          <w:rFonts w:ascii="Times New Roman" w:hAnsi="Times New Roman" w:cs="Times New Roman"/>
          <w:sz w:val="22"/>
          <w:szCs w:val="22"/>
        </w:rPr>
      </w:pPr>
    </w:p>
    <w:p w:rsidR="00206A44" w:rsidRPr="00433BAD" w:rsidRDefault="00206A44" w:rsidP="00206A44">
      <w:pPr>
        <w:pStyle w:val="Zwykytekst1"/>
        <w:spacing w:before="120" w:after="120"/>
        <w:ind w:left="4956" w:firstLine="708"/>
        <w:rPr>
          <w:rFonts w:ascii="Times New Roman" w:hAnsi="Times New Roman" w:cs="Times New Roman"/>
          <w:i/>
          <w:sz w:val="22"/>
          <w:szCs w:val="22"/>
        </w:rPr>
      </w:pPr>
      <w:r w:rsidRPr="00433BAD" w:rsidDel="00A41E9B">
        <w:rPr>
          <w:rFonts w:ascii="Times New Roman" w:hAnsi="Times New Roman" w:cs="Times New Roman"/>
          <w:i/>
          <w:sz w:val="22"/>
          <w:szCs w:val="22"/>
        </w:rPr>
        <w:t xml:space="preserve"> </w:t>
      </w:r>
      <w:r w:rsidRPr="00433BAD">
        <w:rPr>
          <w:rFonts w:ascii="Times New Roman" w:hAnsi="Times New Roman" w:cs="Times New Roman"/>
          <w:i/>
          <w:sz w:val="22"/>
          <w:szCs w:val="22"/>
        </w:rPr>
        <w:t>____________________________________</w:t>
      </w:r>
    </w:p>
    <w:p w:rsidR="00206A44" w:rsidRPr="00433BAD" w:rsidRDefault="00206A44" w:rsidP="00206A44">
      <w:pPr>
        <w:pStyle w:val="Zwykytekst1"/>
        <w:spacing w:before="120" w:after="120"/>
        <w:ind w:left="4956" w:firstLine="708"/>
        <w:rPr>
          <w:rFonts w:ascii="Times New Roman" w:hAnsi="Times New Roman" w:cs="Times New Roman"/>
          <w:i/>
          <w:sz w:val="22"/>
          <w:szCs w:val="22"/>
        </w:rPr>
      </w:pPr>
      <w:r w:rsidRPr="00433BAD">
        <w:rPr>
          <w:rFonts w:ascii="Times New Roman" w:hAnsi="Times New Roman" w:cs="Times New Roman"/>
          <w:i/>
          <w:sz w:val="22"/>
          <w:szCs w:val="22"/>
        </w:rPr>
        <w:t>Kwalifikowany podpis elektroniczny</w:t>
      </w:r>
    </w:p>
    <w:p w:rsidR="00206A44" w:rsidRPr="00433BAD" w:rsidRDefault="00206A44" w:rsidP="00206A44">
      <w:pPr>
        <w:spacing w:after="120"/>
        <w:jc w:val="both"/>
        <w:rPr>
          <w:rFonts w:cs="Times New Roman"/>
          <w:spacing w:val="4"/>
          <w:sz w:val="22"/>
          <w:szCs w:val="22"/>
        </w:rPr>
      </w:pPr>
    </w:p>
    <w:p w:rsidR="00206A44" w:rsidRPr="00433BAD" w:rsidRDefault="00206A44" w:rsidP="00206A44">
      <w:pPr>
        <w:spacing w:after="120"/>
        <w:jc w:val="both"/>
        <w:rPr>
          <w:rFonts w:cs="Times New Roman"/>
          <w:spacing w:val="4"/>
          <w:sz w:val="22"/>
          <w:szCs w:val="22"/>
        </w:rPr>
      </w:pPr>
    </w:p>
    <w:p w:rsidR="00206A44" w:rsidRPr="00433BAD" w:rsidRDefault="00206A44" w:rsidP="00206A44">
      <w:pPr>
        <w:spacing w:after="120"/>
        <w:jc w:val="both"/>
        <w:rPr>
          <w:rFonts w:cs="Times New Roman"/>
          <w:spacing w:val="4"/>
          <w:sz w:val="22"/>
          <w:szCs w:val="22"/>
        </w:rPr>
      </w:pPr>
    </w:p>
    <w:p w:rsidR="00206A44" w:rsidRPr="00433BAD" w:rsidRDefault="00206A44" w:rsidP="00206A44">
      <w:pPr>
        <w:spacing w:after="120"/>
        <w:jc w:val="both"/>
        <w:rPr>
          <w:rFonts w:cs="Times New Roman"/>
          <w:b/>
          <w:spacing w:val="4"/>
          <w:sz w:val="22"/>
          <w:szCs w:val="22"/>
        </w:rPr>
      </w:pPr>
    </w:p>
    <w:p w:rsidR="00206A44" w:rsidRPr="00433BAD" w:rsidRDefault="00206A44" w:rsidP="00206A44">
      <w:pPr>
        <w:spacing w:after="120"/>
        <w:jc w:val="both"/>
        <w:rPr>
          <w:rFonts w:cs="Times New Roman"/>
          <w:b/>
          <w:spacing w:val="4"/>
          <w:sz w:val="22"/>
          <w:szCs w:val="22"/>
        </w:rPr>
      </w:pPr>
    </w:p>
    <w:p w:rsidR="00206A44" w:rsidRPr="00433BAD" w:rsidRDefault="00206A44" w:rsidP="00206A44">
      <w:pPr>
        <w:spacing w:after="120"/>
        <w:jc w:val="both"/>
        <w:rPr>
          <w:rFonts w:cs="Times New Roman"/>
          <w:b/>
          <w:spacing w:val="4"/>
          <w:sz w:val="22"/>
          <w:szCs w:val="22"/>
        </w:rPr>
      </w:pPr>
    </w:p>
    <w:p w:rsidR="00206A44" w:rsidRPr="00433BAD" w:rsidRDefault="00206A44" w:rsidP="00206A44">
      <w:pPr>
        <w:spacing w:after="120"/>
        <w:jc w:val="both"/>
        <w:rPr>
          <w:rFonts w:cs="Times New Roman"/>
          <w:b/>
          <w:spacing w:val="4"/>
          <w:sz w:val="22"/>
          <w:szCs w:val="22"/>
        </w:rPr>
      </w:pPr>
    </w:p>
    <w:p w:rsidR="00206A44" w:rsidRPr="00433BAD" w:rsidRDefault="00206A44" w:rsidP="00206A44">
      <w:pPr>
        <w:spacing w:after="120"/>
        <w:jc w:val="both"/>
        <w:rPr>
          <w:rFonts w:cs="Times New Roman"/>
          <w:b/>
          <w:spacing w:val="4"/>
          <w:sz w:val="22"/>
          <w:szCs w:val="22"/>
        </w:rPr>
      </w:pPr>
    </w:p>
    <w:p w:rsidR="00206A44" w:rsidRPr="00433BAD" w:rsidRDefault="00206A44" w:rsidP="00206A44">
      <w:pPr>
        <w:spacing w:after="120"/>
        <w:jc w:val="both"/>
        <w:rPr>
          <w:rFonts w:cs="Times New Roman"/>
          <w:b/>
          <w:spacing w:val="4"/>
          <w:sz w:val="22"/>
          <w:szCs w:val="22"/>
        </w:rPr>
      </w:pPr>
    </w:p>
    <w:p w:rsidR="00206A44" w:rsidRPr="00433BAD" w:rsidRDefault="00206A44" w:rsidP="00206A44">
      <w:pPr>
        <w:spacing w:after="120"/>
        <w:jc w:val="both"/>
        <w:rPr>
          <w:rFonts w:cs="Times New Roman"/>
          <w:b/>
          <w:spacing w:val="4"/>
          <w:sz w:val="22"/>
          <w:szCs w:val="22"/>
        </w:rPr>
      </w:pPr>
    </w:p>
    <w:p w:rsidR="00206A44" w:rsidRPr="00433BAD" w:rsidRDefault="00206A44" w:rsidP="00206A44">
      <w:pPr>
        <w:spacing w:after="120"/>
        <w:jc w:val="both"/>
        <w:rPr>
          <w:rFonts w:cs="Times New Roman"/>
          <w:b/>
          <w:spacing w:val="4"/>
          <w:sz w:val="22"/>
          <w:szCs w:val="22"/>
        </w:rPr>
      </w:pPr>
    </w:p>
    <w:p w:rsidR="00206A44" w:rsidRPr="00433BAD" w:rsidRDefault="00206A44" w:rsidP="00206A44">
      <w:pPr>
        <w:spacing w:after="120"/>
        <w:jc w:val="both"/>
        <w:rPr>
          <w:rFonts w:cs="Times New Roman"/>
          <w:b/>
          <w:spacing w:val="4"/>
          <w:sz w:val="22"/>
          <w:szCs w:val="22"/>
        </w:rPr>
      </w:pPr>
    </w:p>
    <w:p w:rsidR="00206A44" w:rsidRPr="00433BAD" w:rsidRDefault="00206A44" w:rsidP="00206A44">
      <w:pPr>
        <w:spacing w:after="120"/>
        <w:jc w:val="both"/>
        <w:rPr>
          <w:rFonts w:cs="Times New Roman"/>
          <w:b/>
          <w:spacing w:val="4"/>
          <w:sz w:val="22"/>
          <w:szCs w:val="22"/>
        </w:rPr>
      </w:pPr>
    </w:p>
    <w:p w:rsidR="00206A44" w:rsidRPr="00433BAD" w:rsidRDefault="00206A44" w:rsidP="00206A44">
      <w:pPr>
        <w:spacing w:after="120"/>
        <w:jc w:val="both"/>
        <w:rPr>
          <w:rFonts w:cs="Times New Roman"/>
          <w:b/>
          <w:spacing w:val="4"/>
          <w:sz w:val="22"/>
          <w:szCs w:val="22"/>
        </w:rPr>
      </w:pPr>
    </w:p>
    <w:p w:rsidR="00206A44" w:rsidRPr="00433BAD" w:rsidRDefault="00206A44" w:rsidP="00206A44">
      <w:pPr>
        <w:spacing w:after="120"/>
        <w:jc w:val="both"/>
        <w:rPr>
          <w:rFonts w:cs="Times New Roman"/>
          <w:b/>
          <w:spacing w:val="4"/>
          <w:sz w:val="22"/>
          <w:szCs w:val="22"/>
        </w:rPr>
      </w:pPr>
    </w:p>
    <w:p w:rsidR="00206A44" w:rsidRPr="00433BAD" w:rsidRDefault="00206A44" w:rsidP="00206A44">
      <w:pPr>
        <w:spacing w:after="120"/>
        <w:jc w:val="both"/>
        <w:rPr>
          <w:rFonts w:cs="Times New Roman"/>
          <w:spacing w:val="4"/>
          <w:sz w:val="22"/>
          <w:szCs w:val="22"/>
        </w:rPr>
      </w:pPr>
      <w:r w:rsidRPr="00433BAD">
        <w:rPr>
          <w:rFonts w:cs="Times New Roman"/>
          <w:b/>
          <w:spacing w:val="4"/>
          <w:sz w:val="22"/>
          <w:szCs w:val="22"/>
        </w:rPr>
        <w:t>*</w:t>
      </w:r>
      <w:r w:rsidRPr="00433BAD">
        <w:rPr>
          <w:rFonts w:cs="Times New Roman"/>
          <w:spacing w:val="4"/>
          <w:sz w:val="22"/>
          <w:szCs w:val="22"/>
        </w:rPr>
        <w:t xml:space="preserve"> niepotrzebne skreślić</w:t>
      </w:r>
    </w:p>
    <w:p w:rsidR="00206A44" w:rsidRPr="00433BAD" w:rsidRDefault="00206A44" w:rsidP="00206A44">
      <w:pPr>
        <w:spacing w:after="120"/>
        <w:jc w:val="both"/>
        <w:rPr>
          <w:rFonts w:cs="Times New Roman"/>
          <w:spacing w:val="4"/>
          <w:sz w:val="22"/>
          <w:szCs w:val="22"/>
        </w:rPr>
      </w:pPr>
      <w:bookmarkStart w:id="16" w:name="_Hlk121917540"/>
      <w:r w:rsidRPr="00433BAD">
        <w:rPr>
          <w:rFonts w:cs="Times New Roman"/>
          <w:b/>
          <w:spacing w:val="4"/>
          <w:sz w:val="22"/>
          <w:szCs w:val="22"/>
        </w:rPr>
        <w:t>**</w:t>
      </w:r>
      <w:r w:rsidRPr="00433BAD">
        <w:rPr>
          <w:rFonts w:cs="Times New Roman"/>
          <w:spacing w:val="4"/>
          <w:sz w:val="22"/>
          <w:szCs w:val="22"/>
        </w:rPr>
        <w:t xml:space="preserve"> składa Podmiot udostępniający zasoby, </w:t>
      </w:r>
      <w:bookmarkStart w:id="17" w:name="_Hlk121390932"/>
      <w:r w:rsidRPr="00433BAD">
        <w:rPr>
          <w:rFonts w:cs="Times New Roman"/>
          <w:spacing w:val="4"/>
          <w:sz w:val="22"/>
          <w:szCs w:val="22"/>
        </w:rPr>
        <w:t>jeżeli przypada na niego ponad 10% wartości zamówienia</w:t>
      </w:r>
      <w:bookmarkEnd w:id="17"/>
      <w:r w:rsidRPr="00433BAD">
        <w:rPr>
          <w:rFonts w:cs="Times New Roman"/>
          <w:b/>
          <w:spacing w:val="4"/>
          <w:sz w:val="22"/>
          <w:szCs w:val="22"/>
        </w:rPr>
        <w:t>***</w:t>
      </w:r>
      <w:r w:rsidRPr="00433BAD">
        <w:rPr>
          <w:rFonts w:cs="Times New Roman"/>
          <w:spacing w:val="4"/>
          <w:sz w:val="22"/>
          <w:szCs w:val="22"/>
        </w:rPr>
        <w:t xml:space="preserve"> składa Wykonawca, w przypadku gdy na planowanego podwykonawcę/dostawcę (o ile jest znany) przypada ponad 10% wartości zamówienia. Należy wypełnić w stosunku, do każdego podwykonawcy/dostawcy, na którego przypada ponad 10% wartości zamówienia.</w:t>
      </w:r>
    </w:p>
    <w:p w:rsidR="00206A44" w:rsidRPr="00433BAD" w:rsidRDefault="00206A44" w:rsidP="00206A44">
      <w:pPr>
        <w:spacing w:after="120"/>
        <w:jc w:val="both"/>
        <w:rPr>
          <w:rFonts w:cs="Times New Roman"/>
          <w:spacing w:val="4"/>
          <w:sz w:val="22"/>
          <w:szCs w:val="22"/>
        </w:rPr>
      </w:pPr>
    </w:p>
    <w:bookmarkEnd w:id="16"/>
    <w:p w:rsidR="00206A44" w:rsidRPr="00433BAD" w:rsidRDefault="00206A44" w:rsidP="00206A44">
      <w:pPr>
        <w:pBdr>
          <w:top w:val="single" w:sz="4" w:space="1" w:color="auto"/>
          <w:left w:val="single" w:sz="4" w:space="4" w:color="auto"/>
          <w:bottom w:val="single" w:sz="4" w:space="1" w:color="auto"/>
          <w:right w:val="single" w:sz="4" w:space="4" w:color="auto"/>
        </w:pBdr>
        <w:shd w:val="clear" w:color="auto" w:fill="DBE5F1" w:themeFill="accent1" w:themeFillTint="33"/>
        <w:spacing w:after="120" w:line="288" w:lineRule="auto"/>
        <w:jc w:val="both"/>
        <w:rPr>
          <w:rFonts w:ascii="Arial" w:hAnsi="Arial" w:cs="Arial"/>
          <w:bCs/>
          <w:sz w:val="18"/>
          <w:szCs w:val="18"/>
        </w:rPr>
      </w:pPr>
      <w:r w:rsidRPr="00433BAD">
        <w:rPr>
          <w:rFonts w:ascii="Arial" w:hAnsi="Arial" w:cs="Arial"/>
          <w:bCs/>
          <w:sz w:val="18"/>
          <w:szCs w:val="18"/>
        </w:rPr>
        <w:lastRenderedPageBreak/>
        <w:t xml:space="preserve">Stosownie do art. 63 ust. 1 ustawy </w:t>
      </w:r>
      <w:proofErr w:type="spellStart"/>
      <w:r w:rsidRPr="00433BAD">
        <w:rPr>
          <w:rFonts w:ascii="Arial" w:hAnsi="Arial" w:cs="Arial"/>
          <w:bCs/>
          <w:sz w:val="18"/>
          <w:szCs w:val="18"/>
        </w:rPr>
        <w:t>Pzp</w:t>
      </w:r>
      <w:proofErr w:type="spellEnd"/>
      <w:r w:rsidRPr="00433BAD">
        <w:rPr>
          <w:rFonts w:ascii="Arial" w:hAnsi="Arial" w:cs="Arial"/>
          <w:bCs/>
          <w:sz w:val="18"/>
          <w:szCs w:val="18"/>
        </w:rPr>
        <w:t xml:space="preserve">, oświadczenie/a powinny być złożone, pod rygorem nieważności, w formie elektronicznej, tj. opatrzonej kwalifikowanym podpisem elektronicznym. </w:t>
      </w:r>
    </w:p>
    <w:p w:rsidR="00206A44" w:rsidRDefault="00206A44" w:rsidP="00206A44">
      <w:pPr>
        <w:spacing w:after="120"/>
        <w:jc w:val="both"/>
        <w:rPr>
          <w:rFonts w:cs="Times New Roman"/>
          <w:color w:val="000000"/>
          <w:sz w:val="22"/>
          <w:szCs w:val="22"/>
          <w:lang w:eastAsia="ar-SA"/>
        </w:rPr>
      </w:pPr>
    </w:p>
    <w:p w:rsidR="00564255" w:rsidRDefault="00564255" w:rsidP="0091308D">
      <w:pPr>
        <w:jc w:val="right"/>
        <w:rPr>
          <w:rFonts w:ascii="Calibri" w:hAnsi="Calibri" w:cs="Calibri"/>
          <w:b/>
          <w:bCs/>
          <w:sz w:val="22"/>
          <w:szCs w:val="22"/>
        </w:rPr>
      </w:pPr>
    </w:p>
    <w:p w:rsidR="00564255" w:rsidRDefault="00564255" w:rsidP="0091308D">
      <w:pPr>
        <w:jc w:val="right"/>
        <w:rPr>
          <w:rFonts w:ascii="Calibri" w:hAnsi="Calibri" w:cs="Calibri"/>
          <w:b/>
          <w:bCs/>
          <w:sz w:val="22"/>
          <w:szCs w:val="22"/>
        </w:rPr>
      </w:pPr>
    </w:p>
    <w:p w:rsidR="00564255" w:rsidRDefault="00564255" w:rsidP="0091308D">
      <w:pPr>
        <w:jc w:val="right"/>
        <w:rPr>
          <w:rFonts w:ascii="Calibri" w:hAnsi="Calibri" w:cs="Calibri"/>
          <w:b/>
          <w:bCs/>
          <w:sz w:val="22"/>
          <w:szCs w:val="22"/>
        </w:rPr>
      </w:pPr>
    </w:p>
    <w:p w:rsidR="00564255" w:rsidRDefault="00564255" w:rsidP="0091308D">
      <w:pPr>
        <w:jc w:val="right"/>
        <w:rPr>
          <w:rFonts w:ascii="Calibri" w:hAnsi="Calibri" w:cs="Calibri"/>
          <w:b/>
          <w:bCs/>
          <w:sz w:val="22"/>
          <w:szCs w:val="22"/>
        </w:rPr>
      </w:pPr>
    </w:p>
    <w:p w:rsidR="00564255" w:rsidRDefault="00564255" w:rsidP="0091308D">
      <w:pPr>
        <w:jc w:val="right"/>
        <w:rPr>
          <w:rFonts w:ascii="Calibri" w:hAnsi="Calibri" w:cs="Calibri"/>
          <w:b/>
          <w:bCs/>
          <w:sz w:val="22"/>
          <w:szCs w:val="22"/>
        </w:rPr>
      </w:pPr>
    </w:p>
    <w:p w:rsidR="00913DCF" w:rsidRDefault="00913DCF" w:rsidP="0091308D">
      <w:pPr>
        <w:jc w:val="right"/>
        <w:rPr>
          <w:rFonts w:ascii="Calibri" w:hAnsi="Calibri" w:cs="Calibri"/>
          <w:b/>
          <w:bCs/>
          <w:sz w:val="22"/>
          <w:szCs w:val="22"/>
          <w:highlight w:val="lightGray"/>
        </w:rPr>
      </w:pPr>
    </w:p>
    <w:p w:rsidR="00913DCF" w:rsidRDefault="00913DCF" w:rsidP="0091308D">
      <w:pPr>
        <w:jc w:val="right"/>
        <w:rPr>
          <w:rFonts w:ascii="Calibri" w:hAnsi="Calibri" w:cs="Calibri"/>
          <w:b/>
          <w:bCs/>
          <w:sz w:val="22"/>
          <w:szCs w:val="22"/>
          <w:highlight w:val="lightGray"/>
        </w:rPr>
      </w:pPr>
    </w:p>
    <w:p w:rsidR="00913DCF" w:rsidRDefault="00913DCF" w:rsidP="0091308D">
      <w:pPr>
        <w:jc w:val="right"/>
        <w:rPr>
          <w:rFonts w:ascii="Calibri" w:hAnsi="Calibri" w:cs="Calibri"/>
          <w:b/>
          <w:bCs/>
          <w:sz w:val="22"/>
          <w:szCs w:val="22"/>
          <w:highlight w:val="lightGray"/>
        </w:rPr>
      </w:pPr>
    </w:p>
    <w:p w:rsidR="00913DCF" w:rsidRDefault="00913DCF" w:rsidP="0091308D">
      <w:pPr>
        <w:jc w:val="right"/>
        <w:rPr>
          <w:rFonts w:ascii="Calibri" w:hAnsi="Calibri" w:cs="Calibri"/>
          <w:b/>
          <w:bCs/>
          <w:sz w:val="22"/>
          <w:szCs w:val="22"/>
          <w:highlight w:val="lightGray"/>
        </w:rPr>
      </w:pPr>
    </w:p>
    <w:p w:rsidR="00913DCF" w:rsidRDefault="00913DCF" w:rsidP="0091308D">
      <w:pPr>
        <w:jc w:val="right"/>
        <w:rPr>
          <w:rFonts w:ascii="Calibri" w:hAnsi="Calibri" w:cs="Calibri"/>
          <w:b/>
          <w:bCs/>
          <w:sz w:val="22"/>
          <w:szCs w:val="22"/>
          <w:highlight w:val="lightGray"/>
        </w:rPr>
      </w:pPr>
    </w:p>
    <w:p w:rsidR="00913DCF" w:rsidRDefault="00913DCF" w:rsidP="0091308D">
      <w:pPr>
        <w:jc w:val="right"/>
        <w:rPr>
          <w:rFonts w:ascii="Calibri" w:hAnsi="Calibri" w:cs="Calibri"/>
          <w:b/>
          <w:bCs/>
          <w:sz w:val="22"/>
          <w:szCs w:val="22"/>
          <w:highlight w:val="lightGray"/>
        </w:rPr>
      </w:pPr>
    </w:p>
    <w:p w:rsidR="00913DCF" w:rsidRDefault="00913DCF" w:rsidP="0091308D">
      <w:pPr>
        <w:jc w:val="right"/>
        <w:rPr>
          <w:rFonts w:ascii="Calibri" w:hAnsi="Calibri" w:cs="Calibri"/>
          <w:b/>
          <w:bCs/>
          <w:sz w:val="22"/>
          <w:szCs w:val="22"/>
          <w:highlight w:val="lightGray"/>
        </w:rPr>
      </w:pPr>
    </w:p>
    <w:p w:rsidR="00913DCF" w:rsidRDefault="00913DCF" w:rsidP="0091308D">
      <w:pPr>
        <w:jc w:val="right"/>
        <w:rPr>
          <w:rFonts w:ascii="Calibri" w:hAnsi="Calibri" w:cs="Calibri"/>
          <w:b/>
          <w:bCs/>
          <w:sz w:val="22"/>
          <w:szCs w:val="22"/>
          <w:highlight w:val="lightGray"/>
        </w:rPr>
      </w:pPr>
    </w:p>
    <w:p w:rsidR="00913DCF" w:rsidRDefault="00913DCF" w:rsidP="0091308D">
      <w:pPr>
        <w:jc w:val="right"/>
        <w:rPr>
          <w:rFonts w:ascii="Calibri" w:hAnsi="Calibri" w:cs="Calibri"/>
          <w:b/>
          <w:bCs/>
          <w:sz w:val="22"/>
          <w:szCs w:val="22"/>
          <w:highlight w:val="lightGray"/>
        </w:rPr>
      </w:pPr>
    </w:p>
    <w:p w:rsidR="00913DCF" w:rsidRDefault="00913DCF" w:rsidP="0091308D">
      <w:pPr>
        <w:jc w:val="right"/>
        <w:rPr>
          <w:rFonts w:ascii="Calibri" w:hAnsi="Calibri" w:cs="Calibri"/>
          <w:b/>
          <w:bCs/>
          <w:sz w:val="22"/>
          <w:szCs w:val="22"/>
          <w:highlight w:val="lightGray"/>
        </w:rPr>
      </w:pPr>
    </w:p>
    <w:p w:rsidR="00913DCF" w:rsidRDefault="00913DCF" w:rsidP="0091308D">
      <w:pPr>
        <w:jc w:val="right"/>
        <w:rPr>
          <w:rFonts w:ascii="Calibri" w:hAnsi="Calibri" w:cs="Calibri"/>
          <w:b/>
          <w:bCs/>
          <w:sz w:val="22"/>
          <w:szCs w:val="22"/>
          <w:highlight w:val="lightGray"/>
        </w:rPr>
      </w:pPr>
    </w:p>
    <w:p w:rsidR="00913DCF" w:rsidRDefault="00913DCF" w:rsidP="0091308D">
      <w:pPr>
        <w:jc w:val="right"/>
        <w:rPr>
          <w:rFonts w:ascii="Calibri" w:hAnsi="Calibri" w:cs="Calibri"/>
          <w:b/>
          <w:bCs/>
          <w:sz w:val="22"/>
          <w:szCs w:val="22"/>
          <w:highlight w:val="lightGray"/>
        </w:rPr>
      </w:pPr>
    </w:p>
    <w:p w:rsidR="00913DCF" w:rsidRDefault="00913DCF" w:rsidP="0091308D">
      <w:pPr>
        <w:jc w:val="right"/>
        <w:rPr>
          <w:rFonts w:ascii="Calibri" w:hAnsi="Calibri" w:cs="Calibri"/>
          <w:b/>
          <w:bCs/>
          <w:sz w:val="22"/>
          <w:szCs w:val="22"/>
          <w:highlight w:val="lightGray"/>
        </w:rPr>
      </w:pPr>
    </w:p>
    <w:p w:rsidR="00913DCF" w:rsidRDefault="00913DCF" w:rsidP="0091308D">
      <w:pPr>
        <w:jc w:val="right"/>
        <w:rPr>
          <w:rFonts w:ascii="Calibri" w:hAnsi="Calibri" w:cs="Calibri"/>
          <w:b/>
          <w:bCs/>
          <w:sz w:val="22"/>
          <w:szCs w:val="22"/>
          <w:highlight w:val="lightGray"/>
        </w:rPr>
      </w:pPr>
    </w:p>
    <w:p w:rsidR="00913DCF" w:rsidRDefault="00913DCF" w:rsidP="0091308D">
      <w:pPr>
        <w:jc w:val="right"/>
        <w:rPr>
          <w:rFonts w:ascii="Calibri" w:hAnsi="Calibri" w:cs="Calibri"/>
          <w:b/>
          <w:bCs/>
          <w:sz w:val="22"/>
          <w:szCs w:val="22"/>
          <w:highlight w:val="lightGray"/>
        </w:rPr>
      </w:pPr>
    </w:p>
    <w:p w:rsidR="00913DCF" w:rsidRDefault="00913DCF" w:rsidP="0091308D">
      <w:pPr>
        <w:jc w:val="right"/>
        <w:rPr>
          <w:rFonts w:ascii="Calibri" w:hAnsi="Calibri" w:cs="Calibri"/>
          <w:b/>
          <w:bCs/>
          <w:sz w:val="22"/>
          <w:szCs w:val="22"/>
          <w:highlight w:val="lightGray"/>
        </w:rPr>
      </w:pPr>
    </w:p>
    <w:p w:rsidR="00913DCF" w:rsidRDefault="00913DCF" w:rsidP="0091308D">
      <w:pPr>
        <w:jc w:val="right"/>
        <w:rPr>
          <w:rFonts w:ascii="Calibri" w:hAnsi="Calibri" w:cs="Calibri"/>
          <w:b/>
          <w:bCs/>
          <w:sz w:val="22"/>
          <w:szCs w:val="22"/>
          <w:highlight w:val="lightGray"/>
        </w:rPr>
      </w:pPr>
    </w:p>
    <w:p w:rsidR="00913DCF" w:rsidRDefault="00913DCF" w:rsidP="0091308D">
      <w:pPr>
        <w:jc w:val="right"/>
        <w:rPr>
          <w:rFonts w:ascii="Calibri" w:hAnsi="Calibri" w:cs="Calibri"/>
          <w:b/>
          <w:bCs/>
          <w:sz w:val="22"/>
          <w:szCs w:val="22"/>
          <w:highlight w:val="lightGray"/>
        </w:rPr>
      </w:pPr>
    </w:p>
    <w:p w:rsidR="00913DCF" w:rsidRDefault="00913DCF" w:rsidP="0091308D">
      <w:pPr>
        <w:jc w:val="right"/>
        <w:rPr>
          <w:rFonts w:ascii="Calibri" w:hAnsi="Calibri" w:cs="Calibri"/>
          <w:b/>
          <w:bCs/>
          <w:sz w:val="22"/>
          <w:szCs w:val="22"/>
          <w:highlight w:val="lightGray"/>
        </w:rPr>
      </w:pPr>
    </w:p>
    <w:p w:rsidR="00913DCF" w:rsidRDefault="00913DCF" w:rsidP="0091308D">
      <w:pPr>
        <w:jc w:val="right"/>
        <w:rPr>
          <w:rFonts w:ascii="Calibri" w:hAnsi="Calibri" w:cs="Calibri"/>
          <w:b/>
          <w:bCs/>
          <w:sz w:val="22"/>
          <w:szCs w:val="22"/>
          <w:highlight w:val="lightGray"/>
        </w:rPr>
      </w:pPr>
    </w:p>
    <w:p w:rsidR="00913DCF" w:rsidRDefault="00913DCF" w:rsidP="0091308D">
      <w:pPr>
        <w:jc w:val="right"/>
        <w:rPr>
          <w:rFonts w:ascii="Calibri" w:hAnsi="Calibri" w:cs="Calibri"/>
          <w:b/>
          <w:bCs/>
          <w:sz w:val="22"/>
          <w:szCs w:val="22"/>
          <w:highlight w:val="lightGray"/>
        </w:rPr>
      </w:pPr>
    </w:p>
    <w:p w:rsidR="00913DCF" w:rsidRDefault="00913DCF" w:rsidP="0091308D">
      <w:pPr>
        <w:jc w:val="right"/>
        <w:rPr>
          <w:rFonts w:ascii="Calibri" w:hAnsi="Calibri" w:cs="Calibri"/>
          <w:b/>
          <w:bCs/>
          <w:sz w:val="22"/>
          <w:szCs w:val="22"/>
          <w:highlight w:val="lightGray"/>
        </w:rPr>
      </w:pPr>
    </w:p>
    <w:p w:rsidR="00913DCF" w:rsidRDefault="00913DCF" w:rsidP="0091308D">
      <w:pPr>
        <w:jc w:val="right"/>
        <w:rPr>
          <w:rFonts w:ascii="Calibri" w:hAnsi="Calibri" w:cs="Calibri"/>
          <w:b/>
          <w:bCs/>
          <w:sz w:val="22"/>
          <w:szCs w:val="22"/>
          <w:highlight w:val="lightGray"/>
        </w:rPr>
      </w:pPr>
    </w:p>
    <w:p w:rsidR="00913DCF" w:rsidRDefault="00913DCF" w:rsidP="0091308D">
      <w:pPr>
        <w:jc w:val="right"/>
        <w:rPr>
          <w:rFonts w:ascii="Calibri" w:hAnsi="Calibri" w:cs="Calibri"/>
          <w:b/>
          <w:bCs/>
          <w:sz w:val="22"/>
          <w:szCs w:val="22"/>
          <w:highlight w:val="lightGray"/>
        </w:rPr>
      </w:pPr>
    </w:p>
    <w:p w:rsidR="00913DCF" w:rsidRDefault="00913DCF" w:rsidP="0091308D">
      <w:pPr>
        <w:jc w:val="right"/>
        <w:rPr>
          <w:rFonts w:ascii="Calibri" w:hAnsi="Calibri" w:cs="Calibri"/>
          <w:b/>
          <w:bCs/>
          <w:sz w:val="22"/>
          <w:szCs w:val="22"/>
          <w:highlight w:val="lightGray"/>
        </w:rPr>
      </w:pPr>
    </w:p>
    <w:p w:rsidR="00913DCF" w:rsidRDefault="00913DCF" w:rsidP="0091308D">
      <w:pPr>
        <w:jc w:val="right"/>
        <w:rPr>
          <w:rFonts w:ascii="Calibri" w:hAnsi="Calibri" w:cs="Calibri"/>
          <w:b/>
          <w:bCs/>
          <w:sz w:val="22"/>
          <w:szCs w:val="22"/>
          <w:highlight w:val="lightGray"/>
        </w:rPr>
      </w:pPr>
    </w:p>
    <w:p w:rsidR="00913DCF" w:rsidRDefault="00913DCF" w:rsidP="0091308D">
      <w:pPr>
        <w:jc w:val="right"/>
        <w:rPr>
          <w:rFonts w:ascii="Calibri" w:hAnsi="Calibri" w:cs="Calibri"/>
          <w:b/>
          <w:bCs/>
          <w:sz w:val="22"/>
          <w:szCs w:val="22"/>
          <w:highlight w:val="lightGray"/>
        </w:rPr>
      </w:pPr>
    </w:p>
    <w:p w:rsidR="00913DCF" w:rsidRDefault="00913DCF" w:rsidP="0091308D">
      <w:pPr>
        <w:jc w:val="right"/>
        <w:rPr>
          <w:rFonts w:ascii="Calibri" w:hAnsi="Calibri" w:cs="Calibri"/>
          <w:b/>
          <w:bCs/>
          <w:sz w:val="22"/>
          <w:szCs w:val="22"/>
          <w:highlight w:val="lightGray"/>
        </w:rPr>
      </w:pPr>
    </w:p>
    <w:p w:rsidR="00913DCF" w:rsidRDefault="00913DCF" w:rsidP="0091308D">
      <w:pPr>
        <w:jc w:val="right"/>
        <w:rPr>
          <w:rFonts w:ascii="Calibri" w:hAnsi="Calibri" w:cs="Calibri"/>
          <w:b/>
          <w:bCs/>
          <w:sz w:val="22"/>
          <w:szCs w:val="22"/>
          <w:highlight w:val="lightGray"/>
        </w:rPr>
      </w:pPr>
    </w:p>
    <w:p w:rsidR="00913DCF" w:rsidRDefault="00913DCF" w:rsidP="0091308D">
      <w:pPr>
        <w:jc w:val="right"/>
        <w:rPr>
          <w:rFonts w:ascii="Calibri" w:hAnsi="Calibri" w:cs="Calibri"/>
          <w:b/>
          <w:bCs/>
          <w:sz w:val="22"/>
          <w:szCs w:val="22"/>
          <w:highlight w:val="lightGray"/>
        </w:rPr>
      </w:pPr>
    </w:p>
    <w:p w:rsidR="00913DCF" w:rsidRDefault="00913DCF" w:rsidP="0091308D">
      <w:pPr>
        <w:jc w:val="right"/>
        <w:rPr>
          <w:rFonts w:ascii="Calibri" w:hAnsi="Calibri" w:cs="Calibri"/>
          <w:b/>
          <w:bCs/>
          <w:sz w:val="22"/>
          <w:szCs w:val="22"/>
          <w:highlight w:val="lightGray"/>
        </w:rPr>
      </w:pPr>
    </w:p>
    <w:p w:rsidR="00913DCF" w:rsidRDefault="00913DCF" w:rsidP="0091308D">
      <w:pPr>
        <w:jc w:val="right"/>
        <w:rPr>
          <w:rFonts w:ascii="Calibri" w:hAnsi="Calibri" w:cs="Calibri"/>
          <w:b/>
          <w:bCs/>
          <w:sz w:val="22"/>
          <w:szCs w:val="22"/>
          <w:highlight w:val="lightGray"/>
        </w:rPr>
      </w:pPr>
    </w:p>
    <w:p w:rsidR="00913DCF" w:rsidRDefault="00913DCF" w:rsidP="0091308D">
      <w:pPr>
        <w:jc w:val="right"/>
        <w:rPr>
          <w:rFonts w:ascii="Calibri" w:hAnsi="Calibri" w:cs="Calibri"/>
          <w:b/>
          <w:bCs/>
          <w:sz w:val="22"/>
          <w:szCs w:val="22"/>
          <w:highlight w:val="lightGray"/>
        </w:rPr>
      </w:pPr>
    </w:p>
    <w:p w:rsidR="00913DCF" w:rsidRDefault="00913DCF" w:rsidP="0091308D">
      <w:pPr>
        <w:jc w:val="right"/>
        <w:rPr>
          <w:rFonts w:ascii="Calibri" w:hAnsi="Calibri" w:cs="Calibri"/>
          <w:b/>
          <w:bCs/>
          <w:sz w:val="22"/>
          <w:szCs w:val="22"/>
          <w:highlight w:val="lightGray"/>
        </w:rPr>
      </w:pPr>
    </w:p>
    <w:p w:rsidR="00913DCF" w:rsidRDefault="00913DCF" w:rsidP="0091308D">
      <w:pPr>
        <w:jc w:val="right"/>
        <w:rPr>
          <w:rFonts w:ascii="Calibri" w:hAnsi="Calibri" w:cs="Calibri"/>
          <w:b/>
          <w:bCs/>
          <w:sz w:val="22"/>
          <w:szCs w:val="22"/>
          <w:highlight w:val="lightGray"/>
        </w:rPr>
      </w:pPr>
    </w:p>
    <w:p w:rsidR="00913DCF" w:rsidRDefault="00913DCF" w:rsidP="0091308D">
      <w:pPr>
        <w:jc w:val="right"/>
        <w:rPr>
          <w:rFonts w:ascii="Calibri" w:hAnsi="Calibri" w:cs="Calibri"/>
          <w:b/>
          <w:bCs/>
          <w:sz w:val="22"/>
          <w:szCs w:val="22"/>
          <w:highlight w:val="lightGray"/>
        </w:rPr>
      </w:pPr>
    </w:p>
    <w:p w:rsidR="00913DCF" w:rsidRDefault="00913DCF" w:rsidP="0091308D">
      <w:pPr>
        <w:jc w:val="right"/>
        <w:rPr>
          <w:rFonts w:ascii="Calibri" w:hAnsi="Calibri" w:cs="Calibri"/>
          <w:b/>
          <w:bCs/>
          <w:sz w:val="22"/>
          <w:szCs w:val="22"/>
          <w:highlight w:val="lightGray"/>
        </w:rPr>
      </w:pPr>
    </w:p>
    <w:p w:rsidR="00913DCF" w:rsidRDefault="00913DCF" w:rsidP="0091308D">
      <w:pPr>
        <w:jc w:val="right"/>
        <w:rPr>
          <w:rFonts w:ascii="Calibri" w:hAnsi="Calibri" w:cs="Calibri"/>
          <w:b/>
          <w:bCs/>
          <w:sz w:val="22"/>
          <w:szCs w:val="22"/>
          <w:highlight w:val="lightGray"/>
        </w:rPr>
      </w:pPr>
    </w:p>
    <w:p w:rsidR="00913DCF" w:rsidRDefault="00913DCF" w:rsidP="0091308D">
      <w:pPr>
        <w:jc w:val="right"/>
        <w:rPr>
          <w:rFonts w:ascii="Calibri" w:hAnsi="Calibri" w:cs="Calibri"/>
          <w:b/>
          <w:bCs/>
          <w:sz w:val="22"/>
          <w:szCs w:val="22"/>
          <w:highlight w:val="lightGray"/>
        </w:rPr>
      </w:pPr>
    </w:p>
    <w:p w:rsidR="00913DCF" w:rsidRDefault="00913DCF" w:rsidP="0091308D">
      <w:pPr>
        <w:jc w:val="right"/>
        <w:rPr>
          <w:rFonts w:ascii="Calibri" w:hAnsi="Calibri" w:cs="Calibri"/>
          <w:b/>
          <w:bCs/>
          <w:sz w:val="22"/>
          <w:szCs w:val="22"/>
          <w:highlight w:val="lightGray"/>
        </w:rPr>
      </w:pPr>
    </w:p>
    <w:p w:rsidR="00913DCF" w:rsidRDefault="00913DCF" w:rsidP="0091308D">
      <w:pPr>
        <w:jc w:val="right"/>
        <w:rPr>
          <w:rFonts w:ascii="Calibri" w:hAnsi="Calibri" w:cs="Calibri"/>
          <w:b/>
          <w:bCs/>
          <w:sz w:val="22"/>
          <w:szCs w:val="22"/>
          <w:highlight w:val="lightGray"/>
        </w:rPr>
      </w:pPr>
    </w:p>
    <w:p w:rsidR="00913DCF" w:rsidRDefault="00913DCF" w:rsidP="0091308D">
      <w:pPr>
        <w:jc w:val="right"/>
        <w:rPr>
          <w:rFonts w:ascii="Calibri" w:hAnsi="Calibri" w:cs="Calibri"/>
          <w:b/>
          <w:bCs/>
          <w:sz w:val="22"/>
          <w:szCs w:val="22"/>
          <w:highlight w:val="lightGray"/>
        </w:rPr>
      </w:pPr>
    </w:p>
    <w:p w:rsidR="00913DCF" w:rsidRDefault="00913DCF" w:rsidP="0091308D">
      <w:pPr>
        <w:jc w:val="right"/>
        <w:rPr>
          <w:rFonts w:ascii="Calibri" w:hAnsi="Calibri" w:cs="Calibri"/>
          <w:b/>
          <w:bCs/>
          <w:sz w:val="22"/>
          <w:szCs w:val="22"/>
          <w:highlight w:val="lightGray"/>
        </w:rPr>
      </w:pPr>
    </w:p>
    <w:p w:rsidR="001C1E4C" w:rsidRPr="006835D1" w:rsidRDefault="000036E1" w:rsidP="0091308D">
      <w:pPr>
        <w:jc w:val="right"/>
        <w:rPr>
          <w:rFonts w:ascii="Calibri" w:hAnsi="Calibri" w:cs="Calibri"/>
          <w:b/>
          <w:bCs/>
          <w:sz w:val="22"/>
          <w:szCs w:val="22"/>
        </w:rPr>
      </w:pPr>
      <w:r w:rsidRPr="00564255">
        <w:rPr>
          <w:rFonts w:ascii="Calibri" w:hAnsi="Calibri" w:cs="Calibri"/>
          <w:b/>
          <w:bCs/>
          <w:sz w:val="22"/>
          <w:szCs w:val="22"/>
          <w:highlight w:val="lightGray"/>
        </w:rPr>
        <w:lastRenderedPageBreak/>
        <w:t>Załącznik nr 4</w:t>
      </w:r>
      <w:r w:rsidR="001C1E4C" w:rsidRPr="00564255">
        <w:rPr>
          <w:rFonts w:ascii="Calibri" w:hAnsi="Calibri" w:cs="Calibri"/>
          <w:b/>
          <w:bCs/>
          <w:sz w:val="22"/>
          <w:szCs w:val="22"/>
          <w:highlight w:val="lightGray"/>
        </w:rPr>
        <w:t xml:space="preserve"> do SWZ</w:t>
      </w:r>
    </w:p>
    <w:p w:rsidR="00564255" w:rsidRDefault="00564255" w:rsidP="001C1E4C">
      <w:pPr>
        <w:rPr>
          <w:rFonts w:ascii="Calibri" w:eastAsia="Times New Roman" w:hAnsi="Calibri" w:cs="Calibri"/>
          <w:b/>
          <w:sz w:val="22"/>
          <w:szCs w:val="22"/>
        </w:rPr>
      </w:pPr>
    </w:p>
    <w:p w:rsidR="00564255" w:rsidRDefault="00564255" w:rsidP="001C1E4C">
      <w:pPr>
        <w:rPr>
          <w:rFonts w:ascii="Calibri" w:eastAsia="Times New Roman" w:hAnsi="Calibri" w:cs="Calibri"/>
          <w:b/>
          <w:sz w:val="22"/>
          <w:szCs w:val="22"/>
        </w:rPr>
      </w:pPr>
    </w:p>
    <w:p w:rsidR="00564255" w:rsidRDefault="00564255" w:rsidP="001C1E4C">
      <w:pPr>
        <w:rPr>
          <w:rFonts w:ascii="Calibri" w:eastAsia="Times New Roman" w:hAnsi="Calibri" w:cs="Calibri"/>
          <w:b/>
          <w:sz w:val="22"/>
          <w:szCs w:val="22"/>
        </w:rPr>
      </w:pPr>
    </w:p>
    <w:p w:rsidR="00174962" w:rsidRPr="006835D1" w:rsidRDefault="00076926" w:rsidP="001C1E4C">
      <w:pPr>
        <w:rPr>
          <w:rFonts w:ascii="Calibri" w:hAnsi="Calibri" w:cs="Calibri"/>
          <w:b/>
          <w:bCs/>
          <w:sz w:val="22"/>
          <w:szCs w:val="22"/>
        </w:rPr>
      </w:pPr>
      <w:r w:rsidRPr="006835D1">
        <w:rPr>
          <w:rFonts w:ascii="Calibri" w:eastAsia="Times New Roman" w:hAnsi="Calibri" w:cs="Calibri"/>
          <w:b/>
          <w:sz w:val="22"/>
          <w:szCs w:val="22"/>
        </w:rPr>
        <w:t>Sprawa nr ZP</w:t>
      </w:r>
      <w:r w:rsidR="003573CD" w:rsidRPr="006835D1">
        <w:rPr>
          <w:rFonts w:ascii="Calibri" w:eastAsia="Times New Roman" w:hAnsi="Calibri" w:cs="Calibri"/>
          <w:b/>
          <w:sz w:val="22"/>
          <w:szCs w:val="22"/>
        </w:rPr>
        <w:t>/</w:t>
      </w:r>
      <w:r w:rsidR="005123EF">
        <w:rPr>
          <w:rFonts w:ascii="Calibri" w:eastAsia="Times New Roman" w:hAnsi="Calibri" w:cs="Calibri"/>
          <w:b/>
          <w:sz w:val="22"/>
          <w:szCs w:val="22"/>
        </w:rPr>
        <w:t>141</w:t>
      </w:r>
      <w:r w:rsidR="0092549E" w:rsidRPr="006835D1">
        <w:rPr>
          <w:rFonts w:ascii="Calibri" w:eastAsia="Times New Roman" w:hAnsi="Calibri" w:cs="Calibri"/>
          <w:b/>
          <w:sz w:val="22"/>
          <w:szCs w:val="22"/>
        </w:rPr>
        <w:t>/202</w:t>
      </w:r>
      <w:r w:rsidR="0091308D" w:rsidRPr="006835D1">
        <w:rPr>
          <w:rFonts w:ascii="Calibri" w:eastAsia="Times New Roman" w:hAnsi="Calibri" w:cs="Calibri"/>
          <w:b/>
          <w:sz w:val="22"/>
          <w:szCs w:val="22"/>
        </w:rPr>
        <w:t>4</w:t>
      </w:r>
    </w:p>
    <w:p w:rsidR="005314F4" w:rsidRPr="006835D1" w:rsidRDefault="005314F4" w:rsidP="005314F4">
      <w:pPr>
        <w:rPr>
          <w:rFonts w:ascii="Calibri" w:hAnsi="Calibri" w:cs="Calibri"/>
          <w:b/>
          <w:sz w:val="22"/>
          <w:szCs w:val="22"/>
        </w:rPr>
      </w:pPr>
    </w:p>
    <w:p w:rsidR="005314F4" w:rsidRPr="006835D1" w:rsidRDefault="005314F4" w:rsidP="005314F4">
      <w:pPr>
        <w:rPr>
          <w:rFonts w:ascii="Calibri" w:hAnsi="Calibri" w:cs="Calibri"/>
          <w:b/>
          <w:sz w:val="22"/>
          <w:szCs w:val="22"/>
        </w:rPr>
      </w:pPr>
      <w:r w:rsidRPr="006835D1">
        <w:rPr>
          <w:rFonts w:ascii="Calibri" w:hAnsi="Calibri" w:cs="Calibri"/>
          <w:b/>
          <w:sz w:val="22"/>
          <w:szCs w:val="22"/>
        </w:rPr>
        <w:t xml:space="preserve">Nazwa </w:t>
      </w:r>
      <w:r w:rsidR="00904D43" w:rsidRPr="006835D1">
        <w:rPr>
          <w:rFonts w:ascii="Calibri" w:hAnsi="Calibri" w:cs="Calibri"/>
          <w:b/>
          <w:sz w:val="22"/>
          <w:szCs w:val="22"/>
        </w:rPr>
        <w:t xml:space="preserve">i siedziba </w:t>
      </w:r>
      <w:r w:rsidR="00B57382" w:rsidRPr="006835D1">
        <w:rPr>
          <w:rFonts w:ascii="Calibri" w:hAnsi="Calibri" w:cs="Calibri"/>
          <w:b/>
          <w:sz w:val="22"/>
          <w:szCs w:val="22"/>
        </w:rPr>
        <w:t>Wykonawc</w:t>
      </w:r>
      <w:r w:rsidRPr="006835D1">
        <w:rPr>
          <w:rFonts w:ascii="Calibri" w:hAnsi="Calibri" w:cs="Calibri"/>
          <w:b/>
          <w:sz w:val="22"/>
          <w:szCs w:val="22"/>
        </w:rPr>
        <w:t>y: ........................................................................</w:t>
      </w:r>
    </w:p>
    <w:p w:rsidR="005314F4" w:rsidRPr="006835D1" w:rsidRDefault="005314F4" w:rsidP="005314F4">
      <w:pPr>
        <w:keepNext/>
        <w:spacing w:before="60" w:after="60"/>
        <w:jc w:val="center"/>
        <w:rPr>
          <w:rFonts w:ascii="Calibri" w:hAnsi="Calibri" w:cs="Calibri"/>
          <w:b/>
          <w:sz w:val="22"/>
          <w:szCs w:val="22"/>
        </w:rPr>
      </w:pPr>
      <w:r w:rsidRPr="006835D1">
        <w:rPr>
          <w:rFonts w:ascii="Calibri" w:hAnsi="Calibri" w:cs="Calibri"/>
          <w:b/>
          <w:sz w:val="22"/>
          <w:szCs w:val="22"/>
        </w:rPr>
        <w:t xml:space="preserve">ZOBOWIĄZANIE </w:t>
      </w:r>
    </w:p>
    <w:p w:rsidR="005314F4" w:rsidRPr="006835D1" w:rsidRDefault="005314F4" w:rsidP="005314F4">
      <w:pPr>
        <w:keepNext/>
        <w:jc w:val="center"/>
        <w:rPr>
          <w:rFonts w:ascii="Calibri" w:hAnsi="Calibri" w:cs="Calibri"/>
          <w:bCs/>
          <w:sz w:val="22"/>
          <w:szCs w:val="22"/>
        </w:rPr>
      </w:pPr>
      <w:r w:rsidRPr="006835D1">
        <w:rPr>
          <w:rFonts w:ascii="Calibri" w:hAnsi="Calibri" w:cs="Calibri"/>
          <w:bCs/>
          <w:sz w:val="22"/>
          <w:szCs w:val="22"/>
        </w:rPr>
        <w:t>na podstawie art. 118 ustawy Prawo zamówień publicznych z dnia 11 września 2019 r.</w:t>
      </w:r>
    </w:p>
    <w:p w:rsidR="005314F4" w:rsidRPr="006835D1" w:rsidRDefault="008A56AD" w:rsidP="005314F4">
      <w:pPr>
        <w:jc w:val="center"/>
        <w:rPr>
          <w:rFonts w:ascii="Calibri" w:hAnsi="Calibri" w:cs="Calibri"/>
          <w:bCs/>
          <w:sz w:val="22"/>
          <w:szCs w:val="22"/>
        </w:rPr>
      </w:pPr>
      <w:r w:rsidRPr="006835D1">
        <w:rPr>
          <w:rFonts w:ascii="Calibri" w:hAnsi="Calibri" w:cs="Calibri"/>
          <w:bCs/>
          <w:sz w:val="22"/>
          <w:szCs w:val="22"/>
        </w:rPr>
        <w:t>(Dz. U. z 202</w:t>
      </w:r>
      <w:r w:rsidR="007A1972">
        <w:rPr>
          <w:rFonts w:ascii="Calibri" w:hAnsi="Calibri" w:cs="Calibri"/>
          <w:bCs/>
          <w:sz w:val="22"/>
          <w:szCs w:val="22"/>
        </w:rPr>
        <w:t>4</w:t>
      </w:r>
      <w:r w:rsidRPr="006835D1">
        <w:rPr>
          <w:rFonts w:ascii="Calibri" w:hAnsi="Calibri" w:cs="Calibri"/>
          <w:bCs/>
          <w:sz w:val="22"/>
          <w:szCs w:val="22"/>
        </w:rPr>
        <w:t xml:space="preserve"> r. poz. </w:t>
      </w:r>
      <w:r w:rsidR="0091308D" w:rsidRPr="006835D1">
        <w:rPr>
          <w:rFonts w:ascii="Calibri" w:hAnsi="Calibri" w:cs="Calibri"/>
          <w:bCs/>
          <w:sz w:val="22"/>
          <w:szCs w:val="22"/>
        </w:rPr>
        <w:t>1</w:t>
      </w:r>
      <w:r w:rsidR="007A1972">
        <w:rPr>
          <w:rFonts w:ascii="Calibri" w:hAnsi="Calibri" w:cs="Calibri"/>
          <w:bCs/>
          <w:sz w:val="22"/>
          <w:szCs w:val="22"/>
        </w:rPr>
        <w:t>320</w:t>
      </w:r>
      <w:r w:rsidR="005314F4" w:rsidRPr="006835D1">
        <w:rPr>
          <w:rFonts w:ascii="Calibri" w:hAnsi="Calibri" w:cs="Calibri"/>
          <w:bCs/>
          <w:sz w:val="22"/>
          <w:szCs w:val="22"/>
        </w:rPr>
        <w:t xml:space="preserve"> z </w:t>
      </w:r>
      <w:proofErr w:type="spellStart"/>
      <w:r w:rsidR="005314F4" w:rsidRPr="006835D1">
        <w:rPr>
          <w:rFonts w:ascii="Calibri" w:hAnsi="Calibri" w:cs="Calibri"/>
          <w:bCs/>
          <w:sz w:val="22"/>
          <w:szCs w:val="22"/>
        </w:rPr>
        <w:t>późn</w:t>
      </w:r>
      <w:proofErr w:type="spellEnd"/>
      <w:r w:rsidR="005314F4" w:rsidRPr="006835D1">
        <w:rPr>
          <w:rFonts w:ascii="Calibri" w:hAnsi="Calibri" w:cs="Calibri"/>
          <w:bCs/>
          <w:sz w:val="22"/>
          <w:szCs w:val="22"/>
        </w:rPr>
        <w:t>. zm.)</w:t>
      </w:r>
    </w:p>
    <w:p w:rsidR="005314F4" w:rsidRPr="006835D1" w:rsidRDefault="005314F4" w:rsidP="005314F4">
      <w:pPr>
        <w:spacing w:before="120"/>
        <w:jc w:val="both"/>
        <w:rPr>
          <w:rFonts w:ascii="Calibri" w:hAnsi="Calibri" w:cs="Calibri"/>
          <w:b/>
          <w:sz w:val="22"/>
          <w:szCs w:val="22"/>
        </w:rPr>
      </w:pPr>
      <w:r w:rsidRPr="006835D1">
        <w:rPr>
          <w:rFonts w:ascii="Calibri" w:hAnsi="Calibri" w:cs="Calibri"/>
          <w:b/>
          <w:sz w:val="22"/>
          <w:szCs w:val="22"/>
        </w:rPr>
        <w:t xml:space="preserve">DANE DOTYCZĄCE </w:t>
      </w:r>
      <w:r w:rsidR="00B57382" w:rsidRPr="006835D1">
        <w:rPr>
          <w:rFonts w:ascii="Calibri" w:hAnsi="Calibri" w:cs="Calibri"/>
          <w:b/>
          <w:sz w:val="22"/>
          <w:szCs w:val="22"/>
        </w:rPr>
        <w:t>WYKONAWC</w:t>
      </w:r>
      <w:r w:rsidRPr="006835D1">
        <w:rPr>
          <w:rFonts w:ascii="Calibri" w:hAnsi="Calibri" w:cs="Calibri"/>
          <w:b/>
          <w:sz w:val="22"/>
          <w:szCs w:val="22"/>
        </w:rPr>
        <w:t>Y:</w:t>
      </w:r>
    </w:p>
    <w:p w:rsidR="005314F4" w:rsidRPr="006835D1" w:rsidRDefault="005314F4" w:rsidP="005314F4">
      <w:pPr>
        <w:autoSpaceDE w:val="0"/>
        <w:autoSpaceDN w:val="0"/>
        <w:adjustRightInd w:val="0"/>
        <w:jc w:val="both"/>
        <w:rPr>
          <w:rFonts w:ascii="Calibri" w:hAnsi="Calibri" w:cs="Calibri"/>
          <w:bCs/>
          <w:sz w:val="22"/>
          <w:szCs w:val="22"/>
        </w:rPr>
      </w:pPr>
      <w:r w:rsidRPr="006835D1">
        <w:rPr>
          <w:rFonts w:ascii="Calibri" w:hAnsi="Calibri" w:cs="Calibri"/>
          <w:b/>
          <w:sz w:val="22"/>
          <w:szCs w:val="22"/>
        </w:rPr>
        <w:t xml:space="preserve">Nazwa i adres: </w:t>
      </w:r>
      <w:r w:rsidR="00B57382" w:rsidRPr="006835D1">
        <w:rPr>
          <w:rFonts w:ascii="Calibri" w:hAnsi="Calibri" w:cs="Calibri"/>
          <w:b/>
          <w:sz w:val="22"/>
          <w:szCs w:val="22"/>
        </w:rPr>
        <w:t>Wykonawc</w:t>
      </w:r>
      <w:r w:rsidRPr="006835D1">
        <w:rPr>
          <w:rFonts w:ascii="Calibri" w:hAnsi="Calibri" w:cs="Calibri"/>
          <w:b/>
          <w:sz w:val="22"/>
          <w:szCs w:val="22"/>
        </w:rPr>
        <w:t xml:space="preserve">y /lub </w:t>
      </w:r>
      <w:r w:rsidR="00B57382" w:rsidRPr="006835D1">
        <w:rPr>
          <w:rFonts w:ascii="Calibri" w:hAnsi="Calibri" w:cs="Calibri"/>
          <w:b/>
          <w:sz w:val="22"/>
          <w:szCs w:val="22"/>
        </w:rPr>
        <w:t>Wykonawc</w:t>
      </w:r>
      <w:r w:rsidRPr="006835D1">
        <w:rPr>
          <w:rFonts w:ascii="Calibri" w:hAnsi="Calibri" w:cs="Calibri"/>
          <w:b/>
          <w:sz w:val="22"/>
          <w:szCs w:val="22"/>
        </w:rPr>
        <w:t xml:space="preserve">ów </w:t>
      </w:r>
      <w:r w:rsidRPr="006835D1">
        <w:rPr>
          <w:rFonts w:ascii="Calibri" w:hAnsi="Calibri" w:cs="Calibri"/>
          <w:i/>
          <w:sz w:val="22"/>
          <w:szCs w:val="22"/>
        </w:rPr>
        <w:t>(</w:t>
      </w:r>
      <w:r w:rsidRPr="006835D1">
        <w:rPr>
          <w:rFonts w:ascii="Calibri" w:hAnsi="Calibri" w:cs="Calibri"/>
          <w:bCs/>
          <w:sz w:val="22"/>
          <w:szCs w:val="22"/>
        </w:rPr>
        <w:t xml:space="preserve">w przypadku, gdy: wniosek składany jest przez podmioty występujące wspólnie lub w przypadku spółki cywilnej należy podać nazwy /firmy/ i dokładne adresy wszystkich podmiotów, włącznie z Pełnomocnikiem. Zgodnie z art. 43 (4) </w:t>
      </w:r>
      <w:proofErr w:type="spellStart"/>
      <w:r w:rsidRPr="006835D1">
        <w:rPr>
          <w:rFonts w:ascii="Calibri" w:hAnsi="Calibri" w:cs="Calibri"/>
          <w:bCs/>
          <w:sz w:val="22"/>
          <w:szCs w:val="22"/>
        </w:rPr>
        <w:t>kc</w:t>
      </w:r>
      <w:proofErr w:type="spellEnd"/>
      <w:r w:rsidRPr="006835D1">
        <w:rPr>
          <w:rFonts w:ascii="Calibri" w:hAnsi="Calibri" w:cs="Calibri"/>
          <w:bCs/>
          <w:sz w:val="22"/>
          <w:szCs w:val="22"/>
        </w:rPr>
        <w:t xml:space="preserve"> firmą </w:t>
      </w:r>
      <w:r w:rsidR="00B57382" w:rsidRPr="006835D1">
        <w:rPr>
          <w:rFonts w:ascii="Calibri" w:hAnsi="Calibri" w:cs="Calibri"/>
          <w:bCs/>
          <w:sz w:val="22"/>
          <w:szCs w:val="22"/>
        </w:rPr>
        <w:t>Wykonawc</w:t>
      </w:r>
      <w:r w:rsidRPr="006835D1">
        <w:rPr>
          <w:rFonts w:ascii="Calibri" w:hAnsi="Calibri" w:cs="Calibri"/>
          <w:bCs/>
          <w:sz w:val="22"/>
          <w:szCs w:val="22"/>
        </w:rPr>
        <w:t>y będącego osobą fizyczną jest jej imię i nazwisko)</w:t>
      </w:r>
    </w:p>
    <w:p w:rsidR="005314F4" w:rsidRPr="006835D1" w:rsidRDefault="005314F4" w:rsidP="005314F4">
      <w:pPr>
        <w:autoSpaceDE w:val="0"/>
        <w:autoSpaceDN w:val="0"/>
        <w:adjustRightInd w:val="0"/>
        <w:spacing w:line="360" w:lineRule="auto"/>
        <w:jc w:val="both"/>
        <w:rPr>
          <w:rFonts w:ascii="Calibri" w:hAnsi="Calibri" w:cs="Calibri"/>
          <w:b/>
          <w:sz w:val="22"/>
          <w:szCs w:val="22"/>
        </w:rPr>
      </w:pPr>
    </w:p>
    <w:p w:rsidR="005314F4" w:rsidRPr="006835D1" w:rsidRDefault="005314F4" w:rsidP="005314F4">
      <w:pPr>
        <w:autoSpaceDE w:val="0"/>
        <w:autoSpaceDN w:val="0"/>
        <w:adjustRightInd w:val="0"/>
        <w:spacing w:line="360" w:lineRule="auto"/>
        <w:jc w:val="both"/>
        <w:rPr>
          <w:rFonts w:ascii="Calibri" w:hAnsi="Calibri" w:cs="Calibri"/>
          <w:bCs/>
          <w:sz w:val="22"/>
          <w:szCs w:val="22"/>
        </w:rPr>
      </w:pPr>
      <w:r w:rsidRPr="006835D1">
        <w:rPr>
          <w:rFonts w:ascii="Calibri" w:hAnsi="Calibri" w:cs="Calibri"/>
          <w:bCs/>
          <w:sz w:val="22"/>
          <w:szCs w:val="22"/>
        </w:rPr>
        <w:t xml:space="preserve">Nazwa </w:t>
      </w:r>
      <w:r w:rsidR="00B57382" w:rsidRPr="006835D1">
        <w:rPr>
          <w:rFonts w:ascii="Calibri" w:hAnsi="Calibri" w:cs="Calibri"/>
          <w:bCs/>
          <w:sz w:val="22"/>
          <w:szCs w:val="22"/>
        </w:rPr>
        <w:t>Wykonawc</w:t>
      </w:r>
      <w:r w:rsidRPr="006835D1">
        <w:rPr>
          <w:rFonts w:ascii="Calibri" w:hAnsi="Calibri" w:cs="Calibri"/>
          <w:bCs/>
          <w:sz w:val="22"/>
          <w:szCs w:val="22"/>
        </w:rPr>
        <w:t>y          .............................................................................................................</w:t>
      </w:r>
    </w:p>
    <w:p w:rsidR="005314F4" w:rsidRPr="006835D1" w:rsidRDefault="005314F4" w:rsidP="005314F4">
      <w:pPr>
        <w:autoSpaceDE w:val="0"/>
        <w:autoSpaceDN w:val="0"/>
        <w:adjustRightInd w:val="0"/>
        <w:spacing w:line="360" w:lineRule="auto"/>
        <w:jc w:val="both"/>
        <w:rPr>
          <w:rFonts w:ascii="Calibri" w:hAnsi="Calibri" w:cs="Calibri"/>
          <w:bCs/>
          <w:sz w:val="22"/>
          <w:szCs w:val="22"/>
        </w:rPr>
      </w:pPr>
      <w:r w:rsidRPr="006835D1">
        <w:rPr>
          <w:rFonts w:ascii="Calibri" w:hAnsi="Calibri" w:cs="Calibri"/>
          <w:bCs/>
          <w:sz w:val="22"/>
          <w:szCs w:val="22"/>
        </w:rPr>
        <w:t>adres /ulica/Nr/kod pocztowy/: .....................................................................................................</w:t>
      </w:r>
    </w:p>
    <w:p w:rsidR="005314F4" w:rsidRPr="006835D1" w:rsidRDefault="005314F4" w:rsidP="005314F4">
      <w:pPr>
        <w:autoSpaceDE w:val="0"/>
        <w:autoSpaceDN w:val="0"/>
        <w:adjustRightInd w:val="0"/>
        <w:spacing w:line="360" w:lineRule="auto"/>
        <w:jc w:val="both"/>
        <w:rPr>
          <w:rFonts w:ascii="Calibri" w:hAnsi="Calibri" w:cs="Calibri"/>
          <w:bCs/>
          <w:sz w:val="22"/>
          <w:szCs w:val="22"/>
        </w:rPr>
      </w:pPr>
      <w:r w:rsidRPr="006835D1">
        <w:rPr>
          <w:rFonts w:ascii="Calibri" w:hAnsi="Calibri" w:cs="Calibri"/>
          <w:bCs/>
          <w:sz w:val="22"/>
          <w:szCs w:val="22"/>
        </w:rPr>
        <w:t>Nr telefonu/faks ............................................................................................................................</w:t>
      </w:r>
    </w:p>
    <w:p w:rsidR="005314F4" w:rsidRPr="006835D1" w:rsidRDefault="005314F4" w:rsidP="005314F4">
      <w:pPr>
        <w:autoSpaceDE w:val="0"/>
        <w:autoSpaceDN w:val="0"/>
        <w:adjustRightInd w:val="0"/>
        <w:spacing w:line="360" w:lineRule="auto"/>
        <w:jc w:val="both"/>
        <w:rPr>
          <w:rFonts w:ascii="Calibri" w:hAnsi="Calibri" w:cs="Calibri"/>
          <w:bCs/>
          <w:sz w:val="22"/>
          <w:szCs w:val="22"/>
        </w:rPr>
      </w:pPr>
      <w:r w:rsidRPr="006835D1">
        <w:rPr>
          <w:rFonts w:ascii="Calibri" w:hAnsi="Calibri" w:cs="Calibri"/>
          <w:bCs/>
          <w:sz w:val="22"/>
          <w:szCs w:val="22"/>
        </w:rPr>
        <w:t>NIP ..................................................... REGON ...........................................................................</w:t>
      </w:r>
    </w:p>
    <w:p w:rsidR="005314F4" w:rsidRPr="006835D1" w:rsidRDefault="005314F4" w:rsidP="005314F4">
      <w:pPr>
        <w:autoSpaceDE w:val="0"/>
        <w:autoSpaceDN w:val="0"/>
        <w:adjustRightInd w:val="0"/>
        <w:spacing w:before="120"/>
        <w:jc w:val="both"/>
        <w:rPr>
          <w:rFonts w:ascii="Calibri" w:hAnsi="Calibri" w:cs="Calibri"/>
          <w:b/>
          <w:sz w:val="22"/>
          <w:szCs w:val="22"/>
          <w:u w:val="single"/>
        </w:rPr>
      </w:pPr>
      <w:r w:rsidRPr="006835D1">
        <w:rPr>
          <w:rFonts w:ascii="Calibri" w:hAnsi="Calibri" w:cs="Calibri"/>
          <w:b/>
          <w:sz w:val="22"/>
          <w:szCs w:val="22"/>
          <w:u w:val="single"/>
        </w:rPr>
        <w:t xml:space="preserve">PODMIOT ODDJĄCY DO DYSPOZYCJI </w:t>
      </w:r>
      <w:r w:rsidR="00B57382" w:rsidRPr="006835D1">
        <w:rPr>
          <w:rFonts w:ascii="Calibri" w:hAnsi="Calibri" w:cs="Calibri"/>
          <w:b/>
          <w:sz w:val="22"/>
          <w:szCs w:val="22"/>
          <w:u w:val="single"/>
        </w:rPr>
        <w:t>WYKONAWC</w:t>
      </w:r>
      <w:r w:rsidRPr="006835D1">
        <w:rPr>
          <w:rFonts w:ascii="Calibri" w:hAnsi="Calibri" w:cs="Calibri"/>
          <w:b/>
          <w:sz w:val="22"/>
          <w:szCs w:val="22"/>
          <w:u w:val="single"/>
        </w:rPr>
        <w:t>Y ZASOB</w:t>
      </w:r>
      <w:r w:rsidR="005100BF" w:rsidRPr="006835D1">
        <w:rPr>
          <w:rFonts w:ascii="Calibri" w:hAnsi="Calibri" w:cs="Calibri"/>
          <w:b/>
          <w:sz w:val="22"/>
          <w:szCs w:val="22"/>
          <w:u w:val="single"/>
        </w:rPr>
        <w:t>Y</w:t>
      </w:r>
    </w:p>
    <w:p w:rsidR="005314F4" w:rsidRPr="006835D1" w:rsidRDefault="005314F4" w:rsidP="005314F4">
      <w:pPr>
        <w:autoSpaceDE w:val="0"/>
        <w:autoSpaceDN w:val="0"/>
        <w:adjustRightInd w:val="0"/>
        <w:spacing w:before="120"/>
        <w:jc w:val="both"/>
        <w:rPr>
          <w:rFonts w:ascii="Calibri" w:hAnsi="Calibri" w:cs="Calibri"/>
          <w:bCs/>
          <w:sz w:val="22"/>
          <w:szCs w:val="22"/>
        </w:rPr>
      </w:pPr>
      <w:r w:rsidRPr="006835D1">
        <w:rPr>
          <w:rFonts w:ascii="Calibri" w:hAnsi="Calibri" w:cs="Calibri"/>
          <w:bCs/>
          <w:sz w:val="22"/>
          <w:szCs w:val="22"/>
        </w:rPr>
        <w:t xml:space="preserve">1. ZDOLNOŚCI TECHNICZNYCH LUB ZAWODOWYCH </w:t>
      </w:r>
    </w:p>
    <w:p w:rsidR="005314F4" w:rsidRPr="006835D1" w:rsidRDefault="005314F4" w:rsidP="005314F4">
      <w:pPr>
        <w:autoSpaceDE w:val="0"/>
        <w:autoSpaceDN w:val="0"/>
        <w:adjustRightInd w:val="0"/>
        <w:spacing w:before="120"/>
        <w:jc w:val="both"/>
        <w:rPr>
          <w:rFonts w:ascii="Calibri" w:hAnsi="Calibri" w:cs="Calibri"/>
          <w:bCs/>
          <w:sz w:val="22"/>
          <w:szCs w:val="22"/>
        </w:rPr>
      </w:pPr>
      <w:r w:rsidRPr="006835D1">
        <w:rPr>
          <w:rFonts w:ascii="Calibri" w:hAnsi="Calibri" w:cs="Calibri"/>
          <w:bCs/>
          <w:sz w:val="22"/>
          <w:szCs w:val="22"/>
        </w:rPr>
        <w:t>2. SYTUACJI EKONOMICZNEJ LUB FINANSOWEJ *</w:t>
      </w:r>
    </w:p>
    <w:p w:rsidR="005314F4" w:rsidRPr="006835D1" w:rsidRDefault="005314F4" w:rsidP="005314F4">
      <w:pPr>
        <w:autoSpaceDE w:val="0"/>
        <w:autoSpaceDN w:val="0"/>
        <w:adjustRightInd w:val="0"/>
        <w:spacing w:before="120" w:line="360" w:lineRule="auto"/>
        <w:jc w:val="both"/>
        <w:rPr>
          <w:rFonts w:ascii="Calibri" w:hAnsi="Calibri" w:cs="Calibri"/>
          <w:bCs/>
          <w:sz w:val="22"/>
          <w:szCs w:val="22"/>
        </w:rPr>
      </w:pPr>
      <w:r w:rsidRPr="006835D1">
        <w:rPr>
          <w:rFonts w:ascii="Calibri" w:hAnsi="Calibri" w:cs="Calibri"/>
          <w:bCs/>
          <w:sz w:val="22"/>
          <w:szCs w:val="22"/>
        </w:rPr>
        <w:t>Nazwa Podmiotu .........................................................................................................................</w:t>
      </w:r>
    </w:p>
    <w:p w:rsidR="005314F4" w:rsidRPr="006835D1" w:rsidRDefault="005314F4" w:rsidP="005314F4">
      <w:pPr>
        <w:autoSpaceDE w:val="0"/>
        <w:autoSpaceDN w:val="0"/>
        <w:adjustRightInd w:val="0"/>
        <w:spacing w:line="360" w:lineRule="auto"/>
        <w:jc w:val="both"/>
        <w:rPr>
          <w:rFonts w:ascii="Calibri" w:hAnsi="Calibri" w:cs="Calibri"/>
          <w:bCs/>
          <w:sz w:val="22"/>
          <w:szCs w:val="22"/>
        </w:rPr>
      </w:pPr>
      <w:r w:rsidRPr="006835D1">
        <w:rPr>
          <w:rFonts w:ascii="Calibri" w:hAnsi="Calibri" w:cs="Calibri"/>
          <w:bCs/>
          <w:sz w:val="22"/>
          <w:szCs w:val="22"/>
        </w:rPr>
        <w:t>adres /ulica/Nr/kod pocztowy/: ....................................................................................................</w:t>
      </w:r>
    </w:p>
    <w:p w:rsidR="005314F4" w:rsidRPr="006835D1" w:rsidRDefault="005314F4" w:rsidP="005314F4">
      <w:pPr>
        <w:autoSpaceDE w:val="0"/>
        <w:autoSpaceDN w:val="0"/>
        <w:adjustRightInd w:val="0"/>
        <w:spacing w:line="360" w:lineRule="auto"/>
        <w:jc w:val="both"/>
        <w:rPr>
          <w:rFonts w:ascii="Calibri" w:hAnsi="Calibri" w:cs="Calibri"/>
          <w:bCs/>
          <w:sz w:val="22"/>
          <w:szCs w:val="22"/>
        </w:rPr>
      </w:pPr>
      <w:r w:rsidRPr="006835D1">
        <w:rPr>
          <w:rFonts w:ascii="Calibri" w:hAnsi="Calibri" w:cs="Calibri"/>
          <w:bCs/>
          <w:sz w:val="22"/>
          <w:szCs w:val="22"/>
        </w:rPr>
        <w:t>Nr telefonu/faks ...........................................................................................................................</w:t>
      </w:r>
    </w:p>
    <w:p w:rsidR="005314F4" w:rsidRPr="006835D1" w:rsidRDefault="005314F4" w:rsidP="005314F4">
      <w:pPr>
        <w:autoSpaceDE w:val="0"/>
        <w:autoSpaceDN w:val="0"/>
        <w:adjustRightInd w:val="0"/>
        <w:spacing w:after="240" w:line="360" w:lineRule="auto"/>
        <w:jc w:val="both"/>
        <w:rPr>
          <w:rFonts w:ascii="Calibri" w:hAnsi="Calibri" w:cs="Calibri"/>
          <w:bCs/>
          <w:sz w:val="22"/>
          <w:szCs w:val="22"/>
        </w:rPr>
      </w:pPr>
      <w:r w:rsidRPr="006835D1">
        <w:rPr>
          <w:rFonts w:ascii="Calibri" w:hAnsi="Calibri" w:cs="Calibri"/>
          <w:bCs/>
          <w:sz w:val="22"/>
          <w:szCs w:val="22"/>
        </w:rPr>
        <w:t>NIP ..................................................... REGON ..........................................................................</w:t>
      </w:r>
    </w:p>
    <w:p w:rsidR="005314F4" w:rsidRPr="006835D1" w:rsidRDefault="005314F4" w:rsidP="005314F4">
      <w:pPr>
        <w:jc w:val="both"/>
        <w:rPr>
          <w:rFonts w:ascii="Calibri" w:hAnsi="Calibri" w:cs="Calibri"/>
          <w:b/>
          <w:sz w:val="22"/>
          <w:szCs w:val="22"/>
          <w:u w:val="single"/>
        </w:rPr>
      </w:pPr>
      <w:r w:rsidRPr="006835D1">
        <w:rPr>
          <w:rFonts w:ascii="Calibri" w:hAnsi="Calibri" w:cs="Calibri"/>
          <w:b/>
          <w:sz w:val="22"/>
          <w:szCs w:val="22"/>
          <w:u w:val="single"/>
        </w:rPr>
        <w:t>OŚWIADCZAM(Y), ŻE:</w:t>
      </w:r>
    </w:p>
    <w:p w:rsidR="005314F4" w:rsidRPr="006835D1" w:rsidRDefault="005314F4" w:rsidP="005314F4">
      <w:pPr>
        <w:jc w:val="both"/>
        <w:rPr>
          <w:rFonts w:ascii="Calibri" w:hAnsi="Calibri" w:cs="Calibri"/>
          <w:b/>
          <w:sz w:val="22"/>
          <w:szCs w:val="22"/>
          <w:u w:val="single"/>
        </w:rPr>
      </w:pPr>
    </w:p>
    <w:p w:rsidR="005314F4" w:rsidRPr="006835D1" w:rsidRDefault="005314F4" w:rsidP="005314F4">
      <w:pPr>
        <w:jc w:val="both"/>
        <w:rPr>
          <w:rFonts w:ascii="Calibri" w:hAnsi="Calibri" w:cs="Calibri"/>
          <w:bCs/>
          <w:sz w:val="22"/>
          <w:szCs w:val="22"/>
        </w:rPr>
      </w:pPr>
      <w:r w:rsidRPr="006835D1">
        <w:rPr>
          <w:rFonts w:ascii="Calibri" w:hAnsi="Calibri" w:cs="Calibri"/>
          <w:bCs/>
          <w:sz w:val="22"/>
          <w:szCs w:val="22"/>
        </w:rPr>
        <w:t xml:space="preserve">Zobowiązujemy się do oddania do dyspozycji </w:t>
      </w:r>
      <w:r w:rsidR="00B57382" w:rsidRPr="006835D1">
        <w:rPr>
          <w:rFonts w:ascii="Calibri" w:hAnsi="Calibri" w:cs="Calibri"/>
          <w:bCs/>
          <w:sz w:val="22"/>
          <w:szCs w:val="22"/>
        </w:rPr>
        <w:t>Wykonawc</w:t>
      </w:r>
      <w:r w:rsidRPr="006835D1">
        <w:rPr>
          <w:rFonts w:ascii="Calibri" w:hAnsi="Calibri" w:cs="Calibri"/>
          <w:bCs/>
          <w:sz w:val="22"/>
          <w:szCs w:val="22"/>
        </w:rPr>
        <w:t xml:space="preserve">y niezbędnych zasobów, </w:t>
      </w:r>
      <w:proofErr w:type="spellStart"/>
      <w:r w:rsidRPr="006835D1">
        <w:rPr>
          <w:rFonts w:ascii="Calibri" w:hAnsi="Calibri" w:cs="Calibri"/>
          <w:bCs/>
          <w:sz w:val="22"/>
          <w:szCs w:val="22"/>
        </w:rPr>
        <w:t>tj</w:t>
      </w:r>
      <w:proofErr w:type="spellEnd"/>
      <w:r w:rsidRPr="006835D1">
        <w:rPr>
          <w:rFonts w:ascii="Calibri" w:hAnsi="Calibri" w:cs="Calibri"/>
          <w:bCs/>
          <w:sz w:val="22"/>
          <w:szCs w:val="22"/>
        </w:rPr>
        <w:t xml:space="preserve">: </w:t>
      </w:r>
    </w:p>
    <w:p w:rsidR="005314F4" w:rsidRPr="006835D1" w:rsidRDefault="005314F4" w:rsidP="005314F4">
      <w:pPr>
        <w:jc w:val="both"/>
        <w:rPr>
          <w:rFonts w:ascii="Calibri" w:hAnsi="Calibri" w:cs="Calibri"/>
          <w:bCs/>
          <w:sz w:val="22"/>
          <w:szCs w:val="22"/>
        </w:rPr>
      </w:pPr>
      <w:r w:rsidRPr="006835D1">
        <w:rPr>
          <w:rFonts w:ascii="Calibri" w:hAnsi="Calibri" w:cs="Calibri"/>
          <w:bCs/>
          <w:sz w:val="22"/>
          <w:szCs w:val="22"/>
        </w:rPr>
        <w:t>.................................................................................................................................................... .</w:t>
      </w:r>
    </w:p>
    <w:p w:rsidR="005314F4" w:rsidRPr="006835D1" w:rsidRDefault="005314F4" w:rsidP="005314F4">
      <w:pPr>
        <w:jc w:val="both"/>
        <w:rPr>
          <w:rFonts w:ascii="Calibri" w:hAnsi="Calibri" w:cs="Calibri"/>
          <w:bCs/>
          <w:sz w:val="22"/>
          <w:szCs w:val="22"/>
        </w:rPr>
      </w:pPr>
      <w:r w:rsidRPr="006835D1">
        <w:rPr>
          <w:rFonts w:ascii="Calibri" w:hAnsi="Calibri" w:cs="Calibri"/>
          <w:bCs/>
          <w:sz w:val="22"/>
          <w:szCs w:val="22"/>
        </w:rPr>
        <w:t>.................................................................................................................................................... .</w:t>
      </w:r>
    </w:p>
    <w:p w:rsidR="005314F4" w:rsidRPr="006835D1" w:rsidRDefault="005314F4" w:rsidP="005314F4">
      <w:pPr>
        <w:jc w:val="both"/>
        <w:rPr>
          <w:rFonts w:ascii="Calibri" w:hAnsi="Calibri" w:cs="Calibri"/>
          <w:bCs/>
          <w:sz w:val="22"/>
          <w:szCs w:val="22"/>
        </w:rPr>
      </w:pPr>
      <w:r w:rsidRPr="006835D1">
        <w:rPr>
          <w:rFonts w:ascii="Calibri" w:hAnsi="Calibri" w:cs="Calibri"/>
          <w:bCs/>
          <w:sz w:val="22"/>
          <w:szCs w:val="22"/>
        </w:rPr>
        <w:t>.................................................................................................................................................... .</w:t>
      </w:r>
    </w:p>
    <w:p w:rsidR="005314F4" w:rsidRPr="006835D1" w:rsidRDefault="005314F4" w:rsidP="005314F4">
      <w:pPr>
        <w:jc w:val="both"/>
        <w:rPr>
          <w:rFonts w:ascii="Calibri" w:hAnsi="Calibri" w:cs="Calibri"/>
          <w:bCs/>
          <w:sz w:val="22"/>
          <w:szCs w:val="22"/>
        </w:rPr>
      </w:pPr>
      <w:r w:rsidRPr="006835D1">
        <w:rPr>
          <w:rFonts w:ascii="Calibri" w:hAnsi="Calibri" w:cs="Calibri"/>
          <w:bCs/>
          <w:sz w:val="22"/>
          <w:szCs w:val="22"/>
        </w:rPr>
        <w:t xml:space="preserve">a) Jednocześnie przedstawiam poniższe informacje dotyczące: </w:t>
      </w:r>
    </w:p>
    <w:p w:rsidR="005314F4" w:rsidRPr="006835D1" w:rsidRDefault="005314F4" w:rsidP="005314F4">
      <w:pPr>
        <w:jc w:val="both"/>
        <w:rPr>
          <w:rFonts w:ascii="Calibri" w:hAnsi="Calibri" w:cs="Calibri"/>
          <w:bCs/>
          <w:sz w:val="22"/>
          <w:szCs w:val="22"/>
        </w:rPr>
      </w:pPr>
      <w:r w:rsidRPr="006835D1">
        <w:rPr>
          <w:rFonts w:ascii="Calibri" w:hAnsi="Calibri" w:cs="Calibri"/>
          <w:bCs/>
          <w:sz w:val="22"/>
          <w:szCs w:val="22"/>
        </w:rPr>
        <w:t xml:space="preserve">zakresu dostępnych </w:t>
      </w:r>
      <w:r w:rsidR="00B57382" w:rsidRPr="006835D1">
        <w:rPr>
          <w:rFonts w:ascii="Calibri" w:hAnsi="Calibri" w:cs="Calibri"/>
          <w:bCs/>
          <w:sz w:val="22"/>
          <w:szCs w:val="22"/>
        </w:rPr>
        <w:t>Wykonawc</w:t>
      </w:r>
      <w:r w:rsidRPr="006835D1">
        <w:rPr>
          <w:rFonts w:ascii="Calibri" w:hAnsi="Calibri" w:cs="Calibri"/>
          <w:bCs/>
          <w:sz w:val="22"/>
          <w:szCs w:val="22"/>
        </w:rPr>
        <w:t>y zasobów innego podmiotu</w:t>
      </w:r>
    </w:p>
    <w:p w:rsidR="005314F4" w:rsidRPr="006835D1" w:rsidRDefault="005314F4" w:rsidP="005314F4">
      <w:pPr>
        <w:jc w:val="both"/>
        <w:rPr>
          <w:rFonts w:ascii="Calibri" w:hAnsi="Calibri" w:cs="Calibri"/>
          <w:bCs/>
          <w:sz w:val="22"/>
          <w:szCs w:val="22"/>
        </w:rPr>
      </w:pPr>
      <w:r w:rsidRPr="006835D1">
        <w:rPr>
          <w:rFonts w:ascii="Calibri" w:hAnsi="Calibri" w:cs="Calibri"/>
          <w:bCs/>
          <w:sz w:val="22"/>
          <w:szCs w:val="22"/>
        </w:rPr>
        <w:t>.......................................................................................................................................................</w:t>
      </w:r>
    </w:p>
    <w:p w:rsidR="005314F4" w:rsidRPr="006835D1" w:rsidRDefault="005314F4" w:rsidP="005314F4">
      <w:pPr>
        <w:suppressAutoHyphens/>
        <w:autoSpaceDE w:val="0"/>
        <w:autoSpaceDN w:val="0"/>
        <w:adjustRightInd w:val="0"/>
        <w:jc w:val="both"/>
        <w:rPr>
          <w:rFonts w:ascii="Calibri" w:hAnsi="Calibri" w:cs="Calibri"/>
          <w:bCs/>
          <w:sz w:val="22"/>
          <w:szCs w:val="22"/>
        </w:rPr>
      </w:pPr>
      <w:r w:rsidRPr="006835D1">
        <w:rPr>
          <w:rFonts w:ascii="Calibri" w:hAnsi="Calibri" w:cs="Calibri"/>
          <w:bCs/>
          <w:sz w:val="22"/>
          <w:szCs w:val="22"/>
        </w:rPr>
        <w:t xml:space="preserve">b)sposobu wykorzystania zasobów innego podmiotu, przez </w:t>
      </w:r>
      <w:r w:rsidR="00B57382" w:rsidRPr="006835D1">
        <w:rPr>
          <w:rFonts w:ascii="Calibri" w:hAnsi="Calibri" w:cs="Calibri"/>
          <w:bCs/>
          <w:sz w:val="22"/>
          <w:szCs w:val="22"/>
        </w:rPr>
        <w:t>Wykonawc</w:t>
      </w:r>
      <w:r w:rsidRPr="006835D1">
        <w:rPr>
          <w:rFonts w:ascii="Calibri" w:hAnsi="Calibri" w:cs="Calibri"/>
          <w:bCs/>
          <w:sz w:val="22"/>
          <w:szCs w:val="22"/>
        </w:rPr>
        <w:t>ę, przy wykonywaniu zamówienia</w:t>
      </w:r>
    </w:p>
    <w:p w:rsidR="005314F4" w:rsidRPr="006835D1" w:rsidRDefault="005314F4" w:rsidP="005314F4">
      <w:pPr>
        <w:autoSpaceDE w:val="0"/>
        <w:autoSpaceDN w:val="0"/>
        <w:adjustRightInd w:val="0"/>
        <w:jc w:val="both"/>
        <w:rPr>
          <w:rFonts w:ascii="Calibri" w:hAnsi="Calibri" w:cs="Calibri"/>
          <w:bCs/>
          <w:sz w:val="22"/>
          <w:szCs w:val="22"/>
        </w:rPr>
      </w:pPr>
      <w:r w:rsidRPr="006835D1">
        <w:rPr>
          <w:rFonts w:ascii="Calibri" w:hAnsi="Calibri" w:cs="Calibri"/>
          <w:bCs/>
          <w:sz w:val="22"/>
          <w:szCs w:val="22"/>
        </w:rPr>
        <w:t>.......................................................................................................................................................</w:t>
      </w:r>
    </w:p>
    <w:p w:rsidR="005314F4" w:rsidRPr="006835D1" w:rsidRDefault="005314F4" w:rsidP="005314F4">
      <w:pPr>
        <w:suppressAutoHyphens/>
        <w:jc w:val="both"/>
        <w:rPr>
          <w:rFonts w:ascii="Calibri" w:hAnsi="Calibri" w:cs="Calibri"/>
          <w:bCs/>
          <w:sz w:val="22"/>
          <w:szCs w:val="22"/>
        </w:rPr>
      </w:pPr>
      <w:r w:rsidRPr="006835D1">
        <w:rPr>
          <w:rFonts w:ascii="Calibri" w:hAnsi="Calibri" w:cs="Calibri"/>
          <w:bCs/>
          <w:sz w:val="22"/>
          <w:szCs w:val="22"/>
        </w:rPr>
        <w:t>c)zakresu i okresu udziału innego podmiotu przy wykonywaniu zamówienia</w:t>
      </w:r>
    </w:p>
    <w:p w:rsidR="005314F4" w:rsidRPr="006835D1" w:rsidRDefault="005314F4" w:rsidP="005314F4">
      <w:pPr>
        <w:autoSpaceDE w:val="0"/>
        <w:autoSpaceDN w:val="0"/>
        <w:adjustRightInd w:val="0"/>
        <w:jc w:val="both"/>
        <w:rPr>
          <w:rFonts w:ascii="Calibri" w:hAnsi="Calibri" w:cs="Calibri"/>
          <w:bCs/>
          <w:sz w:val="22"/>
          <w:szCs w:val="22"/>
        </w:rPr>
      </w:pPr>
      <w:r w:rsidRPr="006835D1">
        <w:rPr>
          <w:rFonts w:ascii="Calibri" w:hAnsi="Calibri" w:cs="Calibri"/>
          <w:bCs/>
          <w:sz w:val="22"/>
          <w:szCs w:val="22"/>
        </w:rPr>
        <w:t>......................................................................................................................................................</w:t>
      </w:r>
    </w:p>
    <w:p w:rsidR="005314F4" w:rsidRPr="006835D1" w:rsidRDefault="005314F4" w:rsidP="005314F4">
      <w:pPr>
        <w:autoSpaceDE w:val="0"/>
        <w:autoSpaceDN w:val="0"/>
        <w:adjustRightInd w:val="0"/>
        <w:jc w:val="both"/>
        <w:rPr>
          <w:rFonts w:ascii="Calibri" w:hAnsi="Calibri" w:cs="Calibri"/>
          <w:sz w:val="22"/>
          <w:szCs w:val="22"/>
        </w:rPr>
      </w:pPr>
    </w:p>
    <w:p w:rsidR="005314F4" w:rsidRPr="006835D1" w:rsidRDefault="005314F4" w:rsidP="005314F4">
      <w:pPr>
        <w:autoSpaceDE w:val="0"/>
        <w:autoSpaceDN w:val="0"/>
        <w:adjustRightInd w:val="0"/>
        <w:jc w:val="both"/>
        <w:rPr>
          <w:rFonts w:ascii="Calibri" w:hAnsi="Calibri" w:cs="Calibri"/>
          <w:bCs/>
          <w:sz w:val="22"/>
          <w:szCs w:val="22"/>
        </w:rPr>
      </w:pPr>
      <w:r w:rsidRPr="006835D1">
        <w:rPr>
          <w:rFonts w:ascii="Calibri" w:hAnsi="Calibri" w:cs="Calibri"/>
          <w:bCs/>
          <w:sz w:val="22"/>
          <w:szCs w:val="22"/>
        </w:rPr>
        <w:t xml:space="preserve">d) czy podmiot, na zdolnościach którego </w:t>
      </w:r>
      <w:r w:rsidR="00B57382" w:rsidRPr="006835D1">
        <w:rPr>
          <w:rFonts w:ascii="Calibri" w:hAnsi="Calibri" w:cs="Calibri"/>
          <w:bCs/>
          <w:sz w:val="22"/>
          <w:szCs w:val="22"/>
        </w:rPr>
        <w:t>Wykonawc</w:t>
      </w:r>
      <w:r w:rsidRPr="006835D1">
        <w:rPr>
          <w:rFonts w:ascii="Calibri" w:hAnsi="Calibri" w:cs="Calibri"/>
          <w:bCs/>
          <w:sz w:val="22"/>
          <w:szCs w:val="22"/>
        </w:rPr>
        <w:t xml:space="preserve">a polega w odniesieniu do warunków udziału w postępowaniu dotyczących wykształcenia, kwalifikacji zawodowych lub doświadczenia, </w:t>
      </w:r>
      <w:r w:rsidRPr="00411F5B">
        <w:rPr>
          <w:rFonts w:ascii="Calibri" w:hAnsi="Calibri" w:cs="Calibri"/>
          <w:bCs/>
          <w:strike/>
          <w:sz w:val="22"/>
          <w:szCs w:val="22"/>
        </w:rPr>
        <w:t>zrealizuje roboty budowlane</w:t>
      </w:r>
      <w:r w:rsidRPr="006835D1">
        <w:rPr>
          <w:rFonts w:ascii="Calibri" w:hAnsi="Calibri" w:cs="Calibri"/>
          <w:bCs/>
          <w:sz w:val="22"/>
          <w:szCs w:val="22"/>
        </w:rPr>
        <w:t xml:space="preserve"> lub usługi, których wskazane zdolności dotyczą. </w:t>
      </w:r>
    </w:p>
    <w:p w:rsidR="005314F4" w:rsidRPr="006835D1" w:rsidRDefault="005314F4" w:rsidP="005314F4">
      <w:pPr>
        <w:autoSpaceDE w:val="0"/>
        <w:autoSpaceDN w:val="0"/>
        <w:adjustRightInd w:val="0"/>
        <w:jc w:val="both"/>
        <w:rPr>
          <w:rFonts w:ascii="Calibri" w:hAnsi="Calibri" w:cs="Calibri"/>
          <w:bCs/>
          <w:sz w:val="22"/>
          <w:szCs w:val="22"/>
        </w:rPr>
      </w:pPr>
      <w:r w:rsidRPr="006835D1">
        <w:rPr>
          <w:rFonts w:ascii="Calibri" w:hAnsi="Calibri" w:cs="Calibri"/>
          <w:bCs/>
          <w:sz w:val="22"/>
          <w:szCs w:val="22"/>
        </w:rPr>
        <w:lastRenderedPageBreak/>
        <w:t>.......................................................................................................................................................</w:t>
      </w:r>
    </w:p>
    <w:p w:rsidR="005314F4" w:rsidRPr="006835D1" w:rsidRDefault="005314F4" w:rsidP="005314F4">
      <w:pPr>
        <w:autoSpaceDE w:val="0"/>
        <w:autoSpaceDN w:val="0"/>
        <w:adjustRightInd w:val="0"/>
        <w:jc w:val="both"/>
        <w:rPr>
          <w:rFonts w:ascii="Calibri" w:hAnsi="Calibri" w:cs="Calibri"/>
          <w:bCs/>
          <w:sz w:val="22"/>
          <w:szCs w:val="22"/>
        </w:rPr>
      </w:pPr>
      <w:r w:rsidRPr="006835D1">
        <w:rPr>
          <w:rFonts w:ascii="Calibri" w:hAnsi="Calibri" w:cs="Calibri"/>
          <w:bCs/>
          <w:sz w:val="22"/>
          <w:szCs w:val="22"/>
        </w:rPr>
        <w:t>Będziemy / nie będziemy* realizowali część zamówienia poprzez jego wykonanie w ramach podwykonawstwa.</w:t>
      </w:r>
    </w:p>
    <w:p w:rsidR="005314F4" w:rsidRPr="006835D1" w:rsidRDefault="005314F4" w:rsidP="005314F4">
      <w:pPr>
        <w:autoSpaceDE w:val="0"/>
        <w:autoSpaceDN w:val="0"/>
        <w:adjustRightInd w:val="0"/>
        <w:jc w:val="both"/>
        <w:rPr>
          <w:rFonts w:ascii="Calibri" w:hAnsi="Calibri" w:cs="Calibri"/>
          <w:bCs/>
          <w:sz w:val="22"/>
          <w:szCs w:val="22"/>
          <w:u w:val="single"/>
        </w:rPr>
      </w:pPr>
      <w:r w:rsidRPr="006835D1">
        <w:rPr>
          <w:rFonts w:ascii="Calibri" w:hAnsi="Calibri" w:cs="Calibri"/>
          <w:bCs/>
          <w:sz w:val="22"/>
          <w:szCs w:val="22"/>
          <w:u w:val="single"/>
        </w:rPr>
        <w:t xml:space="preserve">Uwaga: </w:t>
      </w:r>
    </w:p>
    <w:p w:rsidR="005314F4" w:rsidRPr="006835D1" w:rsidRDefault="00B57382" w:rsidP="005314F4">
      <w:pPr>
        <w:autoSpaceDE w:val="0"/>
        <w:autoSpaceDN w:val="0"/>
        <w:adjustRightInd w:val="0"/>
        <w:jc w:val="both"/>
        <w:rPr>
          <w:rFonts w:ascii="Calibri" w:hAnsi="Calibri" w:cs="Calibri"/>
          <w:bCs/>
          <w:i/>
          <w:iCs/>
          <w:sz w:val="22"/>
          <w:szCs w:val="22"/>
        </w:rPr>
      </w:pPr>
      <w:r w:rsidRPr="006835D1">
        <w:rPr>
          <w:rFonts w:ascii="Calibri" w:hAnsi="Calibri" w:cs="Calibri"/>
          <w:bCs/>
          <w:i/>
          <w:iCs/>
          <w:sz w:val="22"/>
          <w:szCs w:val="22"/>
        </w:rPr>
        <w:t>Wykonawc</w:t>
      </w:r>
      <w:r w:rsidR="005314F4" w:rsidRPr="006835D1">
        <w:rPr>
          <w:rFonts w:ascii="Calibri" w:hAnsi="Calibri" w:cs="Calibri"/>
          <w:bCs/>
          <w:i/>
          <w:iCs/>
          <w:sz w:val="22"/>
          <w:szCs w:val="22"/>
        </w:rPr>
        <w:t xml:space="preserve">a załącza dokumenty podmiotu zobowiązującego się do oddania do dyspozycji </w:t>
      </w:r>
      <w:r w:rsidRPr="006835D1">
        <w:rPr>
          <w:rFonts w:ascii="Calibri" w:hAnsi="Calibri" w:cs="Calibri"/>
          <w:bCs/>
          <w:i/>
          <w:iCs/>
          <w:sz w:val="22"/>
          <w:szCs w:val="22"/>
        </w:rPr>
        <w:t>Wykonawc</w:t>
      </w:r>
      <w:r w:rsidR="005314F4" w:rsidRPr="006835D1">
        <w:rPr>
          <w:rFonts w:ascii="Calibri" w:hAnsi="Calibri" w:cs="Calibri"/>
          <w:bCs/>
          <w:i/>
          <w:iCs/>
          <w:sz w:val="22"/>
          <w:szCs w:val="22"/>
        </w:rPr>
        <w:t xml:space="preserve">y niezbędnych zasobów zgodnie z wymaganiami </w:t>
      </w:r>
      <w:r w:rsidR="00406BED" w:rsidRPr="006835D1">
        <w:rPr>
          <w:rFonts w:ascii="Calibri" w:hAnsi="Calibri" w:cs="Calibri"/>
          <w:bCs/>
          <w:i/>
          <w:iCs/>
          <w:sz w:val="22"/>
          <w:szCs w:val="22"/>
        </w:rPr>
        <w:t>Zamawia</w:t>
      </w:r>
      <w:r w:rsidR="005314F4" w:rsidRPr="006835D1">
        <w:rPr>
          <w:rFonts w:ascii="Calibri" w:hAnsi="Calibri" w:cs="Calibri"/>
          <w:bCs/>
          <w:i/>
          <w:iCs/>
          <w:sz w:val="22"/>
          <w:szCs w:val="22"/>
        </w:rPr>
        <w:t>jącego określonymi w SWZ.</w:t>
      </w:r>
    </w:p>
    <w:p w:rsidR="005314F4" w:rsidRPr="006835D1" w:rsidRDefault="005314F4" w:rsidP="005314F4">
      <w:pPr>
        <w:autoSpaceDE w:val="0"/>
        <w:autoSpaceDN w:val="0"/>
        <w:adjustRightInd w:val="0"/>
        <w:jc w:val="both"/>
        <w:rPr>
          <w:rFonts w:ascii="Calibri" w:hAnsi="Calibri" w:cs="Calibri"/>
          <w:bCs/>
          <w:sz w:val="22"/>
          <w:szCs w:val="22"/>
        </w:rPr>
      </w:pPr>
      <w:r w:rsidRPr="006835D1">
        <w:rPr>
          <w:rFonts w:ascii="Calibri" w:hAnsi="Calibri" w:cs="Calibri"/>
          <w:bCs/>
          <w:sz w:val="22"/>
          <w:szCs w:val="22"/>
        </w:rPr>
        <w:t xml:space="preserve">*niepotrzebne skreślić. </w:t>
      </w:r>
    </w:p>
    <w:p w:rsidR="005314F4" w:rsidRPr="006835D1" w:rsidRDefault="005314F4" w:rsidP="005314F4">
      <w:pPr>
        <w:spacing w:before="60" w:after="60"/>
        <w:rPr>
          <w:rFonts w:ascii="Calibri" w:hAnsi="Calibri" w:cs="Calibri"/>
          <w:bCs/>
          <w:sz w:val="22"/>
          <w:szCs w:val="22"/>
        </w:rPr>
      </w:pPr>
      <w:r w:rsidRPr="006835D1">
        <w:rPr>
          <w:rFonts w:ascii="Calibri" w:hAnsi="Calibri" w:cs="Calibri"/>
          <w:bCs/>
          <w:sz w:val="22"/>
          <w:szCs w:val="22"/>
        </w:rPr>
        <w:t xml:space="preserve">Data: ..................................... </w:t>
      </w:r>
    </w:p>
    <w:p w:rsidR="005314F4" w:rsidRPr="006835D1" w:rsidRDefault="005314F4" w:rsidP="005314F4">
      <w:pPr>
        <w:suppressAutoHyphens/>
        <w:spacing w:before="60"/>
        <w:jc w:val="right"/>
        <w:rPr>
          <w:rFonts w:ascii="Calibri" w:hAnsi="Calibri" w:cs="Calibri"/>
          <w:b/>
          <w:i/>
          <w:sz w:val="22"/>
          <w:szCs w:val="22"/>
        </w:rPr>
      </w:pPr>
      <w:r w:rsidRPr="006835D1">
        <w:rPr>
          <w:rFonts w:ascii="Calibri" w:hAnsi="Calibri" w:cs="Calibri"/>
          <w:b/>
          <w:i/>
          <w:sz w:val="22"/>
          <w:szCs w:val="22"/>
        </w:rPr>
        <w:t xml:space="preserve">podpis podmiotu udzielającego niezbędnych zasobów </w:t>
      </w:r>
    </w:p>
    <w:p w:rsidR="0091308D" w:rsidRPr="006835D1" w:rsidRDefault="005314F4" w:rsidP="0091308D">
      <w:pPr>
        <w:suppressAutoHyphens/>
        <w:spacing w:before="60"/>
        <w:jc w:val="right"/>
        <w:rPr>
          <w:rFonts w:ascii="Calibri" w:hAnsi="Calibri" w:cs="Calibri"/>
          <w:b/>
          <w:i/>
          <w:sz w:val="22"/>
          <w:szCs w:val="22"/>
        </w:rPr>
      </w:pPr>
      <w:r w:rsidRPr="006835D1">
        <w:rPr>
          <w:rFonts w:ascii="Calibri" w:hAnsi="Calibri" w:cs="Calibri"/>
          <w:b/>
          <w:i/>
          <w:sz w:val="22"/>
          <w:szCs w:val="22"/>
        </w:rPr>
        <w:t xml:space="preserve">podpis </w:t>
      </w:r>
      <w:r w:rsidRPr="006835D1">
        <w:rPr>
          <w:rFonts w:ascii="Calibri" w:hAnsi="Calibri" w:cs="Calibri"/>
          <w:b/>
          <w:bCs/>
          <w:i/>
          <w:sz w:val="22"/>
          <w:szCs w:val="22"/>
        </w:rPr>
        <w:t xml:space="preserve">przedstawiciela </w:t>
      </w:r>
      <w:r w:rsidR="00B57382" w:rsidRPr="006835D1">
        <w:rPr>
          <w:rFonts w:ascii="Calibri" w:hAnsi="Calibri" w:cs="Calibri"/>
          <w:b/>
          <w:bCs/>
          <w:i/>
          <w:sz w:val="22"/>
          <w:szCs w:val="22"/>
        </w:rPr>
        <w:t>Wykonawc</w:t>
      </w:r>
      <w:r w:rsidRPr="006835D1">
        <w:rPr>
          <w:rFonts w:ascii="Calibri" w:hAnsi="Calibri" w:cs="Calibri"/>
          <w:b/>
          <w:bCs/>
          <w:i/>
          <w:sz w:val="22"/>
          <w:szCs w:val="22"/>
        </w:rPr>
        <w:t>y</w:t>
      </w:r>
      <w:r w:rsidRPr="006835D1">
        <w:rPr>
          <w:rFonts w:ascii="Calibri" w:hAnsi="Calibri" w:cs="Calibri"/>
          <w:bCs/>
          <w:i/>
          <w:sz w:val="22"/>
          <w:szCs w:val="22"/>
        </w:rPr>
        <w:t xml:space="preserve"> </w:t>
      </w:r>
    </w:p>
    <w:p w:rsidR="006835D1" w:rsidRDefault="006835D1" w:rsidP="0091308D">
      <w:pPr>
        <w:suppressAutoHyphens/>
        <w:spacing w:before="60"/>
        <w:jc w:val="right"/>
        <w:rPr>
          <w:rFonts w:ascii="Calibri" w:hAnsi="Calibri" w:cs="Calibri"/>
          <w:b/>
          <w:snapToGrid w:val="0"/>
          <w:sz w:val="22"/>
          <w:szCs w:val="22"/>
        </w:rPr>
      </w:pPr>
    </w:p>
    <w:p w:rsidR="006835D1" w:rsidRDefault="006835D1" w:rsidP="0091308D">
      <w:pPr>
        <w:suppressAutoHyphens/>
        <w:spacing w:before="60"/>
        <w:jc w:val="right"/>
        <w:rPr>
          <w:rFonts w:ascii="Calibri" w:hAnsi="Calibri" w:cs="Calibri"/>
          <w:b/>
          <w:snapToGrid w:val="0"/>
          <w:sz w:val="22"/>
          <w:szCs w:val="22"/>
        </w:rPr>
      </w:pPr>
    </w:p>
    <w:p w:rsidR="006835D1" w:rsidRDefault="006835D1" w:rsidP="0091308D">
      <w:pPr>
        <w:suppressAutoHyphens/>
        <w:spacing w:before="60"/>
        <w:jc w:val="right"/>
        <w:rPr>
          <w:rFonts w:ascii="Calibri" w:hAnsi="Calibri" w:cs="Calibri"/>
          <w:b/>
          <w:snapToGrid w:val="0"/>
          <w:sz w:val="22"/>
          <w:szCs w:val="22"/>
        </w:rPr>
      </w:pPr>
    </w:p>
    <w:p w:rsidR="006835D1" w:rsidRDefault="006835D1" w:rsidP="0091308D">
      <w:pPr>
        <w:suppressAutoHyphens/>
        <w:spacing w:before="60"/>
        <w:jc w:val="right"/>
        <w:rPr>
          <w:rFonts w:ascii="Calibri" w:hAnsi="Calibri" w:cs="Calibri"/>
          <w:b/>
          <w:snapToGrid w:val="0"/>
          <w:sz w:val="22"/>
          <w:szCs w:val="22"/>
        </w:rPr>
      </w:pPr>
    </w:p>
    <w:p w:rsidR="006835D1" w:rsidRDefault="006835D1" w:rsidP="0091308D">
      <w:pPr>
        <w:suppressAutoHyphens/>
        <w:spacing w:before="60"/>
        <w:jc w:val="right"/>
        <w:rPr>
          <w:rFonts w:ascii="Calibri" w:hAnsi="Calibri" w:cs="Calibri"/>
          <w:b/>
          <w:snapToGrid w:val="0"/>
          <w:sz w:val="22"/>
          <w:szCs w:val="22"/>
        </w:rPr>
      </w:pPr>
    </w:p>
    <w:p w:rsidR="006835D1" w:rsidRDefault="006835D1" w:rsidP="0091308D">
      <w:pPr>
        <w:suppressAutoHyphens/>
        <w:spacing w:before="60"/>
        <w:jc w:val="right"/>
        <w:rPr>
          <w:rFonts w:ascii="Calibri" w:hAnsi="Calibri" w:cs="Calibri"/>
          <w:b/>
          <w:snapToGrid w:val="0"/>
          <w:sz w:val="22"/>
          <w:szCs w:val="22"/>
        </w:rPr>
      </w:pPr>
    </w:p>
    <w:p w:rsidR="006835D1" w:rsidRDefault="006835D1" w:rsidP="0091308D">
      <w:pPr>
        <w:suppressAutoHyphens/>
        <w:spacing w:before="60"/>
        <w:jc w:val="right"/>
        <w:rPr>
          <w:rFonts w:ascii="Calibri" w:hAnsi="Calibri" w:cs="Calibri"/>
          <w:b/>
          <w:snapToGrid w:val="0"/>
          <w:sz w:val="22"/>
          <w:szCs w:val="22"/>
        </w:rPr>
      </w:pPr>
    </w:p>
    <w:p w:rsidR="006835D1" w:rsidRDefault="006835D1" w:rsidP="0091308D">
      <w:pPr>
        <w:suppressAutoHyphens/>
        <w:spacing w:before="60"/>
        <w:jc w:val="right"/>
        <w:rPr>
          <w:rFonts w:ascii="Calibri" w:hAnsi="Calibri" w:cs="Calibri"/>
          <w:b/>
          <w:snapToGrid w:val="0"/>
          <w:sz w:val="22"/>
          <w:szCs w:val="22"/>
        </w:rPr>
      </w:pPr>
    </w:p>
    <w:p w:rsidR="006835D1" w:rsidRDefault="006835D1" w:rsidP="0091308D">
      <w:pPr>
        <w:suppressAutoHyphens/>
        <w:spacing w:before="60"/>
        <w:jc w:val="right"/>
        <w:rPr>
          <w:rFonts w:ascii="Calibri" w:hAnsi="Calibri" w:cs="Calibri"/>
          <w:b/>
          <w:snapToGrid w:val="0"/>
          <w:sz w:val="22"/>
          <w:szCs w:val="22"/>
        </w:rPr>
      </w:pPr>
    </w:p>
    <w:p w:rsidR="006835D1" w:rsidRDefault="006835D1" w:rsidP="0091308D">
      <w:pPr>
        <w:suppressAutoHyphens/>
        <w:spacing w:before="60"/>
        <w:jc w:val="right"/>
        <w:rPr>
          <w:rFonts w:ascii="Calibri" w:hAnsi="Calibri" w:cs="Calibri"/>
          <w:b/>
          <w:snapToGrid w:val="0"/>
          <w:sz w:val="22"/>
          <w:szCs w:val="22"/>
        </w:rPr>
      </w:pPr>
    </w:p>
    <w:p w:rsidR="006835D1" w:rsidRDefault="006835D1" w:rsidP="0091308D">
      <w:pPr>
        <w:suppressAutoHyphens/>
        <w:spacing w:before="60"/>
        <w:jc w:val="right"/>
        <w:rPr>
          <w:rFonts w:ascii="Calibri" w:hAnsi="Calibri" w:cs="Calibri"/>
          <w:b/>
          <w:snapToGrid w:val="0"/>
          <w:sz w:val="22"/>
          <w:szCs w:val="22"/>
        </w:rPr>
      </w:pPr>
    </w:p>
    <w:p w:rsidR="006835D1" w:rsidRDefault="006835D1" w:rsidP="0091308D">
      <w:pPr>
        <w:suppressAutoHyphens/>
        <w:spacing w:before="60"/>
        <w:jc w:val="right"/>
        <w:rPr>
          <w:rFonts w:ascii="Calibri" w:hAnsi="Calibri" w:cs="Calibri"/>
          <w:b/>
          <w:snapToGrid w:val="0"/>
          <w:sz w:val="22"/>
          <w:szCs w:val="22"/>
        </w:rPr>
      </w:pPr>
    </w:p>
    <w:p w:rsidR="006835D1" w:rsidRDefault="006835D1" w:rsidP="0091308D">
      <w:pPr>
        <w:suppressAutoHyphens/>
        <w:spacing w:before="60"/>
        <w:jc w:val="right"/>
        <w:rPr>
          <w:rFonts w:ascii="Calibri" w:hAnsi="Calibri" w:cs="Calibri"/>
          <w:b/>
          <w:snapToGrid w:val="0"/>
          <w:sz w:val="22"/>
          <w:szCs w:val="22"/>
        </w:rPr>
      </w:pPr>
    </w:p>
    <w:p w:rsidR="006835D1" w:rsidRDefault="006835D1" w:rsidP="0091308D">
      <w:pPr>
        <w:suppressAutoHyphens/>
        <w:spacing w:before="60"/>
        <w:jc w:val="right"/>
        <w:rPr>
          <w:rFonts w:ascii="Calibri" w:hAnsi="Calibri" w:cs="Calibri"/>
          <w:b/>
          <w:snapToGrid w:val="0"/>
          <w:sz w:val="22"/>
          <w:szCs w:val="22"/>
        </w:rPr>
      </w:pPr>
    </w:p>
    <w:p w:rsidR="006835D1" w:rsidRDefault="006835D1" w:rsidP="0091308D">
      <w:pPr>
        <w:suppressAutoHyphens/>
        <w:spacing w:before="60"/>
        <w:jc w:val="right"/>
        <w:rPr>
          <w:rFonts w:ascii="Calibri" w:hAnsi="Calibri" w:cs="Calibri"/>
          <w:b/>
          <w:snapToGrid w:val="0"/>
          <w:sz w:val="22"/>
          <w:szCs w:val="22"/>
        </w:rPr>
      </w:pPr>
    </w:p>
    <w:p w:rsidR="006835D1" w:rsidRDefault="006835D1" w:rsidP="0091308D">
      <w:pPr>
        <w:suppressAutoHyphens/>
        <w:spacing w:before="60"/>
        <w:jc w:val="right"/>
        <w:rPr>
          <w:rFonts w:ascii="Calibri" w:hAnsi="Calibri" w:cs="Calibri"/>
          <w:b/>
          <w:snapToGrid w:val="0"/>
          <w:sz w:val="22"/>
          <w:szCs w:val="22"/>
        </w:rPr>
      </w:pPr>
    </w:p>
    <w:p w:rsidR="006835D1" w:rsidRDefault="006835D1" w:rsidP="0091308D">
      <w:pPr>
        <w:suppressAutoHyphens/>
        <w:spacing w:before="60"/>
        <w:jc w:val="right"/>
        <w:rPr>
          <w:rFonts w:ascii="Calibri" w:hAnsi="Calibri" w:cs="Calibri"/>
          <w:b/>
          <w:snapToGrid w:val="0"/>
          <w:sz w:val="22"/>
          <w:szCs w:val="22"/>
        </w:rPr>
      </w:pPr>
    </w:p>
    <w:p w:rsidR="006835D1" w:rsidRDefault="006835D1" w:rsidP="0091308D">
      <w:pPr>
        <w:suppressAutoHyphens/>
        <w:spacing w:before="60"/>
        <w:jc w:val="right"/>
        <w:rPr>
          <w:rFonts w:ascii="Calibri" w:hAnsi="Calibri" w:cs="Calibri"/>
          <w:b/>
          <w:snapToGrid w:val="0"/>
          <w:sz w:val="22"/>
          <w:szCs w:val="22"/>
        </w:rPr>
      </w:pPr>
    </w:p>
    <w:p w:rsidR="006835D1" w:rsidRDefault="006835D1" w:rsidP="0091308D">
      <w:pPr>
        <w:suppressAutoHyphens/>
        <w:spacing w:before="60"/>
        <w:jc w:val="right"/>
        <w:rPr>
          <w:rFonts w:ascii="Calibri" w:hAnsi="Calibri" w:cs="Calibri"/>
          <w:b/>
          <w:snapToGrid w:val="0"/>
          <w:sz w:val="22"/>
          <w:szCs w:val="22"/>
        </w:rPr>
      </w:pPr>
    </w:p>
    <w:p w:rsidR="006835D1" w:rsidRDefault="006835D1" w:rsidP="0091308D">
      <w:pPr>
        <w:suppressAutoHyphens/>
        <w:spacing w:before="60"/>
        <w:jc w:val="right"/>
        <w:rPr>
          <w:rFonts w:ascii="Calibri" w:hAnsi="Calibri" w:cs="Calibri"/>
          <w:b/>
          <w:snapToGrid w:val="0"/>
          <w:sz w:val="22"/>
          <w:szCs w:val="22"/>
        </w:rPr>
      </w:pPr>
    </w:p>
    <w:p w:rsidR="006835D1" w:rsidRDefault="006835D1" w:rsidP="0091308D">
      <w:pPr>
        <w:suppressAutoHyphens/>
        <w:spacing w:before="60"/>
        <w:jc w:val="right"/>
        <w:rPr>
          <w:rFonts w:ascii="Calibri" w:hAnsi="Calibri" w:cs="Calibri"/>
          <w:b/>
          <w:snapToGrid w:val="0"/>
          <w:sz w:val="22"/>
          <w:szCs w:val="22"/>
        </w:rPr>
      </w:pPr>
    </w:p>
    <w:p w:rsidR="006835D1" w:rsidRDefault="006835D1" w:rsidP="0091308D">
      <w:pPr>
        <w:suppressAutoHyphens/>
        <w:spacing w:before="60"/>
        <w:jc w:val="right"/>
        <w:rPr>
          <w:rFonts w:ascii="Calibri" w:hAnsi="Calibri" w:cs="Calibri"/>
          <w:b/>
          <w:snapToGrid w:val="0"/>
          <w:sz w:val="22"/>
          <w:szCs w:val="22"/>
        </w:rPr>
      </w:pPr>
    </w:p>
    <w:p w:rsidR="006835D1" w:rsidRDefault="006835D1" w:rsidP="0091308D">
      <w:pPr>
        <w:suppressAutoHyphens/>
        <w:spacing w:before="60"/>
        <w:jc w:val="right"/>
        <w:rPr>
          <w:rFonts w:ascii="Calibri" w:hAnsi="Calibri" w:cs="Calibri"/>
          <w:b/>
          <w:snapToGrid w:val="0"/>
          <w:sz w:val="22"/>
          <w:szCs w:val="22"/>
        </w:rPr>
      </w:pPr>
    </w:p>
    <w:p w:rsidR="006835D1" w:rsidRDefault="006835D1" w:rsidP="0091308D">
      <w:pPr>
        <w:suppressAutoHyphens/>
        <w:spacing w:before="60"/>
        <w:jc w:val="right"/>
        <w:rPr>
          <w:rFonts w:ascii="Calibri" w:hAnsi="Calibri" w:cs="Calibri"/>
          <w:b/>
          <w:snapToGrid w:val="0"/>
          <w:sz w:val="22"/>
          <w:szCs w:val="22"/>
        </w:rPr>
      </w:pPr>
    </w:p>
    <w:p w:rsidR="006835D1" w:rsidRDefault="006835D1" w:rsidP="0091308D">
      <w:pPr>
        <w:suppressAutoHyphens/>
        <w:spacing w:before="60"/>
        <w:jc w:val="right"/>
        <w:rPr>
          <w:rFonts w:ascii="Calibri" w:hAnsi="Calibri" w:cs="Calibri"/>
          <w:b/>
          <w:snapToGrid w:val="0"/>
          <w:sz w:val="22"/>
          <w:szCs w:val="22"/>
        </w:rPr>
      </w:pPr>
    </w:p>
    <w:p w:rsidR="006835D1" w:rsidRDefault="006835D1" w:rsidP="0091308D">
      <w:pPr>
        <w:suppressAutoHyphens/>
        <w:spacing w:before="60"/>
        <w:jc w:val="right"/>
        <w:rPr>
          <w:rFonts w:ascii="Calibri" w:hAnsi="Calibri" w:cs="Calibri"/>
          <w:b/>
          <w:snapToGrid w:val="0"/>
          <w:sz w:val="22"/>
          <w:szCs w:val="22"/>
        </w:rPr>
      </w:pPr>
    </w:p>
    <w:p w:rsidR="006835D1" w:rsidRDefault="006835D1" w:rsidP="0091308D">
      <w:pPr>
        <w:suppressAutoHyphens/>
        <w:spacing w:before="60"/>
        <w:jc w:val="right"/>
        <w:rPr>
          <w:rFonts w:ascii="Calibri" w:hAnsi="Calibri" w:cs="Calibri"/>
          <w:b/>
          <w:snapToGrid w:val="0"/>
          <w:sz w:val="22"/>
          <w:szCs w:val="22"/>
        </w:rPr>
      </w:pPr>
    </w:p>
    <w:p w:rsidR="006835D1" w:rsidRDefault="006835D1" w:rsidP="0091308D">
      <w:pPr>
        <w:suppressAutoHyphens/>
        <w:spacing w:before="60"/>
        <w:jc w:val="right"/>
        <w:rPr>
          <w:rFonts w:ascii="Calibri" w:hAnsi="Calibri" w:cs="Calibri"/>
          <w:b/>
          <w:snapToGrid w:val="0"/>
          <w:sz w:val="22"/>
          <w:szCs w:val="22"/>
        </w:rPr>
      </w:pPr>
    </w:p>
    <w:p w:rsidR="006835D1" w:rsidRDefault="006835D1" w:rsidP="0091308D">
      <w:pPr>
        <w:suppressAutoHyphens/>
        <w:spacing w:before="60"/>
        <w:jc w:val="right"/>
        <w:rPr>
          <w:rFonts w:ascii="Calibri" w:hAnsi="Calibri" w:cs="Calibri"/>
          <w:b/>
          <w:snapToGrid w:val="0"/>
          <w:sz w:val="22"/>
          <w:szCs w:val="22"/>
        </w:rPr>
      </w:pPr>
    </w:p>
    <w:p w:rsidR="006835D1" w:rsidRDefault="006835D1" w:rsidP="0091308D">
      <w:pPr>
        <w:suppressAutoHyphens/>
        <w:spacing w:before="60"/>
        <w:jc w:val="right"/>
        <w:rPr>
          <w:rFonts w:ascii="Calibri" w:hAnsi="Calibri" w:cs="Calibri"/>
          <w:b/>
          <w:snapToGrid w:val="0"/>
          <w:sz w:val="22"/>
          <w:szCs w:val="22"/>
        </w:rPr>
      </w:pPr>
    </w:p>
    <w:p w:rsidR="006835D1" w:rsidRDefault="006835D1" w:rsidP="0091308D">
      <w:pPr>
        <w:suppressAutoHyphens/>
        <w:spacing w:before="60"/>
        <w:jc w:val="right"/>
        <w:rPr>
          <w:rFonts w:ascii="Calibri" w:hAnsi="Calibri" w:cs="Calibri"/>
          <w:b/>
          <w:snapToGrid w:val="0"/>
          <w:sz w:val="22"/>
          <w:szCs w:val="22"/>
        </w:rPr>
      </w:pPr>
    </w:p>
    <w:p w:rsidR="00411F5B" w:rsidRDefault="00411F5B" w:rsidP="0091308D">
      <w:pPr>
        <w:suppressAutoHyphens/>
        <w:spacing w:before="60"/>
        <w:jc w:val="right"/>
        <w:rPr>
          <w:rFonts w:ascii="Calibri" w:hAnsi="Calibri" w:cs="Calibri"/>
          <w:b/>
          <w:snapToGrid w:val="0"/>
          <w:sz w:val="22"/>
          <w:szCs w:val="22"/>
        </w:rPr>
      </w:pPr>
    </w:p>
    <w:p w:rsidR="007E55FE" w:rsidRDefault="007E55FE" w:rsidP="00564255">
      <w:pPr>
        <w:suppressAutoHyphens/>
        <w:spacing w:before="60"/>
        <w:jc w:val="right"/>
        <w:rPr>
          <w:rFonts w:cs="Times New Roman"/>
          <w:b/>
          <w:snapToGrid w:val="0"/>
          <w:sz w:val="22"/>
          <w:szCs w:val="22"/>
          <w:highlight w:val="lightGray"/>
        </w:rPr>
      </w:pPr>
    </w:p>
    <w:p w:rsidR="007E55FE" w:rsidRDefault="007E55FE" w:rsidP="00564255">
      <w:pPr>
        <w:suppressAutoHyphens/>
        <w:spacing w:before="60"/>
        <w:jc w:val="right"/>
        <w:rPr>
          <w:rFonts w:cs="Times New Roman"/>
          <w:b/>
          <w:snapToGrid w:val="0"/>
          <w:sz w:val="22"/>
          <w:szCs w:val="22"/>
          <w:highlight w:val="lightGray"/>
        </w:rPr>
      </w:pPr>
    </w:p>
    <w:p w:rsidR="00564255" w:rsidRPr="00D53B59" w:rsidRDefault="00564255" w:rsidP="00564255">
      <w:pPr>
        <w:suppressAutoHyphens/>
        <w:spacing w:before="60"/>
        <w:jc w:val="right"/>
        <w:rPr>
          <w:rFonts w:cs="Times New Roman"/>
          <w:b/>
          <w:snapToGrid w:val="0"/>
          <w:sz w:val="22"/>
          <w:szCs w:val="22"/>
          <w:highlight w:val="lightGray"/>
        </w:rPr>
      </w:pPr>
      <w:r w:rsidRPr="00D53B59">
        <w:rPr>
          <w:rFonts w:cs="Times New Roman"/>
          <w:b/>
          <w:snapToGrid w:val="0"/>
          <w:sz w:val="22"/>
          <w:szCs w:val="22"/>
          <w:highlight w:val="lightGray"/>
        </w:rPr>
        <w:lastRenderedPageBreak/>
        <w:t xml:space="preserve">Załącznik nr. 5 do SWZ </w:t>
      </w:r>
    </w:p>
    <w:p w:rsidR="00564255" w:rsidRPr="00D53B59" w:rsidRDefault="00564255" w:rsidP="00564255">
      <w:pPr>
        <w:suppressAutoHyphens/>
        <w:spacing w:before="60"/>
        <w:jc w:val="right"/>
        <w:rPr>
          <w:rFonts w:cs="Times New Roman"/>
          <w:snapToGrid w:val="0"/>
          <w:sz w:val="22"/>
          <w:szCs w:val="22"/>
        </w:rPr>
      </w:pPr>
      <w:r w:rsidRPr="00D53B59">
        <w:rPr>
          <w:rFonts w:cs="Times New Roman"/>
          <w:snapToGrid w:val="0"/>
          <w:sz w:val="22"/>
          <w:szCs w:val="22"/>
        </w:rPr>
        <w:t xml:space="preserve">PEŁNOMOCNICTWO do reprezentowania Wykonawcy lub Wykonawców w przypadku, gdy: </w:t>
      </w:r>
    </w:p>
    <w:p w:rsidR="00564255" w:rsidRPr="00D53B59" w:rsidRDefault="00564255" w:rsidP="00564255">
      <w:pPr>
        <w:suppressAutoHyphens/>
        <w:spacing w:before="60"/>
        <w:jc w:val="right"/>
        <w:rPr>
          <w:rFonts w:cs="Times New Roman"/>
          <w:snapToGrid w:val="0"/>
          <w:sz w:val="22"/>
          <w:szCs w:val="22"/>
        </w:rPr>
      </w:pPr>
    </w:p>
    <w:p w:rsidR="00564255" w:rsidRPr="00D53B59" w:rsidRDefault="00564255" w:rsidP="00564255">
      <w:pPr>
        <w:suppressAutoHyphens/>
        <w:spacing w:before="60"/>
        <w:jc w:val="right"/>
        <w:rPr>
          <w:rFonts w:cs="Times New Roman"/>
          <w:snapToGrid w:val="0"/>
          <w:sz w:val="22"/>
          <w:szCs w:val="22"/>
        </w:rPr>
      </w:pPr>
      <w:r w:rsidRPr="00D53B59">
        <w:rPr>
          <w:rFonts w:cs="Times New Roman"/>
          <w:snapToGrid w:val="0"/>
          <w:sz w:val="22"/>
          <w:szCs w:val="22"/>
        </w:rPr>
        <w:t xml:space="preserve">-ofertę podpisuje inna osoba niż Wykonawca, </w:t>
      </w:r>
    </w:p>
    <w:p w:rsidR="00564255" w:rsidRPr="00D53B59" w:rsidRDefault="00564255" w:rsidP="00564255">
      <w:pPr>
        <w:suppressAutoHyphens/>
        <w:spacing w:before="60"/>
        <w:jc w:val="right"/>
        <w:rPr>
          <w:rFonts w:cs="Times New Roman"/>
          <w:snapToGrid w:val="0"/>
          <w:sz w:val="22"/>
          <w:szCs w:val="22"/>
        </w:rPr>
      </w:pPr>
    </w:p>
    <w:p w:rsidR="00564255" w:rsidRPr="00D53B59" w:rsidRDefault="00564255" w:rsidP="00564255">
      <w:pPr>
        <w:suppressAutoHyphens/>
        <w:spacing w:before="60"/>
        <w:jc w:val="right"/>
        <w:rPr>
          <w:rFonts w:cs="Times New Roman"/>
          <w:snapToGrid w:val="0"/>
          <w:sz w:val="22"/>
          <w:szCs w:val="22"/>
        </w:rPr>
      </w:pPr>
      <w:r w:rsidRPr="00D53B59">
        <w:rPr>
          <w:rFonts w:cs="Times New Roman"/>
          <w:snapToGrid w:val="0"/>
          <w:sz w:val="22"/>
          <w:szCs w:val="22"/>
        </w:rPr>
        <w:t xml:space="preserve">-ofertę składają wykonawcy ubiegający się wspólnie o udzielenie zamówienia publicznego którego treść winna wskazywać pełnomocnika oraz w potwierdzać jego umocowanie do reprezentowania wykonawców w postępowaniu lub do reprezentowania wykonawców w postępowaniu i zawarcia w ich imieniu umowy - dla ważności pełnomocnictwa wymaga się podpisu prawnie upoważnionych przedstawicieli każdego z wykonawców. Wszelka korespondencja będzie prowadzona wyłącznie z pełnomocnikiem. </w:t>
      </w:r>
    </w:p>
    <w:p w:rsidR="00564255" w:rsidRPr="00D53B59" w:rsidRDefault="00564255" w:rsidP="00564255">
      <w:pPr>
        <w:suppressAutoHyphens/>
        <w:spacing w:before="60"/>
        <w:jc w:val="right"/>
        <w:rPr>
          <w:rFonts w:cs="Times New Roman"/>
          <w:snapToGrid w:val="0"/>
          <w:sz w:val="22"/>
          <w:szCs w:val="22"/>
        </w:rPr>
      </w:pPr>
      <w:r w:rsidRPr="00D53B59">
        <w:rPr>
          <w:rFonts w:cs="Times New Roman"/>
          <w:snapToGrid w:val="0"/>
          <w:sz w:val="22"/>
          <w:szCs w:val="22"/>
        </w:rPr>
        <w:br/>
        <w:t>Pełnomocnictwo winno być złożone w formie oryginału podpisane kwalifikowanym podpisem elektronicznym.</w:t>
      </w:r>
    </w:p>
    <w:p w:rsidR="00564255" w:rsidRPr="00D53B59" w:rsidRDefault="00564255" w:rsidP="00564255">
      <w:pPr>
        <w:suppressAutoHyphens/>
        <w:spacing w:before="60"/>
        <w:jc w:val="right"/>
        <w:rPr>
          <w:rFonts w:cs="Times New Roman"/>
          <w:bCs/>
          <w:i/>
          <w:iCs/>
          <w:snapToGrid w:val="0"/>
          <w:sz w:val="22"/>
          <w:szCs w:val="22"/>
          <w:u w:val="single"/>
        </w:rPr>
      </w:pPr>
    </w:p>
    <w:p w:rsidR="00564255" w:rsidRPr="00D53B59" w:rsidRDefault="00564255" w:rsidP="00564255">
      <w:pPr>
        <w:suppressAutoHyphens/>
        <w:spacing w:before="60"/>
        <w:jc w:val="right"/>
        <w:rPr>
          <w:rFonts w:cs="Times New Roman"/>
          <w:bCs/>
          <w:i/>
          <w:iCs/>
          <w:snapToGrid w:val="0"/>
          <w:sz w:val="22"/>
          <w:szCs w:val="22"/>
          <w:u w:val="single"/>
        </w:rPr>
      </w:pPr>
    </w:p>
    <w:p w:rsidR="00564255" w:rsidRPr="00D53B59" w:rsidRDefault="00564255" w:rsidP="00564255">
      <w:pPr>
        <w:suppressAutoHyphens/>
        <w:spacing w:before="60"/>
        <w:jc w:val="right"/>
        <w:rPr>
          <w:rFonts w:cs="Times New Roman"/>
          <w:bCs/>
          <w:i/>
          <w:snapToGrid w:val="0"/>
          <w:sz w:val="22"/>
          <w:szCs w:val="22"/>
        </w:rPr>
      </w:pPr>
      <w:r w:rsidRPr="00D53B59">
        <w:rPr>
          <w:rFonts w:cs="Times New Roman"/>
          <w:bCs/>
          <w:i/>
          <w:snapToGrid w:val="0"/>
          <w:sz w:val="22"/>
          <w:szCs w:val="22"/>
        </w:rPr>
        <w:t xml:space="preserve">Uwaga: </w:t>
      </w:r>
      <w:r w:rsidRPr="00D53B59">
        <w:rPr>
          <w:rFonts w:cs="Times New Roman"/>
          <w:bCs/>
          <w:i/>
          <w:snapToGrid w:val="0"/>
          <w:sz w:val="22"/>
          <w:szCs w:val="22"/>
        </w:rPr>
        <w:br/>
        <w:t xml:space="preserve">1.W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 </w:t>
      </w:r>
    </w:p>
    <w:p w:rsidR="00564255" w:rsidRPr="00D53B59" w:rsidRDefault="00564255" w:rsidP="00564255">
      <w:pPr>
        <w:suppressAutoHyphens/>
        <w:spacing w:before="60"/>
        <w:jc w:val="right"/>
        <w:rPr>
          <w:rFonts w:cs="Times New Roman"/>
          <w:bCs/>
          <w:i/>
          <w:snapToGrid w:val="0"/>
          <w:sz w:val="22"/>
          <w:szCs w:val="22"/>
        </w:rPr>
      </w:pPr>
      <w:r w:rsidRPr="00D53B59">
        <w:rPr>
          <w:rFonts w:cs="Times New Roman"/>
          <w:bCs/>
          <w:i/>
          <w:snapToGrid w:val="0"/>
          <w:sz w:val="22"/>
          <w:szCs w:val="22"/>
        </w:rPr>
        <w:t xml:space="preserve">2. Wykonawca nie jest zobowiązany do złożenia dokumentów, o których mowa w ust. 1, jeżeli zamawiający może je uzyskać za pomocą bezpłatnych i ogólnodostępnych baz danych, o ile wykonawca wskazał dane umożliwiające dostęp do tych dokumentów. </w:t>
      </w:r>
    </w:p>
    <w:p w:rsidR="00564255" w:rsidRPr="00D53B59" w:rsidRDefault="00564255" w:rsidP="00564255">
      <w:pPr>
        <w:suppressAutoHyphens/>
        <w:spacing w:before="60"/>
        <w:jc w:val="right"/>
        <w:rPr>
          <w:rFonts w:cs="Times New Roman"/>
          <w:bCs/>
          <w:i/>
          <w:snapToGrid w:val="0"/>
          <w:sz w:val="22"/>
          <w:szCs w:val="22"/>
        </w:rPr>
      </w:pPr>
      <w:r w:rsidRPr="00D53B59">
        <w:rPr>
          <w:rFonts w:cs="Times New Roman"/>
          <w:bCs/>
          <w:i/>
          <w:snapToGrid w:val="0"/>
          <w:sz w:val="22"/>
          <w:szCs w:val="22"/>
        </w:rPr>
        <w:t xml:space="preserve">3. Jeżeli w imieniu wykonawcy działa osoba, której umocowanie do jego reprezentowania nie wynika z dokumentów, o których mowa w ust. 1, zamawiający może żądać od wykonawcy pełnomocnictwa lub innego dokumentu potwierdzającego umocowanie do reprezentowania wykonawcy. </w:t>
      </w:r>
    </w:p>
    <w:p w:rsidR="00564255" w:rsidRPr="00D53B59" w:rsidRDefault="00564255" w:rsidP="00564255">
      <w:pPr>
        <w:suppressAutoHyphens/>
        <w:spacing w:before="60"/>
        <w:jc w:val="right"/>
        <w:rPr>
          <w:rFonts w:cs="Times New Roman"/>
          <w:bCs/>
          <w:i/>
          <w:snapToGrid w:val="0"/>
          <w:sz w:val="22"/>
          <w:szCs w:val="22"/>
        </w:rPr>
      </w:pPr>
      <w:r w:rsidRPr="00D53B59">
        <w:rPr>
          <w:rFonts w:cs="Times New Roman"/>
          <w:bCs/>
          <w:i/>
          <w:snapToGrid w:val="0"/>
          <w:sz w:val="22"/>
          <w:szCs w:val="22"/>
        </w:rPr>
        <w:t xml:space="preserve">4. Przepis ust. 3 stosuje się odpowiednio do osoby działającej w imieniu wykonawców wspólnie ubiegających się o udzielenie zamówienia publicznego. </w:t>
      </w:r>
    </w:p>
    <w:p w:rsidR="00564255" w:rsidRPr="00D53B59" w:rsidRDefault="00564255" w:rsidP="00564255">
      <w:pPr>
        <w:suppressAutoHyphens/>
        <w:spacing w:before="60"/>
        <w:jc w:val="right"/>
        <w:rPr>
          <w:rFonts w:cs="Times New Roman"/>
          <w:snapToGrid w:val="0"/>
          <w:sz w:val="22"/>
          <w:szCs w:val="22"/>
        </w:rPr>
      </w:pPr>
      <w:r w:rsidRPr="00D53B59">
        <w:rPr>
          <w:rFonts w:cs="Times New Roman"/>
          <w:bCs/>
          <w:i/>
          <w:snapToGrid w:val="0"/>
          <w:sz w:val="22"/>
          <w:szCs w:val="22"/>
        </w:rPr>
        <w:t>5. Przepisy ust. 1–3 stosuje się odpowiednio do osoby działającej w imieniu podmiotu udostępniającego zasoby na zasadach określonych w art. 118 ustawy lub podwykonawcy niebędącego podmiotem udostępniającym zasoby na takich zasadach</w:t>
      </w:r>
    </w:p>
    <w:p w:rsidR="00564255" w:rsidRPr="00D53B59" w:rsidRDefault="00564255" w:rsidP="00564255">
      <w:pPr>
        <w:suppressAutoHyphens/>
        <w:spacing w:before="60"/>
        <w:jc w:val="right"/>
        <w:rPr>
          <w:rFonts w:cs="Times New Roman"/>
          <w:b/>
          <w:snapToGrid w:val="0"/>
          <w:sz w:val="22"/>
          <w:szCs w:val="22"/>
          <w:highlight w:val="lightGray"/>
        </w:rPr>
      </w:pPr>
    </w:p>
    <w:p w:rsidR="00564255" w:rsidRPr="00D53B59" w:rsidRDefault="00564255" w:rsidP="00564255">
      <w:pPr>
        <w:suppressAutoHyphens/>
        <w:spacing w:before="60"/>
        <w:jc w:val="right"/>
        <w:rPr>
          <w:rFonts w:cs="Times New Roman"/>
          <w:b/>
          <w:snapToGrid w:val="0"/>
          <w:sz w:val="22"/>
          <w:szCs w:val="22"/>
          <w:highlight w:val="lightGray"/>
        </w:rPr>
      </w:pPr>
    </w:p>
    <w:p w:rsidR="00564255" w:rsidRPr="00D53B59" w:rsidRDefault="00564255" w:rsidP="00564255">
      <w:pPr>
        <w:suppressAutoHyphens/>
        <w:spacing w:before="60"/>
        <w:jc w:val="right"/>
        <w:rPr>
          <w:rFonts w:cs="Times New Roman"/>
          <w:b/>
          <w:snapToGrid w:val="0"/>
          <w:sz w:val="22"/>
          <w:szCs w:val="22"/>
          <w:highlight w:val="lightGray"/>
        </w:rPr>
      </w:pPr>
    </w:p>
    <w:p w:rsidR="00564255" w:rsidRPr="00D53B59" w:rsidRDefault="00564255" w:rsidP="00564255">
      <w:pPr>
        <w:suppressAutoHyphens/>
        <w:spacing w:before="60"/>
        <w:jc w:val="right"/>
        <w:rPr>
          <w:rFonts w:cs="Times New Roman"/>
          <w:b/>
          <w:snapToGrid w:val="0"/>
          <w:sz w:val="22"/>
          <w:szCs w:val="22"/>
          <w:highlight w:val="lightGray"/>
        </w:rPr>
      </w:pPr>
    </w:p>
    <w:p w:rsidR="00564255" w:rsidRPr="00D53B59" w:rsidRDefault="00564255" w:rsidP="00564255">
      <w:pPr>
        <w:suppressAutoHyphens/>
        <w:spacing w:before="60"/>
        <w:jc w:val="right"/>
        <w:rPr>
          <w:rFonts w:cs="Times New Roman"/>
          <w:b/>
          <w:snapToGrid w:val="0"/>
          <w:sz w:val="22"/>
          <w:szCs w:val="22"/>
          <w:highlight w:val="lightGray"/>
        </w:rPr>
      </w:pPr>
    </w:p>
    <w:p w:rsidR="00564255" w:rsidRPr="00D53B59" w:rsidRDefault="00564255" w:rsidP="00564255">
      <w:pPr>
        <w:suppressAutoHyphens/>
        <w:spacing w:before="60"/>
        <w:jc w:val="right"/>
        <w:rPr>
          <w:rFonts w:cs="Times New Roman"/>
          <w:b/>
          <w:snapToGrid w:val="0"/>
          <w:sz w:val="22"/>
          <w:szCs w:val="22"/>
          <w:highlight w:val="lightGray"/>
        </w:rPr>
      </w:pPr>
    </w:p>
    <w:p w:rsidR="00564255" w:rsidRPr="00D53B59" w:rsidRDefault="00564255" w:rsidP="00564255">
      <w:pPr>
        <w:suppressAutoHyphens/>
        <w:spacing w:before="60"/>
        <w:jc w:val="right"/>
        <w:rPr>
          <w:rFonts w:cs="Times New Roman"/>
          <w:b/>
          <w:snapToGrid w:val="0"/>
          <w:sz w:val="22"/>
          <w:szCs w:val="22"/>
          <w:highlight w:val="lightGray"/>
        </w:rPr>
      </w:pPr>
    </w:p>
    <w:p w:rsidR="00564255" w:rsidRDefault="00564255" w:rsidP="00564255">
      <w:pPr>
        <w:suppressAutoHyphens/>
        <w:spacing w:before="60"/>
        <w:jc w:val="right"/>
        <w:rPr>
          <w:rFonts w:ascii="Calibri" w:hAnsi="Calibri" w:cs="Calibri"/>
          <w:b/>
          <w:snapToGrid w:val="0"/>
          <w:sz w:val="22"/>
          <w:szCs w:val="22"/>
          <w:highlight w:val="lightGray"/>
        </w:rPr>
      </w:pPr>
    </w:p>
    <w:p w:rsidR="00564255" w:rsidRDefault="00564255" w:rsidP="00564255">
      <w:pPr>
        <w:suppressAutoHyphens/>
        <w:spacing w:before="60"/>
        <w:jc w:val="right"/>
        <w:rPr>
          <w:rFonts w:ascii="Calibri" w:hAnsi="Calibri" w:cs="Calibri"/>
          <w:b/>
          <w:snapToGrid w:val="0"/>
          <w:sz w:val="22"/>
          <w:szCs w:val="22"/>
          <w:highlight w:val="lightGray"/>
        </w:rPr>
      </w:pPr>
    </w:p>
    <w:p w:rsidR="00564255" w:rsidRDefault="00564255" w:rsidP="00564255">
      <w:pPr>
        <w:suppressAutoHyphens/>
        <w:spacing w:before="60"/>
        <w:jc w:val="right"/>
        <w:rPr>
          <w:rFonts w:ascii="Calibri" w:hAnsi="Calibri" w:cs="Calibri"/>
          <w:b/>
          <w:snapToGrid w:val="0"/>
          <w:sz w:val="22"/>
          <w:szCs w:val="22"/>
          <w:highlight w:val="lightGray"/>
        </w:rPr>
      </w:pPr>
    </w:p>
    <w:p w:rsidR="00564255" w:rsidRDefault="00564255" w:rsidP="00564255">
      <w:pPr>
        <w:suppressAutoHyphens/>
        <w:spacing w:before="60"/>
        <w:jc w:val="right"/>
        <w:rPr>
          <w:rFonts w:ascii="Calibri" w:hAnsi="Calibri" w:cs="Calibri"/>
          <w:b/>
          <w:snapToGrid w:val="0"/>
          <w:sz w:val="22"/>
          <w:szCs w:val="22"/>
          <w:highlight w:val="lightGray"/>
        </w:rPr>
      </w:pPr>
    </w:p>
    <w:p w:rsidR="00564255" w:rsidRDefault="00564255" w:rsidP="00564255">
      <w:pPr>
        <w:suppressAutoHyphens/>
        <w:spacing w:before="60"/>
        <w:jc w:val="right"/>
        <w:rPr>
          <w:rFonts w:ascii="Calibri" w:hAnsi="Calibri" w:cs="Calibri"/>
          <w:b/>
          <w:snapToGrid w:val="0"/>
          <w:sz w:val="22"/>
          <w:szCs w:val="22"/>
          <w:highlight w:val="lightGray"/>
        </w:rPr>
      </w:pPr>
    </w:p>
    <w:p w:rsidR="00564255" w:rsidRDefault="00564255" w:rsidP="00564255">
      <w:pPr>
        <w:suppressAutoHyphens/>
        <w:spacing w:before="60"/>
        <w:jc w:val="right"/>
        <w:rPr>
          <w:rFonts w:ascii="Calibri" w:hAnsi="Calibri" w:cs="Calibri"/>
          <w:b/>
          <w:snapToGrid w:val="0"/>
          <w:sz w:val="22"/>
          <w:szCs w:val="22"/>
          <w:highlight w:val="lightGray"/>
        </w:rPr>
      </w:pPr>
    </w:p>
    <w:p w:rsidR="00564255" w:rsidRDefault="00564255" w:rsidP="00564255">
      <w:pPr>
        <w:suppressAutoHyphens/>
        <w:spacing w:before="60"/>
        <w:jc w:val="right"/>
        <w:rPr>
          <w:rFonts w:ascii="Calibri" w:hAnsi="Calibri" w:cs="Calibri"/>
          <w:b/>
          <w:snapToGrid w:val="0"/>
          <w:sz w:val="22"/>
          <w:szCs w:val="22"/>
          <w:highlight w:val="lightGray"/>
        </w:rPr>
      </w:pPr>
    </w:p>
    <w:p w:rsidR="00564255" w:rsidRDefault="00564255" w:rsidP="00564255">
      <w:pPr>
        <w:suppressAutoHyphens/>
        <w:spacing w:before="60"/>
        <w:jc w:val="right"/>
        <w:rPr>
          <w:rFonts w:ascii="Calibri" w:hAnsi="Calibri" w:cs="Calibri"/>
          <w:b/>
          <w:snapToGrid w:val="0"/>
          <w:sz w:val="22"/>
          <w:szCs w:val="22"/>
          <w:highlight w:val="lightGray"/>
        </w:rPr>
      </w:pPr>
    </w:p>
    <w:p w:rsidR="00D53B59" w:rsidRDefault="00D53B59" w:rsidP="00564255">
      <w:pPr>
        <w:jc w:val="right"/>
        <w:rPr>
          <w:rFonts w:ascii="Calibri" w:hAnsi="Calibri" w:cs="Calibri"/>
          <w:b/>
          <w:iCs/>
          <w:snapToGrid w:val="0"/>
          <w:sz w:val="22"/>
          <w:szCs w:val="22"/>
          <w:highlight w:val="lightGray"/>
        </w:rPr>
      </w:pPr>
    </w:p>
    <w:p w:rsidR="00D53B59" w:rsidRDefault="00D53B59" w:rsidP="00564255">
      <w:pPr>
        <w:jc w:val="right"/>
        <w:rPr>
          <w:rFonts w:ascii="Calibri" w:hAnsi="Calibri" w:cs="Calibri"/>
          <w:b/>
          <w:iCs/>
          <w:snapToGrid w:val="0"/>
          <w:sz w:val="22"/>
          <w:szCs w:val="22"/>
          <w:highlight w:val="lightGray"/>
        </w:rPr>
      </w:pPr>
    </w:p>
    <w:p w:rsidR="00D53B59" w:rsidRDefault="00D53B59" w:rsidP="00564255">
      <w:pPr>
        <w:jc w:val="right"/>
        <w:rPr>
          <w:rFonts w:ascii="Calibri" w:hAnsi="Calibri" w:cs="Calibri"/>
          <w:b/>
          <w:iCs/>
          <w:snapToGrid w:val="0"/>
          <w:sz w:val="22"/>
          <w:szCs w:val="22"/>
          <w:highlight w:val="lightGray"/>
        </w:rPr>
      </w:pPr>
    </w:p>
    <w:p w:rsidR="00AE6BAC" w:rsidRPr="00D53B59" w:rsidRDefault="00AE6BAC" w:rsidP="00564255">
      <w:pPr>
        <w:jc w:val="right"/>
        <w:rPr>
          <w:rFonts w:cs="Times New Roman"/>
          <w:b/>
          <w:iCs/>
          <w:snapToGrid w:val="0"/>
          <w:sz w:val="22"/>
          <w:szCs w:val="22"/>
        </w:rPr>
      </w:pPr>
      <w:r w:rsidRPr="00D53B59">
        <w:rPr>
          <w:rFonts w:cs="Times New Roman"/>
          <w:b/>
          <w:iCs/>
          <w:snapToGrid w:val="0"/>
          <w:sz w:val="22"/>
          <w:szCs w:val="22"/>
          <w:highlight w:val="lightGray"/>
        </w:rPr>
        <w:lastRenderedPageBreak/>
        <w:t>Załącznik Nr  6 do SWZ</w:t>
      </w:r>
    </w:p>
    <w:p w:rsidR="009C5A7C" w:rsidRPr="00D53B59" w:rsidRDefault="009C5A7C" w:rsidP="00D15AAE">
      <w:pPr>
        <w:pStyle w:val="tyt"/>
        <w:rPr>
          <w:sz w:val="22"/>
          <w:szCs w:val="22"/>
        </w:rPr>
      </w:pPr>
      <w:r w:rsidRPr="00D53B59">
        <w:rPr>
          <w:sz w:val="22"/>
          <w:szCs w:val="22"/>
        </w:rPr>
        <w:t>OŚWIADCZENIE</w:t>
      </w:r>
    </w:p>
    <w:p w:rsidR="00D15AAE" w:rsidRPr="00D53B59" w:rsidRDefault="00C016F5" w:rsidP="00A83F49">
      <w:pPr>
        <w:pStyle w:val="tyt"/>
        <w:rPr>
          <w:sz w:val="22"/>
          <w:szCs w:val="22"/>
        </w:rPr>
      </w:pPr>
      <w:r w:rsidRPr="00D53B59">
        <w:rPr>
          <w:sz w:val="22"/>
          <w:szCs w:val="22"/>
        </w:rPr>
        <w:t xml:space="preserve">o dopuszczeniu do obrotu na rynek polski oferowanych produktów </w:t>
      </w:r>
    </w:p>
    <w:p w:rsidR="00D15AAE" w:rsidRPr="00D53B59" w:rsidRDefault="009C5A7C" w:rsidP="00D15AAE">
      <w:pPr>
        <w:pStyle w:val="tyt"/>
        <w:jc w:val="left"/>
        <w:rPr>
          <w:b w:val="0"/>
          <w:sz w:val="22"/>
          <w:szCs w:val="22"/>
        </w:rPr>
      </w:pPr>
      <w:r w:rsidRPr="00D53B59">
        <w:rPr>
          <w:b w:val="0"/>
          <w:sz w:val="22"/>
          <w:szCs w:val="22"/>
        </w:rPr>
        <w:t>Nazwa Wykonawcy: ....................................................................................................................</w:t>
      </w:r>
    </w:p>
    <w:p w:rsidR="009C5A7C" w:rsidRPr="00D53B59" w:rsidRDefault="009C5A7C" w:rsidP="00D15AAE">
      <w:pPr>
        <w:pStyle w:val="tyt"/>
        <w:jc w:val="left"/>
        <w:rPr>
          <w:b w:val="0"/>
          <w:sz w:val="22"/>
          <w:szCs w:val="22"/>
        </w:rPr>
      </w:pPr>
      <w:r w:rsidRPr="00D53B59">
        <w:rPr>
          <w:b w:val="0"/>
          <w:sz w:val="22"/>
          <w:szCs w:val="22"/>
        </w:rPr>
        <w:t>Adres Wykonawcy: ......................................................................................................................</w:t>
      </w:r>
    </w:p>
    <w:p w:rsidR="009C5A7C" w:rsidRPr="00D53B59" w:rsidRDefault="009C5A7C" w:rsidP="009C5A7C">
      <w:pPr>
        <w:rPr>
          <w:rFonts w:eastAsia="Times New Roman" w:cs="Times New Roman"/>
          <w:sz w:val="22"/>
          <w:szCs w:val="22"/>
        </w:rPr>
      </w:pPr>
    </w:p>
    <w:p w:rsidR="00A25E4C" w:rsidRPr="00D53B59" w:rsidRDefault="009C5A7C" w:rsidP="00A25E4C">
      <w:pPr>
        <w:spacing w:line="276" w:lineRule="auto"/>
        <w:ind w:firstLine="360"/>
        <w:jc w:val="both"/>
        <w:rPr>
          <w:rFonts w:cs="Times New Roman"/>
          <w:sz w:val="22"/>
          <w:szCs w:val="22"/>
        </w:rPr>
      </w:pPr>
      <w:r w:rsidRPr="00D53B59">
        <w:rPr>
          <w:rFonts w:cs="Times New Roman"/>
          <w:sz w:val="22"/>
          <w:szCs w:val="22"/>
        </w:rPr>
        <w:t xml:space="preserve">Przystępując jako Wykonawca do udziału w postępowaniu o udzielenie zamówienia publicznego sygnaturze </w:t>
      </w:r>
      <w:r w:rsidR="003573CD" w:rsidRPr="00D53B59">
        <w:rPr>
          <w:rFonts w:cs="Times New Roman"/>
          <w:b/>
          <w:sz w:val="22"/>
          <w:szCs w:val="22"/>
        </w:rPr>
        <w:t>ZP/</w:t>
      </w:r>
      <w:r w:rsidR="005123EF">
        <w:rPr>
          <w:rFonts w:cs="Times New Roman"/>
          <w:b/>
          <w:sz w:val="22"/>
          <w:szCs w:val="22"/>
        </w:rPr>
        <w:t>141</w:t>
      </w:r>
      <w:r w:rsidR="0092549E" w:rsidRPr="00D53B59">
        <w:rPr>
          <w:rFonts w:cs="Times New Roman"/>
          <w:b/>
          <w:sz w:val="22"/>
          <w:szCs w:val="22"/>
        </w:rPr>
        <w:t>/202</w:t>
      </w:r>
      <w:r w:rsidR="0091308D" w:rsidRPr="00D53B59">
        <w:rPr>
          <w:rFonts w:cs="Times New Roman"/>
          <w:b/>
          <w:sz w:val="22"/>
          <w:szCs w:val="22"/>
        </w:rPr>
        <w:t>4</w:t>
      </w:r>
      <w:r w:rsidRPr="00D53B59">
        <w:rPr>
          <w:rFonts w:cs="Times New Roman"/>
          <w:sz w:val="22"/>
          <w:szCs w:val="22"/>
        </w:rPr>
        <w:t xml:space="preserve">, </w:t>
      </w:r>
      <w:r w:rsidR="00A25E4C" w:rsidRPr="00D53B59">
        <w:rPr>
          <w:rFonts w:cs="Times New Roman"/>
          <w:b/>
          <w:sz w:val="22"/>
          <w:szCs w:val="22"/>
        </w:rPr>
        <w:t xml:space="preserve">w ramach Pakietu: ........................................................, </w:t>
      </w:r>
      <w:r w:rsidRPr="00D53B59">
        <w:rPr>
          <w:rFonts w:cs="Times New Roman"/>
          <w:sz w:val="22"/>
          <w:szCs w:val="22"/>
        </w:rPr>
        <w:t xml:space="preserve">niniejszym oświadczamy, że wszystkie oferowane przez nas </w:t>
      </w:r>
      <w:r w:rsidR="000F5266" w:rsidRPr="00D53B59">
        <w:rPr>
          <w:rFonts w:cs="Times New Roman"/>
          <w:sz w:val="22"/>
          <w:szCs w:val="22"/>
        </w:rPr>
        <w:t>produkty</w:t>
      </w:r>
      <w:r w:rsidRPr="00D53B59">
        <w:rPr>
          <w:rFonts w:cs="Times New Roman"/>
          <w:sz w:val="22"/>
          <w:szCs w:val="22"/>
        </w:rPr>
        <w:t>, spełniają wszystkie wymagane warunki określone w SWZ, posiadają wszystkie aktualne dokumenty dopuszczenia do obrotu na rynek polski zgodnie z przepisami odpowiednio:</w:t>
      </w:r>
    </w:p>
    <w:p w:rsidR="004958DD" w:rsidRPr="00D53B59" w:rsidRDefault="004958DD" w:rsidP="00A25E4C">
      <w:pPr>
        <w:spacing w:line="276" w:lineRule="auto"/>
        <w:ind w:firstLine="360"/>
        <w:jc w:val="both"/>
        <w:rPr>
          <w:rFonts w:cs="Times New Roman"/>
          <w:sz w:val="22"/>
          <w:szCs w:val="22"/>
        </w:rPr>
      </w:pPr>
    </w:p>
    <w:p w:rsidR="004958DD" w:rsidRDefault="00092B29" w:rsidP="00092B29">
      <w:pPr>
        <w:suppressAutoHyphens/>
        <w:spacing w:after="60"/>
        <w:jc w:val="both"/>
        <w:rPr>
          <w:rFonts w:cs="Times New Roman"/>
          <w:sz w:val="22"/>
          <w:szCs w:val="22"/>
        </w:rPr>
      </w:pPr>
      <w:r w:rsidRPr="00D53B59">
        <w:rPr>
          <w:rFonts w:cs="Times New Roman"/>
          <w:sz w:val="22"/>
          <w:szCs w:val="22"/>
        </w:rPr>
        <w:t xml:space="preserve">1) </w:t>
      </w:r>
      <w:r w:rsidR="004958DD" w:rsidRPr="00D53B59">
        <w:rPr>
          <w:rFonts w:cs="Times New Roman"/>
          <w:sz w:val="22"/>
          <w:szCs w:val="22"/>
        </w:rPr>
        <w:t>Ustawy z dnia 7 kwietnia 2022 r. o wyrobach medycznych (Dz. U. z 2022 r. poz. 974) i sposobem klasyfikowania na podstawie Rozporządzenia Ministra Zdrowia z dnia 5 listopada 2010 r. w sprawie sposobu klasyfikowania wyrobów medycznych (Dz. U. 2010 Nr 215 poz. 1416), * (</w:t>
      </w:r>
      <w:r w:rsidR="00AB4F4C" w:rsidRPr="00D53B59">
        <w:rPr>
          <w:rFonts w:cs="Times New Roman"/>
          <w:sz w:val="22"/>
          <w:szCs w:val="22"/>
        </w:rPr>
        <w:t>jeżeli dotyczy</w:t>
      </w:r>
      <w:r w:rsidR="004958DD" w:rsidRPr="00D53B59">
        <w:rPr>
          <w:rFonts w:cs="Times New Roman"/>
          <w:sz w:val="22"/>
          <w:szCs w:val="22"/>
        </w:rPr>
        <w:t>)</w:t>
      </w:r>
      <w:r w:rsidR="0066142D">
        <w:rPr>
          <w:rFonts w:cs="Times New Roman"/>
          <w:sz w:val="22"/>
          <w:szCs w:val="22"/>
        </w:rPr>
        <w:t>.</w:t>
      </w:r>
    </w:p>
    <w:p w:rsidR="0066142D" w:rsidRPr="00D53B59" w:rsidRDefault="0066142D" w:rsidP="00092B29">
      <w:pPr>
        <w:suppressAutoHyphens/>
        <w:spacing w:after="60"/>
        <w:jc w:val="both"/>
        <w:rPr>
          <w:rFonts w:cs="Times New Roman"/>
          <w:sz w:val="22"/>
          <w:szCs w:val="22"/>
        </w:rPr>
      </w:pPr>
      <w:r w:rsidRPr="0066142D">
        <w:rPr>
          <w:rFonts w:cs="Times New Roman"/>
          <w:sz w:val="22"/>
          <w:szCs w:val="22"/>
        </w:rPr>
        <w:t xml:space="preserve">Wykonawca, w przypadku wystąpienia incydentu medycznego, jest odpowiedzialny w zakresie opisanym ustawą z dnia 7 kwietnia 2022 r. o wyrobach medycznych (Dz.U. 2022 poz. 974) (dotyczy towarów będących wyrobami medycznymi) za niedopełnienie obowiązków przewidzianych </w:t>
      </w:r>
      <w:proofErr w:type="spellStart"/>
      <w:r w:rsidRPr="0066142D">
        <w:rPr>
          <w:rFonts w:cs="Times New Roman"/>
          <w:sz w:val="22"/>
          <w:szCs w:val="22"/>
        </w:rPr>
        <w:t>ww</w:t>
      </w:r>
      <w:proofErr w:type="spellEnd"/>
      <w:r w:rsidRPr="0066142D">
        <w:rPr>
          <w:rFonts w:cs="Times New Roman"/>
          <w:sz w:val="22"/>
          <w:szCs w:val="22"/>
        </w:rPr>
        <w:t xml:space="preserve"> ustawą .</w:t>
      </w:r>
    </w:p>
    <w:p w:rsidR="00092B29" w:rsidRPr="00D53B59" w:rsidRDefault="00092B29" w:rsidP="00092B29">
      <w:pPr>
        <w:suppressAutoHyphens/>
        <w:jc w:val="both"/>
        <w:rPr>
          <w:rFonts w:eastAsia="Times New Roman" w:cs="Times New Roman"/>
          <w:sz w:val="22"/>
          <w:szCs w:val="22"/>
          <w:shd w:val="clear" w:color="auto" w:fill="FFFFFF"/>
          <w:lang w:eastAsia="ar-SA"/>
        </w:rPr>
      </w:pPr>
      <w:r w:rsidRPr="00D53B59">
        <w:rPr>
          <w:rFonts w:cs="Times New Roman"/>
          <w:sz w:val="22"/>
          <w:szCs w:val="22"/>
        </w:rPr>
        <w:t xml:space="preserve">2) </w:t>
      </w:r>
      <w:r w:rsidRPr="00D53B59">
        <w:rPr>
          <w:rFonts w:eastAsia="Times New Roman" w:cs="Times New Roman"/>
          <w:sz w:val="22"/>
          <w:szCs w:val="22"/>
          <w:shd w:val="clear" w:color="auto" w:fill="FFFFFF"/>
          <w:lang w:eastAsia="ar-SA"/>
        </w:rPr>
        <w:t xml:space="preserve">Rozporządzeniem Parlamentu Europejskiego i Rady (UE) 2017/746 z dnia 5 kwietnia 2017 r(IVRD) w sprawie wyrobów medycznych do </w:t>
      </w:r>
      <w:proofErr w:type="spellStart"/>
      <w:r w:rsidRPr="00D53B59">
        <w:rPr>
          <w:rFonts w:eastAsia="Times New Roman" w:cs="Times New Roman"/>
          <w:sz w:val="22"/>
          <w:szCs w:val="22"/>
          <w:shd w:val="clear" w:color="auto" w:fill="FFFFFF"/>
          <w:lang w:eastAsia="ar-SA"/>
        </w:rPr>
        <w:t>diagniostyki</w:t>
      </w:r>
      <w:proofErr w:type="spellEnd"/>
      <w:r w:rsidRPr="00D53B59">
        <w:rPr>
          <w:rFonts w:eastAsia="Times New Roman" w:cs="Times New Roman"/>
          <w:sz w:val="22"/>
          <w:szCs w:val="22"/>
          <w:shd w:val="clear" w:color="auto" w:fill="FFFFFF"/>
          <w:lang w:eastAsia="ar-SA"/>
        </w:rPr>
        <w:t xml:space="preserve"> in vitro oraz Ustawą o wyrobach medycznych z dnia 7 kwietnia 2022 roku (Dz. U. 2022 POZ 974)*</w:t>
      </w:r>
      <w:r w:rsidRPr="00D53B59">
        <w:rPr>
          <w:rFonts w:cs="Times New Roman"/>
          <w:sz w:val="22"/>
          <w:szCs w:val="22"/>
        </w:rPr>
        <w:t xml:space="preserve"> (jeżeli dotyczy).</w:t>
      </w:r>
      <w:r w:rsidRPr="00D53B59">
        <w:rPr>
          <w:rFonts w:eastAsia="Times New Roman" w:cs="Times New Roman"/>
          <w:sz w:val="22"/>
          <w:szCs w:val="22"/>
          <w:shd w:val="clear" w:color="auto" w:fill="FFFFFF"/>
          <w:lang w:eastAsia="ar-SA"/>
        </w:rPr>
        <w:t xml:space="preserve"> </w:t>
      </w:r>
    </w:p>
    <w:p w:rsidR="004958DD" w:rsidRPr="00D53B59" w:rsidRDefault="00092B29" w:rsidP="00AC39AB">
      <w:pPr>
        <w:suppressAutoHyphens/>
        <w:spacing w:after="60"/>
        <w:jc w:val="both"/>
        <w:rPr>
          <w:rFonts w:cs="Times New Roman"/>
          <w:sz w:val="22"/>
          <w:szCs w:val="22"/>
        </w:rPr>
      </w:pPr>
      <w:r w:rsidRPr="00D53B59">
        <w:rPr>
          <w:rFonts w:cs="Times New Roman"/>
          <w:sz w:val="22"/>
          <w:szCs w:val="22"/>
        </w:rPr>
        <w:t>3)</w:t>
      </w:r>
      <w:r w:rsidR="0096414C" w:rsidRPr="00D53B59">
        <w:rPr>
          <w:rFonts w:cs="Times New Roman"/>
          <w:sz w:val="22"/>
          <w:szCs w:val="22"/>
        </w:rPr>
        <w:t xml:space="preserve"> </w:t>
      </w:r>
      <w:r w:rsidR="004958DD" w:rsidRPr="00D53B59">
        <w:rPr>
          <w:rFonts w:cs="Times New Roman"/>
          <w:sz w:val="22"/>
          <w:szCs w:val="22"/>
        </w:rPr>
        <w:t>Ustawy z dnia 06.09.2001r. Prawo Farmaceutyczne (.j. Dz. U. z 202</w:t>
      </w:r>
      <w:r w:rsidR="00A7367A" w:rsidRPr="00D53B59">
        <w:rPr>
          <w:rFonts w:cs="Times New Roman"/>
          <w:sz w:val="22"/>
          <w:szCs w:val="22"/>
        </w:rPr>
        <w:t>2</w:t>
      </w:r>
      <w:r w:rsidR="004958DD" w:rsidRPr="00D53B59">
        <w:rPr>
          <w:rFonts w:cs="Times New Roman"/>
          <w:sz w:val="22"/>
          <w:szCs w:val="22"/>
        </w:rPr>
        <w:t xml:space="preserve"> r. poz. </w:t>
      </w:r>
      <w:r w:rsidR="00A7367A" w:rsidRPr="00D53B59">
        <w:rPr>
          <w:rFonts w:cs="Times New Roman"/>
          <w:sz w:val="22"/>
          <w:szCs w:val="22"/>
        </w:rPr>
        <w:t>2301</w:t>
      </w:r>
      <w:r w:rsidR="004958DD" w:rsidRPr="00D53B59">
        <w:rPr>
          <w:rFonts w:cs="Times New Roman"/>
          <w:sz w:val="22"/>
          <w:szCs w:val="22"/>
        </w:rPr>
        <w:t xml:space="preserve"> ze zm.) * </w:t>
      </w:r>
      <w:r w:rsidR="00AB4F4C" w:rsidRPr="00D53B59">
        <w:rPr>
          <w:rFonts w:cs="Times New Roman"/>
          <w:sz w:val="22"/>
          <w:szCs w:val="22"/>
        </w:rPr>
        <w:t>(</w:t>
      </w:r>
      <w:r w:rsidR="004958DD" w:rsidRPr="00D53B59">
        <w:rPr>
          <w:rFonts w:cs="Times New Roman"/>
          <w:sz w:val="22"/>
          <w:szCs w:val="22"/>
        </w:rPr>
        <w:t>jeżeli dotyczy</w:t>
      </w:r>
      <w:r w:rsidR="00AB4F4C" w:rsidRPr="00D53B59">
        <w:rPr>
          <w:rFonts w:cs="Times New Roman"/>
          <w:sz w:val="22"/>
          <w:szCs w:val="22"/>
        </w:rPr>
        <w:t>)</w:t>
      </w:r>
      <w:r w:rsidR="004958DD" w:rsidRPr="00D53B59">
        <w:rPr>
          <w:rFonts w:cs="Times New Roman"/>
          <w:sz w:val="22"/>
          <w:szCs w:val="22"/>
        </w:rPr>
        <w:t xml:space="preserve"> Wykonawca zobowiązany jest do przedłożenia dokumentów potwierdzających dopuszczenie przedmiotu zamówienia do obrotu i użytkowania na terytorium RP (oryginał lub kopia  poświadczona za zgodność z oryginałem) na każde żądanie Zamawiającego w wyznaczonym</w:t>
      </w:r>
      <w:r w:rsidR="00AB4F4C" w:rsidRPr="00D53B59">
        <w:rPr>
          <w:rFonts w:cs="Times New Roman"/>
          <w:sz w:val="22"/>
          <w:szCs w:val="22"/>
        </w:rPr>
        <w:t xml:space="preserve"> przez Zamawiającego terminie</w:t>
      </w:r>
      <w:r w:rsidR="00AC39AB" w:rsidRPr="00D53B59">
        <w:rPr>
          <w:rFonts w:cs="Times New Roman"/>
          <w:sz w:val="22"/>
          <w:szCs w:val="22"/>
        </w:rPr>
        <w:t>*</w:t>
      </w:r>
      <w:r w:rsidR="00AB4F4C" w:rsidRPr="00D53B59">
        <w:rPr>
          <w:rFonts w:cs="Times New Roman"/>
          <w:sz w:val="22"/>
          <w:szCs w:val="22"/>
        </w:rPr>
        <w:t xml:space="preserve"> (jeśli </w:t>
      </w:r>
      <w:r w:rsidR="004958DD" w:rsidRPr="00D53B59">
        <w:rPr>
          <w:rFonts w:cs="Times New Roman"/>
          <w:sz w:val="22"/>
          <w:szCs w:val="22"/>
        </w:rPr>
        <w:t>dotyczy).</w:t>
      </w:r>
    </w:p>
    <w:p w:rsidR="00AC39AB" w:rsidRPr="00D53B59" w:rsidRDefault="00092B29" w:rsidP="00AC39AB">
      <w:pPr>
        <w:suppressAutoHyphens/>
        <w:spacing w:after="60"/>
        <w:jc w:val="both"/>
        <w:rPr>
          <w:rFonts w:cs="Times New Roman"/>
          <w:sz w:val="22"/>
          <w:szCs w:val="22"/>
        </w:rPr>
      </w:pPr>
      <w:r w:rsidRPr="00D53B59">
        <w:rPr>
          <w:rFonts w:cs="Times New Roman"/>
          <w:sz w:val="22"/>
          <w:szCs w:val="22"/>
        </w:rPr>
        <w:t>4</w:t>
      </w:r>
      <w:r w:rsidR="00AC39AB" w:rsidRPr="00D53B59">
        <w:rPr>
          <w:rFonts w:cs="Times New Roman"/>
          <w:sz w:val="22"/>
          <w:szCs w:val="22"/>
        </w:rPr>
        <w:t>)</w:t>
      </w:r>
      <w:r w:rsidR="0096414C" w:rsidRPr="00D53B59">
        <w:rPr>
          <w:rFonts w:cs="Times New Roman"/>
          <w:sz w:val="22"/>
          <w:szCs w:val="22"/>
        </w:rPr>
        <w:t xml:space="preserve"> Ustawy z dnia 4 października 2018 r. o produktach kosmetycznych (Dz.U. 2018 poz. 2227) (jeżeli dotyczy).*</w:t>
      </w:r>
    </w:p>
    <w:p w:rsidR="00AC39AB" w:rsidRPr="00D53B59" w:rsidRDefault="00BF6632" w:rsidP="00AC39AB">
      <w:pPr>
        <w:suppressAutoHyphens/>
        <w:spacing w:after="60"/>
        <w:jc w:val="both"/>
        <w:rPr>
          <w:rFonts w:cs="Times New Roman"/>
          <w:sz w:val="22"/>
          <w:szCs w:val="22"/>
        </w:rPr>
      </w:pPr>
      <w:r w:rsidRPr="00D53B59">
        <w:rPr>
          <w:rFonts w:cs="Times New Roman"/>
          <w:sz w:val="22"/>
          <w:szCs w:val="22"/>
        </w:rPr>
        <w:t>na co posiadam wszystkie aktualne dokumenty, które w każdej chwili na żądanie Zamawiającego przedłożę do wglądu oraz, że ponoszę pełną odpowiedzialność za wszelkie szkody powstałe u Zamawiającego w związku z zastosowaniem dostarczonego asortymentu, niespełniającego przedmiotowych wymogów.</w:t>
      </w:r>
      <w:r w:rsidR="00AC39AB" w:rsidRPr="00D53B59">
        <w:rPr>
          <w:rFonts w:cs="Times New Roman"/>
          <w:sz w:val="22"/>
          <w:szCs w:val="22"/>
        </w:rPr>
        <w:t xml:space="preserve"> </w:t>
      </w:r>
    </w:p>
    <w:p w:rsidR="00BF6632" w:rsidRPr="00D53B59" w:rsidRDefault="00BF6632" w:rsidP="00BF6632">
      <w:pPr>
        <w:spacing w:line="276" w:lineRule="auto"/>
        <w:ind w:firstLine="360"/>
        <w:jc w:val="both"/>
        <w:rPr>
          <w:rFonts w:cs="Times New Roman"/>
          <w:sz w:val="22"/>
          <w:szCs w:val="22"/>
        </w:rPr>
      </w:pPr>
    </w:p>
    <w:p w:rsidR="00BF6632" w:rsidRPr="00D53B59" w:rsidRDefault="00BF6632" w:rsidP="00D15AAE">
      <w:pPr>
        <w:spacing w:line="276" w:lineRule="auto"/>
        <w:jc w:val="both"/>
        <w:rPr>
          <w:rFonts w:cs="Times New Roman"/>
          <w:color w:val="FF0000"/>
          <w:sz w:val="22"/>
          <w:szCs w:val="22"/>
        </w:rPr>
      </w:pPr>
    </w:p>
    <w:p w:rsidR="00650800" w:rsidRPr="00D53B59" w:rsidRDefault="00650800" w:rsidP="00AB1CC7">
      <w:pPr>
        <w:ind w:right="-147"/>
        <w:jc w:val="both"/>
        <w:rPr>
          <w:rFonts w:cs="Times New Roman"/>
          <w:i/>
          <w:color w:val="FF0000"/>
          <w:sz w:val="22"/>
          <w:szCs w:val="22"/>
          <w:highlight w:val="yellow"/>
        </w:rPr>
      </w:pPr>
    </w:p>
    <w:p w:rsidR="009C5A7C" w:rsidRPr="00D53B59" w:rsidRDefault="00AE005F" w:rsidP="00AB1CC7">
      <w:pPr>
        <w:ind w:right="-147"/>
        <w:jc w:val="both"/>
        <w:rPr>
          <w:rFonts w:cs="Times New Roman"/>
          <w:sz w:val="22"/>
          <w:szCs w:val="22"/>
        </w:rPr>
      </w:pPr>
      <w:r w:rsidRPr="00D53B59">
        <w:rPr>
          <w:rFonts w:eastAsia="Times New Roman" w:cs="Times New Roman"/>
          <w:sz w:val="22"/>
          <w:szCs w:val="22"/>
          <w:shd w:val="clear" w:color="auto" w:fill="FFFFFF"/>
        </w:rPr>
        <w:t>*</w:t>
      </w:r>
      <w:r w:rsidR="009C5A7C" w:rsidRPr="00D53B59">
        <w:rPr>
          <w:rFonts w:eastAsia="Times New Roman" w:cs="Times New Roman"/>
          <w:sz w:val="22"/>
          <w:szCs w:val="22"/>
          <w:shd w:val="clear" w:color="auto" w:fill="FFFFFF"/>
        </w:rPr>
        <w:t xml:space="preserve"> </w:t>
      </w:r>
      <w:r w:rsidR="00AB1CC7" w:rsidRPr="00D53B59">
        <w:rPr>
          <w:rFonts w:cs="Times New Roman"/>
          <w:sz w:val="22"/>
          <w:szCs w:val="22"/>
        </w:rPr>
        <w:t>niepotrzebne skreślić</w:t>
      </w:r>
    </w:p>
    <w:p w:rsidR="009C5A7C" w:rsidRPr="00D53B59" w:rsidRDefault="009C5A7C" w:rsidP="009C5A7C">
      <w:pPr>
        <w:ind w:left="3828" w:right="106"/>
        <w:jc w:val="center"/>
        <w:rPr>
          <w:rFonts w:cs="Times New Roman"/>
          <w:sz w:val="22"/>
          <w:szCs w:val="22"/>
        </w:rPr>
      </w:pPr>
      <w:r w:rsidRPr="00D53B59">
        <w:rPr>
          <w:rFonts w:cs="Times New Roman"/>
          <w:sz w:val="22"/>
          <w:szCs w:val="22"/>
        </w:rPr>
        <w:t>…………………………………………………………..</w:t>
      </w:r>
    </w:p>
    <w:p w:rsidR="009C5A7C" w:rsidRPr="00D53B59" w:rsidRDefault="009C5A7C" w:rsidP="009C5A7C">
      <w:pPr>
        <w:ind w:left="3828" w:right="106"/>
        <w:jc w:val="center"/>
        <w:rPr>
          <w:rFonts w:cs="Times New Roman"/>
          <w:sz w:val="22"/>
          <w:szCs w:val="22"/>
        </w:rPr>
      </w:pPr>
      <w:r w:rsidRPr="00D53B59">
        <w:rPr>
          <w:rFonts w:cs="Times New Roman"/>
          <w:sz w:val="22"/>
          <w:szCs w:val="22"/>
        </w:rPr>
        <w:t>kwalifikowany podpis elektroniczny przedstawiciela</w:t>
      </w:r>
    </w:p>
    <w:p w:rsidR="00D15AAE" w:rsidRPr="00D53B59" w:rsidRDefault="009C5A7C" w:rsidP="00AB1CC7">
      <w:pPr>
        <w:ind w:left="3828" w:right="106"/>
        <w:jc w:val="center"/>
        <w:rPr>
          <w:rFonts w:cs="Times New Roman"/>
          <w:sz w:val="22"/>
          <w:szCs w:val="22"/>
        </w:rPr>
      </w:pPr>
      <w:r w:rsidRPr="00D53B59">
        <w:rPr>
          <w:rFonts w:cs="Times New Roman"/>
          <w:sz w:val="22"/>
          <w:szCs w:val="22"/>
        </w:rPr>
        <w:t>Wykonawcy</w:t>
      </w:r>
    </w:p>
    <w:p w:rsidR="00AB1CC7" w:rsidRPr="006835D1" w:rsidRDefault="00AB1CC7" w:rsidP="00AB1CC7">
      <w:pPr>
        <w:ind w:left="3828" w:right="106"/>
        <w:jc w:val="center"/>
        <w:rPr>
          <w:rFonts w:ascii="Calibri" w:hAnsi="Calibri" w:cs="Calibri"/>
          <w:sz w:val="22"/>
          <w:szCs w:val="22"/>
        </w:rPr>
      </w:pPr>
    </w:p>
    <w:p w:rsidR="00650800" w:rsidRPr="006835D1" w:rsidRDefault="00650800" w:rsidP="0089554E">
      <w:pPr>
        <w:rPr>
          <w:rFonts w:ascii="Calibri" w:hAnsi="Calibri" w:cs="Calibri"/>
          <w:b/>
          <w:iCs/>
          <w:snapToGrid w:val="0"/>
          <w:sz w:val="22"/>
          <w:szCs w:val="22"/>
        </w:rPr>
      </w:pPr>
    </w:p>
    <w:p w:rsidR="0089554E" w:rsidRPr="006835D1" w:rsidRDefault="0089554E" w:rsidP="0089554E">
      <w:pPr>
        <w:rPr>
          <w:rFonts w:ascii="Calibri" w:hAnsi="Calibri" w:cs="Calibri"/>
          <w:b/>
          <w:iCs/>
          <w:snapToGrid w:val="0"/>
          <w:sz w:val="22"/>
          <w:szCs w:val="22"/>
        </w:rPr>
      </w:pPr>
    </w:p>
    <w:p w:rsidR="00AC39AB" w:rsidRPr="006835D1" w:rsidRDefault="00AC39AB" w:rsidP="0089554E">
      <w:pPr>
        <w:rPr>
          <w:rFonts w:ascii="Calibri" w:hAnsi="Calibri" w:cs="Calibri"/>
          <w:b/>
          <w:iCs/>
          <w:snapToGrid w:val="0"/>
          <w:sz w:val="22"/>
          <w:szCs w:val="22"/>
        </w:rPr>
      </w:pPr>
    </w:p>
    <w:p w:rsidR="00AC39AB" w:rsidRPr="006835D1" w:rsidRDefault="00AC39AB" w:rsidP="0089554E">
      <w:pPr>
        <w:rPr>
          <w:rFonts w:ascii="Calibri" w:hAnsi="Calibri" w:cs="Calibri"/>
          <w:b/>
          <w:iCs/>
          <w:snapToGrid w:val="0"/>
          <w:sz w:val="22"/>
          <w:szCs w:val="22"/>
        </w:rPr>
      </w:pPr>
    </w:p>
    <w:p w:rsidR="00AC39AB" w:rsidRPr="006835D1" w:rsidRDefault="00AC39AB" w:rsidP="0089554E">
      <w:pPr>
        <w:rPr>
          <w:rFonts w:ascii="Calibri" w:hAnsi="Calibri" w:cs="Calibri"/>
          <w:b/>
          <w:iCs/>
          <w:snapToGrid w:val="0"/>
          <w:sz w:val="22"/>
          <w:szCs w:val="22"/>
        </w:rPr>
      </w:pPr>
    </w:p>
    <w:p w:rsidR="00AC39AB" w:rsidRPr="006835D1" w:rsidRDefault="00AC39AB" w:rsidP="0089554E">
      <w:pPr>
        <w:rPr>
          <w:rFonts w:ascii="Calibri" w:hAnsi="Calibri" w:cs="Calibri"/>
          <w:b/>
          <w:iCs/>
          <w:snapToGrid w:val="0"/>
          <w:sz w:val="22"/>
          <w:szCs w:val="22"/>
        </w:rPr>
      </w:pPr>
    </w:p>
    <w:p w:rsidR="00AC39AB" w:rsidRPr="006835D1" w:rsidRDefault="00AC39AB" w:rsidP="0089554E">
      <w:pPr>
        <w:rPr>
          <w:rFonts w:ascii="Calibri" w:hAnsi="Calibri" w:cs="Calibri"/>
          <w:b/>
          <w:iCs/>
          <w:snapToGrid w:val="0"/>
          <w:sz w:val="22"/>
          <w:szCs w:val="22"/>
        </w:rPr>
      </w:pPr>
    </w:p>
    <w:p w:rsidR="00AC39AB" w:rsidRPr="006835D1" w:rsidRDefault="00AC39AB" w:rsidP="0089554E">
      <w:pPr>
        <w:rPr>
          <w:rFonts w:ascii="Calibri" w:hAnsi="Calibri" w:cs="Calibri"/>
          <w:b/>
          <w:iCs/>
          <w:snapToGrid w:val="0"/>
          <w:sz w:val="22"/>
          <w:szCs w:val="22"/>
        </w:rPr>
      </w:pPr>
    </w:p>
    <w:p w:rsidR="00AC39AB" w:rsidRPr="006835D1" w:rsidRDefault="00AC39AB" w:rsidP="0089554E">
      <w:pPr>
        <w:rPr>
          <w:rFonts w:ascii="Calibri" w:hAnsi="Calibri" w:cs="Calibri"/>
          <w:b/>
          <w:iCs/>
          <w:snapToGrid w:val="0"/>
          <w:sz w:val="22"/>
          <w:szCs w:val="22"/>
        </w:rPr>
      </w:pPr>
    </w:p>
    <w:p w:rsidR="00AC39AB" w:rsidRPr="006835D1" w:rsidRDefault="00AC39AB" w:rsidP="0089554E">
      <w:pPr>
        <w:rPr>
          <w:rFonts w:ascii="Calibri" w:hAnsi="Calibri" w:cs="Calibri"/>
          <w:b/>
          <w:iCs/>
          <w:snapToGrid w:val="0"/>
          <w:sz w:val="22"/>
          <w:szCs w:val="22"/>
        </w:rPr>
      </w:pPr>
    </w:p>
    <w:p w:rsidR="00AC39AB" w:rsidRPr="006835D1" w:rsidRDefault="00AC39AB" w:rsidP="0089554E">
      <w:pPr>
        <w:rPr>
          <w:rFonts w:ascii="Calibri" w:hAnsi="Calibri" w:cs="Calibri"/>
          <w:b/>
          <w:iCs/>
          <w:snapToGrid w:val="0"/>
          <w:sz w:val="22"/>
          <w:szCs w:val="22"/>
        </w:rPr>
      </w:pPr>
    </w:p>
    <w:p w:rsidR="00AC39AB" w:rsidRPr="006835D1" w:rsidRDefault="00AC39AB" w:rsidP="0089554E">
      <w:pPr>
        <w:rPr>
          <w:rFonts w:ascii="Calibri" w:hAnsi="Calibri" w:cs="Calibri"/>
          <w:b/>
          <w:iCs/>
          <w:snapToGrid w:val="0"/>
          <w:sz w:val="22"/>
          <w:szCs w:val="22"/>
        </w:rPr>
      </w:pPr>
    </w:p>
    <w:p w:rsidR="0091308D" w:rsidRPr="006835D1" w:rsidRDefault="0091308D" w:rsidP="0091308D">
      <w:pPr>
        <w:numPr>
          <w:ilvl w:val="12"/>
          <w:numId w:val="0"/>
        </w:numPr>
        <w:suppressAutoHyphens/>
        <w:ind w:left="360"/>
        <w:jc w:val="both"/>
        <w:rPr>
          <w:rFonts w:ascii="Calibri" w:hAnsi="Calibri" w:cs="Calibri"/>
          <w:sz w:val="22"/>
          <w:szCs w:val="22"/>
          <w:lang w:eastAsia="ar-SA"/>
        </w:rPr>
      </w:pPr>
    </w:p>
    <w:p w:rsidR="0091308D" w:rsidRPr="006835D1" w:rsidRDefault="0091308D" w:rsidP="0091308D">
      <w:pPr>
        <w:jc w:val="right"/>
        <w:rPr>
          <w:rFonts w:ascii="Calibri" w:hAnsi="Calibri" w:cs="Calibri"/>
          <w:i/>
          <w:iCs/>
          <w:sz w:val="22"/>
          <w:szCs w:val="22"/>
          <w:u w:val="single"/>
        </w:rPr>
      </w:pPr>
    </w:p>
    <w:p w:rsidR="0091308D" w:rsidRPr="006835D1" w:rsidRDefault="0091308D" w:rsidP="0091308D">
      <w:pPr>
        <w:spacing w:after="120"/>
        <w:jc w:val="right"/>
        <w:rPr>
          <w:rFonts w:ascii="Calibri" w:eastAsia="Times New Roman" w:hAnsi="Calibri" w:cs="Calibri"/>
          <w:b/>
          <w:i/>
          <w:snapToGrid w:val="0"/>
          <w:sz w:val="22"/>
          <w:szCs w:val="22"/>
          <w:u w:val="single"/>
        </w:rPr>
      </w:pPr>
      <w:r w:rsidRPr="005B1290">
        <w:rPr>
          <w:rFonts w:ascii="Calibri" w:eastAsia="Times New Roman" w:hAnsi="Calibri" w:cs="Calibri"/>
          <w:b/>
          <w:i/>
          <w:snapToGrid w:val="0"/>
          <w:sz w:val="22"/>
          <w:szCs w:val="22"/>
          <w:highlight w:val="lightGray"/>
          <w:u w:val="single"/>
        </w:rPr>
        <w:lastRenderedPageBreak/>
        <w:t xml:space="preserve">Załącznik nr </w:t>
      </w:r>
      <w:r w:rsidR="005B1290" w:rsidRPr="005B1290">
        <w:rPr>
          <w:rFonts w:ascii="Calibri" w:eastAsia="Times New Roman" w:hAnsi="Calibri" w:cs="Calibri"/>
          <w:b/>
          <w:i/>
          <w:snapToGrid w:val="0"/>
          <w:sz w:val="22"/>
          <w:szCs w:val="22"/>
          <w:highlight w:val="lightGray"/>
          <w:u w:val="single"/>
        </w:rPr>
        <w:t>6a</w:t>
      </w:r>
    </w:p>
    <w:p w:rsidR="0091308D" w:rsidRPr="006835D1" w:rsidRDefault="0091308D" w:rsidP="0091308D">
      <w:pPr>
        <w:spacing w:after="120"/>
        <w:jc w:val="right"/>
        <w:rPr>
          <w:rFonts w:ascii="Calibri" w:eastAsia="Times New Roman" w:hAnsi="Calibri" w:cs="Calibri"/>
          <w:i/>
          <w:snapToGrid w:val="0"/>
          <w:sz w:val="22"/>
          <w:szCs w:val="22"/>
        </w:rPr>
      </w:pPr>
      <w:r w:rsidRPr="005B1290">
        <w:rPr>
          <w:rFonts w:ascii="Calibri" w:eastAsia="Times New Roman" w:hAnsi="Calibri" w:cs="Calibri"/>
          <w:i/>
          <w:snapToGrid w:val="0"/>
          <w:sz w:val="22"/>
          <w:szCs w:val="22"/>
        </w:rPr>
        <w:t>(Pakiety, których dotyczy)</w:t>
      </w:r>
    </w:p>
    <w:p w:rsidR="0091308D" w:rsidRPr="006835D1" w:rsidRDefault="0091308D" w:rsidP="0091308D">
      <w:pPr>
        <w:jc w:val="right"/>
        <w:rPr>
          <w:rFonts w:ascii="Calibri" w:eastAsia="Times New Roman" w:hAnsi="Calibri" w:cs="Calibri"/>
          <w:b/>
          <w:bCs/>
          <w:i/>
          <w:sz w:val="22"/>
          <w:szCs w:val="22"/>
          <w:u w:val="single"/>
          <w:lang w:eastAsia="ar-SA"/>
        </w:rPr>
      </w:pPr>
    </w:p>
    <w:p w:rsidR="0091308D" w:rsidRPr="006835D1" w:rsidRDefault="0091308D" w:rsidP="0091308D">
      <w:pPr>
        <w:suppressAutoHyphens/>
        <w:ind w:firstLine="390"/>
        <w:jc w:val="center"/>
        <w:rPr>
          <w:rFonts w:ascii="Calibri" w:eastAsia="Times New Roman" w:hAnsi="Calibri" w:cs="Calibri"/>
          <w:b/>
          <w:sz w:val="22"/>
          <w:szCs w:val="22"/>
          <w:lang w:eastAsia="ar-SA"/>
        </w:rPr>
      </w:pPr>
      <w:r w:rsidRPr="006835D1">
        <w:rPr>
          <w:rFonts w:ascii="Calibri" w:eastAsia="Times New Roman" w:hAnsi="Calibri" w:cs="Calibri"/>
          <w:b/>
          <w:sz w:val="22"/>
          <w:szCs w:val="22"/>
          <w:lang w:eastAsia="ar-SA"/>
        </w:rPr>
        <w:t>OŚWIADCZENIE</w:t>
      </w:r>
    </w:p>
    <w:p w:rsidR="0091308D" w:rsidRPr="006835D1" w:rsidRDefault="0091308D" w:rsidP="0091308D">
      <w:pPr>
        <w:suppressAutoHyphens/>
        <w:ind w:firstLine="390"/>
        <w:jc w:val="center"/>
        <w:rPr>
          <w:rFonts w:ascii="Calibri" w:eastAsia="Times New Roman" w:hAnsi="Calibri" w:cs="Calibri"/>
          <w:b/>
          <w:sz w:val="22"/>
          <w:szCs w:val="22"/>
          <w:lang w:eastAsia="ar-SA"/>
        </w:rPr>
      </w:pPr>
      <w:bookmarkStart w:id="18" w:name="_Hlk156397066"/>
      <w:r w:rsidRPr="006835D1">
        <w:rPr>
          <w:rFonts w:ascii="Calibri" w:eastAsia="Times New Roman" w:hAnsi="Calibri" w:cs="Calibri"/>
          <w:b/>
          <w:sz w:val="22"/>
          <w:szCs w:val="22"/>
          <w:lang w:eastAsia="ar-SA"/>
        </w:rPr>
        <w:t xml:space="preserve">dotyczące oferowanych produktów </w:t>
      </w:r>
    </w:p>
    <w:bookmarkEnd w:id="18"/>
    <w:p w:rsidR="0091308D" w:rsidRPr="006835D1" w:rsidRDefault="0091308D" w:rsidP="0091308D">
      <w:pPr>
        <w:suppressAutoHyphens/>
        <w:ind w:firstLine="390"/>
        <w:jc w:val="center"/>
        <w:rPr>
          <w:rFonts w:ascii="Calibri" w:eastAsia="Times New Roman" w:hAnsi="Calibri" w:cs="Calibri"/>
          <w:b/>
          <w:sz w:val="22"/>
          <w:szCs w:val="22"/>
          <w:lang w:eastAsia="ar-SA"/>
        </w:rPr>
      </w:pPr>
    </w:p>
    <w:p w:rsidR="0091308D" w:rsidRPr="006835D1" w:rsidRDefault="0091308D" w:rsidP="0091308D">
      <w:pPr>
        <w:spacing w:line="360" w:lineRule="auto"/>
        <w:rPr>
          <w:rFonts w:ascii="Calibri" w:hAnsi="Calibri" w:cs="Calibri"/>
          <w:i/>
          <w:iCs/>
          <w:sz w:val="22"/>
          <w:szCs w:val="22"/>
        </w:rPr>
      </w:pPr>
      <w:r w:rsidRPr="006835D1">
        <w:rPr>
          <w:rFonts w:ascii="Calibri" w:hAnsi="Calibri" w:cs="Calibri"/>
          <w:sz w:val="22"/>
          <w:szCs w:val="22"/>
        </w:rPr>
        <w:t>Nazwa Wykonawcy: ....................................................................................................................</w:t>
      </w:r>
    </w:p>
    <w:p w:rsidR="0091308D" w:rsidRPr="006835D1" w:rsidRDefault="0091308D" w:rsidP="0091308D">
      <w:pPr>
        <w:spacing w:before="120" w:line="360" w:lineRule="auto"/>
        <w:rPr>
          <w:rFonts w:ascii="Calibri" w:hAnsi="Calibri" w:cs="Calibri"/>
          <w:sz w:val="22"/>
          <w:szCs w:val="22"/>
        </w:rPr>
      </w:pPr>
      <w:r w:rsidRPr="006835D1">
        <w:rPr>
          <w:rFonts w:ascii="Calibri" w:hAnsi="Calibri" w:cs="Calibri"/>
          <w:sz w:val="22"/>
          <w:szCs w:val="22"/>
        </w:rPr>
        <w:t>Adres Wykonawcy: ......................................................................................................................</w:t>
      </w:r>
    </w:p>
    <w:p w:rsidR="0091308D" w:rsidRPr="006835D1" w:rsidRDefault="0091308D" w:rsidP="0091308D">
      <w:pPr>
        <w:suppressAutoHyphens/>
        <w:jc w:val="center"/>
        <w:rPr>
          <w:rFonts w:ascii="Calibri" w:eastAsia="Times New Roman" w:hAnsi="Calibri" w:cs="Calibri"/>
          <w:sz w:val="22"/>
          <w:szCs w:val="22"/>
          <w:lang w:eastAsia="ar-SA"/>
        </w:rPr>
      </w:pPr>
    </w:p>
    <w:p w:rsidR="0091308D" w:rsidRPr="006835D1" w:rsidRDefault="0091308D" w:rsidP="0091308D">
      <w:pPr>
        <w:suppressAutoHyphens/>
        <w:jc w:val="center"/>
        <w:rPr>
          <w:rFonts w:ascii="Calibri" w:eastAsia="Times New Roman" w:hAnsi="Calibri" w:cs="Calibri"/>
          <w:sz w:val="22"/>
          <w:szCs w:val="22"/>
          <w:lang w:eastAsia="ar-SA"/>
        </w:rPr>
      </w:pPr>
    </w:p>
    <w:p w:rsidR="0091308D" w:rsidRPr="006835D1" w:rsidRDefault="0091308D" w:rsidP="0091308D">
      <w:pPr>
        <w:jc w:val="both"/>
        <w:rPr>
          <w:rFonts w:ascii="Calibri" w:eastAsia="Times New Roman" w:hAnsi="Calibri" w:cs="Calibri"/>
          <w:sz w:val="22"/>
          <w:szCs w:val="22"/>
        </w:rPr>
      </w:pPr>
      <w:r w:rsidRPr="006835D1">
        <w:rPr>
          <w:rFonts w:ascii="Calibri" w:eastAsia="Times New Roman" w:hAnsi="Calibri" w:cs="Calibri"/>
          <w:sz w:val="22"/>
          <w:szCs w:val="22"/>
        </w:rPr>
        <w:t>Przystępując jako Wykonawca do udziału w postępowaniu o udzielenie zamówienia publicznego na:</w:t>
      </w:r>
    </w:p>
    <w:p w:rsidR="0091308D" w:rsidRPr="006835D1" w:rsidRDefault="001217A6" w:rsidP="0091308D">
      <w:pPr>
        <w:jc w:val="both"/>
        <w:rPr>
          <w:rFonts w:ascii="Calibri" w:eastAsia="Times New Roman" w:hAnsi="Calibri" w:cs="Calibri"/>
          <w:sz w:val="22"/>
          <w:szCs w:val="22"/>
        </w:rPr>
      </w:pPr>
      <w:r w:rsidRPr="001217A6">
        <w:rPr>
          <w:rFonts w:ascii="Calibri" w:hAnsi="Calibri" w:cs="Calibri"/>
          <w:b/>
          <w:bCs/>
          <w:sz w:val="22"/>
          <w:szCs w:val="22"/>
          <w:lang w:eastAsia="ar-SA"/>
        </w:rPr>
        <w:t xml:space="preserve">Dostawa odczynników, sprzętu specjalistycznego oraz materiałów eksploatacyjnych do urządzeń na potrzeby Laboratoriów CSK UM w Łodzi </w:t>
      </w:r>
      <w:r w:rsidR="0091308D" w:rsidRPr="006835D1">
        <w:rPr>
          <w:rFonts w:ascii="Calibri" w:eastAsia="Times New Roman" w:hAnsi="Calibri" w:cs="Calibri"/>
          <w:b/>
          <w:bCs/>
          <w:sz w:val="22"/>
          <w:szCs w:val="22"/>
        </w:rPr>
        <w:t>w ramach pakietu/pakietów ........................................................</w:t>
      </w:r>
      <w:r w:rsidR="0091308D" w:rsidRPr="006835D1">
        <w:rPr>
          <w:rFonts w:ascii="Calibri" w:eastAsia="Times New Roman" w:hAnsi="Calibri" w:cs="Calibri"/>
          <w:b/>
          <w:sz w:val="22"/>
          <w:szCs w:val="22"/>
        </w:rPr>
        <w:t>,</w:t>
      </w:r>
      <w:r w:rsidR="0091308D" w:rsidRPr="006835D1">
        <w:rPr>
          <w:rFonts w:ascii="Calibri" w:eastAsia="Times New Roman" w:hAnsi="Calibri" w:cs="Calibri"/>
          <w:sz w:val="22"/>
          <w:szCs w:val="22"/>
        </w:rPr>
        <w:t xml:space="preserve"> niniejszym oświadczam, że wszystkie oferowane produkty (wymienione w załącznik nr 2 do SWZ):</w:t>
      </w:r>
    </w:p>
    <w:p w:rsidR="0091308D" w:rsidRPr="006835D1" w:rsidRDefault="0091308D" w:rsidP="0091308D">
      <w:pPr>
        <w:suppressAutoHyphens/>
        <w:jc w:val="both"/>
        <w:rPr>
          <w:rFonts w:ascii="Calibri" w:eastAsia="Times New Roman" w:hAnsi="Calibri" w:cs="Calibri"/>
          <w:sz w:val="22"/>
          <w:szCs w:val="22"/>
          <w:lang w:eastAsia="ar-SA"/>
        </w:rPr>
      </w:pPr>
    </w:p>
    <w:p w:rsidR="0091308D" w:rsidRPr="006835D1" w:rsidRDefault="0091308D" w:rsidP="0091308D">
      <w:pPr>
        <w:tabs>
          <w:tab w:val="right" w:pos="284"/>
          <w:tab w:val="left" w:pos="408"/>
        </w:tabs>
        <w:jc w:val="both"/>
        <w:rPr>
          <w:rFonts w:ascii="Calibri" w:eastAsia="Times New Roman" w:hAnsi="Calibri" w:cs="Calibri"/>
          <w:sz w:val="22"/>
          <w:szCs w:val="22"/>
          <w:lang w:eastAsia="ar-SA"/>
        </w:rPr>
      </w:pPr>
    </w:p>
    <w:p w:rsidR="0091308D" w:rsidRDefault="0091308D" w:rsidP="00627595">
      <w:pPr>
        <w:numPr>
          <w:ilvl w:val="0"/>
          <w:numId w:val="29"/>
        </w:numPr>
        <w:suppressAutoHyphens/>
        <w:jc w:val="both"/>
        <w:rPr>
          <w:rFonts w:ascii="Calibri" w:eastAsia="Times New Roman" w:hAnsi="Calibri" w:cs="Calibri"/>
          <w:sz w:val="22"/>
          <w:szCs w:val="22"/>
          <w:shd w:val="clear" w:color="auto" w:fill="FFFFFF"/>
          <w:lang w:eastAsia="ar-SA"/>
        </w:rPr>
      </w:pPr>
      <w:r w:rsidRPr="006835D1">
        <w:rPr>
          <w:rFonts w:ascii="Calibri" w:eastAsia="Times New Roman" w:hAnsi="Calibri" w:cs="Calibri"/>
          <w:sz w:val="22"/>
          <w:szCs w:val="22"/>
          <w:shd w:val="clear" w:color="auto" w:fill="FFFFFF"/>
          <w:lang w:eastAsia="ar-SA"/>
        </w:rPr>
        <w:t xml:space="preserve">Wszystkie oferowane przez nas produkty w </w:t>
      </w:r>
      <w:r w:rsidRPr="006835D1">
        <w:rPr>
          <w:rFonts w:ascii="Calibri" w:eastAsia="Times New Roman" w:hAnsi="Calibri" w:cs="Calibri"/>
          <w:b/>
          <w:sz w:val="22"/>
          <w:szCs w:val="22"/>
          <w:shd w:val="clear" w:color="auto" w:fill="FFFFFF"/>
          <w:lang w:eastAsia="ar-SA"/>
        </w:rPr>
        <w:t>Pakiecie nr…., pozycja nr ….,</w:t>
      </w:r>
      <w:r w:rsidRPr="006835D1">
        <w:rPr>
          <w:rFonts w:ascii="Calibri" w:eastAsia="Times New Roman" w:hAnsi="Calibri" w:cs="Calibri"/>
          <w:sz w:val="22"/>
          <w:szCs w:val="22"/>
          <w:shd w:val="clear" w:color="auto" w:fill="FFFFFF"/>
          <w:lang w:eastAsia="ar-SA"/>
        </w:rPr>
        <w:t xml:space="preserve">  posiadają </w:t>
      </w:r>
      <w:r w:rsidRPr="006835D1">
        <w:rPr>
          <w:rFonts w:ascii="Calibri" w:eastAsia="Times New Roman" w:hAnsi="Calibri" w:cs="Calibri"/>
          <w:b/>
          <w:sz w:val="22"/>
          <w:szCs w:val="22"/>
          <w:shd w:val="clear" w:color="auto" w:fill="FFFFFF"/>
          <w:lang w:eastAsia="ar-SA"/>
        </w:rPr>
        <w:t>stosowne</w:t>
      </w:r>
      <w:r w:rsidRPr="006835D1">
        <w:rPr>
          <w:rFonts w:ascii="Calibri" w:eastAsia="Times" w:hAnsi="Calibri" w:cs="Calibri"/>
          <w:b/>
          <w:sz w:val="22"/>
          <w:szCs w:val="22"/>
          <w:shd w:val="clear" w:color="auto" w:fill="FFFFFF"/>
          <w:lang w:eastAsia="ar-SA"/>
        </w:rPr>
        <w:t xml:space="preserve"> </w:t>
      </w:r>
      <w:r w:rsidRPr="006835D1">
        <w:rPr>
          <w:rFonts w:ascii="Calibri" w:eastAsia="Times New Roman" w:hAnsi="Calibri" w:cs="Calibri"/>
          <w:b/>
          <w:sz w:val="22"/>
          <w:szCs w:val="22"/>
          <w:shd w:val="clear" w:color="auto" w:fill="FFFFFF"/>
          <w:lang w:eastAsia="ar-SA"/>
        </w:rPr>
        <w:t>świadectwa</w:t>
      </w:r>
      <w:r w:rsidRPr="006835D1">
        <w:rPr>
          <w:rFonts w:ascii="Calibri" w:eastAsia="Times" w:hAnsi="Calibri" w:cs="Calibri"/>
          <w:b/>
          <w:sz w:val="22"/>
          <w:szCs w:val="22"/>
          <w:shd w:val="clear" w:color="auto" w:fill="FFFFFF"/>
          <w:lang w:eastAsia="ar-SA"/>
        </w:rPr>
        <w:t xml:space="preserve"> </w:t>
      </w:r>
      <w:r w:rsidRPr="006835D1">
        <w:rPr>
          <w:rFonts w:ascii="Calibri" w:eastAsia="Times New Roman" w:hAnsi="Calibri" w:cs="Calibri"/>
          <w:b/>
          <w:sz w:val="22"/>
          <w:szCs w:val="22"/>
          <w:shd w:val="clear" w:color="auto" w:fill="FFFFFF"/>
          <w:lang w:eastAsia="ar-SA"/>
        </w:rPr>
        <w:t>rejestracji</w:t>
      </w:r>
      <w:r w:rsidRPr="006835D1">
        <w:rPr>
          <w:rFonts w:ascii="Calibri" w:eastAsia="Times" w:hAnsi="Calibri" w:cs="Calibri"/>
          <w:b/>
          <w:sz w:val="22"/>
          <w:szCs w:val="22"/>
          <w:shd w:val="clear" w:color="auto" w:fill="FFFFFF"/>
          <w:lang w:eastAsia="ar-SA"/>
        </w:rPr>
        <w:t xml:space="preserve"> </w:t>
      </w:r>
      <w:r w:rsidRPr="006835D1">
        <w:rPr>
          <w:rFonts w:ascii="Calibri" w:eastAsia="Times New Roman" w:hAnsi="Calibri" w:cs="Calibri"/>
          <w:b/>
          <w:sz w:val="22"/>
          <w:szCs w:val="22"/>
          <w:shd w:val="clear" w:color="auto" w:fill="FFFFFF"/>
          <w:lang w:eastAsia="ar-SA"/>
        </w:rPr>
        <w:t>i/lub</w:t>
      </w:r>
      <w:r w:rsidRPr="006835D1">
        <w:rPr>
          <w:rFonts w:ascii="Calibri" w:eastAsia="Times" w:hAnsi="Calibri" w:cs="Calibri"/>
          <w:b/>
          <w:sz w:val="22"/>
          <w:szCs w:val="22"/>
          <w:shd w:val="clear" w:color="auto" w:fill="FFFFFF"/>
          <w:lang w:eastAsia="ar-SA"/>
        </w:rPr>
        <w:t xml:space="preserve"> </w:t>
      </w:r>
      <w:r w:rsidRPr="006835D1">
        <w:rPr>
          <w:rFonts w:ascii="Calibri" w:eastAsia="Times New Roman" w:hAnsi="Calibri" w:cs="Calibri"/>
          <w:b/>
          <w:sz w:val="22"/>
          <w:szCs w:val="22"/>
          <w:shd w:val="clear" w:color="auto" w:fill="FFFFFF"/>
          <w:lang w:eastAsia="ar-SA"/>
        </w:rPr>
        <w:t>inne</w:t>
      </w:r>
      <w:r w:rsidRPr="006835D1">
        <w:rPr>
          <w:rFonts w:ascii="Calibri" w:eastAsia="Times" w:hAnsi="Calibri" w:cs="Calibri"/>
          <w:b/>
          <w:sz w:val="22"/>
          <w:szCs w:val="22"/>
          <w:shd w:val="clear" w:color="auto" w:fill="FFFFFF"/>
          <w:lang w:eastAsia="ar-SA"/>
        </w:rPr>
        <w:t xml:space="preserve"> </w:t>
      </w:r>
      <w:r w:rsidRPr="006835D1">
        <w:rPr>
          <w:rFonts w:ascii="Calibri" w:eastAsia="Times New Roman" w:hAnsi="Calibri" w:cs="Calibri"/>
          <w:b/>
          <w:sz w:val="22"/>
          <w:szCs w:val="22"/>
          <w:shd w:val="clear" w:color="auto" w:fill="FFFFFF"/>
          <w:lang w:eastAsia="ar-SA"/>
        </w:rPr>
        <w:t>dokumenty</w:t>
      </w:r>
      <w:r w:rsidRPr="006835D1">
        <w:rPr>
          <w:rFonts w:ascii="Calibri" w:eastAsia="Times" w:hAnsi="Calibri" w:cs="Calibri"/>
          <w:b/>
          <w:sz w:val="22"/>
          <w:szCs w:val="22"/>
          <w:shd w:val="clear" w:color="auto" w:fill="FFFFFF"/>
          <w:lang w:eastAsia="ar-SA"/>
        </w:rPr>
        <w:t xml:space="preserve"> </w:t>
      </w:r>
      <w:r w:rsidRPr="006835D1">
        <w:rPr>
          <w:rFonts w:ascii="Calibri" w:eastAsia="Times New Roman" w:hAnsi="Calibri" w:cs="Calibri"/>
          <w:b/>
          <w:sz w:val="22"/>
          <w:szCs w:val="22"/>
          <w:shd w:val="clear" w:color="auto" w:fill="FFFFFF"/>
          <w:lang w:eastAsia="ar-SA"/>
        </w:rPr>
        <w:t>dopuszczające</w:t>
      </w:r>
      <w:r w:rsidRPr="006835D1">
        <w:rPr>
          <w:rFonts w:ascii="Calibri" w:eastAsia="Times" w:hAnsi="Calibri" w:cs="Calibri"/>
          <w:b/>
          <w:sz w:val="22"/>
          <w:szCs w:val="22"/>
          <w:shd w:val="clear" w:color="auto" w:fill="FFFFFF"/>
          <w:lang w:eastAsia="ar-SA"/>
        </w:rPr>
        <w:t xml:space="preserve"> </w:t>
      </w:r>
      <w:r w:rsidRPr="006835D1">
        <w:rPr>
          <w:rFonts w:ascii="Calibri" w:eastAsia="Times New Roman" w:hAnsi="Calibri" w:cs="Calibri"/>
          <w:b/>
          <w:sz w:val="22"/>
          <w:szCs w:val="22"/>
          <w:shd w:val="clear" w:color="auto" w:fill="FFFFFF"/>
          <w:lang w:eastAsia="ar-SA"/>
        </w:rPr>
        <w:t>do</w:t>
      </w:r>
      <w:r w:rsidRPr="006835D1">
        <w:rPr>
          <w:rFonts w:ascii="Calibri" w:eastAsia="Times" w:hAnsi="Calibri" w:cs="Calibri"/>
          <w:b/>
          <w:sz w:val="22"/>
          <w:szCs w:val="22"/>
          <w:shd w:val="clear" w:color="auto" w:fill="FFFFFF"/>
          <w:lang w:eastAsia="ar-SA"/>
        </w:rPr>
        <w:t xml:space="preserve"> </w:t>
      </w:r>
      <w:r w:rsidRPr="006835D1">
        <w:rPr>
          <w:rFonts w:ascii="Calibri" w:eastAsia="Times New Roman" w:hAnsi="Calibri" w:cs="Calibri"/>
          <w:b/>
          <w:sz w:val="22"/>
          <w:szCs w:val="22"/>
          <w:shd w:val="clear" w:color="auto" w:fill="FFFFFF"/>
          <w:lang w:eastAsia="ar-SA"/>
        </w:rPr>
        <w:t>obrotu</w:t>
      </w:r>
      <w:r w:rsidRPr="006835D1">
        <w:rPr>
          <w:rFonts w:ascii="Calibri" w:eastAsia="Times" w:hAnsi="Calibri" w:cs="Calibri"/>
          <w:b/>
          <w:sz w:val="22"/>
          <w:szCs w:val="22"/>
          <w:shd w:val="clear" w:color="auto" w:fill="FFFFFF"/>
          <w:lang w:eastAsia="ar-SA"/>
        </w:rPr>
        <w:t xml:space="preserve"> </w:t>
      </w:r>
      <w:r w:rsidRPr="006835D1">
        <w:rPr>
          <w:rFonts w:ascii="Calibri" w:eastAsia="Times New Roman" w:hAnsi="Calibri" w:cs="Calibri"/>
          <w:b/>
          <w:sz w:val="22"/>
          <w:szCs w:val="22"/>
          <w:shd w:val="clear" w:color="auto" w:fill="FFFFFF"/>
          <w:lang w:eastAsia="ar-SA"/>
        </w:rPr>
        <w:t>i</w:t>
      </w:r>
      <w:r w:rsidRPr="006835D1">
        <w:rPr>
          <w:rFonts w:ascii="Calibri" w:eastAsia="Times" w:hAnsi="Calibri" w:cs="Calibri"/>
          <w:b/>
          <w:sz w:val="22"/>
          <w:szCs w:val="22"/>
          <w:shd w:val="clear" w:color="auto" w:fill="FFFFFF"/>
          <w:lang w:eastAsia="ar-SA"/>
        </w:rPr>
        <w:t xml:space="preserve"> </w:t>
      </w:r>
      <w:r w:rsidRPr="006835D1">
        <w:rPr>
          <w:rFonts w:ascii="Calibri" w:eastAsia="Times New Roman" w:hAnsi="Calibri" w:cs="Calibri"/>
          <w:b/>
          <w:sz w:val="22"/>
          <w:szCs w:val="22"/>
          <w:shd w:val="clear" w:color="auto" w:fill="FFFFFF"/>
          <w:lang w:eastAsia="ar-SA"/>
        </w:rPr>
        <w:t>stosowania</w:t>
      </w:r>
      <w:r w:rsidRPr="006835D1">
        <w:rPr>
          <w:rFonts w:ascii="Calibri" w:eastAsia="Times" w:hAnsi="Calibri" w:cs="Calibri"/>
          <w:b/>
          <w:sz w:val="22"/>
          <w:szCs w:val="22"/>
          <w:shd w:val="clear" w:color="auto" w:fill="FFFFFF"/>
          <w:lang w:eastAsia="ar-SA"/>
        </w:rPr>
        <w:t xml:space="preserve"> </w:t>
      </w:r>
      <w:r w:rsidRPr="006835D1">
        <w:rPr>
          <w:rFonts w:ascii="Calibri" w:eastAsia="Times New Roman" w:hAnsi="Calibri" w:cs="Calibri"/>
          <w:b/>
          <w:sz w:val="22"/>
          <w:szCs w:val="22"/>
          <w:shd w:val="clear" w:color="auto" w:fill="FFFFFF"/>
          <w:lang w:eastAsia="ar-SA"/>
        </w:rPr>
        <w:t>na</w:t>
      </w:r>
      <w:r w:rsidRPr="006835D1">
        <w:rPr>
          <w:rFonts w:ascii="Calibri" w:eastAsia="Times" w:hAnsi="Calibri" w:cs="Calibri"/>
          <w:b/>
          <w:sz w:val="22"/>
          <w:szCs w:val="22"/>
          <w:shd w:val="clear" w:color="auto" w:fill="FFFFFF"/>
          <w:lang w:eastAsia="ar-SA"/>
        </w:rPr>
        <w:t xml:space="preserve"> </w:t>
      </w:r>
      <w:r w:rsidRPr="006835D1">
        <w:rPr>
          <w:rFonts w:ascii="Calibri" w:eastAsia="Times New Roman" w:hAnsi="Calibri" w:cs="Calibri"/>
          <w:b/>
          <w:sz w:val="22"/>
          <w:szCs w:val="22"/>
          <w:shd w:val="clear" w:color="auto" w:fill="FFFFFF"/>
          <w:lang w:eastAsia="ar-SA"/>
        </w:rPr>
        <w:t>terenie</w:t>
      </w:r>
      <w:r w:rsidRPr="006835D1">
        <w:rPr>
          <w:rFonts w:ascii="Calibri" w:eastAsia="Times" w:hAnsi="Calibri" w:cs="Calibri"/>
          <w:b/>
          <w:sz w:val="22"/>
          <w:szCs w:val="22"/>
          <w:shd w:val="clear" w:color="auto" w:fill="FFFFFF"/>
          <w:lang w:eastAsia="ar-SA"/>
        </w:rPr>
        <w:t xml:space="preserve"> </w:t>
      </w:r>
      <w:r w:rsidRPr="006835D1">
        <w:rPr>
          <w:rFonts w:ascii="Calibri" w:eastAsia="Times New Roman" w:hAnsi="Calibri" w:cs="Calibri"/>
          <w:b/>
          <w:sz w:val="22"/>
          <w:szCs w:val="22"/>
          <w:shd w:val="clear" w:color="auto" w:fill="FFFFFF"/>
          <w:lang w:eastAsia="ar-SA"/>
        </w:rPr>
        <w:t>Rzeczypospolitej</w:t>
      </w:r>
      <w:r w:rsidRPr="006835D1">
        <w:rPr>
          <w:rFonts w:ascii="Calibri" w:eastAsia="Times" w:hAnsi="Calibri" w:cs="Calibri"/>
          <w:b/>
          <w:sz w:val="22"/>
          <w:szCs w:val="22"/>
          <w:shd w:val="clear" w:color="auto" w:fill="FFFFFF"/>
          <w:lang w:eastAsia="ar-SA"/>
        </w:rPr>
        <w:t xml:space="preserve"> </w:t>
      </w:r>
      <w:r w:rsidRPr="006835D1">
        <w:rPr>
          <w:rFonts w:ascii="Calibri" w:eastAsia="Times New Roman" w:hAnsi="Calibri" w:cs="Calibri"/>
          <w:b/>
          <w:sz w:val="22"/>
          <w:szCs w:val="22"/>
          <w:shd w:val="clear" w:color="auto" w:fill="FFFFFF"/>
          <w:lang w:eastAsia="ar-SA"/>
        </w:rPr>
        <w:t>Polskiej,</w:t>
      </w:r>
      <w:r w:rsidRPr="006835D1">
        <w:rPr>
          <w:rFonts w:ascii="Calibri" w:eastAsia="Times" w:hAnsi="Calibri" w:cs="Calibri"/>
          <w:b/>
          <w:sz w:val="22"/>
          <w:szCs w:val="22"/>
          <w:shd w:val="clear" w:color="auto" w:fill="FFFFFF"/>
          <w:lang w:eastAsia="ar-SA"/>
        </w:rPr>
        <w:t xml:space="preserve"> </w:t>
      </w:r>
      <w:r w:rsidRPr="006835D1">
        <w:rPr>
          <w:rFonts w:ascii="Calibri" w:eastAsia="Times New Roman" w:hAnsi="Calibri" w:cs="Calibri"/>
          <w:b/>
          <w:iCs/>
          <w:sz w:val="22"/>
          <w:szCs w:val="22"/>
          <w:shd w:val="clear" w:color="auto" w:fill="FFFFFF"/>
          <w:lang w:eastAsia="ar-SA"/>
        </w:rPr>
        <w:t>zgodnie</w:t>
      </w:r>
      <w:r w:rsidRPr="006835D1">
        <w:rPr>
          <w:rFonts w:ascii="Calibri" w:eastAsia="Times" w:hAnsi="Calibri" w:cs="Calibri"/>
          <w:b/>
          <w:iCs/>
          <w:sz w:val="22"/>
          <w:szCs w:val="22"/>
          <w:shd w:val="clear" w:color="auto" w:fill="FFFFFF"/>
          <w:lang w:eastAsia="ar-SA"/>
        </w:rPr>
        <w:t xml:space="preserve"> </w:t>
      </w:r>
      <w:r w:rsidRPr="006835D1">
        <w:rPr>
          <w:rFonts w:ascii="Calibri" w:eastAsia="Times New Roman" w:hAnsi="Calibri" w:cs="Calibri"/>
          <w:b/>
          <w:iCs/>
          <w:sz w:val="22"/>
          <w:szCs w:val="22"/>
          <w:shd w:val="clear" w:color="auto" w:fill="FFFFFF"/>
          <w:lang w:eastAsia="ar-SA"/>
        </w:rPr>
        <w:t>z</w:t>
      </w:r>
      <w:r w:rsidRPr="006835D1">
        <w:rPr>
          <w:rFonts w:ascii="Calibri" w:eastAsia="Times" w:hAnsi="Calibri" w:cs="Calibri"/>
          <w:b/>
          <w:iCs/>
          <w:sz w:val="22"/>
          <w:szCs w:val="22"/>
          <w:shd w:val="clear" w:color="auto" w:fill="FFFFFF"/>
          <w:lang w:eastAsia="ar-SA"/>
        </w:rPr>
        <w:t xml:space="preserve"> </w:t>
      </w:r>
      <w:r w:rsidRPr="006835D1">
        <w:rPr>
          <w:rFonts w:ascii="Calibri" w:eastAsia="Times New Roman" w:hAnsi="Calibri" w:cs="Calibri"/>
          <w:b/>
          <w:iCs/>
          <w:sz w:val="22"/>
          <w:szCs w:val="22"/>
          <w:shd w:val="clear" w:color="auto" w:fill="FFFFFF"/>
          <w:lang w:eastAsia="ar-SA"/>
        </w:rPr>
        <w:t>obowiązującym</w:t>
      </w:r>
      <w:r w:rsidRPr="006835D1">
        <w:rPr>
          <w:rFonts w:ascii="Calibri" w:eastAsia="Times" w:hAnsi="Calibri" w:cs="Calibri"/>
          <w:b/>
          <w:iCs/>
          <w:sz w:val="22"/>
          <w:szCs w:val="22"/>
          <w:shd w:val="clear" w:color="auto" w:fill="FFFFFF"/>
          <w:lang w:eastAsia="ar-SA"/>
        </w:rPr>
        <w:t xml:space="preserve"> </w:t>
      </w:r>
      <w:r w:rsidRPr="006835D1">
        <w:rPr>
          <w:rFonts w:ascii="Calibri" w:eastAsia="Times New Roman" w:hAnsi="Calibri" w:cs="Calibri"/>
          <w:b/>
          <w:iCs/>
          <w:sz w:val="22"/>
          <w:szCs w:val="22"/>
          <w:shd w:val="clear" w:color="auto" w:fill="FFFFFF"/>
          <w:lang w:eastAsia="ar-SA"/>
        </w:rPr>
        <w:t>prawem</w:t>
      </w:r>
      <w:r w:rsidRPr="006835D1">
        <w:rPr>
          <w:rFonts w:ascii="Calibri" w:eastAsia="Times New Roman" w:hAnsi="Calibri" w:cs="Calibri"/>
          <w:iCs/>
          <w:sz w:val="22"/>
          <w:szCs w:val="22"/>
          <w:shd w:val="clear" w:color="auto" w:fill="FFFFFF"/>
          <w:lang w:eastAsia="ar-SA"/>
        </w:rPr>
        <w:t>,</w:t>
      </w:r>
      <w:r w:rsidRPr="006835D1">
        <w:rPr>
          <w:rFonts w:ascii="Calibri" w:eastAsia="Times" w:hAnsi="Calibri" w:cs="Calibri"/>
          <w:iCs/>
          <w:sz w:val="22"/>
          <w:szCs w:val="22"/>
          <w:shd w:val="clear" w:color="auto" w:fill="FFFFFF"/>
          <w:lang w:eastAsia="ar-SA"/>
        </w:rPr>
        <w:t xml:space="preserve"> </w:t>
      </w:r>
      <w:r w:rsidRPr="006835D1">
        <w:rPr>
          <w:rFonts w:ascii="Calibri" w:eastAsia="Times New Roman" w:hAnsi="Calibri" w:cs="Calibri"/>
          <w:iCs/>
          <w:sz w:val="22"/>
          <w:szCs w:val="22"/>
          <w:shd w:val="clear" w:color="auto" w:fill="FFFFFF"/>
          <w:lang w:eastAsia="ar-SA"/>
        </w:rPr>
        <w:t>tj.</w:t>
      </w:r>
      <w:r w:rsidRPr="006835D1">
        <w:rPr>
          <w:rFonts w:ascii="Calibri" w:eastAsia="Times New Roman" w:hAnsi="Calibri" w:cs="Calibri"/>
          <w:sz w:val="22"/>
          <w:szCs w:val="22"/>
          <w:shd w:val="clear" w:color="auto" w:fill="FFFFFF"/>
          <w:lang w:eastAsia="ar-SA"/>
        </w:rPr>
        <w:t xml:space="preserve"> zgodnie z</w:t>
      </w:r>
      <w:bookmarkStart w:id="19" w:name="_Hlk156390512"/>
      <w:r w:rsidRPr="006835D1">
        <w:rPr>
          <w:rFonts w:ascii="Calibri" w:eastAsia="Times New Roman" w:hAnsi="Calibri" w:cs="Calibri"/>
          <w:sz w:val="22"/>
          <w:szCs w:val="22"/>
          <w:shd w:val="clear" w:color="auto" w:fill="FFFFFF"/>
          <w:lang w:eastAsia="ar-SA"/>
        </w:rPr>
        <w:t xml:space="preserve"> Ustawą </w:t>
      </w:r>
      <w:r w:rsidR="003142D2" w:rsidRPr="006835D1">
        <w:rPr>
          <w:rFonts w:ascii="Calibri" w:hAnsi="Calibri" w:cs="Calibri"/>
          <w:sz w:val="22"/>
          <w:szCs w:val="22"/>
        </w:rPr>
        <w:t>z dnia 7 kwietnia 2022 r. o wyrobach medycznych (Dz. U. z 2022 r. poz. 974)</w:t>
      </w:r>
      <w:r w:rsidR="003142D2">
        <w:rPr>
          <w:rFonts w:ascii="Calibri" w:hAnsi="Calibri" w:cs="Calibri"/>
          <w:sz w:val="22"/>
          <w:szCs w:val="22"/>
        </w:rPr>
        <w:t xml:space="preserve"> </w:t>
      </w:r>
      <w:r w:rsidRPr="006835D1">
        <w:rPr>
          <w:rFonts w:ascii="Calibri" w:eastAsia="Times New Roman" w:hAnsi="Calibri" w:cs="Calibri"/>
          <w:b/>
          <w:sz w:val="22"/>
          <w:szCs w:val="22"/>
          <w:shd w:val="clear" w:color="auto" w:fill="FFFFFF"/>
          <w:lang w:eastAsia="ar-SA"/>
        </w:rPr>
        <w:t xml:space="preserve">i </w:t>
      </w:r>
      <w:r w:rsidRPr="006835D1">
        <w:rPr>
          <w:rFonts w:ascii="Calibri" w:hAnsi="Calibri" w:cs="Calibri"/>
          <w:b/>
          <w:sz w:val="22"/>
          <w:szCs w:val="22"/>
        </w:rPr>
        <w:t>deklarację zgodnoś</w:t>
      </w:r>
      <w:r w:rsidRPr="006835D1">
        <w:rPr>
          <w:rFonts w:ascii="Calibri" w:hAnsi="Calibri" w:cs="Calibri"/>
          <w:b/>
          <w:color w:val="000000" w:themeColor="text1"/>
          <w:sz w:val="22"/>
          <w:szCs w:val="22"/>
        </w:rPr>
        <w:t>ci</w:t>
      </w:r>
      <w:r w:rsidRPr="006835D1">
        <w:rPr>
          <w:rFonts w:ascii="Calibri" w:hAnsi="Calibri" w:cs="Calibri"/>
          <w:b/>
          <w:color w:val="FF0000"/>
          <w:sz w:val="22"/>
          <w:szCs w:val="22"/>
        </w:rPr>
        <w:t xml:space="preserve"> </w:t>
      </w:r>
      <w:r w:rsidRPr="006835D1">
        <w:rPr>
          <w:rFonts w:ascii="Calibri" w:hAnsi="Calibri" w:cs="Calibri"/>
          <w:b/>
          <w:sz w:val="22"/>
          <w:szCs w:val="22"/>
        </w:rPr>
        <w:t>oraz certyfikat CE</w:t>
      </w:r>
      <w:r w:rsidRPr="006835D1">
        <w:rPr>
          <w:rFonts w:ascii="Calibri" w:hAnsi="Calibri" w:cs="Calibri"/>
          <w:color w:val="FF0000"/>
          <w:sz w:val="22"/>
          <w:szCs w:val="22"/>
        </w:rPr>
        <w:t xml:space="preserve"> </w:t>
      </w:r>
      <w:r w:rsidRPr="006835D1">
        <w:rPr>
          <w:rFonts w:ascii="Calibri" w:hAnsi="Calibri" w:cs="Calibri"/>
          <w:color w:val="000000" w:themeColor="text1"/>
          <w:sz w:val="22"/>
          <w:szCs w:val="22"/>
        </w:rPr>
        <w:t xml:space="preserve">(o ile dotyczy) wydany przez jednostkę notyfikowaną zgodnie z dyrektywą 93/42/EW/G w zależności od klasy wyrobu medycznego </w:t>
      </w:r>
      <w:bookmarkEnd w:id="19"/>
      <w:r w:rsidRPr="006835D1">
        <w:rPr>
          <w:rFonts w:ascii="Calibri" w:hAnsi="Calibri" w:cs="Calibri"/>
          <w:sz w:val="22"/>
          <w:szCs w:val="22"/>
        </w:rPr>
        <w:t>oraz, że ponosimy</w:t>
      </w:r>
      <w:r w:rsidRPr="006835D1">
        <w:rPr>
          <w:rFonts w:ascii="Calibri" w:eastAsia="Times New Roman" w:hAnsi="Calibri" w:cs="Calibri"/>
          <w:sz w:val="22"/>
          <w:szCs w:val="22"/>
          <w:shd w:val="clear" w:color="auto" w:fill="FFFFFF"/>
          <w:lang w:eastAsia="ar-SA"/>
        </w:rPr>
        <w:t xml:space="preserve"> pełną odpowiedzialność za wszelkie ewentualne szkody powstałe u Zamawiającego w związku z zastosowaniem dostarczonych przez nas produktów nie spełniających przedmiotowych wymogów**</w:t>
      </w:r>
    </w:p>
    <w:p w:rsidR="00411F5B" w:rsidRPr="006835D1" w:rsidRDefault="00411F5B" w:rsidP="00627595">
      <w:pPr>
        <w:numPr>
          <w:ilvl w:val="0"/>
          <w:numId w:val="29"/>
        </w:numPr>
        <w:suppressAutoHyphens/>
        <w:jc w:val="both"/>
        <w:rPr>
          <w:rFonts w:ascii="Calibri" w:eastAsia="Times New Roman" w:hAnsi="Calibri" w:cs="Calibri"/>
          <w:sz w:val="22"/>
          <w:szCs w:val="22"/>
          <w:shd w:val="clear" w:color="auto" w:fill="FFFFFF"/>
          <w:lang w:eastAsia="ar-SA"/>
        </w:rPr>
      </w:pPr>
      <w:r>
        <w:rPr>
          <w:rFonts w:ascii="Calibri" w:eastAsia="Times New Roman" w:hAnsi="Calibri" w:cs="Calibri"/>
          <w:sz w:val="22"/>
          <w:szCs w:val="22"/>
          <w:shd w:val="clear" w:color="auto" w:fill="FFFFFF"/>
          <w:lang w:eastAsia="ar-SA"/>
        </w:rPr>
        <w:t xml:space="preserve">Rozporządzeniem Parlamentu Europejskiego i Rady (UE) 2017/746 z dnia 5 kwietnia 2017 r(IVRD) </w:t>
      </w:r>
      <w:r w:rsidR="00092B29">
        <w:rPr>
          <w:rFonts w:ascii="Calibri" w:eastAsia="Times New Roman" w:hAnsi="Calibri" w:cs="Calibri"/>
          <w:sz w:val="22"/>
          <w:szCs w:val="22"/>
          <w:shd w:val="clear" w:color="auto" w:fill="FFFFFF"/>
          <w:lang w:eastAsia="ar-SA"/>
        </w:rPr>
        <w:t xml:space="preserve">w sprawie wyrobów medycznych do </w:t>
      </w:r>
      <w:proofErr w:type="spellStart"/>
      <w:r w:rsidR="00092B29">
        <w:rPr>
          <w:rFonts w:ascii="Calibri" w:eastAsia="Times New Roman" w:hAnsi="Calibri" w:cs="Calibri"/>
          <w:sz w:val="22"/>
          <w:szCs w:val="22"/>
          <w:shd w:val="clear" w:color="auto" w:fill="FFFFFF"/>
          <w:lang w:eastAsia="ar-SA"/>
        </w:rPr>
        <w:t>diagniostyki</w:t>
      </w:r>
      <w:proofErr w:type="spellEnd"/>
      <w:r w:rsidR="00092B29">
        <w:rPr>
          <w:rFonts w:ascii="Calibri" w:eastAsia="Times New Roman" w:hAnsi="Calibri" w:cs="Calibri"/>
          <w:sz w:val="22"/>
          <w:szCs w:val="22"/>
          <w:shd w:val="clear" w:color="auto" w:fill="FFFFFF"/>
          <w:lang w:eastAsia="ar-SA"/>
        </w:rPr>
        <w:t xml:space="preserve"> in vitro oraz Ustawą o wyrobach medycznych z dnia 7 kwietnia 2022 roku (Dz. U. 2022 POZ 974) </w:t>
      </w:r>
    </w:p>
    <w:p w:rsidR="0091308D" w:rsidRPr="006835D1" w:rsidRDefault="0091308D" w:rsidP="00627595">
      <w:pPr>
        <w:numPr>
          <w:ilvl w:val="0"/>
          <w:numId w:val="29"/>
        </w:numPr>
        <w:suppressAutoHyphens/>
        <w:jc w:val="both"/>
        <w:rPr>
          <w:rFonts w:ascii="Calibri" w:eastAsia="Times New Roman" w:hAnsi="Calibri" w:cs="Calibri"/>
          <w:sz w:val="22"/>
          <w:szCs w:val="22"/>
          <w:shd w:val="clear" w:color="auto" w:fill="FFFFFF"/>
          <w:lang w:eastAsia="ar-SA"/>
        </w:rPr>
      </w:pPr>
      <w:r w:rsidRPr="006835D1">
        <w:rPr>
          <w:rFonts w:ascii="Calibri" w:eastAsia="Times New Roman" w:hAnsi="Calibri" w:cs="Calibri"/>
          <w:sz w:val="22"/>
          <w:szCs w:val="22"/>
          <w:shd w:val="clear" w:color="auto" w:fill="FFFFFF"/>
          <w:lang w:eastAsia="ar-SA"/>
        </w:rPr>
        <w:t xml:space="preserve">Wszystkie oferowane przez nas produkty w </w:t>
      </w:r>
      <w:r w:rsidRPr="006835D1">
        <w:rPr>
          <w:rFonts w:ascii="Calibri" w:eastAsia="Times New Roman" w:hAnsi="Calibri" w:cs="Calibri"/>
          <w:b/>
          <w:sz w:val="22"/>
          <w:szCs w:val="22"/>
          <w:shd w:val="clear" w:color="auto" w:fill="FFFFFF"/>
          <w:lang w:eastAsia="ar-SA"/>
        </w:rPr>
        <w:t>Pakiecie nr…., pozycja nr ….,</w:t>
      </w:r>
      <w:r w:rsidRPr="006835D1">
        <w:rPr>
          <w:rFonts w:ascii="Calibri" w:eastAsia="Times New Roman" w:hAnsi="Calibri" w:cs="Calibri"/>
          <w:sz w:val="22"/>
          <w:szCs w:val="22"/>
          <w:shd w:val="clear" w:color="auto" w:fill="FFFFFF"/>
          <w:lang w:eastAsia="ar-SA"/>
        </w:rPr>
        <w:t xml:space="preserve">  posiadają </w:t>
      </w:r>
      <w:r w:rsidRPr="006835D1">
        <w:rPr>
          <w:rFonts w:ascii="Calibri" w:eastAsia="Times New Roman" w:hAnsi="Calibri" w:cs="Calibri"/>
          <w:b/>
          <w:sz w:val="22"/>
          <w:szCs w:val="22"/>
          <w:shd w:val="clear" w:color="auto" w:fill="FFFFFF"/>
          <w:lang w:eastAsia="ar-SA"/>
        </w:rPr>
        <w:t>stosowne</w:t>
      </w:r>
      <w:r w:rsidRPr="006835D1">
        <w:rPr>
          <w:rFonts w:ascii="Calibri" w:eastAsia="Times" w:hAnsi="Calibri" w:cs="Calibri"/>
          <w:b/>
          <w:sz w:val="22"/>
          <w:szCs w:val="22"/>
          <w:shd w:val="clear" w:color="auto" w:fill="FFFFFF"/>
          <w:lang w:eastAsia="ar-SA"/>
        </w:rPr>
        <w:t xml:space="preserve"> </w:t>
      </w:r>
      <w:r w:rsidRPr="006835D1">
        <w:rPr>
          <w:rFonts w:ascii="Calibri" w:eastAsia="Times New Roman" w:hAnsi="Calibri" w:cs="Calibri"/>
          <w:b/>
          <w:sz w:val="22"/>
          <w:szCs w:val="22"/>
          <w:shd w:val="clear" w:color="auto" w:fill="FFFFFF"/>
          <w:lang w:eastAsia="ar-SA"/>
        </w:rPr>
        <w:t>świadectwa</w:t>
      </w:r>
      <w:r w:rsidRPr="006835D1">
        <w:rPr>
          <w:rFonts w:ascii="Calibri" w:eastAsia="Times" w:hAnsi="Calibri" w:cs="Calibri"/>
          <w:b/>
          <w:sz w:val="22"/>
          <w:szCs w:val="22"/>
          <w:shd w:val="clear" w:color="auto" w:fill="FFFFFF"/>
          <w:lang w:eastAsia="ar-SA"/>
        </w:rPr>
        <w:t xml:space="preserve"> </w:t>
      </w:r>
      <w:r w:rsidRPr="006835D1">
        <w:rPr>
          <w:rFonts w:ascii="Calibri" w:eastAsia="Times New Roman" w:hAnsi="Calibri" w:cs="Calibri"/>
          <w:b/>
          <w:sz w:val="22"/>
          <w:szCs w:val="22"/>
          <w:shd w:val="clear" w:color="auto" w:fill="FFFFFF"/>
          <w:lang w:eastAsia="ar-SA"/>
        </w:rPr>
        <w:t>rejestracji</w:t>
      </w:r>
      <w:r w:rsidRPr="006835D1">
        <w:rPr>
          <w:rFonts w:ascii="Calibri" w:eastAsia="Times" w:hAnsi="Calibri" w:cs="Calibri"/>
          <w:b/>
          <w:sz w:val="22"/>
          <w:szCs w:val="22"/>
          <w:shd w:val="clear" w:color="auto" w:fill="FFFFFF"/>
          <w:lang w:eastAsia="ar-SA"/>
        </w:rPr>
        <w:t xml:space="preserve"> </w:t>
      </w:r>
      <w:r w:rsidRPr="006835D1">
        <w:rPr>
          <w:rFonts w:ascii="Calibri" w:eastAsia="Times New Roman" w:hAnsi="Calibri" w:cs="Calibri"/>
          <w:b/>
          <w:sz w:val="22"/>
          <w:szCs w:val="22"/>
          <w:shd w:val="clear" w:color="auto" w:fill="FFFFFF"/>
          <w:lang w:eastAsia="ar-SA"/>
        </w:rPr>
        <w:t>lub/i</w:t>
      </w:r>
      <w:r w:rsidRPr="006835D1">
        <w:rPr>
          <w:rFonts w:ascii="Calibri" w:eastAsia="Times" w:hAnsi="Calibri" w:cs="Calibri"/>
          <w:b/>
          <w:sz w:val="22"/>
          <w:szCs w:val="22"/>
          <w:shd w:val="clear" w:color="auto" w:fill="FFFFFF"/>
          <w:lang w:eastAsia="ar-SA"/>
        </w:rPr>
        <w:t xml:space="preserve"> </w:t>
      </w:r>
      <w:r w:rsidRPr="006835D1">
        <w:rPr>
          <w:rFonts w:ascii="Calibri" w:eastAsia="Times New Roman" w:hAnsi="Calibri" w:cs="Calibri"/>
          <w:b/>
          <w:sz w:val="22"/>
          <w:szCs w:val="22"/>
          <w:shd w:val="clear" w:color="auto" w:fill="FFFFFF"/>
          <w:lang w:eastAsia="ar-SA"/>
        </w:rPr>
        <w:t>inne</w:t>
      </w:r>
      <w:r w:rsidRPr="006835D1">
        <w:rPr>
          <w:rFonts w:ascii="Calibri" w:eastAsia="Times" w:hAnsi="Calibri" w:cs="Calibri"/>
          <w:b/>
          <w:sz w:val="22"/>
          <w:szCs w:val="22"/>
          <w:shd w:val="clear" w:color="auto" w:fill="FFFFFF"/>
          <w:lang w:eastAsia="ar-SA"/>
        </w:rPr>
        <w:t xml:space="preserve"> </w:t>
      </w:r>
      <w:r w:rsidRPr="006835D1">
        <w:rPr>
          <w:rFonts w:ascii="Calibri" w:eastAsia="Times New Roman" w:hAnsi="Calibri" w:cs="Calibri"/>
          <w:b/>
          <w:sz w:val="22"/>
          <w:szCs w:val="22"/>
          <w:shd w:val="clear" w:color="auto" w:fill="FFFFFF"/>
          <w:lang w:eastAsia="ar-SA"/>
        </w:rPr>
        <w:t>dokumenty</w:t>
      </w:r>
      <w:r w:rsidRPr="006835D1">
        <w:rPr>
          <w:rFonts w:ascii="Calibri" w:eastAsia="Times" w:hAnsi="Calibri" w:cs="Calibri"/>
          <w:b/>
          <w:sz w:val="22"/>
          <w:szCs w:val="22"/>
          <w:shd w:val="clear" w:color="auto" w:fill="FFFFFF"/>
          <w:lang w:eastAsia="ar-SA"/>
        </w:rPr>
        <w:t xml:space="preserve"> </w:t>
      </w:r>
      <w:r w:rsidRPr="006835D1">
        <w:rPr>
          <w:rFonts w:ascii="Calibri" w:eastAsia="Times New Roman" w:hAnsi="Calibri" w:cs="Calibri"/>
          <w:b/>
          <w:sz w:val="22"/>
          <w:szCs w:val="22"/>
          <w:shd w:val="clear" w:color="auto" w:fill="FFFFFF"/>
          <w:lang w:eastAsia="ar-SA"/>
        </w:rPr>
        <w:t>dopuszczające</w:t>
      </w:r>
      <w:r w:rsidRPr="006835D1">
        <w:rPr>
          <w:rFonts w:ascii="Calibri" w:eastAsia="Times" w:hAnsi="Calibri" w:cs="Calibri"/>
          <w:b/>
          <w:sz w:val="22"/>
          <w:szCs w:val="22"/>
          <w:shd w:val="clear" w:color="auto" w:fill="FFFFFF"/>
          <w:lang w:eastAsia="ar-SA"/>
        </w:rPr>
        <w:t xml:space="preserve"> </w:t>
      </w:r>
      <w:r w:rsidRPr="006835D1">
        <w:rPr>
          <w:rFonts w:ascii="Calibri" w:eastAsia="Times New Roman" w:hAnsi="Calibri" w:cs="Calibri"/>
          <w:b/>
          <w:sz w:val="22"/>
          <w:szCs w:val="22"/>
          <w:shd w:val="clear" w:color="auto" w:fill="FFFFFF"/>
          <w:lang w:eastAsia="ar-SA"/>
        </w:rPr>
        <w:t>do</w:t>
      </w:r>
      <w:r w:rsidRPr="006835D1">
        <w:rPr>
          <w:rFonts w:ascii="Calibri" w:eastAsia="Times" w:hAnsi="Calibri" w:cs="Calibri"/>
          <w:b/>
          <w:sz w:val="22"/>
          <w:szCs w:val="22"/>
          <w:shd w:val="clear" w:color="auto" w:fill="FFFFFF"/>
          <w:lang w:eastAsia="ar-SA"/>
        </w:rPr>
        <w:t xml:space="preserve"> </w:t>
      </w:r>
      <w:r w:rsidRPr="006835D1">
        <w:rPr>
          <w:rFonts w:ascii="Calibri" w:eastAsia="Times New Roman" w:hAnsi="Calibri" w:cs="Calibri"/>
          <w:b/>
          <w:sz w:val="22"/>
          <w:szCs w:val="22"/>
          <w:shd w:val="clear" w:color="auto" w:fill="FFFFFF"/>
          <w:lang w:eastAsia="ar-SA"/>
        </w:rPr>
        <w:t>obrotu</w:t>
      </w:r>
      <w:r w:rsidRPr="006835D1">
        <w:rPr>
          <w:rFonts w:ascii="Calibri" w:eastAsia="Times" w:hAnsi="Calibri" w:cs="Calibri"/>
          <w:b/>
          <w:sz w:val="22"/>
          <w:szCs w:val="22"/>
          <w:shd w:val="clear" w:color="auto" w:fill="FFFFFF"/>
          <w:lang w:eastAsia="ar-SA"/>
        </w:rPr>
        <w:t xml:space="preserve"> </w:t>
      </w:r>
      <w:r w:rsidRPr="006835D1">
        <w:rPr>
          <w:rFonts w:ascii="Calibri" w:eastAsia="Times New Roman" w:hAnsi="Calibri" w:cs="Calibri"/>
          <w:b/>
          <w:sz w:val="22"/>
          <w:szCs w:val="22"/>
          <w:shd w:val="clear" w:color="auto" w:fill="FFFFFF"/>
          <w:lang w:eastAsia="ar-SA"/>
        </w:rPr>
        <w:t>i</w:t>
      </w:r>
      <w:r w:rsidRPr="006835D1">
        <w:rPr>
          <w:rFonts w:ascii="Calibri" w:eastAsia="Times" w:hAnsi="Calibri" w:cs="Calibri"/>
          <w:b/>
          <w:sz w:val="22"/>
          <w:szCs w:val="22"/>
          <w:shd w:val="clear" w:color="auto" w:fill="FFFFFF"/>
          <w:lang w:eastAsia="ar-SA"/>
        </w:rPr>
        <w:t xml:space="preserve"> </w:t>
      </w:r>
      <w:r w:rsidRPr="006835D1">
        <w:rPr>
          <w:rFonts w:ascii="Calibri" w:eastAsia="Times New Roman" w:hAnsi="Calibri" w:cs="Calibri"/>
          <w:b/>
          <w:sz w:val="22"/>
          <w:szCs w:val="22"/>
          <w:shd w:val="clear" w:color="auto" w:fill="FFFFFF"/>
          <w:lang w:eastAsia="ar-SA"/>
        </w:rPr>
        <w:t>stosowania</w:t>
      </w:r>
      <w:r w:rsidRPr="006835D1">
        <w:rPr>
          <w:rFonts w:ascii="Calibri" w:eastAsia="Times" w:hAnsi="Calibri" w:cs="Calibri"/>
          <w:b/>
          <w:sz w:val="22"/>
          <w:szCs w:val="22"/>
          <w:shd w:val="clear" w:color="auto" w:fill="FFFFFF"/>
          <w:lang w:eastAsia="ar-SA"/>
        </w:rPr>
        <w:t xml:space="preserve"> </w:t>
      </w:r>
      <w:r w:rsidRPr="006835D1">
        <w:rPr>
          <w:rFonts w:ascii="Calibri" w:eastAsia="Times New Roman" w:hAnsi="Calibri" w:cs="Calibri"/>
          <w:b/>
          <w:sz w:val="22"/>
          <w:szCs w:val="22"/>
          <w:shd w:val="clear" w:color="auto" w:fill="FFFFFF"/>
          <w:lang w:eastAsia="ar-SA"/>
        </w:rPr>
        <w:t>na</w:t>
      </w:r>
      <w:r w:rsidRPr="006835D1">
        <w:rPr>
          <w:rFonts w:ascii="Calibri" w:eastAsia="Times" w:hAnsi="Calibri" w:cs="Calibri"/>
          <w:b/>
          <w:sz w:val="22"/>
          <w:szCs w:val="22"/>
          <w:shd w:val="clear" w:color="auto" w:fill="FFFFFF"/>
          <w:lang w:eastAsia="ar-SA"/>
        </w:rPr>
        <w:t xml:space="preserve"> </w:t>
      </w:r>
      <w:r w:rsidRPr="006835D1">
        <w:rPr>
          <w:rFonts w:ascii="Calibri" w:eastAsia="Times New Roman" w:hAnsi="Calibri" w:cs="Calibri"/>
          <w:b/>
          <w:sz w:val="22"/>
          <w:szCs w:val="22"/>
          <w:shd w:val="clear" w:color="auto" w:fill="FFFFFF"/>
          <w:lang w:eastAsia="ar-SA"/>
        </w:rPr>
        <w:t>terenie</w:t>
      </w:r>
      <w:r w:rsidRPr="006835D1">
        <w:rPr>
          <w:rFonts w:ascii="Calibri" w:eastAsia="Times" w:hAnsi="Calibri" w:cs="Calibri"/>
          <w:b/>
          <w:sz w:val="22"/>
          <w:szCs w:val="22"/>
          <w:shd w:val="clear" w:color="auto" w:fill="FFFFFF"/>
          <w:lang w:eastAsia="ar-SA"/>
        </w:rPr>
        <w:t xml:space="preserve"> </w:t>
      </w:r>
      <w:r w:rsidRPr="006835D1">
        <w:rPr>
          <w:rFonts w:ascii="Calibri" w:eastAsia="Times New Roman" w:hAnsi="Calibri" w:cs="Calibri"/>
          <w:b/>
          <w:sz w:val="22"/>
          <w:szCs w:val="22"/>
          <w:shd w:val="clear" w:color="auto" w:fill="FFFFFF"/>
          <w:lang w:eastAsia="ar-SA"/>
        </w:rPr>
        <w:t>Rzeczypospolitej</w:t>
      </w:r>
      <w:r w:rsidRPr="006835D1">
        <w:rPr>
          <w:rFonts w:ascii="Calibri" w:eastAsia="Times" w:hAnsi="Calibri" w:cs="Calibri"/>
          <w:b/>
          <w:sz w:val="22"/>
          <w:szCs w:val="22"/>
          <w:shd w:val="clear" w:color="auto" w:fill="FFFFFF"/>
          <w:lang w:eastAsia="ar-SA"/>
        </w:rPr>
        <w:t xml:space="preserve"> </w:t>
      </w:r>
      <w:r w:rsidRPr="006835D1">
        <w:rPr>
          <w:rFonts w:ascii="Calibri" w:eastAsia="Times New Roman" w:hAnsi="Calibri" w:cs="Calibri"/>
          <w:b/>
          <w:sz w:val="22"/>
          <w:szCs w:val="22"/>
          <w:shd w:val="clear" w:color="auto" w:fill="FFFFFF"/>
          <w:lang w:eastAsia="ar-SA"/>
        </w:rPr>
        <w:t>Polskiej,</w:t>
      </w:r>
      <w:r w:rsidRPr="006835D1">
        <w:rPr>
          <w:rFonts w:ascii="Calibri" w:eastAsia="Times" w:hAnsi="Calibri" w:cs="Calibri"/>
          <w:b/>
          <w:sz w:val="22"/>
          <w:szCs w:val="22"/>
          <w:shd w:val="clear" w:color="auto" w:fill="FFFFFF"/>
          <w:lang w:eastAsia="ar-SA"/>
        </w:rPr>
        <w:t xml:space="preserve"> </w:t>
      </w:r>
      <w:r w:rsidRPr="006835D1">
        <w:rPr>
          <w:rFonts w:ascii="Calibri" w:eastAsia="Times New Roman" w:hAnsi="Calibri" w:cs="Calibri"/>
          <w:b/>
          <w:iCs/>
          <w:sz w:val="22"/>
          <w:szCs w:val="22"/>
          <w:shd w:val="clear" w:color="auto" w:fill="FFFFFF"/>
          <w:lang w:eastAsia="ar-SA"/>
        </w:rPr>
        <w:t>zgodnie</w:t>
      </w:r>
      <w:r w:rsidRPr="006835D1">
        <w:rPr>
          <w:rFonts w:ascii="Calibri" w:eastAsia="Times" w:hAnsi="Calibri" w:cs="Calibri"/>
          <w:b/>
          <w:iCs/>
          <w:sz w:val="22"/>
          <w:szCs w:val="22"/>
          <w:shd w:val="clear" w:color="auto" w:fill="FFFFFF"/>
          <w:lang w:eastAsia="ar-SA"/>
        </w:rPr>
        <w:t xml:space="preserve"> </w:t>
      </w:r>
      <w:r w:rsidRPr="006835D1">
        <w:rPr>
          <w:rFonts w:ascii="Calibri" w:eastAsia="Times New Roman" w:hAnsi="Calibri" w:cs="Calibri"/>
          <w:b/>
          <w:iCs/>
          <w:sz w:val="22"/>
          <w:szCs w:val="22"/>
          <w:shd w:val="clear" w:color="auto" w:fill="FFFFFF"/>
          <w:lang w:eastAsia="ar-SA"/>
        </w:rPr>
        <w:t>z</w:t>
      </w:r>
      <w:r w:rsidRPr="006835D1">
        <w:rPr>
          <w:rFonts w:ascii="Calibri" w:eastAsia="Times" w:hAnsi="Calibri" w:cs="Calibri"/>
          <w:b/>
          <w:iCs/>
          <w:sz w:val="22"/>
          <w:szCs w:val="22"/>
          <w:shd w:val="clear" w:color="auto" w:fill="FFFFFF"/>
          <w:lang w:eastAsia="ar-SA"/>
        </w:rPr>
        <w:t xml:space="preserve"> </w:t>
      </w:r>
      <w:r w:rsidRPr="006835D1">
        <w:rPr>
          <w:rFonts w:ascii="Calibri" w:eastAsia="Times New Roman" w:hAnsi="Calibri" w:cs="Calibri"/>
          <w:b/>
          <w:iCs/>
          <w:sz w:val="22"/>
          <w:szCs w:val="22"/>
          <w:shd w:val="clear" w:color="auto" w:fill="FFFFFF"/>
          <w:lang w:eastAsia="ar-SA"/>
        </w:rPr>
        <w:t>obowiązującym</w:t>
      </w:r>
      <w:r w:rsidRPr="006835D1">
        <w:rPr>
          <w:rFonts w:ascii="Calibri" w:eastAsia="Times" w:hAnsi="Calibri" w:cs="Calibri"/>
          <w:b/>
          <w:iCs/>
          <w:sz w:val="22"/>
          <w:szCs w:val="22"/>
          <w:shd w:val="clear" w:color="auto" w:fill="FFFFFF"/>
          <w:lang w:eastAsia="ar-SA"/>
        </w:rPr>
        <w:t xml:space="preserve"> </w:t>
      </w:r>
      <w:r w:rsidRPr="006835D1">
        <w:rPr>
          <w:rFonts w:ascii="Calibri" w:eastAsia="Times New Roman" w:hAnsi="Calibri" w:cs="Calibri"/>
          <w:b/>
          <w:iCs/>
          <w:sz w:val="22"/>
          <w:szCs w:val="22"/>
          <w:shd w:val="clear" w:color="auto" w:fill="FFFFFF"/>
          <w:lang w:eastAsia="ar-SA"/>
        </w:rPr>
        <w:t xml:space="preserve">prawem </w:t>
      </w:r>
      <w:r w:rsidRPr="006835D1">
        <w:rPr>
          <w:rFonts w:ascii="Calibri" w:eastAsia="Times New Roman" w:hAnsi="Calibri" w:cs="Calibri"/>
          <w:b/>
          <w:sz w:val="22"/>
          <w:szCs w:val="22"/>
          <w:shd w:val="clear" w:color="auto" w:fill="FFFFFF"/>
          <w:lang w:eastAsia="ar-SA"/>
        </w:rPr>
        <w:t xml:space="preserve">oraz posiadają </w:t>
      </w:r>
      <w:r w:rsidRPr="006835D1">
        <w:rPr>
          <w:rFonts w:ascii="Calibri" w:hAnsi="Calibri" w:cs="Calibri"/>
          <w:b/>
          <w:sz w:val="22"/>
          <w:szCs w:val="22"/>
        </w:rPr>
        <w:t xml:space="preserve">deklarację zgodności lub/i CE lub/i deklarację zgodności wraz z certyfikatem CE wydanym przez jednostkę notyfikowaną, lub/i dokument informujący o numerze seryjnym nadanym przez Wytwórcę </w:t>
      </w:r>
      <w:r w:rsidRPr="006835D1">
        <w:rPr>
          <w:rFonts w:ascii="Calibri" w:eastAsia="Times New Roman" w:hAnsi="Calibri" w:cs="Calibri"/>
          <w:sz w:val="22"/>
          <w:szCs w:val="22"/>
          <w:shd w:val="clear" w:color="auto" w:fill="FFFFFF"/>
          <w:lang w:eastAsia="ar-SA"/>
        </w:rPr>
        <w:t>oraz, że ponosimy pełną odpowiedzialność za wszelkie ewentualne szkody powstałe u Zamawiającego w związku z zastosowaniem dostarczonych przez nas produktów nie spełniających przedmiotowych wymogów.**</w:t>
      </w:r>
      <w:r w:rsidRPr="006835D1">
        <w:rPr>
          <w:rFonts w:ascii="Calibri" w:hAnsi="Calibri" w:cs="Calibri"/>
          <w:sz w:val="22"/>
          <w:szCs w:val="22"/>
        </w:rPr>
        <w:t xml:space="preserve"> </w:t>
      </w:r>
    </w:p>
    <w:p w:rsidR="0091308D" w:rsidRPr="006835D1" w:rsidRDefault="0091308D" w:rsidP="00627595">
      <w:pPr>
        <w:numPr>
          <w:ilvl w:val="0"/>
          <w:numId w:val="29"/>
        </w:numPr>
        <w:jc w:val="both"/>
        <w:rPr>
          <w:rFonts w:ascii="Calibri" w:eastAsia="Times New Roman" w:hAnsi="Calibri" w:cs="Calibri"/>
          <w:sz w:val="22"/>
          <w:szCs w:val="22"/>
          <w:shd w:val="clear" w:color="auto" w:fill="FFFFFF"/>
          <w:lang w:eastAsia="ar-SA"/>
        </w:rPr>
      </w:pPr>
      <w:r w:rsidRPr="006835D1">
        <w:rPr>
          <w:rFonts w:ascii="Calibri" w:eastAsia="Times New Roman" w:hAnsi="Calibri" w:cs="Calibri"/>
          <w:sz w:val="22"/>
          <w:szCs w:val="22"/>
          <w:shd w:val="clear" w:color="auto" w:fill="FFFFFF"/>
          <w:lang w:eastAsia="ar-SA"/>
        </w:rPr>
        <w:t>Oświadczamy, że w/w dokumenty (pkt. 1-</w:t>
      </w:r>
      <w:r w:rsidR="00092B29">
        <w:rPr>
          <w:rFonts w:ascii="Calibri" w:eastAsia="Times New Roman" w:hAnsi="Calibri" w:cs="Calibri"/>
          <w:sz w:val="22"/>
          <w:szCs w:val="22"/>
          <w:shd w:val="clear" w:color="auto" w:fill="FFFFFF"/>
          <w:lang w:eastAsia="ar-SA"/>
        </w:rPr>
        <w:t>3</w:t>
      </w:r>
      <w:r w:rsidRPr="006835D1">
        <w:rPr>
          <w:rFonts w:ascii="Calibri" w:eastAsia="Times New Roman" w:hAnsi="Calibri" w:cs="Calibri"/>
          <w:sz w:val="22"/>
          <w:szCs w:val="22"/>
          <w:shd w:val="clear" w:color="auto" w:fill="FFFFFF"/>
          <w:lang w:eastAsia="ar-SA"/>
        </w:rPr>
        <w:t>) dopuszczające do obrotu i do używania produktów lub/i inne wymienione dokumenty przekażemy na każde wezwanie Zamawiającego.</w:t>
      </w:r>
    </w:p>
    <w:p w:rsidR="0091308D" w:rsidRPr="006835D1" w:rsidRDefault="0091308D" w:rsidP="00627595">
      <w:pPr>
        <w:numPr>
          <w:ilvl w:val="0"/>
          <w:numId w:val="29"/>
        </w:numPr>
        <w:suppressAutoHyphens/>
        <w:spacing w:after="120"/>
        <w:contextualSpacing/>
        <w:jc w:val="both"/>
        <w:rPr>
          <w:rFonts w:ascii="Calibri" w:eastAsia="Times New Roman" w:hAnsi="Calibri" w:cs="Calibri"/>
          <w:b/>
          <w:sz w:val="22"/>
          <w:szCs w:val="22"/>
          <w:shd w:val="clear" w:color="auto" w:fill="FFFFFF"/>
          <w:lang w:eastAsia="ar-SA"/>
        </w:rPr>
      </w:pPr>
      <w:r w:rsidRPr="006835D1">
        <w:rPr>
          <w:rFonts w:ascii="Calibri" w:eastAsia="Times New Roman" w:hAnsi="Calibri" w:cs="Calibri"/>
          <w:sz w:val="22"/>
          <w:szCs w:val="22"/>
          <w:shd w:val="clear" w:color="auto" w:fill="FFFFFF"/>
          <w:lang w:eastAsia="ar-SA"/>
        </w:rPr>
        <w:t xml:space="preserve">Oświadczamy, że zaoferowany przedmiot zamówienia w </w:t>
      </w:r>
      <w:r w:rsidRPr="006835D1">
        <w:rPr>
          <w:rFonts w:ascii="Calibri" w:eastAsia="Times New Roman" w:hAnsi="Calibri" w:cs="Calibri"/>
          <w:b/>
          <w:sz w:val="22"/>
          <w:szCs w:val="22"/>
          <w:shd w:val="clear" w:color="auto" w:fill="FFFFFF"/>
          <w:lang w:eastAsia="ar-SA"/>
        </w:rPr>
        <w:t>Pakiecie nr ....., pozycja nr.....</w:t>
      </w:r>
      <w:r w:rsidRPr="006835D1">
        <w:rPr>
          <w:rFonts w:ascii="Calibri" w:eastAsia="Times New Roman" w:hAnsi="Calibri" w:cs="Calibri"/>
          <w:sz w:val="22"/>
          <w:szCs w:val="22"/>
          <w:shd w:val="clear" w:color="auto" w:fill="FFFFFF"/>
          <w:lang w:eastAsia="ar-SA"/>
        </w:rPr>
        <w:t xml:space="preserve"> jest substancją niebezpieczną i </w:t>
      </w:r>
      <w:r w:rsidRPr="006835D1">
        <w:rPr>
          <w:rFonts w:ascii="Calibri" w:eastAsia="Times New Roman" w:hAnsi="Calibri" w:cs="Calibri"/>
          <w:b/>
          <w:sz w:val="22"/>
          <w:szCs w:val="22"/>
          <w:shd w:val="clear" w:color="auto" w:fill="FFFFFF"/>
          <w:lang w:eastAsia="ar-SA"/>
        </w:rPr>
        <w:t>posiada aktualne karty charakterystyki</w:t>
      </w:r>
      <w:r w:rsidRPr="006835D1">
        <w:rPr>
          <w:rFonts w:ascii="Calibri" w:eastAsia="Times New Roman" w:hAnsi="Calibri" w:cs="Calibri"/>
          <w:sz w:val="22"/>
          <w:szCs w:val="22"/>
          <w:shd w:val="clear" w:color="auto" w:fill="FFFFFF"/>
          <w:lang w:eastAsia="ar-SA"/>
        </w:rPr>
        <w:t xml:space="preserve">, zgodnie </w:t>
      </w:r>
      <w:r w:rsidRPr="006835D1">
        <w:rPr>
          <w:rFonts w:ascii="Calibri" w:eastAsia="Times New Roman" w:hAnsi="Calibri" w:cs="Calibri"/>
          <w:b/>
          <w:sz w:val="22"/>
          <w:szCs w:val="22"/>
          <w:shd w:val="clear" w:color="auto" w:fill="FFFFFF"/>
          <w:lang w:eastAsia="ar-SA"/>
        </w:rPr>
        <w:t>z ustawą</w:t>
      </w:r>
      <w:r w:rsidRPr="006835D1">
        <w:rPr>
          <w:rFonts w:ascii="Calibri" w:hAnsi="Calibri" w:cs="Calibri"/>
          <w:b/>
          <w:sz w:val="22"/>
          <w:szCs w:val="22"/>
        </w:rPr>
        <w:t xml:space="preserve"> </w:t>
      </w:r>
      <w:r w:rsidRPr="006835D1">
        <w:rPr>
          <w:rFonts w:ascii="Calibri" w:eastAsia="Times New Roman" w:hAnsi="Calibri" w:cs="Calibri"/>
          <w:b/>
          <w:sz w:val="22"/>
          <w:szCs w:val="22"/>
          <w:shd w:val="clear" w:color="auto" w:fill="FFFFFF"/>
          <w:lang w:eastAsia="ar-SA"/>
        </w:rPr>
        <w:t>z dnia 25 lutego 2011 r. o substancjach chemicznych i ich mieszaninach</w:t>
      </w:r>
      <w:r w:rsidRPr="006835D1">
        <w:rPr>
          <w:rFonts w:ascii="Calibri" w:hAnsi="Calibri" w:cs="Calibri"/>
          <w:sz w:val="22"/>
          <w:szCs w:val="22"/>
        </w:rPr>
        <w:t xml:space="preserve"> </w:t>
      </w:r>
      <w:r w:rsidRPr="006835D1">
        <w:rPr>
          <w:rFonts w:ascii="Calibri" w:hAnsi="Calibri" w:cs="Calibri"/>
          <w:color w:val="000000" w:themeColor="text1"/>
          <w:sz w:val="22"/>
          <w:szCs w:val="22"/>
          <w:u w:val="single"/>
        </w:rPr>
        <w:t>(</w:t>
      </w:r>
      <w:proofErr w:type="spellStart"/>
      <w:r w:rsidR="00C77E4B">
        <w:rPr>
          <w:rFonts w:ascii="Calibri" w:hAnsi="Calibri" w:cs="Calibri"/>
          <w:color w:val="000000" w:themeColor="text1"/>
          <w:sz w:val="22"/>
          <w:szCs w:val="22"/>
          <w:u w:val="single"/>
        </w:rPr>
        <w:t>t.j</w:t>
      </w:r>
      <w:proofErr w:type="spellEnd"/>
      <w:r w:rsidR="00C77E4B">
        <w:rPr>
          <w:rFonts w:ascii="Calibri" w:hAnsi="Calibri" w:cs="Calibri"/>
          <w:color w:val="000000" w:themeColor="text1"/>
          <w:sz w:val="22"/>
          <w:szCs w:val="22"/>
          <w:u w:val="single"/>
        </w:rPr>
        <w:t xml:space="preserve">. </w:t>
      </w:r>
      <w:hyperlink r:id="rId39" w:history="1">
        <w:r w:rsidRPr="006835D1">
          <w:rPr>
            <w:rFonts w:ascii="Calibri" w:hAnsi="Calibri" w:cs="Calibri"/>
            <w:color w:val="000000" w:themeColor="text1"/>
            <w:sz w:val="22"/>
            <w:szCs w:val="22"/>
            <w:shd w:val="clear" w:color="auto" w:fill="F5F5F5"/>
          </w:rPr>
          <w:t>Dz.U. 20</w:t>
        </w:r>
        <w:r w:rsidR="00C77E4B">
          <w:rPr>
            <w:rFonts w:ascii="Calibri" w:hAnsi="Calibri" w:cs="Calibri"/>
            <w:color w:val="000000" w:themeColor="text1"/>
            <w:sz w:val="22"/>
            <w:szCs w:val="22"/>
            <w:shd w:val="clear" w:color="auto" w:fill="F5F5F5"/>
          </w:rPr>
          <w:t>22</w:t>
        </w:r>
        <w:r w:rsidRPr="006835D1">
          <w:rPr>
            <w:rFonts w:ascii="Calibri" w:hAnsi="Calibri" w:cs="Calibri"/>
            <w:color w:val="000000" w:themeColor="text1"/>
            <w:sz w:val="22"/>
            <w:szCs w:val="22"/>
            <w:shd w:val="clear" w:color="auto" w:fill="F5F5F5"/>
          </w:rPr>
          <w:t xml:space="preserve"> poz. </w:t>
        </w:r>
      </w:hyperlink>
      <w:r w:rsidR="00C77E4B">
        <w:rPr>
          <w:rFonts w:ascii="Calibri" w:hAnsi="Calibri" w:cs="Calibri"/>
          <w:color w:val="000000" w:themeColor="text1"/>
          <w:sz w:val="22"/>
          <w:szCs w:val="22"/>
          <w:shd w:val="clear" w:color="auto" w:fill="F5F5F5"/>
        </w:rPr>
        <w:t>1816</w:t>
      </w:r>
      <w:r w:rsidRPr="006835D1">
        <w:rPr>
          <w:rFonts w:ascii="Calibri" w:hAnsi="Calibri" w:cs="Calibri"/>
          <w:sz w:val="22"/>
          <w:szCs w:val="22"/>
          <w:shd w:val="clear" w:color="auto" w:fill="F5F5F5"/>
        </w:rPr>
        <w:t>)</w:t>
      </w:r>
      <w:r w:rsidRPr="006835D1">
        <w:rPr>
          <w:rFonts w:ascii="Calibri" w:hAnsi="Calibri" w:cs="Calibri"/>
          <w:sz w:val="22"/>
          <w:szCs w:val="22"/>
        </w:rPr>
        <w:t xml:space="preserve">, </w:t>
      </w:r>
      <w:r w:rsidRPr="006835D1">
        <w:rPr>
          <w:rFonts w:ascii="Calibri" w:hAnsi="Calibri" w:cs="Calibri"/>
          <w:b/>
          <w:sz w:val="22"/>
          <w:szCs w:val="22"/>
        </w:rPr>
        <w:t>zg</w:t>
      </w:r>
      <w:r w:rsidRPr="006835D1">
        <w:rPr>
          <w:rFonts w:ascii="Calibri" w:eastAsiaTheme="minorHAnsi" w:hAnsi="Calibri" w:cs="Calibri"/>
          <w:b/>
          <w:iCs/>
          <w:sz w:val="22"/>
          <w:szCs w:val="22"/>
        </w:rPr>
        <w:t>odnie z ROZPORZĄDZENIEM KOMISJI (UE) 2015/830 z dnia 28 maja 2015 r.</w:t>
      </w:r>
      <w:r w:rsidRPr="006835D1">
        <w:rPr>
          <w:rFonts w:ascii="Calibri" w:eastAsiaTheme="minorHAnsi" w:hAnsi="Calibri" w:cs="Calibri"/>
          <w:iCs/>
          <w:sz w:val="22"/>
          <w:szCs w:val="22"/>
        </w:rPr>
        <w:t xml:space="preserve"> z późniejszymi zmianami</w:t>
      </w:r>
      <w:r w:rsidRPr="006835D1">
        <w:rPr>
          <w:rFonts w:ascii="Calibri" w:eastAsia="Times New Roman" w:hAnsi="Calibri" w:cs="Calibri"/>
          <w:b/>
          <w:sz w:val="22"/>
          <w:szCs w:val="22"/>
          <w:shd w:val="clear" w:color="auto" w:fill="FFFFFF"/>
          <w:lang w:eastAsia="ar-SA"/>
        </w:rPr>
        <w:t xml:space="preserve"> </w:t>
      </w:r>
      <w:r w:rsidRPr="006835D1">
        <w:rPr>
          <w:rFonts w:ascii="Calibri" w:eastAsia="Times New Roman" w:hAnsi="Calibri" w:cs="Calibri"/>
          <w:sz w:val="22"/>
          <w:szCs w:val="22"/>
          <w:shd w:val="clear" w:color="auto" w:fill="FFFFFF"/>
          <w:lang w:eastAsia="ar-SA"/>
        </w:rPr>
        <w:t>oraz że zobowiązujemy się do dostarczenia aktualnych kart charakterystyki przy pierwszej dostawie produktów</w:t>
      </w:r>
      <w:r w:rsidRPr="006835D1">
        <w:rPr>
          <w:rFonts w:ascii="Calibri" w:eastAsia="Times New Roman" w:hAnsi="Calibri" w:cs="Calibri"/>
          <w:color w:val="FF0000"/>
          <w:sz w:val="22"/>
          <w:szCs w:val="22"/>
          <w:shd w:val="clear" w:color="auto" w:fill="FFFFFF"/>
          <w:lang w:eastAsia="ar-SA"/>
        </w:rPr>
        <w:t xml:space="preserve"> </w:t>
      </w:r>
      <w:r w:rsidRPr="006835D1">
        <w:rPr>
          <w:rFonts w:ascii="Calibri" w:eastAsia="Times New Roman" w:hAnsi="Calibri" w:cs="Calibri"/>
          <w:sz w:val="22"/>
          <w:szCs w:val="22"/>
          <w:shd w:val="clear" w:color="auto" w:fill="FFFFFF"/>
          <w:lang w:eastAsia="ar-SA"/>
        </w:rPr>
        <w:t xml:space="preserve">** </w:t>
      </w:r>
      <w:r w:rsidRPr="006835D1">
        <w:rPr>
          <w:rFonts w:ascii="Calibri" w:eastAsia="Times New Roman" w:hAnsi="Calibri" w:cs="Calibri"/>
          <w:b/>
          <w:sz w:val="22"/>
          <w:szCs w:val="22"/>
          <w:shd w:val="clear" w:color="auto" w:fill="FFFFFF"/>
          <w:lang w:eastAsia="ar-SA"/>
        </w:rPr>
        <w:t xml:space="preserve">  </w:t>
      </w:r>
    </w:p>
    <w:p w:rsidR="0091308D" w:rsidRPr="006835D1" w:rsidRDefault="0091308D" w:rsidP="00627595">
      <w:pPr>
        <w:numPr>
          <w:ilvl w:val="0"/>
          <w:numId w:val="29"/>
        </w:numPr>
        <w:suppressAutoHyphens/>
        <w:spacing w:after="120"/>
        <w:contextualSpacing/>
        <w:jc w:val="both"/>
        <w:rPr>
          <w:rFonts w:ascii="Calibri" w:eastAsia="Times New Roman" w:hAnsi="Calibri" w:cs="Calibri"/>
          <w:sz w:val="22"/>
          <w:szCs w:val="22"/>
          <w:shd w:val="clear" w:color="auto" w:fill="FFFFFF"/>
          <w:lang w:eastAsia="ar-SA"/>
        </w:rPr>
      </w:pPr>
      <w:r w:rsidRPr="006835D1">
        <w:rPr>
          <w:rFonts w:ascii="Calibri" w:eastAsia="Times New Roman" w:hAnsi="Calibri" w:cs="Calibri"/>
          <w:sz w:val="22"/>
          <w:szCs w:val="22"/>
          <w:shd w:val="clear" w:color="auto" w:fill="FFFFFF"/>
          <w:lang w:eastAsia="ar-SA"/>
        </w:rPr>
        <w:t>Oświadczamy, że posiadamy wszystkie aktualne dokumenty, które w każdej chwili na żądanie Zamawiającego przedłożymy do wglądu lub oraz, że ponosimy pełną odpowiedzialność za wszelkie szkody powstałe u Zamawiającego w związku z zastosowaniem dostarczonego asortymentu, niespełniającego przedmiotowych wymogów</w:t>
      </w:r>
      <w:r w:rsidRPr="006835D1">
        <w:rPr>
          <w:rFonts w:ascii="Calibri" w:hAnsi="Calibri" w:cs="Calibri"/>
          <w:sz w:val="22"/>
          <w:szCs w:val="22"/>
        </w:rPr>
        <w:t xml:space="preserve"> oraz, że cały oferowany przedmiot zamówienia posiada właściwe oznakowanie, potwierdzające, że przedmiot umowy ze względu na technologię nie będzie stanowić zagrożenia dla zdrowia i życia ludzkiego.</w:t>
      </w:r>
    </w:p>
    <w:p w:rsidR="0091308D" w:rsidRPr="006835D1" w:rsidRDefault="0091308D" w:rsidP="00627595">
      <w:pPr>
        <w:numPr>
          <w:ilvl w:val="0"/>
          <w:numId w:val="29"/>
        </w:numPr>
        <w:suppressAutoHyphens/>
        <w:spacing w:after="120"/>
        <w:contextualSpacing/>
        <w:jc w:val="both"/>
        <w:rPr>
          <w:rFonts w:ascii="Calibri" w:eastAsia="Times New Roman" w:hAnsi="Calibri" w:cs="Calibri"/>
          <w:sz w:val="22"/>
          <w:szCs w:val="22"/>
          <w:shd w:val="clear" w:color="auto" w:fill="FFFFFF"/>
          <w:lang w:eastAsia="ar-SA"/>
        </w:rPr>
      </w:pPr>
      <w:r w:rsidRPr="006835D1">
        <w:rPr>
          <w:rFonts w:ascii="Calibri" w:hAnsi="Calibri" w:cs="Calibri"/>
          <w:sz w:val="22"/>
          <w:szCs w:val="22"/>
        </w:rPr>
        <w:lastRenderedPageBreak/>
        <w:t>W przypadku uznania naszej oferty za najkorzystniejszą zobowiązujemy się bez wezwania, przy każdorazowej zmianie stanu prawnego związanego z dopuszczeniem do obrotu jak i użytkowania na terytorium RP, dostarczanych Zamawiającemu w ramach zawartej umowy, wyrobów medycznych niezwłocznie poinformować Zamawiającego o jakiejkolwiek zmianie</w:t>
      </w:r>
      <w:r w:rsidRPr="006835D1">
        <w:rPr>
          <w:rFonts w:ascii="Calibri" w:eastAsia="Times New Roman" w:hAnsi="Calibri" w:cs="Calibri"/>
          <w:sz w:val="22"/>
          <w:szCs w:val="22"/>
          <w:shd w:val="clear" w:color="auto" w:fill="FFFFFF"/>
          <w:lang w:eastAsia="ar-SA"/>
        </w:rPr>
        <w:t>.</w:t>
      </w:r>
    </w:p>
    <w:p w:rsidR="0091308D" w:rsidRPr="006835D1" w:rsidRDefault="0091308D" w:rsidP="00627595">
      <w:pPr>
        <w:numPr>
          <w:ilvl w:val="0"/>
          <w:numId w:val="29"/>
        </w:numPr>
        <w:suppressAutoHyphens/>
        <w:spacing w:after="120"/>
        <w:contextualSpacing/>
        <w:jc w:val="both"/>
        <w:rPr>
          <w:rFonts w:ascii="Calibri" w:eastAsia="Times New Roman" w:hAnsi="Calibri" w:cs="Calibri"/>
          <w:sz w:val="22"/>
          <w:szCs w:val="22"/>
          <w:shd w:val="clear" w:color="auto" w:fill="FFFFFF"/>
          <w:lang w:eastAsia="ar-SA"/>
        </w:rPr>
      </w:pPr>
      <w:r w:rsidRPr="006835D1">
        <w:rPr>
          <w:rFonts w:ascii="Calibri" w:eastAsia="Times New Roman" w:hAnsi="Calibri" w:cs="Calibri"/>
          <w:sz w:val="22"/>
          <w:szCs w:val="22"/>
          <w:shd w:val="clear" w:color="auto" w:fill="FFFFFF"/>
          <w:lang w:eastAsia="ar-SA"/>
        </w:rPr>
        <w:t>Oświadczamy, że ulotka informacyjna</w:t>
      </w:r>
      <w:r w:rsidRPr="006835D1">
        <w:rPr>
          <w:rFonts w:ascii="Calibri" w:eastAsia="Times New Roman" w:hAnsi="Calibri" w:cs="Calibri"/>
          <w:color w:val="FF0000"/>
          <w:sz w:val="22"/>
          <w:szCs w:val="22"/>
          <w:shd w:val="clear" w:color="auto" w:fill="FFFFFF"/>
          <w:lang w:eastAsia="ar-SA"/>
        </w:rPr>
        <w:t xml:space="preserve"> </w:t>
      </w:r>
      <w:r w:rsidRPr="006835D1">
        <w:rPr>
          <w:rFonts w:ascii="Calibri" w:eastAsia="Times New Roman" w:hAnsi="Calibri" w:cs="Calibri"/>
          <w:sz w:val="22"/>
          <w:szCs w:val="22"/>
          <w:shd w:val="clear" w:color="auto" w:fill="FFFFFF"/>
          <w:lang w:eastAsia="ar-SA"/>
        </w:rPr>
        <w:t xml:space="preserve">oferowanego produktu/odczynnika będzie dołączona/y do każdorazowej dostawy (umożliwiająca/y weryfikację zgodności oferowanego produktu z wymaganiami zamawiającego określonymi w SWZ) lub </w:t>
      </w:r>
      <w:r w:rsidRPr="006835D1">
        <w:rPr>
          <w:rFonts w:ascii="Calibri" w:eastAsia="Times New Roman" w:hAnsi="Calibri" w:cs="Calibri"/>
          <w:color w:val="000000" w:themeColor="text1"/>
          <w:sz w:val="22"/>
          <w:szCs w:val="22"/>
          <w:shd w:val="clear" w:color="auto" w:fill="FFFFFF"/>
          <w:lang w:eastAsia="ar-SA"/>
        </w:rPr>
        <w:t>udostępniona w formie elektronicznej  i  jednocześnie zobowiązuje się do dostarczenia powyższych dokumentów formie papierowej lub elektronicznej na każde żądanie Zamawiającego. **</w:t>
      </w:r>
    </w:p>
    <w:p w:rsidR="0091308D" w:rsidRPr="006835D1" w:rsidRDefault="0091308D" w:rsidP="00627595">
      <w:pPr>
        <w:numPr>
          <w:ilvl w:val="0"/>
          <w:numId w:val="29"/>
        </w:numPr>
        <w:suppressAutoHyphens/>
        <w:spacing w:after="120"/>
        <w:contextualSpacing/>
        <w:jc w:val="both"/>
        <w:rPr>
          <w:rFonts w:ascii="Calibri" w:eastAsia="Times New Roman" w:hAnsi="Calibri" w:cs="Calibri"/>
          <w:sz w:val="22"/>
          <w:szCs w:val="22"/>
          <w:shd w:val="clear" w:color="auto" w:fill="FFFFFF"/>
          <w:lang w:eastAsia="ar-SA"/>
        </w:rPr>
      </w:pPr>
      <w:r w:rsidRPr="006835D1">
        <w:rPr>
          <w:rFonts w:ascii="Calibri" w:eastAsia="Times New Roman" w:hAnsi="Calibri" w:cs="Calibri"/>
          <w:sz w:val="22"/>
          <w:szCs w:val="22"/>
          <w:shd w:val="clear" w:color="auto" w:fill="FFFFFF"/>
          <w:lang w:eastAsia="ar-SA"/>
        </w:rPr>
        <w:t xml:space="preserve">Oświadczamy, że jako Wykonawca będziemy odbierać opakowania po </w:t>
      </w:r>
      <w:r w:rsidRPr="006835D1">
        <w:rPr>
          <w:rFonts w:ascii="Calibri" w:eastAsia="Times New Roman" w:hAnsi="Calibri" w:cs="Calibri"/>
          <w:b/>
          <w:sz w:val="22"/>
          <w:szCs w:val="22"/>
          <w:shd w:val="clear" w:color="auto" w:fill="FFFFFF"/>
          <w:lang w:eastAsia="ar-SA"/>
        </w:rPr>
        <w:t xml:space="preserve">środkach niebezpiecznych zgodnie z ustawą z dnia 20 lipca 1991 r. o Inspekcji Ochrony </w:t>
      </w:r>
      <w:r w:rsidRPr="006835D1">
        <w:rPr>
          <w:rFonts w:ascii="Calibri" w:eastAsia="Times New Roman" w:hAnsi="Calibri" w:cs="Calibri"/>
          <w:b/>
          <w:color w:val="000000" w:themeColor="text1"/>
          <w:sz w:val="22"/>
          <w:szCs w:val="22"/>
          <w:shd w:val="clear" w:color="auto" w:fill="FFFFFF"/>
          <w:lang w:eastAsia="ar-SA"/>
        </w:rPr>
        <w:t>Środowiska  (</w:t>
      </w:r>
      <w:hyperlink r:id="rId40" w:history="1">
        <w:r w:rsidRPr="006835D1">
          <w:rPr>
            <w:rFonts w:ascii="Calibri" w:hAnsi="Calibri" w:cs="Calibri"/>
            <w:color w:val="000000" w:themeColor="text1"/>
            <w:sz w:val="22"/>
            <w:szCs w:val="22"/>
            <w:shd w:val="clear" w:color="auto" w:fill="F5F5F5"/>
          </w:rPr>
          <w:t>Dz.U. 2020 poz. 995</w:t>
        </w:r>
      </w:hyperlink>
      <w:r w:rsidRPr="006835D1">
        <w:rPr>
          <w:rFonts w:ascii="Calibri" w:hAnsi="Calibri" w:cs="Calibri"/>
          <w:color w:val="000000" w:themeColor="text1"/>
          <w:sz w:val="22"/>
          <w:szCs w:val="22"/>
          <w:shd w:val="clear" w:color="auto" w:fill="F5F5F5"/>
        </w:rPr>
        <w:t>).</w:t>
      </w:r>
      <w:r w:rsidRPr="006835D1">
        <w:rPr>
          <w:rFonts w:ascii="Calibri" w:hAnsi="Calibri" w:cs="Calibri"/>
          <w:color w:val="000000" w:themeColor="text1"/>
          <w:sz w:val="22"/>
          <w:szCs w:val="22"/>
          <w:u w:val="single"/>
          <w:shd w:val="clear" w:color="auto" w:fill="F5F5F5"/>
        </w:rPr>
        <w:t xml:space="preserve">    </w:t>
      </w:r>
    </w:p>
    <w:p w:rsidR="0091308D" w:rsidRPr="006835D1" w:rsidRDefault="0091308D" w:rsidP="00627595">
      <w:pPr>
        <w:numPr>
          <w:ilvl w:val="0"/>
          <w:numId w:val="29"/>
        </w:numPr>
        <w:spacing w:after="120"/>
        <w:contextualSpacing/>
        <w:jc w:val="both"/>
        <w:rPr>
          <w:rFonts w:ascii="Calibri" w:eastAsia="Times New Roman" w:hAnsi="Calibri" w:cs="Calibri"/>
          <w:b/>
          <w:color w:val="00B0F0"/>
          <w:sz w:val="22"/>
          <w:szCs w:val="22"/>
          <w:shd w:val="clear" w:color="auto" w:fill="FFFFFF"/>
          <w:lang w:eastAsia="ar-SA"/>
        </w:rPr>
      </w:pPr>
      <w:r w:rsidRPr="006835D1">
        <w:rPr>
          <w:rFonts w:ascii="Calibri" w:eastAsia="Times New Roman" w:hAnsi="Calibri" w:cs="Calibri"/>
          <w:sz w:val="22"/>
          <w:szCs w:val="22"/>
          <w:shd w:val="clear" w:color="auto" w:fill="FFFFFF"/>
          <w:lang w:eastAsia="ar-SA"/>
        </w:rPr>
        <w:t xml:space="preserve">Oświadczam, że dostarczymy na wezwanie Zamawiającego kartę katalogową / folder / broszurę oferowanych urządzeń medycznych z parametrami technicznymi przedmiotu zamówienia, umożliwiającymi weryfikację zgodności oferowanego produktu z wymaganiami zamawiającego określonymi w SWZ. * </w:t>
      </w:r>
    </w:p>
    <w:p w:rsidR="0091308D" w:rsidRPr="006835D1" w:rsidRDefault="0091308D" w:rsidP="0091308D">
      <w:pPr>
        <w:spacing w:after="120"/>
        <w:ind w:left="720"/>
        <w:contextualSpacing/>
        <w:jc w:val="both"/>
        <w:rPr>
          <w:rFonts w:ascii="Calibri" w:eastAsia="Times New Roman" w:hAnsi="Calibri" w:cs="Calibri"/>
          <w:b/>
          <w:color w:val="00B0F0"/>
          <w:sz w:val="22"/>
          <w:szCs w:val="22"/>
          <w:shd w:val="clear" w:color="auto" w:fill="FFFFFF"/>
          <w:lang w:eastAsia="ar-SA"/>
        </w:rPr>
      </w:pPr>
    </w:p>
    <w:p w:rsidR="0091308D" w:rsidRPr="006835D1" w:rsidRDefault="0091308D" w:rsidP="0091308D">
      <w:pPr>
        <w:spacing w:after="120"/>
        <w:ind w:left="720"/>
        <w:contextualSpacing/>
        <w:jc w:val="both"/>
        <w:rPr>
          <w:rFonts w:ascii="Calibri" w:hAnsi="Calibri" w:cs="Calibri"/>
          <w:i/>
          <w:color w:val="000000" w:themeColor="text1"/>
          <w:sz w:val="22"/>
          <w:szCs w:val="22"/>
        </w:rPr>
      </w:pPr>
      <w:r w:rsidRPr="006835D1">
        <w:rPr>
          <w:rFonts w:ascii="Calibri" w:hAnsi="Calibri" w:cs="Calibri"/>
          <w:i/>
          <w:color w:val="000000" w:themeColor="text1"/>
          <w:sz w:val="22"/>
          <w:szCs w:val="22"/>
        </w:rPr>
        <w:t>(punkty 10-13 - dotyczą Pakietów z dzierżawą urządzeń)</w:t>
      </w:r>
    </w:p>
    <w:p w:rsidR="0091308D" w:rsidRPr="006835D1" w:rsidRDefault="0091308D" w:rsidP="0091308D">
      <w:pPr>
        <w:spacing w:after="120"/>
        <w:ind w:left="720"/>
        <w:contextualSpacing/>
        <w:jc w:val="both"/>
        <w:rPr>
          <w:rFonts w:ascii="Calibri" w:eastAsia="Times New Roman" w:hAnsi="Calibri" w:cs="Calibri"/>
          <w:b/>
          <w:color w:val="00B0F0"/>
          <w:sz w:val="22"/>
          <w:szCs w:val="22"/>
          <w:shd w:val="clear" w:color="auto" w:fill="FFFFFF"/>
          <w:lang w:eastAsia="ar-SA"/>
        </w:rPr>
      </w:pPr>
    </w:p>
    <w:p w:rsidR="0091308D" w:rsidRPr="006835D1" w:rsidRDefault="0091308D" w:rsidP="00627595">
      <w:pPr>
        <w:numPr>
          <w:ilvl w:val="0"/>
          <w:numId w:val="29"/>
        </w:numPr>
        <w:spacing w:after="120"/>
        <w:contextualSpacing/>
        <w:jc w:val="both"/>
        <w:rPr>
          <w:rFonts w:ascii="Calibri" w:eastAsia="Times New Roman" w:hAnsi="Calibri" w:cs="Calibri"/>
          <w:sz w:val="22"/>
          <w:szCs w:val="22"/>
          <w:shd w:val="clear" w:color="auto" w:fill="FFFFFF"/>
          <w:lang w:eastAsia="ar-SA"/>
        </w:rPr>
      </w:pPr>
      <w:r w:rsidRPr="006835D1">
        <w:rPr>
          <w:rFonts w:ascii="Calibri" w:eastAsia="Times New Roman" w:hAnsi="Calibri" w:cs="Calibri"/>
          <w:sz w:val="22"/>
          <w:szCs w:val="22"/>
          <w:shd w:val="clear" w:color="auto" w:fill="FFFFFF"/>
          <w:lang w:eastAsia="ar-SA"/>
        </w:rPr>
        <w:t>W ramach umowy w zakresie pakietów zobowiązuje się do wykonania, 1 x w roku, bezpłatnego przeglądu technicznego z kalibracją aparatu i wymianą niezbędnych części zużywalnych, w ustalonym przez Strony terminie. Po zakończeniu przeglądu wystawiony zostanie stosowny dokument (świadectwo) podpisany przez Wykonawcę zawierający zapis, że aparat jest sprawny i dopuszczony do dalszego użytkowania. Niniejszy zapis winien zostać również zamieszczony w paszporcie technicznym urządzenia. Dokumenty powinny być opatrzone datą (dotyczy odczynników i materiałów zużywalnych do konkretnego aparatu) *</w:t>
      </w:r>
    </w:p>
    <w:p w:rsidR="0091308D" w:rsidRPr="006835D1" w:rsidRDefault="0091308D" w:rsidP="00627595">
      <w:pPr>
        <w:numPr>
          <w:ilvl w:val="0"/>
          <w:numId w:val="29"/>
        </w:numPr>
        <w:spacing w:after="120"/>
        <w:contextualSpacing/>
        <w:jc w:val="both"/>
        <w:rPr>
          <w:rFonts w:ascii="Calibri" w:eastAsia="Times New Roman" w:hAnsi="Calibri" w:cs="Calibri"/>
          <w:sz w:val="22"/>
          <w:szCs w:val="22"/>
          <w:shd w:val="clear" w:color="auto" w:fill="FFFFFF"/>
          <w:lang w:eastAsia="ar-SA"/>
        </w:rPr>
      </w:pPr>
      <w:r w:rsidRPr="006835D1">
        <w:rPr>
          <w:rFonts w:ascii="Calibri" w:eastAsia="Times New Roman" w:hAnsi="Calibri" w:cs="Calibri"/>
          <w:sz w:val="22"/>
          <w:szCs w:val="22"/>
          <w:shd w:val="clear" w:color="auto" w:fill="FFFFFF"/>
          <w:lang w:eastAsia="ar-SA"/>
        </w:rPr>
        <w:t xml:space="preserve">Serwis aparatu w czasie obowiązywania umowy może być realizowany również zdalnie poprzez bezpieczne połączenie </w:t>
      </w:r>
      <w:proofErr w:type="spellStart"/>
      <w:r w:rsidRPr="006835D1">
        <w:rPr>
          <w:rFonts w:ascii="Calibri" w:eastAsia="Times New Roman" w:hAnsi="Calibri" w:cs="Calibri"/>
          <w:sz w:val="22"/>
          <w:szCs w:val="22"/>
          <w:shd w:val="clear" w:color="auto" w:fill="FFFFFF"/>
          <w:lang w:eastAsia="ar-SA"/>
        </w:rPr>
        <w:t>vpn</w:t>
      </w:r>
      <w:proofErr w:type="spellEnd"/>
      <w:r w:rsidRPr="006835D1">
        <w:rPr>
          <w:rFonts w:ascii="Calibri" w:eastAsia="Times New Roman" w:hAnsi="Calibri" w:cs="Calibri"/>
          <w:sz w:val="22"/>
          <w:szCs w:val="22"/>
          <w:shd w:val="clear" w:color="auto" w:fill="FFFFFF"/>
          <w:lang w:eastAsia="ar-SA"/>
        </w:rPr>
        <w:t xml:space="preserve"> w zakresie rozwiązywania problemów w oprogramowaniu, przeprowadzania obowiązkowych aktualizacji oprogramowania, udzielania szybkiej pomocy technicznej i merytorycznej pracownikom laboratorium. W tym celu Zamawiający umożliwi Wykonawcy dostęp do łącza internetowego w miejscu instalacji aparatu. Wszelkie działania serwisowe będą realizowane z uwzględnieniem wymagań prawnych w zakresie powierzenia i przetwarzania danych osobowych*</w:t>
      </w:r>
    </w:p>
    <w:p w:rsidR="0091308D" w:rsidRPr="006835D1" w:rsidRDefault="0091308D" w:rsidP="00627595">
      <w:pPr>
        <w:numPr>
          <w:ilvl w:val="0"/>
          <w:numId w:val="29"/>
        </w:numPr>
        <w:spacing w:after="120"/>
        <w:contextualSpacing/>
        <w:jc w:val="both"/>
        <w:rPr>
          <w:rFonts w:ascii="Calibri" w:eastAsia="Times New Roman" w:hAnsi="Calibri" w:cs="Calibri"/>
          <w:sz w:val="22"/>
          <w:szCs w:val="22"/>
          <w:shd w:val="clear" w:color="auto" w:fill="FFFFFF"/>
          <w:lang w:eastAsia="ar-SA"/>
        </w:rPr>
      </w:pPr>
      <w:r w:rsidRPr="006835D1">
        <w:rPr>
          <w:rFonts w:ascii="Calibri" w:eastAsia="Times New Roman" w:hAnsi="Calibri" w:cs="Calibri"/>
          <w:sz w:val="22"/>
          <w:szCs w:val="22"/>
          <w:shd w:val="clear" w:color="auto" w:fill="FFFFFF"/>
          <w:lang w:eastAsia="ar-SA"/>
        </w:rPr>
        <w:t>Wykonawca jest autoryzowanym dystrybutorem oferowanej aparatury laboratoryjnej oraz zapewni autoryzowany serwis producenta do świadczenia usług serwisowych, w tym do dostawy i instalacji oryginalnych części zamiennych na terenie Polski.*</w:t>
      </w:r>
    </w:p>
    <w:p w:rsidR="0091308D" w:rsidRPr="006835D1" w:rsidRDefault="0091308D" w:rsidP="00627595">
      <w:pPr>
        <w:numPr>
          <w:ilvl w:val="0"/>
          <w:numId w:val="29"/>
        </w:numPr>
        <w:rPr>
          <w:rFonts w:ascii="Calibri" w:eastAsia="Times New Roman" w:hAnsi="Calibri" w:cs="Calibri"/>
          <w:sz w:val="22"/>
          <w:szCs w:val="22"/>
          <w:shd w:val="clear" w:color="auto" w:fill="FFFFFF"/>
          <w:lang w:eastAsia="ar-SA"/>
        </w:rPr>
      </w:pPr>
      <w:r w:rsidRPr="006835D1">
        <w:rPr>
          <w:rFonts w:ascii="Calibri" w:eastAsia="Times New Roman" w:hAnsi="Calibri" w:cs="Calibri"/>
          <w:sz w:val="22"/>
          <w:szCs w:val="22"/>
          <w:shd w:val="clear" w:color="auto" w:fill="FFFFFF"/>
          <w:lang w:eastAsia="ar-SA"/>
        </w:rPr>
        <w:t xml:space="preserve">Oświadczamy, że posiadamy autoryzację producenta  /   n/w firma serwisująca* </w:t>
      </w:r>
    </w:p>
    <w:p w:rsidR="0091308D" w:rsidRPr="006835D1" w:rsidRDefault="0091308D" w:rsidP="0091308D">
      <w:pPr>
        <w:ind w:left="360"/>
        <w:contextualSpacing/>
        <w:rPr>
          <w:rFonts w:ascii="Calibri" w:hAnsi="Calibri" w:cs="Calibri"/>
          <w:sz w:val="22"/>
          <w:szCs w:val="22"/>
          <w:shd w:val="clear" w:color="auto" w:fill="FFFFFF"/>
        </w:rPr>
      </w:pPr>
      <w:r w:rsidRPr="006835D1">
        <w:rPr>
          <w:rFonts w:ascii="Calibri" w:hAnsi="Calibri" w:cs="Calibri"/>
          <w:sz w:val="22"/>
          <w:szCs w:val="22"/>
          <w:shd w:val="clear" w:color="auto" w:fill="FFFFFF"/>
        </w:rPr>
        <w:t xml:space="preserve">       ……………………………………………………………….…………………………………………….……………………… </w:t>
      </w:r>
    </w:p>
    <w:p w:rsidR="0091308D" w:rsidRPr="006835D1" w:rsidRDefault="0091308D" w:rsidP="0091308D">
      <w:pPr>
        <w:spacing w:after="120"/>
        <w:ind w:left="360"/>
        <w:contextualSpacing/>
        <w:rPr>
          <w:rFonts w:ascii="Calibri" w:hAnsi="Calibri" w:cs="Calibri"/>
          <w:sz w:val="22"/>
          <w:szCs w:val="22"/>
          <w:shd w:val="clear" w:color="auto" w:fill="FFFFFF"/>
        </w:rPr>
      </w:pPr>
      <w:r w:rsidRPr="006835D1">
        <w:rPr>
          <w:rFonts w:ascii="Calibri" w:hAnsi="Calibri" w:cs="Calibri"/>
          <w:sz w:val="22"/>
          <w:szCs w:val="22"/>
          <w:shd w:val="clear" w:color="auto" w:fill="FFFFFF"/>
        </w:rPr>
        <w:t xml:space="preserve">       posiada autoryzację producenta* tj. firmy...............................………………………………………………………….……</w:t>
      </w:r>
    </w:p>
    <w:p w:rsidR="0091308D" w:rsidRPr="006835D1" w:rsidRDefault="0091308D" w:rsidP="0091308D">
      <w:pPr>
        <w:spacing w:after="120"/>
        <w:ind w:left="360" w:firstLine="348"/>
        <w:contextualSpacing/>
        <w:rPr>
          <w:rFonts w:ascii="Calibri" w:hAnsi="Calibri" w:cs="Calibri"/>
          <w:sz w:val="22"/>
          <w:szCs w:val="22"/>
          <w:shd w:val="clear" w:color="auto" w:fill="FFFFFF"/>
        </w:rPr>
      </w:pPr>
      <w:r w:rsidRPr="006835D1">
        <w:rPr>
          <w:rFonts w:ascii="Calibri" w:hAnsi="Calibri" w:cs="Calibri"/>
          <w:sz w:val="22"/>
          <w:szCs w:val="22"/>
          <w:shd w:val="clear" w:color="auto" w:fill="FFFFFF"/>
        </w:rPr>
        <w:t>na montaż i serwis (marka / nazwa / typ) produktu…………………………………………………………………………. .</w:t>
      </w:r>
    </w:p>
    <w:p w:rsidR="0091308D" w:rsidRPr="006835D1" w:rsidRDefault="0091308D" w:rsidP="0091308D">
      <w:pPr>
        <w:spacing w:after="120"/>
        <w:ind w:left="360" w:firstLine="348"/>
        <w:contextualSpacing/>
        <w:rPr>
          <w:rFonts w:ascii="Calibri" w:hAnsi="Calibri" w:cs="Calibri"/>
          <w:sz w:val="22"/>
          <w:szCs w:val="22"/>
          <w:shd w:val="clear" w:color="auto" w:fill="FFFFFF"/>
        </w:rPr>
      </w:pPr>
      <w:r w:rsidRPr="006835D1">
        <w:rPr>
          <w:rFonts w:ascii="Calibri" w:hAnsi="Calibri" w:cs="Calibri"/>
          <w:sz w:val="22"/>
          <w:szCs w:val="22"/>
          <w:shd w:val="clear" w:color="auto" w:fill="FFFFFF"/>
        </w:rPr>
        <w:t>…………………………………………………………………………………………………………………………………..</w:t>
      </w:r>
    </w:p>
    <w:p w:rsidR="0091308D" w:rsidRPr="006835D1" w:rsidRDefault="0091308D" w:rsidP="0091308D">
      <w:pPr>
        <w:spacing w:after="120"/>
        <w:ind w:left="360"/>
        <w:contextualSpacing/>
        <w:rPr>
          <w:rFonts w:ascii="Calibri" w:hAnsi="Calibri" w:cs="Calibri"/>
          <w:sz w:val="22"/>
          <w:szCs w:val="22"/>
          <w:shd w:val="clear" w:color="auto" w:fill="FFFFFF"/>
        </w:rPr>
      </w:pPr>
      <w:r w:rsidRPr="006835D1">
        <w:rPr>
          <w:rFonts w:ascii="Calibri" w:hAnsi="Calibri" w:cs="Calibri"/>
          <w:sz w:val="22"/>
          <w:szCs w:val="22"/>
          <w:shd w:val="clear" w:color="auto" w:fill="FFFFFF"/>
        </w:rPr>
        <w:t xml:space="preserve">       dokument autoryzacyjny / umowa* nr .......................................... z dn. .................................. </w:t>
      </w:r>
    </w:p>
    <w:p w:rsidR="0091308D" w:rsidRPr="006835D1" w:rsidRDefault="0091308D" w:rsidP="0091308D">
      <w:pPr>
        <w:spacing w:after="120"/>
        <w:ind w:left="360"/>
        <w:contextualSpacing/>
        <w:rPr>
          <w:rFonts w:ascii="Calibri" w:hAnsi="Calibri" w:cs="Calibri"/>
          <w:sz w:val="22"/>
          <w:szCs w:val="22"/>
          <w:shd w:val="clear" w:color="auto" w:fill="FFFFFF"/>
        </w:rPr>
      </w:pPr>
      <w:r w:rsidRPr="006835D1">
        <w:rPr>
          <w:rFonts w:ascii="Calibri" w:hAnsi="Calibri" w:cs="Calibri"/>
          <w:sz w:val="22"/>
          <w:szCs w:val="22"/>
          <w:shd w:val="clear" w:color="auto" w:fill="FFFFFF"/>
        </w:rPr>
        <w:t xml:space="preserve">       ………………………………………………………………………………………………………………………………….. </w:t>
      </w:r>
    </w:p>
    <w:p w:rsidR="0091308D" w:rsidRPr="006835D1" w:rsidRDefault="0091308D" w:rsidP="0091308D">
      <w:pPr>
        <w:spacing w:after="120"/>
        <w:ind w:left="360"/>
        <w:contextualSpacing/>
        <w:rPr>
          <w:rFonts w:ascii="Calibri" w:hAnsi="Calibri" w:cs="Calibri"/>
          <w:sz w:val="22"/>
          <w:szCs w:val="22"/>
          <w:shd w:val="clear" w:color="auto" w:fill="FFFFFF"/>
        </w:rPr>
      </w:pPr>
      <w:r w:rsidRPr="006835D1">
        <w:rPr>
          <w:rFonts w:ascii="Calibri" w:hAnsi="Calibri" w:cs="Calibri"/>
          <w:sz w:val="22"/>
          <w:szCs w:val="22"/>
          <w:shd w:val="clear" w:color="auto" w:fill="FFFFFF"/>
        </w:rPr>
        <w:t xml:space="preserve">       Dokument przekażemy na wezwanie Zamawiającego.</w:t>
      </w:r>
    </w:p>
    <w:p w:rsidR="0091308D" w:rsidRPr="006835D1" w:rsidRDefault="0091308D" w:rsidP="00627595">
      <w:pPr>
        <w:numPr>
          <w:ilvl w:val="0"/>
          <w:numId w:val="29"/>
        </w:numPr>
        <w:jc w:val="both"/>
        <w:rPr>
          <w:rFonts w:ascii="Calibri" w:eastAsia="Times New Roman" w:hAnsi="Calibri" w:cs="Calibri"/>
          <w:sz w:val="22"/>
          <w:szCs w:val="22"/>
          <w:shd w:val="clear" w:color="auto" w:fill="FFFFFF"/>
          <w:lang w:eastAsia="ar-SA"/>
        </w:rPr>
      </w:pPr>
      <w:r w:rsidRPr="006835D1">
        <w:rPr>
          <w:rFonts w:ascii="Calibri" w:eastAsia="Times New Roman" w:hAnsi="Calibri" w:cs="Calibri"/>
          <w:sz w:val="22"/>
          <w:szCs w:val="22"/>
          <w:shd w:val="clear" w:color="auto" w:fill="FFFFFF"/>
          <w:lang w:eastAsia="ar-SA"/>
        </w:rPr>
        <w:t>Wykonawca oświadcza, że jest autoryzowanym dystrybutorem odczynników i materiałów zużywalnych do w/w urządzeń laboratoryjnych.*</w:t>
      </w:r>
    </w:p>
    <w:p w:rsidR="0091308D" w:rsidRPr="006835D1" w:rsidRDefault="0091308D" w:rsidP="0091308D">
      <w:pPr>
        <w:ind w:left="360"/>
        <w:contextualSpacing/>
        <w:rPr>
          <w:rFonts w:ascii="Calibri" w:hAnsi="Calibri" w:cs="Calibri"/>
          <w:sz w:val="22"/>
          <w:szCs w:val="22"/>
          <w:shd w:val="clear" w:color="auto" w:fill="FFFFFF"/>
        </w:rPr>
      </w:pPr>
      <w:r w:rsidRPr="006835D1">
        <w:rPr>
          <w:rFonts w:ascii="Calibri" w:hAnsi="Calibri" w:cs="Calibri"/>
          <w:sz w:val="22"/>
          <w:szCs w:val="22"/>
          <w:shd w:val="clear" w:color="auto" w:fill="FFFFFF"/>
        </w:rPr>
        <w:t xml:space="preserve">      …………………………………………………………………………………..……………………..……………………………</w:t>
      </w:r>
    </w:p>
    <w:p w:rsidR="0091308D" w:rsidRPr="006835D1" w:rsidRDefault="0091308D" w:rsidP="0091308D">
      <w:pPr>
        <w:spacing w:after="120"/>
        <w:ind w:left="360"/>
        <w:contextualSpacing/>
        <w:rPr>
          <w:rFonts w:ascii="Calibri" w:hAnsi="Calibri" w:cs="Calibri"/>
          <w:sz w:val="22"/>
          <w:szCs w:val="22"/>
          <w:shd w:val="clear" w:color="auto" w:fill="FFFFFF"/>
        </w:rPr>
      </w:pPr>
    </w:p>
    <w:p w:rsidR="001430C4" w:rsidRDefault="0091308D" w:rsidP="006835D1">
      <w:pPr>
        <w:ind w:right="-147"/>
        <w:jc w:val="both"/>
        <w:rPr>
          <w:rFonts w:ascii="Calibri" w:hAnsi="Calibri" w:cs="Calibri"/>
          <w:sz w:val="22"/>
          <w:szCs w:val="22"/>
        </w:rPr>
      </w:pPr>
      <w:r w:rsidRPr="006835D1">
        <w:rPr>
          <w:rFonts w:ascii="Calibri" w:hAnsi="Calibri" w:cs="Calibri"/>
          <w:sz w:val="22"/>
          <w:szCs w:val="22"/>
        </w:rPr>
        <w:t>*dotyczy pakietów z urządzeniami laboratoryjnymi.</w:t>
      </w:r>
    </w:p>
    <w:p w:rsidR="0091308D" w:rsidRPr="006835D1" w:rsidRDefault="0091308D" w:rsidP="006835D1">
      <w:pPr>
        <w:ind w:right="-147"/>
        <w:jc w:val="both"/>
        <w:rPr>
          <w:rFonts w:ascii="Calibri" w:hAnsi="Calibri" w:cs="Calibri"/>
          <w:sz w:val="22"/>
          <w:szCs w:val="22"/>
        </w:rPr>
      </w:pPr>
      <w:r w:rsidRPr="006835D1">
        <w:rPr>
          <w:rFonts w:ascii="Calibri" w:hAnsi="Calibri" w:cs="Calibri"/>
          <w:sz w:val="22"/>
          <w:szCs w:val="22"/>
          <w:shd w:val="clear" w:color="auto" w:fill="FFFFFF"/>
        </w:rPr>
        <w:t>** niepotrzebne skreśli</w:t>
      </w:r>
      <w:r w:rsidR="006835D1">
        <w:rPr>
          <w:rFonts w:ascii="Calibri" w:hAnsi="Calibri" w:cs="Calibri"/>
          <w:sz w:val="22"/>
          <w:szCs w:val="22"/>
          <w:shd w:val="clear" w:color="auto" w:fill="FFFFFF"/>
        </w:rPr>
        <w:t>ć</w:t>
      </w:r>
    </w:p>
    <w:p w:rsidR="00AC39AB" w:rsidRPr="006835D1" w:rsidRDefault="00AC39AB" w:rsidP="0089554E">
      <w:pPr>
        <w:rPr>
          <w:rFonts w:ascii="Calibri" w:hAnsi="Calibri" w:cs="Calibri"/>
          <w:b/>
          <w:iCs/>
          <w:snapToGrid w:val="0"/>
          <w:sz w:val="22"/>
          <w:szCs w:val="22"/>
        </w:rPr>
      </w:pPr>
    </w:p>
    <w:p w:rsidR="005B1290" w:rsidRDefault="005B1290" w:rsidP="005B1290">
      <w:pPr>
        <w:suppressAutoHyphens/>
        <w:spacing w:before="60"/>
        <w:jc w:val="right"/>
        <w:rPr>
          <w:rFonts w:ascii="Calibri" w:hAnsi="Calibri" w:cs="Calibri"/>
          <w:b/>
          <w:i/>
          <w:snapToGrid w:val="0"/>
          <w:sz w:val="22"/>
          <w:szCs w:val="22"/>
          <w:highlight w:val="lightGray"/>
          <w:u w:val="single"/>
        </w:rPr>
      </w:pPr>
      <w:r w:rsidRPr="00960292">
        <w:rPr>
          <w:rFonts w:ascii="Calibri" w:hAnsi="Calibri" w:cs="Calibri"/>
          <w:b/>
          <w:i/>
          <w:snapToGrid w:val="0"/>
          <w:sz w:val="22"/>
          <w:szCs w:val="22"/>
          <w:highlight w:val="lightGray"/>
          <w:u w:val="single"/>
        </w:rPr>
        <w:lastRenderedPageBreak/>
        <w:t>Załącznik nr 7</w:t>
      </w:r>
      <w:r w:rsidR="00960292" w:rsidRPr="00960292">
        <w:rPr>
          <w:rFonts w:ascii="Calibri" w:hAnsi="Calibri" w:cs="Calibri"/>
          <w:b/>
          <w:i/>
          <w:snapToGrid w:val="0"/>
          <w:sz w:val="22"/>
          <w:szCs w:val="22"/>
          <w:highlight w:val="lightGray"/>
          <w:u w:val="single"/>
        </w:rPr>
        <w:t xml:space="preserve"> do SWZ</w:t>
      </w:r>
    </w:p>
    <w:p w:rsidR="00960292" w:rsidRPr="005F717F" w:rsidRDefault="00960292" w:rsidP="005B1290">
      <w:pPr>
        <w:suppressAutoHyphens/>
        <w:spacing w:before="60"/>
        <w:jc w:val="right"/>
        <w:rPr>
          <w:rFonts w:ascii="Calibri" w:hAnsi="Calibri" w:cs="Calibri"/>
          <w:b/>
          <w:i/>
          <w:snapToGrid w:val="0"/>
          <w:sz w:val="22"/>
          <w:szCs w:val="22"/>
          <w:u w:val="single"/>
        </w:rPr>
      </w:pPr>
      <w:r w:rsidRPr="00960292">
        <w:rPr>
          <w:rFonts w:ascii="Calibri" w:hAnsi="Calibri" w:cs="Calibri"/>
          <w:b/>
          <w:i/>
          <w:snapToGrid w:val="0"/>
          <w:sz w:val="22"/>
          <w:szCs w:val="22"/>
          <w:highlight w:val="lightGray"/>
          <w:u w:val="single"/>
        </w:rPr>
        <w:t>ZP/141/2024</w:t>
      </w:r>
    </w:p>
    <w:p w:rsidR="00AC39AB" w:rsidRPr="006835D1" w:rsidRDefault="005B1290" w:rsidP="005B1290">
      <w:pPr>
        <w:jc w:val="right"/>
        <w:rPr>
          <w:rFonts w:ascii="Calibri" w:hAnsi="Calibri" w:cs="Calibri"/>
          <w:b/>
          <w:iCs/>
          <w:snapToGrid w:val="0"/>
          <w:sz w:val="22"/>
          <w:szCs w:val="22"/>
        </w:rPr>
      </w:pPr>
      <w:r w:rsidRPr="005B1290">
        <w:rPr>
          <w:rFonts w:ascii="Calibri" w:hAnsi="Calibri" w:cs="Calibri"/>
          <w:snapToGrid w:val="0"/>
          <w:sz w:val="22"/>
          <w:szCs w:val="22"/>
        </w:rPr>
        <w:t>Dokument potwierdzający opis przedmiotu zamówienia pochodzący od producenta/wytwórcy/autoryzowanego przedstawiciela lub informacja wygenerowana elektronicznie z oficjalnego portalu /strony producenta. Należy dołączyć kartę katalogową / dokument informacyjny dotyczący przedmiotu zamówienia, który Wykonawca zaoferował, umożliwiający weryfikację zgodności oferowanego przedmiotu zamówienia z wymaganiami Zamawiającego określonymi w SWZ wraz z podaniem nr Pakietu i nr pozycji, którego dotyczy</w:t>
      </w:r>
    </w:p>
    <w:p w:rsidR="005B1290" w:rsidRDefault="005B1290" w:rsidP="00D6499D">
      <w:pPr>
        <w:jc w:val="right"/>
        <w:rPr>
          <w:rFonts w:ascii="Calibri" w:hAnsi="Calibri" w:cs="Calibri"/>
          <w:b/>
          <w:iCs/>
          <w:snapToGrid w:val="0"/>
          <w:sz w:val="22"/>
          <w:szCs w:val="22"/>
        </w:rPr>
      </w:pPr>
    </w:p>
    <w:p w:rsidR="005B1290" w:rsidRDefault="005B1290" w:rsidP="00D6499D">
      <w:pPr>
        <w:jc w:val="right"/>
        <w:rPr>
          <w:rFonts w:ascii="Calibri" w:hAnsi="Calibri" w:cs="Calibri"/>
          <w:b/>
          <w:iCs/>
          <w:snapToGrid w:val="0"/>
          <w:sz w:val="22"/>
          <w:szCs w:val="22"/>
        </w:rPr>
      </w:pPr>
    </w:p>
    <w:p w:rsidR="005F717F" w:rsidRPr="00960292" w:rsidRDefault="005F717F" w:rsidP="005F717F">
      <w:pPr>
        <w:jc w:val="right"/>
        <w:rPr>
          <w:rFonts w:cs="Times New Roman"/>
          <w:b/>
          <w:bCs/>
          <w:i/>
          <w:iCs/>
          <w:sz w:val="22"/>
          <w:szCs w:val="22"/>
          <w:highlight w:val="lightGray"/>
          <w:u w:val="single"/>
        </w:rPr>
      </w:pPr>
      <w:r w:rsidRPr="00960292">
        <w:rPr>
          <w:rFonts w:cs="Times New Roman"/>
          <w:b/>
          <w:bCs/>
          <w:i/>
          <w:iCs/>
          <w:sz w:val="22"/>
          <w:szCs w:val="22"/>
          <w:highlight w:val="lightGray"/>
          <w:u w:val="single"/>
        </w:rPr>
        <w:t xml:space="preserve">Załącznik nr 8 do SWZ </w:t>
      </w:r>
    </w:p>
    <w:p w:rsidR="005F717F" w:rsidRPr="00960292" w:rsidRDefault="005F717F" w:rsidP="005F717F">
      <w:pPr>
        <w:jc w:val="right"/>
        <w:rPr>
          <w:rFonts w:cs="Times New Roman"/>
          <w:b/>
          <w:bCs/>
          <w:sz w:val="22"/>
          <w:szCs w:val="22"/>
          <w:highlight w:val="lightGray"/>
        </w:rPr>
      </w:pPr>
    </w:p>
    <w:p w:rsidR="005F717F" w:rsidRPr="00D53B59" w:rsidRDefault="005F717F" w:rsidP="005F717F">
      <w:pPr>
        <w:jc w:val="right"/>
        <w:rPr>
          <w:rFonts w:cs="Times New Roman"/>
          <w:bCs/>
          <w:sz w:val="22"/>
          <w:szCs w:val="22"/>
        </w:rPr>
      </w:pPr>
      <w:r w:rsidRPr="00960292">
        <w:rPr>
          <w:rFonts w:cs="Times New Roman"/>
          <w:bCs/>
          <w:sz w:val="22"/>
          <w:szCs w:val="22"/>
          <w:highlight w:val="lightGray"/>
        </w:rPr>
        <w:t>Sprawa nr  ZP/141/2024</w:t>
      </w:r>
    </w:p>
    <w:p w:rsidR="005F717F" w:rsidRPr="00D53B59" w:rsidRDefault="005F717F" w:rsidP="005F717F">
      <w:pPr>
        <w:jc w:val="right"/>
        <w:rPr>
          <w:rFonts w:cs="Times New Roman"/>
          <w:bCs/>
          <w:sz w:val="22"/>
          <w:szCs w:val="22"/>
        </w:rPr>
      </w:pPr>
    </w:p>
    <w:p w:rsidR="005B1290" w:rsidRDefault="005F717F" w:rsidP="005F717F">
      <w:pPr>
        <w:jc w:val="right"/>
        <w:rPr>
          <w:rFonts w:cs="Times New Roman"/>
          <w:bCs/>
          <w:sz w:val="22"/>
          <w:szCs w:val="22"/>
        </w:rPr>
      </w:pPr>
      <w:r>
        <w:rPr>
          <w:rFonts w:cs="Times New Roman"/>
          <w:bCs/>
          <w:sz w:val="22"/>
          <w:szCs w:val="22"/>
        </w:rPr>
        <w:t>Wzór umowy – znajduje się w osobnym pliku</w:t>
      </w:r>
    </w:p>
    <w:p w:rsidR="00960292" w:rsidRDefault="00960292" w:rsidP="005F717F">
      <w:pPr>
        <w:jc w:val="right"/>
        <w:rPr>
          <w:rFonts w:ascii="Calibri" w:hAnsi="Calibri" w:cs="Calibri"/>
          <w:b/>
          <w:iCs/>
          <w:snapToGrid w:val="0"/>
          <w:sz w:val="22"/>
          <w:szCs w:val="22"/>
        </w:rPr>
      </w:pPr>
    </w:p>
    <w:p w:rsidR="00960292" w:rsidRPr="00960292" w:rsidRDefault="00960292" w:rsidP="005F717F">
      <w:pPr>
        <w:jc w:val="right"/>
        <w:rPr>
          <w:rFonts w:ascii="Calibri" w:hAnsi="Calibri" w:cs="Calibri"/>
          <w:b/>
          <w:i/>
          <w:iCs/>
          <w:snapToGrid w:val="0"/>
          <w:sz w:val="22"/>
          <w:szCs w:val="22"/>
          <w:u w:val="single"/>
        </w:rPr>
      </w:pPr>
    </w:p>
    <w:p w:rsidR="00960292" w:rsidRPr="00E928C5" w:rsidRDefault="00E928C5" w:rsidP="00E928C5">
      <w:pPr>
        <w:ind w:left="7080"/>
        <w:jc w:val="both"/>
        <w:rPr>
          <w:rFonts w:eastAsia="Times New Roman"/>
          <w:b/>
          <w:i/>
          <w:sz w:val="22"/>
          <w:szCs w:val="22"/>
          <w:highlight w:val="lightGray"/>
        </w:rPr>
      </w:pPr>
      <w:r>
        <w:rPr>
          <w:rFonts w:eastAsia="Times New Roman"/>
          <w:b/>
          <w:i/>
          <w:sz w:val="22"/>
          <w:szCs w:val="22"/>
        </w:rPr>
        <w:t xml:space="preserve">         </w:t>
      </w:r>
      <w:r w:rsidR="00960292" w:rsidRPr="00E928C5">
        <w:rPr>
          <w:rFonts w:eastAsia="Times New Roman"/>
          <w:b/>
          <w:i/>
          <w:sz w:val="22"/>
          <w:szCs w:val="22"/>
          <w:highlight w:val="lightGray"/>
        </w:rPr>
        <w:t>Załącznik nr 9 do SWZ</w:t>
      </w:r>
    </w:p>
    <w:p w:rsidR="00960292" w:rsidRPr="00E928C5" w:rsidRDefault="00E928C5" w:rsidP="00960292">
      <w:pPr>
        <w:ind w:left="7080"/>
        <w:jc w:val="both"/>
        <w:rPr>
          <w:rFonts w:eastAsia="Times New Roman"/>
          <w:b/>
          <w:i/>
          <w:sz w:val="22"/>
          <w:szCs w:val="22"/>
        </w:rPr>
      </w:pPr>
      <w:r w:rsidRPr="00E928C5">
        <w:rPr>
          <w:rFonts w:eastAsia="Times New Roman"/>
          <w:b/>
          <w:i/>
          <w:sz w:val="22"/>
          <w:szCs w:val="22"/>
          <w:highlight w:val="lightGray"/>
        </w:rPr>
        <w:t xml:space="preserve">        </w:t>
      </w:r>
      <w:r w:rsidR="00960292" w:rsidRPr="00E928C5">
        <w:rPr>
          <w:rFonts w:eastAsia="Times New Roman"/>
          <w:b/>
          <w:i/>
          <w:sz w:val="22"/>
          <w:szCs w:val="22"/>
          <w:highlight w:val="lightGray"/>
        </w:rPr>
        <w:t>ZP/141/2024</w:t>
      </w:r>
    </w:p>
    <w:p w:rsidR="00960292" w:rsidRPr="00E928C5" w:rsidRDefault="00960292" w:rsidP="00960292">
      <w:pPr>
        <w:jc w:val="both"/>
        <w:rPr>
          <w:rFonts w:eastAsia="Times New Roman"/>
          <w:b/>
          <w:sz w:val="22"/>
          <w:szCs w:val="22"/>
        </w:rPr>
      </w:pPr>
    </w:p>
    <w:p w:rsidR="00960292" w:rsidRPr="00960292" w:rsidRDefault="00960292" w:rsidP="00960292">
      <w:pPr>
        <w:rPr>
          <w:rFonts w:cs="Times New Roman"/>
          <w:sz w:val="22"/>
          <w:szCs w:val="22"/>
        </w:rPr>
      </w:pPr>
      <w:r w:rsidRPr="00960292">
        <w:rPr>
          <w:rFonts w:eastAsia="Times New Roman"/>
          <w:sz w:val="22"/>
          <w:szCs w:val="22"/>
        </w:rPr>
        <w:t xml:space="preserve">Oświadczenia wykonawcy o aktualności informacji zawartych w oświadczeniu (dokument własny </w:t>
      </w:r>
      <w:proofErr w:type="spellStart"/>
      <w:r w:rsidRPr="00960292">
        <w:rPr>
          <w:rFonts w:eastAsia="Times New Roman"/>
          <w:sz w:val="22"/>
          <w:szCs w:val="22"/>
        </w:rPr>
        <w:t>ykonawcy</w:t>
      </w:r>
      <w:proofErr w:type="spellEnd"/>
      <w:r w:rsidRPr="00960292">
        <w:rPr>
          <w:rFonts w:eastAsia="Times New Roman"/>
          <w:sz w:val="22"/>
          <w:szCs w:val="22"/>
        </w:rPr>
        <w:t>)</w:t>
      </w:r>
    </w:p>
    <w:p w:rsidR="00960292" w:rsidRDefault="00960292" w:rsidP="005F717F">
      <w:pPr>
        <w:jc w:val="right"/>
        <w:rPr>
          <w:rFonts w:ascii="Calibri" w:hAnsi="Calibri" w:cs="Calibri"/>
          <w:b/>
          <w:iCs/>
          <w:snapToGrid w:val="0"/>
          <w:sz w:val="22"/>
          <w:szCs w:val="22"/>
        </w:rPr>
      </w:pPr>
    </w:p>
    <w:p w:rsidR="005B1290" w:rsidRDefault="005B1290" w:rsidP="00D6499D">
      <w:pPr>
        <w:jc w:val="right"/>
        <w:rPr>
          <w:rFonts w:ascii="Calibri" w:hAnsi="Calibri" w:cs="Calibri"/>
          <w:b/>
          <w:iCs/>
          <w:snapToGrid w:val="0"/>
          <w:sz w:val="22"/>
          <w:szCs w:val="22"/>
        </w:rPr>
      </w:pPr>
    </w:p>
    <w:p w:rsidR="00564255" w:rsidRPr="00E928C5" w:rsidRDefault="00564255" w:rsidP="00D3039C">
      <w:pPr>
        <w:jc w:val="right"/>
        <w:rPr>
          <w:rFonts w:ascii="Calibri" w:eastAsia="Times New Roman" w:hAnsi="Calibri" w:cs="Calibri"/>
          <w:b/>
          <w:i/>
          <w:sz w:val="22"/>
          <w:szCs w:val="22"/>
          <w:highlight w:val="lightGray"/>
          <w:u w:val="single"/>
        </w:rPr>
      </w:pPr>
      <w:r w:rsidRPr="00E928C5">
        <w:rPr>
          <w:rFonts w:ascii="Calibri" w:eastAsia="Times New Roman" w:hAnsi="Calibri" w:cs="Calibri"/>
          <w:b/>
          <w:i/>
          <w:sz w:val="22"/>
          <w:szCs w:val="22"/>
          <w:highlight w:val="lightGray"/>
          <w:u w:val="single"/>
        </w:rPr>
        <w:t>Załącznik nr 10 do SWZ</w:t>
      </w:r>
    </w:p>
    <w:p w:rsidR="00E928C5" w:rsidRPr="00960292" w:rsidRDefault="00E928C5" w:rsidP="00D3039C">
      <w:pPr>
        <w:jc w:val="right"/>
        <w:rPr>
          <w:rFonts w:ascii="Calibri" w:eastAsia="Times New Roman" w:hAnsi="Calibri" w:cs="Calibri"/>
          <w:b/>
          <w:i/>
          <w:sz w:val="22"/>
          <w:szCs w:val="22"/>
          <w:u w:val="single"/>
        </w:rPr>
      </w:pPr>
      <w:r w:rsidRPr="00E928C5">
        <w:rPr>
          <w:rFonts w:ascii="Calibri" w:eastAsia="Times New Roman" w:hAnsi="Calibri" w:cs="Calibri"/>
          <w:b/>
          <w:i/>
          <w:sz w:val="22"/>
          <w:szCs w:val="22"/>
          <w:highlight w:val="lightGray"/>
          <w:u w:val="single"/>
        </w:rPr>
        <w:t>ZP/141/2024</w:t>
      </w:r>
    </w:p>
    <w:p w:rsidR="00564255" w:rsidRPr="00D3039C" w:rsidRDefault="00564255" w:rsidP="00087787">
      <w:pPr>
        <w:jc w:val="center"/>
        <w:rPr>
          <w:rFonts w:ascii="Calibri" w:eastAsia="Times New Roman" w:hAnsi="Calibri" w:cs="Calibri"/>
          <w:b/>
          <w:bCs/>
          <w:sz w:val="22"/>
          <w:szCs w:val="22"/>
        </w:rPr>
      </w:pPr>
    </w:p>
    <w:p w:rsidR="00564255" w:rsidRPr="00D3039C" w:rsidRDefault="00564255" w:rsidP="00087787">
      <w:pPr>
        <w:jc w:val="center"/>
        <w:rPr>
          <w:rFonts w:ascii="Calibri" w:eastAsia="Times New Roman" w:hAnsi="Calibri" w:cs="Calibri"/>
          <w:b/>
          <w:bCs/>
          <w:sz w:val="22"/>
          <w:szCs w:val="22"/>
        </w:rPr>
      </w:pPr>
    </w:p>
    <w:p w:rsidR="00564255" w:rsidRPr="00D3039C" w:rsidRDefault="00564255" w:rsidP="00087787">
      <w:pPr>
        <w:jc w:val="center"/>
        <w:rPr>
          <w:rFonts w:ascii="Calibri" w:eastAsia="Times New Roman" w:hAnsi="Calibri" w:cs="Calibri"/>
          <w:b/>
          <w:bCs/>
          <w:sz w:val="22"/>
          <w:szCs w:val="22"/>
        </w:rPr>
      </w:pPr>
      <w:r w:rsidRPr="00D3039C">
        <w:rPr>
          <w:rFonts w:ascii="Calibri" w:eastAsia="Times New Roman" w:hAnsi="Calibri" w:cs="Calibri"/>
          <w:b/>
          <w:bCs/>
          <w:sz w:val="22"/>
          <w:szCs w:val="22"/>
        </w:rPr>
        <w:t>Oświadczenie w trybie art. 108 ust. 5   ustawy Prawo zamówień publicznych</w:t>
      </w:r>
    </w:p>
    <w:p w:rsidR="00564255" w:rsidRPr="00D3039C" w:rsidRDefault="00564255" w:rsidP="00087787">
      <w:pPr>
        <w:jc w:val="center"/>
        <w:rPr>
          <w:rFonts w:ascii="Calibri" w:eastAsia="Times New Roman" w:hAnsi="Calibri" w:cs="Calibri"/>
          <w:b/>
          <w:bCs/>
          <w:sz w:val="22"/>
          <w:szCs w:val="22"/>
        </w:rPr>
      </w:pPr>
      <w:r w:rsidRPr="00D3039C">
        <w:rPr>
          <w:rFonts w:ascii="Calibri" w:eastAsia="Times New Roman" w:hAnsi="Calibri" w:cs="Calibri"/>
          <w:b/>
          <w:bCs/>
          <w:sz w:val="22"/>
          <w:szCs w:val="22"/>
        </w:rPr>
        <w:t>z dnia 11 września 2019 r. (Dz. U. z 202</w:t>
      </w:r>
      <w:r w:rsidR="007A1972">
        <w:rPr>
          <w:rFonts w:ascii="Calibri" w:eastAsia="Times New Roman" w:hAnsi="Calibri" w:cs="Calibri"/>
          <w:b/>
          <w:bCs/>
          <w:sz w:val="22"/>
          <w:szCs w:val="22"/>
        </w:rPr>
        <w:t>4</w:t>
      </w:r>
      <w:r w:rsidRPr="00D3039C">
        <w:rPr>
          <w:rFonts w:ascii="Calibri" w:eastAsia="Times New Roman" w:hAnsi="Calibri" w:cs="Calibri"/>
          <w:b/>
          <w:bCs/>
          <w:sz w:val="22"/>
          <w:szCs w:val="22"/>
        </w:rPr>
        <w:t xml:space="preserve"> r. poz. 1</w:t>
      </w:r>
      <w:r w:rsidR="007A1972">
        <w:rPr>
          <w:rFonts w:ascii="Calibri" w:eastAsia="Times New Roman" w:hAnsi="Calibri" w:cs="Calibri"/>
          <w:b/>
          <w:bCs/>
          <w:sz w:val="22"/>
          <w:szCs w:val="22"/>
        </w:rPr>
        <w:t>320</w:t>
      </w:r>
      <w:r w:rsidRPr="00D3039C">
        <w:rPr>
          <w:rFonts w:ascii="Calibri" w:eastAsia="Times New Roman" w:hAnsi="Calibri" w:cs="Calibri"/>
          <w:b/>
          <w:bCs/>
          <w:sz w:val="22"/>
          <w:szCs w:val="22"/>
        </w:rPr>
        <w:t xml:space="preserve"> z </w:t>
      </w:r>
      <w:proofErr w:type="spellStart"/>
      <w:r w:rsidRPr="00D3039C">
        <w:rPr>
          <w:rFonts w:ascii="Calibri" w:eastAsia="Times New Roman" w:hAnsi="Calibri" w:cs="Calibri"/>
          <w:b/>
          <w:bCs/>
          <w:sz w:val="22"/>
          <w:szCs w:val="22"/>
        </w:rPr>
        <w:t>późn</w:t>
      </w:r>
      <w:proofErr w:type="spellEnd"/>
      <w:r w:rsidRPr="00D3039C">
        <w:rPr>
          <w:rFonts w:ascii="Calibri" w:eastAsia="Times New Roman" w:hAnsi="Calibri" w:cs="Calibri"/>
          <w:b/>
          <w:bCs/>
          <w:sz w:val="22"/>
          <w:szCs w:val="22"/>
        </w:rPr>
        <w:t>. zm.)</w:t>
      </w:r>
    </w:p>
    <w:p w:rsidR="00564255" w:rsidRPr="00D3039C" w:rsidRDefault="00564255" w:rsidP="00087787">
      <w:pPr>
        <w:jc w:val="center"/>
        <w:rPr>
          <w:rFonts w:ascii="Calibri" w:eastAsia="Times New Roman" w:hAnsi="Calibri" w:cs="Calibri"/>
          <w:b/>
          <w:sz w:val="22"/>
          <w:szCs w:val="22"/>
        </w:rPr>
      </w:pPr>
      <w:r w:rsidRPr="00D3039C">
        <w:rPr>
          <w:rFonts w:ascii="Calibri" w:eastAsia="Times New Roman" w:hAnsi="Calibri" w:cs="Calibri"/>
          <w:b/>
          <w:sz w:val="22"/>
          <w:szCs w:val="22"/>
        </w:rPr>
        <w:t>Nazwa Wykonawcy: .........................................................................................................................................</w:t>
      </w:r>
    </w:p>
    <w:p w:rsidR="00564255" w:rsidRPr="00D3039C" w:rsidRDefault="00564255" w:rsidP="00087787">
      <w:pPr>
        <w:jc w:val="center"/>
        <w:rPr>
          <w:rFonts w:ascii="Calibri" w:eastAsia="Times New Roman" w:hAnsi="Calibri" w:cs="Calibri"/>
          <w:b/>
          <w:sz w:val="22"/>
          <w:szCs w:val="22"/>
        </w:rPr>
      </w:pPr>
      <w:r w:rsidRPr="00D3039C">
        <w:rPr>
          <w:rFonts w:ascii="Calibri" w:eastAsia="Times New Roman" w:hAnsi="Calibri" w:cs="Calibri"/>
          <w:b/>
          <w:sz w:val="22"/>
          <w:szCs w:val="22"/>
        </w:rPr>
        <w:t>Adres Wykonawcy: ..........................................................................................................................................</w:t>
      </w:r>
    </w:p>
    <w:p w:rsidR="00564255" w:rsidRPr="00D3039C" w:rsidRDefault="00564255" w:rsidP="00087787">
      <w:pPr>
        <w:jc w:val="center"/>
        <w:rPr>
          <w:rFonts w:ascii="Calibri" w:eastAsia="Times New Roman" w:hAnsi="Calibri" w:cs="Calibri"/>
          <w:sz w:val="22"/>
          <w:szCs w:val="22"/>
        </w:rPr>
      </w:pPr>
    </w:p>
    <w:p w:rsidR="00564255" w:rsidRPr="00D3039C" w:rsidRDefault="00564255" w:rsidP="00087787">
      <w:pPr>
        <w:jc w:val="center"/>
        <w:rPr>
          <w:rFonts w:ascii="Calibri" w:eastAsia="Times New Roman" w:hAnsi="Calibri" w:cs="Calibri"/>
          <w:sz w:val="22"/>
          <w:szCs w:val="22"/>
        </w:rPr>
      </w:pPr>
      <w:bookmarkStart w:id="20" w:name="_Hlk69470489"/>
      <w:r w:rsidRPr="00D3039C">
        <w:rPr>
          <w:rFonts w:ascii="Calibri" w:eastAsia="Times New Roman" w:hAnsi="Calibri" w:cs="Calibri"/>
          <w:sz w:val="22"/>
          <w:szCs w:val="22"/>
        </w:rPr>
        <w:t xml:space="preserve">Przystępując jako Wykonawca do udziału w postępowaniu o udzielenie zamówienia publicznego nr sprawy </w:t>
      </w:r>
      <w:r w:rsidRPr="00D3039C">
        <w:rPr>
          <w:rFonts w:ascii="Calibri" w:eastAsia="Times New Roman" w:hAnsi="Calibri" w:cs="Calibri"/>
          <w:b/>
          <w:sz w:val="22"/>
          <w:szCs w:val="22"/>
        </w:rPr>
        <w:t>ZP/</w:t>
      </w:r>
      <w:r w:rsidR="007A1972">
        <w:rPr>
          <w:rFonts w:ascii="Calibri" w:eastAsia="Times New Roman" w:hAnsi="Calibri" w:cs="Calibri"/>
          <w:b/>
          <w:sz w:val="22"/>
          <w:szCs w:val="22"/>
        </w:rPr>
        <w:t>141</w:t>
      </w:r>
      <w:r w:rsidRPr="00D3039C">
        <w:rPr>
          <w:rFonts w:ascii="Calibri" w:eastAsia="Times New Roman" w:hAnsi="Calibri" w:cs="Calibri"/>
          <w:b/>
          <w:sz w:val="22"/>
          <w:szCs w:val="22"/>
        </w:rPr>
        <w:t>/2024</w:t>
      </w:r>
      <w:r w:rsidRPr="00D3039C">
        <w:rPr>
          <w:rFonts w:ascii="Calibri" w:eastAsia="Times New Roman" w:hAnsi="Calibri" w:cs="Calibri"/>
          <w:sz w:val="22"/>
          <w:szCs w:val="22"/>
        </w:rPr>
        <w:t xml:space="preserve">, </w:t>
      </w:r>
      <w:bookmarkEnd w:id="20"/>
      <w:r w:rsidRPr="00D3039C">
        <w:rPr>
          <w:rFonts w:ascii="Calibri" w:eastAsia="Times New Roman" w:hAnsi="Calibri" w:cs="Calibri"/>
          <w:sz w:val="22"/>
          <w:szCs w:val="22"/>
        </w:rPr>
        <w:t xml:space="preserve">po zapoznaniu się z zamieszczoną na stronie internetowej informacją, o której mowa w art. 108 ust. 5  ustawy </w:t>
      </w:r>
      <w:proofErr w:type="spellStart"/>
      <w:r w:rsidRPr="00D3039C">
        <w:rPr>
          <w:rFonts w:ascii="Calibri" w:eastAsia="Times New Roman" w:hAnsi="Calibri" w:cs="Calibri"/>
          <w:sz w:val="22"/>
          <w:szCs w:val="22"/>
        </w:rPr>
        <w:t>Pzp</w:t>
      </w:r>
      <w:proofErr w:type="spellEnd"/>
      <w:r w:rsidRPr="00D3039C">
        <w:rPr>
          <w:rFonts w:ascii="Calibri" w:eastAsia="Times New Roman" w:hAnsi="Calibri" w:cs="Calibri"/>
          <w:sz w:val="22"/>
          <w:szCs w:val="22"/>
        </w:rPr>
        <w:t>,  niniejszym informujemy, że:</w:t>
      </w:r>
    </w:p>
    <w:p w:rsidR="00564255" w:rsidRPr="00D3039C" w:rsidRDefault="00564255" w:rsidP="00087787">
      <w:pPr>
        <w:jc w:val="center"/>
        <w:rPr>
          <w:rFonts w:ascii="Calibri" w:eastAsia="Times New Roman" w:hAnsi="Calibri" w:cs="Calibri"/>
          <w:sz w:val="22"/>
          <w:szCs w:val="22"/>
        </w:rPr>
      </w:pPr>
      <w:r w:rsidRPr="00D3039C">
        <w:rPr>
          <w:rFonts w:ascii="Calibri" w:eastAsia="Times New Roman" w:hAnsi="Calibri" w:cs="Calibri"/>
          <w:sz w:val="22"/>
          <w:szCs w:val="22"/>
        </w:rPr>
        <w:t>* 1) nie należymy do żadnej grupy kapitałowej, w rozumieniu ustawy z dnia 16 lutego 2007 r., o ochronie konkurencji i konsumentów (</w:t>
      </w:r>
      <w:proofErr w:type="spellStart"/>
      <w:r w:rsidRPr="00D3039C">
        <w:rPr>
          <w:rFonts w:ascii="Calibri" w:eastAsia="Times New Roman" w:hAnsi="Calibri" w:cs="Calibri"/>
          <w:sz w:val="22"/>
          <w:szCs w:val="22"/>
        </w:rPr>
        <w:t>t.j.Dz</w:t>
      </w:r>
      <w:proofErr w:type="spellEnd"/>
      <w:r w:rsidRPr="00D3039C">
        <w:rPr>
          <w:rFonts w:ascii="Calibri" w:eastAsia="Times New Roman" w:hAnsi="Calibri" w:cs="Calibri"/>
          <w:sz w:val="22"/>
          <w:szCs w:val="22"/>
        </w:rPr>
        <w:t>. U. z 2023 poz. 1689 ze zm.).</w:t>
      </w:r>
    </w:p>
    <w:p w:rsidR="00564255" w:rsidRPr="00D3039C" w:rsidRDefault="00564255" w:rsidP="00087787">
      <w:pPr>
        <w:jc w:val="center"/>
        <w:rPr>
          <w:rFonts w:ascii="Calibri" w:eastAsia="Times New Roman" w:hAnsi="Calibri" w:cs="Calibri"/>
          <w:sz w:val="22"/>
          <w:szCs w:val="22"/>
        </w:rPr>
      </w:pPr>
      <w:r w:rsidRPr="00D3039C">
        <w:rPr>
          <w:rFonts w:ascii="Calibri" w:eastAsia="Times New Roman" w:hAnsi="Calibri" w:cs="Calibri"/>
          <w:sz w:val="22"/>
          <w:szCs w:val="22"/>
        </w:rPr>
        <w:t>* 2) z żadnym z Wykonawców, którzy złożyli oferty w przedmiotowym postępowaniu o udzielenie zamówienia, nie należymy do tej samej grupy kapitałowej, w rozumieniu ustawy z dnia 16 lutego 2007 r., o ochronie konkurencji i konsumentów (</w:t>
      </w:r>
      <w:proofErr w:type="spellStart"/>
      <w:r w:rsidRPr="00D3039C">
        <w:rPr>
          <w:rFonts w:ascii="Calibri" w:eastAsia="Times New Roman" w:hAnsi="Calibri" w:cs="Calibri"/>
          <w:sz w:val="22"/>
          <w:szCs w:val="22"/>
        </w:rPr>
        <w:t>t.j.Dz</w:t>
      </w:r>
      <w:proofErr w:type="spellEnd"/>
      <w:r w:rsidRPr="00D3039C">
        <w:rPr>
          <w:rFonts w:ascii="Calibri" w:eastAsia="Times New Roman" w:hAnsi="Calibri" w:cs="Calibri"/>
          <w:sz w:val="22"/>
          <w:szCs w:val="22"/>
        </w:rPr>
        <w:t>. U. z 2023 poz. 1689 ze zm.).</w:t>
      </w:r>
    </w:p>
    <w:p w:rsidR="00564255" w:rsidRPr="00D3039C" w:rsidRDefault="00564255" w:rsidP="00087787">
      <w:pPr>
        <w:jc w:val="center"/>
        <w:rPr>
          <w:rFonts w:ascii="Calibri" w:eastAsia="Times New Roman" w:hAnsi="Calibri" w:cs="Calibri"/>
          <w:sz w:val="22"/>
          <w:szCs w:val="22"/>
        </w:rPr>
      </w:pPr>
      <w:r w:rsidRPr="00D3039C">
        <w:rPr>
          <w:rFonts w:ascii="Calibri" w:eastAsia="Times New Roman" w:hAnsi="Calibri" w:cs="Calibri"/>
          <w:sz w:val="22"/>
          <w:szCs w:val="22"/>
        </w:rPr>
        <w:t>* 3) należymy do tej samej grupy kapitałowej łącznie z nw. Wykonawcami, którzy złożyli odrębne oferty w przedmiotowym postępowaniu o udzielenie zamówienia**:</w:t>
      </w:r>
    </w:p>
    <w:p w:rsidR="00564255" w:rsidRPr="00D3039C" w:rsidRDefault="00564255" w:rsidP="00087787">
      <w:pPr>
        <w:jc w:val="center"/>
        <w:rPr>
          <w:rFonts w:ascii="Calibri" w:eastAsia="Times New Roman" w:hAnsi="Calibri" w:cs="Calibri"/>
          <w:sz w:val="22"/>
          <w:szCs w:val="22"/>
        </w:rPr>
      </w:pPr>
      <w:r w:rsidRPr="00D3039C">
        <w:rPr>
          <w:rFonts w:ascii="Calibri" w:eastAsia="Times New Roman" w:hAnsi="Calibri" w:cs="Calibri"/>
          <w:sz w:val="22"/>
          <w:szCs w:val="22"/>
        </w:rPr>
        <w:t>1) ………………………………………………………………………………………….</w:t>
      </w:r>
    </w:p>
    <w:p w:rsidR="00564255" w:rsidRPr="00D3039C" w:rsidRDefault="00564255" w:rsidP="00087787">
      <w:pPr>
        <w:jc w:val="center"/>
        <w:rPr>
          <w:rFonts w:ascii="Calibri" w:eastAsia="Times New Roman" w:hAnsi="Calibri" w:cs="Calibri"/>
          <w:sz w:val="22"/>
          <w:szCs w:val="22"/>
        </w:rPr>
      </w:pPr>
      <w:r w:rsidRPr="00D3039C">
        <w:rPr>
          <w:rFonts w:ascii="Calibri" w:eastAsia="Times New Roman" w:hAnsi="Calibri" w:cs="Calibri"/>
          <w:sz w:val="22"/>
          <w:szCs w:val="22"/>
        </w:rPr>
        <w:t>2) ………………………………………………………………………………………….</w:t>
      </w:r>
    </w:p>
    <w:p w:rsidR="00564255" w:rsidRPr="00D3039C" w:rsidRDefault="00564255" w:rsidP="00087787">
      <w:pPr>
        <w:jc w:val="center"/>
        <w:rPr>
          <w:rFonts w:ascii="Calibri" w:eastAsia="Times New Roman" w:hAnsi="Calibri" w:cs="Calibri"/>
          <w:sz w:val="22"/>
          <w:szCs w:val="22"/>
        </w:rPr>
      </w:pPr>
      <w:r w:rsidRPr="00D3039C">
        <w:rPr>
          <w:rFonts w:ascii="Calibri" w:eastAsia="Times New Roman" w:hAnsi="Calibri" w:cs="Calibri"/>
          <w:sz w:val="22"/>
          <w:szCs w:val="22"/>
        </w:rPr>
        <w:t>3) ………………………………………………………………………………………….</w:t>
      </w:r>
    </w:p>
    <w:p w:rsidR="00564255" w:rsidRPr="00D3039C" w:rsidRDefault="00564255" w:rsidP="00087787">
      <w:pPr>
        <w:jc w:val="center"/>
        <w:rPr>
          <w:rFonts w:ascii="Calibri" w:eastAsia="Times New Roman" w:hAnsi="Calibri" w:cs="Calibri"/>
          <w:i/>
          <w:iCs/>
          <w:sz w:val="22"/>
          <w:szCs w:val="22"/>
        </w:rPr>
      </w:pPr>
      <w:r w:rsidRPr="00D3039C">
        <w:rPr>
          <w:rFonts w:ascii="Calibri" w:eastAsia="Times New Roman" w:hAnsi="Calibri" w:cs="Calibri"/>
          <w:i/>
          <w:iCs/>
          <w:sz w:val="22"/>
          <w:szCs w:val="22"/>
        </w:rPr>
        <w:t>*niepotrzebne skreślić</w:t>
      </w:r>
    </w:p>
    <w:p w:rsidR="00564255" w:rsidRPr="00D3039C" w:rsidRDefault="00564255" w:rsidP="00087787">
      <w:pPr>
        <w:jc w:val="center"/>
        <w:rPr>
          <w:rFonts w:ascii="Calibri" w:eastAsia="Times New Roman" w:hAnsi="Calibri" w:cs="Calibri"/>
          <w:i/>
          <w:iCs/>
          <w:sz w:val="22"/>
          <w:szCs w:val="22"/>
        </w:rPr>
      </w:pPr>
      <w:r w:rsidRPr="00D3039C">
        <w:rPr>
          <w:rFonts w:ascii="Calibri" w:eastAsia="Times New Roman" w:hAnsi="Calibri" w:cs="Calibri"/>
          <w:i/>
          <w:iCs/>
          <w:sz w:val="22"/>
          <w:szCs w:val="22"/>
        </w:rPr>
        <w:t>** Wraz ze złożeniem oświadczenia o przynależności do tej samej grupy kapitałowej z Wykonawcami, którzy złożyli odrębne oferty, Wykonawca może przedstawić dowody, że powiązania z innym Wykonawcą nie prowadzą do zakłócenia konkurencji w postępowaniu o udzielenie zamówienia</w:t>
      </w:r>
    </w:p>
    <w:p w:rsidR="00564255" w:rsidRPr="00D3039C" w:rsidRDefault="00564255" w:rsidP="00960292">
      <w:pPr>
        <w:ind w:left="4248" w:firstLine="708"/>
        <w:jc w:val="center"/>
        <w:rPr>
          <w:rFonts w:ascii="Calibri" w:eastAsia="Times New Roman" w:hAnsi="Calibri" w:cs="Calibri"/>
          <w:b/>
          <w:bCs/>
          <w:i/>
          <w:iCs/>
          <w:sz w:val="22"/>
          <w:szCs w:val="22"/>
        </w:rPr>
      </w:pPr>
      <w:r w:rsidRPr="00D3039C">
        <w:rPr>
          <w:rFonts w:ascii="Calibri" w:eastAsia="Times New Roman" w:hAnsi="Calibri" w:cs="Calibri"/>
          <w:b/>
          <w:bCs/>
          <w:i/>
          <w:iCs/>
          <w:sz w:val="22"/>
          <w:szCs w:val="22"/>
        </w:rPr>
        <w:t>podpis przedstawiciela Wykonawcy</w:t>
      </w:r>
    </w:p>
    <w:p w:rsidR="00564255" w:rsidRPr="00D3039C" w:rsidRDefault="00564255" w:rsidP="00087787">
      <w:pPr>
        <w:jc w:val="center"/>
        <w:rPr>
          <w:rFonts w:ascii="Calibri" w:eastAsia="Times New Roman" w:hAnsi="Calibri" w:cs="Calibri"/>
          <w:i/>
          <w:iCs/>
          <w:sz w:val="22"/>
          <w:szCs w:val="22"/>
          <w:u w:val="single"/>
        </w:rPr>
      </w:pPr>
    </w:p>
    <w:p w:rsidR="00960292" w:rsidRPr="00E928C5" w:rsidRDefault="00960292" w:rsidP="00960292">
      <w:pPr>
        <w:spacing w:line="276" w:lineRule="auto"/>
        <w:ind w:left="7080"/>
        <w:rPr>
          <w:rFonts w:cs="Times New Roman"/>
          <w:b/>
          <w:bCs/>
          <w:i/>
          <w:sz w:val="22"/>
          <w:szCs w:val="22"/>
          <w:highlight w:val="lightGray"/>
          <w:u w:val="single"/>
        </w:rPr>
      </w:pPr>
      <w:r w:rsidRPr="00E928C5">
        <w:rPr>
          <w:rFonts w:cs="Times New Roman"/>
          <w:b/>
          <w:bCs/>
          <w:i/>
          <w:sz w:val="22"/>
          <w:szCs w:val="22"/>
          <w:highlight w:val="lightGray"/>
          <w:u w:val="single"/>
        </w:rPr>
        <w:t>Załącznik nr 11 do SWZ</w:t>
      </w:r>
    </w:p>
    <w:p w:rsidR="00960292" w:rsidRPr="00960292" w:rsidRDefault="00960292" w:rsidP="00960292">
      <w:pPr>
        <w:spacing w:line="276" w:lineRule="auto"/>
        <w:ind w:left="7080"/>
        <w:rPr>
          <w:rFonts w:eastAsia="Lucida Sans Unicode" w:cs="Times New Roman"/>
          <w:b/>
          <w:bCs/>
          <w:i/>
          <w:sz w:val="22"/>
          <w:szCs w:val="22"/>
          <w:u w:val="single"/>
        </w:rPr>
      </w:pPr>
      <w:r w:rsidRPr="00E928C5">
        <w:rPr>
          <w:rFonts w:eastAsia="Lucida Sans Unicode" w:cs="Times New Roman"/>
          <w:b/>
          <w:bCs/>
          <w:i/>
          <w:sz w:val="22"/>
          <w:szCs w:val="22"/>
          <w:highlight w:val="lightGray"/>
          <w:u w:val="single"/>
        </w:rPr>
        <w:t>ZP/141/2024</w:t>
      </w:r>
    </w:p>
    <w:p w:rsidR="00960292" w:rsidRPr="00433BAD" w:rsidRDefault="00960292" w:rsidP="00960292">
      <w:pPr>
        <w:spacing w:line="276" w:lineRule="auto"/>
        <w:ind w:left="4247" w:firstLine="709"/>
        <w:rPr>
          <w:rFonts w:cs="Times New Roman"/>
          <w:sz w:val="22"/>
          <w:szCs w:val="22"/>
        </w:rPr>
      </w:pPr>
    </w:p>
    <w:p w:rsidR="00564255" w:rsidRPr="00960292" w:rsidRDefault="00960292" w:rsidP="00960292">
      <w:pPr>
        <w:jc w:val="both"/>
        <w:rPr>
          <w:rFonts w:ascii="Calibri" w:eastAsia="Times New Roman" w:hAnsi="Calibri" w:cs="Calibri"/>
          <w:i/>
          <w:iCs/>
          <w:sz w:val="22"/>
          <w:szCs w:val="22"/>
          <w:u w:val="single"/>
        </w:rPr>
      </w:pPr>
      <w:r w:rsidRPr="00433BAD">
        <w:rPr>
          <w:rFonts w:cs="Times New Roman"/>
          <w:b/>
          <w:sz w:val="22"/>
          <w:szCs w:val="22"/>
        </w:rPr>
        <w:t xml:space="preserve">Identyfikator </w:t>
      </w:r>
      <w:r w:rsidRPr="00A9419B">
        <w:rPr>
          <w:rFonts w:cs="Times New Roman"/>
          <w:b/>
          <w:sz w:val="22"/>
          <w:szCs w:val="22"/>
        </w:rPr>
        <w:t>postępowania e-zamówienia</w:t>
      </w:r>
      <w:r>
        <w:rPr>
          <w:rFonts w:cs="Times New Roman"/>
          <w:b/>
          <w:sz w:val="22"/>
          <w:szCs w:val="22"/>
        </w:rPr>
        <w:t xml:space="preserve">: </w:t>
      </w:r>
      <w:r w:rsidRPr="00960292">
        <w:rPr>
          <w:rFonts w:cs="Times New Roman"/>
          <w:i/>
          <w:sz w:val="22"/>
          <w:szCs w:val="22"/>
        </w:rPr>
        <w:t>ocds-148610-db6270bbfd88-45cf-9913-044a5778d2e7</w:t>
      </w:r>
    </w:p>
    <w:p w:rsidR="008F5D5B" w:rsidRPr="006835D1" w:rsidRDefault="008F5D5B" w:rsidP="00882CA3">
      <w:pPr>
        <w:jc w:val="both"/>
        <w:rPr>
          <w:rFonts w:ascii="Calibri" w:eastAsia="Times New Roman" w:hAnsi="Calibri" w:cs="Calibri"/>
          <w:color w:val="FF0000"/>
          <w:sz w:val="22"/>
          <w:szCs w:val="22"/>
        </w:rPr>
      </w:pPr>
    </w:p>
    <w:p w:rsidR="008F5D5B" w:rsidRPr="006835D1" w:rsidRDefault="008F5D5B" w:rsidP="00882CA3">
      <w:pPr>
        <w:jc w:val="both"/>
        <w:rPr>
          <w:rFonts w:ascii="Calibri" w:eastAsia="Times New Roman" w:hAnsi="Calibri" w:cs="Calibri"/>
          <w:color w:val="FF0000"/>
          <w:sz w:val="22"/>
          <w:szCs w:val="22"/>
        </w:rPr>
      </w:pPr>
    </w:p>
    <w:p w:rsidR="008F5D5B" w:rsidRPr="006835D1" w:rsidRDefault="008F5D5B" w:rsidP="00882CA3">
      <w:pPr>
        <w:jc w:val="both"/>
        <w:rPr>
          <w:rFonts w:ascii="Calibri" w:eastAsia="Times New Roman" w:hAnsi="Calibri" w:cs="Calibri"/>
          <w:color w:val="FF0000"/>
          <w:sz w:val="22"/>
          <w:szCs w:val="22"/>
        </w:rPr>
      </w:pPr>
    </w:p>
    <w:p w:rsidR="008F5D5B" w:rsidRPr="006835D1" w:rsidRDefault="008F5D5B" w:rsidP="00882CA3">
      <w:pPr>
        <w:jc w:val="both"/>
        <w:rPr>
          <w:rFonts w:ascii="Calibri" w:eastAsia="Times New Roman" w:hAnsi="Calibri" w:cs="Calibri"/>
          <w:color w:val="FF0000"/>
          <w:sz w:val="22"/>
          <w:szCs w:val="22"/>
        </w:rPr>
      </w:pPr>
    </w:p>
    <w:p w:rsidR="008F5D5B" w:rsidRPr="006835D1" w:rsidRDefault="008F5D5B" w:rsidP="00882CA3">
      <w:pPr>
        <w:jc w:val="both"/>
        <w:rPr>
          <w:rFonts w:ascii="Calibri" w:eastAsia="Times New Roman" w:hAnsi="Calibri" w:cs="Calibri"/>
          <w:color w:val="FF0000"/>
          <w:sz w:val="22"/>
          <w:szCs w:val="22"/>
        </w:rPr>
      </w:pPr>
    </w:p>
    <w:sectPr w:rsidR="008F5D5B" w:rsidRPr="006835D1" w:rsidSect="00460A33">
      <w:footerReference w:type="default" r:id="rId41"/>
      <w:pgSz w:w="11906" w:h="16838" w:code="9"/>
      <w:pgMar w:top="1418" w:right="991" w:bottom="1418" w:left="1134" w:header="680" w:footer="624"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856764" w16cex:dateUtc="2023-02-01T21:34:00Z"/>
  <w16cex:commentExtensible w16cex:durableId="278567D7" w16cex:dateUtc="2023-02-01T21:3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D3B3D" w:rsidRDefault="009D3B3D">
      <w:pPr>
        <w:rPr>
          <w:rFonts w:cs="Times New Roman"/>
        </w:rPr>
      </w:pPr>
      <w:r>
        <w:rPr>
          <w:rFonts w:cs="Times New Roman"/>
        </w:rPr>
        <w:separator/>
      </w:r>
    </w:p>
  </w:endnote>
  <w:endnote w:type="continuationSeparator" w:id="0">
    <w:p w:rsidR="009D3B3D" w:rsidRDefault="009D3B3D">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Bold">
    <w:altName w:val="Arial"/>
    <w:charset w:val="00"/>
    <w:family w:val="swiss"/>
    <w:pitch w:val="default"/>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Ottawa">
    <w:altName w:val="Times New Roman"/>
    <w:charset w:val="00"/>
    <w:family w:val="auto"/>
    <w:pitch w:val="variable"/>
  </w:font>
  <w:font w:name="Helvetica">
    <w:panose1 w:val="020B0604020202020204"/>
    <w:charset w:val="EE"/>
    <w:family w:val="swiss"/>
    <w:pitch w:val="variable"/>
    <w:sig w:usb0="E0002EFF" w:usb1="C000785B" w:usb2="00000009" w:usb3="00000000" w:csb0="000001FF" w:csb1="00000000"/>
  </w:font>
  <w:font w:name="Univers-PL">
    <w:altName w:val="Malgun Gothic"/>
    <w:panose1 w:val="00000000000000000000"/>
    <w:charset w:val="81"/>
    <w:family w:val="auto"/>
    <w:notTrueType/>
    <w:pitch w:val="default"/>
    <w:sig w:usb0="00000001" w:usb1="09060000" w:usb2="00000010" w:usb3="00000000" w:csb0="00080000"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3B3D" w:rsidRDefault="009D3B3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48396410"/>
      <w:docPartObj>
        <w:docPartGallery w:val="Page Numbers (Bottom of Page)"/>
        <w:docPartUnique/>
      </w:docPartObj>
    </w:sdtPr>
    <w:sdtEndPr>
      <w:rPr>
        <w:rFonts w:asciiTheme="minorHAnsi" w:hAnsiTheme="minorHAnsi"/>
        <w:i/>
        <w:sz w:val="20"/>
      </w:rPr>
    </w:sdtEndPr>
    <w:sdtContent>
      <w:p w:rsidR="009D3B3D" w:rsidRPr="00890C97" w:rsidRDefault="009D3B3D">
        <w:pPr>
          <w:pStyle w:val="Stopka"/>
          <w:rPr>
            <w:rFonts w:asciiTheme="minorHAnsi" w:hAnsiTheme="minorHAnsi"/>
            <w:i/>
            <w:sz w:val="20"/>
          </w:rPr>
        </w:pPr>
        <w:r>
          <w:rPr>
            <w:rFonts w:asciiTheme="minorHAnsi" w:hAnsiTheme="minorHAnsi"/>
            <w:i/>
            <w:noProof/>
            <w:sz w:val="20"/>
          </w:rPr>
          <mc:AlternateContent>
            <mc:Choice Requires="wpg">
              <w:drawing>
                <wp:anchor distT="0" distB="0" distL="114300" distR="114300" simplePos="0" relativeHeight="251657216" behindDoc="0" locked="0" layoutInCell="1" allowOverlap="1">
                  <wp:simplePos x="0" y="0"/>
                  <wp:positionH relativeFrom="page">
                    <wp:align>center</wp:align>
                  </wp:positionH>
                  <wp:positionV relativeFrom="bottomMargin">
                    <wp:align>center</wp:align>
                  </wp:positionV>
                  <wp:extent cx="7545705" cy="190500"/>
                  <wp:effectExtent l="0" t="0" r="2540" b="0"/>
                  <wp:wrapNone/>
                  <wp:docPr id="1" name="Grupa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45705" cy="190500"/>
                            <a:chOff x="0" y="14970"/>
                            <a:chExt cx="12255" cy="300"/>
                          </a:xfrm>
                        </wpg:grpSpPr>
                        <wps:wsp>
                          <wps:cNvPr id="2" name="Text Box 25"/>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D3B3D" w:rsidRPr="00890C97" w:rsidRDefault="009D3B3D">
                                <w:pPr>
                                  <w:jc w:val="center"/>
                                  <w:rPr>
                                    <w:rFonts w:asciiTheme="minorHAnsi" w:hAnsiTheme="minorHAnsi"/>
                                  </w:rPr>
                                </w:pPr>
                                <w:r w:rsidRPr="00890C97">
                                  <w:rPr>
                                    <w:rFonts w:asciiTheme="minorHAnsi" w:hAnsiTheme="minorHAnsi"/>
                                  </w:rPr>
                                  <w:fldChar w:fldCharType="begin"/>
                                </w:r>
                                <w:r w:rsidRPr="00890C97">
                                  <w:rPr>
                                    <w:rFonts w:asciiTheme="minorHAnsi" w:hAnsiTheme="minorHAnsi"/>
                                  </w:rPr>
                                  <w:instrText>PAGE    \* MERGEFORMAT</w:instrText>
                                </w:r>
                                <w:r w:rsidRPr="00890C97">
                                  <w:rPr>
                                    <w:rFonts w:asciiTheme="minorHAnsi" w:hAnsiTheme="minorHAnsi"/>
                                  </w:rPr>
                                  <w:fldChar w:fldCharType="separate"/>
                                </w:r>
                                <w:r w:rsidRPr="00AF780C">
                                  <w:rPr>
                                    <w:rFonts w:asciiTheme="minorHAnsi" w:hAnsiTheme="minorHAnsi"/>
                                    <w:noProof/>
                                    <w:color w:val="8C8C8C" w:themeColor="background1" w:themeShade="8C"/>
                                  </w:rPr>
                                  <w:t>31</w:t>
                                </w:r>
                                <w:r w:rsidRPr="00890C97">
                                  <w:rPr>
                                    <w:rFonts w:asciiTheme="minorHAnsi" w:hAnsiTheme="minorHAnsi"/>
                                    <w:color w:val="8C8C8C" w:themeColor="background1" w:themeShade="8C"/>
                                  </w:rPr>
                                  <w:fldChar w:fldCharType="end"/>
                                </w:r>
                              </w:p>
                            </w:txbxContent>
                          </wps:txbx>
                          <wps:bodyPr rot="0" vert="horz" wrap="square" lIns="0" tIns="0" rIns="0" bIns="0" anchor="t" anchorCtr="0" upright="1">
                            <a:noAutofit/>
                          </wps:bodyPr>
                        </wps:wsp>
                        <wpg:grpSp>
                          <wpg:cNvPr id="3" name="Group 31"/>
                          <wpg:cNvGrpSpPr>
                            <a:grpSpLocks/>
                          </wpg:cNvGrpSpPr>
                          <wpg:grpSpPr bwMode="auto">
                            <a:xfrm flipH="1">
                              <a:off x="0" y="14970"/>
                              <a:ext cx="12255" cy="230"/>
                              <a:chOff x="-8" y="14978"/>
                              <a:chExt cx="12255" cy="230"/>
                            </a:xfrm>
                          </wpg:grpSpPr>
                          <wps:wsp>
                            <wps:cNvPr id="5"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6"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id="Grupa 8" o:spid="_x0000_s1026" style="position:absolute;margin-left:0;margin-top:0;width:594.15pt;height:15pt;z-index:251657216;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">
                  <v:shapetype id="_x0000_t202" coordsize="21600,21600" o:spt="202" path="m,l,21600r21600,l21600,xe">
                    <v:stroke joinstyle="miter"/>
                    <v:path gradientshapeok="t" o:connecttype="rect"/>
                  </v:shapetype>
                  <v:shape id="Text Box 25" o:spid="_x0000_s1027"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" filled="f" stroked="f">
                    <v:textbox inset="0,0,0,0">
                      <w:txbxContent>
                        <w:p w:rsidR="009D3B3D" w:rsidRPr="00890C97" w:rsidRDefault="009D3B3D">
                          <w:pPr>
                            <w:jc w:val="center"/>
                            <w:rPr>
                              <w:rFonts w:asciiTheme="minorHAnsi" w:hAnsiTheme="minorHAnsi"/>
                            </w:rPr>
                          </w:pPr>
                          <w:r w:rsidRPr="00890C97">
                            <w:rPr>
                              <w:rFonts w:asciiTheme="minorHAnsi" w:hAnsiTheme="minorHAnsi"/>
                            </w:rPr>
                            <w:fldChar w:fldCharType="begin"/>
                          </w:r>
                          <w:r w:rsidRPr="00890C97">
                            <w:rPr>
                              <w:rFonts w:asciiTheme="minorHAnsi" w:hAnsiTheme="minorHAnsi"/>
                            </w:rPr>
                            <w:instrText>PAGE    \* MERGEFORMAT</w:instrText>
                          </w:r>
                          <w:r w:rsidRPr="00890C97">
                            <w:rPr>
                              <w:rFonts w:asciiTheme="minorHAnsi" w:hAnsiTheme="minorHAnsi"/>
                            </w:rPr>
                            <w:fldChar w:fldCharType="separate"/>
                          </w:r>
                          <w:r w:rsidRPr="00AF780C">
                            <w:rPr>
                              <w:rFonts w:asciiTheme="minorHAnsi" w:hAnsiTheme="minorHAnsi"/>
                              <w:noProof/>
                              <w:color w:val="8C8C8C" w:themeColor="background1" w:themeShade="8C"/>
                            </w:rPr>
                            <w:t>31</w:t>
                          </w:r>
                          <w:r w:rsidRPr="00890C97">
                            <w:rPr>
                              <w:rFonts w:asciiTheme="minorHAnsi" w:hAnsiTheme="minorHAnsi"/>
                              <w:color w:val="8C8C8C" w:themeColor="background1" w:themeShade="8C"/>
                            </w:rPr>
                            <w:fldChar w:fldCharType="end"/>
                          </w:r>
                        </w:p>
                      </w:txbxContent>
                    </v:textbox>
                  </v:shape>
                  <v:group id="Group 31" o:spid="_x0000_s1028"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" strokecolor="#a5a5a5"/>
                    <v:shape id="AutoShape 28"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" adj="20904" strokecolor="#a5a5a5"/>
                  </v:group>
                  <w10:wrap anchorx="page" anchory="margin"/>
                </v:group>
              </w:pict>
            </mc:Fallback>
          </mc:AlternateConten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3B3D" w:rsidRDefault="009D3B3D">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3B3D" w:rsidRDefault="009D3B3D">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D3B3D" w:rsidRDefault="009D3B3D">
      <w:pPr>
        <w:rPr>
          <w:rFonts w:cs="Times New Roman"/>
        </w:rPr>
      </w:pPr>
      <w:r>
        <w:rPr>
          <w:rFonts w:cs="Times New Roman"/>
        </w:rPr>
        <w:separator/>
      </w:r>
    </w:p>
  </w:footnote>
  <w:footnote w:type="continuationSeparator" w:id="0">
    <w:p w:rsidR="009D3B3D" w:rsidRDefault="009D3B3D">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3B3D" w:rsidRDefault="009D3B3D">
    <w:pPr>
      <w:spacing w:after="120"/>
      <w:rPr>
        <w:rFonts w:cs="Times New Roman"/>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3B3D" w:rsidRDefault="009D3B3D">
    <w:pPr>
      <w:spacing w:after="120"/>
      <w:jc w:val="right"/>
      <w:rPr>
        <w:rFonts w:cs="Times New Roman"/>
        <w:sz w:val="16"/>
        <w:szCs w:val="16"/>
        <w:lang w:val="it-I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3B3D" w:rsidRDefault="009D3B3D">
    <w:pPr>
      <w:pStyle w:val="Nagwek"/>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Outline"/>
    <w:lvl w:ilvl="0">
      <w:start w:val="1"/>
      <w:numFmt w:val="none"/>
      <w:suff w:val="nothing"/>
      <w:lvlText w:val=""/>
      <w:lvlJc w:val="left"/>
      <w:pPr>
        <w:tabs>
          <w:tab w:val="num" w:pos="3184"/>
        </w:tabs>
      </w:pPr>
      <w:rPr>
        <w:rFonts w:ascii="Times New Roman" w:hAnsi="Times New Roman" w:cs="Times New Roman"/>
      </w:rPr>
    </w:lvl>
    <w:lvl w:ilvl="1">
      <w:start w:val="1"/>
      <w:numFmt w:val="none"/>
      <w:suff w:val="nothing"/>
      <w:lvlText w:val=""/>
      <w:lvlJc w:val="left"/>
      <w:pPr>
        <w:tabs>
          <w:tab w:val="num" w:pos="3184"/>
        </w:tabs>
      </w:pPr>
      <w:rPr>
        <w:rFonts w:ascii="Times New Roman" w:hAnsi="Times New Roman" w:cs="Times New Roman"/>
      </w:rPr>
    </w:lvl>
    <w:lvl w:ilvl="2">
      <w:start w:val="1"/>
      <w:numFmt w:val="none"/>
      <w:suff w:val="nothing"/>
      <w:lvlText w:val=""/>
      <w:lvlJc w:val="left"/>
      <w:pPr>
        <w:tabs>
          <w:tab w:val="num" w:pos="3184"/>
        </w:tabs>
      </w:pPr>
      <w:rPr>
        <w:rFonts w:ascii="Times New Roman" w:hAnsi="Times New Roman" w:cs="Times New Roman"/>
      </w:rPr>
    </w:lvl>
    <w:lvl w:ilvl="3">
      <w:start w:val="1"/>
      <w:numFmt w:val="none"/>
      <w:suff w:val="nothing"/>
      <w:lvlText w:val=""/>
      <w:lvlJc w:val="left"/>
      <w:pPr>
        <w:tabs>
          <w:tab w:val="num" w:pos="3184"/>
        </w:tabs>
      </w:pPr>
      <w:rPr>
        <w:rFonts w:ascii="Times New Roman" w:hAnsi="Times New Roman" w:cs="Times New Roman"/>
      </w:rPr>
    </w:lvl>
    <w:lvl w:ilvl="4">
      <w:start w:val="1"/>
      <w:numFmt w:val="none"/>
      <w:suff w:val="nothing"/>
      <w:lvlText w:val=""/>
      <w:lvlJc w:val="left"/>
      <w:pPr>
        <w:tabs>
          <w:tab w:val="num" w:pos="3184"/>
        </w:tabs>
      </w:pPr>
      <w:rPr>
        <w:rFonts w:ascii="Times New Roman" w:hAnsi="Times New Roman" w:cs="Times New Roman"/>
      </w:rPr>
    </w:lvl>
    <w:lvl w:ilvl="5">
      <w:start w:val="1"/>
      <w:numFmt w:val="none"/>
      <w:suff w:val="nothing"/>
      <w:lvlText w:val=""/>
      <w:lvlJc w:val="left"/>
      <w:pPr>
        <w:tabs>
          <w:tab w:val="num" w:pos="3184"/>
        </w:tabs>
      </w:pPr>
      <w:rPr>
        <w:rFonts w:ascii="Times New Roman" w:hAnsi="Times New Roman" w:cs="Times New Roman"/>
      </w:rPr>
    </w:lvl>
    <w:lvl w:ilvl="6">
      <w:start w:val="1"/>
      <w:numFmt w:val="none"/>
      <w:suff w:val="nothing"/>
      <w:lvlText w:val=""/>
      <w:lvlJc w:val="left"/>
      <w:pPr>
        <w:tabs>
          <w:tab w:val="num" w:pos="3184"/>
        </w:tabs>
      </w:pPr>
      <w:rPr>
        <w:rFonts w:ascii="Times New Roman" w:hAnsi="Times New Roman" w:cs="Times New Roman"/>
      </w:rPr>
    </w:lvl>
    <w:lvl w:ilvl="7">
      <w:start w:val="1"/>
      <w:numFmt w:val="none"/>
      <w:suff w:val="nothing"/>
      <w:lvlText w:val=""/>
      <w:lvlJc w:val="left"/>
      <w:pPr>
        <w:tabs>
          <w:tab w:val="num" w:pos="3184"/>
        </w:tabs>
      </w:pPr>
      <w:rPr>
        <w:rFonts w:ascii="Times New Roman" w:hAnsi="Times New Roman" w:cs="Times New Roman"/>
      </w:rPr>
    </w:lvl>
    <w:lvl w:ilvl="8">
      <w:start w:val="1"/>
      <w:numFmt w:val="none"/>
      <w:suff w:val="nothing"/>
      <w:lvlText w:val=""/>
      <w:lvlJc w:val="left"/>
      <w:pPr>
        <w:tabs>
          <w:tab w:val="num" w:pos="3184"/>
        </w:tabs>
      </w:pPr>
      <w:rPr>
        <w:rFonts w:ascii="Times New Roman" w:hAnsi="Times New Roman" w:cs="Times New Roman"/>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397"/>
        </w:tabs>
        <w:ind w:left="397" w:hanging="397"/>
      </w:pPr>
      <w:rPr>
        <w:rFonts w:ascii="Times New Roman" w:hAnsi="Times New Roman" w:cs="Times New Roman"/>
      </w:rPr>
    </w:lvl>
  </w:abstractNum>
  <w:abstractNum w:abstractNumId="2" w15:restartNumberingAfterBreak="0">
    <w:nsid w:val="00000003"/>
    <w:multiLevelType w:val="singleLevel"/>
    <w:tmpl w:val="00000003"/>
    <w:name w:val="WW8Num5"/>
    <w:lvl w:ilvl="0">
      <w:start w:val="11"/>
      <w:numFmt w:val="bullet"/>
      <w:lvlText w:val=""/>
      <w:lvlJc w:val="left"/>
      <w:pPr>
        <w:tabs>
          <w:tab w:val="num" w:pos="911"/>
        </w:tabs>
        <w:ind w:left="911" w:hanging="454"/>
      </w:pPr>
      <w:rPr>
        <w:rFonts w:ascii="Wingdings" w:hAnsi="Wingdings" w:cs="Wingdings"/>
      </w:rPr>
    </w:lvl>
  </w:abstractNum>
  <w:abstractNum w:abstractNumId="3" w15:restartNumberingAfterBreak="0">
    <w:nsid w:val="00000004"/>
    <w:multiLevelType w:val="singleLevel"/>
    <w:tmpl w:val="00000004"/>
    <w:name w:val="WW8Num4"/>
    <w:lvl w:ilvl="0">
      <w:start w:val="1"/>
      <w:numFmt w:val="decimal"/>
      <w:lvlText w:val="%1."/>
      <w:lvlJc w:val="left"/>
      <w:pPr>
        <w:tabs>
          <w:tab w:val="num" w:pos="360"/>
        </w:tabs>
        <w:ind w:left="360" w:hanging="360"/>
      </w:pPr>
      <w:rPr>
        <w:rFonts w:ascii="Times New Roman" w:hAnsi="Times New Roman" w:cs="Times New Roman"/>
      </w:rPr>
    </w:lvl>
  </w:abstractNum>
  <w:abstractNum w:abstractNumId="4"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cs="Symbol"/>
      </w:rPr>
    </w:lvl>
  </w:abstractNum>
  <w:abstractNum w:abstractNumId="5"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6"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Symbol" w:hAnsi="Symbol" w:cs="Symbol"/>
      </w:rPr>
    </w:lvl>
  </w:abstractNum>
  <w:abstractNum w:abstractNumId="7" w15:restartNumberingAfterBreak="0">
    <w:nsid w:val="0000000A"/>
    <w:multiLevelType w:val="singleLevel"/>
    <w:tmpl w:val="0000000A"/>
    <w:name w:val="WW8Num10"/>
    <w:lvl w:ilvl="0">
      <w:start w:val="1"/>
      <w:numFmt w:val="decimal"/>
      <w:lvlText w:val="%1."/>
      <w:lvlJc w:val="left"/>
      <w:pPr>
        <w:tabs>
          <w:tab w:val="num" w:pos="360"/>
        </w:tabs>
        <w:ind w:left="360" w:hanging="360"/>
      </w:pPr>
      <w:rPr>
        <w:rFonts w:ascii="Times New Roman" w:hAnsi="Times New Roman" w:cs="Times New Roman"/>
      </w:rPr>
    </w:lvl>
  </w:abstractNum>
  <w:abstractNum w:abstractNumId="8" w15:restartNumberingAfterBreak="0">
    <w:nsid w:val="0000000B"/>
    <w:multiLevelType w:val="singleLevel"/>
    <w:tmpl w:val="0000000B"/>
    <w:name w:val="WW8Num12"/>
    <w:lvl w:ilvl="0">
      <w:start w:val="1"/>
      <w:numFmt w:val="bullet"/>
      <w:lvlText w:val=""/>
      <w:lvlJc w:val="left"/>
      <w:pPr>
        <w:tabs>
          <w:tab w:val="num" w:pos="1440"/>
        </w:tabs>
        <w:ind w:left="1440" w:hanging="360"/>
      </w:pPr>
      <w:rPr>
        <w:rFonts w:ascii="Symbol" w:hAnsi="Symbol" w:cs="Symbol"/>
        <w:sz w:val="18"/>
        <w:szCs w:val="18"/>
      </w:rPr>
    </w:lvl>
  </w:abstractNum>
  <w:abstractNum w:abstractNumId="9" w15:restartNumberingAfterBreak="0">
    <w:nsid w:val="0000000C"/>
    <w:multiLevelType w:val="singleLevel"/>
    <w:tmpl w:val="0000000C"/>
    <w:name w:val="WW8Num13"/>
    <w:lvl w:ilvl="0">
      <w:start w:val="1"/>
      <w:numFmt w:val="bullet"/>
      <w:lvlText w:val=""/>
      <w:lvlJc w:val="left"/>
      <w:pPr>
        <w:tabs>
          <w:tab w:val="num" w:pos="720"/>
        </w:tabs>
        <w:ind w:left="720" w:hanging="360"/>
      </w:pPr>
      <w:rPr>
        <w:rFonts w:ascii="Symbol" w:hAnsi="Symbol" w:cs="Symbol"/>
      </w:rPr>
    </w:lvl>
  </w:abstractNum>
  <w:abstractNum w:abstractNumId="10" w15:restartNumberingAfterBreak="0">
    <w:nsid w:val="0000000D"/>
    <w:multiLevelType w:val="singleLevel"/>
    <w:tmpl w:val="0000000D"/>
    <w:name w:val="WW8Num14"/>
    <w:lvl w:ilvl="0">
      <w:start w:val="1"/>
      <w:numFmt w:val="decimal"/>
      <w:lvlText w:val="%1."/>
      <w:lvlJc w:val="left"/>
      <w:pPr>
        <w:tabs>
          <w:tab w:val="num" w:pos="360"/>
        </w:tabs>
        <w:ind w:left="360" w:hanging="360"/>
      </w:pPr>
      <w:rPr>
        <w:rFonts w:ascii="Times New Roman" w:hAnsi="Times New Roman" w:cs="Times New Roman"/>
      </w:rPr>
    </w:lvl>
  </w:abstractNum>
  <w:abstractNum w:abstractNumId="11" w15:restartNumberingAfterBreak="0">
    <w:nsid w:val="0000000E"/>
    <w:multiLevelType w:val="singleLevel"/>
    <w:tmpl w:val="0000000E"/>
    <w:name w:val="WW8Num15"/>
    <w:lvl w:ilvl="0">
      <w:start w:val="1"/>
      <w:numFmt w:val="decimal"/>
      <w:lvlText w:val="%1."/>
      <w:lvlJc w:val="left"/>
      <w:pPr>
        <w:tabs>
          <w:tab w:val="num" w:pos="360"/>
        </w:tabs>
        <w:ind w:left="360" w:hanging="360"/>
      </w:pPr>
      <w:rPr>
        <w:rFonts w:ascii="Times New Roman" w:hAnsi="Times New Roman" w:cs="Times New Roman"/>
      </w:rPr>
    </w:lvl>
  </w:abstractNum>
  <w:abstractNum w:abstractNumId="12" w15:restartNumberingAfterBreak="0">
    <w:nsid w:val="0000000F"/>
    <w:multiLevelType w:val="singleLevel"/>
    <w:tmpl w:val="0000000F"/>
    <w:name w:val="WW8Num19"/>
    <w:lvl w:ilvl="0">
      <w:start w:val="1"/>
      <w:numFmt w:val="decimal"/>
      <w:lvlText w:val="%1."/>
      <w:lvlJc w:val="left"/>
      <w:pPr>
        <w:tabs>
          <w:tab w:val="num" w:pos="0"/>
        </w:tabs>
        <w:ind w:left="720" w:hanging="360"/>
      </w:pPr>
      <w:rPr>
        <w:rFonts w:ascii="Times New Roman" w:hAnsi="Times New Roman" w:cs="Times New Roman"/>
      </w:rPr>
    </w:lvl>
  </w:abstractNum>
  <w:abstractNum w:abstractNumId="13" w15:restartNumberingAfterBreak="0">
    <w:nsid w:val="00000010"/>
    <w:multiLevelType w:val="singleLevel"/>
    <w:tmpl w:val="00000010"/>
    <w:name w:val="WW8Num25"/>
    <w:lvl w:ilvl="0">
      <w:start w:val="1"/>
      <w:numFmt w:val="decimal"/>
      <w:lvlText w:val="%1."/>
      <w:lvlJc w:val="left"/>
      <w:pPr>
        <w:tabs>
          <w:tab w:val="num" w:pos="0"/>
        </w:tabs>
        <w:ind w:left="720" w:hanging="360"/>
      </w:pPr>
      <w:rPr>
        <w:rFonts w:ascii="Times New Roman" w:hAnsi="Times New Roman" w:cs="Times New Roman"/>
      </w:rPr>
    </w:lvl>
  </w:abstractNum>
  <w:abstractNum w:abstractNumId="14" w15:restartNumberingAfterBreak="0">
    <w:nsid w:val="00000011"/>
    <w:multiLevelType w:val="singleLevel"/>
    <w:tmpl w:val="00000011"/>
    <w:name w:val="WW8Num31"/>
    <w:lvl w:ilvl="0">
      <w:start w:val="1"/>
      <w:numFmt w:val="decimal"/>
      <w:lvlText w:val="%1."/>
      <w:lvlJc w:val="left"/>
      <w:pPr>
        <w:tabs>
          <w:tab w:val="num" w:pos="0"/>
        </w:tabs>
        <w:ind w:left="720" w:hanging="360"/>
      </w:pPr>
      <w:rPr>
        <w:rFonts w:ascii="Times New Roman" w:hAnsi="Times New Roman" w:cs="Times New Roman"/>
      </w:rPr>
    </w:lvl>
  </w:abstractNum>
  <w:abstractNum w:abstractNumId="15" w15:restartNumberingAfterBreak="0">
    <w:nsid w:val="00000012"/>
    <w:multiLevelType w:val="singleLevel"/>
    <w:tmpl w:val="00000012"/>
    <w:name w:val="WW8Num9"/>
    <w:lvl w:ilvl="0">
      <w:start w:val="1"/>
      <w:numFmt w:val="decimal"/>
      <w:lvlText w:val="%1."/>
      <w:lvlJc w:val="left"/>
      <w:pPr>
        <w:tabs>
          <w:tab w:val="num" w:pos="0"/>
        </w:tabs>
        <w:ind w:left="720" w:hanging="360"/>
      </w:pPr>
      <w:rPr>
        <w:rFonts w:ascii="Times New Roman" w:hAnsi="Times New Roman" w:cs="Times New Roman"/>
      </w:rPr>
    </w:lvl>
  </w:abstractNum>
  <w:abstractNum w:abstractNumId="16" w15:restartNumberingAfterBreak="0">
    <w:nsid w:val="00000015"/>
    <w:multiLevelType w:val="singleLevel"/>
    <w:tmpl w:val="94DAE8F8"/>
    <w:name w:val="WW8Num21"/>
    <w:lvl w:ilvl="0">
      <w:numFmt w:val="none"/>
      <w:lvlText w:val=""/>
      <w:lvlJc w:val="left"/>
      <w:pPr>
        <w:tabs>
          <w:tab w:val="num" w:pos="360"/>
        </w:tabs>
      </w:pPr>
      <w:rPr>
        <w:rFonts w:ascii="Times New Roman" w:hAnsi="Times New Roman" w:cs="Times New Roman"/>
      </w:rPr>
    </w:lvl>
  </w:abstractNum>
  <w:abstractNum w:abstractNumId="17" w15:restartNumberingAfterBreak="0">
    <w:nsid w:val="00000016"/>
    <w:multiLevelType w:val="singleLevel"/>
    <w:tmpl w:val="00000016"/>
    <w:name w:val="WW8Num24"/>
    <w:lvl w:ilvl="0">
      <w:start w:val="1"/>
      <w:numFmt w:val="decimal"/>
      <w:lvlText w:val="%1."/>
      <w:lvlJc w:val="left"/>
      <w:pPr>
        <w:tabs>
          <w:tab w:val="num" w:pos="360"/>
        </w:tabs>
        <w:ind w:left="360" w:hanging="360"/>
      </w:pPr>
      <w:rPr>
        <w:rFonts w:ascii="Times New Roman" w:hAnsi="Times New Roman" w:cs="Times New Roman"/>
      </w:rPr>
    </w:lvl>
  </w:abstractNum>
  <w:abstractNum w:abstractNumId="18" w15:restartNumberingAfterBreak="0">
    <w:nsid w:val="00000017"/>
    <w:multiLevelType w:val="multilevel"/>
    <w:tmpl w:val="00000017"/>
    <w:lvl w:ilvl="0">
      <w:start w:val="1"/>
      <w:numFmt w:val="none"/>
      <w:pStyle w:val="Nagwek1"/>
      <w:lvlText w:val=""/>
      <w:lvlJc w:val="left"/>
      <w:pPr>
        <w:tabs>
          <w:tab w:val="num" w:pos="0"/>
        </w:tabs>
      </w:pPr>
      <w:rPr>
        <w:rFonts w:ascii="Times New Roman" w:hAnsi="Times New Roman" w:cs="Times New Roman"/>
      </w:rPr>
    </w:lvl>
    <w:lvl w:ilvl="1">
      <w:start w:val="1"/>
      <w:numFmt w:val="none"/>
      <w:lvlText w:val=""/>
      <w:lvlJc w:val="left"/>
      <w:pPr>
        <w:tabs>
          <w:tab w:val="num" w:pos="0"/>
        </w:tabs>
      </w:pPr>
      <w:rPr>
        <w:rFonts w:ascii="Times New Roman" w:hAnsi="Times New Roman" w:cs="Times New Roman"/>
      </w:rPr>
    </w:lvl>
    <w:lvl w:ilvl="2">
      <w:start w:val="1"/>
      <w:numFmt w:val="none"/>
      <w:pStyle w:val="Nagwek3"/>
      <w:lvlText w:val=""/>
      <w:lvlJc w:val="left"/>
      <w:pPr>
        <w:tabs>
          <w:tab w:val="num" w:pos="0"/>
        </w:tabs>
      </w:pPr>
      <w:rPr>
        <w:rFonts w:ascii="Times New Roman" w:hAnsi="Times New Roman" w:cs="Times New Roman"/>
      </w:rPr>
    </w:lvl>
    <w:lvl w:ilvl="3">
      <w:start w:val="1"/>
      <w:numFmt w:val="none"/>
      <w:lvlText w:val=""/>
      <w:lvlJc w:val="left"/>
      <w:pPr>
        <w:tabs>
          <w:tab w:val="num" w:pos="0"/>
        </w:tabs>
      </w:pPr>
      <w:rPr>
        <w:rFonts w:ascii="Times New Roman" w:hAnsi="Times New Roman" w:cs="Times New Roman"/>
      </w:rPr>
    </w:lvl>
    <w:lvl w:ilvl="4">
      <w:start w:val="1"/>
      <w:numFmt w:val="none"/>
      <w:lvlText w:val=""/>
      <w:lvlJc w:val="left"/>
      <w:pPr>
        <w:tabs>
          <w:tab w:val="num" w:pos="0"/>
        </w:tabs>
      </w:pPr>
      <w:rPr>
        <w:rFonts w:ascii="Times New Roman" w:hAnsi="Times New Roman" w:cs="Times New Roman"/>
      </w:rPr>
    </w:lvl>
    <w:lvl w:ilvl="5">
      <w:start w:val="1"/>
      <w:numFmt w:val="none"/>
      <w:lvlText w:val=""/>
      <w:lvlJc w:val="left"/>
      <w:pPr>
        <w:tabs>
          <w:tab w:val="num" w:pos="0"/>
        </w:tabs>
      </w:pPr>
      <w:rPr>
        <w:rFonts w:ascii="Times New Roman" w:hAnsi="Times New Roman" w:cs="Times New Roman"/>
      </w:rPr>
    </w:lvl>
    <w:lvl w:ilvl="6">
      <w:start w:val="1"/>
      <w:numFmt w:val="none"/>
      <w:lvlText w:val=""/>
      <w:lvlJc w:val="left"/>
      <w:pPr>
        <w:tabs>
          <w:tab w:val="num" w:pos="0"/>
        </w:tabs>
      </w:pPr>
      <w:rPr>
        <w:rFonts w:ascii="Times New Roman" w:hAnsi="Times New Roman" w:cs="Times New Roman"/>
      </w:rPr>
    </w:lvl>
    <w:lvl w:ilvl="7">
      <w:start w:val="1"/>
      <w:numFmt w:val="none"/>
      <w:lvlText w:val=""/>
      <w:lvlJc w:val="left"/>
      <w:pPr>
        <w:tabs>
          <w:tab w:val="num" w:pos="0"/>
        </w:tabs>
      </w:pPr>
      <w:rPr>
        <w:rFonts w:ascii="Times New Roman" w:hAnsi="Times New Roman" w:cs="Times New Roman"/>
      </w:rPr>
    </w:lvl>
    <w:lvl w:ilvl="8">
      <w:start w:val="1"/>
      <w:numFmt w:val="none"/>
      <w:lvlText w:val=""/>
      <w:lvlJc w:val="left"/>
      <w:pPr>
        <w:tabs>
          <w:tab w:val="num" w:pos="0"/>
        </w:tabs>
      </w:pPr>
      <w:rPr>
        <w:rFonts w:ascii="Times New Roman" w:hAnsi="Times New Roman" w:cs="Times New Roman"/>
      </w:rPr>
    </w:lvl>
  </w:abstractNum>
  <w:abstractNum w:abstractNumId="19" w15:restartNumberingAfterBreak="0">
    <w:nsid w:val="00000018"/>
    <w:multiLevelType w:val="singleLevel"/>
    <w:tmpl w:val="00000018"/>
    <w:name w:val="WW8Num26"/>
    <w:lvl w:ilvl="0">
      <w:start w:val="1"/>
      <w:numFmt w:val="decimal"/>
      <w:lvlText w:val="%1."/>
      <w:lvlJc w:val="left"/>
      <w:pPr>
        <w:tabs>
          <w:tab w:val="num" w:pos="360"/>
        </w:tabs>
        <w:ind w:left="360" w:hanging="360"/>
      </w:pPr>
      <w:rPr>
        <w:rFonts w:ascii="Times New Roman" w:hAnsi="Times New Roman" w:cs="Times New Roman"/>
      </w:rPr>
    </w:lvl>
  </w:abstractNum>
  <w:abstractNum w:abstractNumId="20" w15:restartNumberingAfterBreak="0">
    <w:nsid w:val="00000019"/>
    <w:multiLevelType w:val="multilevel"/>
    <w:tmpl w:val="00000019"/>
    <w:name w:val="WW8Num27"/>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21" w15:restartNumberingAfterBreak="0">
    <w:nsid w:val="0000001A"/>
    <w:multiLevelType w:val="multilevel"/>
    <w:tmpl w:val="0000001A"/>
    <w:name w:val="WW8Num28"/>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22" w15:restartNumberingAfterBreak="0">
    <w:nsid w:val="0000001B"/>
    <w:multiLevelType w:val="singleLevel"/>
    <w:tmpl w:val="0000001B"/>
    <w:name w:val="WW8Num37"/>
    <w:lvl w:ilvl="0">
      <w:start w:val="1"/>
      <w:numFmt w:val="decimal"/>
      <w:lvlText w:val="%1."/>
      <w:lvlJc w:val="left"/>
      <w:pPr>
        <w:tabs>
          <w:tab w:val="num" w:pos="720"/>
        </w:tabs>
        <w:ind w:left="720" w:hanging="360"/>
      </w:pPr>
      <w:rPr>
        <w:rFonts w:ascii="Times New Roman" w:hAnsi="Times New Roman" w:cs="Times New Roman"/>
      </w:rPr>
    </w:lvl>
  </w:abstractNum>
  <w:abstractNum w:abstractNumId="23" w15:restartNumberingAfterBreak="0">
    <w:nsid w:val="0000001C"/>
    <w:multiLevelType w:val="singleLevel"/>
    <w:tmpl w:val="0000001C"/>
    <w:name w:val="WW8Num38"/>
    <w:lvl w:ilvl="0">
      <w:start w:val="1"/>
      <w:numFmt w:val="bullet"/>
      <w:lvlText w:val=""/>
      <w:lvlJc w:val="left"/>
      <w:pPr>
        <w:tabs>
          <w:tab w:val="num" w:pos="1440"/>
        </w:tabs>
        <w:ind w:left="1440" w:hanging="360"/>
      </w:pPr>
      <w:rPr>
        <w:rFonts w:ascii="Symbol" w:hAnsi="Symbol" w:cs="Symbol"/>
      </w:rPr>
    </w:lvl>
  </w:abstractNum>
  <w:abstractNum w:abstractNumId="24" w15:restartNumberingAfterBreak="0">
    <w:nsid w:val="021C175D"/>
    <w:multiLevelType w:val="hybridMultilevel"/>
    <w:tmpl w:val="414EC0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B404CE3"/>
    <w:multiLevelType w:val="hybridMultilevel"/>
    <w:tmpl w:val="F74830D6"/>
    <w:lvl w:ilvl="0" w:tplc="0415000B">
      <w:start w:val="1"/>
      <w:numFmt w:val="bullet"/>
      <w:lvlText w:val=""/>
      <w:lvlJc w:val="left"/>
      <w:pPr>
        <w:ind w:left="720" w:hanging="360"/>
      </w:pPr>
      <w:rPr>
        <w:rFonts w:ascii="Wingdings" w:hAnsi="Wingdings" w:hint="default"/>
      </w:rPr>
    </w:lvl>
    <w:lvl w:ilvl="1" w:tplc="DA84A176">
      <w:numFmt w:val="bullet"/>
      <w:lvlText w:val="•"/>
      <w:lvlJc w:val="left"/>
      <w:pPr>
        <w:ind w:left="1790" w:hanging="710"/>
      </w:pPr>
      <w:rPr>
        <w:rFonts w:ascii="Times New Roman" w:eastAsia="Times New Roman" w:hAnsi="Times New Roman" w:cs="Times New Roman"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0BB8440D"/>
    <w:multiLevelType w:val="hybridMultilevel"/>
    <w:tmpl w:val="B82C045A"/>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15:restartNumberingAfterBreak="0">
    <w:nsid w:val="0DD1387C"/>
    <w:multiLevelType w:val="hybridMultilevel"/>
    <w:tmpl w:val="7A00E09E"/>
    <w:lvl w:ilvl="0" w:tplc="BAEEF114">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E712DFC"/>
    <w:multiLevelType w:val="hybridMultilevel"/>
    <w:tmpl w:val="691A65E0"/>
    <w:lvl w:ilvl="0" w:tplc="D78EF250">
      <w:start w:val="1"/>
      <w:numFmt w:val="decimal"/>
      <w:lvlText w:val="%1."/>
      <w:lvlJc w:val="left"/>
      <w:pPr>
        <w:tabs>
          <w:tab w:val="num" w:pos="360"/>
        </w:tabs>
        <w:ind w:left="360" w:hanging="360"/>
      </w:pPr>
      <w:rPr>
        <w:rFonts w:asciiTheme="minorHAnsi" w:hAnsiTheme="minorHAnsi" w:cstheme="minorHAnsi" w:hint="default"/>
        <w:sz w:val="20"/>
        <w:szCs w:val="20"/>
      </w:rPr>
    </w:lvl>
    <w:lvl w:ilvl="1" w:tplc="F98CF5F4">
      <w:start w:val="91"/>
      <w:numFmt w:val="bullet"/>
      <w:lvlText w:val="-"/>
      <w:lvlJc w:val="left"/>
      <w:pPr>
        <w:tabs>
          <w:tab w:val="num" w:pos="1440"/>
        </w:tabs>
        <w:ind w:left="1440" w:hanging="360"/>
      </w:pPr>
      <w:rPr>
        <w:rFonts w:hint="default"/>
        <w:sz w:val="24"/>
        <w:szCs w:val="24"/>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29" w15:restartNumberingAfterBreak="0">
    <w:nsid w:val="0E8C4559"/>
    <w:multiLevelType w:val="multilevel"/>
    <w:tmpl w:val="318C14E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150E76C6"/>
    <w:multiLevelType w:val="hybridMultilevel"/>
    <w:tmpl w:val="283627C2"/>
    <w:lvl w:ilvl="0" w:tplc="04150001">
      <w:start w:val="1"/>
      <w:numFmt w:val="bullet"/>
      <w:lvlText w:val=""/>
      <w:lvlJc w:val="left"/>
      <w:pPr>
        <w:ind w:left="1080" w:hanging="72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6D22D71"/>
    <w:multiLevelType w:val="hybridMultilevel"/>
    <w:tmpl w:val="ECA883D0"/>
    <w:styleLink w:val="Numery"/>
    <w:lvl w:ilvl="0" w:tplc="6BA8A204">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EFE4F52">
      <w:start w:val="1"/>
      <w:numFmt w:val="decimal"/>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2BC7102">
      <w:start w:val="1"/>
      <w:numFmt w:val="decimal"/>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FC2E224A">
      <w:start w:val="1"/>
      <w:numFmt w:val="decimal"/>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BAA043E0">
      <w:start w:val="1"/>
      <w:numFmt w:val="decimal"/>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838E1A0">
      <w:start w:val="1"/>
      <w:numFmt w:val="decimal"/>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6D38662C">
      <w:start w:val="1"/>
      <w:numFmt w:val="decimal"/>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8165800">
      <w:start w:val="1"/>
      <w:numFmt w:val="decimal"/>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B086540">
      <w:start w:val="1"/>
      <w:numFmt w:val="decimal"/>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18B05931"/>
    <w:multiLevelType w:val="multilevel"/>
    <w:tmpl w:val="CA721B62"/>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1DF03908"/>
    <w:multiLevelType w:val="multilevel"/>
    <w:tmpl w:val="2C6C7116"/>
    <w:lvl w:ilvl="0">
      <w:start w:val="1"/>
      <w:numFmt w:val="bullet"/>
      <w:lvlText w:val=""/>
      <w:lvlJc w:val="left"/>
      <w:pPr>
        <w:ind w:left="1440" w:hanging="360"/>
      </w:pPr>
      <w:rPr>
        <w:rFonts w:ascii="Symbol" w:hAnsi="Symbol" w:hint="default"/>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4" w15:restartNumberingAfterBreak="0">
    <w:nsid w:val="1F3613E5"/>
    <w:multiLevelType w:val="hybridMultilevel"/>
    <w:tmpl w:val="66287F2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0F87B39"/>
    <w:multiLevelType w:val="hybridMultilevel"/>
    <w:tmpl w:val="19ECBCAC"/>
    <w:lvl w:ilvl="0" w:tplc="F98CF5F4">
      <w:start w:val="91"/>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2486A17"/>
    <w:multiLevelType w:val="multilevel"/>
    <w:tmpl w:val="747A08C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22751253"/>
    <w:multiLevelType w:val="multilevel"/>
    <w:tmpl w:val="6EF0658A"/>
    <w:lvl w:ilvl="0">
      <w:start w:val="1"/>
      <w:numFmt w:val="lowerLetter"/>
      <w:lvlText w:val="%1)"/>
      <w:lvlJc w:val="left"/>
      <w:pPr>
        <w:tabs>
          <w:tab w:val="num" w:pos="720"/>
        </w:tabs>
        <w:ind w:left="720" w:hanging="360"/>
      </w:pPr>
    </w:lvl>
    <w:lvl w:ilvl="1">
      <w:start w:val="1"/>
      <w:numFmt w:val="lowerLetter"/>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2B3D7D72"/>
    <w:multiLevelType w:val="hybridMultilevel"/>
    <w:tmpl w:val="47A4C2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F120D70"/>
    <w:multiLevelType w:val="hybridMultilevel"/>
    <w:tmpl w:val="E5BC0D6A"/>
    <w:lvl w:ilvl="0" w:tplc="07848D5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0A3077C"/>
    <w:multiLevelType w:val="hybridMultilevel"/>
    <w:tmpl w:val="73CAACF8"/>
    <w:lvl w:ilvl="0" w:tplc="04150001">
      <w:start w:val="1"/>
      <w:numFmt w:val="bullet"/>
      <w:lvlText w:val=""/>
      <w:lvlJc w:val="left"/>
      <w:pPr>
        <w:ind w:left="1125" w:hanging="360"/>
      </w:pPr>
      <w:rPr>
        <w:rFonts w:ascii="Symbol" w:hAnsi="Symbol" w:hint="default"/>
      </w:rPr>
    </w:lvl>
    <w:lvl w:ilvl="1" w:tplc="04150003" w:tentative="1">
      <w:start w:val="1"/>
      <w:numFmt w:val="bullet"/>
      <w:lvlText w:val="o"/>
      <w:lvlJc w:val="left"/>
      <w:pPr>
        <w:ind w:left="1845" w:hanging="360"/>
      </w:pPr>
      <w:rPr>
        <w:rFonts w:ascii="Courier New" w:hAnsi="Courier New" w:cs="Courier New" w:hint="default"/>
      </w:rPr>
    </w:lvl>
    <w:lvl w:ilvl="2" w:tplc="04150005" w:tentative="1">
      <w:start w:val="1"/>
      <w:numFmt w:val="bullet"/>
      <w:lvlText w:val=""/>
      <w:lvlJc w:val="left"/>
      <w:pPr>
        <w:ind w:left="2565" w:hanging="360"/>
      </w:pPr>
      <w:rPr>
        <w:rFonts w:ascii="Wingdings" w:hAnsi="Wingdings" w:hint="default"/>
      </w:rPr>
    </w:lvl>
    <w:lvl w:ilvl="3" w:tplc="04150001" w:tentative="1">
      <w:start w:val="1"/>
      <w:numFmt w:val="bullet"/>
      <w:lvlText w:val=""/>
      <w:lvlJc w:val="left"/>
      <w:pPr>
        <w:ind w:left="3285" w:hanging="360"/>
      </w:pPr>
      <w:rPr>
        <w:rFonts w:ascii="Symbol" w:hAnsi="Symbol" w:hint="default"/>
      </w:rPr>
    </w:lvl>
    <w:lvl w:ilvl="4" w:tplc="04150003" w:tentative="1">
      <w:start w:val="1"/>
      <w:numFmt w:val="bullet"/>
      <w:lvlText w:val="o"/>
      <w:lvlJc w:val="left"/>
      <w:pPr>
        <w:ind w:left="4005" w:hanging="360"/>
      </w:pPr>
      <w:rPr>
        <w:rFonts w:ascii="Courier New" w:hAnsi="Courier New" w:cs="Courier New" w:hint="default"/>
      </w:rPr>
    </w:lvl>
    <w:lvl w:ilvl="5" w:tplc="04150005" w:tentative="1">
      <w:start w:val="1"/>
      <w:numFmt w:val="bullet"/>
      <w:lvlText w:val=""/>
      <w:lvlJc w:val="left"/>
      <w:pPr>
        <w:ind w:left="4725" w:hanging="360"/>
      </w:pPr>
      <w:rPr>
        <w:rFonts w:ascii="Wingdings" w:hAnsi="Wingdings" w:hint="default"/>
      </w:rPr>
    </w:lvl>
    <w:lvl w:ilvl="6" w:tplc="04150001" w:tentative="1">
      <w:start w:val="1"/>
      <w:numFmt w:val="bullet"/>
      <w:lvlText w:val=""/>
      <w:lvlJc w:val="left"/>
      <w:pPr>
        <w:ind w:left="5445" w:hanging="360"/>
      </w:pPr>
      <w:rPr>
        <w:rFonts w:ascii="Symbol" w:hAnsi="Symbol" w:hint="default"/>
      </w:rPr>
    </w:lvl>
    <w:lvl w:ilvl="7" w:tplc="04150003" w:tentative="1">
      <w:start w:val="1"/>
      <w:numFmt w:val="bullet"/>
      <w:lvlText w:val="o"/>
      <w:lvlJc w:val="left"/>
      <w:pPr>
        <w:ind w:left="6165" w:hanging="360"/>
      </w:pPr>
      <w:rPr>
        <w:rFonts w:ascii="Courier New" w:hAnsi="Courier New" w:cs="Courier New" w:hint="default"/>
      </w:rPr>
    </w:lvl>
    <w:lvl w:ilvl="8" w:tplc="04150005" w:tentative="1">
      <w:start w:val="1"/>
      <w:numFmt w:val="bullet"/>
      <w:lvlText w:val=""/>
      <w:lvlJc w:val="left"/>
      <w:pPr>
        <w:ind w:left="6885" w:hanging="360"/>
      </w:pPr>
      <w:rPr>
        <w:rFonts w:ascii="Wingdings" w:hAnsi="Wingdings" w:hint="default"/>
      </w:rPr>
    </w:lvl>
  </w:abstractNum>
  <w:abstractNum w:abstractNumId="41" w15:restartNumberingAfterBreak="0">
    <w:nsid w:val="3AA74765"/>
    <w:multiLevelType w:val="hybridMultilevel"/>
    <w:tmpl w:val="84E25F06"/>
    <w:lvl w:ilvl="0" w:tplc="AEAA4E1C">
      <w:start w:val="1"/>
      <w:numFmt w:val="decimal"/>
      <w:lvlText w:val="%1)"/>
      <w:lvlJc w:val="left"/>
      <w:pPr>
        <w:ind w:left="1215" w:hanging="510"/>
      </w:pPr>
      <w:rPr>
        <w:rFonts w:hint="default"/>
      </w:rPr>
    </w:lvl>
    <w:lvl w:ilvl="1" w:tplc="6344AA92">
      <w:start w:val="1"/>
      <w:numFmt w:val="lowerLetter"/>
      <w:lvlText w:val="%2)"/>
      <w:lvlJc w:val="left"/>
      <w:pPr>
        <w:ind w:left="1785" w:hanging="360"/>
      </w:pPr>
      <w:rPr>
        <w:rFonts w:hint="default"/>
      </w:rPr>
    </w:lvl>
    <w:lvl w:ilvl="2" w:tplc="03C03894">
      <w:start w:val="2"/>
      <w:numFmt w:val="upperRoman"/>
      <w:lvlText w:val="%3."/>
      <w:lvlJc w:val="left"/>
      <w:pPr>
        <w:ind w:left="3045" w:hanging="720"/>
      </w:pPr>
      <w:rPr>
        <w:rFonts w:hint="default"/>
      </w:r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42" w15:restartNumberingAfterBreak="0">
    <w:nsid w:val="3D262258"/>
    <w:multiLevelType w:val="hybridMultilevel"/>
    <w:tmpl w:val="ECA883D0"/>
    <w:numStyleLink w:val="Numery"/>
  </w:abstractNum>
  <w:abstractNum w:abstractNumId="43" w15:restartNumberingAfterBreak="0">
    <w:nsid w:val="3D2E4895"/>
    <w:multiLevelType w:val="hybridMultilevel"/>
    <w:tmpl w:val="5C38231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3E481684"/>
    <w:multiLevelType w:val="hybridMultilevel"/>
    <w:tmpl w:val="06EE5266"/>
    <w:lvl w:ilvl="0" w:tplc="04150013">
      <w:start w:val="1"/>
      <w:numFmt w:val="upperRoman"/>
      <w:lvlText w:val="%1."/>
      <w:lvlJc w:val="right"/>
      <w:pPr>
        <w:ind w:left="720" w:hanging="360"/>
      </w:pPr>
    </w:lvl>
    <w:lvl w:ilvl="1" w:tplc="770473B0">
      <w:start w:val="1"/>
      <w:numFmt w:val="lowerLetter"/>
      <w:lvlText w:val="%2)"/>
      <w:lvlJc w:val="left"/>
      <w:pPr>
        <w:ind w:left="1440" w:hanging="360"/>
      </w:pPr>
      <w:rPr>
        <w:rFonts w:hint="default"/>
      </w:rPr>
    </w:lvl>
    <w:lvl w:ilvl="2" w:tplc="84BCA7C2">
      <w:start w:val="1"/>
      <w:numFmt w:val="decimal"/>
      <w:lvlText w:val="%3."/>
      <w:lvlJc w:val="left"/>
      <w:pPr>
        <w:ind w:left="2340"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3821E8B"/>
    <w:multiLevelType w:val="hybridMultilevel"/>
    <w:tmpl w:val="089485EE"/>
    <w:lvl w:ilvl="0" w:tplc="08D64A00">
      <w:start w:val="1"/>
      <w:numFmt w:val="lowerLetter"/>
      <w:lvlText w:val="%1)"/>
      <w:lvlJc w:val="left"/>
      <w:pPr>
        <w:tabs>
          <w:tab w:val="num" w:pos="360"/>
        </w:tabs>
        <w:ind w:left="360" w:hanging="360"/>
      </w:pPr>
      <w:rPr>
        <w:rFonts w:hint="default"/>
        <w:b/>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46" w15:restartNumberingAfterBreak="0">
    <w:nsid w:val="4A6A7D1E"/>
    <w:multiLevelType w:val="hybridMultilevel"/>
    <w:tmpl w:val="6ABE734E"/>
    <w:lvl w:ilvl="0" w:tplc="0415000F">
      <w:start w:val="1"/>
      <w:numFmt w:val="decimal"/>
      <w:pStyle w:val="StandardowyArial11"/>
      <w:lvlText w:val="%1."/>
      <w:lvlJc w:val="left"/>
      <w:pPr>
        <w:tabs>
          <w:tab w:val="num" w:pos="360"/>
        </w:tabs>
        <w:ind w:left="360" w:hanging="360"/>
      </w:pPr>
      <w:rPr>
        <w:rFonts w:ascii="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47" w15:restartNumberingAfterBreak="0">
    <w:nsid w:val="4A9576B3"/>
    <w:multiLevelType w:val="multilevel"/>
    <w:tmpl w:val="3D5E9D5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4FBC2DF9"/>
    <w:multiLevelType w:val="hybridMultilevel"/>
    <w:tmpl w:val="6FA69718"/>
    <w:lvl w:ilvl="0" w:tplc="98FC9B9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13C3423"/>
    <w:multiLevelType w:val="hybridMultilevel"/>
    <w:tmpl w:val="ABE877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2E20058"/>
    <w:multiLevelType w:val="multilevel"/>
    <w:tmpl w:val="E29627E6"/>
    <w:lvl w:ilvl="0">
      <w:start w:val="1"/>
      <w:numFmt w:val="decimal"/>
      <w:lvlText w:val="%1."/>
      <w:lvlJc w:val="left"/>
      <w:pPr>
        <w:ind w:left="36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1" w15:restartNumberingAfterBreak="0">
    <w:nsid w:val="55B1306D"/>
    <w:multiLevelType w:val="multilevel"/>
    <w:tmpl w:val="882EC3C8"/>
    <w:lvl w:ilvl="0">
      <w:start w:val="1"/>
      <w:numFmt w:val="decimal"/>
      <w:lvlText w:val="%1."/>
      <w:lvlJc w:val="left"/>
      <w:pPr>
        <w:tabs>
          <w:tab w:val="num" w:pos="360"/>
        </w:tabs>
        <w:ind w:left="360" w:hanging="360"/>
      </w:pPr>
      <w:rPr>
        <w:b w:val="0"/>
        <w:color w:val="auto"/>
        <w:sz w:val="20"/>
        <w:szCs w:val="22"/>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4"/>
      <w:numFmt w:val="bullet"/>
      <w:lvlText w:val="-"/>
      <w:lvlJc w:val="left"/>
      <w:pPr>
        <w:tabs>
          <w:tab w:val="num" w:pos="3780"/>
        </w:tabs>
        <w:ind w:left="3780" w:hanging="360"/>
      </w:pPr>
      <w:rPr>
        <w:rFonts w:ascii="Times New Roman" w:hAnsi="Times New Roman" w:cs="Times New Roman"/>
      </w:r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Letter"/>
      <w:lvlText w:val="%9)"/>
      <w:lvlJc w:val="left"/>
      <w:pPr>
        <w:tabs>
          <w:tab w:val="num" w:pos="5940"/>
        </w:tabs>
        <w:ind w:left="5940" w:hanging="360"/>
      </w:pPr>
    </w:lvl>
  </w:abstractNum>
  <w:abstractNum w:abstractNumId="52" w15:restartNumberingAfterBreak="0">
    <w:nsid w:val="597D4AE3"/>
    <w:multiLevelType w:val="hybridMultilevel"/>
    <w:tmpl w:val="E2DEEFE2"/>
    <w:lvl w:ilvl="0" w:tplc="449684F6">
      <w:start w:val="1"/>
      <w:numFmt w:val="decimal"/>
      <w:lvlText w:val="%1)"/>
      <w:lvlJc w:val="left"/>
      <w:pPr>
        <w:ind w:left="1996" w:hanging="360"/>
      </w:pPr>
      <w:rPr>
        <w:rFonts w:ascii="Arial" w:hAnsi="Arial" w:cs="Times New Roman" w:hint="default"/>
        <w:b w:val="0"/>
        <w:bCs w:val="0"/>
        <w:i w:val="0"/>
        <w:iCs w:val="0"/>
        <w:color w:val="auto"/>
        <w:spacing w:val="0"/>
        <w:w w:val="100"/>
        <w:kern w:val="20"/>
        <w:position w:val="0"/>
        <w:sz w:val="22"/>
        <w:szCs w:val="24"/>
      </w:rPr>
    </w:lvl>
    <w:lvl w:ilvl="1" w:tplc="D828047A">
      <w:start w:val="1"/>
      <w:numFmt w:val="decimal"/>
      <w:lvlText w:val="%2)"/>
      <w:lvlJc w:val="left"/>
      <w:pPr>
        <w:ind w:left="2716" w:hanging="360"/>
      </w:pPr>
      <w:rPr>
        <w:rFonts w:ascii="Arial" w:hAnsi="Arial" w:cs="Times New Roman" w:hint="default"/>
        <w:b w:val="0"/>
        <w:bCs w:val="0"/>
        <w:i w:val="0"/>
        <w:iCs w:val="0"/>
        <w:color w:val="auto"/>
        <w:spacing w:val="0"/>
        <w:w w:val="100"/>
        <w:kern w:val="20"/>
        <w:position w:val="0"/>
        <w:sz w:val="20"/>
        <w:szCs w:val="24"/>
      </w:rPr>
    </w:lvl>
    <w:lvl w:ilvl="2" w:tplc="473299A0">
      <w:start w:val="2"/>
      <w:numFmt w:val="decimal"/>
      <w:lvlText w:val="%3."/>
      <w:lvlJc w:val="left"/>
      <w:pPr>
        <w:ind w:left="3616" w:hanging="360"/>
      </w:pPr>
      <w:rPr>
        <w:rFonts w:hint="default"/>
      </w:r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53" w15:restartNumberingAfterBreak="0">
    <w:nsid w:val="5B7C7ECB"/>
    <w:multiLevelType w:val="multilevel"/>
    <w:tmpl w:val="7FDEE3F4"/>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 w15:restartNumberingAfterBreak="0">
    <w:nsid w:val="5BD37A13"/>
    <w:multiLevelType w:val="hybridMultilevel"/>
    <w:tmpl w:val="DA86F770"/>
    <w:lvl w:ilvl="0" w:tplc="2EA83E2E">
      <w:start w:val="1"/>
      <w:numFmt w:val="decimal"/>
      <w:pStyle w:val="NormalnyWyjustowan"/>
      <w:lvlText w:val="%1."/>
      <w:lvlJc w:val="left"/>
      <w:pPr>
        <w:tabs>
          <w:tab w:val="num" w:pos="360"/>
        </w:tabs>
        <w:ind w:left="360" w:hanging="360"/>
      </w:pPr>
      <w:rPr>
        <w:rFonts w:ascii="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55" w15:restartNumberingAfterBreak="0">
    <w:nsid w:val="69510650"/>
    <w:multiLevelType w:val="hybridMultilevel"/>
    <w:tmpl w:val="DE40C5DC"/>
    <w:lvl w:ilvl="0" w:tplc="04150011">
      <w:start w:val="1"/>
      <w:numFmt w:val="decimal"/>
      <w:lvlText w:val="%1)"/>
      <w:lvlJc w:val="left"/>
      <w:pPr>
        <w:ind w:left="720" w:hanging="360"/>
      </w:pPr>
      <w:rPr>
        <w:rFonts w:hint="default"/>
      </w:rPr>
    </w:lvl>
    <w:lvl w:ilvl="1" w:tplc="FEEADEC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B416E8F"/>
    <w:multiLevelType w:val="hybridMultilevel"/>
    <w:tmpl w:val="880CB62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1354F07"/>
    <w:multiLevelType w:val="hybridMultilevel"/>
    <w:tmpl w:val="DA18613C"/>
    <w:lvl w:ilvl="0" w:tplc="2E0E32AE">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5337ADD"/>
    <w:multiLevelType w:val="hybridMultilevel"/>
    <w:tmpl w:val="8016372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62840FD"/>
    <w:multiLevelType w:val="multilevel"/>
    <w:tmpl w:val="FFB21CE0"/>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31"/>
      <w:numFmt w:val="upperRoman"/>
      <w:lvlText w:val="%3."/>
      <w:lvlJc w:val="left"/>
      <w:pPr>
        <w:ind w:left="2700" w:hanging="720"/>
      </w:pPr>
      <w:rPr>
        <w:rFonts w:hint="default"/>
      </w:rPr>
    </w:lvl>
    <w:lvl w:ilvl="3">
      <w:start w:val="1"/>
      <w:numFmt w:val="decimal"/>
      <w:lvlText w:val="%4)"/>
      <w:lvlJc w:val="left"/>
      <w:pPr>
        <w:ind w:left="2880" w:hanging="360"/>
      </w:pPr>
      <w:rPr>
        <w:rFonts w:hint="default"/>
      </w:r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0" w15:restartNumberingAfterBreak="0">
    <w:nsid w:val="779A1154"/>
    <w:multiLevelType w:val="hybridMultilevel"/>
    <w:tmpl w:val="0A4ECDE2"/>
    <w:lvl w:ilvl="0" w:tplc="9D5A0FFE">
      <w:start w:val="1"/>
      <w:numFmt w:val="decimal"/>
      <w:lvlText w:val="%1."/>
      <w:lvlJc w:val="left"/>
      <w:pPr>
        <w:ind w:left="720" w:hanging="360"/>
      </w:pPr>
      <w:rPr>
        <w:rFonts w:hint="default"/>
        <w:b w:val="0"/>
      </w:rPr>
    </w:lvl>
    <w:lvl w:ilvl="1" w:tplc="A50064FC">
      <w:start w:val="1"/>
      <w:numFmt w:val="lowerLetter"/>
      <w:lvlText w:val="%2)"/>
      <w:lvlJc w:val="left"/>
      <w:pPr>
        <w:ind w:left="1572" w:hanging="492"/>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D4E7EEB"/>
    <w:multiLevelType w:val="hybridMultilevel"/>
    <w:tmpl w:val="AFACF0F6"/>
    <w:lvl w:ilvl="0" w:tplc="BF54A44A">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3BD247FE">
      <w:start w:val="1"/>
      <w:numFmt w:val="decimal"/>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8364072">
      <w:start w:val="1"/>
      <w:numFmt w:val="lowerLetter"/>
      <w:lvlText w:val="%3)"/>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B8AC5186">
      <w:start w:val="1"/>
      <w:numFmt w:val="lowerLetter"/>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EB8289B2">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012972A">
      <w:start w:val="1"/>
      <w:numFmt w:val="lowerLetter"/>
      <w:lvlText w:val="%6)"/>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B6E04226">
      <w:start w:val="1"/>
      <w:numFmt w:val="lowerLetter"/>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39DABCE2">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AA44A5EA">
      <w:start w:val="1"/>
      <w:numFmt w:val="lowerLetter"/>
      <w:lvlText w:val="%9)"/>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2" w15:restartNumberingAfterBreak="0">
    <w:nsid w:val="7F7C7D45"/>
    <w:multiLevelType w:val="hybridMultilevel"/>
    <w:tmpl w:val="49A4A14C"/>
    <w:lvl w:ilvl="0" w:tplc="04150013">
      <w:start w:val="1"/>
      <w:numFmt w:val="upperRoman"/>
      <w:lvlText w:val="%1."/>
      <w:lvlJc w:val="right"/>
      <w:pPr>
        <w:ind w:left="720" w:hanging="360"/>
      </w:p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num>
  <w:num w:numId="2">
    <w:abstractNumId w:val="54"/>
  </w:num>
  <w:num w:numId="3">
    <w:abstractNumId w:val="46"/>
  </w:num>
  <w:num w:numId="4">
    <w:abstractNumId w:val="44"/>
  </w:num>
  <w:num w:numId="5">
    <w:abstractNumId w:val="52"/>
  </w:num>
  <w:num w:numId="6">
    <w:abstractNumId w:val="60"/>
  </w:num>
  <w:num w:numId="7">
    <w:abstractNumId w:val="36"/>
  </w:num>
  <w:num w:numId="8">
    <w:abstractNumId w:val="53"/>
  </w:num>
  <w:num w:numId="9">
    <w:abstractNumId w:val="59"/>
  </w:num>
  <w:num w:numId="10">
    <w:abstractNumId w:val="49"/>
  </w:num>
  <w:num w:numId="11">
    <w:abstractNumId w:val="39"/>
  </w:num>
  <w:num w:numId="12">
    <w:abstractNumId w:val="35"/>
  </w:num>
  <w:num w:numId="13">
    <w:abstractNumId w:val="55"/>
  </w:num>
  <w:num w:numId="14">
    <w:abstractNumId w:val="26"/>
  </w:num>
  <w:num w:numId="15">
    <w:abstractNumId w:val="51"/>
  </w:num>
  <w:num w:numId="16">
    <w:abstractNumId w:val="25"/>
  </w:num>
  <w:num w:numId="17">
    <w:abstractNumId w:val="38"/>
  </w:num>
  <w:num w:numId="18">
    <w:abstractNumId w:val="48"/>
  </w:num>
  <w:num w:numId="19">
    <w:abstractNumId w:val="50"/>
  </w:num>
  <w:num w:numId="20">
    <w:abstractNumId w:val="37"/>
  </w:num>
  <w:num w:numId="21">
    <w:abstractNumId w:val="27"/>
  </w:num>
  <w:num w:numId="22">
    <w:abstractNumId w:val="28"/>
  </w:num>
  <w:num w:numId="23">
    <w:abstractNumId w:val="34"/>
  </w:num>
  <w:num w:numId="24">
    <w:abstractNumId w:val="43"/>
  </w:num>
  <w:num w:numId="25">
    <w:abstractNumId w:val="47"/>
  </w:num>
  <w:num w:numId="26">
    <w:abstractNumId w:val="33"/>
  </w:num>
  <w:num w:numId="27">
    <w:abstractNumId w:val="32"/>
  </w:num>
  <w:num w:numId="28">
    <w:abstractNumId w:val="30"/>
  </w:num>
  <w:num w:numId="29">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5"/>
  </w:num>
  <w:num w:numId="31">
    <w:abstractNumId w:val="56"/>
  </w:num>
  <w:num w:numId="32">
    <w:abstractNumId w:val="61"/>
  </w:num>
  <w:num w:numId="33">
    <w:abstractNumId w:val="61"/>
    <w:lvlOverride w:ilvl="0">
      <w:lvl w:ilvl="0" w:tplc="BF54A44A">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3BD247FE">
        <w:start w:val="1"/>
        <w:numFmt w:val="decimal"/>
        <w:lvlText w:val="%2."/>
        <w:lvlJc w:val="left"/>
        <w:pPr>
          <w:ind w:left="1080" w:hanging="360"/>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2">
      <w:lvl w:ilvl="2" w:tplc="68364072">
        <w:start w:val="1"/>
        <w:numFmt w:val="decimal"/>
        <w:lvlText w:val="%3."/>
        <w:lvlJc w:val="left"/>
        <w:pPr>
          <w:ind w:left="1800" w:hanging="360"/>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3">
      <w:lvl w:ilvl="3" w:tplc="B8AC5186">
        <w:start w:val="1"/>
        <w:numFmt w:val="decimal"/>
        <w:lvlText w:val="%4."/>
        <w:lvlJc w:val="left"/>
        <w:pPr>
          <w:ind w:left="2520" w:hanging="360"/>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4">
      <w:lvl w:ilvl="4" w:tplc="EB8289B2">
        <w:start w:val="1"/>
        <w:numFmt w:val="decimal"/>
        <w:lvlText w:val="%5."/>
        <w:lvlJc w:val="left"/>
        <w:pPr>
          <w:ind w:left="3240" w:hanging="360"/>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5">
      <w:lvl w:ilvl="5" w:tplc="F012972A">
        <w:start w:val="1"/>
        <w:numFmt w:val="decimal"/>
        <w:lvlText w:val="%6."/>
        <w:lvlJc w:val="left"/>
        <w:pPr>
          <w:ind w:left="3960" w:hanging="360"/>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6">
      <w:lvl w:ilvl="6" w:tplc="B6E04226">
        <w:start w:val="1"/>
        <w:numFmt w:val="decimal"/>
        <w:lvlText w:val="%7."/>
        <w:lvlJc w:val="left"/>
        <w:pPr>
          <w:ind w:left="4680" w:hanging="360"/>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7">
      <w:lvl w:ilvl="7" w:tplc="39DABCE2">
        <w:start w:val="1"/>
        <w:numFmt w:val="decimal"/>
        <w:lvlText w:val="%8."/>
        <w:lvlJc w:val="left"/>
        <w:pPr>
          <w:ind w:left="5400" w:hanging="360"/>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8">
      <w:lvl w:ilvl="8" w:tplc="AA44A5EA">
        <w:start w:val="1"/>
        <w:numFmt w:val="decimal"/>
        <w:lvlText w:val="%9."/>
        <w:lvlJc w:val="left"/>
        <w:pPr>
          <w:ind w:left="6120" w:hanging="360"/>
        </w:pPr>
        <w:rPr>
          <w:rFonts w:hAnsi="Arial Unicode MS"/>
          <w:i/>
          <w:iCs/>
          <w:caps w:val="0"/>
          <w:smallCaps w:val="0"/>
          <w:strike w:val="0"/>
          <w:dstrike w:val="0"/>
          <w:outline w:val="0"/>
          <w:emboss w:val="0"/>
          <w:imprint w:val="0"/>
          <w:spacing w:val="0"/>
          <w:w w:val="100"/>
          <w:kern w:val="0"/>
          <w:position w:val="0"/>
          <w:highlight w:val="none"/>
          <w:vertAlign w:val="baseline"/>
        </w:rPr>
      </w:lvl>
    </w:lvlOverride>
  </w:num>
  <w:num w:numId="34">
    <w:abstractNumId w:val="61"/>
    <w:lvlOverride w:ilvl="0">
      <w:startOverride w:val="1"/>
      <w:lvl w:ilvl="0" w:tplc="BF54A44A">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3BD247FE">
        <w:start w:val="1"/>
        <w:numFmt w:val="lowerLetter"/>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68364072">
        <w:start w:val="1"/>
        <w:numFmt w:val="lowerLetter"/>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B8AC5186">
        <w:start w:val="1"/>
        <w:numFmt w:val="lowerLetter"/>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EB8289B2">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F012972A">
        <w:start w:val="1"/>
        <w:numFmt w:val="lowerLetter"/>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6E04226">
        <w:start w:val="1"/>
        <w:numFmt w:val="lowerLetter"/>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39DABCE2">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AA44A5EA">
        <w:start w:val="1"/>
        <w:numFmt w:val="lowerLetter"/>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5">
    <w:abstractNumId w:val="31"/>
  </w:num>
  <w:num w:numId="36">
    <w:abstractNumId w:val="42"/>
  </w:num>
  <w:num w:numId="37">
    <w:abstractNumId w:val="61"/>
    <w:lvlOverride w:ilvl="0">
      <w:startOverride w:val="1"/>
      <w:lvl w:ilvl="0" w:tplc="BF54A44A">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3BD247FE">
        <w:start w:val="1"/>
        <w:numFmt w:val="lowerLetter"/>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68364072">
        <w:start w:val="1"/>
        <w:numFmt w:val="lowerLetter"/>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B8AC5186">
        <w:start w:val="1"/>
        <w:numFmt w:val="lowerLetter"/>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EB8289B2">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F012972A">
        <w:start w:val="1"/>
        <w:numFmt w:val="lowerLetter"/>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6E04226">
        <w:start w:val="1"/>
        <w:numFmt w:val="lowerLetter"/>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39DABCE2">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AA44A5EA">
        <w:start w:val="1"/>
        <w:numFmt w:val="lowerLetter"/>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8">
    <w:abstractNumId w:val="61"/>
    <w:lvlOverride w:ilvl="0">
      <w:startOverride w:val="1"/>
      <w:lvl w:ilvl="0" w:tplc="BF54A44A">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3BD247FE">
        <w:start w:val="1"/>
        <w:numFmt w:val="lowerLetter"/>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68364072">
        <w:start w:val="1"/>
        <w:numFmt w:val="lowerLetter"/>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B8AC5186">
        <w:start w:val="1"/>
        <w:numFmt w:val="lowerLetter"/>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EB8289B2">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F012972A">
        <w:start w:val="1"/>
        <w:numFmt w:val="lowerLetter"/>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6E04226">
        <w:start w:val="1"/>
        <w:numFmt w:val="lowerLetter"/>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39DABCE2">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AA44A5EA">
        <w:start w:val="1"/>
        <w:numFmt w:val="lowerLetter"/>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9">
    <w:abstractNumId w:val="61"/>
    <w:lvlOverride w:ilvl="0">
      <w:startOverride w:val="1"/>
      <w:lvl w:ilvl="0" w:tplc="BF54A44A">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3BD247FE">
        <w:start w:val="1"/>
        <w:numFmt w:val="lowerLetter"/>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68364072">
        <w:start w:val="1"/>
        <w:numFmt w:val="lowerLetter"/>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B8AC5186">
        <w:start w:val="1"/>
        <w:numFmt w:val="lowerLetter"/>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EB8289B2">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F012972A">
        <w:start w:val="1"/>
        <w:numFmt w:val="lowerLetter"/>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6E04226">
        <w:start w:val="1"/>
        <w:numFmt w:val="lowerLetter"/>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39DABCE2">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AA44A5EA">
        <w:start w:val="1"/>
        <w:numFmt w:val="lowerLetter"/>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40">
    <w:abstractNumId w:val="61"/>
    <w:lvlOverride w:ilvl="0">
      <w:startOverride w:val="1"/>
      <w:lvl w:ilvl="0" w:tplc="BF54A44A">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3BD247FE">
        <w:start w:val="1"/>
        <w:numFmt w:val="lowerLetter"/>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68364072">
        <w:start w:val="1"/>
        <w:numFmt w:val="lowerLetter"/>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B8AC5186">
        <w:start w:val="1"/>
        <w:numFmt w:val="lowerLetter"/>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EB8289B2">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F012972A">
        <w:start w:val="1"/>
        <w:numFmt w:val="lowerLetter"/>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6E04226">
        <w:start w:val="1"/>
        <w:numFmt w:val="lowerLetter"/>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39DABCE2">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AA44A5EA">
        <w:start w:val="1"/>
        <w:numFmt w:val="lowerLetter"/>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41">
    <w:abstractNumId w:val="61"/>
    <w:lvlOverride w:ilvl="0">
      <w:startOverride w:val="1"/>
      <w:lvl w:ilvl="0" w:tplc="BF54A44A">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3BD247FE">
        <w:start w:val="1"/>
        <w:numFmt w:val="lowerLetter"/>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68364072">
        <w:start w:val="1"/>
        <w:numFmt w:val="lowerLetter"/>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B8AC5186">
        <w:start w:val="1"/>
        <w:numFmt w:val="lowerLetter"/>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EB8289B2">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F012972A">
        <w:start w:val="1"/>
        <w:numFmt w:val="lowerLetter"/>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6E04226">
        <w:start w:val="1"/>
        <w:numFmt w:val="lowerLetter"/>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39DABCE2">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AA44A5EA">
        <w:start w:val="1"/>
        <w:numFmt w:val="lowerLetter"/>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42">
    <w:abstractNumId w:val="29"/>
  </w:num>
  <w:num w:numId="43">
    <w:abstractNumId w:val="40"/>
  </w:num>
  <w:num w:numId="44">
    <w:abstractNumId w:val="41"/>
  </w:num>
  <w:num w:numId="45">
    <w:abstractNumId w:val="62"/>
  </w:num>
  <w:num w:numId="46">
    <w:abstractNumId w:val="58"/>
  </w:num>
  <w:num w:numId="47">
    <w:abstractNumId w:val="2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activeWritingStyle w:appName="MSWord" w:lang="de-DE" w:vendorID="64" w:dllVersion="6" w:nlCheck="1" w:checkStyle="0"/>
  <w:activeWritingStyle w:appName="MSWord" w:lang="en-US" w:vendorID="64" w:dllVersion="6" w:nlCheck="1" w:checkStyle="0"/>
  <w:proofState w:spelling="clean"/>
  <w:defaultTabStop w:val="708"/>
  <w:hyphenationZone w:val="425"/>
  <w:doNotHyphenateCaps/>
  <w:characterSpacingControl w:val="doNotCompress"/>
  <w:doNotValidateAgainstSchema/>
  <w:doNotDemarcateInvalidXml/>
  <w:hdrShapeDefaults>
    <o:shapedefaults v:ext="edit" spidmax="5120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1F7E"/>
    <w:rsid w:val="00001439"/>
    <w:rsid w:val="00001C49"/>
    <w:rsid w:val="00003219"/>
    <w:rsid w:val="00003523"/>
    <w:rsid w:val="000036E1"/>
    <w:rsid w:val="0000396E"/>
    <w:rsid w:val="000045A6"/>
    <w:rsid w:val="00004644"/>
    <w:rsid w:val="00004DFD"/>
    <w:rsid w:val="000051CC"/>
    <w:rsid w:val="0000597A"/>
    <w:rsid w:val="00006C40"/>
    <w:rsid w:val="00007833"/>
    <w:rsid w:val="00007CD3"/>
    <w:rsid w:val="00010936"/>
    <w:rsid w:val="00012EE6"/>
    <w:rsid w:val="000135B3"/>
    <w:rsid w:val="000146CB"/>
    <w:rsid w:val="00014B2F"/>
    <w:rsid w:val="00014FAA"/>
    <w:rsid w:val="0001663E"/>
    <w:rsid w:val="00016C3A"/>
    <w:rsid w:val="000173A8"/>
    <w:rsid w:val="0001745B"/>
    <w:rsid w:val="000179FC"/>
    <w:rsid w:val="00020EE8"/>
    <w:rsid w:val="00021D79"/>
    <w:rsid w:val="00023B41"/>
    <w:rsid w:val="0002402B"/>
    <w:rsid w:val="000247ED"/>
    <w:rsid w:val="00024AAB"/>
    <w:rsid w:val="00024BF5"/>
    <w:rsid w:val="00024D44"/>
    <w:rsid w:val="000257E8"/>
    <w:rsid w:val="00026789"/>
    <w:rsid w:val="0002710B"/>
    <w:rsid w:val="00027552"/>
    <w:rsid w:val="00030439"/>
    <w:rsid w:val="00031E4C"/>
    <w:rsid w:val="00032BA6"/>
    <w:rsid w:val="000330F3"/>
    <w:rsid w:val="0003370F"/>
    <w:rsid w:val="000341E4"/>
    <w:rsid w:val="00034608"/>
    <w:rsid w:val="00034D9E"/>
    <w:rsid w:val="00035040"/>
    <w:rsid w:val="00036208"/>
    <w:rsid w:val="0003663F"/>
    <w:rsid w:val="00036F09"/>
    <w:rsid w:val="00040CFE"/>
    <w:rsid w:val="000421BD"/>
    <w:rsid w:val="00044342"/>
    <w:rsid w:val="00044A62"/>
    <w:rsid w:val="00044AA9"/>
    <w:rsid w:val="00045843"/>
    <w:rsid w:val="00046144"/>
    <w:rsid w:val="00046EEB"/>
    <w:rsid w:val="00046FB7"/>
    <w:rsid w:val="0004700D"/>
    <w:rsid w:val="00047607"/>
    <w:rsid w:val="000519E5"/>
    <w:rsid w:val="00051E8E"/>
    <w:rsid w:val="00052CAD"/>
    <w:rsid w:val="0005328E"/>
    <w:rsid w:val="000539BB"/>
    <w:rsid w:val="00054126"/>
    <w:rsid w:val="000541B1"/>
    <w:rsid w:val="00054E99"/>
    <w:rsid w:val="0005535F"/>
    <w:rsid w:val="00055C11"/>
    <w:rsid w:val="00056A4B"/>
    <w:rsid w:val="0006201B"/>
    <w:rsid w:val="00062607"/>
    <w:rsid w:val="000627DF"/>
    <w:rsid w:val="00062FF3"/>
    <w:rsid w:val="0006363F"/>
    <w:rsid w:val="000636AA"/>
    <w:rsid w:val="00063D4A"/>
    <w:rsid w:val="00064216"/>
    <w:rsid w:val="00064572"/>
    <w:rsid w:val="00064F2F"/>
    <w:rsid w:val="00065420"/>
    <w:rsid w:val="00066AA2"/>
    <w:rsid w:val="00067362"/>
    <w:rsid w:val="00070593"/>
    <w:rsid w:val="00070DBC"/>
    <w:rsid w:val="00071F7E"/>
    <w:rsid w:val="00075AFC"/>
    <w:rsid w:val="00076926"/>
    <w:rsid w:val="00077FE5"/>
    <w:rsid w:val="00080D4E"/>
    <w:rsid w:val="00081600"/>
    <w:rsid w:val="00083E76"/>
    <w:rsid w:val="00083EAD"/>
    <w:rsid w:val="00084737"/>
    <w:rsid w:val="00087787"/>
    <w:rsid w:val="00090007"/>
    <w:rsid w:val="00090763"/>
    <w:rsid w:val="000915A8"/>
    <w:rsid w:val="00091A83"/>
    <w:rsid w:val="00092B29"/>
    <w:rsid w:val="000930D4"/>
    <w:rsid w:val="00094A67"/>
    <w:rsid w:val="0009555E"/>
    <w:rsid w:val="000958F1"/>
    <w:rsid w:val="00095A3C"/>
    <w:rsid w:val="00096308"/>
    <w:rsid w:val="0009635C"/>
    <w:rsid w:val="000A2302"/>
    <w:rsid w:val="000A2E1A"/>
    <w:rsid w:val="000A4992"/>
    <w:rsid w:val="000A4D8C"/>
    <w:rsid w:val="000A5628"/>
    <w:rsid w:val="000A5C30"/>
    <w:rsid w:val="000A5CE9"/>
    <w:rsid w:val="000A6B2C"/>
    <w:rsid w:val="000A7989"/>
    <w:rsid w:val="000A7D5C"/>
    <w:rsid w:val="000A7D95"/>
    <w:rsid w:val="000B0B04"/>
    <w:rsid w:val="000B0B17"/>
    <w:rsid w:val="000B0C2E"/>
    <w:rsid w:val="000B2626"/>
    <w:rsid w:val="000B2C7C"/>
    <w:rsid w:val="000B42D1"/>
    <w:rsid w:val="000B59BB"/>
    <w:rsid w:val="000B672C"/>
    <w:rsid w:val="000B6A8C"/>
    <w:rsid w:val="000B7969"/>
    <w:rsid w:val="000C096C"/>
    <w:rsid w:val="000C0EE9"/>
    <w:rsid w:val="000C1453"/>
    <w:rsid w:val="000C3984"/>
    <w:rsid w:val="000C4598"/>
    <w:rsid w:val="000C6362"/>
    <w:rsid w:val="000D01B0"/>
    <w:rsid w:val="000D0804"/>
    <w:rsid w:val="000D194B"/>
    <w:rsid w:val="000D2244"/>
    <w:rsid w:val="000D251B"/>
    <w:rsid w:val="000D344C"/>
    <w:rsid w:val="000D3C57"/>
    <w:rsid w:val="000D62B6"/>
    <w:rsid w:val="000D651D"/>
    <w:rsid w:val="000D6A45"/>
    <w:rsid w:val="000D7320"/>
    <w:rsid w:val="000E017A"/>
    <w:rsid w:val="000E0575"/>
    <w:rsid w:val="000E2E8C"/>
    <w:rsid w:val="000E39BF"/>
    <w:rsid w:val="000E3ADC"/>
    <w:rsid w:val="000E4563"/>
    <w:rsid w:val="000E4EED"/>
    <w:rsid w:val="000E6349"/>
    <w:rsid w:val="000F1C99"/>
    <w:rsid w:val="000F26AC"/>
    <w:rsid w:val="000F3623"/>
    <w:rsid w:val="000F3D3C"/>
    <w:rsid w:val="000F4599"/>
    <w:rsid w:val="000F5266"/>
    <w:rsid w:val="000F6BEE"/>
    <w:rsid w:val="000F71AD"/>
    <w:rsid w:val="00100FAB"/>
    <w:rsid w:val="00105D05"/>
    <w:rsid w:val="00105EFF"/>
    <w:rsid w:val="00106235"/>
    <w:rsid w:val="00106BF2"/>
    <w:rsid w:val="00107323"/>
    <w:rsid w:val="00107AE0"/>
    <w:rsid w:val="00107EBD"/>
    <w:rsid w:val="0011102C"/>
    <w:rsid w:val="001111CA"/>
    <w:rsid w:val="00111715"/>
    <w:rsid w:val="0011228C"/>
    <w:rsid w:val="00112FA0"/>
    <w:rsid w:val="00114426"/>
    <w:rsid w:val="00114BFE"/>
    <w:rsid w:val="00115546"/>
    <w:rsid w:val="00117155"/>
    <w:rsid w:val="001174A4"/>
    <w:rsid w:val="001176E3"/>
    <w:rsid w:val="001200FC"/>
    <w:rsid w:val="00120E71"/>
    <w:rsid w:val="001217A6"/>
    <w:rsid w:val="00121C73"/>
    <w:rsid w:val="001225DE"/>
    <w:rsid w:val="001228C7"/>
    <w:rsid w:val="001228CB"/>
    <w:rsid w:val="00122FD5"/>
    <w:rsid w:val="0012305E"/>
    <w:rsid w:val="00123600"/>
    <w:rsid w:val="00125D03"/>
    <w:rsid w:val="00126424"/>
    <w:rsid w:val="00126670"/>
    <w:rsid w:val="001306B7"/>
    <w:rsid w:val="00130EB7"/>
    <w:rsid w:val="00131D37"/>
    <w:rsid w:val="00132D0D"/>
    <w:rsid w:val="00133873"/>
    <w:rsid w:val="0013450F"/>
    <w:rsid w:val="00134AB8"/>
    <w:rsid w:val="0013582E"/>
    <w:rsid w:val="001361EB"/>
    <w:rsid w:val="001362E0"/>
    <w:rsid w:val="00136AC8"/>
    <w:rsid w:val="00137107"/>
    <w:rsid w:val="00137957"/>
    <w:rsid w:val="00140459"/>
    <w:rsid w:val="00141AE1"/>
    <w:rsid w:val="00142016"/>
    <w:rsid w:val="001430C4"/>
    <w:rsid w:val="001432EE"/>
    <w:rsid w:val="00144DC1"/>
    <w:rsid w:val="00145879"/>
    <w:rsid w:val="00145993"/>
    <w:rsid w:val="0014660D"/>
    <w:rsid w:val="0015190E"/>
    <w:rsid w:val="0015211E"/>
    <w:rsid w:val="00154298"/>
    <w:rsid w:val="00160A82"/>
    <w:rsid w:val="00161306"/>
    <w:rsid w:val="001616E2"/>
    <w:rsid w:val="001618B7"/>
    <w:rsid w:val="00161E6B"/>
    <w:rsid w:val="00162E52"/>
    <w:rsid w:val="001635A1"/>
    <w:rsid w:val="001636FF"/>
    <w:rsid w:val="00163C93"/>
    <w:rsid w:val="00163CE7"/>
    <w:rsid w:val="00166082"/>
    <w:rsid w:val="00167450"/>
    <w:rsid w:val="00170C60"/>
    <w:rsid w:val="00171C4E"/>
    <w:rsid w:val="00172126"/>
    <w:rsid w:val="001722E4"/>
    <w:rsid w:val="0017329B"/>
    <w:rsid w:val="001740F1"/>
    <w:rsid w:val="00174962"/>
    <w:rsid w:val="00175731"/>
    <w:rsid w:val="00176BBF"/>
    <w:rsid w:val="00176CA1"/>
    <w:rsid w:val="00177EA0"/>
    <w:rsid w:val="00180011"/>
    <w:rsid w:val="00180FCF"/>
    <w:rsid w:val="00182FC7"/>
    <w:rsid w:val="0018377C"/>
    <w:rsid w:val="00184442"/>
    <w:rsid w:val="001847FC"/>
    <w:rsid w:val="001855FE"/>
    <w:rsid w:val="00185B4F"/>
    <w:rsid w:val="00186141"/>
    <w:rsid w:val="00186168"/>
    <w:rsid w:val="00186C39"/>
    <w:rsid w:val="00190509"/>
    <w:rsid w:val="00190A72"/>
    <w:rsid w:val="0019180A"/>
    <w:rsid w:val="00191DC4"/>
    <w:rsid w:val="001927C8"/>
    <w:rsid w:val="0019366F"/>
    <w:rsid w:val="00193AF2"/>
    <w:rsid w:val="00193E4F"/>
    <w:rsid w:val="00195600"/>
    <w:rsid w:val="00196044"/>
    <w:rsid w:val="0019772F"/>
    <w:rsid w:val="0019796D"/>
    <w:rsid w:val="00197DFE"/>
    <w:rsid w:val="001A0422"/>
    <w:rsid w:val="001A086F"/>
    <w:rsid w:val="001A1E63"/>
    <w:rsid w:val="001A245E"/>
    <w:rsid w:val="001A387C"/>
    <w:rsid w:val="001A407B"/>
    <w:rsid w:val="001A44F6"/>
    <w:rsid w:val="001A5E6D"/>
    <w:rsid w:val="001A71B7"/>
    <w:rsid w:val="001B0598"/>
    <w:rsid w:val="001B1F7D"/>
    <w:rsid w:val="001B23AC"/>
    <w:rsid w:val="001B2468"/>
    <w:rsid w:val="001B37CD"/>
    <w:rsid w:val="001B4414"/>
    <w:rsid w:val="001B5CA4"/>
    <w:rsid w:val="001B6918"/>
    <w:rsid w:val="001C04F2"/>
    <w:rsid w:val="001C10B1"/>
    <w:rsid w:val="001C1816"/>
    <w:rsid w:val="001C1E4C"/>
    <w:rsid w:val="001C26DC"/>
    <w:rsid w:val="001C33B0"/>
    <w:rsid w:val="001C3853"/>
    <w:rsid w:val="001C5E2F"/>
    <w:rsid w:val="001C7B0D"/>
    <w:rsid w:val="001D0292"/>
    <w:rsid w:val="001D12DB"/>
    <w:rsid w:val="001D13C3"/>
    <w:rsid w:val="001D1FFE"/>
    <w:rsid w:val="001D2E3B"/>
    <w:rsid w:val="001D4FA8"/>
    <w:rsid w:val="001D543E"/>
    <w:rsid w:val="001D547E"/>
    <w:rsid w:val="001D5B4A"/>
    <w:rsid w:val="001D5C02"/>
    <w:rsid w:val="001D69F3"/>
    <w:rsid w:val="001D6A4B"/>
    <w:rsid w:val="001D73A9"/>
    <w:rsid w:val="001D73BA"/>
    <w:rsid w:val="001E0CE3"/>
    <w:rsid w:val="001E1030"/>
    <w:rsid w:val="001E13BE"/>
    <w:rsid w:val="001E3154"/>
    <w:rsid w:val="001E4406"/>
    <w:rsid w:val="001E447C"/>
    <w:rsid w:val="001E59D8"/>
    <w:rsid w:val="001E5BD9"/>
    <w:rsid w:val="001E629E"/>
    <w:rsid w:val="001E778B"/>
    <w:rsid w:val="001F13D5"/>
    <w:rsid w:val="001F3035"/>
    <w:rsid w:val="001F445B"/>
    <w:rsid w:val="001F57A9"/>
    <w:rsid w:val="001F5D7C"/>
    <w:rsid w:val="001F5FAB"/>
    <w:rsid w:val="001F60DA"/>
    <w:rsid w:val="002019A0"/>
    <w:rsid w:val="00201B71"/>
    <w:rsid w:val="0020220A"/>
    <w:rsid w:val="00203FF6"/>
    <w:rsid w:val="002041D3"/>
    <w:rsid w:val="002051B6"/>
    <w:rsid w:val="00205FAC"/>
    <w:rsid w:val="00206A44"/>
    <w:rsid w:val="0020729E"/>
    <w:rsid w:val="00212F7A"/>
    <w:rsid w:val="002135D8"/>
    <w:rsid w:val="00213EF9"/>
    <w:rsid w:val="00214E8F"/>
    <w:rsid w:val="00215A89"/>
    <w:rsid w:val="00217913"/>
    <w:rsid w:val="00217E15"/>
    <w:rsid w:val="002209E0"/>
    <w:rsid w:val="00220FAE"/>
    <w:rsid w:val="00222260"/>
    <w:rsid w:val="0022239D"/>
    <w:rsid w:val="00223B56"/>
    <w:rsid w:val="002244A9"/>
    <w:rsid w:val="002249BE"/>
    <w:rsid w:val="00224DED"/>
    <w:rsid w:val="00225A4C"/>
    <w:rsid w:val="0022686F"/>
    <w:rsid w:val="00226E88"/>
    <w:rsid w:val="00226F52"/>
    <w:rsid w:val="002273BC"/>
    <w:rsid w:val="002318C5"/>
    <w:rsid w:val="00231B20"/>
    <w:rsid w:val="00232263"/>
    <w:rsid w:val="002323C1"/>
    <w:rsid w:val="002351A4"/>
    <w:rsid w:val="00235B0C"/>
    <w:rsid w:val="00235D57"/>
    <w:rsid w:val="002362FF"/>
    <w:rsid w:val="0023715D"/>
    <w:rsid w:val="00241C4F"/>
    <w:rsid w:val="00242CAE"/>
    <w:rsid w:val="00242F92"/>
    <w:rsid w:val="002442BF"/>
    <w:rsid w:val="00245C1B"/>
    <w:rsid w:val="002463BA"/>
    <w:rsid w:val="00250919"/>
    <w:rsid w:val="00252B4A"/>
    <w:rsid w:val="002532E1"/>
    <w:rsid w:val="00253E65"/>
    <w:rsid w:val="00254080"/>
    <w:rsid w:val="00255E52"/>
    <w:rsid w:val="00256796"/>
    <w:rsid w:val="00256A15"/>
    <w:rsid w:val="0025738D"/>
    <w:rsid w:val="00257B68"/>
    <w:rsid w:val="002618A7"/>
    <w:rsid w:val="002620F2"/>
    <w:rsid w:val="002637E7"/>
    <w:rsid w:val="00263E59"/>
    <w:rsid w:val="00264620"/>
    <w:rsid w:val="00264721"/>
    <w:rsid w:val="00265239"/>
    <w:rsid w:val="0026577B"/>
    <w:rsid w:val="002717FD"/>
    <w:rsid w:val="0027278F"/>
    <w:rsid w:val="00273E0B"/>
    <w:rsid w:val="002756A0"/>
    <w:rsid w:val="00275811"/>
    <w:rsid w:val="0027664A"/>
    <w:rsid w:val="00276FC4"/>
    <w:rsid w:val="002811F3"/>
    <w:rsid w:val="002823D1"/>
    <w:rsid w:val="00282450"/>
    <w:rsid w:val="00284766"/>
    <w:rsid w:val="00284BE9"/>
    <w:rsid w:val="0028527C"/>
    <w:rsid w:val="002857FC"/>
    <w:rsid w:val="00285DD2"/>
    <w:rsid w:val="002871DA"/>
    <w:rsid w:val="002906A5"/>
    <w:rsid w:val="00290DB1"/>
    <w:rsid w:val="0029213C"/>
    <w:rsid w:val="0029307F"/>
    <w:rsid w:val="0029329C"/>
    <w:rsid w:val="00293780"/>
    <w:rsid w:val="00293DF9"/>
    <w:rsid w:val="00295D85"/>
    <w:rsid w:val="00296E5D"/>
    <w:rsid w:val="002A04C0"/>
    <w:rsid w:val="002A099E"/>
    <w:rsid w:val="002A0AF7"/>
    <w:rsid w:val="002A0FBF"/>
    <w:rsid w:val="002A1651"/>
    <w:rsid w:val="002A17DA"/>
    <w:rsid w:val="002A2D02"/>
    <w:rsid w:val="002A35DE"/>
    <w:rsid w:val="002A37DF"/>
    <w:rsid w:val="002A3A9F"/>
    <w:rsid w:val="002A42CA"/>
    <w:rsid w:val="002A4510"/>
    <w:rsid w:val="002A54BD"/>
    <w:rsid w:val="002A748A"/>
    <w:rsid w:val="002A7CD4"/>
    <w:rsid w:val="002B0341"/>
    <w:rsid w:val="002B076E"/>
    <w:rsid w:val="002B0E81"/>
    <w:rsid w:val="002B24F2"/>
    <w:rsid w:val="002B2510"/>
    <w:rsid w:val="002B4F93"/>
    <w:rsid w:val="002B6BCC"/>
    <w:rsid w:val="002C0D76"/>
    <w:rsid w:val="002C13BB"/>
    <w:rsid w:val="002C169C"/>
    <w:rsid w:val="002C31E5"/>
    <w:rsid w:val="002C40D2"/>
    <w:rsid w:val="002C4167"/>
    <w:rsid w:val="002C4D08"/>
    <w:rsid w:val="002C574F"/>
    <w:rsid w:val="002C6A28"/>
    <w:rsid w:val="002D04E1"/>
    <w:rsid w:val="002D2817"/>
    <w:rsid w:val="002D34F0"/>
    <w:rsid w:val="002D43F9"/>
    <w:rsid w:val="002D52AC"/>
    <w:rsid w:val="002D5B4A"/>
    <w:rsid w:val="002D6634"/>
    <w:rsid w:val="002D7550"/>
    <w:rsid w:val="002E19D6"/>
    <w:rsid w:val="002E2814"/>
    <w:rsid w:val="002E4250"/>
    <w:rsid w:val="002E672C"/>
    <w:rsid w:val="002E734D"/>
    <w:rsid w:val="002E79CA"/>
    <w:rsid w:val="002E7CC1"/>
    <w:rsid w:val="002F02AA"/>
    <w:rsid w:val="002F0A7D"/>
    <w:rsid w:val="002F1C84"/>
    <w:rsid w:val="002F25C4"/>
    <w:rsid w:val="002F330B"/>
    <w:rsid w:val="002F372F"/>
    <w:rsid w:val="002F3807"/>
    <w:rsid w:val="002F4BD4"/>
    <w:rsid w:val="002F4BD5"/>
    <w:rsid w:val="002F6BC2"/>
    <w:rsid w:val="002F78AB"/>
    <w:rsid w:val="003002D9"/>
    <w:rsid w:val="003002FA"/>
    <w:rsid w:val="0030074E"/>
    <w:rsid w:val="0030097B"/>
    <w:rsid w:val="003016AD"/>
    <w:rsid w:val="00302562"/>
    <w:rsid w:val="00304DB3"/>
    <w:rsid w:val="003056FD"/>
    <w:rsid w:val="003058FE"/>
    <w:rsid w:val="00305D9E"/>
    <w:rsid w:val="00305E5F"/>
    <w:rsid w:val="003062F5"/>
    <w:rsid w:val="003064D4"/>
    <w:rsid w:val="003067F6"/>
    <w:rsid w:val="00306BDB"/>
    <w:rsid w:val="00307688"/>
    <w:rsid w:val="0030790D"/>
    <w:rsid w:val="003079BB"/>
    <w:rsid w:val="00307F0A"/>
    <w:rsid w:val="0031085B"/>
    <w:rsid w:val="00310D6A"/>
    <w:rsid w:val="003142D2"/>
    <w:rsid w:val="00314E33"/>
    <w:rsid w:val="00315089"/>
    <w:rsid w:val="003153F7"/>
    <w:rsid w:val="00316244"/>
    <w:rsid w:val="0031624B"/>
    <w:rsid w:val="0032000E"/>
    <w:rsid w:val="00321807"/>
    <w:rsid w:val="0032334F"/>
    <w:rsid w:val="0032382A"/>
    <w:rsid w:val="00324BEB"/>
    <w:rsid w:val="00324DAD"/>
    <w:rsid w:val="00324E8F"/>
    <w:rsid w:val="00325922"/>
    <w:rsid w:val="00327D18"/>
    <w:rsid w:val="003305BC"/>
    <w:rsid w:val="00332216"/>
    <w:rsid w:val="00332EE2"/>
    <w:rsid w:val="00333D1A"/>
    <w:rsid w:val="00334096"/>
    <w:rsid w:val="0033507A"/>
    <w:rsid w:val="00340B14"/>
    <w:rsid w:val="00342B07"/>
    <w:rsid w:val="00342F3A"/>
    <w:rsid w:val="00343E50"/>
    <w:rsid w:val="003441DC"/>
    <w:rsid w:val="0034439D"/>
    <w:rsid w:val="003446C9"/>
    <w:rsid w:val="003447A2"/>
    <w:rsid w:val="00344829"/>
    <w:rsid w:val="00344B86"/>
    <w:rsid w:val="00345A7C"/>
    <w:rsid w:val="00346A49"/>
    <w:rsid w:val="0034738A"/>
    <w:rsid w:val="003474E9"/>
    <w:rsid w:val="00354967"/>
    <w:rsid w:val="00354C51"/>
    <w:rsid w:val="00355EC7"/>
    <w:rsid w:val="003573CD"/>
    <w:rsid w:val="00357D3F"/>
    <w:rsid w:val="00360D22"/>
    <w:rsid w:val="003621F4"/>
    <w:rsid w:val="0036248B"/>
    <w:rsid w:val="0036277F"/>
    <w:rsid w:val="00362D18"/>
    <w:rsid w:val="00363AB6"/>
    <w:rsid w:val="0036416D"/>
    <w:rsid w:val="0036702F"/>
    <w:rsid w:val="003708A2"/>
    <w:rsid w:val="00371706"/>
    <w:rsid w:val="00371906"/>
    <w:rsid w:val="0037204A"/>
    <w:rsid w:val="003723A4"/>
    <w:rsid w:val="003724AB"/>
    <w:rsid w:val="003747D6"/>
    <w:rsid w:val="00376500"/>
    <w:rsid w:val="003768E3"/>
    <w:rsid w:val="00376FAC"/>
    <w:rsid w:val="00377A16"/>
    <w:rsid w:val="00380127"/>
    <w:rsid w:val="003821FD"/>
    <w:rsid w:val="0038341C"/>
    <w:rsid w:val="00383DFC"/>
    <w:rsid w:val="003840F3"/>
    <w:rsid w:val="00385724"/>
    <w:rsid w:val="00386DF7"/>
    <w:rsid w:val="00391CFB"/>
    <w:rsid w:val="003925B8"/>
    <w:rsid w:val="00394AAC"/>
    <w:rsid w:val="00395006"/>
    <w:rsid w:val="00395228"/>
    <w:rsid w:val="003964AF"/>
    <w:rsid w:val="003975B5"/>
    <w:rsid w:val="003A0F62"/>
    <w:rsid w:val="003A189B"/>
    <w:rsid w:val="003A1E09"/>
    <w:rsid w:val="003A2D7C"/>
    <w:rsid w:val="003A3189"/>
    <w:rsid w:val="003A3AD3"/>
    <w:rsid w:val="003A3CDF"/>
    <w:rsid w:val="003A3EA7"/>
    <w:rsid w:val="003A689B"/>
    <w:rsid w:val="003A6F3C"/>
    <w:rsid w:val="003B0ADA"/>
    <w:rsid w:val="003B0BC5"/>
    <w:rsid w:val="003B140D"/>
    <w:rsid w:val="003B19D3"/>
    <w:rsid w:val="003B2677"/>
    <w:rsid w:val="003B2D81"/>
    <w:rsid w:val="003B381B"/>
    <w:rsid w:val="003B4524"/>
    <w:rsid w:val="003B4779"/>
    <w:rsid w:val="003B5C21"/>
    <w:rsid w:val="003B6CF2"/>
    <w:rsid w:val="003B7AFA"/>
    <w:rsid w:val="003C2E85"/>
    <w:rsid w:val="003C353F"/>
    <w:rsid w:val="003C3829"/>
    <w:rsid w:val="003C58BD"/>
    <w:rsid w:val="003C6291"/>
    <w:rsid w:val="003C792B"/>
    <w:rsid w:val="003D17F4"/>
    <w:rsid w:val="003D2B6C"/>
    <w:rsid w:val="003D4517"/>
    <w:rsid w:val="003D50C8"/>
    <w:rsid w:val="003D5266"/>
    <w:rsid w:val="003D5270"/>
    <w:rsid w:val="003D6447"/>
    <w:rsid w:val="003D6CC2"/>
    <w:rsid w:val="003D72AC"/>
    <w:rsid w:val="003D7B26"/>
    <w:rsid w:val="003D7ECF"/>
    <w:rsid w:val="003E2AAA"/>
    <w:rsid w:val="003E2ED1"/>
    <w:rsid w:val="003E30C6"/>
    <w:rsid w:val="003E340C"/>
    <w:rsid w:val="003E3C49"/>
    <w:rsid w:val="003E5033"/>
    <w:rsid w:val="003E5548"/>
    <w:rsid w:val="003E5BE4"/>
    <w:rsid w:val="003E5F63"/>
    <w:rsid w:val="003E7B96"/>
    <w:rsid w:val="003F1CC3"/>
    <w:rsid w:val="003F264B"/>
    <w:rsid w:val="003F27B9"/>
    <w:rsid w:val="003F2911"/>
    <w:rsid w:val="003F2AA3"/>
    <w:rsid w:val="003F2C67"/>
    <w:rsid w:val="003F3370"/>
    <w:rsid w:val="003F385F"/>
    <w:rsid w:val="003F3E54"/>
    <w:rsid w:val="003F4E27"/>
    <w:rsid w:val="003F5D05"/>
    <w:rsid w:val="003F656C"/>
    <w:rsid w:val="003F70FF"/>
    <w:rsid w:val="003F7826"/>
    <w:rsid w:val="00400116"/>
    <w:rsid w:val="00402AB5"/>
    <w:rsid w:val="00402B4E"/>
    <w:rsid w:val="004030ED"/>
    <w:rsid w:val="004037AD"/>
    <w:rsid w:val="004038E3"/>
    <w:rsid w:val="00403ED9"/>
    <w:rsid w:val="004044E5"/>
    <w:rsid w:val="004044E8"/>
    <w:rsid w:val="0040458A"/>
    <w:rsid w:val="0040478F"/>
    <w:rsid w:val="0040539F"/>
    <w:rsid w:val="00405BDD"/>
    <w:rsid w:val="00406466"/>
    <w:rsid w:val="00406BED"/>
    <w:rsid w:val="00410556"/>
    <w:rsid w:val="00411F5B"/>
    <w:rsid w:val="00413CA1"/>
    <w:rsid w:val="00414F8B"/>
    <w:rsid w:val="00415037"/>
    <w:rsid w:val="00416389"/>
    <w:rsid w:val="00416818"/>
    <w:rsid w:val="004202E6"/>
    <w:rsid w:val="0042040E"/>
    <w:rsid w:val="00421E15"/>
    <w:rsid w:val="00422D52"/>
    <w:rsid w:val="00422EEA"/>
    <w:rsid w:val="0042330E"/>
    <w:rsid w:val="004242D1"/>
    <w:rsid w:val="00425801"/>
    <w:rsid w:val="00425A7F"/>
    <w:rsid w:val="0042678D"/>
    <w:rsid w:val="00426FDD"/>
    <w:rsid w:val="00427084"/>
    <w:rsid w:val="00430A76"/>
    <w:rsid w:val="004311E9"/>
    <w:rsid w:val="00432C4B"/>
    <w:rsid w:val="00434329"/>
    <w:rsid w:val="00434705"/>
    <w:rsid w:val="00434BD2"/>
    <w:rsid w:val="004363F2"/>
    <w:rsid w:val="004379D0"/>
    <w:rsid w:val="00440215"/>
    <w:rsid w:val="00440D47"/>
    <w:rsid w:val="00440F86"/>
    <w:rsid w:val="00441B79"/>
    <w:rsid w:val="00441EBD"/>
    <w:rsid w:val="0044236A"/>
    <w:rsid w:val="00442408"/>
    <w:rsid w:val="0044369D"/>
    <w:rsid w:val="00443784"/>
    <w:rsid w:val="00443804"/>
    <w:rsid w:val="004441C6"/>
    <w:rsid w:val="00444538"/>
    <w:rsid w:val="00444728"/>
    <w:rsid w:val="00446F2B"/>
    <w:rsid w:val="00447520"/>
    <w:rsid w:val="00447C24"/>
    <w:rsid w:val="00447E4C"/>
    <w:rsid w:val="004501AA"/>
    <w:rsid w:val="00451F3B"/>
    <w:rsid w:val="00452F76"/>
    <w:rsid w:val="00453526"/>
    <w:rsid w:val="00454C09"/>
    <w:rsid w:val="00456906"/>
    <w:rsid w:val="004570BA"/>
    <w:rsid w:val="0045786E"/>
    <w:rsid w:val="004600B6"/>
    <w:rsid w:val="00460A33"/>
    <w:rsid w:val="004626E0"/>
    <w:rsid w:val="00464E1E"/>
    <w:rsid w:val="0046598A"/>
    <w:rsid w:val="00465AA8"/>
    <w:rsid w:val="0047047D"/>
    <w:rsid w:val="00470B0F"/>
    <w:rsid w:val="00471FC6"/>
    <w:rsid w:val="00472122"/>
    <w:rsid w:val="00472219"/>
    <w:rsid w:val="00472EFF"/>
    <w:rsid w:val="004730DE"/>
    <w:rsid w:val="00473686"/>
    <w:rsid w:val="00475025"/>
    <w:rsid w:val="004750DC"/>
    <w:rsid w:val="00475205"/>
    <w:rsid w:val="0047529D"/>
    <w:rsid w:val="00475FAC"/>
    <w:rsid w:val="00477CF2"/>
    <w:rsid w:val="00480E66"/>
    <w:rsid w:val="00481A79"/>
    <w:rsid w:val="00483765"/>
    <w:rsid w:val="00483B10"/>
    <w:rsid w:val="00483D16"/>
    <w:rsid w:val="0048414B"/>
    <w:rsid w:val="0048478D"/>
    <w:rsid w:val="00485ABB"/>
    <w:rsid w:val="00485D10"/>
    <w:rsid w:val="00485E58"/>
    <w:rsid w:val="00491D3C"/>
    <w:rsid w:val="00492124"/>
    <w:rsid w:val="00493E96"/>
    <w:rsid w:val="004958DD"/>
    <w:rsid w:val="00495D65"/>
    <w:rsid w:val="00497F41"/>
    <w:rsid w:val="004A1C8A"/>
    <w:rsid w:val="004A30A0"/>
    <w:rsid w:val="004A3BE4"/>
    <w:rsid w:val="004A3E48"/>
    <w:rsid w:val="004A41E0"/>
    <w:rsid w:val="004A4357"/>
    <w:rsid w:val="004A7149"/>
    <w:rsid w:val="004B0895"/>
    <w:rsid w:val="004B2844"/>
    <w:rsid w:val="004B2BF0"/>
    <w:rsid w:val="004B3257"/>
    <w:rsid w:val="004B3DDF"/>
    <w:rsid w:val="004B4A97"/>
    <w:rsid w:val="004B645B"/>
    <w:rsid w:val="004C0EAF"/>
    <w:rsid w:val="004C161E"/>
    <w:rsid w:val="004C1F73"/>
    <w:rsid w:val="004C38C1"/>
    <w:rsid w:val="004C3BB5"/>
    <w:rsid w:val="004C52EA"/>
    <w:rsid w:val="004C7554"/>
    <w:rsid w:val="004C77D7"/>
    <w:rsid w:val="004C7AA7"/>
    <w:rsid w:val="004D01BB"/>
    <w:rsid w:val="004D0390"/>
    <w:rsid w:val="004D228F"/>
    <w:rsid w:val="004D3B6C"/>
    <w:rsid w:val="004D5697"/>
    <w:rsid w:val="004E019B"/>
    <w:rsid w:val="004E47B6"/>
    <w:rsid w:val="004E4D9F"/>
    <w:rsid w:val="004E6003"/>
    <w:rsid w:val="004E7F54"/>
    <w:rsid w:val="004F0473"/>
    <w:rsid w:val="004F1938"/>
    <w:rsid w:val="004F3FE4"/>
    <w:rsid w:val="004F522E"/>
    <w:rsid w:val="004F5906"/>
    <w:rsid w:val="004F5E7C"/>
    <w:rsid w:val="004F66FD"/>
    <w:rsid w:val="004F6F82"/>
    <w:rsid w:val="004F7C3A"/>
    <w:rsid w:val="004F7F83"/>
    <w:rsid w:val="005005D3"/>
    <w:rsid w:val="005007BB"/>
    <w:rsid w:val="0050317A"/>
    <w:rsid w:val="005041E3"/>
    <w:rsid w:val="00504332"/>
    <w:rsid w:val="00504655"/>
    <w:rsid w:val="0050480A"/>
    <w:rsid w:val="005100BF"/>
    <w:rsid w:val="00510F67"/>
    <w:rsid w:val="00512291"/>
    <w:rsid w:val="005123EF"/>
    <w:rsid w:val="00513EEA"/>
    <w:rsid w:val="005173E2"/>
    <w:rsid w:val="00517B61"/>
    <w:rsid w:val="00520012"/>
    <w:rsid w:val="005205AA"/>
    <w:rsid w:val="00520F73"/>
    <w:rsid w:val="00521C45"/>
    <w:rsid w:val="00522C1C"/>
    <w:rsid w:val="005230BA"/>
    <w:rsid w:val="00524553"/>
    <w:rsid w:val="00524AD4"/>
    <w:rsid w:val="00524D1D"/>
    <w:rsid w:val="0052511D"/>
    <w:rsid w:val="00525A80"/>
    <w:rsid w:val="00525DB6"/>
    <w:rsid w:val="00525E8B"/>
    <w:rsid w:val="005266DF"/>
    <w:rsid w:val="005278A6"/>
    <w:rsid w:val="00530C75"/>
    <w:rsid w:val="005314F4"/>
    <w:rsid w:val="005316C6"/>
    <w:rsid w:val="00531FE6"/>
    <w:rsid w:val="0053337B"/>
    <w:rsid w:val="00534362"/>
    <w:rsid w:val="005346A9"/>
    <w:rsid w:val="00535007"/>
    <w:rsid w:val="0053674B"/>
    <w:rsid w:val="005367B5"/>
    <w:rsid w:val="00540034"/>
    <w:rsid w:val="00540E67"/>
    <w:rsid w:val="00541752"/>
    <w:rsid w:val="00543664"/>
    <w:rsid w:val="00543C5C"/>
    <w:rsid w:val="00544296"/>
    <w:rsid w:val="005450E0"/>
    <w:rsid w:val="005452C7"/>
    <w:rsid w:val="00545A95"/>
    <w:rsid w:val="00547847"/>
    <w:rsid w:val="00550134"/>
    <w:rsid w:val="00550BD8"/>
    <w:rsid w:val="00550C66"/>
    <w:rsid w:val="00551821"/>
    <w:rsid w:val="005518B2"/>
    <w:rsid w:val="005549CB"/>
    <w:rsid w:val="005550AF"/>
    <w:rsid w:val="005558B5"/>
    <w:rsid w:val="0055592F"/>
    <w:rsid w:val="00556B8E"/>
    <w:rsid w:val="00557055"/>
    <w:rsid w:val="00560518"/>
    <w:rsid w:val="00560FA5"/>
    <w:rsid w:val="00561175"/>
    <w:rsid w:val="00561A43"/>
    <w:rsid w:val="00562022"/>
    <w:rsid w:val="00563560"/>
    <w:rsid w:val="00563AE4"/>
    <w:rsid w:val="00564255"/>
    <w:rsid w:val="0056440B"/>
    <w:rsid w:val="00564EC5"/>
    <w:rsid w:val="005654C2"/>
    <w:rsid w:val="005661A8"/>
    <w:rsid w:val="00566A9A"/>
    <w:rsid w:val="005670EB"/>
    <w:rsid w:val="00570358"/>
    <w:rsid w:val="0057180C"/>
    <w:rsid w:val="00572147"/>
    <w:rsid w:val="00572327"/>
    <w:rsid w:val="00572CCD"/>
    <w:rsid w:val="0057467C"/>
    <w:rsid w:val="005748DC"/>
    <w:rsid w:val="00574BA7"/>
    <w:rsid w:val="005843D4"/>
    <w:rsid w:val="005847F6"/>
    <w:rsid w:val="00585A2A"/>
    <w:rsid w:val="005863A1"/>
    <w:rsid w:val="005864F6"/>
    <w:rsid w:val="00586F46"/>
    <w:rsid w:val="00587D2E"/>
    <w:rsid w:val="00591134"/>
    <w:rsid w:val="005911F0"/>
    <w:rsid w:val="005913FC"/>
    <w:rsid w:val="00592A73"/>
    <w:rsid w:val="00593196"/>
    <w:rsid w:val="00593C18"/>
    <w:rsid w:val="0059425B"/>
    <w:rsid w:val="00596F60"/>
    <w:rsid w:val="00597471"/>
    <w:rsid w:val="005A101C"/>
    <w:rsid w:val="005A1AC0"/>
    <w:rsid w:val="005A34E6"/>
    <w:rsid w:val="005A5444"/>
    <w:rsid w:val="005B1290"/>
    <w:rsid w:val="005B21C4"/>
    <w:rsid w:val="005B282E"/>
    <w:rsid w:val="005B2EB1"/>
    <w:rsid w:val="005B34FD"/>
    <w:rsid w:val="005B6853"/>
    <w:rsid w:val="005B69CB"/>
    <w:rsid w:val="005B7E7D"/>
    <w:rsid w:val="005C0045"/>
    <w:rsid w:val="005C037A"/>
    <w:rsid w:val="005C27C3"/>
    <w:rsid w:val="005C27FF"/>
    <w:rsid w:val="005C2A51"/>
    <w:rsid w:val="005C450E"/>
    <w:rsid w:val="005C4B37"/>
    <w:rsid w:val="005C67EF"/>
    <w:rsid w:val="005C7438"/>
    <w:rsid w:val="005D071B"/>
    <w:rsid w:val="005D07AC"/>
    <w:rsid w:val="005D2A2E"/>
    <w:rsid w:val="005D2BE6"/>
    <w:rsid w:val="005D2F8D"/>
    <w:rsid w:val="005D55BB"/>
    <w:rsid w:val="005D578D"/>
    <w:rsid w:val="005D5E6B"/>
    <w:rsid w:val="005E106C"/>
    <w:rsid w:val="005E2CFF"/>
    <w:rsid w:val="005E3390"/>
    <w:rsid w:val="005E3E3D"/>
    <w:rsid w:val="005E5613"/>
    <w:rsid w:val="005E6193"/>
    <w:rsid w:val="005E6E7E"/>
    <w:rsid w:val="005E7773"/>
    <w:rsid w:val="005F3B53"/>
    <w:rsid w:val="005F4615"/>
    <w:rsid w:val="005F4D9F"/>
    <w:rsid w:val="005F56A7"/>
    <w:rsid w:val="005F577A"/>
    <w:rsid w:val="005F5822"/>
    <w:rsid w:val="005F589F"/>
    <w:rsid w:val="005F594A"/>
    <w:rsid w:val="005F5C0B"/>
    <w:rsid w:val="005F5C49"/>
    <w:rsid w:val="005F5E91"/>
    <w:rsid w:val="005F717F"/>
    <w:rsid w:val="005F7533"/>
    <w:rsid w:val="005F7761"/>
    <w:rsid w:val="005F7EE5"/>
    <w:rsid w:val="00600940"/>
    <w:rsid w:val="00602207"/>
    <w:rsid w:val="00602F03"/>
    <w:rsid w:val="00603D7A"/>
    <w:rsid w:val="00604272"/>
    <w:rsid w:val="006049CF"/>
    <w:rsid w:val="00606651"/>
    <w:rsid w:val="00612679"/>
    <w:rsid w:val="0061292C"/>
    <w:rsid w:val="00613A28"/>
    <w:rsid w:val="006166E8"/>
    <w:rsid w:val="00622C44"/>
    <w:rsid w:val="006230A8"/>
    <w:rsid w:val="006234D6"/>
    <w:rsid w:val="00626CC6"/>
    <w:rsid w:val="00627595"/>
    <w:rsid w:val="006307D7"/>
    <w:rsid w:val="00630A1F"/>
    <w:rsid w:val="00631233"/>
    <w:rsid w:val="00631966"/>
    <w:rsid w:val="00632B9D"/>
    <w:rsid w:val="006330D7"/>
    <w:rsid w:val="00633194"/>
    <w:rsid w:val="00633E53"/>
    <w:rsid w:val="00633F0C"/>
    <w:rsid w:val="0063428F"/>
    <w:rsid w:val="006355C6"/>
    <w:rsid w:val="00635A9A"/>
    <w:rsid w:val="0063624E"/>
    <w:rsid w:val="006371BB"/>
    <w:rsid w:val="006379C4"/>
    <w:rsid w:val="00637F08"/>
    <w:rsid w:val="0064055D"/>
    <w:rsid w:val="00640FE3"/>
    <w:rsid w:val="006412FB"/>
    <w:rsid w:val="006414AE"/>
    <w:rsid w:val="00641DE5"/>
    <w:rsid w:val="006428DE"/>
    <w:rsid w:val="00643478"/>
    <w:rsid w:val="00644C32"/>
    <w:rsid w:val="006454CB"/>
    <w:rsid w:val="006456D6"/>
    <w:rsid w:val="0064795C"/>
    <w:rsid w:val="00650800"/>
    <w:rsid w:val="006510A2"/>
    <w:rsid w:val="006511C7"/>
    <w:rsid w:val="0065288E"/>
    <w:rsid w:val="00655135"/>
    <w:rsid w:val="0065532E"/>
    <w:rsid w:val="00655462"/>
    <w:rsid w:val="00655D29"/>
    <w:rsid w:val="006565C6"/>
    <w:rsid w:val="0065758A"/>
    <w:rsid w:val="00660299"/>
    <w:rsid w:val="006603E3"/>
    <w:rsid w:val="0066142D"/>
    <w:rsid w:val="00661ED0"/>
    <w:rsid w:val="006627ED"/>
    <w:rsid w:val="00662FD0"/>
    <w:rsid w:val="00663679"/>
    <w:rsid w:val="00663BC2"/>
    <w:rsid w:val="00664098"/>
    <w:rsid w:val="006645FF"/>
    <w:rsid w:val="00664746"/>
    <w:rsid w:val="006651BE"/>
    <w:rsid w:val="00665262"/>
    <w:rsid w:val="00666868"/>
    <w:rsid w:val="00666B94"/>
    <w:rsid w:val="0067102A"/>
    <w:rsid w:val="00671A32"/>
    <w:rsid w:val="006724E4"/>
    <w:rsid w:val="00674B63"/>
    <w:rsid w:val="00675A5C"/>
    <w:rsid w:val="006772B9"/>
    <w:rsid w:val="00677B95"/>
    <w:rsid w:val="00677CF9"/>
    <w:rsid w:val="00677DC3"/>
    <w:rsid w:val="0068084E"/>
    <w:rsid w:val="0068095F"/>
    <w:rsid w:val="00680ED6"/>
    <w:rsid w:val="00681829"/>
    <w:rsid w:val="00682BE0"/>
    <w:rsid w:val="006835D1"/>
    <w:rsid w:val="0068362F"/>
    <w:rsid w:val="00683969"/>
    <w:rsid w:val="00683AAD"/>
    <w:rsid w:val="00683D77"/>
    <w:rsid w:val="0068570D"/>
    <w:rsid w:val="0068605E"/>
    <w:rsid w:val="006872D1"/>
    <w:rsid w:val="00687E4E"/>
    <w:rsid w:val="00690139"/>
    <w:rsid w:val="00691C63"/>
    <w:rsid w:val="00692A89"/>
    <w:rsid w:val="00692BB5"/>
    <w:rsid w:val="006948E9"/>
    <w:rsid w:val="00694BB8"/>
    <w:rsid w:val="0069509C"/>
    <w:rsid w:val="0069544C"/>
    <w:rsid w:val="00695453"/>
    <w:rsid w:val="00695F36"/>
    <w:rsid w:val="00696309"/>
    <w:rsid w:val="00696408"/>
    <w:rsid w:val="0069670A"/>
    <w:rsid w:val="0069689A"/>
    <w:rsid w:val="00696E9A"/>
    <w:rsid w:val="0069726C"/>
    <w:rsid w:val="006A1475"/>
    <w:rsid w:val="006A1C68"/>
    <w:rsid w:val="006A211A"/>
    <w:rsid w:val="006A26BA"/>
    <w:rsid w:val="006A276F"/>
    <w:rsid w:val="006A37ED"/>
    <w:rsid w:val="006A4ED0"/>
    <w:rsid w:val="006A7317"/>
    <w:rsid w:val="006A783E"/>
    <w:rsid w:val="006B169A"/>
    <w:rsid w:val="006B23C7"/>
    <w:rsid w:val="006B2520"/>
    <w:rsid w:val="006B3CD7"/>
    <w:rsid w:val="006B4943"/>
    <w:rsid w:val="006B4B66"/>
    <w:rsid w:val="006B5BD1"/>
    <w:rsid w:val="006B5DDE"/>
    <w:rsid w:val="006B6BF8"/>
    <w:rsid w:val="006C0A70"/>
    <w:rsid w:val="006C1FAA"/>
    <w:rsid w:val="006C2398"/>
    <w:rsid w:val="006C2F83"/>
    <w:rsid w:val="006C46EE"/>
    <w:rsid w:val="006C7050"/>
    <w:rsid w:val="006C7C69"/>
    <w:rsid w:val="006D06A8"/>
    <w:rsid w:val="006D4BD6"/>
    <w:rsid w:val="006D5C7E"/>
    <w:rsid w:val="006D78DE"/>
    <w:rsid w:val="006D79FC"/>
    <w:rsid w:val="006D7A08"/>
    <w:rsid w:val="006D7B07"/>
    <w:rsid w:val="006D7CE7"/>
    <w:rsid w:val="006E0984"/>
    <w:rsid w:val="006E1089"/>
    <w:rsid w:val="006E3414"/>
    <w:rsid w:val="006E3D0E"/>
    <w:rsid w:val="006E44A5"/>
    <w:rsid w:val="006E4601"/>
    <w:rsid w:val="006E4892"/>
    <w:rsid w:val="006E5F87"/>
    <w:rsid w:val="006E6ACB"/>
    <w:rsid w:val="006E7658"/>
    <w:rsid w:val="006F037F"/>
    <w:rsid w:val="006F05C8"/>
    <w:rsid w:val="006F1EDF"/>
    <w:rsid w:val="006F34FC"/>
    <w:rsid w:val="006F372A"/>
    <w:rsid w:val="006F3EBF"/>
    <w:rsid w:val="006F4461"/>
    <w:rsid w:val="006F73EC"/>
    <w:rsid w:val="00700210"/>
    <w:rsid w:val="00700740"/>
    <w:rsid w:val="00701592"/>
    <w:rsid w:val="00704523"/>
    <w:rsid w:val="00704699"/>
    <w:rsid w:val="00704D3B"/>
    <w:rsid w:val="0070698D"/>
    <w:rsid w:val="00707E09"/>
    <w:rsid w:val="00711519"/>
    <w:rsid w:val="007122E6"/>
    <w:rsid w:val="007127B4"/>
    <w:rsid w:val="00712D48"/>
    <w:rsid w:val="00712D80"/>
    <w:rsid w:val="007132BA"/>
    <w:rsid w:val="007165D4"/>
    <w:rsid w:val="00716815"/>
    <w:rsid w:val="007169F0"/>
    <w:rsid w:val="007178F2"/>
    <w:rsid w:val="00720DB1"/>
    <w:rsid w:val="00720E47"/>
    <w:rsid w:val="007211B1"/>
    <w:rsid w:val="00722012"/>
    <w:rsid w:val="00722B10"/>
    <w:rsid w:val="00723ED5"/>
    <w:rsid w:val="00723F6D"/>
    <w:rsid w:val="007242B0"/>
    <w:rsid w:val="007244E7"/>
    <w:rsid w:val="007246EE"/>
    <w:rsid w:val="00724AEA"/>
    <w:rsid w:val="00725984"/>
    <w:rsid w:val="00725F05"/>
    <w:rsid w:val="00725FA7"/>
    <w:rsid w:val="00726662"/>
    <w:rsid w:val="00726F8A"/>
    <w:rsid w:val="00727789"/>
    <w:rsid w:val="00727975"/>
    <w:rsid w:val="007279B0"/>
    <w:rsid w:val="007302DE"/>
    <w:rsid w:val="00731C61"/>
    <w:rsid w:val="00735543"/>
    <w:rsid w:val="00737EAB"/>
    <w:rsid w:val="007413B8"/>
    <w:rsid w:val="007427D0"/>
    <w:rsid w:val="007458AB"/>
    <w:rsid w:val="00745E70"/>
    <w:rsid w:val="00746227"/>
    <w:rsid w:val="0075005D"/>
    <w:rsid w:val="0075055B"/>
    <w:rsid w:val="0075055C"/>
    <w:rsid w:val="00750C2E"/>
    <w:rsid w:val="00754024"/>
    <w:rsid w:val="00757AA6"/>
    <w:rsid w:val="00761021"/>
    <w:rsid w:val="007610AC"/>
    <w:rsid w:val="00762BDA"/>
    <w:rsid w:val="00763809"/>
    <w:rsid w:val="00763C4F"/>
    <w:rsid w:val="007642E8"/>
    <w:rsid w:val="007643CC"/>
    <w:rsid w:val="007664F3"/>
    <w:rsid w:val="007675F2"/>
    <w:rsid w:val="007708D6"/>
    <w:rsid w:val="007718BC"/>
    <w:rsid w:val="007726AF"/>
    <w:rsid w:val="00772C43"/>
    <w:rsid w:val="00772CE9"/>
    <w:rsid w:val="0077520A"/>
    <w:rsid w:val="00783A8B"/>
    <w:rsid w:val="00784798"/>
    <w:rsid w:val="007852E6"/>
    <w:rsid w:val="007876E0"/>
    <w:rsid w:val="007876E8"/>
    <w:rsid w:val="00787A0D"/>
    <w:rsid w:val="00790704"/>
    <w:rsid w:val="007913A1"/>
    <w:rsid w:val="007920BF"/>
    <w:rsid w:val="0079338D"/>
    <w:rsid w:val="007943EF"/>
    <w:rsid w:val="00794DC4"/>
    <w:rsid w:val="00795752"/>
    <w:rsid w:val="007961A2"/>
    <w:rsid w:val="00796D13"/>
    <w:rsid w:val="00797FB1"/>
    <w:rsid w:val="007A134F"/>
    <w:rsid w:val="007A1826"/>
    <w:rsid w:val="007A1972"/>
    <w:rsid w:val="007A2C96"/>
    <w:rsid w:val="007A32F5"/>
    <w:rsid w:val="007A34BC"/>
    <w:rsid w:val="007A460A"/>
    <w:rsid w:val="007A467A"/>
    <w:rsid w:val="007A4A43"/>
    <w:rsid w:val="007A5FE3"/>
    <w:rsid w:val="007A609E"/>
    <w:rsid w:val="007A6F70"/>
    <w:rsid w:val="007A7460"/>
    <w:rsid w:val="007A77CE"/>
    <w:rsid w:val="007A7C95"/>
    <w:rsid w:val="007B0806"/>
    <w:rsid w:val="007B6B15"/>
    <w:rsid w:val="007B6B26"/>
    <w:rsid w:val="007B7292"/>
    <w:rsid w:val="007C00D9"/>
    <w:rsid w:val="007C0324"/>
    <w:rsid w:val="007C3A89"/>
    <w:rsid w:val="007C3FC5"/>
    <w:rsid w:val="007C4415"/>
    <w:rsid w:val="007C4A6F"/>
    <w:rsid w:val="007C63B3"/>
    <w:rsid w:val="007C70BF"/>
    <w:rsid w:val="007D15FD"/>
    <w:rsid w:val="007D47E7"/>
    <w:rsid w:val="007D4AC9"/>
    <w:rsid w:val="007D6A86"/>
    <w:rsid w:val="007D6EC0"/>
    <w:rsid w:val="007E0486"/>
    <w:rsid w:val="007E0B3C"/>
    <w:rsid w:val="007E10CB"/>
    <w:rsid w:val="007E5012"/>
    <w:rsid w:val="007E5257"/>
    <w:rsid w:val="007E5344"/>
    <w:rsid w:val="007E5347"/>
    <w:rsid w:val="007E55FE"/>
    <w:rsid w:val="007E57A6"/>
    <w:rsid w:val="007E63C4"/>
    <w:rsid w:val="007F18F0"/>
    <w:rsid w:val="007F1F1C"/>
    <w:rsid w:val="007F6505"/>
    <w:rsid w:val="007F698B"/>
    <w:rsid w:val="007F6E63"/>
    <w:rsid w:val="007F7EC6"/>
    <w:rsid w:val="0080046A"/>
    <w:rsid w:val="00802E92"/>
    <w:rsid w:val="00804322"/>
    <w:rsid w:val="0080697D"/>
    <w:rsid w:val="00813C2A"/>
    <w:rsid w:val="00813F3A"/>
    <w:rsid w:val="00815002"/>
    <w:rsid w:val="00816EAE"/>
    <w:rsid w:val="00817F16"/>
    <w:rsid w:val="0082005A"/>
    <w:rsid w:val="00820E14"/>
    <w:rsid w:val="00821923"/>
    <w:rsid w:val="00822590"/>
    <w:rsid w:val="008248B8"/>
    <w:rsid w:val="00824C6D"/>
    <w:rsid w:val="00824CB7"/>
    <w:rsid w:val="008252DA"/>
    <w:rsid w:val="008260C8"/>
    <w:rsid w:val="008277C1"/>
    <w:rsid w:val="00827B68"/>
    <w:rsid w:val="00830366"/>
    <w:rsid w:val="00830B8E"/>
    <w:rsid w:val="00831DB6"/>
    <w:rsid w:val="00832307"/>
    <w:rsid w:val="00832790"/>
    <w:rsid w:val="00832C2E"/>
    <w:rsid w:val="008369C9"/>
    <w:rsid w:val="00840E57"/>
    <w:rsid w:val="00842A58"/>
    <w:rsid w:val="00842BC3"/>
    <w:rsid w:val="00844597"/>
    <w:rsid w:val="008446EE"/>
    <w:rsid w:val="00844965"/>
    <w:rsid w:val="00845098"/>
    <w:rsid w:val="008454F5"/>
    <w:rsid w:val="0084582B"/>
    <w:rsid w:val="00845900"/>
    <w:rsid w:val="00846898"/>
    <w:rsid w:val="00846973"/>
    <w:rsid w:val="008470AE"/>
    <w:rsid w:val="008472F8"/>
    <w:rsid w:val="00847A81"/>
    <w:rsid w:val="008517B0"/>
    <w:rsid w:val="0085195D"/>
    <w:rsid w:val="00851DB5"/>
    <w:rsid w:val="00852720"/>
    <w:rsid w:val="00852A86"/>
    <w:rsid w:val="0085300B"/>
    <w:rsid w:val="0085350A"/>
    <w:rsid w:val="0085571C"/>
    <w:rsid w:val="0085597A"/>
    <w:rsid w:val="008560AA"/>
    <w:rsid w:val="008570C6"/>
    <w:rsid w:val="00860343"/>
    <w:rsid w:val="008606D1"/>
    <w:rsid w:val="00861A6F"/>
    <w:rsid w:val="00862351"/>
    <w:rsid w:val="008626CC"/>
    <w:rsid w:val="00862A1A"/>
    <w:rsid w:val="008640FF"/>
    <w:rsid w:val="00864179"/>
    <w:rsid w:val="008646C5"/>
    <w:rsid w:val="00865219"/>
    <w:rsid w:val="008706D9"/>
    <w:rsid w:val="00870794"/>
    <w:rsid w:val="00870F65"/>
    <w:rsid w:val="00871039"/>
    <w:rsid w:val="0087409E"/>
    <w:rsid w:val="00874A87"/>
    <w:rsid w:val="00874CE4"/>
    <w:rsid w:val="00875426"/>
    <w:rsid w:val="00876B93"/>
    <w:rsid w:val="008775B6"/>
    <w:rsid w:val="00877B96"/>
    <w:rsid w:val="008803D0"/>
    <w:rsid w:val="00880D0A"/>
    <w:rsid w:val="00882CA3"/>
    <w:rsid w:val="008846E2"/>
    <w:rsid w:val="00886911"/>
    <w:rsid w:val="0089036C"/>
    <w:rsid w:val="00890C97"/>
    <w:rsid w:val="00891EAD"/>
    <w:rsid w:val="00894559"/>
    <w:rsid w:val="0089554E"/>
    <w:rsid w:val="00896779"/>
    <w:rsid w:val="0089687F"/>
    <w:rsid w:val="00896ED1"/>
    <w:rsid w:val="008974E3"/>
    <w:rsid w:val="008A118C"/>
    <w:rsid w:val="008A136A"/>
    <w:rsid w:val="008A16AA"/>
    <w:rsid w:val="008A1D5C"/>
    <w:rsid w:val="008A25A4"/>
    <w:rsid w:val="008A25E1"/>
    <w:rsid w:val="008A35B1"/>
    <w:rsid w:val="008A3D6C"/>
    <w:rsid w:val="008A4CA9"/>
    <w:rsid w:val="008A4D5B"/>
    <w:rsid w:val="008A56AD"/>
    <w:rsid w:val="008A5B27"/>
    <w:rsid w:val="008A7120"/>
    <w:rsid w:val="008B01F2"/>
    <w:rsid w:val="008B10C0"/>
    <w:rsid w:val="008B2774"/>
    <w:rsid w:val="008B3909"/>
    <w:rsid w:val="008B467A"/>
    <w:rsid w:val="008B541C"/>
    <w:rsid w:val="008B5799"/>
    <w:rsid w:val="008B5C50"/>
    <w:rsid w:val="008B7417"/>
    <w:rsid w:val="008C0645"/>
    <w:rsid w:val="008C0D18"/>
    <w:rsid w:val="008C0D56"/>
    <w:rsid w:val="008C202E"/>
    <w:rsid w:val="008C277E"/>
    <w:rsid w:val="008C342F"/>
    <w:rsid w:val="008C3D56"/>
    <w:rsid w:val="008C4E9B"/>
    <w:rsid w:val="008C4F72"/>
    <w:rsid w:val="008C52FC"/>
    <w:rsid w:val="008C5804"/>
    <w:rsid w:val="008C5A0D"/>
    <w:rsid w:val="008C63E6"/>
    <w:rsid w:val="008C6EBD"/>
    <w:rsid w:val="008C7141"/>
    <w:rsid w:val="008D1B7A"/>
    <w:rsid w:val="008D28B4"/>
    <w:rsid w:val="008D2D32"/>
    <w:rsid w:val="008D701E"/>
    <w:rsid w:val="008E395F"/>
    <w:rsid w:val="008E3EAA"/>
    <w:rsid w:val="008E43DB"/>
    <w:rsid w:val="008E4AEB"/>
    <w:rsid w:val="008E4D47"/>
    <w:rsid w:val="008E52E5"/>
    <w:rsid w:val="008E681A"/>
    <w:rsid w:val="008F1BD6"/>
    <w:rsid w:val="008F30DC"/>
    <w:rsid w:val="008F34B1"/>
    <w:rsid w:val="008F361A"/>
    <w:rsid w:val="008F4101"/>
    <w:rsid w:val="008F5D5B"/>
    <w:rsid w:val="008F7035"/>
    <w:rsid w:val="008F76F8"/>
    <w:rsid w:val="009014C3"/>
    <w:rsid w:val="0090262F"/>
    <w:rsid w:val="00902699"/>
    <w:rsid w:val="00902EB5"/>
    <w:rsid w:val="009033B1"/>
    <w:rsid w:val="00903A38"/>
    <w:rsid w:val="00904D43"/>
    <w:rsid w:val="009053F1"/>
    <w:rsid w:val="00907B4F"/>
    <w:rsid w:val="00907C21"/>
    <w:rsid w:val="009103C4"/>
    <w:rsid w:val="00911226"/>
    <w:rsid w:val="00911A24"/>
    <w:rsid w:val="0091308D"/>
    <w:rsid w:val="00913C89"/>
    <w:rsid w:val="00913DCF"/>
    <w:rsid w:val="00916FBA"/>
    <w:rsid w:val="009175A9"/>
    <w:rsid w:val="00917FE5"/>
    <w:rsid w:val="00921779"/>
    <w:rsid w:val="009248A3"/>
    <w:rsid w:val="0092549E"/>
    <w:rsid w:val="009262F0"/>
    <w:rsid w:val="009266B1"/>
    <w:rsid w:val="00926FEC"/>
    <w:rsid w:val="00927935"/>
    <w:rsid w:val="00930175"/>
    <w:rsid w:val="009309C1"/>
    <w:rsid w:val="00930FAF"/>
    <w:rsid w:val="00933619"/>
    <w:rsid w:val="00933753"/>
    <w:rsid w:val="00933B6A"/>
    <w:rsid w:val="00933C49"/>
    <w:rsid w:val="009346A0"/>
    <w:rsid w:val="009346EE"/>
    <w:rsid w:val="00934917"/>
    <w:rsid w:val="00937D76"/>
    <w:rsid w:val="009424AF"/>
    <w:rsid w:val="009426A2"/>
    <w:rsid w:val="00944746"/>
    <w:rsid w:val="0094567E"/>
    <w:rsid w:val="00945AEF"/>
    <w:rsid w:val="009463D0"/>
    <w:rsid w:val="00946852"/>
    <w:rsid w:val="009510F2"/>
    <w:rsid w:val="009521B5"/>
    <w:rsid w:val="00954770"/>
    <w:rsid w:val="00955CE7"/>
    <w:rsid w:val="00956A13"/>
    <w:rsid w:val="00956C87"/>
    <w:rsid w:val="00956D1F"/>
    <w:rsid w:val="00960292"/>
    <w:rsid w:val="009604E1"/>
    <w:rsid w:val="00960DD1"/>
    <w:rsid w:val="00961401"/>
    <w:rsid w:val="0096234F"/>
    <w:rsid w:val="0096337F"/>
    <w:rsid w:val="0096414C"/>
    <w:rsid w:val="00964E64"/>
    <w:rsid w:val="009663A0"/>
    <w:rsid w:val="009668ED"/>
    <w:rsid w:val="00966FB1"/>
    <w:rsid w:val="00970AF0"/>
    <w:rsid w:val="00971315"/>
    <w:rsid w:val="00974147"/>
    <w:rsid w:val="009748CE"/>
    <w:rsid w:val="00974AAD"/>
    <w:rsid w:val="00976341"/>
    <w:rsid w:val="00976DE3"/>
    <w:rsid w:val="00976E51"/>
    <w:rsid w:val="00977D13"/>
    <w:rsid w:val="009807BC"/>
    <w:rsid w:val="00980983"/>
    <w:rsid w:val="009815DB"/>
    <w:rsid w:val="00984626"/>
    <w:rsid w:val="0098598F"/>
    <w:rsid w:val="00985D4F"/>
    <w:rsid w:val="00987318"/>
    <w:rsid w:val="0098797B"/>
    <w:rsid w:val="00987FD7"/>
    <w:rsid w:val="0099153A"/>
    <w:rsid w:val="009928B5"/>
    <w:rsid w:val="00992C61"/>
    <w:rsid w:val="00992D5C"/>
    <w:rsid w:val="00992E70"/>
    <w:rsid w:val="00992FF4"/>
    <w:rsid w:val="00994680"/>
    <w:rsid w:val="00995254"/>
    <w:rsid w:val="00995B82"/>
    <w:rsid w:val="00995FCE"/>
    <w:rsid w:val="00996688"/>
    <w:rsid w:val="009972D2"/>
    <w:rsid w:val="009A21F8"/>
    <w:rsid w:val="009A273C"/>
    <w:rsid w:val="009A439E"/>
    <w:rsid w:val="009A4769"/>
    <w:rsid w:val="009A4FFA"/>
    <w:rsid w:val="009A6252"/>
    <w:rsid w:val="009A7C09"/>
    <w:rsid w:val="009B1A21"/>
    <w:rsid w:val="009B1C54"/>
    <w:rsid w:val="009B1EE4"/>
    <w:rsid w:val="009B253E"/>
    <w:rsid w:val="009B2D2B"/>
    <w:rsid w:val="009B4F49"/>
    <w:rsid w:val="009C176A"/>
    <w:rsid w:val="009C2839"/>
    <w:rsid w:val="009C32A3"/>
    <w:rsid w:val="009C3562"/>
    <w:rsid w:val="009C5489"/>
    <w:rsid w:val="009C589D"/>
    <w:rsid w:val="009C5A7C"/>
    <w:rsid w:val="009C7007"/>
    <w:rsid w:val="009D031B"/>
    <w:rsid w:val="009D03E8"/>
    <w:rsid w:val="009D1099"/>
    <w:rsid w:val="009D1E22"/>
    <w:rsid w:val="009D3B3D"/>
    <w:rsid w:val="009D68CF"/>
    <w:rsid w:val="009E09EF"/>
    <w:rsid w:val="009E393E"/>
    <w:rsid w:val="009E4D20"/>
    <w:rsid w:val="009E61DB"/>
    <w:rsid w:val="009E7A26"/>
    <w:rsid w:val="009E7BAD"/>
    <w:rsid w:val="009F008C"/>
    <w:rsid w:val="009F17CE"/>
    <w:rsid w:val="009F2413"/>
    <w:rsid w:val="009F2B94"/>
    <w:rsid w:val="009F2BAF"/>
    <w:rsid w:val="009F3837"/>
    <w:rsid w:val="009F47C3"/>
    <w:rsid w:val="009F4B6B"/>
    <w:rsid w:val="009F7AFD"/>
    <w:rsid w:val="00A0306C"/>
    <w:rsid w:val="00A030AC"/>
    <w:rsid w:val="00A054CB"/>
    <w:rsid w:val="00A05F36"/>
    <w:rsid w:val="00A05FBE"/>
    <w:rsid w:val="00A06594"/>
    <w:rsid w:val="00A07DDC"/>
    <w:rsid w:val="00A10510"/>
    <w:rsid w:val="00A10952"/>
    <w:rsid w:val="00A10D19"/>
    <w:rsid w:val="00A113C5"/>
    <w:rsid w:val="00A12458"/>
    <w:rsid w:val="00A12E62"/>
    <w:rsid w:val="00A13717"/>
    <w:rsid w:val="00A158FF"/>
    <w:rsid w:val="00A16F93"/>
    <w:rsid w:val="00A173ED"/>
    <w:rsid w:val="00A200D0"/>
    <w:rsid w:val="00A20B62"/>
    <w:rsid w:val="00A210B6"/>
    <w:rsid w:val="00A2156A"/>
    <w:rsid w:val="00A21D20"/>
    <w:rsid w:val="00A225B0"/>
    <w:rsid w:val="00A25930"/>
    <w:rsid w:val="00A25E4C"/>
    <w:rsid w:val="00A25F20"/>
    <w:rsid w:val="00A2726C"/>
    <w:rsid w:val="00A30058"/>
    <w:rsid w:val="00A31C4A"/>
    <w:rsid w:val="00A3206D"/>
    <w:rsid w:val="00A3224F"/>
    <w:rsid w:val="00A33EA0"/>
    <w:rsid w:val="00A348A9"/>
    <w:rsid w:val="00A35ED5"/>
    <w:rsid w:val="00A35F49"/>
    <w:rsid w:val="00A36349"/>
    <w:rsid w:val="00A3718F"/>
    <w:rsid w:val="00A408CF"/>
    <w:rsid w:val="00A40F5F"/>
    <w:rsid w:val="00A41906"/>
    <w:rsid w:val="00A42098"/>
    <w:rsid w:val="00A42248"/>
    <w:rsid w:val="00A42299"/>
    <w:rsid w:val="00A42B10"/>
    <w:rsid w:val="00A44F74"/>
    <w:rsid w:val="00A45342"/>
    <w:rsid w:val="00A45862"/>
    <w:rsid w:val="00A50597"/>
    <w:rsid w:val="00A50683"/>
    <w:rsid w:val="00A50D2D"/>
    <w:rsid w:val="00A52102"/>
    <w:rsid w:val="00A524F7"/>
    <w:rsid w:val="00A52500"/>
    <w:rsid w:val="00A52B30"/>
    <w:rsid w:val="00A530F7"/>
    <w:rsid w:val="00A54A39"/>
    <w:rsid w:val="00A55BF2"/>
    <w:rsid w:val="00A578AA"/>
    <w:rsid w:val="00A601CC"/>
    <w:rsid w:val="00A609C1"/>
    <w:rsid w:val="00A616D1"/>
    <w:rsid w:val="00A6199F"/>
    <w:rsid w:val="00A6370D"/>
    <w:rsid w:val="00A6562A"/>
    <w:rsid w:val="00A6565B"/>
    <w:rsid w:val="00A65918"/>
    <w:rsid w:val="00A664BD"/>
    <w:rsid w:val="00A667FC"/>
    <w:rsid w:val="00A66B42"/>
    <w:rsid w:val="00A66B9E"/>
    <w:rsid w:val="00A67BF7"/>
    <w:rsid w:val="00A67D2A"/>
    <w:rsid w:val="00A7015B"/>
    <w:rsid w:val="00A7367A"/>
    <w:rsid w:val="00A73A01"/>
    <w:rsid w:val="00A73E61"/>
    <w:rsid w:val="00A748F9"/>
    <w:rsid w:val="00A75241"/>
    <w:rsid w:val="00A8107F"/>
    <w:rsid w:val="00A81C1B"/>
    <w:rsid w:val="00A83F49"/>
    <w:rsid w:val="00A84D12"/>
    <w:rsid w:val="00A86472"/>
    <w:rsid w:val="00A87599"/>
    <w:rsid w:val="00A90723"/>
    <w:rsid w:val="00A90FE4"/>
    <w:rsid w:val="00A911A0"/>
    <w:rsid w:val="00A91ECF"/>
    <w:rsid w:val="00A923AA"/>
    <w:rsid w:val="00A9317D"/>
    <w:rsid w:val="00A9388D"/>
    <w:rsid w:val="00A938C7"/>
    <w:rsid w:val="00A93964"/>
    <w:rsid w:val="00A94ABE"/>
    <w:rsid w:val="00A95349"/>
    <w:rsid w:val="00A957F1"/>
    <w:rsid w:val="00A96342"/>
    <w:rsid w:val="00A97D51"/>
    <w:rsid w:val="00A97E14"/>
    <w:rsid w:val="00AA06DF"/>
    <w:rsid w:val="00AA0A01"/>
    <w:rsid w:val="00AA1DE6"/>
    <w:rsid w:val="00AA2667"/>
    <w:rsid w:val="00AA345D"/>
    <w:rsid w:val="00AA3AB6"/>
    <w:rsid w:val="00AA3C64"/>
    <w:rsid w:val="00AA46A1"/>
    <w:rsid w:val="00AA4D67"/>
    <w:rsid w:val="00AA4ECA"/>
    <w:rsid w:val="00AA53A7"/>
    <w:rsid w:val="00AA641E"/>
    <w:rsid w:val="00AA7D12"/>
    <w:rsid w:val="00AB1BA1"/>
    <w:rsid w:val="00AB1CC7"/>
    <w:rsid w:val="00AB31C1"/>
    <w:rsid w:val="00AB39D8"/>
    <w:rsid w:val="00AB4F4C"/>
    <w:rsid w:val="00AB534F"/>
    <w:rsid w:val="00AB5A80"/>
    <w:rsid w:val="00AB5B7E"/>
    <w:rsid w:val="00AB656B"/>
    <w:rsid w:val="00AB7EF4"/>
    <w:rsid w:val="00AC0F02"/>
    <w:rsid w:val="00AC27FD"/>
    <w:rsid w:val="00AC39AB"/>
    <w:rsid w:val="00AC3BEF"/>
    <w:rsid w:val="00AC4235"/>
    <w:rsid w:val="00AC56F9"/>
    <w:rsid w:val="00AC63F5"/>
    <w:rsid w:val="00AC7D44"/>
    <w:rsid w:val="00AD195A"/>
    <w:rsid w:val="00AD2620"/>
    <w:rsid w:val="00AD35AA"/>
    <w:rsid w:val="00AD3C1E"/>
    <w:rsid w:val="00AD3E0C"/>
    <w:rsid w:val="00AD3F54"/>
    <w:rsid w:val="00AD409A"/>
    <w:rsid w:val="00AD483F"/>
    <w:rsid w:val="00AD6A2A"/>
    <w:rsid w:val="00AE005F"/>
    <w:rsid w:val="00AE131C"/>
    <w:rsid w:val="00AE1AC5"/>
    <w:rsid w:val="00AE29A1"/>
    <w:rsid w:val="00AE446F"/>
    <w:rsid w:val="00AE4AE7"/>
    <w:rsid w:val="00AE54D1"/>
    <w:rsid w:val="00AE6081"/>
    <w:rsid w:val="00AE6BAC"/>
    <w:rsid w:val="00AE6BBC"/>
    <w:rsid w:val="00AF0C67"/>
    <w:rsid w:val="00AF3D07"/>
    <w:rsid w:val="00AF3D30"/>
    <w:rsid w:val="00AF3F2A"/>
    <w:rsid w:val="00AF4A86"/>
    <w:rsid w:val="00AF4EAB"/>
    <w:rsid w:val="00AF6463"/>
    <w:rsid w:val="00AF6BD9"/>
    <w:rsid w:val="00AF780C"/>
    <w:rsid w:val="00AF790C"/>
    <w:rsid w:val="00AF7B69"/>
    <w:rsid w:val="00B00F53"/>
    <w:rsid w:val="00B01802"/>
    <w:rsid w:val="00B01F33"/>
    <w:rsid w:val="00B0204F"/>
    <w:rsid w:val="00B02890"/>
    <w:rsid w:val="00B03CBC"/>
    <w:rsid w:val="00B04396"/>
    <w:rsid w:val="00B05627"/>
    <w:rsid w:val="00B05A37"/>
    <w:rsid w:val="00B06CC6"/>
    <w:rsid w:val="00B109F1"/>
    <w:rsid w:val="00B1227C"/>
    <w:rsid w:val="00B1368A"/>
    <w:rsid w:val="00B13A7F"/>
    <w:rsid w:val="00B154CE"/>
    <w:rsid w:val="00B15723"/>
    <w:rsid w:val="00B15A06"/>
    <w:rsid w:val="00B15F74"/>
    <w:rsid w:val="00B173FE"/>
    <w:rsid w:val="00B20E49"/>
    <w:rsid w:val="00B20F35"/>
    <w:rsid w:val="00B226CD"/>
    <w:rsid w:val="00B228DD"/>
    <w:rsid w:val="00B22D96"/>
    <w:rsid w:val="00B24C37"/>
    <w:rsid w:val="00B24D22"/>
    <w:rsid w:val="00B26499"/>
    <w:rsid w:val="00B268C7"/>
    <w:rsid w:val="00B26A06"/>
    <w:rsid w:val="00B26A1A"/>
    <w:rsid w:val="00B26EC5"/>
    <w:rsid w:val="00B26F75"/>
    <w:rsid w:val="00B30B5A"/>
    <w:rsid w:val="00B30E66"/>
    <w:rsid w:val="00B321A5"/>
    <w:rsid w:val="00B34C21"/>
    <w:rsid w:val="00B3599C"/>
    <w:rsid w:val="00B36777"/>
    <w:rsid w:val="00B41D7C"/>
    <w:rsid w:val="00B42C6F"/>
    <w:rsid w:val="00B42E4C"/>
    <w:rsid w:val="00B43877"/>
    <w:rsid w:val="00B438F2"/>
    <w:rsid w:val="00B43D5B"/>
    <w:rsid w:val="00B44340"/>
    <w:rsid w:val="00B44B1E"/>
    <w:rsid w:val="00B44D5D"/>
    <w:rsid w:val="00B45E11"/>
    <w:rsid w:val="00B4636A"/>
    <w:rsid w:val="00B4639D"/>
    <w:rsid w:val="00B469E0"/>
    <w:rsid w:val="00B46EE1"/>
    <w:rsid w:val="00B5028A"/>
    <w:rsid w:val="00B50454"/>
    <w:rsid w:val="00B507F1"/>
    <w:rsid w:val="00B50E82"/>
    <w:rsid w:val="00B519B6"/>
    <w:rsid w:val="00B5243A"/>
    <w:rsid w:val="00B545ED"/>
    <w:rsid w:val="00B54B45"/>
    <w:rsid w:val="00B560CE"/>
    <w:rsid w:val="00B56C6A"/>
    <w:rsid w:val="00B57382"/>
    <w:rsid w:val="00B57F6C"/>
    <w:rsid w:val="00B61C4F"/>
    <w:rsid w:val="00B636AD"/>
    <w:rsid w:val="00B64E9F"/>
    <w:rsid w:val="00B65487"/>
    <w:rsid w:val="00B66F9B"/>
    <w:rsid w:val="00B67EB5"/>
    <w:rsid w:val="00B70674"/>
    <w:rsid w:val="00B716DA"/>
    <w:rsid w:val="00B71C07"/>
    <w:rsid w:val="00B73057"/>
    <w:rsid w:val="00B73CAE"/>
    <w:rsid w:val="00B741FB"/>
    <w:rsid w:val="00B74CFA"/>
    <w:rsid w:val="00B75081"/>
    <w:rsid w:val="00B75B50"/>
    <w:rsid w:val="00B76B82"/>
    <w:rsid w:val="00B76F24"/>
    <w:rsid w:val="00B77257"/>
    <w:rsid w:val="00B80FB3"/>
    <w:rsid w:val="00B82CB8"/>
    <w:rsid w:val="00B838E4"/>
    <w:rsid w:val="00B839F6"/>
    <w:rsid w:val="00B8483A"/>
    <w:rsid w:val="00B8488D"/>
    <w:rsid w:val="00B84A6D"/>
    <w:rsid w:val="00B84F36"/>
    <w:rsid w:val="00B853E4"/>
    <w:rsid w:val="00B86E78"/>
    <w:rsid w:val="00B9121F"/>
    <w:rsid w:val="00B915A2"/>
    <w:rsid w:val="00B91BD6"/>
    <w:rsid w:val="00B9270E"/>
    <w:rsid w:val="00B92ECF"/>
    <w:rsid w:val="00B93A55"/>
    <w:rsid w:val="00B95C1F"/>
    <w:rsid w:val="00B96203"/>
    <w:rsid w:val="00B962B2"/>
    <w:rsid w:val="00B9697E"/>
    <w:rsid w:val="00B9771F"/>
    <w:rsid w:val="00B9772D"/>
    <w:rsid w:val="00BA02E7"/>
    <w:rsid w:val="00BA0BC8"/>
    <w:rsid w:val="00BA1334"/>
    <w:rsid w:val="00BA1896"/>
    <w:rsid w:val="00BA1E0C"/>
    <w:rsid w:val="00BA2411"/>
    <w:rsid w:val="00BA26F4"/>
    <w:rsid w:val="00BA273E"/>
    <w:rsid w:val="00BA48C1"/>
    <w:rsid w:val="00BA63AF"/>
    <w:rsid w:val="00BA64EA"/>
    <w:rsid w:val="00BA70E5"/>
    <w:rsid w:val="00BA769D"/>
    <w:rsid w:val="00BB028F"/>
    <w:rsid w:val="00BB092E"/>
    <w:rsid w:val="00BB0B12"/>
    <w:rsid w:val="00BB1020"/>
    <w:rsid w:val="00BB1CC9"/>
    <w:rsid w:val="00BB354B"/>
    <w:rsid w:val="00BB5910"/>
    <w:rsid w:val="00BB6153"/>
    <w:rsid w:val="00BB6D86"/>
    <w:rsid w:val="00BB7CC3"/>
    <w:rsid w:val="00BC10C4"/>
    <w:rsid w:val="00BC19C9"/>
    <w:rsid w:val="00BC2F78"/>
    <w:rsid w:val="00BC5888"/>
    <w:rsid w:val="00BC5D14"/>
    <w:rsid w:val="00BC66B4"/>
    <w:rsid w:val="00BD053D"/>
    <w:rsid w:val="00BD0ABC"/>
    <w:rsid w:val="00BD2003"/>
    <w:rsid w:val="00BD214B"/>
    <w:rsid w:val="00BD222C"/>
    <w:rsid w:val="00BD4BA0"/>
    <w:rsid w:val="00BD6107"/>
    <w:rsid w:val="00BD68F0"/>
    <w:rsid w:val="00BD6966"/>
    <w:rsid w:val="00BD759E"/>
    <w:rsid w:val="00BD7A03"/>
    <w:rsid w:val="00BE0F2F"/>
    <w:rsid w:val="00BE1594"/>
    <w:rsid w:val="00BE1FE5"/>
    <w:rsid w:val="00BE4241"/>
    <w:rsid w:val="00BE51C6"/>
    <w:rsid w:val="00BE5C55"/>
    <w:rsid w:val="00BE5F45"/>
    <w:rsid w:val="00BE6C57"/>
    <w:rsid w:val="00BE6F49"/>
    <w:rsid w:val="00BE77CC"/>
    <w:rsid w:val="00BE7D57"/>
    <w:rsid w:val="00BF0001"/>
    <w:rsid w:val="00BF07F9"/>
    <w:rsid w:val="00BF0D1C"/>
    <w:rsid w:val="00BF14E1"/>
    <w:rsid w:val="00BF2958"/>
    <w:rsid w:val="00BF3E70"/>
    <w:rsid w:val="00BF5448"/>
    <w:rsid w:val="00BF6294"/>
    <w:rsid w:val="00BF6632"/>
    <w:rsid w:val="00BF75BB"/>
    <w:rsid w:val="00C01200"/>
    <w:rsid w:val="00C01213"/>
    <w:rsid w:val="00C016F5"/>
    <w:rsid w:val="00C02C97"/>
    <w:rsid w:val="00C0573E"/>
    <w:rsid w:val="00C0697C"/>
    <w:rsid w:val="00C07159"/>
    <w:rsid w:val="00C079E0"/>
    <w:rsid w:val="00C07F15"/>
    <w:rsid w:val="00C102FB"/>
    <w:rsid w:val="00C10547"/>
    <w:rsid w:val="00C10BDF"/>
    <w:rsid w:val="00C10DA6"/>
    <w:rsid w:val="00C11757"/>
    <w:rsid w:val="00C11EA0"/>
    <w:rsid w:val="00C13714"/>
    <w:rsid w:val="00C14C13"/>
    <w:rsid w:val="00C15F4A"/>
    <w:rsid w:val="00C1685F"/>
    <w:rsid w:val="00C17BBD"/>
    <w:rsid w:val="00C20ACD"/>
    <w:rsid w:val="00C211E3"/>
    <w:rsid w:val="00C215CE"/>
    <w:rsid w:val="00C27101"/>
    <w:rsid w:val="00C305D6"/>
    <w:rsid w:val="00C3083C"/>
    <w:rsid w:val="00C31813"/>
    <w:rsid w:val="00C32511"/>
    <w:rsid w:val="00C34292"/>
    <w:rsid w:val="00C3539F"/>
    <w:rsid w:val="00C35D46"/>
    <w:rsid w:val="00C35F84"/>
    <w:rsid w:val="00C35FE7"/>
    <w:rsid w:val="00C37CAD"/>
    <w:rsid w:val="00C403FE"/>
    <w:rsid w:val="00C42E88"/>
    <w:rsid w:val="00C42F5A"/>
    <w:rsid w:val="00C43B25"/>
    <w:rsid w:val="00C43EB8"/>
    <w:rsid w:val="00C442D4"/>
    <w:rsid w:val="00C47248"/>
    <w:rsid w:val="00C47F9C"/>
    <w:rsid w:val="00C50B24"/>
    <w:rsid w:val="00C51052"/>
    <w:rsid w:val="00C5105E"/>
    <w:rsid w:val="00C52084"/>
    <w:rsid w:val="00C526F1"/>
    <w:rsid w:val="00C52B80"/>
    <w:rsid w:val="00C54408"/>
    <w:rsid w:val="00C54EF5"/>
    <w:rsid w:val="00C56B80"/>
    <w:rsid w:val="00C5746D"/>
    <w:rsid w:val="00C5767B"/>
    <w:rsid w:val="00C57E6D"/>
    <w:rsid w:val="00C60C28"/>
    <w:rsid w:val="00C60EAE"/>
    <w:rsid w:val="00C62198"/>
    <w:rsid w:val="00C624A7"/>
    <w:rsid w:val="00C62557"/>
    <w:rsid w:val="00C642E9"/>
    <w:rsid w:val="00C65607"/>
    <w:rsid w:val="00C6621A"/>
    <w:rsid w:val="00C67D25"/>
    <w:rsid w:val="00C70D28"/>
    <w:rsid w:val="00C74B83"/>
    <w:rsid w:val="00C74B8F"/>
    <w:rsid w:val="00C74BB4"/>
    <w:rsid w:val="00C75225"/>
    <w:rsid w:val="00C75A7F"/>
    <w:rsid w:val="00C76141"/>
    <w:rsid w:val="00C7623E"/>
    <w:rsid w:val="00C77C1E"/>
    <w:rsid w:val="00C77E4B"/>
    <w:rsid w:val="00C8172E"/>
    <w:rsid w:val="00C81AEB"/>
    <w:rsid w:val="00C8309C"/>
    <w:rsid w:val="00C83386"/>
    <w:rsid w:val="00C839ED"/>
    <w:rsid w:val="00C83E77"/>
    <w:rsid w:val="00C8448E"/>
    <w:rsid w:val="00C845DC"/>
    <w:rsid w:val="00C84965"/>
    <w:rsid w:val="00C86600"/>
    <w:rsid w:val="00C86AC9"/>
    <w:rsid w:val="00C872EC"/>
    <w:rsid w:val="00C90276"/>
    <w:rsid w:val="00C917AA"/>
    <w:rsid w:val="00C92823"/>
    <w:rsid w:val="00C932C7"/>
    <w:rsid w:val="00C93F20"/>
    <w:rsid w:val="00C94604"/>
    <w:rsid w:val="00C94B9A"/>
    <w:rsid w:val="00C9567E"/>
    <w:rsid w:val="00C95D02"/>
    <w:rsid w:val="00C96E15"/>
    <w:rsid w:val="00C9769C"/>
    <w:rsid w:val="00C97970"/>
    <w:rsid w:val="00C979D1"/>
    <w:rsid w:val="00C97CC3"/>
    <w:rsid w:val="00CA0B9F"/>
    <w:rsid w:val="00CA1450"/>
    <w:rsid w:val="00CA37C6"/>
    <w:rsid w:val="00CA3C67"/>
    <w:rsid w:val="00CA3DDA"/>
    <w:rsid w:val="00CA4959"/>
    <w:rsid w:val="00CA64A8"/>
    <w:rsid w:val="00CA6BDF"/>
    <w:rsid w:val="00CB080B"/>
    <w:rsid w:val="00CB2108"/>
    <w:rsid w:val="00CB29F1"/>
    <w:rsid w:val="00CB351F"/>
    <w:rsid w:val="00CB533D"/>
    <w:rsid w:val="00CB6331"/>
    <w:rsid w:val="00CB6E1B"/>
    <w:rsid w:val="00CB7F29"/>
    <w:rsid w:val="00CC0F72"/>
    <w:rsid w:val="00CC148C"/>
    <w:rsid w:val="00CC263D"/>
    <w:rsid w:val="00CC29C6"/>
    <w:rsid w:val="00CC37EE"/>
    <w:rsid w:val="00CC43D8"/>
    <w:rsid w:val="00CC5312"/>
    <w:rsid w:val="00CC5E06"/>
    <w:rsid w:val="00CC60B5"/>
    <w:rsid w:val="00CC6B99"/>
    <w:rsid w:val="00CC6D7B"/>
    <w:rsid w:val="00CC77F5"/>
    <w:rsid w:val="00CD1EF9"/>
    <w:rsid w:val="00CD2B04"/>
    <w:rsid w:val="00CD327F"/>
    <w:rsid w:val="00CD34A9"/>
    <w:rsid w:val="00CD3AAF"/>
    <w:rsid w:val="00CD411F"/>
    <w:rsid w:val="00CD4F84"/>
    <w:rsid w:val="00CD57F4"/>
    <w:rsid w:val="00CD5847"/>
    <w:rsid w:val="00CD5B1B"/>
    <w:rsid w:val="00CD641B"/>
    <w:rsid w:val="00CD6725"/>
    <w:rsid w:val="00CD6946"/>
    <w:rsid w:val="00CD6FB4"/>
    <w:rsid w:val="00CE02D0"/>
    <w:rsid w:val="00CE1F57"/>
    <w:rsid w:val="00CE3174"/>
    <w:rsid w:val="00CE4E4E"/>
    <w:rsid w:val="00CE5687"/>
    <w:rsid w:val="00CE5ADF"/>
    <w:rsid w:val="00CE5CFF"/>
    <w:rsid w:val="00CE6720"/>
    <w:rsid w:val="00CE68B3"/>
    <w:rsid w:val="00CE7F03"/>
    <w:rsid w:val="00CF16BC"/>
    <w:rsid w:val="00CF496F"/>
    <w:rsid w:val="00CF655B"/>
    <w:rsid w:val="00CF6E0A"/>
    <w:rsid w:val="00CF7258"/>
    <w:rsid w:val="00CF7676"/>
    <w:rsid w:val="00CF7A86"/>
    <w:rsid w:val="00CF7E3F"/>
    <w:rsid w:val="00D0181C"/>
    <w:rsid w:val="00D01BC6"/>
    <w:rsid w:val="00D02AB2"/>
    <w:rsid w:val="00D04D41"/>
    <w:rsid w:val="00D0539A"/>
    <w:rsid w:val="00D06980"/>
    <w:rsid w:val="00D06F3D"/>
    <w:rsid w:val="00D07520"/>
    <w:rsid w:val="00D0787E"/>
    <w:rsid w:val="00D1248C"/>
    <w:rsid w:val="00D14DC9"/>
    <w:rsid w:val="00D15AAE"/>
    <w:rsid w:val="00D15E8E"/>
    <w:rsid w:val="00D16640"/>
    <w:rsid w:val="00D16D91"/>
    <w:rsid w:val="00D16DB7"/>
    <w:rsid w:val="00D17FEB"/>
    <w:rsid w:val="00D20E5A"/>
    <w:rsid w:val="00D2299F"/>
    <w:rsid w:val="00D22D34"/>
    <w:rsid w:val="00D24054"/>
    <w:rsid w:val="00D25B07"/>
    <w:rsid w:val="00D26331"/>
    <w:rsid w:val="00D26B1A"/>
    <w:rsid w:val="00D27D82"/>
    <w:rsid w:val="00D3039C"/>
    <w:rsid w:val="00D31091"/>
    <w:rsid w:val="00D31385"/>
    <w:rsid w:val="00D325FB"/>
    <w:rsid w:val="00D3288B"/>
    <w:rsid w:val="00D3289E"/>
    <w:rsid w:val="00D32BD6"/>
    <w:rsid w:val="00D32CDD"/>
    <w:rsid w:val="00D33442"/>
    <w:rsid w:val="00D34123"/>
    <w:rsid w:val="00D342EA"/>
    <w:rsid w:val="00D344FC"/>
    <w:rsid w:val="00D347D1"/>
    <w:rsid w:val="00D34DCC"/>
    <w:rsid w:val="00D366F5"/>
    <w:rsid w:val="00D37758"/>
    <w:rsid w:val="00D37FDF"/>
    <w:rsid w:val="00D413CD"/>
    <w:rsid w:val="00D41D67"/>
    <w:rsid w:val="00D43048"/>
    <w:rsid w:val="00D436C6"/>
    <w:rsid w:val="00D44E48"/>
    <w:rsid w:val="00D452E8"/>
    <w:rsid w:val="00D46453"/>
    <w:rsid w:val="00D46492"/>
    <w:rsid w:val="00D472A1"/>
    <w:rsid w:val="00D47EF6"/>
    <w:rsid w:val="00D503BC"/>
    <w:rsid w:val="00D50781"/>
    <w:rsid w:val="00D51B95"/>
    <w:rsid w:val="00D528AE"/>
    <w:rsid w:val="00D52FD4"/>
    <w:rsid w:val="00D532EB"/>
    <w:rsid w:val="00D53B59"/>
    <w:rsid w:val="00D54AA0"/>
    <w:rsid w:val="00D54CA2"/>
    <w:rsid w:val="00D5523A"/>
    <w:rsid w:val="00D55339"/>
    <w:rsid w:val="00D55CC0"/>
    <w:rsid w:val="00D55E12"/>
    <w:rsid w:val="00D55E9B"/>
    <w:rsid w:val="00D5634B"/>
    <w:rsid w:val="00D56857"/>
    <w:rsid w:val="00D57B5E"/>
    <w:rsid w:val="00D6030B"/>
    <w:rsid w:val="00D6118E"/>
    <w:rsid w:val="00D618D3"/>
    <w:rsid w:val="00D61FBD"/>
    <w:rsid w:val="00D62D07"/>
    <w:rsid w:val="00D643D4"/>
    <w:rsid w:val="00D6499D"/>
    <w:rsid w:val="00D668AF"/>
    <w:rsid w:val="00D73AE5"/>
    <w:rsid w:val="00D74057"/>
    <w:rsid w:val="00D753B9"/>
    <w:rsid w:val="00D75B62"/>
    <w:rsid w:val="00D76197"/>
    <w:rsid w:val="00D76876"/>
    <w:rsid w:val="00D76F23"/>
    <w:rsid w:val="00D77577"/>
    <w:rsid w:val="00D77952"/>
    <w:rsid w:val="00D80A9D"/>
    <w:rsid w:val="00D8104D"/>
    <w:rsid w:val="00D814C0"/>
    <w:rsid w:val="00D81B56"/>
    <w:rsid w:val="00D82131"/>
    <w:rsid w:val="00D84137"/>
    <w:rsid w:val="00D85388"/>
    <w:rsid w:val="00D8605B"/>
    <w:rsid w:val="00D86DF0"/>
    <w:rsid w:val="00D86E75"/>
    <w:rsid w:val="00D87FA9"/>
    <w:rsid w:val="00D91102"/>
    <w:rsid w:val="00D93147"/>
    <w:rsid w:val="00D9431E"/>
    <w:rsid w:val="00D958B9"/>
    <w:rsid w:val="00D9683A"/>
    <w:rsid w:val="00D96933"/>
    <w:rsid w:val="00D97E9A"/>
    <w:rsid w:val="00DA0A17"/>
    <w:rsid w:val="00DA0F7A"/>
    <w:rsid w:val="00DA2F96"/>
    <w:rsid w:val="00DA38A4"/>
    <w:rsid w:val="00DA48ED"/>
    <w:rsid w:val="00DA4BCB"/>
    <w:rsid w:val="00DA5F34"/>
    <w:rsid w:val="00DA6125"/>
    <w:rsid w:val="00DA6869"/>
    <w:rsid w:val="00DA69F4"/>
    <w:rsid w:val="00DA6E13"/>
    <w:rsid w:val="00DB1046"/>
    <w:rsid w:val="00DB1809"/>
    <w:rsid w:val="00DB1A20"/>
    <w:rsid w:val="00DB328C"/>
    <w:rsid w:val="00DB3B4C"/>
    <w:rsid w:val="00DB3E84"/>
    <w:rsid w:val="00DB70C0"/>
    <w:rsid w:val="00DB7B07"/>
    <w:rsid w:val="00DB7F89"/>
    <w:rsid w:val="00DC0BB3"/>
    <w:rsid w:val="00DC0C46"/>
    <w:rsid w:val="00DC0DB8"/>
    <w:rsid w:val="00DC1107"/>
    <w:rsid w:val="00DC12C6"/>
    <w:rsid w:val="00DC19FA"/>
    <w:rsid w:val="00DC2843"/>
    <w:rsid w:val="00DC2E50"/>
    <w:rsid w:val="00DC2EE0"/>
    <w:rsid w:val="00DC2FDD"/>
    <w:rsid w:val="00DC36FF"/>
    <w:rsid w:val="00DC45BB"/>
    <w:rsid w:val="00DC5846"/>
    <w:rsid w:val="00DC75FB"/>
    <w:rsid w:val="00DC7E3D"/>
    <w:rsid w:val="00DD2A2F"/>
    <w:rsid w:val="00DD3084"/>
    <w:rsid w:val="00DD3698"/>
    <w:rsid w:val="00DD59B9"/>
    <w:rsid w:val="00DD59F5"/>
    <w:rsid w:val="00DD6076"/>
    <w:rsid w:val="00DD72AC"/>
    <w:rsid w:val="00DE1C3F"/>
    <w:rsid w:val="00DE37AD"/>
    <w:rsid w:val="00DE3F29"/>
    <w:rsid w:val="00DE43B0"/>
    <w:rsid w:val="00DE690C"/>
    <w:rsid w:val="00DE71F4"/>
    <w:rsid w:val="00DE7B1C"/>
    <w:rsid w:val="00DF065A"/>
    <w:rsid w:val="00DF090A"/>
    <w:rsid w:val="00DF1E3F"/>
    <w:rsid w:val="00DF4231"/>
    <w:rsid w:val="00DF59F6"/>
    <w:rsid w:val="00E00089"/>
    <w:rsid w:val="00E00248"/>
    <w:rsid w:val="00E0168B"/>
    <w:rsid w:val="00E0429A"/>
    <w:rsid w:val="00E048C2"/>
    <w:rsid w:val="00E050C6"/>
    <w:rsid w:val="00E05B3C"/>
    <w:rsid w:val="00E0626B"/>
    <w:rsid w:val="00E06279"/>
    <w:rsid w:val="00E0628E"/>
    <w:rsid w:val="00E06497"/>
    <w:rsid w:val="00E06A3D"/>
    <w:rsid w:val="00E06BBE"/>
    <w:rsid w:val="00E1007F"/>
    <w:rsid w:val="00E10645"/>
    <w:rsid w:val="00E1142E"/>
    <w:rsid w:val="00E119CC"/>
    <w:rsid w:val="00E1474D"/>
    <w:rsid w:val="00E15A74"/>
    <w:rsid w:val="00E15E43"/>
    <w:rsid w:val="00E165EE"/>
    <w:rsid w:val="00E16917"/>
    <w:rsid w:val="00E16E95"/>
    <w:rsid w:val="00E246B1"/>
    <w:rsid w:val="00E25083"/>
    <w:rsid w:val="00E26697"/>
    <w:rsid w:val="00E27C16"/>
    <w:rsid w:val="00E27FA9"/>
    <w:rsid w:val="00E36472"/>
    <w:rsid w:val="00E36474"/>
    <w:rsid w:val="00E41651"/>
    <w:rsid w:val="00E41EF1"/>
    <w:rsid w:val="00E42D89"/>
    <w:rsid w:val="00E4373F"/>
    <w:rsid w:val="00E43D57"/>
    <w:rsid w:val="00E44682"/>
    <w:rsid w:val="00E448E2"/>
    <w:rsid w:val="00E44A9D"/>
    <w:rsid w:val="00E45388"/>
    <w:rsid w:val="00E46613"/>
    <w:rsid w:val="00E46BA7"/>
    <w:rsid w:val="00E46D40"/>
    <w:rsid w:val="00E508AC"/>
    <w:rsid w:val="00E51356"/>
    <w:rsid w:val="00E516E9"/>
    <w:rsid w:val="00E51CE4"/>
    <w:rsid w:val="00E52A18"/>
    <w:rsid w:val="00E53EA9"/>
    <w:rsid w:val="00E54058"/>
    <w:rsid w:val="00E54D5B"/>
    <w:rsid w:val="00E56C1B"/>
    <w:rsid w:val="00E6023A"/>
    <w:rsid w:val="00E61954"/>
    <w:rsid w:val="00E632F2"/>
    <w:rsid w:val="00E63780"/>
    <w:rsid w:val="00E642B1"/>
    <w:rsid w:val="00E64F6E"/>
    <w:rsid w:val="00E65598"/>
    <w:rsid w:val="00E67079"/>
    <w:rsid w:val="00E704B3"/>
    <w:rsid w:val="00E7088D"/>
    <w:rsid w:val="00E71EE5"/>
    <w:rsid w:val="00E72135"/>
    <w:rsid w:val="00E72CB1"/>
    <w:rsid w:val="00E73CE3"/>
    <w:rsid w:val="00E74D1D"/>
    <w:rsid w:val="00E74FBD"/>
    <w:rsid w:val="00E7568C"/>
    <w:rsid w:val="00E75872"/>
    <w:rsid w:val="00E764EE"/>
    <w:rsid w:val="00E76C69"/>
    <w:rsid w:val="00E7787C"/>
    <w:rsid w:val="00E77D14"/>
    <w:rsid w:val="00E8008A"/>
    <w:rsid w:val="00E804CB"/>
    <w:rsid w:val="00E8143E"/>
    <w:rsid w:val="00E81B69"/>
    <w:rsid w:val="00E81F8D"/>
    <w:rsid w:val="00E8222F"/>
    <w:rsid w:val="00E82B5D"/>
    <w:rsid w:val="00E82D88"/>
    <w:rsid w:val="00E83FE9"/>
    <w:rsid w:val="00E85EB9"/>
    <w:rsid w:val="00E86BD1"/>
    <w:rsid w:val="00E87D74"/>
    <w:rsid w:val="00E87FE5"/>
    <w:rsid w:val="00E9121D"/>
    <w:rsid w:val="00E928C5"/>
    <w:rsid w:val="00E92CA5"/>
    <w:rsid w:val="00E93678"/>
    <w:rsid w:val="00E93B90"/>
    <w:rsid w:val="00E950BD"/>
    <w:rsid w:val="00E95346"/>
    <w:rsid w:val="00E95494"/>
    <w:rsid w:val="00E95B0B"/>
    <w:rsid w:val="00E96FBA"/>
    <w:rsid w:val="00E97238"/>
    <w:rsid w:val="00EA008B"/>
    <w:rsid w:val="00EA5849"/>
    <w:rsid w:val="00EA5D55"/>
    <w:rsid w:val="00EB3310"/>
    <w:rsid w:val="00EB3795"/>
    <w:rsid w:val="00EB4F9A"/>
    <w:rsid w:val="00EB58C2"/>
    <w:rsid w:val="00EB7957"/>
    <w:rsid w:val="00EC017C"/>
    <w:rsid w:val="00EC07ED"/>
    <w:rsid w:val="00EC082E"/>
    <w:rsid w:val="00EC1421"/>
    <w:rsid w:val="00EC24D4"/>
    <w:rsid w:val="00EC2DE1"/>
    <w:rsid w:val="00EC3AC7"/>
    <w:rsid w:val="00EC3BC5"/>
    <w:rsid w:val="00EC442F"/>
    <w:rsid w:val="00EC7183"/>
    <w:rsid w:val="00EC72FA"/>
    <w:rsid w:val="00ED2B95"/>
    <w:rsid w:val="00ED4D73"/>
    <w:rsid w:val="00ED702C"/>
    <w:rsid w:val="00ED7526"/>
    <w:rsid w:val="00ED7665"/>
    <w:rsid w:val="00EE0DAE"/>
    <w:rsid w:val="00EE0F87"/>
    <w:rsid w:val="00EE19C3"/>
    <w:rsid w:val="00EE2540"/>
    <w:rsid w:val="00EE2D58"/>
    <w:rsid w:val="00EE414D"/>
    <w:rsid w:val="00EE479F"/>
    <w:rsid w:val="00EE4E79"/>
    <w:rsid w:val="00EE5447"/>
    <w:rsid w:val="00EE71F1"/>
    <w:rsid w:val="00EE7AF9"/>
    <w:rsid w:val="00EF0AD0"/>
    <w:rsid w:val="00EF1569"/>
    <w:rsid w:val="00EF1BB2"/>
    <w:rsid w:val="00EF276F"/>
    <w:rsid w:val="00EF2EF8"/>
    <w:rsid w:val="00EF38B3"/>
    <w:rsid w:val="00EF42E3"/>
    <w:rsid w:val="00EF4DA0"/>
    <w:rsid w:val="00EF52AE"/>
    <w:rsid w:val="00EF635C"/>
    <w:rsid w:val="00EF6F71"/>
    <w:rsid w:val="00EF75AE"/>
    <w:rsid w:val="00F00C64"/>
    <w:rsid w:val="00F0623E"/>
    <w:rsid w:val="00F07421"/>
    <w:rsid w:val="00F10799"/>
    <w:rsid w:val="00F10D7A"/>
    <w:rsid w:val="00F11139"/>
    <w:rsid w:val="00F113A1"/>
    <w:rsid w:val="00F11657"/>
    <w:rsid w:val="00F11D29"/>
    <w:rsid w:val="00F11D5C"/>
    <w:rsid w:val="00F120A2"/>
    <w:rsid w:val="00F13074"/>
    <w:rsid w:val="00F13F3E"/>
    <w:rsid w:val="00F1484E"/>
    <w:rsid w:val="00F14F1E"/>
    <w:rsid w:val="00F16C43"/>
    <w:rsid w:val="00F17256"/>
    <w:rsid w:val="00F1752F"/>
    <w:rsid w:val="00F21257"/>
    <w:rsid w:val="00F2130F"/>
    <w:rsid w:val="00F21B37"/>
    <w:rsid w:val="00F22369"/>
    <w:rsid w:val="00F2248A"/>
    <w:rsid w:val="00F224D0"/>
    <w:rsid w:val="00F22962"/>
    <w:rsid w:val="00F24302"/>
    <w:rsid w:val="00F252DB"/>
    <w:rsid w:val="00F26028"/>
    <w:rsid w:val="00F26597"/>
    <w:rsid w:val="00F265C5"/>
    <w:rsid w:val="00F30F46"/>
    <w:rsid w:val="00F31EEB"/>
    <w:rsid w:val="00F32720"/>
    <w:rsid w:val="00F35B1C"/>
    <w:rsid w:val="00F360EC"/>
    <w:rsid w:val="00F362B9"/>
    <w:rsid w:val="00F36EA1"/>
    <w:rsid w:val="00F379E0"/>
    <w:rsid w:val="00F40CBE"/>
    <w:rsid w:val="00F41789"/>
    <w:rsid w:val="00F44A3F"/>
    <w:rsid w:val="00F4655B"/>
    <w:rsid w:val="00F47565"/>
    <w:rsid w:val="00F4770B"/>
    <w:rsid w:val="00F50DFA"/>
    <w:rsid w:val="00F5118B"/>
    <w:rsid w:val="00F51AF2"/>
    <w:rsid w:val="00F51B22"/>
    <w:rsid w:val="00F52FFE"/>
    <w:rsid w:val="00F549D2"/>
    <w:rsid w:val="00F55190"/>
    <w:rsid w:val="00F55DF7"/>
    <w:rsid w:val="00F55E38"/>
    <w:rsid w:val="00F60239"/>
    <w:rsid w:val="00F6050A"/>
    <w:rsid w:val="00F61A8B"/>
    <w:rsid w:val="00F64E3E"/>
    <w:rsid w:val="00F656A0"/>
    <w:rsid w:val="00F65872"/>
    <w:rsid w:val="00F67164"/>
    <w:rsid w:val="00F67448"/>
    <w:rsid w:val="00F67853"/>
    <w:rsid w:val="00F707C9"/>
    <w:rsid w:val="00F71BF0"/>
    <w:rsid w:val="00F7370E"/>
    <w:rsid w:val="00F742B1"/>
    <w:rsid w:val="00F75EA4"/>
    <w:rsid w:val="00F760C5"/>
    <w:rsid w:val="00F76C2D"/>
    <w:rsid w:val="00F7709C"/>
    <w:rsid w:val="00F813F9"/>
    <w:rsid w:val="00F81B2F"/>
    <w:rsid w:val="00F81FBD"/>
    <w:rsid w:val="00F830A5"/>
    <w:rsid w:val="00F8408B"/>
    <w:rsid w:val="00F85D2D"/>
    <w:rsid w:val="00F8644F"/>
    <w:rsid w:val="00F864F2"/>
    <w:rsid w:val="00F86708"/>
    <w:rsid w:val="00F86B4C"/>
    <w:rsid w:val="00F86F55"/>
    <w:rsid w:val="00F90D9D"/>
    <w:rsid w:val="00F914BD"/>
    <w:rsid w:val="00F914E1"/>
    <w:rsid w:val="00F919E5"/>
    <w:rsid w:val="00F93000"/>
    <w:rsid w:val="00F93B71"/>
    <w:rsid w:val="00F96ABD"/>
    <w:rsid w:val="00F97DE7"/>
    <w:rsid w:val="00FA1978"/>
    <w:rsid w:val="00FA1FB4"/>
    <w:rsid w:val="00FA2580"/>
    <w:rsid w:val="00FA46EF"/>
    <w:rsid w:val="00FA4BB3"/>
    <w:rsid w:val="00FA545A"/>
    <w:rsid w:val="00FA66E8"/>
    <w:rsid w:val="00FA7A2B"/>
    <w:rsid w:val="00FB173E"/>
    <w:rsid w:val="00FB2BD4"/>
    <w:rsid w:val="00FB3719"/>
    <w:rsid w:val="00FB4657"/>
    <w:rsid w:val="00FB498A"/>
    <w:rsid w:val="00FB7100"/>
    <w:rsid w:val="00FC0E0E"/>
    <w:rsid w:val="00FC1791"/>
    <w:rsid w:val="00FC3409"/>
    <w:rsid w:val="00FC36D3"/>
    <w:rsid w:val="00FC4073"/>
    <w:rsid w:val="00FC502B"/>
    <w:rsid w:val="00FC5CA6"/>
    <w:rsid w:val="00FC5D5C"/>
    <w:rsid w:val="00FC65A9"/>
    <w:rsid w:val="00FC6980"/>
    <w:rsid w:val="00FD331C"/>
    <w:rsid w:val="00FD624B"/>
    <w:rsid w:val="00FD64E3"/>
    <w:rsid w:val="00FD7324"/>
    <w:rsid w:val="00FD746F"/>
    <w:rsid w:val="00FD74BB"/>
    <w:rsid w:val="00FD7570"/>
    <w:rsid w:val="00FD7C35"/>
    <w:rsid w:val="00FE1669"/>
    <w:rsid w:val="00FE2305"/>
    <w:rsid w:val="00FE393F"/>
    <w:rsid w:val="00FE464D"/>
    <w:rsid w:val="00FE6E38"/>
    <w:rsid w:val="00FE77F1"/>
    <w:rsid w:val="00FE7AC4"/>
    <w:rsid w:val="00FE7EE8"/>
    <w:rsid w:val="00FF223E"/>
    <w:rsid w:val="00FF3150"/>
    <w:rsid w:val="00FF3E62"/>
    <w:rsid w:val="00FF46C4"/>
    <w:rsid w:val="00FF4D80"/>
    <w:rsid w:val="00FF57E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01"/>
    <o:shapelayout v:ext="edit">
      <o:idmap v:ext="edit" data="1"/>
    </o:shapelayout>
  </w:shapeDefaults>
  <w:decimalSymbol w:val=","/>
  <w:listSeparator w:val=";"/>
  <w14:docId w14:val="561F64BA"/>
  <w15:docId w15:val="{CBA9A48E-6CF9-4EE5-86D4-C2C48F791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E19D6"/>
    <w:rPr>
      <w:rFonts w:ascii="Times New Roman" w:hAnsi="Times New Roman"/>
      <w:sz w:val="24"/>
      <w:szCs w:val="24"/>
    </w:rPr>
  </w:style>
  <w:style w:type="paragraph" w:styleId="Nagwek1">
    <w:name w:val="heading 1"/>
    <w:basedOn w:val="Normalny"/>
    <w:next w:val="Normalny"/>
    <w:link w:val="Nagwek1Znak"/>
    <w:uiPriority w:val="99"/>
    <w:qFormat/>
    <w:rsid w:val="003E5BE4"/>
    <w:pPr>
      <w:keepNext/>
      <w:numPr>
        <w:numId w:val="1"/>
      </w:numPr>
      <w:suppressAutoHyphens/>
      <w:jc w:val="center"/>
      <w:outlineLvl w:val="0"/>
    </w:pPr>
    <w:rPr>
      <w:b/>
      <w:bCs/>
      <w:lang w:eastAsia="ar-SA"/>
    </w:rPr>
  </w:style>
  <w:style w:type="paragraph" w:styleId="Nagwek2">
    <w:name w:val="heading 2"/>
    <w:aliases w:val="N2"/>
    <w:basedOn w:val="Normalny"/>
    <w:next w:val="Normalny"/>
    <w:link w:val="Nagwek2Znak"/>
    <w:uiPriority w:val="99"/>
    <w:qFormat/>
    <w:rsid w:val="003E5BE4"/>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9"/>
    <w:qFormat/>
    <w:rsid w:val="003E5BE4"/>
    <w:pPr>
      <w:keepNext/>
      <w:numPr>
        <w:ilvl w:val="2"/>
        <w:numId w:val="1"/>
      </w:numPr>
      <w:suppressAutoHyphens/>
      <w:jc w:val="center"/>
      <w:outlineLvl w:val="2"/>
    </w:pPr>
    <w:rPr>
      <w:i/>
      <w:iCs/>
      <w:sz w:val="44"/>
      <w:szCs w:val="44"/>
      <w:u w:val="single"/>
      <w:lang w:eastAsia="ar-SA"/>
    </w:rPr>
  </w:style>
  <w:style w:type="paragraph" w:styleId="Nagwek4">
    <w:name w:val="heading 4"/>
    <w:basedOn w:val="Normalny"/>
    <w:next w:val="Normalny"/>
    <w:link w:val="Nagwek4Znak"/>
    <w:uiPriority w:val="99"/>
    <w:qFormat/>
    <w:rsid w:val="003E5BE4"/>
    <w:pPr>
      <w:keepNext/>
      <w:spacing w:before="240" w:after="60"/>
      <w:outlineLvl w:val="3"/>
    </w:pPr>
    <w:rPr>
      <w:b/>
      <w:bCs/>
      <w:sz w:val="28"/>
      <w:szCs w:val="28"/>
    </w:rPr>
  </w:style>
  <w:style w:type="paragraph" w:styleId="Nagwek5">
    <w:name w:val="heading 5"/>
    <w:basedOn w:val="Normalny"/>
    <w:next w:val="Normalny"/>
    <w:link w:val="Nagwek5Znak"/>
    <w:uiPriority w:val="99"/>
    <w:qFormat/>
    <w:rsid w:val="003E5BE4"/>
    <w:pPr>
      <w:suppressAutoHyphens/>
      <w:spacing w:before="240" w:after="60"/>
      <w:outlineLvl w:val="4"/>
    </w:pPr>
    <w:rPr>
      <w:b/>
      <w:bCs/>
      <w:i/>
      <w:iCs/>
      <w:sz w:val="26"/>
      <w:szCs w:val="26"/>
      <w:lang w:eastAsia="ar-SA"/>
    </w:rPr>
  </w:style>
  <w:style w:type="paragraph" w:styleId="Nagwek6">
    <w:name w:val="heading 6"/>
    <w:basedOn w:val="Normalny"/>
    <w:next w:val="Normalny"/>
    <w:link w:val="Nagwek6Znak"/>
    <w:uiPriority w:val="99"/>
    <w:qFormat/>
    <w:rsid w:val="003E5BE4"/>
    <w:pPr>
      <w:keepNext/>
      <w:jc w:val="right"/>
      <w:outlineLvl w:val="5"/>
    </w:pPr>
    <w:rPr>
      <w:i/>
      <w:iCs/>
      <w:u w:val="single"/>
    </w:rPr>
  </w:style>
  <w:style w:type="paragraph" w:styleId="Nagwek7">
    <w:name w:val="heading 7"/>
    <w:basedOn w:val="Normalny"/>
    <w:next w:val="Normalny"/>
    <w:link w:val="Nagwek7Znak"/>
    <w:uiPriority w:val="99"/>
    <w:qFormat/>
    <w:rsid w:val="003E5BE4"/>
    <w:pPr>
      <w:keepNext/>
      <w:spacing w:before="120"/>
      <w:jc w:val="both"/>
      <w:outlineLvl w:val="6"/>
    </w:pPr>
    <w:rPr>
      <w:u w:val="single"/>
    </w:rPr>
  </w:style>
  <w:style w:type="paragraph" w:styleId="Nagwek8">
    <w:name w:val="heading 8"/>
    <w:basedOn w:val="Normalny"/>
    <w:next w:val="Normalny"/>
    <w:link w:val="Nagwek8Znak"/>
    <w:uiPriority w:val="99"/>
    <w:qFormat/>
    <w:rsid w:val="003E5BE4"/>
    <w:pPr>
      <w:keepNext/>
      <w:ind w:firstLine="540"/>
      <w:outlineLvl w:val="7"/>
    </w:pPr>
    <w:rPr>
      <w:b/>
      <w:bCs/>
      <w:sz w:val="20"/>
      <w:szCs w:val="20"/>
    </w:rPr>
  </w:style>
  <w:style w:type="paragraph" w:styleId="Nagwek9">
    <w:name w:val="heading 9"/>
    <w:basedOn w:val="Normalny"/>
    <w:next w:val="Normalny"/>
    <w:link w:val="Nagwek9Znak"/>
    <w:uiPriority w:val="99"/>
    <w:qFormat/>
    <w:rsid w:val="003E5BE4"/>
    <w:pPr>
      <w:keepNext/>
      <w:suppressAutoHyphens/>
      <w:outlineLvl w:val="8"/>
    </w:pPr>
    <w:rPr>
      <w:b/>
      <w:bCs/>
      <w:u w:val="single"/>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3E5BE4"/>
    <w:rPr>
      <w:rFonts w:ascii="Times New Roman" w:hAnsi="Times New Roman"/>
      <w:b/>
      <w:bCs/>
      <w:sz w:val="24"/>
      <w:szCs w:val="24"/>
      <w:lang w:eastAsia="ar-SA"/>
    </w:rPr>
  </w:style>
  <w:style w:type="character" w:customStyle="1" w:styleId="Nagwek2Znak">
    <w:name w:val="Nagłówek 2 Znak"/>
    <w:aliases w:val="N2 Znak"/>
    <w:basedOn w:val="Domylnaczcionkaakapitu"/>
    <w:link w:val="Nagwek2"/>
    <w:uiPriority w:val="99"/>
    <w:rsid w:val="003E5BE4"/>
    <w:rPr>
      <w:rFonts w:ascii="Cambria" w:hAnsi="Cambria" w:cs="Cambria"/>
      <w:b/>
      <w:bCs/>
      <w:i/>
      <w:iCs/>
      <w:sz w:val="28"/>
      <w:szCs w:val="28"/>
    </w:rPr>
  </w:style>
  <w:style w:type="character" w:customStyle="1" w:styleId="Nagwek3Znak">
    <w:name w:val="Nagłówek 3 Znak"/>
    <w:basedOn w:val="Domylnaczcionkaakapitu"/>
    <w:link w:val="Nagwek3"/>
    <w:uiPriority w:val="99"/>
    <w:rsid w:val="003E5BE4"/>
    <w:rPr>
      <w:rFonts w:ascii="Times New Roman" w:hAnsi="Times New Roman"/>
      <w:i/>
      <w:iCs/>
      <w:sz w:val="44"/>
      <w:szCs w:val="44"/>
      <w:u w:val="single"/>
      <w:lang w:eastAsia="ar-SA"/>
    </w:rPr>
  </w:style>
  <w:style w:type="character" w:customStyle="1" w:styleId="Nagwek4Znak">
    <w:name w:val="Nagłówek 4 Znak"/>
    <w:basedOn w:val="Domylnaczcionkaakapitu"/>
    <w:link w:val="Nagwek4"/>
    <w:uiPriority w:val="99"/>
    <w:rsid w:val="003E5BE4"/>
    <w:rPr>
      <w:rFonts w:ascii="Calibri" w:hAnsi="Calibri" w:cs="Calibri"/>
      <w:b/>
      <w:bCs/>
      <w:sz w:val="28"/>
      <w:szCs w:val="28"/>
    </w:rPr>
  </w:style>
  <w:style w:type="character" w:customStyle="1" w:styleId="Nagwek5Znak">
    <w:name w:val="Nagłówek 5 Znak"/>
    <w:basedOn w:val="Domylnaczcionkaakapitu"/>
    <w:link w:val="Nagwek5"/>
    <w:uiPriority w:val="99"/>
    <w:rsid w:val="003E5BE4"/>
    <w:rPr>
      <w:rFonts w:ascii="Calibri" w:hAnsi="Calibri" w:cs="Calibri"/>
      <w:b/>
      <w:bCs/>
      <w:i/>
      <w:iCs/>
      <w:sz w:val="26"/>
      <w:szCs w:val="26"/>
    </w:rPr>
  </w:style>
  <w:style w:type="character" w:customStyle="1" w:styleId="Nagwek6Znak">
    <w:name w:val="Nagłówek 6 Znak"/>
    <w:basedOn w:val="Domylnaczcionkaakapitu"/>
    <w:link w:val="Nagwek6"/>
    <w:uiPriority w:val="99"/>
    <w:rsid w:val="003E5BE4"/>
    <w:rPr>
      <w:rFonts w:ascii="Calibri" w:hAnsi="Calibri" w:cs="Calibri"/>
      <w:b/>
      <w:bCs/>
    </w:rPr>
  </w:style>
  <w:style w:type="character" w:customStyle="1" w:styleId="Nagwek7Znak">
    <w:name w:val="Nagłówek 7 Znak"/>
    <w:basedOn w:val="Domylnaczcionkaakapitu"/>
    <w:link w:val="Nagwek7"/>
    <w:uiPriority w:val="99"/>
    <w:rsid w:val="003E5BE4"/>
    <w:rPr>
      <w:rFonts w:ascii="Calibri" w:hAnsi="Calibri" w:cs="Calibri"/>
      <w:sz w:val="24"/>
      <w:szCs w:val="24"/>
    </w:rPr>
  </w:style>
  <w:style w:type="character" w:customStyle="1" w:styleId="Nagwek8Znak">
    <w:name w:val="Nagłówek 8 Znak"/>
    <w:basedOn w:val="Domylnaczcionkaakapitu"/>
    <w:link w:val="Nagwek8"/>
    <w:uiPriority w:val="99"/>
    <w:rsid w:val="003E5BE4"/>
    <w:rPr>
      <w:rFonts w:ascii="Calibri" w:hAnsi="Calibri" w:cs="Calibri"/>
      <w:i/>
      <w:iCs/>
      <w:sz w:val="24"/>
      <w:szCs w:val="24"/>
    </w:rPr>
  </w:style>
  <w:style w:type="character" w:customStyle="1" w:styleId="Nagwek9Znak">
    <w:name w:val="Nagłówek 9 Znak"/>
    <w:basedOn w:val="Domylnaczcionkaakapitu"/>
    <w:link w:val="Nagwek9"/>
    <w:uiPriority w:val="99"/>
    <w:rsid w:val="003E5BE4"/>
    <w:rPr>
      <w:rFonts w:ascii="Cambria" w:hAnsi="Cambria" w:cs="Cambria"/>
    </w:rPr>
  </w:style>
  <w:style w:type="paragraph" w:styleId="Adresnakopercie">
    <w:name w:val="envelope address"/>
    <w:basedOn w:val="Normalny"/>
    <w:uiPriority w:val="99"/>
    <w:rsid w:val="003E5BE4"/>
    <w:pPr>
      <w:framePr w:w="7920" w:h="1980" w:hRule="exact" w:hSpace="141" w:wrap="auto" w:hAnchor="page" w:xAlign="center" w:yAlign="bottom"/>
      <w:ind w:left="2880"/>
    </w:pPr>
    <w:rPr>
      <w:rFonts w:ascii="Arial" w:hAnsi="Arial" w:cs="Arial"/>
      <w:sz w:val="28"/>
      <w:szCs w:val="28"/>
    </w:rPr>
  </w:style>
  <w:style w:type="paragraph" w:styleId="Adreszwrotnynakopercie">
    <w:name w:val="envelope return"/>
    <w:basedOn w:val="Normalny"/>
    <w:uiPriority w:val="99"/>
    <w:rsid w:val="003E5BE4"/>
    <w:rPr>
      <w:rFonts w:ascii="Arial" w:hAnsi="Arial" w:cs="Arial"/>
    </w:rPr>
  </w:style>
  <w:style w:type="paragraph" w:styleId="Tekstpodstawowywcity2">
    <w:name w:val="Body Text Indent 2"/>
    <w:basedOn w:val="Normalny"/>
    <w:link w:val="Tekstpodstawowywcity2Znak"/>
    <w:uiPriority w:val="99"/>
    <w:rsid w:val="003E5BE4"/>
    <w:pPr>
      <w:spacing w:line="260" w:lineRule="atLeast"/>
      <w:ind w:left="709" w:hanging="709"/>
    </w:pPr>
    <w:rPr>
      <w:rFonts w:cs="Times New Roman"/>
      <w:b/>
      <w:bCs/>
      <w:u w:val="single"/>
    </w:rPr>
  </w:style>
  <w:style w:type="character" w:customStyle="1" w:styleId="Tekstpodstawowywcity2Znak">
    <w:name w:val="Tekst podstawowy wcięty 2 Znak"/>
    <w:basedOn w:val="Domylnaczcionkaakapitu"/>
    <w:link w:val="Tekstpodstawowywcity2"/>
    <w:uiPriority w:val="99"/>
    <w:rsid w:val="003E5BE4"/>
    <w:rPr>
      <w:rFonts w:ascii="Times New Roman" w:hAnsi="Times New Roman" w:cs="Times New Roman"/>
      <w:sz w:val="20"/>
      <w:szCs w:val="20"/>
    </w:rPr>
  </w:style>
  <w:style w:type="paragraph" w:styleId="Nagwek">
    <w:name w:val="header"/>
    <w:basedOn w:val="Normalny"/>
    <w:link w:val="NagwekZnak"/>
    <w:uiPriority w:val="99"/>
    <w:rsid w:val="003E5BE4"/>
    <w:pPr>
      <w:tabs>
        <w:tab w:val="center" w:pos="4536"/>
        <w:tab w:val="right" w:pos="9072"/>
      </w:tabs>
    </w:pPr>
    <w:rPr>
      <w:rFonts w:cs="Times New Roman"/>
    </w:rPr>
  </w:style>
  <w:style w:type="character" w:customStyle="1" w:styleId="NagwekZnak">
    <w:name w:val="Nagłówek Znak"/>
    <w:basedOn w:val="Domylnaczcionkaakapitu"/>
    <w:link w:val="Nagwek"/>
    <w:uiPriority w:val="99"/>
    <w:rsid w:val="003E5BE4"/>
    <w:rPr>
      <w:rFonts w:ascii="Times New Roman" w:hAnsi="Times New Roman" w:cs="Times New Roman"/>
      <w:sz w:val="20"/>
      <w:szCs w:val="20"/>
    </w:rPr>
  </w:style>
  <w:style w:type="paragraph" w:styleId="Stopka">
    <w:name w:val="footer"/>
    <w:basedOn w:val="Normalny"/>
    <w:link w:val="StopkaZnak"/>
    <w:uiPriority w:val="99"/>
    <w:rsid w:val="003E5BE4"/>
    <w:pPr>
      <w:tabs>
        <w:tab w:val="center" w:pos="4536"/>
        <w:tab w:val="right" w:pos="9072"/>
      </w:tabs>
    </w:pPr>
    <w:rPr>
      <w:rFonts w:cs="Times New Roman"/>
    </w:rPr>
  </w:style>
  <w:style w:type="character" w:customStyle="1" w:styleId="StopkaZnak">
    <w:name w:val="Stopka Znak"/>
    <w:basedOn w:val="Domylnaczcionkaakapitu"/>
    <w:link w:val="Stopka"/>
    <w:uiPriority w:val="99"/>
    <w:rsid w:val="003E5BE4"/>
    <w:rPr>
      <w:rFonts w:ascii="Times New Roman" w:hAnsi="Times New Roman" w:cs="Times New Roman"/>
      <w:sz w:val="20"/>
      <w:szCs w:val="20"/>
    </w:rPr>
  </w:style>
  <w:style w:type="character" w:customStyle="1" w:styleId="ZnakZnak1">
    <w:name w:val="Znak Znak1"/>
    <w:uiPriority w:val="99"/>
    <w:rsid w:val="003E5BE4"/>
    <w:rPr>
      <w:sz w:val="24"/>
      <w:szCs w:val="24"/>
      <w:lang w:val="pl-PL" w:eastAsia="pl-PL"/>
    </w:rPr>
  </w:style>
  <w:style w:type="character" w:styleId="Hipercze">
    <w:name w:val="Hyperlink"/>
    <w:basedOn w:val="Domylnaczcionkaakapitu"/>
    <w:uiPriority w:val="99"/>
    <w:rsid w:val="003E5BE4"/>
    <w:rPr>
      <w:rFonts w:ascii="Times New Roman" w:hAnsi="Times New Roman" w:cs="Times New Roman"/>
      <w:color w:val="0000FF"/>
      <w:u w:val="single"/>
    </w:rPr>
  </w:style>
  <w:style w:type="paragraph" w:styleId="NormalnyWeb">
    <w:name w:val="Normal (Web)"/>
    <w:basedOn w:val="Normalny"/>
    <w:uiPriority w:val="99"/>
    <w:rsid w:val="003E5BE4"/>
    <w:pPr>
      <w:spacing w:before="100" w:beforeAutospacing="1" w:after="100" w:afterAutospacing="1"/>
    </w:pPr>
    <w:rPr>
      <w:rFonts w:cs="Times New Roman"/>
    </w:rPr>
  </w:style>
  <w:style w:type="character" w:styleId="Numerstrony">
    <w:name w:val="page number"/>
    <w:basedOn w:val="Domylnaczcionkaakapitu"/>
    <w:uiPriority w:val="99"/>
    <w:rsid w:val="003E5BE4"/>
    <w:rPr>
      <w:rFonts w:ascii="Times New Roman" w:hAnsi="Times New Roman" w:cs="Times New Roman"/>
    </w:rPr>
  </w:style>
  <w:style w:type="paragraph" w:styleId="Tekstpodstawowy">
    <w:name w:val="Body Text"/>
    <w:basedOn w:val="Normalny"/>
    <w:link w:val="TekstpodstawowyZnak"/>
    <w:uiPriority w:val="99"/>
    <w:rsid w:val="003E5BE4"/>
    <w:pPr>
      <w:suppressAutoHyphens/>
      <w:jc w:val="both"/>
    </w:pPr>
    <w:rPr>
      <w:rFonts w:cs="Times New Roman"/>
      <w:lang w:eastAsia="ar-SA"/>
    </w:rPr>
  </w:style>
  <w:style w:type="character" w:customStyle="1" w:styleId="TekstpodstawowyZnak">
    <w:name w:val="Tekst podstawowy Znak"/>
    <w:basedOn w:val="Domylnaczcionkaakapitu"/>
    <w:link w:val="Tekstpodstawowy"/>
    <w:uiPriority w:val="99"/>
    <w:rsid w:val="003E5BE4"/>
    <w:rPr>
      <w:rFonts w:ascii="Times New Roman" w:hAnsi="Times New Roman" w:cs="Times New Roman"/>
      <w:sz w:val="20"/>
      <w:szCs w:val="20"/>
    </w:rPr>
  </w:style>
  <w:style w:type="paragraph" w:styleId="Tekstpodstawowy3">
    <w:name w:val="Body Text 3"/>
    <w:basedOn w:val="Normalny"/>
    <w:link w:val="Tekstpodstawowy3Znak"/>
    <w:uiPriority w:val="99"/>
    <w:rsid w:val="003E5BE4"/>
    <w:pPr>
      <w:spacing w:after="120"/>
    </w:pPr>
    <w:rPr>
      <w:rFonts w:cs="Times New Roman"/>
      <w:sz w:val="16"/>
      <w:szCs w:val="16"/>
    </w:rPr>
  </w:style>
  <w:style w:type="character" w:customStyle="1" w:styleId="Tekstpodstawowy3Znak">
    <w:name w:val="Tekst podstawowy 3 Znak"/>
    <w:basedOn w:val="Domylnaczcionkaakapitu"/>
    <w:link w:val="Tekstpodstawowy3"/>
    <w:uiPriority w:val="99"/>
    <w:rsid w:val="003E5BE4"/>
    <w:rPr>
      <w:rFonts w:ascii="Times New Roman" w:hAnsi="Times New Roman" w:cs="Times New Roman"/>
      <w:sz w:val="16"/>
      <w:szCs w:val="16"/>
    </w:rPr>
  </w:style>
  <w:style w:type="paragraph" w:styleId="Tekstpodstawowywcity">
    <w:name w:val="Body Text Indent"/>
    <w:basedOn w:val="Normalny"/>
    <w:link w:val="TekstpodstawowywcityZnak"/>
    <w:uiPriority w:val="99"/>
    <w:rsid w:val="003E5BE4"/>
    <w:pPr>
      <w:spacing w:after="120"/>
      <w:ind w:left="283"/>
    </w:pPr>
    <w:rPr>
      <w:rFonts w:cs="Times New Roman"/>
    </w:rPr>
  </w:style>
  <w:style w:type="character" w:customStyle="1" w:styleId="TekstpodstawowywcityZnak">
    <w:name w:val="Tekst podstawowy wcięty Znak"/>
    <w:basedOn w:val="Domylnaczcionkaakapitu"/>
    <w:link w:val="Tekstpodstawowywcity"/>
    <w:uiPriority w:val="99"/>
    <w:rsid w:val="003E5BE4"/>
    <w:rPr>
      <w:rFonts w:ascii="Times New Roman" w:hAnsi="Times New Roman" w:cs="Times New Roman"/>
      <w:sz w:val="20"/>
      <w:szCs w:val="20"/>
    </w:rPr>
  </w:style>
  <w:style w:type="paragraph" w:styleId="Tekstpodstawowywcity3">
    <w:name w:val="Body Text Indent 3"/>
    <w:basedOn w:val="Normalny"/>
    <w:link w:val="Tekstpodstawowywcity3Znak"/>
    <w:uiPriority w:val="99"/>
    <w:rsid w:val="003E5BE4"/>
    <w:pPr>
      <w:spacing w:after="120"/>
      <w:ind w:left="283"/>
    </w:pPr>
    <w:rPr>
      <w:rFonts w:cs="Times New Roman"/>
      <w:sz w:val="16"/>
      <w:szCs w:val="16"/>
    </w:rPr>
  </w:style>
  <w:style w:type="character" w:customStyle="1" w:styleId="Tekstpodstawowywcity3Znak">
    <w:name w:val="Tekst podstawowy wcięty 3 Znak"/>
    <w:basedOn w:val="Domylnaczcionkaakapitu"/>
    <w:link w:val="Tekstpodstawowywcity3"/>
    <w:uiPriority w:val="99"/>
    <w:rsid w:val="003E5BE4"/>
    <w:rPr>
      <w:rFonts w:ascii="Times New Roman" w:hAnsi="Times New Roman" w:cs="Times New Roman"/>
      <w:sz w:val="16"/>
      <w:szCs w:val="16"/>
    </w:rPr>
  </w:style>
  <w:style w:type="paragraph" w:customStyle="1" w:styleId="tyt">
    <w:name w:val="tyt"/>
    <w:basedOn w:val="Normalny"/>
    <w:rsid w:val="003E5BE4"/>
    <w:pPr>
      <w:keepNext/>
      <w:spacing w:before="60" w:after="60"/>
      <w:jc w:val="center"/>
    </w:pPr>
    <w:rPr>
      <w:rFonts w:cs="Times New Roman"/>
      <w:b/>
      <w:bCs/>
    </w:rPr>
  </w:style>
  <w:style w:type="paragraph" w:styleId="Tekstpodstawowy2">
    <w:name w:val="Body Text 2"/>
    <w:basedOn w:val="Normalny"/>
    <w:link w:val="Tekstpodstawowy2Znak"/>
    <w:uiPriority w:val="99"/>
    <w:rsid w:val="003E5BE4"/>
    <w:pPr>
      <w:suppressAutoHyphens/>
      <w:spacing w:after="120" w:line="480" w:lineRule="auto"/>
    </w:pPr>
    <w:rPr>
      <w:rFonts w:cs="Times New Roman"/>
      <w:lang w:eastAsia="ar-SA"/>
    </w:rPr>
  </w:style>
  <w:style w:type="character" w:customStyle="1" w:styleId="Tekstpodstawowy2Znak">
    <w:name w:val="Tekst podstawowy 2 Znak"/>
    <w:basedOn w:val="Domylnaczcionkaakapitu"/>
    <w:link w:val="Tekstpodstawowy2"/>
    <w:uiPriority w:val="99"/>
    <w:rsid w:val="003E5BE4"/>
    <w:rPr>
      <w:rFonts w:ascii="Times New Roman" w:hAnsi="Times New Roman" w:cs="Times New Roman"/>
      <w:sz w:val="20"/>
      <w:szCs w:val="20"/>
    </w:rPr>
  </w:style>
  <w:style w:type="paragraph" w:customStyle="1" w:styleId="Default">
    <w:name w:val="Default"/>
    <w:rsid w:val="003E5BE4"/>
    <w:pPr>
      <w:autoSpaceDE w:val="0"/>
      <w:autoSpaceDN w:val="0"/>
      <w:adjustRightInd w:val="0"/>
    </w:pPr>
    <w:rPr>
      <w:rFonts w:ascii="Tahoma-Bold" w:hAnsi="Tahoma-Bold" w:cs="Tahoma-Bold"/>
      <w:sz w:val="20"/>
      <w:szCs w:val="20"/>
    </w:rPr>
  </w:style>
  <w:style w:type="character" w:customStyle="1" w:styleId="apple-converted-space">
    <w:name w:val="apple-converted-space"/>
    <w:basedOn w:val="Domylnaczcionkaakapitu"/>
    <w:uiPriority w:val="99"/>
    <w:rsid w:val="003E5BE4"/>
    <w:rPr>
      <w:rFonts w:ascii="Times New Roman" w:hAnsi="Times New Roman" w:cs="Times New Roman"/>
    </w:rPr>
  </w:style>
  <w:style w:type="paragraph" w:customStyle="1" w:styleId="Zawartoramki">
    <w:name w:val="Zawartość ramki"/>
    <w:basedOn w:val="Tekstpodstawowy"/>
    <w:uiPriority w:val="99"/>
    <w:rsid w:val="003E5BE4"/>
  </w:style>
  <w:style w:type="paragraph" w:styleId="Tekstkomentarza">
    <w:name w:val="annotation text"/>
    <w:basedOn w:val="Normalny"/>
    <w:link w:val="TekstkomentarzaZnak"/>
    <w:uiPriority w:val="99"/>
    <w:rsid w:val="003E5BE4"/>
    <w:pPr>
      <w:suppressAutoHyphens/>
    </w:pPr>
    <w:rPr>
      <w:rFonts w:cs="Times New Roman"/>
      <w:sz w:val="20"/>
      <w:szCs w:val="20"/>
      <w:lang w:eastAsia="ar-SA"/>
    </w:rPr>
  </w:style>
  <w:style w:type="character" w:customStyle="1" w:styleId="TekstkomentarzaZnak">
    <w:name w:val="Tekst komentarza Znak"/>
    <w:basedOn w:val="Domylnaczcionkaakapitu"/>
    <w:link w:val="Tekstkomentarza"/>
    <w:uiPriority w:val="99"/>
    <w:rsid w:val="003E5BE4"/>
    <w:rPr>
      <w:rFonts w:ascii="Arial" w:hAnsi="Arial" w:cs="Arial"/>
      <w:lang w:val="pl-PL" w:eastAsia="pl-PL"/>
    </w:rPr>
  </w:style>
  <w:style w:type="paragraph" w:customStyle="1" w:styleId="pkt">
    <w:name w:val="pkt"/>
    <w:basedOn w:val="Normalny"/>
    <w:uiPriority w:val="99"/>
    <w:rsid w:val="003E5BE4"/>
    <w:pPr>
      <w:spacing w:before="60" w:after="60"/>
      <w:ind w:left="851" w:hanging="295"/>
      <w:jc w:val="both"/>
    </w:pPr>
    <w:rPr>
      <w:rFonts w:cs="Times New Roman"/>
    </w:rPr>
  </w:style>
  <w:style w:type="paragraph" w:styleId="Tekstprzypisukocowego">
    <w:name w:val="endnote text"/>
    <w:basedOn w:val="Normalny"/>
    <w:link w:val="TekstprzypisukocowegoZnak"/>
    <w:uiPriority w:val="99"/>
    <w:rsid w:val="003E5BE4"/>
    <w:rPr>
      <w:rFonts w:cs="Times New Roman"/>
      <w:sz w:val="20"/>
      <w:szCs w:val="20"/>
    </w:rPr>
  </w:style>
  <w:style w:type="character" w:customStyle="1" w:styleId="TekstprzypisukocowegoZnak">
    <w:name w:val="Tekst przypisu końcowego Znak"/>
    <w:basedOn w:val="Domylnaczcionkaakapitu"/>
    <w:link w:val="Tekstprzypisukocowego"/>
    <w:uiPriority w:val="99"/>
    <w:rsid w:val="003E5BE4"/>
    <w:rPr>
      <w:rFonts w:ascii="Times New Roman" w:hAnsi="Times New Roman" w:cs="Times New Roman"/>
      <w:sz w:val="20"/>
      <w:szCs w:val="20"/>
    </w:rPr>
  </w:style>
  <w:style w:type="paragraph" w:customStyle="1" w:styleId="ust">
    <w:name w:val="ust"/>
    <w:uiPriority w:val="99"/>
    <w:rsid w:val="003E5BE4"/>
    <w:pPr>
      <w:spacing w:before="60" w:after="60"/>
      <w:ind w:left="426" w:hanging="284"/>
      <w:jc w:val="both"/>
    </w:pPr>
    <w:rPr>
      <w:rFonts w:ascii="Times New Roman" w:hAnsi="Times New Roman" w:cs="Times New Roman"/>
      <w:sz w:val="24"/>
      <w:szCs w:val="24"/>
    </w:rPr>
  </w:style>
  <w:style w:type="character" w:styleId="Uwydatnienie">
    <w:name w:val="Emphasis"/>
    <w:basedOn w:val="Domylnaczcionkaakapitu"/>
    <w:uiPriority w:val="99"/>
    <w:qFormat/>
    <w:rsid w:val="003E5BE4"/>
    <w:rPr>
      <w:rFonts w:ascii="Times New Roman" w:hAnsi="Times New Roman" w:cs="Times New Roman"/>
      <w:i/>
      <w:iCs/>
    </w:rPr>
  </w:style>
  <w:style w:type="character" w:styleId="Pogrubienie">
    <w:name w:val="Strong"/>
    <w:basedOn w:val="Domylnaczcionkaakapitu"/>
    <w:uiPriority w:val="22"/>
    <w:qFormat/>
    <w:rsid w:val="003E5BE4"/>
    <w:rPr>
      <w:rFonts w:ascii="Times New Roman" w:hAnsi="Times New Roman" w:cs="Times New Roman"/>
      <w:b/>
      <w:bCs/>
    </w:rPr>
  </w:style>
  <w:style w:type="character" w:customStyle="1" w:styleId="offerlistoffernamecenter">
    <w:name w:val="offerlistoffernamecenter"/>
    <w:basedOn w:val="Domylnaczcionkaakapitu"/>
    <w:uiPriority w:val="99"/>
    <w:rsid w:val="003E5BE4"/>
    <w:rPr>
      <w:rFonts w:ascii="Times New Roman" w:hAnsi="Times New Roman" w:cs="Times New Roman"/>
    </w:rPr>
  </w:style>
  <w:style w:type="paragraph" w:customStyle="1" w:styleId="Tabelapozycja">
    <w:name w:val="Tabela pozycja"/>
    <w:basedOn w:val="Normalny"/>
    <w:uiPriority w:val="99"/>
    <w:rsid w:val="003E5BE4"/>
    <w:rPr>
      <w:rFonts w:ascii="Arial" w:hAnsi="Arial" w:cs="Arial"/>
      <w:sz w:val="22"/>
      <w:szCs w:val="22"/>
    </w:rPr>
  </w:style>
  <w:style w:type="paragraph" w:styleId="Tekstdymka">
    <w:name w:val="Balloon Text"/>
    <w:basedOn w:val="Normalny"/>
    <w:link w:val="TekstdymkaZnak"/>
    <w:uiPriority w:val="99"/>
    <w:rsid w:val="003E5BE4"/>
    <w:rPr>
      <w:rFonts w:ascii="Tahoma" w:hAnsi="Tahoma" w:cs="Tahoma"/>
      <w:sz w:val="16"/>
      <w:szCs w:val="16"/>
    </w:rPr>
  </w:style>
  <w:style w:type="character" w:customStyle="1" w:styleId="TekstdymkaZnak">
    <w:name w:val="Tekst dymka Znak"/>
    <w:basedOn w:val="Domylnaczcionkaakapitu"/>
    <w:link w:val="Tekstdymka"/>
    <w:uiPriority w:val="99"/>
    <w:rsid w:val="003E5BE4"/>
    <w:rPr>
      <w:rFonts w:ascii="Tahoma" w:hAnsi="Tahoma" w:cs="Tahoma"/>
      <w:sz w:val="16"/>
      <w:szCs w:val="16"/>
    </w:rPr>
  </w:style>
  <w:style w:type="character" w:styleId="UyteHipercze">
    <w:name w:val="FollowedHyperlink"/>
    <w:basedOn w:val="Domylnaczcionkaakapitu"/>
    <w:uiPriority w:val="99"/>
    <w:rsid w:val="003E5BE4"/>
    <w:rPr>
      <w:rFonts w:ascii="Times New Roman" w:hAnsi="Times New Roman" w:cs="Times New Roman"/>
      <w:color w:val="800080"/>
      <w:u w:val="single"/>
    </w:rPr>
  </w:style>
  <w:style w:type="paragraph" w:customStyle="1" w:styleId="StandardowyArial11">
    <w:name w:val="Standardowy + Arial 11"/>
    <w:basedOn w:val="Normalny"/>
    <w:uiPriority w:val="99"/>
    <w:rsid w:val="003E5BE4"/>
    <w:pPr>
      <w:numPr>
        <w:numId w:val="3"/>
      </w:numPr>
      <w:suppressAutoHyphens/>
      <w:autoSpaceDE w:val="0"/>
      <w:autoSpaceDN w:val="0"/>
      <w:spacing w:before="60" w:after="60"/>
      <w:jc w:val="both"/>
    </w:pPr>
    <w:rPr>
      <w:rFonts w:ascii="Arial" w:hAnsi="Arial" w:cs="Arial"/>
      <w:sz w:val="22"/>
      <w:szCs w:val="22"/>
    </w:rPr>
  </w:style>
  <w:style w:type="paragraph" w:customStyle="1" w:styleId="NormalnyWyjustowan">
    <w:name w:val="Normalny + Wyjustowan"/>
    <w:basedOn w:val="StandardowyArial11"/>
    <w:uiPriority w:val="99"/>
    <w:rsid w:val="003E5BE4"/>
    <w:pPr>
      <w:numPr>
        <w:numId w:val="2"/>
      </w:numPr>
    </w:pPr>
    <w:rPr>
      <w:rFonts w:ascii="Times New Roman" w:hAnsi="Times New Roman" w:cs="Times New Roman"/>
      <w:sz w:val="24"/>
      <w:szCs w:val="24"/>
    </w:rPr>
  </w:style>
  <w:style w:type="paragraph" w:customStyle="1" w:styleId="Tabela1a">
    <w:name w:val="Tabela1a"/>
    <w:basedOn w:val="Tabela1"/>
    <w:uiPriority w:val="99"/>
    <w:rsid w:val="003E5BE4"/>
    <w:pPr>
      <w:ind w:left="0" w:right="57"/>
      <w:jc w:val="right"/>
    </w:pPr>
  </w:style>
  <w:style w:type="paragraph" w:customStyle="1" w:styleId="Tabela1">
    <w:name w:val="Tabela1"/>
    <w:basedOn w:val="Normalny"/>
    <w:uiPriority w:val="99"/>
    <w:rsid w:val="003E5BE4"/>
    <w:pPr>
      <w:widowControl w:val="0"/>
      <w:overflowPunct w:val="0"/>
      <w:autoSpaceDE w:val="0"/>
      <w:autoSpaceDN w:val="0"/>
      <w:adjustRightInd w:val="0"/>
      <w:spacing w:before="20" w:after="20"/>
      <w:ind w:left="113"/>
      <w:textAlignment w:val="baseline"/>
    </w:pPr>
    <w:rPr>
      <w:rFonts w:cs="Times New Roman"/>
      <w:sz w:val="22"/>
      <w:szCs w:val="22"/>
    </w:rPr>
  </w:style>
  <w:style w:type="paragraph" w:customStyle="1" w:styleId="Tekstkomentarza1">
    <w:name w:val="Tekst komentarza1"/>
    <w:basedOn w:val="Normalny"/>
    <w:uiPriority w:val="99"/>
    <w:rsid w:val="003E5BE4"/>
    <w:pPr>
      <w:suppressAutoHyphens/>
    </w:pPr>
    <w:rPr>
      <w:rFonts w:cs="Times New Roman"/>
      <w:sz w:val="20"/>
      <w:szCs w:val="20"/>
      <w:lang w:eastAsia="ar-SA"/>
    </w:rPr>
  </w:style>
  <w:style w:type="paragraph" w:customStyle="1" w:styleId="CommentText1">
    <w:name w:val="Comment Text1"/>
    <w:basedOn w:val="Normalny"/>
    <w:uiPriority w:val="99"/>
    <w:rsid w:val="003E5BE4"/>
    <w:pPr>
      <w:suppressAutoHyphens/>
    </w:pPr>
    <w:rPr>
      <w:rFonts w:ascii="Arial" w:hAnsi="Arial" w:cs="Arial"/>
      <w:sz w:val="20"/>
      <w:szCs w:val="20"/>
      <w:lang w:eastAsia="ar-SA"/>
    </w:rPr>
  </w:style>
  <w:style w:type="paragraph" w:customStyle="1" w:styleId="Tekstpodstawowy21">
    <w:name w:val="Tekst podstawowy 21"/>
    <w:basedOn w:val="Normalny"/>
    <w:uiPriority w:val="99"/>
    <w:rsid w:val="003E5BE4"/>
    <w:pPr>
      <w:widowControl w:val="0"/>
      <w:jc w:val="both"/>
    </w:pPr>
    <w:rPr>
      <w:rFonts w:ascii="Arial" w:hAnsi="Arial" w:cs="Arial"/>
      <w:u w:val="single"/>
    </w:rPr>
  </w:style>
  <w:style w:type="character" w:customStyle="1" w:styleId="TitleChar">
    <w:name w:val="Title Char"/>
    <w:uiPriority w:val="99"/>
    <w:rsid w:val="003E5BE4"/>
    <w:rPr>
      <w:rFonts w:ascii="Cambria" w:hAnsi="Cambria" w:cs="Cambria"/>
      <w:b/>
      <w:bCs/>
      <w:kern w:val="28"/>
      <w:sz w:val="32"/>
      <w:szCs w:val="32"/>
    </w:rPr>
  </w:style>
  <w:style w:type="character" w:customStyle="1" w:styleId="DocumentMapChar">
    <w:name w:val="Document Map Char"/>
    <w:uiPriority w:val="99"/>
    <w:rsid w:val="003E5BE4"/>
    <w:rPr>
      <w:sz w:val="2"/>
      <w:szCs w:val="2"/>
    </w:rPr>
  </w:style>
  <w:style w:type="character" w:customStyle="1" w:styleId="FootnoteTextChar">
    <w:name w:val="Footnote Text Char"/>
    <w:uiPriority w:val="99"/>
    <w:rsid w:val="003E5BE4"/>
    <w:rPr>
      <w:sz w:val="20"/>
      <w:szCs w:val="20"/>
    </w:rPr>
  </w:style>
  <w:style w:type="character" w:customStyle="1" w:styleId="z-TopofFormChar">
    <w:name w:val="z-Top of Form Char"/>
    <w:uiPriority w:val="99"/>
    <w:rsid w:val="003E5BE4"/>
    <w:rPr>
      <w:rFonts w:ascii="Arial" w:hAnsi="Arial" w:cs="Arial"/>
      <w:vanish/>
      <w:sz w:val="16"/>
      <w:szCs w:val="16"/>
    </w:rPr>
  </w:style>
  <w:style w:type="character" w:customStyle="1" w:styleId="PlainTextChar">
    <w:name w:val="Plain Text Char"/>
    <w:uiPriority w:val="99"/>
    <w:rsid w:val="003E5BE4"/>
    <w:rPr>
      <w:rFonts w:ascii="Courier New" w:hAnsi="Courier New" w:cs="Courier New"/>
      <w:sz w:val="20"/>
      <w:szCs w:val="20"/>
    </w:rPr>
  </w:style>
  <w:style w:type="paragraph" w:customStyle="1" w:styleId="ww-lista2">
    <w:name w:val="ww-lista2"/>
    <w:basedOn w:val="Normalny"/>
    <w:uiPriority w:val="99"/>
    <w:rsid w:val="003E5BE4"/>
    <w:pPr>
      <w:ind w:left="566" w:hanging="283"/>
    </w:pPr>
    <w:rPr>
      <w:rFonts w:cs="Times New Roman"/>
      <w:sz w:val="20"/>
      <w:szCs w:val="20"/>
    </w:rPr>
  </w:style>
  <w:style w:type="paragraph" w:customStyle="1" w:styleId="pkt1">
    <w:name w:val="pkt1"/>
    <w:basedOn w:val="Normalny"/>
    <w:uiPriority w:val="99"/>
    <w:rsid w:val="003E5BE4"/>
    <w:pPr>
      <w:spacing w:before="60" w:after="60"/>
      <w:ind w:left="850" w:hanging="425"/>
      <w:jc w:val="both"/>
    </w:pPr>
    <w:rPr>
      <w:rFonts w:ascii="Verdana" w:hAnsi="Verdana" w:cs="Verdana"/>
      <w:sz w:val="20"/>
      <w:szCs w:val="20"/>
    </w:rPr>
  </w:style>
  <w:style w:type="paragraph" w:customStyle="1" w:styleId="WW-Tekstpodstawowy2">
    <w:name w:val="WW-Tekst podstawowy 2"/>
    <w:basedOn w:val="Normalny"/>
    <w:uiPriority w:val="99"/>
    <w:rsid w:val="003E5BE4"/>
    <w:pPr>
      <w:suppressAutoHyphens/>
      <w:spacing w:before="120"/>
      <w:jc w:val="both"/>
    </w:pPr>
    <w:rPr>
      <w:rFonts w:ascii="Verdana" w:hAnsi="Verdana" w:cs="Verdana"/>
      <w:i/>
      <w:iCs/>
      <w:sz w:val="20"/>
      <w:szCs w:val="20"/>
      <w:lang w:eastAsia="ar-SA"/>
    </w:rPr>
  </w:style>
  <w:style w:type="paragraph" w:customStyle="1" w:styleId="Akapitzlist1">
    <w:name w:val="Akapit z listą1"/>
    <w:basedOn w:val="Normalny"/>
    <w:uiPriority w:val="99"/>
    <w:rsid w:val="003E5BE4"/>
    <w:pPr>
      <w:ind w:left="708"/>
    </w:pPr>
    <w:rPr>
      <w:rFonts w:cs="Times New Roman"/>
      <w:sz w:val="20"/>
      <w:szCs w:val="20"/>
    </w:rPr>
  </w:style>
  <w:style w:type="paragraph" w:customStyle="1" w:styleId="tekstwstpny">
    <w:name w:val="tekst wstępny"/>
    <w:basedOn w:val="Normalny"/>
    <w:uiPriority w:val="99"/>
    <w:rsid w:val="003E5BE4"/>
    <w:pPr>
      <w:suppressAutoHyphens/>
      <w:spacing w:before="60" w:after="60"/>
    </w:pPr>
    <w:rPr>
      <w:rFonts w:cs="Times New Roman"/>
      <w:sz w:val="20"/>
      <w:szCs w:val="20"/>
    </w:rPr>
  </w:style>
  <w:style w:type="paragraph" w:customStyle="1" w:styleId="Legenda1">
    <w:name w:val="Legenda1"/>
    <w:basedOn w:val="Normalny"/>
    <w:next w:val="Normalny"/>
    <w:uiPriority w:val="99"/>
    <w:rsid w:val="003E5BE4"/>
    <w:pPr>
      <w:suppressAutoHyphens/>
    </w:pPr>
    <w:rPr>
      <w:rFonts w:cs="Times New Roman"/>
      <w:b/>
      <w:bCs/>
      <w:sz w:val="20"/>
      <w:szCs w:val="20"/>
      <w:lang w:eastAsia="ar-SA"/>
    </w:rPr>
  </w:style>
  <w:style w:type="character" w:customStyle="1" w:styleId="apple-style-span">
    <w:name w:val="apple-style-span"/>
    <w:uiPriority w:val="99"/>
    <w:rsid w:val="003E5BE4"/>
  </w:style>
  <w:style w:type="paragraph" w:styleId="Akapitzlist">
    <w:name w:val="List Paragraph"/>
    <w:aliases w:val="CW_Lista,lp1,Preambuła,CP-UC,CP-Punkty,Bullet List,List - bullets,Equipment,Bullet 1,List Paragraph Char Char,b1,Figure_name,Numbered Indented Text,List Paragraph11,Ref,Use Case List Paragraph Char,List_TIS,List Paragraph1 Char Char,L1,x."/>
    <w:basedOn w:val="Normalny"/>
    <w:link w:val="AkapitzlistZnak"/>
    <w:qFormat/>
    <w:rsid w:val="003E5BE4"/>
    <w:pPr>
      <w:ind w:left="708"/>
    </w:pPr>
    <w:rPr>
      <w:rFonts w:cs="Times New Roman"/>
      <w:sz w:val="20"/>
      <w:szCs w:val="20"/>
    </w:rPr>
  </w:style>
  <w:style w:type="character" w:customStyle="1" w:styleId="ZnakZnak9">
    <w:name w:val="Znak Znak9"/>
    <w:uiPriority w:val="99"/>
    <w:rsid w:val="003E5BE4"/>
    <w:rPr>
      <w:sz w:val="24"/>
      <w:szCs w:val="24"/>
      <w:lang w:val="pl-PL" w:eastAsia="pl-PL"/>
    </w:rPr>
  </w:style>
  <w:style w:type="paragraph" w:styleId="Mapadokumentu">
    <w:name w:val="Document Map"/>
    <w:basedOn w:val="Normalny"/>
    <w:link w:val="MapadokumentuZnak"/>
    <w:uiPriority w:val="99"/>
    <w:rsid w:val="003E5BE4"/>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rsid w:val="003E5BE4"/>
    <w:rPr>
      <w:rFonts w:ascii="Times New Roman" w:hAnsi="Times New Roman" w:cs="Times New Roman"/>
      <w:sz w:val="2"/>
      <w:szCs w:val="2"/>
    </w:rPr>
  </w:style>
  <w:style w:type="character" w:styleId="Odwoaniedokomentarza">
    <w:name w:val="annotation reference"/>
    <w:basedOn w:val="Domylnaczcionkaakapitu"/>
    <w:uiPriority w:val="99"/>
    <w:rsid w:val="003E5BE4"/>
    <w:rPr>
      <w:rFonts w:ascii="Times New Roman" w:hAnsi="Times New Roman" w:cs="Times New Roman"/>
      <w:sz w:val="16"/>
      <w:szCs w:val="16"/>
    </w:rPr>
  </w:style>
  <w:style w:type="paragraph" w:styleId="Tematkomentarza">
    <w:name w:val="annotation subject"/>
    <w:basedOn w:val="Tekstkomentarza"/>
    <w:next w:val="Tekstkomentarza"/>
    <w:link w:val="TematkomentarzaZnak"/>
    <w:uiPriority w:val="99"/>
    <w:rsid w:val="003E5BE4"/>
    <w:pPr>
      <w:suppressAutoHyphens w:val="0"/>
    </w:pPr>
    <w:rPr>
      <w:b/>
      <w:bCs/>
      <w:lang w:eastAsia="pl-PL"/>
    </w:rPr>
  </w:style>
  <w:style w:type="character" w:customStyle="1" w:styleId="TematkomentarzaZnak">
    <w:name w:val="Temat komentarza Znak"/>
    <w:basedOn w:val="TekstkomentarzaZnak"/>
    <w:link w:val="Tematkomentarza"/>
    <w:uiPriority w:val="99"/>
    <w:rsid w:val="003E5BE4"/>
    <w:rPr>
      <w:rFonts w:ascii="Times New Roman" w:hAnsi="Times New Roman" w:cs="Times New Roman"/>
      <w:b/>
      <w:bCs/>
      <w:sz w:val="20"/>
      <w:szCs w:val="20"/>
      <w:lang w:val="pl-PL" w:eastAsia="pl-PL"/>
    </w:rPr>
  </w:style>
  <w:style w:type="character" w:customStyle="1" w:styleId="symbol">
    <w:name w:val="symbol"/>
    <w:basedOn w:val="Domylnaczcionkaakapitu"/>
    <w:uiPriority w:val="99"/>
    <w:rsid w:val="003E5BE4"/>
    <w:rPr>
      <w:rFonts w:ascii="Times New Roman" w:hAnsi="Times New Roman" w:cs="Times New Roman"/>
    </w:rPr>
  </w:style>
  <w:style w:type="paragraph" w:customStyle="1" w:styleId="Nagwek40">
    <w:name w:val="Nagłówek4"/>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styleId="Lista">
    <w:name w:val="List"/>
    <w:basedOn w:val="Tekstpodstawowy"/>
    <w:uiPriority w:val="99"/>
    <w:rsid w:val="003E5BE4"/>
    <w:rPr>
      <w:rFonts w:ascii="Lucida Sans Unicode" w:hAnsi="Lucida Sans Unicode" w:cs="Lucida Sans Unicode"/>
    </w:rPr>
  </w:style>
  <w:style w:type="paragraph" w:customStyle="1" w:styleId="Podpis3">
    <w:name w:val="Podpis3"/>
    <w:basedOn w:val="Normalny"/>
    <w:uiPriority w:val="99"/>
    <w:rsid w:val="003E5BE4"/>
    <w:pPr>
      <w:suppressLineNumbers/>
      <w:suppressAutoHyphens/>
      <w:spacing w:before="120" w:after="120"/>
    </w:pPr>
    <w:rPr>
      <w:rFonts w:ascii="Tahoma" w:hAnsi="Tahoma" w:cs="Tahoma"/>
      <w:i/>
      <w:iCs/>
      <w:lang w:eastAsia="ar-SA"/>
    </w:rPr>
  </w:style>
  <w:style w:type="paragraph" w:customStyle="1" w:styleId="Indeks">
    <w:name w:val="Indeks"/>
    <w:basedOn w:val="Normalny"/>
    <w:uiPriority w:val="99"/>
    <w:rsid w:val="003E5BE4"/>
    <w:pPr>
      <w:suppressLineNumbers/>
      <w:suppressAutoHyphens/>
    </w:pPr>
    <w:rPr>
      <w:rFonts w:ascii="Lucida Sans Unicode" w:hAnsi="Lucida Sans Unicode" w:cs="Lucida Sans Unicode"/>
      <w:lang w:eastAsia="ar-SA"/>
    </w:rPr>
  </w:style>
  <w:style w:type="paragraph" w:customStyle="1" w:styleId="Nagwek30">
    <w:name w:val="Nagłówek3"/>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Podpis2">
    <w:name w:val="Podpis2"/>
    <w:basedOn w:val="Normalny"/>
    <w:uiPriority w:val="99"/>
    <w:rsid w:val="003E5BE4"/>
    <w:pPr>
      <w:suppressLineNumbers/>
      <w:suppressAutoHyphens/>
      <w:spacing w:before="120" w:after="120"/>
    </w:pPr>
    <w:rPr>
      <w:rFonts w:ascii="Tahoma" w:hAnsi="Tahoma" w:cs="Tahoma"/>
      <w:i/>
      <w:iCs/>
      <w:lang w:eastAsia="ar-SA"/>
    </w:rPr>
  </w:style>
  <w:style w:type="paragraph" w:customStyle="1" w:styleId="Podpis1">
    <w:name w:val="Podpis1"/>
    <w:basedOn w:val="Normalny"/>
    <w:uiPriority w:val="99"/>
    <w:rsid w:val="003E5BE4"/>
    <w:pPr>
      <w:suppressLineNumbers/>
      <w:suppressAutoHyphens/>
      <w:spacing w:before="120" w:after="120"/>
    </w:pPr>
    <w:rPr>
      <w:rFonts w:ascii="Lucida Sans Unicode" w:hAnsi="Lucida Sans Unicode" w:cs="Lucida Sans Unicode"/>
      <w:i/>
      <w:iCs/>
      <w:sz w:val="20"/>
      <w:szCs w:val="20"/>
      <w:lang w:eastAsia="ar-SA"/>
    </w:rPr>
  </w:style>
  <w:style w:type="paragraph" w:customStyle="1" w:styleId="Nagwek10">
    <w:name w:val="Nagłówek1"/>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WW-Podpispodobiektem">
    <w:name w:val="WW-Podpis pod obiektem"/>
    <w:basedOn w:val="Normalny"/>
    <w:next w:val="Normalny"/>
    <w:uiPriority w:val="99"/>
    <w:rsid w:val="003E5BE4"/>
    <w:pPr>
      <w:suppressAutoHyphens/>
      <w:spacing w:line="500" w:lineRule="atLeast"/>
      <w:jc w:val="right"/>
    </w:pPr>
    <w:rPr>
      <w:rFonts w:cs="Times New Roman"/>
      <w:b/>
      <w:bCs/>
      <w:sz w:val="44"/>
      <w:szCs w:val="44"/>
      <w:lang w:eastAsia="ar-SA"/>
    </w:rPr>
  </w:style>
  <w:style w:type="paragraph" w:customStyle="1" w:styleId="Zawartotabeli">
    <w:name w:val="Zawartość tabeli"/>
    <w:basedOn w:val="Tekstpodstawowy"/>
    <w:uiPriority w:val="99"/>
    <w:rsid w:val="003E5BE4"/>
    <w:pPr>
      <w:suppressLineNumbers/>
    </w:pPr>
  </w:style>
  <w:style w:type="paragraph" w:customStyle="1" w:styleId="Nagwektabeli">
    <w:name w:val="Nagłówek tabeli"/>
    <w:basedOn w:val="Zawartotabeli"/>
    <w:uiPriority w:val="99"/>
    <w:rsid w:val="003E5BE4"/>
    <w:pPr>
      <w:jc w:val="center"/>
    </w:pPr>
    <w:rPr>
      <w:b/>
      <w:bCs/>
      <w:i/>
      <w:iCs/>
    </w:rPr>
  </w:style>
  <w:style w:type="paragraph" w:customStyle="1" w:styleId="WW-Tekstdugiegocytatu">
    <w:name w:val="WW-Tekst długiego cytatu"/>
    <w:basedOn w:val="Normalny"/>
    <w:uiPriority w:val="99"/>
    <w:rsid w:val="003E5BE4"/>
    <w:pPr>
      <w:suppressAutoHyphens/>
      <w:ind w:left="113" w:right="113"/>
      <w:jc w:val="center"/>
    </w:pPr>
    <w:rPr>
      <w:rFonts w:cs="Times New Roman"/>
      <w:sz w:val="22"/>
      <w:szCs w:val="22"/>
      <w:lang w:eastAsia="ar-SA"/>
    </w:rPr>
  </w:style>
  <w:style w:type="paragraph" w:customStyle="1" w:styleId="Tekstblokowy1">
    <w:name w:val="Tekst blokowy1"/>
    <w:basedOn w:val="Normalny"/>
    <w:uiPriority w:val="99"/>
    <w:rsid w:val="003E5BE4"/>
    <w:pPr>
      <w:spacing w:line="360" w:lineRule="auto"/>
      <w:ind w:left="426" w:right="-425" w:hanging="426"/>
    </w:pPr>
    <w:rPr>
      <w:rFonts w:cs="Times New Roman"/>
      <w:lang w:eastAsia="ar-SA"/>
    </w:rPr>
  </w:style>
  <w:style w:type="paragraph" w:customStyle="1" w:styleId="Tekstpodstawowy31">
    <w:name w:val="Tekst podstawowy 31"/>
    <w:basedOn w:val="Normalny"/>
    <w:uiPriority w:val="99"/>
    <w:rsid w:val="003E5BE4"/>
    <w:pPr>
      <w:suppressAutoHyphens/>
      <w:spacing w:before="120"/>
      <w:jc w:val="both"/>
    </w:pPr>
    <w:rPr>
      <w:rFonts w:cs="Times New Roman"/>
      <w:color w:val="FF0000"/>
      <w:lang w:eastAsia="ar-SA"/>
    </w:rPr>
  </w:style>
  <w:style w:type="paragraph" w:customStyle="1" w:styleId="Tekstpodstawowywcity21">
    <w:name w:val="Tekst podstawowy wcięty 21"/>
    <w:basedOn w:val="Normalny"/>
    <w:uiPriority w:val="99"/>
    <w:rsid w:val="003E5BE4"/>
    <w:pPr>
      <w:suppressAutoHyphens/>
      <w:ind w:left="357"/>
      <w:jc w:val="both"/>
    </w:pPr>
    <w:rPr>
      <w:rFonts w:cs="Times New Roman"/>
      <w:lang w:eastAsia="ar-SA"/>
    </w:rPr>
  </w:style>
  <w:style w:type="paragraph" w:customStyle="1" w:styleId="Tekstpodstawowywcity31">
    <w:name w:val="Tekst podstawowy wcięty 31"/>
    <w:basedOn w:val="Normalny"/>
    <w:uiPriority w:val="99"/>
    <w:rsid w:val="003E5BE4"/>
    <w:pPr>
      <w:suppressAutoHyphens/>
      <w:spacing w:line="260" w:lineRule="atLeast"/>
      <w:ind w:left="709" w:hanging="709"/>
    </w:pPr>
    <w:rPr>
      <w:rFonts w:cs="Times New Roman"/>
      <w:b/>
      <w:bCs/>
      <w:u w:val="single"/>
      <w:lang w:eastAsia="ar-SA"/>
    </w:rPr>
  </w:style>
  <w:style w:type="paragraph" w:styleId="Tytu">
    <w:name w:val="Title"/>
    <w:basedOn w:val="Normalny"/>
    <w:next w:val="Podtytu"/>
    <w:link w:val="TytuZnak"/>
    <w:uiPriority w:val="99"/>
    <w:qFormat/>
    <w:rsid w:val="003E5BE4"/>
    <w:pPr>
      <w:spacing w:line="360" w:lineRule="auto"/>
      <w:jc w:val="center"/>
    </w:pPr>
    <w:rPr>
      <w:rFonts w:ascii="Ottawa" w:hAnsi="Ottawa" w:cs="Ottawa"/>
      <w:b/>
      <w:bCs/>
      <w:sz w:val="40"/>
      <w:szCs w:val="40"/>
      <w:lang w:eastAsia="ar-SA"/>
    </w:rPr>
  </w:style>
  <w:style w:type="character" w:customStyle="1" w:styleId="TytuZnak">
    <w:name w:val="Tytuł Znak"/>
    <w:basedOn w:val="Domylnaczcionkaakapitu"/>
    <w:link w:val="Tytu"/>
    <w:uiPriority w:val="99"/>
    <w:rsid w:val="003E5BE4"/>
    <w:rPr>
      <w:rFonts w:ascii="Cambria" w:hAnsi="Cambria" w:cs="Cambria"/>
      <w:b/>
      <w:bCs/>
      <w:kern w:val="28"/>
      <w:sz w:val="32"/>
      <w:szCs w:val="32"/>
    </w:rPr>
  </w:style>
  <w:style w:type="paragraph" w:styleId="Podtytu">
    <w:name w:val="Subtitle"/>
    <w:basedOn w:val="Nagwek30"/>
    <w:next w:val="Tekstpodstawowy"/>
    <w:link w:val="PodtytuZnak"/>
    <w:uiPriority w:val="99"/>
    <w:qFormat/>
    <w:rsid w:val="003E5BE4"/>
    <w:pPr>
      <w:jc w:val="center"/>
    </w:pPr>
    <w:rPr>
      <w:i/>
      <w:iCs/>
    </w:rPr>
  </w:style>
  <w:style w:type="character" w:customStyle="1" w:styleId="PodtytuZnak">
    <w:name w:val="Podtytuł Znak"/>
    <w:basedOn w:val="Domylnaczcionkaakapitu"/>
    <w:link w:val="Podtytu"/>
    <w:uiPriority w:val="99"/>
    <w:rsid w:val="003E5BE4"/>
    <w:rPr>
      <w:rFonts w:ascii="Cambria" w:hAnsi="Cambria" w:cs="Cambria"/>
      <w:sz w:val="24"/>
      <w:szCs w:val="24"/>
    </w:rPr>
  </w:style>
  <w:style w:type="paragraph" w:customStyle="1" w:styleId="Plandokumentu1">
    <w:name w:val="Plan dokumentu1"/>
    <w:basedOn w:val="Normalny"/>
    <w:uiPriority w:val="99"/>
    <w:rsid w:val="003E5BE4"/>
    <w:pPr>
      <w:shd w:val="clear" w:color="auto" w:fill="000080"/>
      <w:suppressAutoHyphens/>
    </w:pPr>
    <w:rPr>
      <w:rFonts w:ascii="Tahoma" w:hAnsi="Tahoma" w:cs="Tahoma"/>
      <w:sz w:val="20"/>
      <w:szCs w:val="20"/>
      <w:lang w:eastAsia="ar-SA"/>
    </w:rPr>
  </w:style>
  <w:style w:type="paragraph" w:customStyle="1" w:styleId="StylPunktowaniePrzedAutomatycznaPoAutomatyczna">
    <w:name w:val="Styl Punktowanie + Przed:  Automatyczna Po:  Automatyczna"/>
    <w:basedOn w:val="Normalny"/>
    <w:uiPriority w:val="99"/>
    <w:rsid w:val="003E5BE4"/>
    <w:pPr>
      <w:spacing w:before="280" w:after="280"/>
      <w:jc w:val="both"/>
    </w:pPr>
    <w:rPr>
      <w:rFonts w:ascii="Arial" w:hAnsi="Arial" w:cs="Arial"/>
      <w:sz w:val="20"/>
      <w:szCs w:val="20"/>
      <w:lang w:eastAsia="ar-SA"/>
    </w:rPr>
  </w:style>
  <w:style w:type="paragraph" w:styleId="Tekstprzypisudolnego">
    <w:name w:val="footnote text"/>
    <w:basedOn w:val="Normalny"/>
    <w:link w:val="TekstprzypisudolnegoZnak"/>
    <w:uiPriority w:val="99"/>
    <w:rsid w:val="003E5BE4"/>
    <w:rPr>
      <w:rFonts w:cs="Times New Roman"/>
      <w:sz w:val="20"/>
      <w:szCs w:val="20"/>
      <w:lang w:eastAsia="ar-SA"/>
    </w:rPr>
  </w:style>
  <w:style w:type="character" w:customStyle="1" w:styleId="TekstprzypisudolnegoZnak">
    <w:name w:val="Tekst przypisu dolnego Znak"/>
    <w:basedOn w:val="Domylnaczcionkaakapitu"/>
    <w:link w:val="Tekstprzypisudolnego"/>
    <w:uiPriority w:val="99"/>
    <w:rsid w:val="003E5BE4"/>
    <w:rPr>
      <w:rFonts w:ascii="Times New Roman" w:hAnsi="Times New Roman" w:cs="Times New Roman"/>
      <w:lang w:eastAsia="ar-SA" w:bidi="ar-SA"/>
    </w:rPr>
  </w:style>
  <w:style w:type="character" w:customStyle="1" w:styleId="ZnakZnak">
    <w:name w:val="Znak Znak"/>
    <w:uiPriority w:val="99"/>
    <w:rsid w:val="003E5BE4"/>
    <w:rPr>
      <w:lang w:eastAsia="ar-SA" w:bidi="ar-SA"/>
    </w:rPr>
  </w:style>
  <w:style w:type="paragraph" w:customStyle="1" w:styleId="FR2">
    <w:name w:val="FR2"/>
    <w:uiPriority w:val="99"/>
    <w:rsid w:val="003E5BE4"/>
    <w:pPr>
      <w:widowControl w:val="0"/>
      <w:suppressAutoHyphens/>
      <w:autoSpaceDE w:val="0"/>
      <w:spacing w:before="580" w:after="520"/>
      <w:ind w:left="1920"/>
    </w:pPr>
    <w:rPr>
      <w:rFonts w:ascii="Arial" w:hAnsi="Arial" w:cs="Arial"/>
      <w:b/>
      <w:bCs/>
      <w:sz w:val="24"/>
      <w:szCs w:val="24"/>
      <w:lang w:eastAsia="ar-SA"/>
    </w:rPr>
  </w:style>
  <w:style w:type="paragraph" w:customStyle="1" w:styleId="Tekstpodstawowy22">
    <w:name w:val="Tekst podstawowy 22"/>
    <w:basedOn w:val="Normalny"/>
    <w:uiPriority w:val="99"/>
    <w:rsid w:val="003E5BE4"/>
    <w:pPr>
      <w:suppressAutoHyphens/>
      <w:spacing w:line="360" w:lineRule="auto"/>
      <w:ind w:right="-426"/>
    </w:pPr>
    <w:rPr>
      <w:rFonts w:ascii="Ottawa" w:hAnsi="Ottawa" w:cs="Ottawa"/>
      <w:lang w:eastAsia="ar-SA"/>
    </w:rPr>
  </w:style>
  <w:style w:type="paragraph" w:customStyle="1" w:styleId="Nagwek20">
    <w:name w:val="Nagłówek2"/>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tekst">
    <w:name w:val="tekst"/>
    <w:basedOn w:val="Normalny"/>
    <w:uiPriority w:val="99"/>
    <w:rsid w:val="003E5BE4"/>
    <w:pPr>
      <w:suppressLineNumbers/>
      <w:spacing w:before="60" w:after="60"/>
      <w:jc w:val="both"/>
    </w:pPr>
    <w:rPr>
      <w:rFonts w:cs="Times New Roman"/>
      <w:lang w:eastAsia="ar-SA"/>
    </w:rPr>
  </w:style>
  <w:style w:type="paragraph" w:customStyle="1" w:styleId="WW-Przypiskocowy">
    <w:name w:val="WW-Przypis końcowy"/>
    <w:basedOn w:val="Normalny"/>
    <w:uiPriority w:val="99"/>
    <w:rsid w:val="003E5BE4"/>
    <w:pPr>
      <w:suppressAutoHyphens/>
    </w:pPr>
    <w:rPr>
      <w:rFonts w:cs="Times New Roman"/>
      <w:lang w:eastAsia="ar-SA"/>
    </w:rPr>
  </w:style>
  <w:style w:type="character" w:styleId="Odwoanieprzypisudolnego">
    <w:name w:val="footnote reference"/>
    <w:basedOn w:val="Domylnaczcionkaakapitu"/>
    <w:uiPriority w:val="99"/>
    <w:rsid w:val="003E5BE4"/>
    <w:rPr>
      <w:rFonts w:ascii="Times New Roman" w:hAnsi="Times New Roman" w:cs="Times New Roman"/>
      <w:vertAlign w:val="superscript"/>
    </w:rPr>
  </w:style>
  <w:style w:type="paragraph" w:styleId="Zagicieodgryformularza">
    <w:name w:val="HTML Top of Form"/>
    <w:basedOn w:val="Normalny"/>
    <w:next w:val="Normalny"/>
    <w:link w:val="ZagicieodgryformularzaZnak"/>
    <w:hidden/>
    <w:uiPriority w:val="99"/>
    <w:rsid w:val="003E5BE4"/>
    <w:pPr>
      <w:pBdr>
        <w:bottom w:val="single" w:sz="6" w:space="1" w:color="auto"/>
      </w:pBdr>
      <w:jc w:val="center"/>
    </w:pPr>
    <w:rPr>
      <w:rFonts w:ascii="Arial" w:hAnsi="Arial" w:cs="Arial"/>
      <w:vanish/>
      <w:sz w:val="16"/>
      <w:szCs w:val="16"/>
    </w:rPr>
  </w:style>
  <w:style w:type="character" w:customStyle="1" w:styleId="ZagicieodgryformularzaZnak">
    <w:name w:val="Zagięcie od góry formularza Znak"/>
    <w:basedOn w:val="Domylnaczcionkaakapitu"/>
    <w:link w:val="Zagicieodgryformularza"/>
    <w:uiPriority w:val="99"/>
    <w:rsid w:val="003E5BE4"/>
    <w:rPr>
      <w:rFonts w:ascii="Arial" w:hAnsi="Arial" w:cs="Arial"/>
      <w:vanish/>
      <w:sz w:val="16"/>
      <w:szCs w:val="16"/>
    </w:rPr>
  </w:style>
  <w:style w:type="paragraph" w:styleId="Zwykytekst">
    <w:name w:val="Plain Text"/>
    <w:basedOn w:val="Normalny"/>
    <w:link w:val="ZwykytekstZnak"/>
    <w:rsid w:val="003E5BE4"/>
    <w:pPr>
      <w:widowControl w:val="0"/>
    </w:pPr>
    <w:rPr>
      <w:rFonts w:ascii="Courier New" w:hAnsi="Courier New" w:cs="Courier New"/>
      <w:sz w:val="20"/>
      <w:szCs w:val="20"/>
    </w:rPr>
  </w:style>
  <w:style w:type="character" w:customStyle="1" w:styleId="ZwykytekstZnak">
    <w:name w:val="Zwykły tekst Znak"/>
    <w:basedOn w:val="Domylnaczcionkaakapitu"/>
    <w:link w:val="Zwykytekst"/>
    <w:rsid w:val="003E5BE4"/>
    <w:rPr>
      <w:rFonts w:ascii="Courier New" w:hAnsi="Courier New" w:cs="Courier New"/>
      <w:sz w:val="20"/>
      <w:szCs w:val="20"/>
    </w:rPr>
  </w:style>
  <w:style w:type="character" w:styleId="Odwoanieprzypisukocowego">
    <w:name w:val="endnote reference"/>
    <w:basedOn w:val="Domylnaczcionkaakapitu"/>
    <w:uiPriority w:val="99"/>
    <w:rsid w:val="003E5BE4"/>
    <w:rPr>
      <w:rFonts w:ascii="Times New Roman" w:hAnsi="Times New Roman" w:cs="Times New Roman"/>
      <w:vertAlign w:val="superscript"/>
    </w:rPr>
  </w:style>
  <w:style w:type="paragraph" w:customStyle="1" w:styleId="ListParagraph1">
    <w:name w:val="List Paragraph1"/>
    <w:basedOn w:val="Normalny"/>
    <w:uiPriority w:val="99"/>
    <w:rsid w:val="003E5BE4"/>
    <w:pPr>
      <w:ind w:left="708"/>
    </w:pPr>
    <w:rPr>
      <w:rFonts w:cs="Times New Roman"/>
      <w:sz w:val="20"/>
      <w:szCs w:val="20"/>
    </w:rPr>
  </w:style>
  <w:style w:type="paragraph" w:styleId="Listapunktowana">
    <w:name w:val="List Bullet"/>
    <w:basedOn w:val="Normalny"/>
    <w:autoRedefine/>
    <w:uiPriority w:val="99"/>
    <w:rsid w:val="003E5BE4"/>
    <w:pPr>
      <w:ind w:left="142" w:hanging="142"/>
      <w:jc w:val="both"/>
    </w:pPr>
    <w:rPr>
      <w:rFonts w:cs="Times New Roman"/>
      <w:b/>
      <w:bCs/>
    </w:rPr>
  </w:style>
  <w:style w:type="paragraph" w:styleId="Tekstblokowy">
    <w:name w:val="Block Text"/>
    <w:basedOn w:val="Normalny"/>
    <w:uiPriority w:val="99"/>
    <w:rsid w:val="003E5BE4"/>
    <w:pPr>
      <w:spacing w:line="260" w:lineRule="atLeast"/>
      <w:ind w:left="360" w:right="-102" w:hanging="360"/>
    </w:pPr>
    <w:rPr>
      <w:rFonts w:ascii="Tahoma" w:hAnsi="Tahoma" w:cs="Tahoma"/>
      <w:b/>
      <w:bCs/>
      <w:u w:val="single"/>
    </w:rPr>
  </w:style>
  <w:style w:type="character" w:customStyle="1" w:styleId="st">
    <w:name w:val="st"/>
    <w:basedOn w:val="Domylnaczcionkaakapitu"/>
    <w:uiPriority w:val="99"/>
    <w:rsid w:val="003E5BE4"/>
    <w:rPr>
      <w:rFonts w:ascii="Times New Roman" w:hAnsi="Times New Roman" w:cs="Times New Roman"/>
    </w:rPr>
  </w:style>
  <w:style w:type="character" w:customStyle="1" w:styleId="Tytu1">
    <w:name w:val="Tytuł1"/>
    <w:basedOn w:val="Domylnaczcionkaakapitu"/>
    <w:uiPriority w:val="99"/>
    <w:rsid w:val="003E5BE4"/>
    <w:rPr>
      <w:rFonts w:ascii="Times New Roman" w:hAnsi="Times New Roman" w:cs="Times New Roman"/>
    </w:rPr>
  </w:style>
  <w:style w:type="character" w:customStyle="1" w:styleId="descr">
    <w:name w:val="descr"/>
    <w:basedOn w:val="Domylnaczcionkaakapitu"/>
    <w:uiPriority w:val="99"/>
    <w:rsid w:val="003E5BE4"/>
    <w:rPr>
      <w:rFonts w:ascii="Times New Roman" w:hAnsi="Times New Roman" w:cs="Times New Roman"/>
    </w:rPr>
  </w:style>
  <w:style w:type="character" w:customStyle="1" w:styleId="text2">
    <w:name w:val="text2"/>
    <w:basedOn w:val="Domylnaczcionkaakapitu"/>
    <w:uiPriority w:val="99"/>
    <w:rsid w:val="003E5BE4"/>
    <w:rPr>
      <w:rFonts w:ascii="Times New Roman" w:hAnsi="Times New Roman" w:cs="Times New Roman"/>
    </w:rPr>
  </w:style>
  <w:style w:type="character" w:customStyle="1" w:styleId="CommentTextChar1">
    <w:name w:val="Comment Text Char1"/>
    <w:basedOn w:val="Domylnaczcionkaakapitu"/>
    <w:uiPriority w:val="99"/>
    <w:rsid w:val="003E5BE4"/>
    <w:rPr>
      <w:rFonts w:ascii="Times New Roman" w:hAnsi="Times New Roman" w:cs="Times New Roman"/>
      <w:lang w:eastAsia="ar-SA" w:bidi="ar-SA"/>
    </w:rPr>
  </w:style>
  <w:style w:type="character" w:customStyle="1" w:styleId="FooterChar1">
    <w:name w:val="Footer Char1"/>
    <w:basedOn w:val="Domylnaczcionkaakapitu"/>
    <w:uiPriority w:val="99"/>
    <w:rsid w:val="003E5BE4"/>
    <w:rPr>
      <w:rFonts w:ascii="Times New Roman" w:hAnsi="Times New Roman" w:cs="Times New Roman"/>
      <w:sz w:val="24"/>
      <w:szCs w:val="24"/>
    </w:rPr>
  </w:style>
  <w:style w:type="character" w:customStyle="1" w:styleId="Heading2Char1">
    <w:name w:val="Heading 2 Char1"/>
    <w:aliases w:val="N2 Char1"/>
    <w:basedOn w:val="Domylnaczcionkaakapitu"/>
    <w:uiPriority w:val="99"/>
    <w:rsid w:val="003E5BE4"/>
    <w:rPr>
      <w:rFonts w:ascii="Arial" w:hAnsi="Arial" w:cs="Arial"/>
      <w:b/>
      <w:bCs/>
      <w:i/>
      <w:iCs/>
      <w:sz w:val="28"/>
      <w:szCs w:val="28"/>
    </w:rPr>
  </w:style>
  <w:style w:type="character" w:customStyle="1" w:styleId="BodyText2Char1">
    <w:name w:val="Body Text 2 Char1"/>
    <w:basedOn w:val="Domylnaczcionkaakapitu"/>
    <w:uiPriority w:val="99"/>
    <w:rsid w:val="003E5BE4"/>
    <w:rPr>
      <w:rFonts w:ascii="Times New Roman" w:hAnsi="Times New Roman" w:cs="Times New Roman"/>
      <w:sz w:val="24"/>
      <w:szCs w:val="24"/>
      <w:lang w:eastAsia="ar-SA" w:bidi="ar-SA"/>
    </w:rPr>
  </w:style>
  <w:style w:type="character" w:customStyle="1" w:styleId="ecertis-link-header">
    <w:name w:val="ecertis-link-header"/>
    <w:basedOn w:val="Domylnaczcionkaakapitu"/>
    <w:uiPriority w:val="99"/>
    <w:rsid w:val="003E5BE4"/>
    <w:rPr>
      <w:rFonts w:ascii="Times New Roman" w:hAnsi="Times New Roman" w:cs="Times New Roman"/>
    </w:rPr>
  </w:style>
  <w:style w:type="character" w:customStyle="1" w:styleId="Stylwiadomocie-mail131">
    <w:name w:val="Styl wiadomości e-mail 131"/>
    <w:uiPriority w:val="99"/>
    <w:rsid w:val="003E5BE4"/>
    <w:rPr>
      <w:rFonts w:ascii="Arial" w:hAnsi="Arial" w:cs="Arial"/>
      <w:color w:val="auto"/>
      <w:sz w:val="20"/>
      <w:szCs w:val="20"/>
    </w:rPr>
  </w:style>
  <w:style w:type="character" w:customStyle="1" w:styleId="Heading4Char1">
    <w:name w:val="Heading 4 Char1"/>
    <w:basedOn w:val="Domylnaczcionkaakapitu"/>
    <w:uiPriority w:val="99"/>
    <w:rsid w:val="003E5BE4"/>
    <w:rPr>
      <w:rFonts w:ascii="Times New Roman" w:hAnsi="Times New Roman" w:cs="Times New Roman"/>
      <w:b/>
      <w:bCs/>
      <w:sz w:val="28"/>
      <w:szCs w:val="28"/>
    </w:rPr>
  </w:style>
  <w:style w:type="character" w:customStyle="1" w:styleId="Heading5Char1">
    <w:name w:val="Heading 5 Char1"/>
    <w:basedOn w:val="Domylnaczcionkaakapitu"/>
    <w:uiPriority w:val="99"/>
    <w:rsid w:val="003E5BE4"/>
    <w:rPr>
      <w:rFonts w:ascii="Times New Roman" w:hAnsi="Times New Roman" w:cs="Times New Roman"/>
      <w:b/>
      <w:bCs/>
      <w:i/>
      <w:iCs/>
      <w:sz w:val="26"/>
      <w:szCs w:val="26"/>
      <w:lang w:eastAsia="ar-SA" w:bidi="ar-SA"/>
    </w:rPr>
  </w:style>
  <w:style w:type="character" w:customStyle="1" w:styleId="BodyTextIndent2Char1">
    <w:name w:val="Body Text Indent 2 Char1"/>
    <w:basedOn w:val="Domylnaczcionkaakapitu"/>
    <w:uiPriority w:val="99"/>
    <w:rsid w:val="003E5BE4"/>
    <w:rPr>
      <w:rFonts w:ascii="Times New Roman" w:hAnsi="Times New Roman" w:cs="Times New Roman"/>
      <w:b/>
      <w:bCs/>
      <w:sz w:val="24"/>
      <w:szCs w:val="24"/>
      <w:u w:val="single"/>
    </w:rPr>
  </w:style>
  <w:style w:type="character" w:customStyle="1" w:styleId="BodyTextChar1">
    <w:name w:val="Body Text Char1"/>
    <w:basedOn w:val="Domylnaczcionkaakapitu"/>
    <w:uiPriority w:val="99"/>
    <w:rsid w:val="003E5BE4"/>
    <w:rPr>
      <w:rFonts w:ascii="Times New Roman" w:hAnsi="Times New Roman" w:cs="Times New Roman"/>
      <w:sz w:val="24"/>
      <w:szCs w:val="24"/>
      <w:lang w:eastAsia="ar-SA" w:bidi="ar-SA"/>
    </w:rPr>
  </w:style>
  <w:style w:type="character" w:customStyle="1" w:styleId="BodyTextIndentChar1">
    <w:name w:val="Body Text Indent Char1"/>
    <w:basedOn w:val="Domylnaczcionkaakapitu"/>
    <w:uiPriority w:val="99"/>
    <w:rsid w:val="003E5BE4"/>
    <w:rPr>
      <w:rFonts w:ascii="Times New Roman" w:hAnsi="Times New Roman" w:cs="Times New Roman"/>
      <w:sz w:val="24"/>
      <w:szCs w:val="24"/>
    </w:rPr>
  </w:style>
  <w:style w:type="paragraph" w:customStyle="1" w:styleId="Standardowy1">
    <w:name w:val="Standardowy1"/>
    <w:uiPriority w:val="99"/>
    <w:rsid w:val="003E5BE4"/>
    <w:rPr>
      <w:rFonts w:ascii="Times New Roman" w:hAnsi="Times New Roman" w:cs="Times New Roman"/>
      <w:sz w:val="24"/>
      <w:szCs w:val="24"/>
    </w:rPr>
  </w:style>
  <w:style w:type="paragraph" w:customStyle="1" w:styleId="Standardowy11">
    <w:name w:val="Standardowy11"/>
    <w:uiPriority w:val="99"/>
    <w:rsid w:val="003E5BE4"/>
    <w:rPr>
      <w:rFonts w:ascii="Times New Roman" w:hAnsi="Times New Roman" w:cs="Times New Roman"/>
      <w:sz w:val="24"/>
      <w:szCs w:val="24"/>
    </w:rPr>
  </w:style>
  <w:style w:type="character" w:customStyle="1" w:styleId="hidden-print">
    <w:name w:val="hidden-print"/>
    <w:basedOn w:val="Domylnaczcionkaakapitu"/>
    <w:uiPriority w:val="99"/>
    <w:rsid w:val="003E5BE4"/>
    <w:rPr>
      <w:rFonts w:ascii="Times New Roman" w:hAnsi="Times New Roman" w:cs="Times New Roman"/>
    </w:rPr>
  </w:style>
  <w:style w:type="character" w:customStyle="1" w:styleId="small">
    <w:name w:val="small"/>
    <w:basedOn w:val="Domylnaczcionkaakapitu"/>
    <w:uiPriority w:val="99"/>
    <w:rsid w:val="003E5BE4"/>
    <w:rPr>
      <w:rFonts w:ascii="Times New Roman" w:hAnsi="Times New Roman" w:cs="Times New Roman"/>
    </w:rPr>
  </w:style>
  <w:style w:type="table" w:styleId="Tabela-Siatka">
    <w:name w:val="Table Grid"/>
    <w:basedOn w:val="Standardowy"/>
    <w:uiPriority w:val="59"/>
    <w:rsid w:val="00AD35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CW_Lista Znak,lp1 Znak,Preambuła Znak,CP-UC Znak,CP-Punkty Znak,Bullet List Znak,List - bullets Znak,Equipment Znak,Bullet 1 Znak,List Paragraph Char Char Znak,b1 Znak,Figure_name Znak,Numbered Indented Text Znak,Ref Znak,L1 Znak"/>
    <w:link w:val="Akapitzlist"/>
    <w:qFormat/>
    <w:rsid w:val="008E52E5"/>
    <w:rPr>
      <w:rFonts w:ascii="Times New Roman" w:hAnsi="Times New Roman" w:cs="Times New Roman"/>
      <w:sz w:val="20"/>
      <w:szCs w:val="20"/>
    </w:rPr>
  </w:style>
  <w:style w:type="paragraph" w:customStyle="1" w:styleId="msonormalcxspdrugie">
    <w:name w:val="msonormalcxspdrugie"/>
    <w:basedOn w:val="Normalny"/>
    <w:rsid w:val="00846898"/>
    <w:pPr>
      <w:spacing w:before="100" w:beforeAutospacing="1" w:after="100" w:afterAutospacing="1"/>
    </w:pPr>
    <w:rPr>
      <w:rFonts w:eastAsia="Times New Roman" w:cs="Times New Roman"/>
    </w:rPr>
  </w:style>
  <w:style w:type="character" w:customStyle="1" w:styleId="Nierozpoznanawzmianka1">
    <w:name w:val="Nierozpoznana wzmianka1"/>
    <w:basedOn w:val="Domylnaczcionkaakapitu"/>
    <w:uiPriority w:val="99"/>
    <w:semiHidden/>
    <w:unhideWhenUsed/>
    <w:rsid w:val="00046FB7"/>
    <w:rPr>
      <w:color w:val="605E5C"/>
      <w:shd w:val="clear" w:color="auto" w:fill="E1DFDD"/>
    </w:rPr>
  </w:style>
  <w:style w:type="character" w:customStyle="1" w:styleId="font">
    <w:name w:val="font"/>
    <w:rsid w:val="007642E8"/>
  </w:style>
  <w:style w:type="paragraph" w:customStyle="1" w:styleId="Znak2Znak">
    <w:name w:val="Znak2 Znak"/>
    <w:basedOn w:val="Normalny"/>
    <w:rsid w:val="008A35B1"/>
    <w:rPr>
      <w:rFonts w:ascii="Arial" w:eastAsia="Times New Roman" w:hAnsi="Arial" w:cs="Arial"/>
    </w:rPr>
  </w:style>
  <w:style w:type="paragraph" w:customStyle="1" w:styleId="Znak2Znak0">
    <w:name w:val="Znak2 Znak"/>
    <w:basedOn w:val="Normalny"/>
    <w:rsid w:val="001D73A9"/>
    <w:rPr>
      <w:rFonts w:ascii="Arial" w:eastAsia="Times New Roman" w:hAnsi="Arial" w:cs="Arial"/>
    </w:rPr>
  </w:style>
  <w:style w:type="paragraph" w:styleId="Poprawka">
    <w:name w:val="Revision"/>
    <w:hidden/>
    <w:uiPriority w:val="99"/>
    <w:semiHidden/>
    <w:rsid w:val="002A0AF7"/>
    <w:rPr>
      <w:rFonts w:ascii="Times New Roman" w:hAnsi="Times New Roman"/>
      <w:sz w:val="24"/>
      <w:szCs w:val="24"/>
    </w:rPr>
  </w:style>
  <w:style w:type="paragraph" w:customStyle="1" w:styleId="Tre">
    <w:name w:val="Treść"/>
    <w:rsid w:val="004E47B6"/>
    <w:pPr>
      <w:pBdr>
        <w:top w:val="nil"/>
        <w:left w:val="nil"/>
        <w:bottom w:val="nil"/>
        <w:right w:val="nil"/>
        <w:between w:val="nil"/>
        <w:bar w:val="nil"/>
      </w:pBdr>
    </w:pPr>
    <w:rPr>
      <w:rFonts w:ascii="Helvetica" w:eastAsia="Arial Unicode MS" w:hAnsi="Helvetica" w:cs="Arial Unicode MS"/>
      <w:color w:val="000000"/>
      <w:bdr w:val="nil"/>
    </w:rPr>
  </w:style>
  <w:style w:type="numbering" w:customStyle="1" w:styleId="Numery">
    <w:name w:val="Numery"/>
    <w:rsid w:val="004E47B6"/>
    <w:pPr>
      <w:numPr>
        <w:numId w:val="35"/>
      </w:numPr>
    </w:pPr>
  </w:style>
  <w:style w:type="paragraph" w:customStyle="1" w:styleId="Zwykytekst1">
    <w:name w:val="Zwykły tekst1"/>
    <w:basedOn w:val="Normalny"/>
    <w:rsid w:val="00206A44"/>
    <w:pPr>
      <w:suppressAutoHyphens/>
    </w:pPr>
    <w:rPr>
      <w:rFonts w:ascii="Courier New" w:eastAsia="Times New Roman" w:hAnsi="Courier New" w:cs="Courier New"/>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316864">
      <w:bodyDiv w:val="1"/>
      <w:marLeft w:val="0"/>
      <w:marRight w:val="0"/>
      <w:marTop w:val="0"/>
      <w:marBottom w:val="0"/>
      <w:divBdr>
        <w:top w:val="none" w:sz="0" w:space="0" w:color="auto"/>
        <w:left w:val="none" w:sz="0" w:space="0" w:color="auto"/>
        <w:bottom w:val="none" w:sz="0" w:space="0" w:color="auto"/>
        <w:right w:val="none" w:sz="0" w:space="0" w:color="auto"/>
      </w:divBdr>
    </w:div>
    <w:div w:id="48698629">
      <w:bodyDiv w:val="1"/>
      <w:marLeft w:val="0"/>
      <w:marRight w:val="0"/>
      <w:marTop w:val="0"/>
      <w:marBottom w:val="0"/>
      <w:divBdr>
        <w:top w:val="none" w:sz="0" w:space="0" w:color="auto"/>
        <w:left w:val="none" w:sz="0" w:space="0" w:color="auto"/>
        <w:bottom w:val="none" w:sz="0" w:space="0" w:color="auto"/>
        <w:right w:val="none" w:sz="0" w:space="0" w:color="auto"/>
      </w:divBdr>
    </w:div>
    <w:div w:id="72122086">
      <w:bodyDiv w:val="1"/>
      <w:marLeft w:val="0"/>
      <w:marRight w:val="0"/>
      <w:marTop w:val="0"/>
      <w:marBottom w:val="0"/>
      <w:divBdr>
        <w:top w:val="none" w:sz="0" w:space="0" w:color="auto"/>
        <w:left w:val="none" w:sz="0" w:space="0" w:color="auto"/>
        <w:bottom w:val="none" w:sz="0" w:space="0" w:color="auto"/>
        <w:right w:val="none" w:sz="0" w:space="0" w:color="auto"/>
      </w:divBdr>
    </w:div>
    <w:div w:id="159783731">
      <w:bodyDiv w:val="1"/>
      <w:marLeft w:val="0"/>
      <w:marRight w:val="0"/>
      <w:marTop w:val="0"/>
      <w:marBottom w:val="0"/>
      <w:divBdr>
        <w:top w:val="none" w:sz="0" w:space="0" w:color="auto"/>
        <w:left w:val="none" w:sz="0" w:space="0" w:color="auto"/>
        <w:bottom w:val="none" w:sz="0" w:space="0" w:color="auto"/>
        <w:right w:val="none" w:sz="0" w:space="0" w:color="auto"/>
      </w:divBdr>
    </w:div>
    <w:div w:id="212235353">
      <w:bodyDiv w:val="1"/>
      <w:marLeft w:val="0"/>
      <w:marRight w:val="0"/>
      <w:marTop w:val="0"/>
      <w:marBottom w:val="0"/>
      <w:divBdr>
        <w:top w:val="none" w:sz="0" w:space="0" w:color="auto"/>
        <w:left w:val="none" w:sz="0" w:space="0" w:color="auto"/>
        <w:bottom w:val="none" w:sz="0" w:space="0" w:color="auto"/>
        <w:right w:val="none" w:sz="0" w:space="0" w:color="auto"/>
      </w:divBdr>
    </w:div>
    <w:div w:id="233199118">
      <w:bodyDiv w:val="1"/>
      <w:marLeft w:val="0"/>
      <w:marRight w:val="0"/>
      <w:marTop w:val="0"/>
      <w:marBottom w:val="0"/>
      <w:divBdr>
        <w:top w:val="none" w:sz="0" w:space="0" w:color="auto"/>
        <w:left w:val="none" w:sz="0" w:space="0" w:color="auto"/>
        <w:bottom w:val="none" w:sz="0" w:space="0" w:color="auto"/>
        <w:right w:val="none" w:sz="0" w:space="0" w:color="auto"/>
      </w:divBdr>
    </w:div>
    <w:div w:id="237398577">
      <w:bodyDiv w:val="1"/>
      <w:marLeft w:val="0"/>
      <w:marRight w:val="0"/>
      <w:marTop w:val="0"/>
      <w:marBottom w:val="0"/>
      <w:divBdr>
        <w:top w:val="none" w:sz="0" w:space="0" w:color="auto"/>
        <w:left w:val="none" w:sz="0" w:space="0" w:color="auto"/>
        <w:bottom w:val="none" w:sz="0" w:space="0" w:color="auto"/>
        <w:right w:val="none" w:sz="0" w:space="0" w:color="auto"/>
      </w:divBdr>
    </w:div>
    <w:div w:id="278992987">
      <w:bodyDiv w:val="1"/>
      <w:marLeft w:val="0"/>
      <w:marRight w:val="0"/>
      <w:marTop w:val="0"/>
      <w:marBottom w:val="0"/>
      <w:divBdr>
        <w:top w:val="none" w:sz="0" w:space="0" w:color="auto"/>
        <w:left w:val="none" w:sz="0" w:space="0" w:color="auto"/>
        <w:bottom w:val="none" w:sz="0" w:space="0" w:color="auto"/>
        <w:right w:val="none" w:sz="0" w:space="0" w:color="auto"/>
      </w:divBdr>
    </w:div>
    <w:div w:id="294606840">
      <w:bodyDiv w:val="1"/>
      <w:marLeft w:val="0"/>
      <w:marRight w:val="0"/>
      <w:marTop w:val="0"/>
      <w:marBottom w:val="0"/>
      <w:divBdr>
        <w:top w:val="none" w:sz="0" w:space="0" w:color="auto"/>
        <w:left w:val="none" w:sz="0" w:space="0" w:color="auto"/>
        <w:bottom w:val="none" w:sz="0" w:space="0" w:color="auto"/>
        <w:right w:val="none" w:sz="0" w:space="0" w:color="auto"/>
      </w:divBdr>
    </w:div>
    <w:div w:id="309793817">
      <w:bodyDiv w:val="1"/>
      <w:marLeft w:val="0"/>
      <w:marRight w:val="0"/>
      <w:marTop w:val="0"/>
      <w:marBottom w:val="0"/>
      <w:divBdr>
        <w:top w:val="none" w:sz="0" w:space="0" w:color="auto"/>
        <w:left w:val="none" w:sz="0" w:space="0" w:color="auto"/>
        <w:bottom w:val="none" w:sz="0" w:space="0" w:color="auto"/>
        <w:right w:val="none" w:sz="0" w:space="0" w:color="auto"/>
      </w:divBdr>
    </w:div>
    <w:div w:id="326791980">
      <w:bodyDiv w:val="1"/>
      <w:marLeft w:val="0"/>
      <w:marRight w:val="0"/>
      <w:marTop w:val="0"/>
      <w:marBottom w:val="0"/>
      <w:divBdr>
        <w:top w:val="none" w:sz="0" w:space="0" w:color="auto"/>
        <w:left w:val="none" w:sz="0" w:space="0" w:color="auto"/>
        <w:bottom w:val="none" w:sz="0" w:space="0" w:color="auto"/>
        <w:right w:val="none" w:sz="0" w:space="0" w:color="auto"/>
      </w:divBdr>
    </w:div>
    <w:div w:id="424812668">
      <w:bodyDiv w:val="1"/>
      <w:marLeft w:val="0"/>
      <w:marRight w:val="0"/>
      <w:marTop w:val="0"/>
      <w:marBottom w:val="0"/>
      <w:divBdr>
        <w:top w:val="none" w:sz="0" w:space="0" w:color="auto"/>
        <w:left w:val="none" w:sz="0" w:space="0" w:color="auto"/>
        <w:bottom w:val="none" w:sz="0" w:space="0" w:color="auto"/>
        <w:right w:val="none" w:sz="0" w:space="0" w:color="auto"/>
      </w:divBdr>
    </w:div>
    <w:div w:id="443159865">
      <w:bodyDiv w:val="1"/>
      <w:marLeft w:val="0"/>
      <w:marRight w:val="0"/>
      <w:marTop w:val="0"/>
      <w:marBottom w:val="0"/>
      <w:divBdr>
        <w:top w:val="none" w:sz="0" w:space="0" w:color="auto"/>
        <w:left w:val="none" w:sz="0" w:space="0" w:color="auto"/>
        <w:bottom w:val="none" w:sz="0" w:space="0" w:color="auto"/>
        <w:right w:val="none" w:sz="0" w:space="0" w:color="auto"/>
      </w:divBdr>
    </w:div>
    <w:div w:id="475493026">
      <w:bodyDiv w:val="1"/>
      <w:marLeft w:val="0"/>
      <w:marRight w:val="0"/>
      <w:marTop w:val="0"/>
      <w:marBottom w:val="0"/>
      <w:divBdr>
        <w:top w:val="none" w:sz="0" w:space="0" w:color="auto"/>
        <w:left w:val="none" w:sz="0" w:space="0" w:color="auto"/>
        <w:bottom w:val="none" w:sz="0" w:space="0" w:color="auto"/>
        <w:right w:val="none" w:sz="0" w:space="0" w:color="auto"/>
      </w:divBdr>
    </w:div>
    <w:div w:id="550576311">
      <w:bodyDiv w:val="1"/>
      <w:marLeft w:val="0"/>
      <w:marRight w:val="0"/>
      <w:marTop w:val="0"/>
      <w:marBottom w:val="0"/>
      <w:divBdr>
        <w:top w:val="none" w:sz="0" w:space="0" w:color="auto"/>
        <w:left w:val="none" w:sz="0" w:space="0" w:color="auto"/>
        <w:bottom w:val="none" w:sz="0" w:space="0" w:color="auto"/>
        <w:right w:val="none" w:sz="0" w:space="0" w:color="auto"/>
      </w:divBdr>
    </w:div>
    <w:div w:id="574437351">
      <w:bodyDiv w:val="1"/>
      <w:marLeft w:val="0"/>
      <w:marRight w:val="0"/>
      <w:marTop w:val="0"/>
      <w:marBottom w:val="0"/>
      <w:divBdr>
        <w:top w:val="none" w:sz="0" w:space="0" w:color="auto"/>
        <w:left w:val="none" w:sz="0" w:space="0" w:color="auto"/>
        <w:bottom w:val="none" w:sz="0" w:space="0" w:color="auto"/>
        <w:right w:val="none" w:sz="0" w:space="0" w:color="auto"/>
      </w:divBdr>
    </w:div>
    <w:div w:id="628583874">
      <w:bodyDiv w:val="1"/>
      <w:marLeft w:val="0"/>
      <w:marRight w:val="0"/>
      <w:marTop w:val="0"/>
      <w:marBottom w:val="0"/>
      <w:divBdr>
        <w:top w:val="none" w:sz="0" w:space="0" w:color="auto"/>
        <w:left w:val="none" w:sz="0" w:space="0" w:color="auto"/>
        <w:bottom w:val="none" w:sz="0" w:space="0" w:color="auto"/>
        <w:right w:val="none" w:sz="0" w:space="0" w:color="auto"/>
      </w:divBdr>
    </w:div>
    <w:div w:id="699823418">
      <w:bodyDiv w:val="1"/>
      <w:marLeft w:val="0"/>
      <w:marRight w:val="0"/>
      <w:marTop w:val="0"/>
      <w:marBottom w:val="0"/>
      <w:divBdr>
        <w:top w:val="none" w:sz="0" w:space="0" w:color="auto"/>
        <w:left w:val="none" w:sz="0" w:space="0" w:color="auto"/>
        <w:bottom w:val="none" w:sz="0" w:space="0" w:color="auto"/>
        <w:right w:val="none" w:sz="0" w:space="0" w:color="auto"/>
      </w:divBdr>
    </w:div>
    <w:div w:id="710956931">
      <w:bodyDiv w:val="1"/>
      <w:marLeft w:val="0"/>
      <w:marRight w:val="0"/>
      <w:marTop w:val="0"/>
      <w:marBottom w:val="0"/>
      <w:divBdr>
        <w:top w:val="none" w:sz="0" w:space="0" w:color="auto"/>
        <w:left w:val="none" w:sz="0" w:space="0" w:color="auto"/>
        <w:bottom w:val="none" w:sz="0" w:space="0" w:color="auto"/>
        <w:right w:val="none" w:sz="0" w:space="0" w:color="auto"/>
      </w:divBdr>
    </w:div>
    <w:div w:id="754470822">
      <w:bodyDiv w:val="1"/>
      <w:marLeft w:val="0"/>
      <w:marRight w:val="0"/>
      <w:marTop w:val="0"/>
      <w:marBottom w:val="0"/>
      <w:divBdr>
        <w:top w:val="none" w:sz="0" w:space="0" w:color="auto"/>
        <w:left w:val="none" w:sz="0" w:space="0" w:color="auto"/>
        <w:bottom w:val="none" w:sz="0" w:space="0" w:color="auto"/>
        <w:right w:val="none" w:sz="0" w:space="0" w:color="auto"/>
      </w:divBdr>
    </w:div>
    <w:div w:id="787432876">
      <w:bodyDiv w:val="1"/>
      <w:marLeft w:val="0"/>
      <w:marRight w:val="0"/>
      <w:marTop w:val="0"/>
      <w:marBottom w:val="0"/>
      <w:divBdr>
        <w:top w:val="none" w:sz="0" w:space="0" w:color="auto"/>
        <w:left w:val="none" w:sz="0" w:space="0" w:color="auto"/>
        <w:bottom w:val="none" w:sz="0" w:space="0" w:color="auto"/>
        <w:right w:val="none" w:sz="0" w:space="0" w:color="auto"/>
      </w:divBdr>
    </w:div>
    <w:div w:id="803619500">
      <w:bodyDiv w:val="1"/>
      <w:marLeft w:val="0"/>
      <w:marRight w:val="0"/>
      <w:marTop w:val="0"/>
      <w:marBottom w:val="0"/>
      <w:divBdr>
        <w:top w:val="none" w:sz="0" w:space="0" w:color="auto"/>
        <w:left w:val="none" w:sz="0" w:space="0" w:color="auto"/>
        <w:bottom w:val="none" w:sz="0" w:space="0" w:color="auto"/>
        <w:right w:val="none" w:sz="0" w:space="0" w:color="auto"/>
      </w:divBdr>
    </w:div>
    <w:div w:id="804543657">
      <w:bodyDiv w:val="1"/>
      <w:marLeft w:val="0"/>
      <w:marRight w:val="0"/>
      <w:marTop w:val="0"/>
      <w:marBottom w:val="0"/>
      <w:divBdr>
        <w:top w:val="none" w:sz="0" w:space="0" w:color="auto"/>
        <w:left w:val="none" w:sz="0" w:space="0" w:color="auto"/>
        <w:bottom w:val="none" w:sz="0" w:space="0" w:color="auto"/>
        <w:right w:val="none" w:sz="0" w:space="0" w:color="auto"/>
      </w:divBdr>
    </w:div>
    <w:div w:id="818307218">
      <w:bodyDiv w:val="1"/>
      <w:marLeft w:val="0"/>
      <w:marRight w:val="0"/>
      <w:marTop w:val="0"/>
      <w:marBottom w:val="0"/>
      <w:divBdr>
        <w:top w:val="none" w:sz="0" w:space="0" w:color="auto"/>
        <w:left w:val="none" w:sz="0" w:space="0" w:color="auto"/>
        <w:bottom w:val="none" w:sz="0" w:space="0" w:color="auto"/>
        <w:right w:val="none" w:sz="0" w:space="0" w:color="auto"/>
      </w:divBdr>
    </w:div>
    <w:div w:id="820192016">
      <w:bodyDiv w:val="1"/>
      <w:marLeft w:val="0"/>
      <w:marRight w:val="0"/>
      <w:marTop w:val="0"/>
      <w:marBottom w:val="0"/>
      <w:divBdr>
        <w:top w:val="none" w:sz="0" w:space="0" w:color="auto"/>
        <w:left w:val="none" w:sz="0" w:space="0" w:color="auto"/>
        <w:bottom w:val="none" w:sz="0" w:space="0" w:color="auto"/>
        <w:right w:val="none" w:sz="0" w:space="0" w:color="auto"/>
      </w:divBdr>
    </w:div>
    <w:div w:id="898440650">
      <w:bodyDiv w:val="1"/>
      <w:marLeft w:val="0"/>
      <w:marRight w:val="0"/>
      <w:marTop w:val="0"/>
      <w:marBottom w:val="0"/>
      <w:divBdr>
        <w:top w:val="none" w:sz="0" w:space="0" w:color="auto"/>
        <w:left w:val="none" w:sz="0" w:space="0" w:color="auto"/>
        <w:bottom w:val="none" w:sz="0" w:space="0" w:color="auto"/>
        <w:right w:val="none" w:sz="0" w:space="0" w:color="auto"/>
      </w:divBdr>
    </w:div>
    <w:div w:id="931281194">
      <w:bodyDiv w:val="1"/>
      <w:marLeft w:val="0"/>
      <w:marRight w:val="0"/>
      <w:marTop w:val="0"/>
      <w:marBottom w:val="0"/>
      <w:divBdr>
        <w:top w:val="none" w:sz="0" w:space="0" w:color="auto"/>
        <w:left w:val="none" w:sz="0" w:space="0" w:color="auto"/>
        <w:bottom w:val="none" w:sz="0" w:space="0" w:color="auto"/>
        <w:right w:val="none" w:sz="0" w:space="0" w:color="auto"/>
      </w:divBdr>
    </w:div>
    <w:div w:id="963275021">
      <w:bodyDiv w:val="1"/>
      <w:marLeft w:val="0"/>
      <w:marRight w:val="0"/>
      <w:marTop w:val="0"/>
      <w:marBottom w:val="0"/>
      <w:divBdr>
        <w:top w:val="none" w:sz="0" w:space="0" w:color="auto"/>
        <w:left w:val="none" w:sz="0" w:space="0" w:color="auto"/>
        <w:bottom w:val="none" w:sz="0" w:space="0" w:color="auto"/>
        <w:right w:val="none" w:sz="0" w:space="0" w:color="auto"/>
      </w:divBdr>
    </w:div>
    <w:div w:id="1017346183">
      <w:bodyDiv w:val="1"/>
      <w:marLeft w:val="0"/>
      <w:marRight w:val="0"/>
      <w:marTop w:val="0"/>
      <w:marBottom w:val="0"/>
      <w:divBdr>
        <w:top w:val="none" w:sz="0" w:space="0" w:color="auto"/>
        <w:left w:val="none" w:sz="0" w:space="0" w:color="auto"/>
        <w:bottom w:val="none" w:sz="0" w:space="0" w:color="auto"/>
        <w:right w:val="none" w:sz="0" w:space="0" w:color="auto"/>
      </w:divBdr>
    </w:div>
    <w:div w:id="1150712946">
      <w:bodyDiv w:val="1"/>
      <w:marLeft w:val="0"/>
      <w:marRight w:val="0"/>
      <w:marTop w:val="0"/>
      <w:marBottom w:val="0"/>
      <w:divBdr>
        <w:top w:val="none" w:sz="0" w:space="0" w:color="auto"/>
        <w:left w:val="none" w:sz="0" w:space="0" w:color="auto"/>
        <w:bottom w:val="none" w:sz="0" w:space="0" w:color="auto"/>
        <w:right w:val="none" w:sz="0" w:space="0" w:color="auto"/>
      </w:divBdr>
    </w:div>
    <w:div w:id="1201934989">
      <w:bodyDiv w:val="1"/>
      <w:marLeft w:val="0"/>
      <w:marRight w:val="0"/>
      <w:marTop w:val="0"/>
      <w:marBottom w:val="0"/>
      <w:divBdr>
        <w:top w:val="none" w:sz="0" w:space="0" w:color="auto"/>
        <w:left w:val="none" w:sz="0" w:space="0" w:color="auto"/>
        <w:bottom w:val="none" w:sz="0" w:space="0" w:color="auto"/>
        <w:right w:val="none" w:sz="0" w:space="0" w:color="auto"/>
      </w:divBdr>
    </w:div>
    <w:div w:id="1315137233">
      <w:bodyDiv w:val="1"/>
      <w:marLeft w:val="0"/>
      <w:marRight w:val="0"/>
      <w:marTop w:val="0"/>
      <w:marBottom w:val="0"/>
      <w:divBdr>
        <w:top w:val="none" w:sz="0" w:space="0" w:color="auto"/>
        <w:left w:val="none" w:sz="0" w:space="0" w:color="auto"/>
        <w:bottom w:val="none" w:sz="0" w:space="0" w:color="auto"/>
        <w:right w:val="none" w:sz="0" w:space="0" w:color="auto"/>
      </w:divBdr>
    </w:div>
    <w:div w:id="1349987376">
      <w:bodyDiv w:val="1"/>
      <w:marLeft w:val="0"/>
      <w:marRight w:val="0"/>
      <w:marTop w:val="0"/>
      <w:marBottom w:val="0"/>
      <w:divBdr>
        <w:top w:val="none" w:sz="0" w:space="0" w:color="auto"/>
        <w:left w:val="none" w:sz="0" w:space="0" w:color="auto"/>
        <w:bottom w:val="none" w:sz="0" w:space="0" w:color="auto"/>
        <w:right w:val="none" w:sz="0" w:space="0" w:color="auto"/>
      </w:divBdr>
    </w:div>
    <w:div w:id="1498421436">
      <w:bodyDiv w:val="1"/>
      <w:marLeft w:val="0"/>
      <w:marRight w:val="0"/>
      <w:marTop w:val="0"/>
      <w:marBottom w:val="0"/>
      <w:divBdr>
        <w:top w:val="none" w:sz="0" w:space="0" w:color="auto"/>
        <w:left w:val="none" w:sz="0" w:space="0" w:color="auto"/>
        <w:bottom w:val="none" w:sz="0" w:space="0" w:color="auto"/>
        <w:right w:val="none" w:sz="0" w:space="0" w:color="auto"/>
      </w:divBdr>
    </w:div>
    <w:div w:id="1512602883">
      <w:bodyDiv w:val="1"/>
      <w:marLeft w:val="0"/>
      <w:marRight w:val="0"/>
      <w:marTop w:val="0"/>
      <w:marBottom w:val="0"/>
      <w:divBdr>
        <w:top w:val="none" w:sz="0" w:space="0" w:color="auto"/>
        <w:left w:val="none" w:sz="0" w:space="0" w:color="auto"/>
        <w:bottom w:val="none" w:sz="0" w:space="0" w:color="auto"/>
        <w:right w:val="none" w:sz="0" w:space="0" w:color="auto"/>
      </w:divBdr>
    </w:div>
    <w:div w:id="1565722823">
      <w:bodyDiv w:val="1"/>
      <w:marLeft w:val="0"/>
      <w:marRight w:val="0"/>
      <w:marTop w:val="0"/>
      <w:marBottom w:val="0"/>
      <w:divBdr>
        <w:top w:val="none" w:sz="0" w:space="0" w:color="auto"/>
        <w:left w:val="none" w:sz="0" w:space="0" w:color="auto"/>
        <w:bottom w:val="none" w:sz="0" w:space="0" w:color="auto"/>
        <w:right w:val="none" w:sz="0" w:space="0" w:color="auto"/>
      </w:divBdr>
    </w:div>
    <w:div w:id="1635332523">
      <w:bodyDiv w:val="1"/>
      <w:marLeft w:val="0"/>
      <w:marRight w:val="0"/>
      <w:marTop w:val="0"/>
      <w:marBottom w:val="0"/>
      <w:divBdr>
        <w:top w:val="none" w:sz="0" w:space="0" w:color="auto"/>
        <w:left w:val="none" w:sz="0" w:space="0" w:color="auto"/>
        <w:bottom w:val="none" w:sz="0" w:space="0" w:color="auto"/>
        <w:right w:val="none" w:sz="0" w:space="0" w:color="auto"/>
      </w:divBdr>
    </w:div>
    <w:div w:id="1677078792">
      <w:bodyDiv w:val="1"/>
      <w:marLeft w:val="0"/>
      <w:marRight w:val="0"/>
      <w:marTop w:val="0"/>
      <w:marBottom w:val="0"/>
      <w:divBdr>
        <w:top w:val="none" w:sz="0" w:space="0" w:color="auto"/>
        <w:left w:val="none" w:sz="0" w:space="0" w:color="auto"/>
        <w:bottom w:val="none" w:sz="0" w:space="0" w:color="auto"/>
        <w:right w:val="none" w:sz="0" w:space="0" w:color="auto"/>
      </w:divBdr>
    </w:div>
    <w:div w:id="1682002626">
      <w:bodyDiv w:val="1"/>
      <w:marLeft w:val="0"/>
      <w:marRight w:val="0"/>
      <w:marTop w:val="0"/>
      <w:marBottom w:val="0"/>
      <w:divBdr>
        <w:top w:val="none" w:sz="0" w:space="0" w:color="auto"/>
        <w:left w:val="none" w:sz="0" w:space="0" w:color="auto"/>
        <w:bottom w:val="none" w:sz="0" w:space="0" w:color="auto"/>
        <w:right w:val="none" w:sz="0" w:space="0" w:color="auto"/>
      </w:divBdr>
    </w:div>
    <w:div w:id="1714841402">
      <w:bodyDiv w:val="1"/>
      <w:marLeft w:val="0"/>
      <w:marRight w:val="0"/>
      <w:marTop w:val="0"/>
      <w:marBottom w:val="0"/>
      <w:divBdr>
        <w:top w:val="none" w:sz="0" w:space="0" w:color="auto"/>
        <w:left w:val="none" w:sz="0" w:space="0" w:color="auto"/>
        <w:bottom w:val="none" w:sz="0" w:space="0" w:color="auto"/>
        <w:right w:val="none" w:sz="0" w:space="0" w:color="auto"/>
      </w:divBdr>
    </w:div>
    <w:div w:id="1769541744">
      <w:bodyDiv w:val="1"/>
      <w:marLeft w:val="0"/>
      <w:marRight w:val="0"/>
      <w:marTop w:val="0"/>
      <w:marBottom w:val="0"/>
      <w:divBdr>
        <w:top w:val="none" w:sz="0" w:space="0" w:color="auto"/>
        <w:left w:val="none" w:sz="0" w:space="0" w:color="auto"/>
        <w:bottom w:val="none" w:sz="0" w:space="0" w:color="auto"/>
        <w:right w:val="none" w:sz="0" w:space="0" w:color="auto"/>
      </w:divBdr>
    </w:div>
    <w:div w:id="1838691253">
      <w:bodyDiv w:val="1"/>
      <w:marLeft w:val="0"/>
      <w:marRight w:val="0"/>
      <w:marTop w:val="0"/>
      <w:marBottom w:val="0"/>
      <w:divBdr>
        <w:top w:val="none" w:sz="0" w:space="0" w:color="auto"/>
        <w:left w:val="none" w:sz="0" w:space="0" w:color="auto"/>
        <w:bottom w:val="none" w:sz="0" w:space="0" w:color="auto"/>
        <w:right w:val="none" w:sz="0" w:space="0" w:color="auto"/>
      </w:divBdr>
    </w:div>
    <w:div w:id="1918854925">
      <w:bodyDiv w:val="1"/>
      <w:marLeft w:val="0"/>
      <w:marRight w:val="0"/>
      <w:marTop w:val="0"/>
      <w:marBottom w:val="0"/>
      <w:divBdr>
        <w:top w:val="none" w:sz="0" w:space="0" w:color="auto"/>
        <w:left w:val="none" w:sz="0" w:space="0" w:color="auto"/>
        <w:bottom w:val="none" w:sz="0" w:space="0" w:color="auto"/>
        <w:right w:val="none" w:sz="0" w:space="0" w:color="auto"/>
      </w:divBdr>
    </w:div>
    <w:div w:id="1934437104">
      <w:bodyDiv w:val="1"/>
      <w:marLeft w:val="0"/>
      <w:marRight w:val="0"/>
      <w:marTop w:val="0"/>
      <w:marBottom w:val="0"/>
      <w:divBdr>
        <w:top w:val="none" w:sz="0" w:space="0" w:color="auto"/>
        <w:left w:val="none" w:sz="0" w:space="0" w:color="auto"/>
        <w:bottom w:val="none" w:sz="0" w:space="0" w:color="auto"/>
        <w:right w:val="none" w:sz="0" w:space="0" w:color="auto"/>
      </w:divBdr>
    </w:div>
    <w:div w:id="1962107190">
      <w:bodyDiv w:val="1"/>
      <w:marLeft w:val="0"/>
      <w:marRight w:val="0"/>
      <w:marTop w:val="0"/>
      <w:marBottom w:val="0"/>
      <w:divBdr>
        <w:top w:val="none" w:sz="0" w:space="0" w:color="auto"/>
        <w:left w:val="none" w:sz="0" w:space="0" w:color="auto"/>
        <w:bottom w:val="none" w:sz="0" w:space="0" w:color="auto"/>
        <w:right w:val="none" w:sz="0" w:space="0" w:color="auto"/>
      </w:divBdr>
    </w:div>
    <w:div w:id="1973779286">
      <w:bodyDiv w:val="1"/>
      <w:marLeft w:val="0"/>
      <w:marRight w:val="0"/>
      <w:marTop w:val="0"/>
      <w:marBottom w:val="0"/>
      <w:divBdr>
        <w:top w:val="none" w:sz="0" w:space="0" w:color="auto"/>
        <w:left w:val="none" w:sz="0" w:space="0" w:color="auto"/>
        <w:bottom w:val="none" w:sz="0" w:space="0" w:color="auto"/>
        <w:right w:val="none" w:sz="0" w:space="0" w:color="auto"/>
      </w:divBdr>
      <w:divsChild>
        <w:div w:id="2030451752">
          <w:marLeft w:val="0"/>
          <w:marRight w:val="0"/>
          <w:marTop w:val="0"/>
          <w:marBottom w:val="0"/>
          <w:divBdr>
            <w:top w:val="none" w:sz="0" w:space="0" w:color="auto"/>
            <w:left w:val="none" w:sz="0" w:space="0" w:color="auto"/>
            <w:bottom w:val="none" w:sz="0" w:space="0" w:color="auto"/>
            <w:right w:val="none" w:sz="0" w:space="0" w:color="auto"/>
          </w:divBdr>
        </w:div>
      </w:divsChild>
    </w:div>
    <w:div w:id="1994140626">
      <w:bodyDiv w:val="1"/>
      <w:marLeft w:val="0"/>
      <w:marRight w:val="0"/>
      <w:marTop w:val="0"/>
      <w:marBottom w:val="0"/>
      <w:divBdr>
        <w:top w:val="none" w:sz="0" w:space="0" w:color="auto"/>
        <w:left w:val="none" w:sz="0" w:space="0" w:color="auto"/>
        <w:bottom w:val="none" w:sz="0" w:space="0" w:color="auto"/>
        <w:right w:val="none" w:sz="0" w:space="0" w:color="auto"/>
      </w:divBdr>
    </w:div>
    <w:div w:id="2011567201">
      <w:bodyDiv w:val="1"/>
      <w:marLeft w:val="0"/>
      <w:marRight w:val="0"/>
      <w:marTop w:val="0"/>
      <w:marBottom w:val="0"/>
      <w:divBdr>
        <w:top w:val="none" w:sz="0" w:space="0" w:color="auto"/>
        <w:left w:val="none" w:sz="0" w:space="0" w:color="auto"/>
        <w:bottom w:val="none" w:sz="0" w:space="0" w:color="auto"/>
        <w:right w:val="none" w:sz="0" w:space="0" w:color="auto"/>
      </w:divBdr>
    </w:div>
    <w:div w:id="2041978213">
      <w:bodyDiv w:val="1"/>
      <w:marLeft w:val="0"/>
      <w:marRight w:val="0"/>
      <w:marTop w:val="0"/>
      <w:marBottom w:val="0"/>
      <w:divBdr>
        <w:top w:val="none" w:sz="0" w:space="0" w:color="auto"/>
        <w:left w:val="none" w:sz="0" w:space="0" w:color="auto"/>
        <w:bottom w:val="none" w:sz="0" w:space="0" w:color="auto"/>
        <w:right w:val="none" w:sz="0" w:space="0" w:color="auto"/>
      </w:divBdr>
    </w:div>
    <w:div w:id="2043750648">
      <w:bodyDiv w:val="1"/>
      <w:marLeft w:val="0"/>
      <w:marRight w:val="0"/>
      <w:marTop w:val="0"/>
      <w:marBottom w:val="0"/>
      <w:divBdr>
        <w:top w:val="none" w:sz="0" w:space="0" w:color="auto"/>
        <w:left w:val="none" w:sz="0" w:space="0" w:color="auto"/>
        <w:bottom w:val="none" w:sz="0" w:space="0" w:color="auto"/>
        <w:right w:val="none" w:sz="0" w:space="0" w:color="auto"/>
      </w:divBdr>
    </w:div>
    <w:div w:id="2142110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latformazakupowa.pl" TargetMode="External"/><Relationship Id="rId18" Type="http://schemas.openxmlformats.org/officeDocument/2006/relationships/hyperlink" Target="https://komentarzpzp.pl/strona-glowna/dzial-ii/rozdzial-1/oddzial-5/art-104" TargetMode="External"/><Relationship Id="rId26" Type="http://schemas.openxmlformats.org/officeDocument/2006/relationships/hyperlink" Target="http://platformazakupowa.pl" TargetMode="External"/><Relationship Id="rId39" Type="http://schemas.openxmlformats.org/officeDocument/2006/relationships/hyperlink" Target="http://isap.sejm.gov.pl/isap.nsf/DocDetails.xsp?id=WDU20190001225" TargetMode="External"/><Relationship Id="rId3" Type="http://schemas.openxmlformats.org/officeDocument/2006/relationships/styles" Target="styles.xml"/><Relationship Id="rId21" Type="http://schemas.openxmlformats.org/officeDocument/2006/relationships/hyperlink" Target="https://www.uzp.gov.pl/baza-wiedzy/prawo-zamowien-publicznych-regulacje/prawo-krajowe/jednolity-europejski-dokument-zamowienia" TargetMode="External"/><Relationship Id="rId34" Type="http://schemas.openxmlformats.org/officeDocument/2006/relationships/hyperlink" Target="mailto:inspektor.odo@csk.umed.pl"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platformazakupowa.pl/pn/csk_umed" TargetMode="External"/><Relationship Id="rId17" Type="http://schemas.openxmlformats.org/officeDocument/2006/relationships/hyperlink" Target="https://komentarzpzp.pl/strona-glowna/dzial-i/rozdzial-1/oddzial-1/art-7" TargetMode="External"/><Relationship Id="rId25" Type="http://schemas.openxmlformats.org/officeDocument/2006/relationships/hyperlink" Target="https://platformazakupowa.pl/pn/csk_umed" TargetMode="External"/><Relationship Id="rId33" Type="http://schemas.openxmlformats.org/officeDocument/2006/relationships/hyperlink" Target="http://platformazakupowa.pl" TargetMode="External"/><Relationship Id="rId38"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platformazakupowa.pl/pn/csk_umed" TargetMode="External"/><Relationship Id="rId20" Type="http://schemas.openxmlformats.org/officeDocument/2006/relationships/hyperlink" Target="http://espd.uzp.gov.pl" TargetMode="External"/><Relationship Id="rId29" Type="http://schemas.openxmlformats.org/officeDocument/2006/relationships/hyperlink" Target="https://platformazakupowa.pl/" TargetMode="External"/><Relationship Id="rId41"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publ@csk.umed.pl" TargetMode="External"/><Relationship Id="rId24" Type="http://schemas.openxmlformats.org/officeDocument/2006/relationships/hyperlink" Target="https://platformazakupowa.pl/strona/45-instrukcje" TargetMode="External"/><Relationship Id="rId32" Type="http://schemas.openxmlformats.org/officeDocument/2006/relationships/hyperlink" Target="https://platformazakupowa.pl/pn/csk_umed" TargetMode="External"/><Relationship Id="rId37" Type="http://schemas.openxmlformats.org/officeDocument/2006/relationships/header" Target="header3.xml"/><Relationship Id="rId40" Type="http://schemas.openxmlformats.org/officeDocument/2006/relationships/hyperlink" Target="http://isap.sejm.gov.pl/isap.nsf/DocDetails.xsp?id=WDU20200000995" TargetMode="External"/><Relationship Id="rId45"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https://platformazakupowa.pl/strona/1-regulamin" TargetMode="External"/><Relationship Id="rId23" Type="http://schemas.openxmlformats.org/officeDocument/2006/relationships/hyperlink" Target="https://platformazakupowa.pl/strona/1-regulamin" TargetMode="External"/><Relationship Id="rId28" Type="http://schemas.openxmlformats.org/officeDocument/2006/relationships/hyperlink" Target="https://www.nccert.pl/" TargetMode="External"/><Relationship Id="rId36" Type="http://schemas.openxmlformats.org/officeDocument/2006/relationships/footer" Target="footer2.xml"/><Relationship Id="rId10" Type="http://schemas.openxmlformats.org/officeDocument/2006/relationships/footer" Target="footer1.xml"/><Relationship Id="rId19" Type="http://schemas.openxmlformats.org/officeDocument/2006/relationships/hyperlink" Target="https://www.uzp.gov.pl/__data/assets/pdf_file/0026/45557/Jednolity-Europejski-Dokument-Zamowienia-instrukcja-2021.01.20.pdf" TargetMode="External"/><Relationship Id="rId31" Type="http://schemas.openxmlformats.org/officeDocument/2006/relationships/hyperlink" Target="http://platformazakupowa.pl"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platformazakupowa.pl/" TargetMode="External"/><Relationship Id="rId22" Type="http://schemas.openxmlformats.org/officeDocument/2006/relationships/hyperlink" Target="https://platformazakupowa.pl/pn/csk_umed" TargetMode="External"/><Relationship Id="rId27" Type="http://schemas.openxmlformats.org/officeDocument/2006/relationships/hyperlink" Target="https://platformazakupowa.pl/" TargetMode="External"/><Relationship Id="rId30" Type="http://schemas.openxmlformats.org/officeDocument/2006/relationships/hyperlink" Target="https://platformazakupowa.pl/strona/45-instrukcje" TargetMode="External"/><Relationship Id="rId35" Type="http://schemas.openxmlformats.org/officeDocument/2006/relationships/header" Target="header2.xm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4013D9-7B8B-4BE4-80D6-83A395C1C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530</TotalTime>
  <Pages>47</Pages>
  <Words>19857</Words>
  <Characters>134877</Characters>
  <Application>Microsoft Office Word</Application>
  <DocSecurity>0</DocSecurity>
  <Lines>1123</Lines>
  <Paragraphs>308</Paragraphs>
  <ScaleCrop>false</ScaleCrop>
  <HeadingPairs>
    <vt:vector size="2" baseType="variant">
      <vt:variant>
        <vt:lpstr>Tytuł</vt:lpstr>
      </vt:variant>
      <vt:variant>
        <vt:i4>1</vt:i4>
      </vt:variant>
    </vt:vector>
  </HeadingPairs>
  <TitlesOfParts>
    <vt:vector size="1" baseType="lpstr">
      <vt:lpstr>Łódź, dn</vt:lpstr>
    </vt:vector>
  </TitlesOfParts>
  <Company>Centralny Szpital Kliniczny UM</Company>
  <LinksUpToDate>false</LinksUpToDate>
  <CharactersWithSpaces>154426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Łódź, dn</dc:title>
  <dc:creator>Tomasz Miazek</dc:creator>
  <cp:lastModifiedBy>Agnieszka Bartczak</cp:lastModifiedBy>
  <cp:revision>9</cp:revision>
  <cp:lastPrinted>2022-12-28T11:20:00Z</cp:lastPrinted>
  <dcterms:created xsi:type="dcterms:W3CDTF">2024-09-26T10:59:00Z</dcterms:created>
  <dcterms:modified xsi:type="dcterms:W3CDTF">2024-10-31T08:24:00Z</dcterms:modified>
</cp:coreProperties>
</file>